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ind w:firstLine="562" w:firstLineChars="200"/>
        <w:jc w:val="center"/>
        <w:rPr>
          <w:rFonts w:ascii="Times New Roman" w:hAnsi="Times New Roman"/>
          <w:b/>
          <w:sz w:val="28"/>
          <w:szCs w:val="28"/>
        </w:rPr>
      </w:pPr>
      <w:r>
        <w:rPr>
          <w:rFonts w:hint="eastAsia" w:ascii="Times New Roman" w:hAnsi="Times New Roman"/>
          <w:b/>
          <w:sz w:val="28"/>
          <w:szCs w:val="28"/>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11468100</wp:posOffset>
            </wp:positionV>
            <wp:extent cx="393700" cy="3810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93700" cy="381000"/>
                    </a:xfrm>
                    <a:prstGeom prst="rect">
                      <a:avLst/>
                    </a:prstGeom>
                    <a:noFill/>
                    <a:ln>
                      <a:noFill/>
                    </a:ln>
                  </pic:spPr>
                </pic:pic>
              </a:graphicData>
            </a:graphic>
          </wp:anchor>
        </w:drawing>
      </w:r>
      <w:r>
        <w:rPr>
          <w:rFonts w:hint="eastAsia" w:ascii="Times New Roman" w:hAnsi="Times New Roman"/>
          <w:b/>
          <w:sz w:val="28"/>
          <w:szCs w:val="28"/>
        </w:rPr>
        <w:t>英语科试题</w:t>
      </w:r>
    </w:p>
    <w:p>
      <w:pPr>
        <w:pStyle w:val="3"/>
        <w:spacing w:line="360" w:lineRule="exact"/>
        <w:ind w:hanging="1"/>
        <w:rPr>
          <w:rFonts w:ascii="仿宋_GB2312" w:eastAsia="仿宋_GB2312"/>
        </w:rPr>
      </w:pPr>
      <w:r>
        <w:rPr>
          <w:rFonts w:hint="eastAsia" w:ascii="仿宋_GB2312" w:eastAsia="仿宋_GB2312"/>
        </w:rPr>
        <w:t>温馨提示：1、答题前，考生务必将姓名、考号填写在</w:t>
      </w:r>
      <w:r>
        <w:rPr>
          <w:rFonts w:hint="eastAsia" w:ascii="仿宋_GB2312" w:eastAsia="仿宋_GB2312"/>
          <w:b/>
        </w:rPr>
        <w:t>答题卡</w:t>
      </w:r>
      <w:r>
        <w:rPr>
          <w:rFonts w:hint="eastAsia" w:ascii="仿宋_GB2312" w:eastAsia="仿宋_GB2312"/>
        </w:rPr>
        <w:t>指定的位置；</w:t>
      </w:r>
    </w:p>
    <w:p>
      <w:pPr>
        <w:pStyle w:val="3"/>
        <w:spacing w:line="360" w:lineRule="exact"/>
        <w:ind w:firstLine="1050" w:firstLineChars="500"/>
        <w:rPr>
          <w:rFonts w:ascii="仿宋_GB2312" w:eastAsia="仿宋_GB2312"/>
        </w:rPr>
      </w:pPr>
      <w:r>
        <w:rPr>
          <w:rFonts w:hint="eastAsia" w:ascii="仿宋_GB2312" w:eastAsia="仿宋_GB2312"/>
        </w:rPr>
        <w:t>2、试题答案必须写在</w:t>
      </w:r>
      <w:r>
        <w:rPr>
          <w:rFonts w:hint="eastAsia" w:ascii="仿宋_GB2312" w:eastAsia="仿宋_GB2312"/>
          <w:b/>
        </w:rPr>
        <w:t>答卷</w:t>
      </w:r>
      <w:r>
        <w:rPr>
          <w:rFonts w:hint="eastAsia" w:ascii="仿宋_GB2312" w:eastAsia="仿宋_GB2312"/>
        </w:rPr>
        <w:t>的指定位置，在本卷上答题无效；</w:t>
      </w:r>
    </w:p>
    <w:p>
      <w:pPr>
        <w:pStyle w:val="3"/>
        <w:spacing w:line="360" w:lineRule="exact"/>
        <w:ind w:firstLine="1050" w:firstLineChars="500"/>
        <w:rPr>
          <w:rFonts w:ascii="仿宋_GB2312" w:eastAsia="仿宋_GB2312"/>
        </w:rPr>
      </w:pPr>
      <w:r>
        <w:rPr>
          <w:rFonts w:hint="eastAsia" w:ascii="仿宋_GB2312" w:eastAsia="仿宋_GB2312"/>
        </w:rPr>
        <w:t>3、本试卷满分</w:t>
      </w:r>
      <w:r>
        <w:rPr>
          <w:rFonts w:hint="eastAsia" w:ascii="仿宋_GB2312" w:eastAsia="仿宋_GB2312"/>
          <w:b/>
        </w:rPr>
        <w:t>150</w:t>
      </w:r>
      <w:r>
        <w:rPr>
          <w:rFonts w:hint="eastAsia" w:ascii="仿宋_GB2312" w:eastAsia="仿宋_GB2312"/>
        </w:rPr>
        <w:t>分，考试时间</w:t>
      </w:r>
      <w:r>
        <w:rPr>
          <w:rFonts w:hint="eastAsia" w:ascii="仿宋_GB2312" w:eastAsia="仿宋_GB2312"/>
          <w:b/>
        </w:rPr>
        <w:t>120</w:t>
      </w:r>
      <w:r>
        <w:rPr>
          <w:rFonts w:hint="eastAsia" w:ascii="仿宋_GB2312" w:eastAsia="仿宋_GB2312"/>
        </w:rPr>
        <w:t>分钟。</w:t>
      </w:r>
    </w:p>
    <w:p>
      <w:pPr>
        <w:pStyle w:val="2"/>
        <w:spacing w:line="360" w:lineRule="exact"/>
        <w:ind w:firstLine="400" w:firstLineChars="200"/>
        <w:jc w:val="center"/>
        <w:rPr>
          <w:rFonts w:ascii="Times New Roman" w:hAnsi="Times New Roman" w:eastAsia="MingLiU_HKSCS"/>
        </w:rPr>
      </w:pPr>
      <w:r>
        <w:rPr>
          <w:rFonts w:ascii="Times New Roman" w:hAnsi="Times New Roman"/>
        </w:rPr>
        <w:t>卷</w:t>
      </w:r>
      <w:r>
        <w:rPr>
          <w:rFonts w:hAnsi="宋体"/>
          <w:b/>
        </w:rPr>
        <w:t>Ⅰ</w:t>
      </w:r>
    </w:p>
    <w:p>
      <w:pPr>
        <w:pStyle w:val="2"/>
        <w:spacing w:line="360" w:lineRule="exact"/>
        <w:rPr>
          <w:rFonts w:ascii="Times New Roman" w:hAnsi="Times New Roman" w:eastAsia="MingLiU_HKSCS"/>
        </w:rPr>
      </w:pPr>
      <w:r>
        <w:rPr>
          <w:rFonts w:ascii="Times New Roman" w:hAnsi="Times New Roman"/>
        </w:rPr>
        <w:t>第一部分　听力(30分)</w:t>
      </w:r>
    </w:p>
    <w:p>
      <w:pPr>
        <w:pStyle w:val="2"/>
        <w:spacing w:line="360" w:lineRule="exact"/>
        <w:rPr>
          <w:rFonts w:ascii="Times New Roman" w:hAnsi="Times New Roman"/>
        </w:rPr>
      </w:pPr>
      <w:r>
        <w:rPr>
          <w:rFonts w:hAnsi="宋体" w:eastAsia="黑体"/>
        </w:rPr>
        <w:t>Ⅰ</w:t>
      </w:r>
      <w:r>
        <w:rPr>
          <w:rFonts w:ascii="Times New Roman" w:hAnsi="Times New Roman" w:eastAsia="黑体"/>
        </w:rPr>
        <w:t>.听5个句子</w:t>
      </w:r>
      <w:r>
        <w:rPr>
          <w:rFonts w:hint="eastAsia" w:ascii="MingLiU_HKSCS" w:hAnsi="MingLiU_HKSCS" w:cs="MingLiU_HKSCS"/>
        </w:rPr>
        <w:t>,</w:t>
      </w:r>
      <w:r>
        <w:rPr>
          <w:rFonts w:ascii="Times New Roman" w:hAnsi="Times New Roman" w:eastAsia="黑体"/>
        </w:rPr>
        <w:t>从A、B、C三个选项中选择最佳应答语</w:t>
      </w:r>
      <w:r>
        <w:rPr>
          <w:rFonts w:hint="eastAsia" w:ascii="MingLiU_HKSCS" w:hAnsi="MingLiU_HKSCS" w:cs="MingLiU_HKSCS"/>
        </w:rPr>
        <w:t>,</w:t>
      </w:r>
      <w:r>
        <w:rPr>
          <w:rFonts w:ascii="Times New Roman" w:hAnsi="Times New Roman" w:eastAsia="黑体"/>
        </w:rPr>
        <w:t>并在答题卡上将该项涂黑。每个句子听一遍。(共5小题</w:t>
      </w:r>
      <w:r>
        <w:rPr>
          <w:rFonts w:hint="eastAsia" w:ascii="MingLiU_HKSCS" w:hAnsi="MingLiU_HKSCS" w:cs="MingLiU_HKSCS"/>
        </w:rPr>
        <w:t>,</w:t>
      </w:r>
      <w:r>
        <w:rPr>
          <w:rFonts w:ascii="Times New Roman" w:hAnsi="Times New Roman" w:eastAsia="黑体"/>
        </w:rPr>
        <w:t>每小题1分)</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1.A</w:t>
      </w:r>
      <w:r>
        <w:rPr>
          <w:rFonts w:hint="eastAsia" w:ascii="Times New Roman" w:hAnsi="Times New Roman"/>
        </w:rPr>
        <w:t xml:space="preserve">. </w:t>
      </w:r>
      <w:r>
        <w:rPr>
          <w:rFonts w:ascii="Times New Roman" w:hAnsi="Times New Roman"/>
        </w:rPr>
        <w:t>It's five pounds.</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It's two kilometers.</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It's six meters deep.</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 xml:space="preserve">2.A.Thanks.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Goodbye.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Never mind.</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 xml:space="preserve">3.A.I have a toothache.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I have a pet dog.  </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I have a sister.</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 xml:space="preserve">4.A.Good luck!  </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What a pity!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Congratulations!</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 xml:space="preserve">5.A.Here you are.  </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That's right.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Listening can help.</w:t>
      </w:r>
    </w:p>
    <w:p>
      <w:pPr>
        <w:pStyle w:val="2"/>
        <w:spacing w:line="360" w:lineRule="exact"/>
        <w:rPr>
          <w:rFonts w:ascii="Times New Roman" w:hAnsi="Times New Roman" w:eastAsia="MingLiU_HKSCS"/>
        </w:rPr>
      </w:pPr>
      <w:r>
        <w:rPr>
          <w:rFonts w:hAnsi="宋体" w:eastAsia="黑体"/>
        </w:rPr>
        <w:t>Ⅱ</w:t>
      </w:r>
      <w:r>
        <w:rPr>
          <w:rFonts w:ascii="Times New Roman" w:hAnsi="Times New Roman" w:eastAsia="黑体"/>
        </w:rPr>
        <w:t>.听5段短对话</w:t>
      </w:r>
      <w:r>
        <w:rPr>
          <w:rFonts w:hint="eastAsia" w:ascii="MingLiU_HKSCS" w:hAnsi="MingLiU_HKSCS" w:cs="MingLiU_HKSCS"/>
        </w:rPr>
        <w:t>,</w:t>
      </w:r>
      <w:r>
        <w:rPr>
          <w:rFonts w:ascii="Times New Roman" w:hAnsi="Times New Roman" w:eastAsia="黑体"/>
        </w:rPr>
        <w:t>从A、B、C三个选项中选择最佳答案</w:t>
      </w:r>
      <w:r>
        <w:rPr>
          <w:rFonts w:hint="eastAsia" w:ascii="MingLiU_HKSCS" w:hAnsi="MingLiU_HKSCS" w:cs="MingLiU_HKSCS"/>
        </w:rPr>
        <w:t>,</w:t>
      </w:r>
      <w:r>
        <w:rPr>
          <w:rFonts w:ascii="Times New Roman" w:hAnsi="Times New Roman" w:eastAsia="黑体"/>
        </w:rPr>
        <w:t>并在答题卡上将该项涂黑。每段对话听两遍。(共5小题</w:t>
      </w:r>
      <w:r>
        <w:rPr>
          <w:rFonts w:hint="eastAsia" w:ascii="MingLiU_HKSCS" w:hAnsi="MingLiU_HKSCS" w:cs="MingLiU_HKSCS"/>
        </w:rPr>
        <w:t>,</w:t>
      </w:r>
      <w:r>
        <w:rPr>
          <w:rFonts w:ascii="Times New Roman" w:hAnsi="Times New Roman" w:eastAsia="黑体"/>
        </w:rPr>
        <w:t>每小题1分)</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6.Where's the library?</w:t>
      </w:r>
    </w:p>
    <w:p>
      <w:pPr>
        <w:pStyle w:val="2"/>
        <w:spacing w:line="360" w:lineRule="exact"/>
        <w:ind w:firstLine="900" w:firstLineChars="450"/>
        <w:rPr>
          <w:rFonts w:ascii="Times New Roman" w:hAnsi="Times New Roman"/>
        </w:rPr>
      </w:pPr>
      <w:r>
        <w:rPr>
          <w:rFonts w:hint="eastAsia" w:ascii="Times New Roman" w:hAnsi="Times New Roman"/>
        </w:rPr>
        <w:t xml:space="preserve">A. </w:t>
      </w:r>
      <w:r>
        <w:rPr>
          <w:rFonts w:ascii="Times New Roman" w:hAnsi="Times New Roman"/>
        </w:rPr>
        <w:t>Behind the supermarket.  B</w:t>
      </w:r>
      <w:r>
        <w:rPr>
          <w:rFonts w:hint="eastAsia" w:ascii="Times New Roman" w:hAnsi="Times New Roman"/>
        </w:rPr>
        <w:t xml:space="preserve">. </w:t>
      </w:r>
      <w:r>
        <w:rPr>
          <w:rFonts w:ascii="Times New Roman" w:hAnsi="Times New Roman"/>
        </w:rPr>
        <w:t xml:space="preserve">In front of the supermarket.  </w:t>
      </w:r>
    </w:p>
    <w:p>
      <w:pPr>
        <w:pStyle w:val="2"/>
        <w:spacing w:line="360" w:lineRule="exact"/>
        <w:ind w:firstLine="900" w:firstLineChars="450"/>
        <w:rPr>
          <w:rFonts w:ascii="Times New Roman" w:hAnsi="Times New Roman" w:eastAsia="MingLiU_HKSCS"/>
        </w:rPr>
      </w:pPr>
      <w:r>
        <w:rPr>
          <w:rFonts w:ascii="Times New Roman" w:hAnsi="Times New Roman"/>
        </w:rPr>
        <w:t>C</w:t>
      </w:r>
      <w:r>
        <w:rPr>
          <w:rFonts w:hint="eastAsia" w:ascii="Times New Roman" w:hAnsi="Times New Roman"/>
        </w:rPr>
        <w:t xml:space="preserve">. </w:t>
      </w:r>
      <w:r>
        <w:rPr>
          <w:rFonts w:ascii="Times New Roman" w:hAnsi="Times New Roman"/>
        </w:rPr>
        <w:t>Across from the supermarket.</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7.What are they talking about?</w:t>
      </w:r>
    </w:p>
    <w:p>
      <w:pPr>
        <w:pStyle w:val="2"/>
        <w:spacing w:line="360" w:lineRule="exact"/>
        <w:ind w:firstLine="900" w:firstLineChars="450"/>
        <w:rPr>
          <w:rFonts w:ascii="Times New Roman" w:hAnsi="Times New Roman" w:eastAsia="MingLiU_HKSCS"/>
        </w:rPr>
      </w:pPr>
      <w:r>
        <w:rPr>
          <w:rFonts w:hint="eastAsia" w:ascii="Times New Roman" w:hAnsi="Times New Roman"/>
        </w:rPr>
        <w:t xml:space="preserve">A. A movie.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 song.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 game.</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8.How does Sarah study English?</w:t>
      </w:r>
    </w:p>
    <w:p>
      <w:pPr>
        <w:pStyle w:val="2"/>
        <w:spacing w:line="360" w:lineRule="exact"/>
        <w:ind w:firstLine="900" w:firstLineChars="450"/>
        <w:rPr>
          <w:rFonts w:ascii="Times New Roman" w:hAnsi="Times New Roman" w:eastAsia="MingLiU_HKSCS"/>
        </w:rPr>
      </w:pPr>
      <w:r>
        <w:rPr>
          <w:rFonts w:hint="eastAsia" w:ascii="Times New Roman" w:hAnsi="Times New Roman"/>
        </w:rPr>
        <w:t xml:space="preserve">A. By writing.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By listening.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By reading.</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9.Why does the woman like pop music?</w:t>
      </w:r>
    </w:p>
    <w:p>
      <w:pPr>
        <w:pStyle w:val="2"/>
        <w:spacing w:line="360" w:lineRule="exact"/>
        <w:ind w:firstLine="900" w:firstLineChars="450"/>
        <w:rPr>
          <w:rFonts w:ascii="Times New Roman" w:hAnsi="Times New Roman" w:eastAsia="MingLiU_HKSCS"/>
        </w:rPr>
      </w:pPr>
      <w:r>
        <w:rPr>
          <w:rFonts w:hint="eastAsia" w:ascii="Times New Roman" w:hAnsi="Times New Roman"/>
        </w:rPr>
        <w:t xml:space="preserve">A. It's boring.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It's relaxing.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It's interesting.</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10.How long has Nancy had her bike?</w:t>
      </w:r>
    </w:p>
    <w:p>
      <w:pPr>
        <w:pStyle w:val="2"/>
        <w:spacing w:line="360" w:lineRule="exact"/>
        <w:ind w:firstLine="900" w:firstLineChars="450"/>
        <w:rPr>
          <w:rFonts w:ascii="Times New Roman" w:hAnsi="Times New Roman" w:eastAsia="MingLiU_HKSCS"/>
        </w:rPr>
      </w:pPr>
      <w:r>
        <w:rPr>
          <w:rFonts w:hint="eastAsia" w:ascii="Times New Roman" w:hAnsi="Times New Roman"/>
        </w:rPr>
        <w:t xml:space="preserve">A. For three years.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For four years.  </w:t>
      </w:r>
      <w:r>
        <w:rPr>
          <w:rFonts w:hint="eastAsia" w:ascii="Times New Roman" w:hAnsi="Times New Roman"/>
        </w:rPr>
        <w:tab/>
      </w:r>
      <w:r>
        <w:rPr>
          <w:rFonts w:hint="eastAsia" w:ascii="Times New Roman" w:hAnsi="Times New Roman"/>
        </w:rPr>
        <w:tab/>
      </w:r>
      <w:r>
        <w:rPr>
          <w:rFonts w:hint="eastAsia" w:ascii="Times New Roman" w:hAnsi="Times New Roman"/>
        </w:rPr>
        <w:t>C. For five years.</w:t>
      </w:r>
    </w:p>
    <w:p>
      <w:pPr>
        <w:pStyle w:val="2"/>
        <w:spacing w:line="360" w:lineRule="exact"/>
        <w:rPr>
          <w:rFonts w:ascii="Times New Roman" w:hAnsi="Times New Roman" w:eastAsia="MingLiU_HKSCS"/>
        </w:rPr>
      </w:pPr>
      <w:r>
        <w:rPr>
          <w:rFonts w:hAnsi="宋体" w:eastAsia="黑体"/>
        </w:rPr>
        <w:t>Ⅲ</w:t>
      </w:r>
      <w:r>
        <w:rPr>
          <w:rFonts w:ascii="Times New Roman" w:hAnsi="Times New Roman" w:eastAsia="黑体"/>
        </w:rPr>
        <w:t>.听1段长对话</w:t>
      </w:r>
      <w:r>
        <w:rPr>
          <w:rFonts w:hint="eastAsia" w:ascii="MingLiU_HKSCS" w:hAnsi="MingLiU_HKSCS" w:cs="MingLiU_HKSCS"/>
        </w:rPr>
        <w:t>,</w:t>
      </w:r>
      <w:r>
        <w:rPr>
          <w:rFonts w:ascii="Times New Roman" w:hAnsi="Times New Roman" w:eastAsia="黑体"/>
        </w:rPr>
        <w:t>从A、B、C三个选项中选择最佳答案</w:t>
      </w:r>
      <w:r>
        <w:rPr>
          <w:rFonts w:hint="eastAsia" w:ascii="MingLiU_HKSCS" w:hAnsi="MingLiU_HKSCS" w:cs="MingLiU_HKSCS"/>
        </w:rPr>
        <w:t>,</w:t>
      </w:r>
      <w:r>
        <w:rPr>
          <w:rFonts w:ascii="Times New Roman" w:hAnsi="Times New Roman" w:eastAsia="黑体"/>
        </w:rPr>
        <w:t>并在答题卡上将该项涂黑。对话听三遍。(共5小题</w:t>
      </w:r>
      <w:r>
        <w:rPr>
          <w:rFonts w:hint="eastAsia" w:ascii="MingLiU_HKSCS" w:hAnsi="MingLiU_HKSCS" w:cs="MingLiU_HKSCS"/>
        </w:rPr>
        <w:t>,</w:t>
      </w:r>
      <w:r>
        <w:rPr>
          <w:rFonts w:ascii="Times New Roman" w:hAnsi="Times New Roman" w:eastAsia="黑体"/>
        </w:rPr>
        <w:t>每小题2分)</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11.Why was the math teacher angry with Linda this morning?</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Because she forgot to bring her books.  </w:t>
      </w:r>
      <w:r>
        <w:rPr>
          <w:rFonts w:ascii="Times New Roman" w:hAnsi="Times New Roman"/>
        </w:rPr>
        <w:t>　B</w:t>
      </w:r>
      <w:r>
        <w:rPr>
          <w:rFonts w:hint="eastAsia" w:ascii="Times New Roman" w:hAnsi="Times New Roman"/>
        </w:rPr>
        <w:t xml:space="preserve">. </w:t>
      </w:r>
      <w:r>
        <w:rPr>
          <w:rFonts w:ascii="Times New Roman" w:hAnsi="Times New Roman"/>
        </w:rPr>
        <w:t>Because she didn't do her homework.</w:t>
      </w:r>
    </w:p>
    <w:p>
      <w:pPr>
        <w:pStyle w:val="2"/>
        <w:spacing w:line="360" w:lineRule="exact"/>
        <w:ind w:firstLine="800" w:firstLineChars="400"/>
        <w:rPr>
          <w:rFonts w:ascii="Times New Roman" w:hAnsi="Times New Roman" w:eastAsia="MingLiU_HKSCS"/>
        </w:rPr>
      </w:pPr>
      <w:r>
        <w:rPr>
          <w:rFonts w:hint="eastAsia" w:ascii="Times New Roman" w:hAnsi="Times New Roman"/>
        </w:rPr>
        <w:t>C. Because she was late for math class.</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12.What did Linda stay up to do last night?</w:t>
      </w:r>
    </w:p>
    <w:p>
      <w:pPr>
        <w:pStyle w:val="2"/>
        <w:spacing w:line="360" w:lineRule="exact"/>
        <w:ind w:firstLine="800" w:firstLineChars="400"/>
        <w:rPr>
          <w:rFonts w:ascii="Times New Roman" w:hAnsi="Times New Roman" w:eastAsia="MingLiU_HKSCS"/>
        </w:rPr>
      </w:pPr>
      <w:r>
        <w:rPr>
          <w:rFonts w:hint="eastAsia" w:ascii="Times New Roman" w:hAnsi="Times New Roman"/>
        </w:rPr>
        <w:t>A. She watched the news about an accid</w:t>
      </w:r>
      <w:r>
        <w:rPr>
          <w:rFonts w:ascii="Times New Roman" w:hAnsi="Times New Roman"/>
        </w:rPr>
        <w:t>ent.  B</w:t>
      </w:r>
      <w:r>
        <w:rPr>
          <w:rFonts w:hint="eastAsia" w:ascii="Times New Roman" w:hAnsi="Times New Roman"/>
        </w:rPr>
        <w:t xml:space="preserve">. </w:t>
      </w:r>
      <w:r>
        <w:rPr>
          <w:rFonts w:ascii="Times New Roman" w:hAnsi="Times New Roman"/>
        </w:rPr>
        <w:t>She watched a film.</w:t>
      </w:r>
    </w:p>
    <w:p>
      <w:pPr>
        <w:pStyle w:val="2"/>
        <w:spacing w:line="360" w:lineRule="exact"/>
        <w:ind w:firstLine="800" w:firstLineChars="400"/>
        <w:rPr>
          <w:rFonts w:hint="eastAsia" w:ascii="Times New Roman" w:hAnsi="Times New Roman" w:eastAsia="宋体"/>
          <w:lang w:eastAsia="zh-CN"/>
        </w:rPr>
      </w:pPr>
      <w:r>
        <w:rPr>
          <w:rFonts w:hint="eastAsia" w:ascii="Times New Roman" w:hAnsi="Times New Roman"/>
        </w:rPr>
        <w:t>C. She watched a report about an earthquake.</w:t>
      </w:r>
      <w:r>
        <w:rPr>
          <w:rFonts w:hint="eastAsia" w:ascii="Times New Roman" w:hAnsi="Times New Roman"/>
          <w:color w:val="FFFFFF"/>
          <w:sz w:val="4"/>
          <w:lang w:eastAsia="zh-CN"/>
        </w:rPr>
        <w:t>[来源:学科网ZXXK]</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13.Did Jack watch the report?</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Yes, he did.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No, he didn't.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Yes, he had.</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14.What did Linda think of the earthquake?</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Interesting.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Terrible.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Surprising.</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15.What's the relationship of the two speakers?</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They are teacher and student.  </w:t>
      </w:r>
      <w:r>
        <w:rPr>
          <w:rFonts w:ascii="Times New Roman" w:hAnsi="Times New Roman"/>
        </w:rPr>
        <w:t>B</w:t>
      </w:r>
      <w:r>
        <w:rPr>
          <w:rFonts w:hint="eastAsia" w:ascii="Times New Roman" w:hAnsi="Times New Roman"/>
        </w:rPr>
        <w:t xml:space="preserve">. </w:t>
      </w:r>
      <w:r>
        <w:rPr>
          <w:rFonts w:ascii="Times New Roman" w:hAnsi="Times New Roman"/>
        </w:rPr>
        <w:t>They are classmates.</w:t>
      </w:r>
      <w:r>
        <w:rPr>
          <w:rFonts w:hint="eastAsia" w:ascii="Times New Roman" w:hAnsi="Times New Roman"/>
        </w:rPr>
        <w:t xml:space="preserve">  C. They are father and daughter.</w:t>
      </w:r>
    </w:p>
    <w:p>
      <w:pPr>
        <w:pStyle w:val="2"/>
        <w:spacing w:line="360" w:lineRule="exact"/>
        <w:rPr>
          <w:rFonts w:ascii="Times New Roman" w:hAnsi="Times New Roman" w:eastAsia="MingLiU_HKSCS"/>
        </w:rPr>
      </w:pPr>
      <w:r>
        <w:rPr>
          <w:rFonts w:hAnsi="宋体" w:eastAsia="黑体"/>
        </w:rPr>
        <w:t>Ⅳ</w:t>
      </w:r>
      <w:r>
        <w:rPr>
          <w:rFonts w:ascii="Times New Roman" w:hAnsi="Times New Roman" w:eastAsia="黑体"/>
        </w:rPr>
        <w:t>.听短文</w:t>
      </w:r>
      <w:r>
        <w:rPr>
          <w:rFonts w:hint="eastAsia" w:ascii="MingLiU_HKSCS" w:hAnsi="MingLiU_HKSCS" w:cs="MingLiU_HKSCS"/>
        </w:rPr>
        <w:t>,</w:t>
      </w:r>
      <w:r>
        <w:rPr>
          <w:rFonts w:ascii="Times New Roman" w:hAnsi="Times New Roman" w:eastAsia="黑体"/>
        </w:rPr>
        <w:t>从A、B、C三个选项中选择最佳答案</w:t>
      </w:r>
      <w:r>
        <w:rPr>
          <w:rFonts w:hint="eastAsia" w:ascii="MingLiU_HKSCS" w:hAnsi="MingLiU_HKSCS" w:cs="MingLiU_HKSCS"/>
        </w:rPr>
        <w:t>,</w:t>
      </w:r>
      <w:r>
        <w:rPr>
          <w:rFonts w:ascii="Times New Roman" w:hAnsi="Times New Roman" w:eastAsia="黑体"/>
        </w:rPr>
        <w:t>并在答题卡上将该项涂黑。短文听三遍。(共5小题</w:t>
      </w:r>
      <w:r>
        <w:rPr>
          <w:rFonts w:hint="eastAsia" w:ascii="MingLiU_HKSCS" w:hAnsi="MingLiU_HKSCS" w:cs="MingLiU_HKSCS"/>
        </w:rPr>
        <w:t>,</w:t>
      </w:r>
      <w:r>
        <w:rPr>
          <w:rFonts w:ascii="Times New Roman" w:hAnsi="Times New Roman" w:eastAsia="黑体"/>
        </w:rPr>
        <w:t>每小题2分)</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16.When will Sally have her birthday party?</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This Sunday.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This Saturday.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This Friday.</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17.Where is Peter now?</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In Beijing.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New York.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In London.</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18.What will Emily prepare for the party?</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A birthday cake.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A box of chocolates.  </w:t>
      </w:r>
      <w:r>
        <w:rPr>
          <w:rFonts w:hint="eastAsia" w:ascii="Times New Roman" w:hAnsi="Times New Roman"/>
        </w:rPr>
        <w:tab/>
      </w:r>
      <w:r>
        <w:rPr>
          <w:rFonts w:hint="eastAsia" w:ascii="Times New Roman" w:hAnsi="Times New Roman"/>
        </w:rPr>
        <w:t>C. Some flowers.</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19.What is Tina good at?</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Writing.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Drawing.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Cooking.</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20.How many friends has Sally invi</w:t>
      </w:r>
      <w:r>
        <w:rPr>
          <w:rFonts w:ascii="Times New Roman" w:hAnsi="Times New Roman"/>
        </w:rPr>
        <w:drawing>
          <wp:inline distT="0" distB="0" distL="114300" distR="114300">
            <wp:extent cx="19050" cy="20320"/>
            <wp:effectExtent l="0" t="0" r="0" b="825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9050" cy="20320"/>
                    </a:xfrm>
                    <a:prstGeom prst="rect">
                      <a:avLst/>
                    </a:prstGeom>
                    <a:noFill/>
                    <a:ln>
                      <a:noFill/>
                    </a:ln>
                  </pic:spPr>
                </pic:pic>
              </a:graphicData>
            </a:graphic>
          </wp:inline>
        </w:drawing>
      </w:r>
      <w:r>
        <w:rPr>
          <w:rFonts w:ascii="Times New Roman" w:hAnsi="Times New Roman"/>
        </w:rPr>
        <w:t>ted to her birthday party?</w:t>
      </w:r>
    </w:p>
    <w:p>
      <w:pPr>
        <w:pStyle w:val="2"/>
        <w:spacing w:line="360" w:lineRule="exact"/>
        <w:ind w:firstLine="800" w:firstLineChars="400"/>
        <w:rPr>
          <w:rFonts w:ascii="Times New Roman" w:hAnsi="Times New Roman" w:eastAsia="MingLiU_HKSCS"/>
        </w:rPr>
      </w:pPr>
      <w:r>
        <w:rPr>
          <w:rFonts w:hint="eastAsia" w:ascii="Times New Roman" w:hAnsi="Times New Roman"/>
        </w:rPr>
        <w:t xml:space="preserve">A. Two.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Three.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Four.</w:t>
      </w:r>
    </w:p>
    <w:p>
      <w:pPr>
        <w:pStyle w:val="2"/>
        <w:spacing w:line="360" w:lineRule="exact"/>
        <w:rPr>
          <w:rFonts w:ascii="Times New Roman" w:hAnsi="Times New Roman" w:eastAsia="MingLiU_HKSCS"/>
        </w:rPr>
      </w:pPr>
      <w:r>
        <w:rPr>
          <w:rFonts w:ascii="Times New Roman" w:hAnsi="Times New Roman"/>
        </w:rPr>
        <w:t>第二部分　单项填空(10分)</w:t>
      </w:r>
    </w:p>
    <w:p>
      <w:pPr>
        <w:pStyle w:val="2"/>
        <w:spacing w:line="360" w:lineRule="exact"/>
        <w:rPr>
          <w:rFonts w:ascii="Times New Roman" w:hAnsi="Times New Roman"/>
        </w:rPr>
      </w:pPr>
      <w:r>
        <w:rPr>
          <w:rFonts w:ascii="Times New Roman" w:hAnsi="Times New Roman" w:eastAsia="黑体"/>
        </w:rPr>
        <w:t>从下列各题所给的A、B、C、D四个选项中</w:t>
      </w:r>
      <w:r>
        <w:rPr>
          <w:rFonts w:hint="eastAsia" w:ascii="MingLiU_HKSCS" w:hAnsi="MingLiU_HKSCS" w:cs="MingLiU_HKSCS"/>
        </w:rPr>
        <w:t>,</w:t>
      </w:r>
      <w:r>
        <w:rPr>
          <w:rFonts w:ascii="Times New Roman" w:hAnsi="Times New Roman" w:eastAsia="黑体"/>
        </w:rPr>
        <w:t>选出能填入空白处的最佳选项</w:t>
      </w:r>
      <w:r>
        <w:rPr>
          <w:rFonts w:hint="eastAsia" w:ascii="MingLiU_HKSCS" w:hAnsi="MingLiU_HKSCS" w:cs="MingLiU_HKSCS"/>
        </w:rPr>
        <w:t>,</w:t>
      </w:r>
      <w:r>
        <w:rPr>
          <w:rFonts w:ascii="Times New Roman" w:hAnsi="Times New Roman" w:eastAsia="黑体"/>
        </w:rPr>
        <w:t>并在答题卡上将该项涂黑。(共10小题</w:t>
      </w:r>
      <w:r>
        <w:rPr>
          <w:rFonts w:hint="eastAsia" w:ascii="MingLiU_HKSCS" w:hAnsi="MingLiU_HKSCS" w:cs="MingLiU_HKSCS"/>
        </w:rPr>
        <w:t>,</w:t>
      </w:r>
      <w:r>
        <w:rPr>
          <w:rFonts w:ascii="Times New Roman" w:hAnsi="Times New Roman" w:eastAsia="黑体"/>
        </w:rPr>
        <w:t>每小题1分)</w:t>
      </w:r>
    </w:p>
    <w:p>
      <w:pPr>
        <w:pStyle w:val="3"/>
        <w:adjustRightInd w:val="0"/>
        <w:snapToGrid w:val="0"/>
        <w:spacing w:line="360" w:lineRule="exact"/>
        <w:jc w:val="left"/>
      </w:pPr>
      <w:r>
        <w:rPr>
          <w:rFonts w:hint="eastAsia"/>
        </w:rPr>
        <w:t>（   ）</w:t>
      </w:r>
      <w:r>
        <w:t xml:space="preserve">21. </w:t>
      </w:r>
      <w:r>
        <w:rPr>
          <w:rFonts w:hint="eastAsia"/>
        </w:rPr>
        <w:t>--</w:t>
      </w:r>
      <w:r>
        <w:t xml:space="preserve">Lucy, have you seen ____ pen ?  </w:t>
      </w:r>
      <w:r>
        <w:rPr>
          <w:rFonts w:hint="eastAsia"/>
        </w:rPr>
        <w:t xml:space="preserve"> </w:t>
      </w:r>
      <w:r>
        <w:t xml:space="preserve">-- Is it ____ black pen? </w:t>
      </w:r>
    </w:p>
    <w:p>
      <w:pPr>
        <w:pStyle w:val="3"/>
        <w:adjustRightInd w:val="0"/>
        <w:snapToGrid w:val="0"/>
        <w:spacing w:line="360" w:lineRule="exact"/>
        <w:jc w:val="left"/>
        <w:rPr>
          <w:szCs w:val="21"/>
        </w:rPr>
      </w:pPr>
      <w:r>
        <w:t xml:space="preserve">    </w:t>
      </w:r>
      <w:r>
        <w:rPr>
          <w:rFonts w:hint="eastAsia"/>
        </w:rPr>
        <w:t xml:space="preserve"> </w:t>
      </w:r>
      <w:r>
        <w:tab/>
      </w:r>
      <w:r>
        <w:t xml:space="preserve">A. a; the    </w:t>
      </w:r>
      <w:r>
        <w:rPr>
          <w:rFonts w:hint="eastAsia"/>
        </w:rPr>
        <w:tab/>
      </w:r>
      <w:r>
        <w:rPr>
          <w:rFonts w:hint="eastAsia"/>
        </w:rPr>
        <w:tab/>
      </w:r>
      <w:r>
        <w:tab/>
      </w:r>
      <w:r>
        <w:t xml:space="preserve">B. a; a   </w:t>
      </w:r>
      <w:r>
        <w:rPr>
          <w:rFonts w:hint="eastAsia"/>
        </w:rPr>
        <w:tab/>
      </w:r>
      <w:r>
        <w:rPr>
          <w:rFonts w:hint="eastAsia"/>
        </w:rPr>
        <w:tab/>
      </w:r>
      <w:r>
        <w:rPr>
          <w:rFonts w:hint="eastAsia"/>
        </w:rPr>
        <w:tab/>
      </w:r>
      <w:r>
        <w:t xml:space="preserve">C. the; the;  </w:t>
      </w:r>
      <w:r>
        <w:rPr>
          <w:rFonts w:hint="eastAsia"/>
        </w:rPr>
        <w:tab/>
      </w:r>
      <w:r>
        <w:rPr>
          <w:rFonts w:hint="eastAsia"/>
        </w:rPr>
        <w:tab/>
      </w:r>
      <w:r>
        <w:rPr>
          <w:rFonts w:hint="eastAsia"/>
        </w:rPr>
        <w:tab/>
      </w:r>
      <w:r>
        <w:t>D. the; a</w:t>
      </w:r>
    </w:p>
    <w:p>
      <w:pPr>
        <w:pStyle w:val="3"/>
        <w:adjustRightInd w:val="0"/>
        <w:snapToGrid w:val="0"/>
        <w:spacing w:line="360" w:lineRule="exact"/>
        <w:jc w:val="left"/>
      </w:pPr>
      <w:r>
        <w:rPr>
          <w:rFonts w:hint="eastAsia"/>
        </w:rPr>
        <w:t>（   ）22.</w:t>
      </w:r>
      <w:r>
        <w:t xml:space="preserve"> Look! There are thick gray clouds in the sky. I think it _______ soon.</w:t>
      </w:r>
    </w:p>
    <w:p>
      <w:pPr>
        <w:pStyle w:val="3"/>
        <w:adjustRightInd w:val="0"/>
        <w:snapToGrid w:val="0"/>
        <w:spacing w:line="360" w:lineRule="exact"/>
        <w:ind w:left="315" w:firstLine="525" w:firstLineChars="250"/>
        <w:jc w:val="left"/>
      </w:pPr>
      <w:r>
        <w:t xml:space="preserve">A. is raining   </w:t>
      </w:r>
      <w:r>
        <w:rPr>
          <w:rFonts w:hint="eastAsia"/>
        </w:rPr>
        <w:tab/>
      </w:r>
      <w:r>
        <w:tab/>
      </w:r>
      <w:r>
        <w:t xml:space="preserve">B. will rain    </w:t>
      </w:r>
      <w:r>
        <w:rPr>
          <w:rFonts w:hint="eastAsia"/>
        </w:rPr>
        <w:tab/>
      </w:r>
      <w:r>
        <w:rPr>
          <w:rFonts w:hint="eastAsia"/>
        </w:rPr>
        <w:tab/>
      </w:r>
      <w:r>
        <w:t xml:space="preserve">C. isn’t going to rain  </w:t>
      </w:r>
      <w:r>
        <w:rPr>
          <w:rFonts w:hint="eastAsia"/>
        </w:rPr>
        <w:tab/>
      </w:r>
      <w:r>
        <w:t>D. is going to rain</w:t>
      </w:r>
    </w:p>
    <w:p>
      <w:pPr>
        <w:pStyle w:val="2"/>
        <w:spacing w:line="360" w:lineRule="exact"/>
        <w:ind w:left="600" w:hanging="600" w:hangingChars="300"/>
        <w:rPr>
          <w:rFonts w:ascii="Times New Roman" w:hAnsi="Times New Roman"/>
        </w:rPr>
      </w:pPr>
      <w:r>
        <w:rPr>
          <w:rFonts w:hint="eastAsia" w:ascii="Times New Roman" w:hAnsi="Times New Roman"/>
        </w:rPr>
        <w:t>（   ）23.</w:t>
      </w:r>
      <w:r>
        <w:rPr>
          <w:rFonts w:ascii="Times New Roman" w:hAnsi="Times New Roman"/>
        </w:rPr>
        <w:t xml:space="preserve"> I don’t know when the Chengdu-Guiyang High-speed Railway ____. If it ______, it will be very convenient from Guiyang to Chengdu. </w:t>
      </w:r>
    </w:p>
    <w:p>
      <w:pPr>
        <w:pStyle w:val="3"/>
        <w:adjustRightInd w:val="0"/>
        <w:snapToGrid w:val="0"/>
        <w:spacing w:line="360" w:lineRule="exact"/>
        <w:ind w:left="315" w:firstLine="525" w:firstLineChars="250"/>
        <w:jc w:val="left"/>
      </w:pPr>
      <w:r>
        <w:t xml:space="preserve">A. will open; will be completed  </w:t>
      </w:r>
      <w:r>
        <w:rPr>
          <w:rFonts w:hint="eastAsia"/>
        </w:rPr>
        <w:tab/>
      </w:r>
      <w:r>
        <w:rPr>
          <w:rFonts w:hint="eastAsia"/>
        </w:rPr>
        <w:tab/>
      </w:r>
      <w:r>
        <w:rPr>
          <w:rFonts w:hint="eastAsia"/>
        </w:rPr>
        <w:tab/>
      </w:r>
      <w:r>
        <w:t xml:space="preserve">B. opens; completes  </w:t>
      </w:r>
    </w:p>
    <w:p>
      <w:pPr>
        <w:pStyle w:val="3"/>
        <w:adjustRightInd w:val="0"/>
        <w:snapToGrid w:val="0"/>
        <w:spacing w:line="360" w:lineRule="exact"/>
        <w:ind w:left="315" w:firstLine="525" w:firstLineChars="250"/>
        <w:jc w:val="left"/>
      </w:pPr>
      <w:r>
        <w:t xml:space="preserve">C. will open; is completed  </w:t>
      </w:r>
      <w:r>
        <w:rPr>
          <w:rFonts w:hint="eastAsia"/>
        </w:rPr>
        <w:tab/>
      </w:r>
      <w:r>
        <w:rPr>
          <w:rFonts w:hint="eastAsia"/>
        </w:rPr>
        <w:tab/>
      </w:r>
      <w:r>
        <w:rPr>
          <w:rFonts w:hint="eastAsia"/>
        </w:rPr>
        <w:tab/>
      </w:r>
      <w:r>
        <w:rPr>
          <w:rFonts w:hint="eastAsia"/>
        </w:rPr>
        <w:tab/>
      </w:r>
      <w:r>
        <w:t>D. opens; will complete</w:t>
      </w:r>
    </w:p>
    <w:p>
      <w:pPr>
        <w:pStyle w:val="2"/>
        <w:spacing w:line="360" w:lineRule="exact"/>
        <w:rPr>
          <w:rFonts w:ascii="Times New Roman" w:hAnsi="Times New Roman"/>
        </w:rPr>
      </w:pPr>
      <w:r>
        <w:rPr>
          <w:rFonts w:hint="eastAsia" w:ascii="Times New Roman" w:hAnsi="Times New Roman"/>
        </w:rPr>
        <w:t>（   ）</w:t>
      </w:r>
      <w:r>
        <w:rPr>
          <w:rFonts w:hint="eastAsia" w:ascii="Times New Roman" w:hAnsi="Times New Roman"/>
          <w:szCs w:val="24"/>
        </w:rPr>
        <w:t>24.</w:t>
      </w:r>
      <w:r>
        <w:rPr>
          <w:rFonts w:ascii="Times New Roman" w:hAnsi="Times New Roman"/>
        </w:rPr>
        <w:t xml:space="preserve"> Bijie is well known ________ the Baili Rhododendron Scenic Area (百里杜鹃风景区)．</w:t>
      </w:r>
    </w:p>
    <w:p>
      <w:pPr>
        <w:pStyle w:val="2"/>
        <w:spacing w:line="360" w:lineRule="exact"/>
        <w:ind w:left="420" w:firstLine="420"/>
        <w:rPr>
          <w:rFonts w:ascii="Times New Roman" w:hAnsi="Times New Roman"/>
        </w:rPr>
      </w:pPr>
      <w:r>
        <w:rPr>
          <w:rFonts w:hint="eastAsia" w:ascii="Times New Roman" w:hAnsi="Times New Roman"/>
        </w:rPr>
        <w:t xml:space="preserve">A. in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hint="eastAsia" w:ascii="Times New Roman" w:hAnsi="Times New Roman"/>
        </w:rPr>
        <w:t xml:space="preserve">B. for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hint="eastAsia" w:ascii="Times New Roman" w:hAnsi="Times New Roman"/>
        </w:rPr>
        <w:t xml:space="preserve">C. as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hint="eastAsia" w:ascii="Times New Roman" w:hAnsi="Times New Roman"/>
        </w:rPr>
        <w:t xml:space="preserve">D. </w:t>
      </w:r>
      <w:r>
        <w:rPr>
          <w:rFonts w:ascii="Times New Roman" w:hAnsi="Times New Roman"/>
        </w:rPr>
        <w:t>to</w:t>
      </w:r>
    </w:p>
    <w:p>
      <w:pPr>
        <w:pStyle w:val="3"/>
        <w:adjustRightInd w:val="0"/>
        <w:snapToGrid w:val="0"/>
        <w:spacing w:line="360" w:lineRule="exact"/>
        <w:jc w:val="left"/>
      </w:pPr>
      <w:r>
        <w:rPr>
          <w:rFonts w:hint="eastAsia"/>
        </w:rPr>
        <w:t xml:space="preserve">（   ）25. </w:t>
      </w:r>
      <w:r>
        <w:t xml:space="preserve">Tom asked his mother ____________. </w:t>
      </w:r>
    </w:p>
    <w:p>
      <w:pPr>
        <w:pStyle w:val="3"/>
        <w:adjustRightInd w:val="0"/>
        <w:snapToGrid w:val="0"/>
        <w:spacing w:line="360" w:lineRule="exact"/>
        <w:jc w:val="left"/>
      </w:pPr>
      <w:r>
        <w:rPr>
          <w:rFonts w:hint="eastAsia"/>
        </w:rPr>
        <w:tab/>
      </w:r>
      <w:r>
        <w:rPr>
          <w:rFonts w:hint="eastAsia"/>
        </w:rPr>
        <w:t xml:space="preserve"> </w:t>
      </w:r>
      <w:r>
        <w:tab/>
      </w:r>
      <w:r>
        <w:t xml:space="preserve">A. if the earth traveled around the sun   </w:t>
      </w:r>
      <w:r>
        <w:rPr>
          <w:rFonts w:hint="eastAsia"/>
        </w:rPr>
        <w:tab/>
      </w:r>
      <w:r>
        <w:rPr>
          <w:rFonts w:hint="eastAsia"/>
        </w:rPr>
        <w:tab/>
      </w:r>
      <w:r>
        <w:t>B. whether light was faster than sound</w:t>
      </w:r>
    </w:p>
    <w:p>
      <w:pPr>
        <w:pStyle w:val="3"/>
        <w:adjustRightInd w:val="0"/>
        <w:snapToGrid w:val="0"/>
        <w:spacing w:line="360" w:lineRule="exact"/>
        <w:jc w:val="left"/>
      </w:pPr>
      <w:r>
        <w:t xml:space="preserve">  </w:t>
      </w:r>
      <w:r>
        <w:rPr>
          <w:rFonts w:hint="eastAsia"/>
        </w:rPr>
        <w:t xml:space="preserve">   </w:t>
      </w:r>
      <w:r>
        <w:tab/>
      </w:r>
      <w:r>
        <w:t>C. whether does the earth travel around the sun  D. if light runs faster than sound</w:t>
      </w:r>
    </w:p>
    <w:p>
      <w:pPr>
        <w:pStyle w:val="3"/>
        <w:adjustRightInd w:val="0"/>
        <w:snapToGrid w:val="0"/>
        <w:spacing w:line="360" w:lineRule="exact"/>
        <w:jc w:val="left"/>
      </w:pPr>
      <w:r>
        <w:rPr>
          <w:rFonts w:hint="eastAsia"/>
        </w:rPr>
        <w:t>（   ）26.</w:t>
      </w:r>
      <w:r>
        <w:t xml:space="preserve"> Bijie is _______ of the two cities. And it is _____ richer. </w:t>
      </w:r>
    </w:p>
    <w:p>
      <w:pPr>
        <w:pStyle w:val="3"/>
        <w:adjustRightInd w:val="0"/>
        <w:snapToGrid w:val="0"/>
        <w:spacing w:line="360" w:lineRule="exact"/>
        <w:ind w:left="315" w:firstLine="525" w:firstLineChars="250"/>
        <w:jc w:val="left"/>
      </w:pPr>
      <w:r>
        <w:t xml:space="preserve">A. more lively; very   </w:t>
      </w:r>
      <w:r>
        <w:tab/>
      </w:r>
      <w:r>
        <w:tab/>
      </w:r>
      <w:r>
        <w:tab/>
      </w:r>
      <w:r>
        <w:tab/>
      </w:r>
      <w:r>
        <w:tab/>
      </w:r>
      <w:r>
        <w:tab/>
      </w:r>
      <w:r>
        <w:t xml:space="preserve">B. much livelier; more    </w:t>
      </w:r>
    </w:p>
    <w:p>
      <w:pPr>
        <w:pStyle w:val="3"/>
        <w:adjustRightInd w:val="0"/>
        <w:snapToGrid w:val="0"/>
        <w:spacing w:line="360" w:lineRule="exact"/>
        <w:ind w:left="315" w:firstLine="525" w:firstLineChars="250"/>
        <w:jc w:val="left"/>
        <w:rPr>
          <w:szCs w:val="21"/>
        </w:rPr>
      </w:pPr>
      <w:r>
        <w:t xml:space="preserve">C. the more lively; much  </w:t>
      </w:r>
      <w:r>
        <w:tab/>
      </w:r>
      <w:r>
        <w:tab/>
      </w:r>
      <w:r>
        <w:tab/>
      </w:r>
      <w:r>
        <w:tab/>
      </w:r>
      <w:r>
        <w:tab/>
      </w:r>
      <w:r>
        <w:t>D. the liveliest; a little</w:t>
      </w:r>
    </w:p>
    <w:p>
      <w:pPr>
        <w:pStyle w:val="3"/>
        <w:adjustRightInd w:val="0"/>
        <w:snapToGrid w:val="0"/>
        <w:spacing w:line="360" w:lineRule="exact"/>
        <w:ind w:left="630" w:hanging="630" w:hangingChars="300"/>
        <w:jc w:val="left"/>
      </w:pPr>
      <w:r>
        <w:rPr>
          <w:rFonts w:hint="eastAsia"/>
        </w:rPr>
        <w:t>（   ）27.</w:t>
      </w:r>
      <w:r>
        <w:t xml:space="preserve"> For the activity “ Five City Tongchuang” in Bijie, all people are used to ______ litter at any time, but some of them used to _______ rubbish everywhere. </w:t>
      </w:r>
    </w:p>
    <w:p>
      <w:pPr>
        <w:pStyle w:val="3"/>
        <w:adjustRightInd w:val="0"/>
        <w:snapToGrid w:val="0"/>
        <w:spacing w:line="360" w:lineRule="exact"/>
        <w:ind w:left="315" w:firstLine="525" w:firstLineChars="250"/>
        <w:jc w:val="left"/>
      </w:pPr>
      <w:r>
        <w:t xml:space="preserve">A. pick up; throw </w:t>
      </w:r>
      <w:r>
        <w:rPr>
          <w:rFonts w:hint="eastAsia"/>
        </w:rPr>
        <w:tab/>
      </w:r>
      <w:r>
        <w:rPr>
          <w:rFonts w:hint="eastAsia"/>
        </w:rPr>
        <w:tab/>
      </w:r>
      <w:r>
        <w:tab/>
      </w:r>
      <w:r>
        <w:tab/>
      </w:r>
      <w:r>
        <w:tab/>
      </w:r>
      <w:r>
        <w:tab/>
      </w:r>
      <w:r>
        <w:tab/>
      </w:r>
      <w:r>
        <w:t>B. picking up; throwing</w:t>
      </w:r>
      <w:r>
        <w:rPr>
          <w:rFonts w:hint="eastAsia"/>
        </w:rPr>
        <w:tab/>
      </w:r>
    </w:p>
    <w:p>
      <w:pPr>
        <w:pStyle w:val="3"/>
        <w:adjustRightInd w:val="0"/>
        <w:snapToGrid w:val="0"/>
        <w:spacing w:line="360" w:lineRule="exact"/>
        <w:ind w:left="315" w:firstLine="525" w:firstLineChars="250"/>
        <w:jc w:val="left"/>
      </w:pPr>
      <w:r>
        <w:t xml:space="preserve">C. throwing; pick up  </w:t>
      </w:r>
      <w:r>
        <w:rPr>
          <w:rFonts w:hint="eastAsia"/>
        </w:rPr>
        <w:tab/>
      </w:r>
      <w:r>
        <w:tab/>
      </w:r>
      <w:r>
        <w:tab/>
      </w:r>
      <w:r>
        <w:tab/>
      </w:r>
      <w:r>
        <w:tab/>
      </w:r>
      <w:r>
        <w:tab/>
      </w:r>
      <w:r>
        <w:t>D. picking up; throw</w:t>
      </w:r>
    </w:p>
    <w:p>
      <w:pPr>
        <w:pStyle w:val="3"/>
        <w:adjustRightInd w:val="0"/>
        <w:snapToGrid w:val="0"/>
        <w:spacing w:line="360" w:lineRule="exact"/>
        <w:jc w:val="left"/>
      </w:pPr>
      <w:r>
        <w:rPr>
          <w:rFonts w:hint="eastAsia"/>
        </w:rPr>
        <w:t>（   ）28.</w:t>
      </w:r>
      <w:r>
        <w:t xml:space="preserve"> Teachers’ Day is in the _____ month of a year. And the _____ Teachers’ Day is in 2024. </w:t>
      </w:r>
    </w:p>
    <w:p>
      <w:pPr>
        <w:pStyle w:val="3"/>
        <w:adjustRightInd w:val="0"/>
        <w:snapToGrid w:val="0"/>
        <w:spacing w:line="360" w:lineRule="exact"/>
        <w:ind w:left="315" w:firstLine="525" w:firstLineChars="250"/>
        <w:jc w:val="left"/>
        <w:rPr>
          <w:rFonts w:hint="eastAsia" w:eastAsia="宋体"/>
          <w:lang w:eastAsia="zh-CN"/>
        </w:rPr>
      </w:pPr>
      <w:r>
        <w:t xml:space="preserve">A. nine, fourty  </w:t>
      </w:r>
      <w:r>
        <w:rPr>
          <w:rFonts w:hint="eastAsia"/>
        </w:rPr>
        <w:tab/>
      </w:r>
      <w:r>
        <w:rPr>
          <w:rFonts w:hint="eastAsia"/>
        </w:rPr>
        <w:tab/>
      </w:r>
      <w:r>
        <w:t xml:space="preserve">B. nineth; fortieth    </w:t>
      </w:r>
      <w:r>
        <w:rPr>
          <w:rFonts w:hint="eastAsia"/>
        </w:rPr>
        <w:tab/>
      </w:r>
      <w:r>
        <w:t xml:space="preserve">C. ninth; fortieth   </w:t>
      </w:r>
      <w:r>
        <w:rPr>
          <w:rFonts w:hint="eastAsia"/>
        </w:rPr>
        <w:tab/>
      </w:r>
      <w:r>
        <w:t>D. nine; forty</w:t>
      </w:r>
      <w:r>
        <w:rPr>
          <w:rFonts w:hint="eastAsia"/>
          <w:color w:val="FFFFFF"/>
          <w:sz w:val="4"/>
          <w:lang w:eastAsia="zh-CN"/>
        </w:rPr>
        <w:t>[来源:学科网]</w:t>
      </w:r>
    </w:p>
    <w:p>
      <w:pPr>
        <w:pStyle w:val="2"/>
        <w:spacing w:line="360" w:lineRule="exact"/>
        <w:ind w:left="500" w:hanging="500" w:hangingChars="250"/>
        <w:rPr>
          <w:rFonts w:ascii="Times New Roman" w:hAnsi="Times New Roman"/>
        </w:rPr>
      </w:pPr>
      <w:r>
        <w:rPr>
          <w:rFonts w:hint="eastAsia" w:ascii="Times New Roman" w:hAnsi="Times New Roman"/>
        </w:rPr>
        <w:t xml:space="preserve">（   ）29. </w:t>
      </w:r>
      <w:r>
        <w:rPr>
          <w:rFonts w:ascii="Times New Roman" w:hAnsi="Times New Roman"/>
        </w:rPr>
        <w:t xml:space="preserve">_____ we all want us to live a better life, _____ we should take an active part in “ Five City Tongchuang” Activity. </w:t>
      </w:r>
    </w:p>
    <w:p>
      <w:pPr>
        <w:pStyle w:val="2"/>
        <w:spacing w:line="360" w:lineRule="exact"/>
        <w:ind w:left="420" w:firstLine="420"/>
        <w:rPr>
          <w:rFonts w:ascii="Times New Roman" w:hAnsi="Times New Roman"/>
        </w:rPr>
      </w:pPr>
      <w:r>
        <w:rPr>
          <w:rFonts w:ascii="Times New Roman" w:hAnsi="Times New Roman"/>
        </w:rPr>
        <w:t xml:space="preserve">A. Because; so   </w:t>
      </w:r>
      <w:r>
        <w:rPr>
          <w:rFonts w:hint="eastAsia" w:ascii="Times New Roman" w:hAnsi="Times New Roman"/>
        </w:rPr>
        <w:tab/>
      </w:r>
      <w:r>
        <w:rPr>
          <w:rFonts w:hint="eastAsia" w:ascii="Times New Roman" w:hAnsi="Times New Roman"/>
        </w:rPr>
        <w:tab/>
      </w:r>
      <w:r>
        <w:rPr>
          <w:rFonts w:ascii="Times New Roman" w:hAnsi="Times New Roman"/>
        </w:rPr>
        <w:t xml:space="preserve">B. Though; but    </w:t>
      </w:r>
      <w:r>
        <w:rPr>
          <w:rFonts w:hint="eastAsia" w:ascii="Times New Roman" w:hAnsi="Times New Roman"/>
        </w:rPr>
        <w:tab/>
      </w:r>
      <w:r>
        <w:rPr>
          <w:rFonts w:ascii="Times New Roman" w:hAnsi="Times New Roman"/>
        </w:rPr>
        <w:t xml:space="preserve">C. Though; /    </w:t>
      </w:r>
      <w:r>
        <w:rPr>
          <w:rFonts w:hint="eastAsia" w:ascii="Times New Roman" w:hAnsi="Times New Roman"/>
        </w:rPr>
        <w:tab/>
      </w:r>
      <w:r>
        <w:rPr>
          <w:rFonts w:hint="eastAsia" w:ascii="Times New Roman" w:hAnsi="Times New Roman"/>
        </w:rPr>
        <w:tab/>
      </w:r>
      <w:r>
        <w:rPr>
          <w:rFonts w:ascii="Times New Roman" w:hAnsi="Times New Roman"/>
        </w:rPr>
        <w:t>D. Because; /</w:t>
      </w:r>
    </w:p>
    <w:p>
      <w:pPr>
        <w:pStyle w:val="3"/>
        <w:spacing w:line="360" w:lineRule="exact"/>
      </w:pPr>
      <w:r>
        <w:rPr>
          <w:rFonts w:hint="eastAsia"/>
        </w:rPr>
        <w:t xml:space="preserve">（   ）30. -- _______ opening the windows? </w:t>
      </w:r>
      <w:r>
        <w:t>I</w:t>
      </w:r>
      <w:r>
        <w:rPr>
          <w:rFonts w:hint="eastAsia"/>
        </w:rPr>
        <w:t>t</w:t>
      </w:r>
      <w:r>
        <w:t>’</w:t>
      </w:r>
      <w:r>
        <w:rPr>
          <w:rFonts w:hint="eastAsia"/>
        </w:rPr>
        <w:t>s too hot.   -- Of course not!</w:t>
      </w:r>
    </w:p>
    <w:p>
      <w:pPr>
        <w:pStyle w:val="3"/>
        <w:spacing w:line="360" w:lineRule="exact"/>
        <w:ind w:left="420" w:firstLine="420"/>
        <w:rPr>
          <w:szCs w:val="21"/>
        </w:rPr>
      </w:pPr>
      <w:r>
        <w:rPr>
          <w:rFonts w:hint="eastAsia"/>
        </w:rPr>
        <w:t xml:space="preserve">A. Would you like </w:t>
      </w:r>
      <w:r>
        <w:rPr>
          <w:rFonts w:hint="eastAsia"/>
        </w:rPr>
        <w:tab/>
      </w:r>
      <w:r>
        <w:rPr>
          <w:rFonts w:hint="eastAsia"/>
        </w:rPr>
        <w:tab/>
      </w:r>
      <w:r>
        <w:rPr>
          <w:rFonts w:hint="eastAsia"/>
        </w:rPr>
        <w:t>B. Would you please</w:t>
      </w:r>
      <w:r>
        <w:rPr>
          <w:rFonts w:hint="eastAsia"/>
        </w:rPr>
        <w:tab/>
      </w:r>
      <w:r>
        <w:rPr>
          <w:rFonts w:hint="eastAsia"/>
        </w:rPr>
        <w:t xml:space="preserve">C. Why not   </w:t>
      </w:r>
      <w:r>
        <w:rPr>
          <w:rFonts w:hint="eastAsia"/>
        </w:rPr>
        <w:tab/>
      </w:r>
      <w:r>
        <w:rPr>
          <w:rFonts w:hint="eastAsia"/>
        </w:rPr>
        <w:tab/>
      </w:r>
      <w:r>
        <w:rPr>
          <w:rFonts w:hint="eastAsia"/>
        </w:rPr>
        <w:t>D. Would you mind</w:t>
      </w:r>
    </w:p>
    <w:p>
      <w:pPr>
        <w:pStyle w:val="2"/>
        <w:spacing w:line="360" w:lineRule="exact"/>
        <w:rPr>
          <w:rFonts w:ascii="Times New Roman" w:hAnsi="Times New Roman" w:eastAsia="MingLiU_HKSCS"/>
        </w:rPr>
      </w:pPr>
      <w:r>
        <w:rPr>
          <w:rFonts w:ascii="Times New Roman" w:hAnsi="Times New Roman"/>
        </w:rPr>
        <w:t>第三部分　完形填空(15分)</w:t>
      </w:r>
    </w:p>
    <w:p>
      <w:pPr>
        <w:pStyle w:val="2"/>
        <w:spacing w:line="360" w:lineRule="exact"/>
        <w:rPr>
          <w:rFonts w:ascii="Times New Roman" w:hAnsi="Times New Roman" w:eastAsia="MingLiU_HKSCS"/>
        </w:rPr>
      </w:pPr>
      <w:r>
        <w:rPr>
          <w:rFonts w:ascii="Times New Roman" w:hAnsi="Times New Roman" w:eastAsia="黑体"/>
        </w:rPr>
        <w:t>阅读短文</w:t>
      </w:r>
      <w:r>
        <w:rPr>
          <w:rFonts w:hint="eastAsia" w:ascii="MingLiU_HKSCS" w:hAnsi="MingLiU_HKSCS" w:cs="MingLiU_HKSCS"/>
        </w:rPr>
        <w:t>,</w:t>
      </w:r>
      <w:r>
        <w:rPr>
          <w:rFonts w:ascii="Times New Roman" w:hAnsi="Times New Roman" w:eastAsia="黑体"/>
        </w:rPr>
        <w:t>从短文后各题所给的A、B、C、D四个选项中</w:t>
      </w:r>
      <w:r>
        <w:rPr>
          <w:rFonts w:hint="eastAsia" w:ascii="MingLiU_HKSCS" w:hAnsi="MingLiU_HKSCS" w:cs="MingLiU_HKSCS"/>
        </w:rPr>
        <w:t>,</w:t>
      </w:r>
      <w:r>
        <w:rPr>
          <w:rFonts w:ascii="Times New Roman" w:hAnsi="Times New Roman" w:eastAsia="黑体"/>
        </w:rPr>
        <w:t>选出能填入空白处的最佳选项</w:t>
      </w:r>
      <w:r>
        <w:rPr>
          <w:rFonts w:hint="eastAsia" w:ascii="MingLiU_HKSCS" w:hAnsi="MingLiU_HKSCS" w:cs="MingLiU_HKSCS"/>
        </w:rPr>
        <w:t>,</w:t>
      </w:r>
      <w:r>
        <w:rPr>
          <w:rFonts w:ascii="Times New Roman" w:hAnsi="Times New Roman" w:eastAsia="黑体"/>
        </w:rPr>
        <w:t>并在答题</w:t>
      </w:r>
      <w:r>
        <w:rPr>
          <w:rFonts w:ascii="Times New Roman" w:hAnsi="Times New Roman" w:eastAsia="黑体"/>
        </w:rPr>
        <w:drawing>
          <wp:inline distT="0" distB="0" distL="114300" distR="114300">
            <wp:extent cx="21590" cy="22860"/>
            <wp:effectExtent l="0" t="0" r="16510" b="5715"/>
            <wp:docPr id="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1590" cy="22860"/>
                    </a:xfrm>
                    <a:prstGeom prst="rect">
                      <a:avLst/>
                    </a:prstGeom>
                    <a:noFill/>
                    <a:ln>
                      <a:noFill/>
                    </a:ln>
                  </pic:spPr>
                </pic:pic>
              </a:graphicData>
            </a:graphic>
          </wp:inline>
        </w:drawing>
      </w:r>
      <w:r>
        <w:rPr>
          <w:rFonts w:ascii="Times New Roman" w:hAnsi="Times New Roman" w:eastAsia="黑体"/>
        </w:rPr>
        <w:t>卡上将该项涂黑。(共10小题</w:t>
      </w:r>
      <w:r>
        <w:rPr>
          <w:rFonts w:hint="eastAsia" w:ascii="MingLiU_HKSCS" w:hAnsi="MingLiU_HKSCS" w:cs="MingLiU_HKSCS"/>
        </w:rPr>
        <w:t>,</w:t>
      </w:r>
      <w:r>
        <w:rPr>
          <w:rFonts w:ascii="Times New Roman" w:hAnsi="Times New Roman" w:eastAsia="黑体"/>
        </w:rPr>
        <w:t>每小题1.5分)</w:t>
      </w:r>
    </w:p>
    <w:p>
      <w:pPr>
        <w:pStyle w:val="3"/>
        <w:widowControl/>
        <w:spacing w:line="360" w:lineRule="exact"/>
        <w:ind w:firstLine="420" w:firstLineChars="200"/>
        <w:jc w:val="left"/>
        <w:rPr>
          <w:szCs w:val="21"/>
        </w:rPr>
      </w:pPr>
      <w:r>
        <w:rPr>
          <w:szCs w:val="21"/>
        </w:rPr>
        <w:t>A passenger told an air hostess that he needed a cup of water to take his medicine when the plane just took off. She told him that she would</w:t>
      </w:r>
      <w:r>
        <w:rPr>
          <w:rFonts w:hint="eastAsia"/>
          <w:szCs w:val="21"/>
          <w:u w:val="single"/>
        </w:rPr>
        <w:t xml:space="preserve">  31   </w:t>
      </w:r>
      <w:r>
        <w:rPr>
          <w:szCs w:val="21"/>
        </w:rPr>
        <w:t>the water in ten minutes.</w:t>
      </w:r>
    </w:p>
    <w:p>
      <w:pPr>
        <w:pStyle w:val="3"/>
        <w:widowControl/>
        <w:spacing w:line="360" w:lineRule="exact"/>
        <w:ind w:firstLine="420" w:firstLineChars="200"/>
        <w:jc w:val="left"/>
        <w:rPr>
          <w:szCs w:val="21"/>
        </w:rPr>
      </w:pPr>
      <w:r>
        <w:rPr>
          <w:szCs w:val="21"/>
        </w:rPr>
        <w:t>Thirty minutes later, when the passenger's ring for</w:t>
      </w:r>
      <w:r>
        <w:rPr>
          <w:rFonts w:hint="eastAsia"/>
          <w:szCs w:val="21"/>
        </w:rPr>
        <w:t xml:space="preserve"> </w:t>
      </w:r>
      <w:r>
        <w:rPr>
          <w:szCs w:val="21"/>
        </w:rPr>
        <w:t>service</w:t>
      </w:r>
      <w:r>
        <w:rPr>
          <w:rFonts w:hint="eastAsia"/>
          <w:szCs w:val="21"/>
        </w:rPr>
        <w:t xml:space="preserve"> </w:t>
      </w:r>
      <w:r>
        <w:rPr>
          <w:szCs w:val="21"/>
        </w:rPr>
        <w:t>sounded,</w:t>
      </w:r>
      <w:r>
        <w:rPr>
          <w:rFonts w:hint="eastAsia"/>
          <w:szCs w:val="21"/>
        </w:rPr>
        <w:t xml:space="preserve"> </w:t>
      </w:r>
      <w:r>
        <w:rPr>
          <w:szCs w:val="21"/>
        </w:rPr>
        <w:t>the air hostess realized it at once. She was so</w:t>
      </w:r>
      <w:r>
        <w:rPr>
          <w:rFonts w:hint="eastAsia"/>
          <w:szCs w:val="21"/>
          <w:u w:val="single"/>
        </w:rPr>
        <w:t xml:space="preserve">  32   </w:t>
      </w:r>
      <w:r>
        <w:rPr>
          <w:szCs w:val="21"/>
        </w:rPr>
        <w:t>that she forgot to deliver him the</w:t>
      </w:r>
      <w:r>
        <w:rPr>
          <w:rFonts w:hint="eastAsia"/>
          <w:szCs w:val="21"/>
        </w:rPr>
        <w:t xml:space="preserve"> water</w:t>
      </w:r>
      <w:r>
        <w:rPr>
          <w:szCs w:val="21"/>
        </w:rPr>
        <w:t>. As a</w:t>
      </w:r>
      <w:r>
        <w:rPr>
          <w:rFonts w:hint="eastAsia"/>
          <w:szCs w:val="21"/>
        </w:rPr>
        <w:t xml:space="preserve"> </w:t>
      </w:r>
      <w:r>
        <w:rPr>
          <w:szCs w:val="21"/>
        </w:rPr>
        <w:t>result,</w:t>
      </w:r>
      <w:r>
        <w:rPr>
          <w:szCs w:val="21"/>
        </w:rPr>
        <w:drawing>
          <wp:inline distT="0" distB="0" distL="114300" distR="114300">
            <wp:extent cx="13970" cy="22860"/>
            <wp:effectExtent l="0" t="0" r="5080" b="5715"/>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3970" cy="22860"/>
                    </a:xfrm>
                    <a:prstGeom prst="rect">
                      <a:avLst/>
                    </a:prstGeom>
                    <a:noFill/>
                    <a:ln>
                      <a:noFill/>
                    </a:ln>
                  </pic:spPr>
                </pic:pic>
              </a:graphicData>
            </a:graphic>
          </wp:inline>
        </w:drawing>
      </w:r>
      <w:r>
        <w:rPr>
          <w:szCs w:val="21"/>
        </w:rPr>
        <w:t xml:space="preserve"> the passenger was</w:t>
      </w:r>
      <w:r>
        <w:rPr>
          <w:rFonts w:hint="eastAsia"/>
          <w:szCs w:val="21"/>
        </w:rPr>
        <w:t xml:space="preserve"> held up</w:t>
      </w:r>
    </w:p>
    <w:p>
      <w:pPr>
        <w:pStyle w:val="3"/>
        <w:widowControl/>
        <w:spacing w:line="360" w:lineRule="exact"/>
        <w:jc w:val="left"/>
        <w:rPr>
          <w:szCs w:val="21"/>
        </w:rPr>
      </w:pPr>
      <w:r>
        <w:rPr>
          <w:szCs w:val="21"/>
        </w:rPr>
        <w:t>to</w:t>
      </w:r>
      <w:r>
        <w:rPr>
          <w:rFonts w:hint="eastAsia"/>
          <w:szCs w:val="21"/>
        </w:rPr>
        <w:t xml:space="preserve"> </w:t>
      </w:r>
      <w:r>
        <w:rPr>
          <w:szCs w:val="21"/>
        </w:rPr>
        <w:t>take his medicine.</w:t>
      </w:r>
      <w:r>
        <w:rPr>
          <w:rFonts w:hint="eastAsia"/>
          <w:szCs w:val="21"/>
        </w:rPr>
        <w:t xml:space="preserve"> </w:t>
      </w:r>
      <w:r>
        <w:rPr>
          <w:szCs w:val="21"/>
        </w:rPr>
        <w:t>She hurried over to him</w:t>
      </w:r>
      <w:r>
        <w:rPr>
          <w:rFonts w:hint="eastAsia"/>
          <w:szCs w:val="21"/>
          <w:u w:val="single"/>
        </w:rPr>
        <w:t xml:space="preserve">   33   </w:t>
      </w:r>
      <w:r>
        <w:rPr>
          <w:szCs w:val="21"/>
        </w:rPr>
        <w:t>a cup of water, but to her surprise he</w:t>
      </w:r>
    </w:p>
    <w:p>
      <w:pPr>
        <w:pStyle w:val="3"/>
        <w:widowControl/>
        <w:spacing w:line="360" w:lineRule="exact"/>
        <w:jc w:val="left"/>
        <w:rPr>
          <w:szCs w:val="21"/>
        </w:rPr>
      </w:pPr>
      <w:r>
        <w:rPr>
          <w:rFonts w:hint="eastAsia"/>
          <w:szCs w:val="21"/>
          <w:u w:val="single"/>
        </w:rPr>
        <w:t xml:space="preserve">  34  </w:t>
      </w:r>
      <w:r>
        <w:rPr>
          <w:szCs w:val="21"/>
        </w:rPr>
        <w:t>it.</w:t>
      </w:r>
    </w:p>
    <w:p>
      <w:pPr>
        <w:pStyle w:val="3"/>
        <w:widowControl/>
        <w:spacing w:line="360" w:lineRule="exact"/>
        <w:ind w:firstLine="420" w:firstLineChars="200"/>
        <w:jc w:val="left"/>
        <w:rPr>
          <w:szCs w:val="21"/>
        </w:rPr>
      </w:pPr>
      <w:r>
        <w:rPr>
          <w:szCs w:val="21"/>
        </w:rPr>
        <w:t>In the following hours on the</w:t>
      </w:r>
      <w:r>
        <w:rPr>
          <w:rFonts w:hint="eastAsia"/>
          <w:szCs w:val="21"/>
        </w:rPr>
        <w:t xml:space="preserve"> flight</w:t>
      </w:r>
      <w:r>
        <w:rPr>
          <w:szCs w:val="21"/>
        </w:rPr>
        <w:t>,</w:t>
      </w:r>
      <w:r>
        <w:rPr>
          <w:rFonts w:hint="eastAsia"/>
          <w:szCs w:val="21"/>
        </w:rPr>
        <w:t xml:space="preserve"> </w:t>
      </w:r>
      <w:r>
        <w:rPr>
          <w:szCs w:val="21"/>
        </w:rPr>
        <w:t>each time the air hostess passed by the</w:t>
      </w:r>
      <w:r>
        <w:rPr>
          <w:rFonts w:hint="eastAsia"/>
          <w:szCs w:val="21"/>
        </w:rPr>
        <w:t xml:space="preserve"> passenger</w:t>
      </w:r>
      <w:r>
        <w:rPr>
          <w:szCs w:val="21"/>
        </w:rPr>
        <w:t>,</w:t>
      </w:r>
      <w:r>
        <w:rPr>
          <w:rFonts w:hint="eastAsia"/>
          <w:szCs w:val="21"/>
        </w:rPr>
        <w:t xml:space="preserve"> </w:t>
      </w:r>
      <w:r>
        <w:rPr>
          <w:szCs w:val="21"/>
        </w:rPr>
        <w:t>she would ask him</w:t>
      </w:r>
      <w:r>
        <w:rPr>
          <w:rFonts w:hint="eastAsia"/>
          <w:szCs w:val="21"/>
        </w:rPr>
        <w:t xml:space="preserve"> </w:t>
      </w:r>
      <w:r>
        <w:rPr>
          <w:szCs w:val="21"/>
        </w:rPr>
        <w:t>with a </w:t>
      </w:r>
      <w:r>
        <w:rPr>
          <w:rFonts w:hint="eastAsia"/>
          <w:szCs w:val="21"/>
        </w:rPr>
        <w:t>smile</w:t>
      </w:r>
      <w:r>
        <w:rPr>
          <w:szCs w:val="21"/>
        </w:rPr>
        <w:t>  whether he needed help or not.</w:t>
      </w:r>
      <w:r>
        <w:rPr>
          <w:rFonts w:hint="eastAsia"/>
          <w:szCs w:val="21"/>
        </w:rPr>
        <w:t xml:space="preserve"> </w:t>
      </w:r>
      <w:r>
        <w:rPr>
          <w:szCs w:val="21"/>
        </w:rPr>
        <w:t>But the passenger</w:t>
      </w:r>
      <w:r>
        <w:rPr>
          <w:szCs w:val="21"/>
          <w:u w:val="single"/>
        </w:rPr>
        <w:t>  </w:t>
      </w:r>
      <w:r>
        <w:rPr>
          <w:rFonts w:hint="eastAsia"/>
          <w:szCs w:val="21"/>
          <w:u w:val="single"/>
        </w:rPr>
        <w:t xml:space="preserve"> 35</w:t>
      </w:r>
      <w:r>
        <w:rPr>
          <w:szCs w:val="21"/>
          <w:u w:val="single"/>
        </w:rPr>
        <w:t>   </w:t>
      </w:r>
      <w:r>
        <w:rPr>
          <w:szCs w:val="21"/>
        </w:rPr>
        <w:t>paid attention to her words.</w:t>
      </w:r>
    </w:p>
    <w:p>
      <w:pPr>
        <w:pStyle w:val="3"/>
        <w:widowControl/>
        <w:spacing w:line="360" w:lineRule="exact"/>
        <w:ind w:firstLine="420" w:firstLineChars="200"/>
        <w:jc w:val="left"/>
        <w:rPr>
          <w:szCs w:val="21"/>
        </w:rPr>
      </w:pPr>
      <w:r>
        <w:rPr>
          <w:szCs w:val="21"/>
        </w:rPr>
        <w:t>When he was going to get</w:t>
      </w:r>
      <w:r>
        <w:rPr>
          <w:szCs w:val="21"/>
          <w:u w:val="single"/>
        </w:rPr>
        <w:t>  </w:t>
      </w:r>
      <w:r>
        <w:rPr>
          <w:rFonts w:hint="eastAsia"/>
          <w:szCs w:val="21"/>
          <w:u w:val="single"/>
        </w:rPr>
        <w:t xml:space="preserve"> 36 </w:t>
      </w:r>
      <w:r>
        <w:rPr>
          <w:szCs w:val="21"/>
          <w:u w:val="single"/>
        </w:rPr>
        <w:t>   </w:t>
      </w:r>
      <w:r>
        <w:rPr>
          <w:szCs w:val="21"/>
        </w:rPr>
        <w:t>the plane, the passenger asked the air hostess to  </w:t>
      </w:r>
      <w:r>
        <w:rPr>
          <w:rFonts w:hint="eastAsia"/>
          <w:szCs w:val="21"/>
        </w:rPr>
        <w:t xml:space="preserve">hand </w:t>
      </w:r>
      <w:r>
        <w:rPr>
          <w:szCs w:val="21"/>
        </w:rPr>
        <w:t>him the</w:t>
      </w:r>
      <w:r>
        <w:rPr>
          <w:rFonts w:hint="eastAsia"/>
          <w:szCs w:val="21"/>
        </w:rPr>
        <w:t xml:space="preserve"> </w:t>
      </w:r>
      <w:r>
        <w:rPr>
          <w:szCs w:val="21"/>
        </w:rPr>
        <w:t>passengers' booklet(意见簿). She was very</w:t>
      </w:r>
      <w:r>
        <w:rPr>
          <w:szCs w:val="21"/>
          <w:u w:val="single"/>
        </w:rPr>
        <w:t>  </w:t>
      </w:r>
      <w:r>
        <w:rPr>
          <w:rFonts w:hint="eastAsia"/>
          <w:szCs w:val="21"/>
          <w:u w:val="single"/>
        </w:rPr>
        <w:t xml:space="preserve"> 37 </w:t>
      </w:r>
      <w:r>
        <w:rPr>
          <w:szCs w:val="21"/>
          <w:u w:val="single"/>
        </w:rPr>
        <w:t>  </w:t>
      </w:r>
      <w:r>
        <w:rPr>
          <w:szCs w:val="21"/>
        </w:rPr>
        <w:t>. She knew that he would write down </w:t>
      </w:r>
      <w:r>
        <w:rPr>
          <w:rFonts w:hint="eastAsia"/>
          <w:szCs w:val="21"/>
        </w:rPr>
        <w:t xml:space="preserve">sharp </w:t>
      </w:r>
      <w:r>
        <w:rPr>
          <w:szCs w:val="21"/>
        </w:rPr>
        <w:t>words,</w:t>
      </w:r>
      <w:r>
        <w:rPr>
          <w:rFonts w:hint="eastAsia"/>
          <w:szCs w:val="21"/>
        </w:rPr>
        <w:t xml:space="preserve"> and she would lose her job.</w:t>
      </w:r>
      <w:r>
        <w:rPr>
          <w:szCs w:val="21"/>
          <w:u w:val="single"/>
        </w:rPr>
        <w:t>  </w:t>
      </w:r>
      <w:r>
        <w:rPr>
          <w:rFonts w:hint="eastAsia"/>
          <w:szCs w:val="21"/>
          <w:u w:val="single"/>
        </w:rPr>
        <w:t>38</w:t>
      </w:r>
      <w:r>
        <w:rPr>
          <w:szCs w:val="21"/>
          <w:u w:val="single"/>
        </w:rPr>
        <w:t>   </w:t>
      </w:r>
      <w:r>
        <w:rPr>
          <w:szCs w:val="21"/>
        </w:rPr>
        <w:t>with a smile she handed it to him.</w:t>
      </w:r>
      <w:r>
        <w:rPr>
          <w:szCs w:val="21"/>
        </w:rPr>
        <w:br w:type="textWrapping"/>
      </w:r>
      <w:r>
        <w:rPr>
          <w:rFonts w:hint="eastAsia"/>
          <w:szCs w:val="21"/>
        </w:rPr>
        <w:t xml:space="preserve">    </w:t>
      </w:r>
      <w:r>
        <w:rPr>
          <w:szCs w:val="21"/>
        </w:rPr>
        <w:t>Off the plane,</w:t>
      </w:r>
      <w:r>
        <w:rPr>
          <w:rFonts w:hint="eastAsia"/>
          <w:szCs w:val="21"/>
        </w:rPr>
        <w:t xml:space="preserve"> </w:t>
      </w:r>
      <w:r>
        <w:rPr>
          <w:szCs w:val="21"/>
        </w:rPr>
        <w:t>she</w:t>
      </w:r>
      <w:r>
        <w:rPr>
          <w:szCs w:val="21"/>
          <w:u w:val="single"/>
        </w:rPr>
        <w:t> </w:t>
      </w:r>
      <w:r>
        <w:rPr>
          <w:rFonts w:hint="eastAsia"/>
          <w:szCs w:val="21"/>
          <w:u w:val="single"/>
        </w:rPr>
        <w:t xml:space="preserve">  39 </w:t>
      </w:r>
      <w:r>
        <w:rPr>
          <w:szCs w:val="21"/>
          <w:u w:val="single"/>
        </w:rPr>
        <w:t>   </w:t>
      </w:r>
      <w:r>
        <w:rPr>
          <w:szCs w:val="21"/>
        </w:rPr>
        <w:t>the booklet and cracked a smile, </w:t>
      </w:r>
      <w:r>
        <w:rPr>
          <w:rFonts w:hint="eastAsia"/>
          <w:szCs w:val="21"/>
        </w:rPr>
        <w:t>for</w:t>
      </w:r>
      <w:r>
        <w:rPr>
          <w:szCs w:val="21"/>
        </w:rPr>
        <w:t> the passenger put it,</w:t>
      </w:r>
      <w:r>
        <w:rPr>
          <w:rFonts w:hint="eastAsia"/>
          <w:szCs w:val="21"/>
        </w:rPr>
        <w:t xml:space="preserve"> </w:t>
      </w:r>
      <w:r>
        <w:rPr>
          <w:szCs w:val="21"/>
        </w:rPr>
        <w:t>"On the fl</w:t>
      </w:r>
      <w:r>
        <w:rPr>
          <w:szCs w:val="21"/>
        </w:rPr>
        <w:drawing>
          <wp:inline distT="0" distB="0" distL="114300" distR="114300">
            <wp:extent cx="22860" cy="20320"/>
            <wp:effectExtent l="0" t="0" r="15240" b="8255"/>
            <wp:docPr id="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20320"/>
                    </a:xfrm>
                    <a:prstGeom prst="rect">
                      <a:avLst/>
                    </a:prstGeom>
                    <a:noFill/>
                    <a:ln>
                      <a:noFill/>
                    </a:ln>
                  </pic:spPr>
                </pic:pic>
              </a:graphicData>
            </a:graphic>
          </wp:inline>
        </w:drawing>
      </w:r>
      <w:r>
        <w:rPr>
          <w:szCs w:val="21"/>
        </w:rPr>
        <w:t>ight, you asked me whether I need help or not for twelve times </w:t>
      </w:r>
      <w:r>
        <w:rPr>
          <w:rFonts w:hint="eastAsia"/>
          <w:szCs w:val="21"/>
        </w:rPr>
        <w:t>in all</w:t>
      </w:r>
      <w:r>
        <w:rPr>
          <w:szCs w:val="21"/>
        </w:rPr>
        <w:t>. How</w:t>
      </w:r>
      <w:r>
        <w:rPr>
          <w:rFonts w:hint="eastAsia"/>
          <w:szCs w:val="21"/>
        </w:rPr>
        <w:t xml:space="preserve"> </w:t>
      </w:r>
      <w:r>
        <w:rPr>
          <w:rFonts w:hint="eastAsia"/>
          <w:szCs w:val="21"/>
          <w:u w:val="single"/>
        </w:rPr>
        <w:t xml:space="preserve"> 40 </w:t>
      </w:r>
      <w:r>
        <w:rPr>
          <w:szCs w:val="21"/>
          <w:u w:val="single"/>
        </w:rPr>
        <w:t>  </w:t>
      </w:r>
      <w:r>
        <w:rPr>
          <w:szCs w:val="21"/>
        </w:rPr>
        <w:t>I</w:t>
      </w:r>
      <w:r>
        <w:rPr>
          <w:rFonts w:hint="eastAsia"/>
          <w:szCs w:val="21"/>
        </w:rPr>
        <w:t xml:space="preserve"> refuse </w:t>
      </w:r>
      <w:r>
        <w:rPr>
          <w:szCs w:val="21"/>
        </w:rPr>
        <w:t>your twelve sincere smiles?"</w:t>
      </w:r>
      <w:r>
        <w:rPr>
          <w:szCs w:val="21"/>
        </w:rPr>
        <w:br w:type="textWrapping"/>
      </w:r>
      <w:r>
        <w:rPr>
          <w:szCs w:val="21"/>
        </w:rPr>
        <w:t>     That's </w:t>
      </w:r>
      <w:r>
        <w:rPr>
          <w:rFonts w:hint="eastAsia"/>
          <w:szCs w:val="21"/>
        </w:rPr>
        <w:t>right</w:t>
      </w:r>
      <w:r>
        <w:rPr>
          <w:szCs w:val="21"/>
        </w:rPr>
        <w:t>! Who can refuse twelve sincere smiles from a person?</w:t>
      </w:r>
    </w:p>
    <w:p>
      <w:pPr>
        <w:pStyle w:val="2"/>
        <w:spacing w:line="360" w:lineRule="exact"/>
        <w:rPr>
          <w:rFonts w:ascii="Times New Roman" w:hAnsi="Times New Roman"/>
        </w:rPr>
      </w:pPr>
      <w:r>
        <w:rPr>
          <w:rFonts w:hint="eastAsia"/>
        </w:rPr>
        <w:t>（   ）</w:t>
      </w:r>
      <w:r>
        <w:rPr>
          <w:rFonts w:hint="eastAsia" w:ascii="Times New Roman" w:hAnsi="Times New Roman"/>
        </w:rPr>
        <w:t xml:space="preserve">31.A. take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bring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carry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hold </w:t>
      </w:r>
    </w:p>
    <w:p>
      <w:pPr>
        <w:pStyle w:val="2"/>
        <w:spacing w:line="360" w:lineRule="exact"/>
        <w:rPr>
          <w:rFonts w:ascii="Times New Roman" w:hAnsi="Times New Roman"/>
        </w:rPr>
      </w:pPr>
      <w:r>
        <w:rPr>
          <w:rFonts w:hint="eastAsia"/>
        </w:rPr>
        <w:t>（   ）</w:t>
      </w:r>
      <w:r>
        <w:rPr>
          <w:rFonts w:hint="eastAsia" w:ascii="Times New Roman" w:hAnsi="Times New Roman"/>
        </w:rPr>
        <w:t xml:space="preserve">32. A. tired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silent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calm  </w:t>
      </w:r>
      <w:r>
        <w:rPr>
          <w:rFonts w:hint="eastAsia" w:ascii="Times New Roman" w:hAnsi="Times New Roman"/>
        </w:rPr>
        <w:tab/>
      </w:r>
      <w:r>
        <w:rPr>
          <w:rFonts w:hint="eastAsia" w:ascii="Times New Roman" w:hAnsi="Times New Roman"/>
        </w:rPr>
        <w:tab/>
      </w:r>
      <w:r>
        <w:rPr>
          <w:rFonts w:hint="eastAsia" w:ascii="Times New Roman" w:hAnsi="Times New Roman"/>
        </w:rPr>
        <w:t>D. busy</w:t>
      </w:r>
    </w:p>
    <w:p>
      <w:pPr>
        <w:pStyle w:val="2"/>
        <w:spacing w:line="360" w:lineRule="exact"/>
        <w:rPr>
          <w:rFonts w:ascii="Times New Roman" w:hAnsi="Times New Roman"/>
        </w:rPr>
      </w:pPr>
      <w:r>
        <w:rPr>
          <w:rFonts w:hint="eastAsia"/>
        </w:rPr>
        <w:t>（   ）</w:t>
      </w:r>
      <w:r>
        <w:rPr>
          <w:rFonts w:hint="eastAsia" w:ascii="Times New Roman" w:hAnsi="Times New Roman"/>
        </w:rPr>
        <w:t xml:space="preserve">33. A. for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about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with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D. in </w:t>
      </w:r>
    </w:p>
    <w:p>
      <w:pPr>
        <w:pStyle w:val="2"/>
        <w:spacing w:line="360" w:lineRule="exact"/>
        <w:rPr>
          <w:rFonts w:ascii="Times New Roman" w:hAnsi="Times New Roman"/>
        </w:rPr>
      </w:pPr>
      <w:r>
        <w:rPr>
          <w:rFonts w:hint="eastAsia"/>
        </w:rPr>
        <w:t>（   ）</w:t>
      </w:r>
      <w:r>
        <w:rPr>
          <w:rFonts w:hint="eastAsia" w:ascii="Times New Roman" w:hAnsi="Times New Roman"/>
        </w:rPr>
        <w:t xml:space="preserve">34. A. refused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accepted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liked  </w:t>
      </w:r>
      <w:r>
        <w:rPr>
          <w:rFonts w:hint="eastAsia" w:ascii="Times New Roman" w:hAnsi="Times New Roman"/>
        </w:rPr>
        <w:tab/>
      </w:r>
      <w:r>
        <w:rPr>
          <w:rFonts w:hint="eastAsia" w:ascii="Times New Roman" w:hAnsi="Times New Roman"/>
        </w:rPr>
        <w:tab/>
      </w:r>
      <w:r>
        <w:rPr>
          <w:rFonts w:hint="eastAsia" w:ascii="Times New Roman" w:hAnsi="Times New Roman"/>
        </w:rPr>
        <w:t>D. hated</w:t>
      </w:r>
    </w:p>
    <w:p>
      <w:pPr>
        <w:pStyle w:val="2"/>
        <w:spacing w:line="360" w:lineRule="exact"/>
        <w:rPr>
          <w:rFonts w:ascii="Times New Roman" w:hAnsi="Times New Roman"/>
        </w:rPr>
      </w:pPr>
      <w:r>
        <w:rPr>
          <w:rFonts w:hint="eastAsia"/>
        </w:rPr>
        <w:t>（   ）</w:t>
      </w:r>
      <w:r>
        <w:rPr>
          <w:rFonts w:hint="eastAsia" w:ascii="Times New Roman" w:hAnsi="Times New Roman"/>
        </w:rPr>
        <w:t xml:space="preserve">35. A. never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often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always  </w:t>
      </w:r>
      <w:r>
        <w:rPr>
          <w:rFonts w:hint="eastAsia" w:ascii="Times New Roman" w:hAnsi="Times New Roman"/>
        </w:rPr>
        <w:tab/>
      </w:r>
      <w:r>
        <w:rPr>
          <w:rFonts w:hint="eastAsia" w:ascii="Times New Roman" w:hAnsi="Times New Roman"/>
        </w:rPr>
        <w:tab/>
      </w:r>
      <w:r>
        <w:rPr>
          <w:rFonts w:hint="eastAsia" w:ascii="Times New Roman" w:hAnsi="Times New Roman"/>
        </w:rPr>
        <w:t>D. seldom</w:t>
      </w:r>
    </w:p>
    <w:p>
      <w:pPr>
        <w:pStyle w:val="2"/>
        <w:spacing w:line="360" w:lineRule="exact"/>
        <w:rPr>
          <w:rFonts w:ascii="Times New Roman" w:hAnsi="Times New Roman"/>
        </w:rPr>
      </w:pPr>
      <w:r>
        <w:rPr>
          <w:rFonts w:hint="eastAsia"/>
        </w:rPr>
        <w:t>（   ）</w:t>
      </w:r>
      <w:r>
        <w:rPr>
          <w:rFonts w:hint="eastAsia" w:ascii="Times New Roman" w:hAnsi="Times New Roman"/>
        </w:rPr>
        <w:t xml:space="preserve">36. A. on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to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off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from</w:t>
      </w:r>
    </w:p>
    <w:p>
      <w:pPr>
        <w:pStyle w:val="2"/>
        <w:spacing w:line="360" w:lineRule="exact"/>
        <w:rPr>
          <w:rFonts w:ascii="Times New Roman" w:hAnsi="Times New Roman"/>
        </w:rPr>
      </w:pPr>
      <w:r>
        <w:rPr>
          <w:rFonts w:hint="eastAsia"/>
        </w:rPr>
        <w:t>（   ）</w:t>
      </w:r>
      <w:r>
        <w:rPr>
          <w:rFonts w:hint="eastAsia" w:ascii="Times New Roman" w:hAnsi="Times New Roman"/>
        </w:rPr>
        <w:t xml:space="preserve">37. A. glad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angry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curious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sad </w:t>
      </w:r>
    </w:p>
    <w:p>
      <w:pPr>
        <w:pStyle w:val="2"/>
        <w:spacing w:line="360" w:lineRule="exact"/>
        <w:rPr>
          <w:rFonts w:hint="eastAsia" w:ascii="Times New Roman" w:hAnsi="Times New Roman" w:eastAsia="宋体"/>
          <w:lang w:eastAsia="zh-CN"/>
        </w:rPr>
      </w:pPr>
      <w:r>
        <w:rPr>
          <w:rFonts w:hint="eastAsia"/>
        </w:rPr>
        <w:t>（   ）</w:t>
      </w:r>
      <w:r>
        <w:rPr>
          <w:rFonts w:hint="eastAsia" w:ascii="Times New Roman" w:hAnsi="Times New Roman"/>
        </w:rPr>
        <w:t xml:space="preserve">38. A. So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Because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And   </w:t>
      </w:r>
      <w:r>
        <w:rPr>
          <w:rFonts w:hint="eastAsia" w:ascii="Times New Roman" w:hAnsi="Times New Roman"/>
        </w:rPr>
        <w:tab/>
      </w:r>
      <w:r>
        <w:rPr>
          <w:rFonts w:hint="eastAsia" w:ascii="Times New Roman" w:hAnsi="Times New Roman"/>
        </w:rPr>
        <w:tab/>
      </w:r>
      <w:r>
        <w:rPr>
          <w:rFonts w:hint="eastAsia" w:ascii="Times New Roman" w:hAnsi="Times New Roman"/>
        </w:rPr>
        <w:t>D. But</w:t>
      </w:r>
      <w:r>
        <w:rPr>
          <w:rFonts w:hint="eastAsia" w:ascii="Times New Roman" w:hAnsi="Times New Roman"/>
          <w:color w:val="FFFFFF"/>
          <w:sz w:val="4"/>
          <w:lang w:eastAsia="zh-CN"/>
        </w:rPr>
        <w:t>[来源:学科网]</w:t>
      </w:r>
    </w:p>
    <w:p>
      <w:pPr>
        <w:pStyle w:val="2"/>
        <w:spacing w:line="360" w:lineRule="exact"/>
        <w:rPr>
          <w:rFonts w:ascii="Times New Roman" w:hAnsi="Times New Roman"/>
        </w:rPr>
      </w:pPr>
      <w:r>
        <w:rPr>
          <w:rFonts w:hint="eastAsia"/>
        </w:rPr>
        <w:t>（   ）</w:t>
      </w:r>
      <w:r>
        <w:rPr>
          <w:rFonts w:hint="eastAsia" w:ascii="Times New Roman" w:hAnsi="Times New Roman"/>
        </w:rPr>
        <w:t xml:space="preserve">39. A. hid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tore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opened  </w:t>
      </w:r>
      <w:r>
        <w:rPr>
          <w:rFonts w:hint="eastAsia" w:ascii="Times New Roman" w:hAnsi="Times New Roman"/>
        </w:rPr>
        <w:tab/>
      </w:r>
      <w:r>
        <w:rPr>
          <w:rFonts w:hint="eastAsia" w:ascii="Times New Roman" w:hAnsi="Times New Roman"/>
        </w:rPr>
        <w:tab/>
      </w:r>
      <w:r>
        <w:rPr>
          <w:rFonts w:hint="eastAsia" w:ascii="Times New Roman" w:hAnsi="Times New Roman"/>
        </w:rPr>
        <w:t>D. closed</w:t>
      </w:r>
    </w:p>
    <w:p>
      <w:pPr>
        <w:pStyle w:val="2"/>
        <w:spacing w:line="360" w:lineRule="exact"/>
        <w:rPr>
          <w:rFonts w:ascii="Times New Roman" w:hAnsi="Times New Roman"/>
        </w:rPr>
      </w:pPr>
      <w:r>
        <w:rPr>
          <w:rFonts w:hint="eastAsia"/>
        </w:rPr>
        <w:t>（   ）</w:t>
      </w:r>
      <w:r>
        <w:rPr>
          <w:rFonts w:hint="eastAsia" w:ascii="Times New Roman" w:hAnsi="Times New Roman"/>
        </w:rPr>
        <w:t xml:space="preserve">40. A. must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can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will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D. may</w:t>
      </w:r>
    </w:p>
    <w:p>
      <w:pPr>
        <w:pStyle w:val="2"/>
        <w:spacing w:line="360" w:lineRule="exact"/>
        <w:ind w:firstLine="400" w:firstLineChars="200"/>
        <w:rPr>
          <w:rFonts w:ascii="Times New Roman" w:hAnsi="Times New Roman" w:eastAsia="MingLiU_HKSCS"/>
        </w:rPr>
      </w:pPr>
      <w:r>
        <w:rPr>
          <w:rFonts w:ascii="Times New Roman" w:hAnsi="Times New Roman"/>
        </w:rPr>
        <w:t>第四部分　阅读理解(40分)</w:t>
      </w:r>
    </w:p>
    <w:p>
      <w:pPr>
        <w:pStyle w:val="2"/>
        <w:spacing w:line="360" w:lineRule="exact"/>
        <w:ind w:firstLine="400" w:firstLineChars="200"/>
        <w:rPr>
          <w:rFonts w:ascii="Times New Roman" w:hAnsi="Times New Roman" w:eastAsia="MingLiU_HKSCS"/>
        </w:rPr>
      </w:pPr>
      <w:r>
        <w:rPr>
          <w:rFonts w:hAnsi="宋体" w:eastAsia="黑体"/>
        </w:rPr>
        <w:t>Ⅰ</w:t>
      </w:r>
      <w:r>
        <w:rPr>
          <w:rFonts w:ascii="Times New Roman" w:hAnsi="Times New Roman" w:eastAsia="黑体"/>
        </w:rPr>
        <w:t>.阅读短文</w:t>
      </w:r>
      <w:r>
        <w:rPr>
          <w:rFonts w:hint="eastAsia" w:ascii="MingLiU_HKSCS" w:hAnsi="MingLiU_HKSCS" w:cs="MingLiU_HKSCS"/>
        </w:rPr>
        <w:t>,</w:t>
      </w:r>
      <w:r>
        <w:rPr>
          <w:rFonts w:ascii="Times New Roman" w:hAnsi="Times New Roman" w:eastAsia="黑体"/>
        </w:rPr>
        <w:t>根据短文内容从短文后各题所给的A、B、C、D四个选项中</w:t>
      </w:r>
      <w:r>
        <w:rPr>
          <w:rFonts w:hint="eastAsia" w:ascii="MingLiU_HKSCS" w:hAnsi="MingLiU_HKSCS" w:cs="MingLiU_HKSCS"/>
        </w:rPr>
        <w:t>,</w:t>
      </w:r>
      <w:r>
        <w:rPr>
          <w:rFonts w:ascii="Times New Roman" w:hAnsi="Times New Roman" w:eastAsia="黑体"/>
        </w:rPr>
        <w:t>选出最佳选项</w:t>
      </w:r>
      <w:r>
        <w:rPr>
          <w:rFonts w:hint="eastAsia" w:ascii="MingLiU_HKSCS" w:hAnsi="MingLiU_HKSCS" w:cs="MingLiU_HKSCS"/>
        </w:rPr>
        <w:t>,</w:t>
      </w:r>
      <w:r>
        <w:rPr>
          <w:rFonts w:ascii="Times New Roman" w:hAnsi="Times New Roman" w:eastAsia="黑体"/>
        </w:rPr>
        <w:t>并在答题卡上将该项涂黑。(共15小题</w:t>
      </w:r>
      <w:r>
        <w:rPr>
          <w:rFonts w:hint="eastAsia" w:ascii="MingLiU_HKSCS" w:hAnsi="MingLiU_HKSCS" w:cs="MingLiU_HKSCS"/>
        </w:rPr>
        <w:t>,</w:t>
      </w:r>
      <w:r>
        <w:rPr>
          <w:rFonts w:ascii="Times New Roman" w:hAnsi="Times New Roman" w:eastAsia="黑体"/>
        </w:rPr>
        <w:t>每小题2分)</w:t>
      </w:r>
    </w:p>
    <w:p>
      <w:pPr>
        <w:pStyle w:val="2"/>
        <w:spacing w:line="360" w:lineRule="exact"/>
        <w:ind w:firstLine="400" w:firstLineChars="200"/>
        <w:jc w:val="center"/>
        <w:rPr>
          <w:rFonts w:ascii="Times New Roman" w:hAnsi="Times New Roman"/>
        </w:rPr>
      </w:pPr>
      <w:r>
        <w:rPr>
          <w:rFonts w:ascii="Times New Roman" w:hAnsi="Times New Roman"/>
        </w:rPr>
        <w:t>A</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Mr. Smith is fifty years old. He began to teach in a middle school twenty</w:t>
      </w:r>
      <w:r>
        <w:rPr>
          <w:rFonts w:ascii="Times New Roman" w:hAnsi="Times New Roman"/>
        </w:rPr>
        <w:t>­</w:t>
      </w:r>
      <w:r>
        <w:rPr>
          <w:rFonts w:ascii="Times New Roman" w:hAnsi="Times New Roman" w:eastAsia="楷体_GB2312"/>
        </w:rPr>
        <w:t>six years ago. He works hard and always comes to his office on time. He expects his students to be honest and is strict with them. Some of his students become famous people</w:t>
      </w:r>
      <w:r>
        <w:rPr>
          <w:rFonts w:ascii="Times New Roman" w:hAnsi="Times New Roman"/>
        </w:rPr>
        <w:t xml:space="preserve">, </w:t>
      </w:r>
      <w:r>
        <w:rPr>
          <w:rFonts w:ascii="Times New Roman" w:hAnsi="Times New Roman" w:eastAsia="楷体_GB2312"/>
        </w:rPr>
        <w:t>but they still remember him and often write to him. Of course the old man is proud of it.</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This term he began to teach Grade One. Some of the new students were told about him</w:t>
      </w:r>
      <w:r>
        <w:rPr>
          <w:rFonts w:ascii="Times New Roman" w:hAnsi="Times New Roman"/>
        </w:rPr>
        <w:t xml:space="preserve">, </w:t>
      </w:r>
      <w:r>
        <w:rPr>
          <w:rFonts w:ascii="Times New Roman" w:hAnsi="Times New Roman" w:eastAsia="楷体_GB2312"/>
        </w:rPr>
        <w:t>but the others didn't know him well. He told them how to be an honest person. He gave them several examples and said</w:t>
      </w:r>
      <w:r>
        <w:rPr>
          <w:rFonts w:ascii="Times New Roman" w:hAnsi="Times New Roman"/>
        </w:rPr>
        <w:t>,</w:t>
      </w:r>
      <w:r>
        <w:rPr>
          <w:rFonts w:hint="eastAsia" w:ascii="Times New Roman" w:hAnsi="Times New Roman"/>
        </w:rPr>
        <w:t xml:space="preserve"> </w:t>
      </w:r>
      <w:r>
        <w:rPr>
          <w:rFonts w:ascii="Times New Roman" w:hAnsi="Times New Roman"/>
        </w:rPr>
        <w:t>“</w:t>
      </w:r>
      <w:r>
        <w:rPr>
          <w:rFonts w:ascii="Times New Roman" w:hAnsi="Times New Roman" w:eastAsia="楷体_GB2312"/>
        </w:rPr>
        <w:t>I hate telling a lie most.</w:t>
      </w:r>
      <w:r>
        <w:rPr>
          <w:rFonts w:ascii="Times New Roman" w:hAnsi="Times New Roman"/>
        </w:rPr>
        <w:t>”</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Before class was over</w:t>
      </w:r>
      <w:r>
        <w:rPr>
          <w:rFonts w:ascii="Times New Roman" w:hAnsi="Times New Roman"/>
        </w:rPr>
        <w:t xml:space="preserve">, </w:t>
      </w:r>
      <w:r>
        <w:rPr>
          <w:rFonts w:ascii="Times New Roman" w:hAnsi="Times New Roman" w:eastAsia="楷体_GB2312"/>
        </w:rPr>
        <w:t>he told all his students to finish Exercise 8 in Unit 1.The next morning</w:t>
      </w:r>
      <w:r>
        <w:rPr>
          <w:rFonts w:ascii="Times New Roman" w:hAnsi="Times New Roman"/>
        </w:rPr>
        <w:t xml:space="preserve">, </w:t>
      </w:r>
      <w:r>
        <w:rPr>
          <w:rFonts w:ascii="Times New Roman" w:hAnsi="Times New Roman" w:eastAsia="楷体_GB2312"/>
        </w:rPr>
        <w:t>as soon as he came into the classroom</w:t>
      </w:r>
      <w:r>
        <w:rPr>
          <w:rFonts w:ascii="Times New Roman" w:hAnsi="Times New Roman"/>
        </w:rPr>
        <w:t xml:space="preserve">, </w:t>
      </w:r>
      <w:r>
        <w:rPr>
          <w:rFonts w:ascii="Times New Roman" w:hAnsi="Times New Roman" w:eastAsia="楷体_GB2312"/>
        </w:rPr>
        <w:t>he asked</w:t>
      </w:r>
      <w:r>
        <w:rPr>
          <w:rFonts w:ascii="Times New Roman" w:hAnsi="Times New Roman"/>
        </w:rPr>
        <w:t>,</w:t>
      </w:r>
      <w:r>
        <w:rPr>
          <w:rFonts w:hint="eastAsia" w:ascii="Times New Roman" w:hAnsi="Times New Roman"/>
        </w:rPr>
        <w:t xml:space="preserve"> </w:t>
      </w:r>
      <w:r>
        <w:rPr>
          <w:rFonts w:ascii="Times New Roman" w:hAnsi="Times New Roman"/>
        </w:rPr>
        <w:t>“</w:t>
      </w:r>
      <w:r>
        <w:rPr>
          <w:rFonts w:ascii="Times New Roman" w:hAnsi="Times New Roman" w:eastAsia="楷体_GB2312"/>
        </w:rPr>
        <w:t>Who's finished Exercise 8？</w:t>
      </w:r>
      <w:r>
        <w:rPr>
          <w:rFonts w:ascii="Times New Roman" w:hAnsi="Times New Roman"/>
        </w:rPr>
        <w:t>”</w:t>
      </w:r>
      <w:r>
        <w:rPr>
          <w:rFonts w:ascii="Times New Roman" w:hAnsi="Times New Roman" w:eastAsia="楷体_GB2312"/>
        </w:rPr>
        <w:t>A few students put up their hands. He shook his head and said</w:t>
      </w:r>
      <w:r>
        <w:rPr>
          <w:rFonts w:ascii="Times New Roman" w:hAnsi="Times New Roman"/>
        </w:rPr>
        <w:t>,</w:t>
      </w:r>
      <w:r>
        <w:rPr>
          <w:rFonts w:hint="eastAsia" w:ascii="Times New Roman" w:hAnsi="Times New Roman"/>
        </w:rPr>
        <w:t xml:space="preserve"> </w:t>
      </w:r>
      <w:r>
        <w:rPr>
          <w:rFonts w:ascii="Times New Roman" w:hAnsi="Times New Roman"/>
        </w:rPr>
        <w:t>“</w:t>
      </w:r>
      <w:r>
        <w:rPr>
          <w:rFonts w:ascii="Times New Roman" w:hAnsi="Times New Roman" w:eastAsia="楷体_GB2312"/>
        </w:rPr>
        <w:t>Open your workbooks and see whether there's Exercise 8 in Unit 1 or not.</w:t>
      </w:r>
      <w:r>
        <w:rPr>
          <w:rFonts w:ascii="Times New Roman" w:hAnsi="Times New Roman"/>
        </w:rPr>
        <w:t>”</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The students had a look at their workbooks and their faces turned red at once.</w:t>
      </w:r>
    </w:p>
    <w:p>
      <w:pPr>
        <w:pStyle w:val="2"/>
        <w:spacing w:line="360" w:lineRule="exact"/>
        <w:rPr>
          <w:rFonts w:ascii="Times New Roman" w:hAnsi="Times New Roman" w:eastAsia="MingLiU_HKSCS"/>
        </w:rPr>
      </w:pPr>
      <w:r>
        <w:rPr>
          <w:rFonts w:ascii="Times New Roman" w:hAnsi="Times New Roman" w:eastAsia="楷体_GB2312"/>
        </w:rPr>
        <w:t>(</w:t>
      </w:r>
      <w:r>
        <w:rPr>
          <w:rFonts w:ascii="Times New Roman" w:hAnsi="Times New Roman" w:eastAsia="楷体_GB2312"/>
        </w:rPr>
        <w:drawing>
          <wp:inline distT="0" distB="0" distL="114300" distR="114300">
            <wp:extent cx="22860" cy="19050"/>
            <wp:effectExtent l="0" t="0" r="15240" b="0"/>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19050"/>
                    </a:xfrm>
                    <a:prstGeom prst="rect">
                      <a:avLst/>
                    </a:prstGeom>
                    <a:noFill/>
                    <a:ln>
                      <a:noFill/>
                    </a:ln>
                  </pic:spPr>
                </pic:pic>
              </a:graphicData>
            </a:graphic>
          </wp:inline>
        </w:drawing>
      </w:r>
      <w:r>
        <w:rPr>
          <w:rFonts w:ascii="Times New Roman" w:hAnsi="Times New Roman" w:eastAsia="楷体_GB2312"/>
        </w:rPr>
        <w:t>　 )</w:t>
      </w:r>
      <w:r>
        <w:rPr>
          <w:rFonts w:ascii="Times New Roman" w:hAnsi="Times New Roman" w:eastAsia="楷体_GB2312"/>
          <w:b/>
        </w:rPr>
        <w:t>41.</w:t>
      </w:r>
      <w:r>
        <w:rPr>
          <w:rFonts w:ascii="Times New Roman" w:hAnsi="Times New Roman" w:eastAsia="楷体_GB2312"/>
        </w:rPr>
        <w:t>How long has Mr. Smith taught in the middle school?</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A</w:t>
      </w:r>
      <w:r>
        <w:rPr>
          <w:rFonts w:ascii="Times New Roman" w:hAnsi="Times New Roman"/>
        </w:rPr>
        <w:t xml:space="preserve">. </w:t>
      </w:r>
      <w:r>
        <w:rPr>
          <w:rFonts w:ascii="Times New Roman" w:hAnsi="Times New Roman" w:eastAsia="楷体_GB2312"/>
        </w:rPr>
        <w:t xml:space="preserve">For fifty years.  </w:t>
      </w:r>
      <w:r>
        <w:rPr>
          <w:rFonts w:ascii="Times New Roman" w:hAnsi="Times New Roman" w:eastAsia="楷体_GB2312"/>
        </w:rPr>
        <w:tab/>
      </w:r>
      <w:r>
        <w:rPr>
          <w:rFonts w:ascii="Times New Roman" w:hAnsi="Times New Roman" w:eastAsia="楷体_GB2312"/>
        </w:rPr>
        <w:t>B. For twenty</w:t>
      </w:r>
      <w:r>
        <w:rPr>
          <w:rFonts w:ascii="Times New Roman" w:hAnsi="Times New Roman"/>
        </w:rPr>
        <w:t>­</w:t>
      </w:r>
      <w:r>
        <w:rPr>
          <w:rFonts w:ascii="Times New Roman" w:hAnsi="Times New Roman" w:eastAsia="楷体_GB2312"/>
        </w:rPr>
        <w:t>six years.</w:t>
      </w:r>
      <w:r>
        <w:rPr>
          <w:rFonts w:ascii="Times New Roman" w:hAnsi="Times New Roman"/>
        </w:rPr>
        <w:tab/>
      </w:r>
      <w:r>
        <w:rPr>
          <w:rFonts w:ascii="Times New Roman" w:hAnsi="Times New Roman" w:eastAsia="楷体_GB2312"/>
        </w:rPr>
        <w:t>C</w:t>
      </w:r>
      <w:r>
        <w:rPr>
          <w:rFonts w:ascii="Times New Roman" w:hAnsi="Times New Roman"/>
        </w:rPr>
        <w:t xml:space="preserve">. </w:t>
      </w:r>
      <w:r>
        <w:rPr>
          <w:rFonts w:ascii="Times New Roman" w:hAnsi="Times New Roman" w:eastAsia="楷体_GB2312"/>
        </w:rPr>
        <w:t>For twenty years.  D. For thirty</w:t>
      </w:r>
      <w:r>
        <w:rPr>
          <w:rFonts w:ascii="Times New Roman" w:hAnsi="Times New Roman"/>
        </w:rPr>
        <w:t>­</w:t>
      </w:r>
      <w:r>
        <w:rPr>
          <w:rFonts w:ascii="Times New Roman" w:hAnsi="Times New Roman" w:eastAsia="楷体_GB2312"/>
        </w:rPr>
        <w:t>six years.</w:t>
      </w:r>
    </w:p>
    <w:p>
      <w:pPr>
        <w:pStyle w:val="2"/>
        <w:spacing w:line="360" w:lineRule="exact"/>
        <w:rPr>
          <w:rFonts w:ascii="Times New Roman" w:hAnsi="Times New Roman" w:eastAsia="MingLiU_HKSCS"/>
        </w:rPr>
      </w:pPr>
      <w:r>
        <w:rPr>
          <w:rFonts w:ascii="Times New Roman" w:hAnsi="Times New Roman" w:eastAsia="楷体_GB2312"/>
        </w:rPr>
        <w:t>(　 )</w:t>
      </w:r>
      <w:r>
        <w:rPr>
          <w:rFonts w:ascii="Times New Roman" w:hAnsi="Times New Roman" w:eastAsia="楷体_GB2312"/>
          <w:b/>
        </w:rPr>
        <w:t>42.</w:t>
      </w:r>
      <w:r>
        <w:rPr>
          <w:rFonts w:ascii="Times New Roman" w:hAnsi="Times New Roman" w:eastAsia="楷体_GB2312"/>
        </w:rPr>
        <w:t>What is Mr. Smith proud of?</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A</w:t>
      </w:r>
      <w:r>
        <w:rPr>
          <w:rFonts w:ascii="Times New Roman" w:hAnsi="Times New Roman"/>
        </w:rPr>
        <w:t xml:space="preserve">. </w:t>
      </w:r>
      <w:r>
        <w:rPr>
          <w:rFonts w:ascii="Times New Roman" w:hAnsi="Times New Roman" w:eastAsia="楷体_GB2312"/>
        </w:rPr>
        <w:t xml:space="preserve">All students are honest.  </w:t>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hint="eastAsia" w:ascii="Times New Roman" w:hAnsi="Times New Roman" w:eastAsia="楷体_GB2312"/>
        </w:rPr>
        <w:tab/>
      </w:r>
      <w:r>
        <w:rPr>
          <w:rFonts w:ascii="Times New Roman" w:hAnsi="Times New Roman" w:eastAsia="楷体_GB2312"/>
        </w:rPr>
        <w:t>B. He teaches math very well.</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C</w:t>
      </w:r>
      <w:r>
        <w:rPr>
          <w:rFonts w:ascii="Times New Roman" w:hAnsi="Times New Roman"/>
        </w:rPr>
        <w:t xml:space="preserve">. </w:t>
      </w:r>
      <w:r>
        <w:rPr>
          <w:rFonts w:ascii="Times New Roman" w:hAnsi="Times New Roman" w:eastAsia="楷体_GB2312"/>
        </w:rPr>
        <w:t xml:space="preserve">His students often write to him.  </w:t>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D. He is strict with students.</w:t>
      </w:r>
    </w:p>
    <w:p>
      <w:pPr>
        <w:pStyle w:val="2"/>
        <w:spacing w:line="360" w:lineRule="exact"/>
        <w:rPr>
          <w:rFonts w:ascii="Times New Roman" w:hAnsi="Times New Roman" w:eastAsia="MingLiU_HKSCS"/>
        </w:rPr>
      </w:pPr>
      <w:r>
        <w:rPr>
          <w:rFonts w:ascii="Times New Roman" w:hAnsi="Times New Roman" w:eastAsia="楷体_GB2312"/>
        </w:rPr>
        <w:t>(　 )</w:t>
      </w:r>
      <w:r>
        <w:rPr>
          <w:rFonts w:ascii="Times New Roman" w:hAnsi="Times New Roman" w:eastAsia="楷体_GB2312"/>
          <w:b/>
        </w:rPr>
        <w:t>43.</w:t>
      </w:r>
      <w:r>
        <w:rPr>
          <w:rFonts w:ascii="Times New Roman" w:hAnsi="Times New Roman" w:eastAsia="楷体_GB2312"/>
        </w:rPr>
        <w:t>Mr. Smith told his students ________.</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A</w:t>
      </w:r>
      <w:r>
        <w:rPr>
          <w:rFonts w:ascii="Times New Roman" w:hAnsi="Times New Roman"/>
        </w:rPr>
        <w:t xml:space="preserve">. </w:t>
      </w:r>
      <w:r>
        <w:rPr>
          <w:rFonts w:ascii="Times New Roman" w:hAnsi="Times New Roman" w:eastAsia="楷体_GB2312"/>
        </w:rPr>
        <w:t>how to study hard</w:t>
      </w:r>
      <w:r>
        <w:rPr>
          <w:rFonts w:ascii="Times New Roman" w:hAnsi="Times New Roman" w:eastAsia="楷体_GB2312"/>
        </w:rPr>
        <w:tab/>
      </w:r>
      <w:r>
        <w:rPr>
          <w:rFonts w:ascii="Times New Roman" w:hAnsi="Times New Roman" w:eastAsia="楷体_GB2312"/>
        </w:rPr>
        <w:t>B. not to tell a lie</w:t>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C</w:t>
      </w:r>
      <w:r>
        <w:rPr>
          <w:rFonts w:ascii="Times New Roman" w:hAnsi="Times New Roman"/>
        </w:rPr>
        <w:t xml:space="preserve">. </w:t>
      </w:r>
      <w:r>
        <w:rPr>
          <w:rFonts w:ascii="Times New Roman" w:hAnsi="Times New Roman" w:eastAsia="楷体_GB2312"/>
        </w:rPr>
        <w:t xml:space="preserve">how to be famous  </w:t>
      </w:r>
      <w:r>
        <w:rPr>
          <w:rFonts w:ascii="Times New Roman" w:hAnsi="Times New Roman" w:eastAsia="楷体_GB2312"/>
        </w:rPr>
        <w:tab/>
      </w:r>
      <w:r>
        <w:rPr>
          <w:rFonts w:ascii="Times New Roman" w:hAnsi="Times New Roman" w:eastAsia="楷体_GB2312"/>
        </w:rPr>
        <w:t>D. not to be late for class</w:t>
      </w:r>
    </w:p>
    <w:p>
      <w:pPr>
        <w:pStyle w:val="2"/>
        <w:spacing w:line="360" w:lineRule="exact"/>
        <w:rPr>
          <w:rFonts w:ascii="Times New Roman" w:hAnsi="Times New Roman" w:eastAsia="MingLiU_HKSCS"/>
        </w:rPr>
      </w:pPr>
      <w:r>
        <w:rPr>
          <w:rFonts w:ascii="Times New Roman" w:hAnsi="Times New Roman" w:eastAsia="楷体_GB2312"/>
        </w:rPr>
        <w:t>(　 )</w:t>
      </w:r>
      <w:r>
        <w:rPr>
          <w:rFonts w:ascii="Times New Roman" w:hAnsi="Times New Roman" w:eastAsia="楷体_GB2312"/>
          <w:b/>
        </w:rPr>
        <w:t>44.</w:t>
      </w:r>
      <w:r>
        <w:rPr>
          <w:rFonts w:ascii="Times New Roman" w:hAnsi="Times New Roman" w:eastAsia="楷体_GB2312"/>
        </w:rPr>
        <w:t>Why did Mr. Smith tell his students to finish Exercise 8 in Unit 1?</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A</w:t>
      </w:r>
      <w:r>
        <w:rPr>
          <w:rFonts w:ascii="Times New Roman" w:hAnsi="Times New Roman"/>
        </w:rPr>
        <w:t xml:space="preserve">. </w:t>
      </w:r>
      <w:r>
        <w:rPr>
          <w:rFonts w:ascii="Times New Roman" w:hAnsi="Times New Roman" w:eastAsia="楷体_GB2312"/>
        </w:rPr>
        <w:t>Because he wanted to know if they were honest.</w:t>
      </w:r>
      <w:r>
        <w:rPr>
          <w:rFonts w:ascii="Times New Roman" w:hAnsi="Times New Roman"/>
        </w:rPr>
        <w:tab/>
      </w:r>
      <w:r>
        <w:rPr>
          <w:rFonts w:ascii="Times New Roman" w:hAnsi="Times New Roman" w:eastAsia="楷体_GB2312"/>
        </w:rPr>
        <w:t>B</w:t>
      </w:r>
      <w:r>
        <w:rPr>
          <w:rFonts w:ascii="Times New Roman" w:hAnsi="Times New Roman"/>
        </w:rPr>
        <w:t xml:space="preserve">. </w:t>
      </w:r>
      <w:r>
        <w:rPr>
          <w:rFonts w:ascii="Times New Roman" w:hAnsi="Times New Roman" w:eastAsia="楷体_GB2312"/>
        </w:rPr>
        <w:t>Because Exercise 8 was very easy for them.</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C</w:t>
      </w:r>
      <w:r>
        <w:rPr>
          <w:rFonts w:ascii="Times New Roman" w:hAnsi="Times New Roman"/>
        </w:rPr>
        <w:t xml:space="preserve">. </w:t>
      </w:r>
      <w:r>
        <w:rPr>
          <w:rFonts w:ascii="Times New Roman" w:hAnsi="Times New Roman" w:eastAsia="楷体_GB2312"/>
        </w:rPr>
        <w:t>Because he wanted them to do more exercises.</w:t>
      </w:r>
      <w:r>
        <w:rPr>
          <w:rFonts w:ascii="Times New Roman" w:hAnsi="Times New Roman"/>
        </w:rPr>
        <w:tab/>
      </w:r>
      <w:r>
        <w:rPr>
          <w:rFonts w:hint="eastAsia" w:ascii="Times New Roman" w:hAnsi="Times New Roman"/>
        </w:rPr>
        <w:tab/>
      </w:r>
      <w:r>
        <w:rPr>
          <w:rFonts w:ascii="Times New Roman" w:hAnsi="Times New Roman" w:eastAsia="楷体_GB2312"/>
        </w:rPr>
        <w:t>D</w:t>
      </w:r>
      <w:r>
        <w:rPr>
          <w:rFonts w:ascii="Times New Roman" w:hAnsi="Times New Roman"/>
        </w:rPr>
        <w:t xml:space="preserve">. </w:t>
      </w:r>
      <w:r>
        <w:rPr>
          <w:rFonts w:ascii="Times New Roman" w:hAnsi="Times New Roman" w:eastAsia="楷体_GB2312"/>
        </w:rPr>
        <w:t>Because the students could do it well.</w:t>
      </w:r>
    </w:p>
    <w:p>
      <w:pPr>
        <w:pStyle w:val="2"/>
        <w:spacing w:line="360" w:lineRule="exact"/>
        <w:rPr>
          <w:rFonts w:ascii="Times New Roman" w:hAnsi="Times New Roman" w:eastAsia="MingLiU_HKSCS"/>
        </w:rPr>
      </w:pPr>
      <w:r>
        <w:rPr>
          <w:rFonts w:ascii="Times New Roman" w:hAnsi="Times New Roman" w:eastAsia="楷体_GB2312"/>
        </w:rPr>
        <w:t>(　 )</w:t>
      </w:r>
      <w:r>
        <w:rPr>
          <w:rFonts w:ascii="Times New Roman" w:hAnsi="Times New Roman" w:eastAsia="楷体_GB2312"/>
          <w:b/>
        </w:rPr>
        <w:t>45.</w:t>
      </w:r>
      <w:r>
        <w:rPr>
          <w:rFonts w:ascii="Times New Roman" w:hAnsi="Times New Roman" w:eastAsia="楷体_GB2312"/>
        </w:rPr>
        <w:t>The students felt ________ when Mr. Smith found them telling a lie.</w:t>
      </w:r>
    </w:p>
    <w:p>
      <w:pPr>
        <w:pStyle w:val="2"/>
        <w:spacing w:line="360" w:lineRule="exact"/>
        <w:ind w:firstLine="400" w:firstLineChars="200"/>
        <w:rPr>
          <w:rFonts w:ascii="Times New Roman" w:hAnsi="Times New Roman" w:eastAsia="MingLiU_HKSCS"/>
        </w:rPr>
      </w:pPr>
      <w:r>
        <w:rPr>
          <w:rFonts w:ascii="Times New Roman" w:hAnsi="Times New Roman" w:eastAsia="楷体_GB2312"/>
        </w:rPr>
        <w:t>A</w:t>
      </w:r>
      <w:r>
        <w:rPr>
          <w:rFonts w:ascii="Times New Roman" w:hAnsi="Times New Roman"/>
        </w:rPr>
        <w:t xml:space="preserve">. </w:t>
      </w:r>
      <w:r>
        <w:rPr>
          <w:rFonts w:ascii="Times New Roman" w:hAnsi="Times New Roman" w:eastAsia="楷体_GB2312"/>
        </w:rPr>
        <w:t xml:space="preserve">angry  </w:t>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 xml:space="preserve">B. happy  </w:t>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 xml:space="preserve">C. bored  </w:t>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ab/>
      </w:r>
      <w:r>
        <w:rPr>
          <w:rFonts w:ascii="Times New Roman" w:hAnsi="Times New Roman" w:eastAsia="楷体_GB2312"/>
        </w:rPr>
        <w:t>D. sorry</w:t>
      </w:r>
    </w:p>
    <w:p>
      <w:pPr>
        <w:pStyle w:val="2"/>
        <w:spacing w:line="360" w:lineRule="exact"/>
        <w:ind w:firstLine="400" w:firstLineChars="200"/>
        <w:jc w:val="center"/>
        <w:rPr>
          <w:rFonts w:ascii="Times New Roman" w:hAnsi="Times New Roman"/>
        </w:rPr>
      </w:pPr>
      <w:r>
        <w:rPr>
          <w:rFonts w:ascii="Times New Roman" w:hAnsi="Times New Roman"/>
        </w:rPr>
        <w:t>B</w:t>
      </w:r>
    </w:p>
    <w:p>
      <w:pPr>
        <w:pStyle w:val="2"/>
        <w:spacing w:line="360" w:lineRule="exact"/>
        <w:ind w:firstLine="400" w:firstLineChars="200"/>
        <w:rPr>
          <w:rFonts w:ascii="MingLiU_HKSCS" w:hAnsi="MingLiU_HKSCS" w:eastAsia="MingLiU_HKSCS" w:cs="MingLiU_HKSCS"/>
        </w:rPr>
      </w:pPr>
      <w:r>
        <w:rPr>
          <w:rFonts w:hint="eastAsia" w:ascii="Times New Roman" w:hAnsi="Times New Roman" w:eastAsia="楷体_GB2312"/>
        </w:rPr>
        <w:t>Long time ago</w:t>
      </w:r>
      <w:r>
        <w:rPr>
          <w:rFonts w:hint="eastAsia" w:ascii="Times New Roman" w:hAnsi="Times New Roman"/>
        </w:rPr>
        <w:t xml:space="preserve">, </w:t>
      </w:r>
      <w:r>
        <w:rPr>
          <w:rFonts w:hint="eastAsia" w:ascii="Times New Roman" w:hAnsi="Times New Roman" w:eastAsia="楷体_GB2312"/>
        </w:rPr>
        <w:t>there were two talented boys</w:t>
      </w:r>
      <w:r>
        <w:rPr>
          <w:rFonts w:hint="eastAsia" w:ascii="MingLiU_HKSCS" w:hAnsi="MingLiU_HKSCS" w:cs="MingLiU_HKSCS"/>
        </w:rPr>
        <w:t xml:space="preserve">, </w:t>
      </w:r>
      <w:r>
        <w:rPr>
          <w:rFonts w:hint="eastAsia" w:ascii="Times New Roman" w:hAnsi="Times New Roman" w:eastAsia="楷体_GB2312"/>
        </w:rPr>
        <w:t>John and Joey. They showed great talents from an early age</w:t>
      </w:r>
      <w:r>
        <w:rPr>
          <w:rFonts w:hint="eastAsia" w:ascii="MingLiU_HKSCS" w:hAnsi="MingLiU_HKSCS" w:cs="MingLiU_HKSCS"/>
        </w:rPr>
        <w:t xml:space="preserve">, </w:t>
      </w:r>
      <w:r>
        <w:rPr>
          <w:rFonts w:hint="eastAsia" w:ascii="Times New Roman" w:hAnsi="Times New Roman" w:eastAsia="楷体_GB2312"/>
        </w:rPr>
        <w:t>and th</w:t>
      </w:r>
      <w:r>
        <w:rPr>
          <w:rFonts w:ascii="Times New Roman" w:hAnsi="Times New Roman" w:eastAsia="楷体_GB2312"/>
        </w:rPr>
        <w:t>ey did better than others around.</w:t>
      </w:r>
    </w:p>
    <w:p>
      <w:pPr>
        <w:pStyle w:val="2"/>
        <w:spacing w:line="360" w:lineRule="exact"/>
        <w:ind w:firstLine="400" w:firstLineChars="200"/>
        <w:rPr>
          <w:rFonts w:ascii="Times New Roman" w:hAnsi="Times New Roman" w:eastAsia="楷体_GB2312"/>
        </w:rPr>
      </w:pPr>
      <w:r>
        <w:rPr>
          <w:rFonts w:hint="eastAsia" w:ascii="Times New Roman" w:hAnsi="Times New Roman" w:eastAsia="楷体_GB2312"/>
        </w:rPr>
        <w:t xml:space="preserve">They grew up but they chose different ways. John used all of his talents to find a good job. He joined in many activities and visited the most important people and places. Everyone thought that he would be the most important </w:t>
      </w:r>
      <w:r>
        <w:rPr>
          <w:rFonts w:ascii="Times New Roman" w:hAnsi="Times New Roman" w:eastAsia="楷体_GB2312"/>
        </w:rPr>
        <w:t>person in the world.</w:t>
      </w:r>
    </w:p>
    <w:p>
      <w:pPr>
        <w:pStyle w:val="2"/>
        <w:spacing w:line="360" w:lineRule="exact"/>
        <w:ind w:firstLine="400" w:firstLineChars="200"/>
        <w:rPr>
          <w:rFonts w:ascii="Times New Roman" w:hAnsi="Times New Roman" w:eastAsia="楷体_GB2312"/>
        </w:rPr>
      </w:pPr>
      <w:r>
        <w:rPr>
          <w:rFonts w:hint="eastAsia" w:ascii="Times New Roman" w:hAnsi="Times New Roman" w:eastAsia="楷体_GB2312"/>
        </w:rPr>
        <w:t xml:space="preserve">But the second young man, Joey, was different. He always took a heavy </w:t>
      </w:r>
      <w:r>
        <w:rPr>
          <w:rFonts w:hint="eastAsia" w:ascii="Times New Roman" w:hAnsi="Times New Roman" w:eastAsia="楷体_GB2312"/>
          <w:u w:val="single"/>
        </w:rPr>
        <w:t>responsibility</w:t>
      </w:r>
      <w:r>
        <w:rPr>
          <w:rFonts w:hint="eastAsia" w:ascii="Times New Roman" w:hAnsi="Times New Roman" w:eastAsia="楷体_GB2312"/>
        </w:rPr>
        <w:t xml:space="preserve">. He thought he should help others. He was always busy looking for ways to help others. </w:t>
      </w:r>
    </w:p>
    <w:p>
      <w:pPr>
        <w:pStyle w:val="2"/>
        <w:spacing w:line="360" w:lineRule="exact"/>
        <w:ind w:firstLine="400" w:firstLineChars="200"/>
        <w:outlineLvl w:val="0"/>
        <w:rPr>
          <w:rFonts w:ascii="Times New Roman" w:hAnsi="Times New Roman" w:eastAsia="楷体_GB2312"/>
        </w:rPr>
      </w:pPr>
      <w:r>
        <w:rPr>
          <w:rFonts w:ascii="Times New Roman" w:hAnsi="Times New Roman" w:eastAsia="楷体_GB2312"/>
        </w:rPr>
        <w:t>One day</w:t>
      </w:r>
      <w:r>
        <w:rPr>
          <w:rFonts w:hint="eastAsia" w:ascii="Times New Roman" w:hAnsi="Times New Roman" w:eastAsia="楷体_GB2312"/>
        </w:rPr>
        <w:t>, bad things happened and they met many problems. Jo</w:t>
      </w:r>
      <w:r>
        <w:rPr>
          <w:rFonts w:ascii="Times New Roman" w:hAnsi="Times New Roman" w:eastAsia="楷体_GB2312"/>
        </w:rPr>
        <w:t>hn didn't know what to do.</w:t>
      </w:r>
      <w:r>
        <w:rPr>
          <w:rFonts w:hint="eastAsia" w:ascii="Times New Roman" w:hAnsi="Times New Roman" w:eastAsia="楷体_GB2312"/>
        </w:rPr>
        <w:t xml:space="preserve"> </w:t>
      </w:r>
      <w:r>
        <w:rPr>
          <w:rFonts w:ascii="Times New Roman" w:hAnsi="Times New Roman" w:eastAsia="楷体_GB2312"/>
        </w:rPr>
        <w:t>But Joey always tried his best to solve all kinds of problems.</w:t>
      </w:r>
      <w:r>
        <w:rPr>
          <w:rFonts w:hint="eastAsia" w:ascii="Times New Roman" w:hAnsi="Times New Roman" w:eastAsia="楷体_GB2312"/>
        </w:rPr>
        <w:t xml:space="preserve"> </w:t>
      </w:r>
      <w:r>
        <w:rPr>
          <w:rFonts w:ascii="Times New Roman" w:hAnsi="Times New Roman" w:eastAsia="楷体_GB2312"/>
        </w:rPr>
        <w:t>He thought some good ways and didn't let the bad things affect (影响) the people in his town.</w:t>
      </w:r>
      <w:r>
        <w:rPr>
          <w:rFonts w:hint="eastAsia" w:ascii="Times New Roman" w:hAnsi="Times New Roman" w:eastAsia="楷体_GB2312"/>
        </w:rPr>
        <w:t xml:space="preserve"> </w:t>
      </w:r>
      <w:r>
        <w:rPr>
          <w:rFonts w:ascii="Times New Roman" w:hAnsi="Times New Roman" w:eastAsia="楷体_GB2312"/>
        </w:rPr>
        <w:t>From then on</w:t>
      </w:r>
      <w:r>
        <w:rPr>
          <w:rFonts w:hint="eastAsia" w:ascii="Times New Roman" w:hAnsi="Times New Roman" w:eastAsia="楷体_GB2312"/>
        </w:rPr>
        <w:t>, he was more famous than John.</w:t>
      </w:r>
    </w:p>
    <w:p>
      <w:pPr>
        <w:pStyle w:val="2"/>
        <w:spacing w:line="360" w:lineRule="exact"/>
        <w:ind w:firstLine="400" w:firstLineChars="200"/>
        <w:outlineLvl w:val="0"/>
        <w:rPr>
          <w:rFonts w:ascii="Times New Roman" w:hAnsi="Times New Roman" w:eastAsia="楷体_GB2312"/>
        </w:rPr>
      </w:pPr>
      <w:r>
        <w:rPr>
          <w:rFonts w:hint="eastAsia" w:ascii="Times New Roman" w:hAnsi="Times New Roman" w:eastAsia="楷体_GB2312"/>
        </w:rPr>
        <w:t>John then knew that o</w:t>
      </w:r>
      <w:r>
        <w:rPr>
          <w:rFonts w:ascii="Times New Roman" w:hAnsi="Times New Roman" w:eastAsia="楷体_GB2312"/>
        </w:rPr>
        <w:t>ur best talents were not only for ourselves.</w:t>
      </w:r>
      <w:r>
        <w:rPr>
          <w:rFonts w:hint="eastAsia" w:ascii="Times New Roman" w:hAnsi="Times New Roman" w:eastAsia="楷体_GB2312"/>
        </w:rPr>
        <w:t xml:space="preserve"> </w:t>
      </w:r>
      <w:r>
        <w:rPr>
          <w:rFonts w:ascii="Times New Roman" w:hAnsi="Times New Roman" w:eastAsia="楷体_GB2312"/>
        </w:rPr>
        <w:t>He learned from Joey that we should always help other people.</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4</w:t>
      </w:r>
      <w:r>
        <w:rPr>
          <w:rFonts w:hint="eastAsia" w:ascii="Times New Roman" w:hAnsi="Times New Roman"/>
        </w:rPr>
        <w:t>6</w:t>
      </w:r>
      <w:r>
        <w:rPr>
          <w:rFonts w:ascii="Times New Roman" w:hAnsi="Times New Roman"/>
        </w:rPr>
        <w:t>.The two boys were special because they we</w:t>
      </w:r>
      <w:r>
        <w:rPr>
          <w:rFonts w:ascii="Times New Roman" w:hAnsi="Times New Roman"/>
        </w:rPr>
        <w:drawing>
          <wp:inline distT="0" distB="0" distL="114300" distR="114300">
            <wp:extent cx="20320" cy="1778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0320" cy="17780"/>
                    </a:xfrm>
                    <a:prstGeom prst="rect">
                      <a:avLst/>
                    </a:prstGeom>
                    <a:noFill/>
                    <a:ln>
                      <a:noFill/>
                    </a:ln>
                  </pic:spPr>
                </pic:pic>
              </a:graphicData>
            </a:graphic>
          </wp:inline>
        </w:drawing>
      </w:r>
      <w:r>
        <w:rPr>
          <w:rFonts w:ascii="Times New Roman" w:hAnsi="Times New Roman"/>
        </w:rPr>
        <w:t>re ________ than others.</w:t>
      </w:r>
    </w:p>
    <w:p>
      <w:pPr>
        <w:pStyle w:val="2"/>
        <w:spacing w:line="360" w:lineRule="exact"/>
        <w:ind w:firstLine="400" w:firstLineChars="200"/>
        <w:rPr>
          <w:rFonts w:ascii="Times New Roman" w:hAnsi="Times New Roman" w:eastAsia="MingLiU_HKSCS"/>
        </w:rPr>
      </w:pPr>
      <w:r>
        <w:rPr>
          <w:rFonts w:hint="eastAsia" w:ascii="Times New Roman" w:hAnsi="Times New Roman"/>
        </w:rPr>
        <w:t xml:space="preserve">A. more serious  </w:t>
      </w:r>
      <w:r>
        <w:rPr>
          <w:rFonts w:hint="eastAsia" w:ascii="Times New Roman" w:hAnsi="Times New Roman"/>
        </w:rPr>
        <w:tab/>
      </w:r>
      <w:r>
        <w:rPr>
          <w:rFonts w:hint="eastAsia" w:ascii="Times New Roman" w:hAnsi="Times New Roman"/>
        </w:rPr>
        <w:tab/>
      </w:r>
      <w:r>
        <w:rPr>
          <w:rFonts w:hint="eastAsia" w:ascii="Times New Roman" w:hAnsi="Times New Roman"/>
        </w:rPr>
        <w:t>B. smarter</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prettier  </w:t>
      </w:r>
      <w:r>
        <w:rPr>
          <w:rFonts w:hint="eastAsia" w:ascii="Times New Roman" w:hAnsi="Times New Roman"/>
        </w:rPr>
        <w:tab/>
      </w:r>
      <w:r>
        <w:rPr>
          <w:rFonts w:hint="eastAsia" w:ascii="Times New Roman" w:hAnsi="Times New Roman"/>
        </w:rPr>
        <w:tab/>
      </w:r>
      <w:r>
        <w:rPr>
          <w:rFonts w:hint="eastAsia" w:ascii="Times New Roman" w:hAnsi="Times New Roman"/>
        </w:rPr>
        <w:t>D. mor</w:t>
      </w:r>
      <w:r>
        <w:rPr>
          <w:rFonts w:ascii="Times New Roman" w:hAnsi="Times New Roman"/>
        </w:rPr>
        <w:t>e careful</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4</w:t>
      </w:r>
      <w:r>
        <w:rPr>
          <w:rFonts w:hint="eastAsia" w:ascii="Times New Roman" w:hAnsi="Times New Roman"/>
        </w:rPr>
        <w:t>7</w:t>
      </w:r>
      <w:r>
        <w:rPr>
          <w:rFonts w:ascii="Times New Roman" w:hAnsi="Times New Roman"/>
        </w:rPr>
        <w:t>.John used his talents to ________.</w:t>
      </w:r>
    </w:p>
    <w:p>
      <w:pPr>
        <w:pStyle w:val="2"/>
        <w:spacing w:line="360" w:lineRule="exact"/>
        <w:ind w:firstLine="400" w:firstLineChars="200"/>
        <w:rPr>
          <w:rFonts w:ascii="Times New Roman" w:hAnsi="Times New Roman" w:eastAsia="MingLiU_HKSCS"/>
        </w:rPr>
      </w:pPr>
      <w:r>
        <w:rPr>
          <w:rFonts w:hint="eastAsia" w:ascii="Times New Roman" w:hAnsi="Times New Roman"/>
        </w:rPr>
        <w:t xml:space="preserve">A. make others happy  </w:t>
      </w:r>
      <w:r>
        <w:rPr>
          <w:rFonts w:hint="eastAsia" w:ascii="Times New Roman" w:hAnsi="Times New Roman"/>
        </w:rPr>
        <w:tab/>
      </w:r>
      <w:r>
        <w:rPr>
          <w:rFonts w:hint="eastAsia" w:ascii="Times New Roman" w:hAnsi="Times New Roman"/>
        </w:rPr>
        <w:t>B. help others</w:t>
      </w:r>
      <w:r>
        <w:rPr>
          <w:rFonts w:hint="eastAsia" w:ascii="Times New Roman" w:hAnsi="Times New Roman"/>
        </w:rPr>
        <w:tab/>
      </w:r>
      <w:r>
        <w:rPr>
          <w:rFonts w:hint="eastAsia" w:ascii="Times New Roman" w:hAnsi="Times New Roman"/>
        </w:rPr>
        <w:t>C. find many problems  D. find a good job</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4</w:t>
      </w:r>
      <w:r>
        <w:rPr>
          <w:rFonts w:hint="eastAsia" w:ascii="Times New Roman" w:hAnsi="Times New Roman"/>
        </w:rPr>
        <w:t>8</w:t>
      </w:r>
      <w:r>
        <w:rPr>
          <w:rFonts w:ascii="Times New Roman" w:hAnsi="Times New Roman"/>
        </w:rPr>
        <w:t>.What does the underlined word “responsibility” mean in Chinese?</w:t>
      </w:r>
    </w:p>
    <w:p>
      <w:pPr>
        <w:pStyle w:val="2"/>
        <w:spacing w:line="360" w:lineRule="exact"/>
        <w:ind w:firstLine="400" w:firstLineChars="200"/>
        <w:rPr>
          <w:rFonts w:ascii="Times New Roman" w:hAnsi="Times New Roman" w:eastAsia="MingLiU_HKSCS"/>
        </w:rPr>
      </w:pPr>
      <w:r>
        <w:rPr>
          <w:rFonts w:hint="eastAsia" w:ascii="Times New Roman" w:hAnsi="Times New Roman"/>
        </w:rPr>
        <w:t xml:space="preserve">A. </w:t>
      </w:r>
      <w:r>
        <w:rPr>
          <w:rFonts w:ascii="Times New Roman" w:hAnsi="Times New Roman"/>
        </w:rPr>
        <w:t xml:space="preserve">负担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信心   </w:t>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责任</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任性</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4</w:t>
      </w:r>
      <w:r>
        <w:rPr>
          <w:rFonts w:hint="eastAsia" w:ascii="Times New Roman" w:hAnsi="Times New Roman"/>
        </w:rPr>
        <w:t>9</w:t>
      </w:r>
      <w:r>
        <w:rPr>
          <w:rFonts w:ascii="Times New Roman" w:hAnsi="Times New Roman"/>
        </w:rPr>
        <w:t>.________ made Joey more famous than John.</w:t>
      </w:r>
    </w:p>
    <w:p>
      <w:pPr>
        <w:pStyle w:val="2"/>
        <w:spacing w:line="360" w:lineRule="exact"/>
        <w:ind w:firstLine="400" w:firstLineChars="200"/>
        <w:rPr>
          <w:rFonts w:ascii="Times New Roman" w:hAnsi="Times New Roman" w:eastAsia="MingLiU_HKSCS"/>
        </w:rPr>
      </w:pPr>
      <w:r>
        <w:rPr>
          <w:rFonts w:hint="eastAsia" w:ascii="Times New Roman" w:hAnsi="Times New Roman"/>
        </w:rPr>
        <w:t>A. Helping others  B. Visiting many places  C. Joining in activities  D. Having a good job</w:t>
      </w:r>
    </w:p>
    <w:p>
      <w:pPr>
        <w:pStyle w:val="2"/>
        <w:spacing w:line="360" w:lineRule="exact"/>
        <w:rPr>
          <w:rFonts w:ascii="Times New Roman" w:hAnsi="Times New Roman" w:eastAsia="MingLiU_HKSCS"/>
        </w:rPr>
      </w:pPr>
      <w:r>
        <w:rPr>
          <w:rFonts w:hint="eastAsia" w:ascii="Times New Roman" w:hAnsi="Times New Roman"/>
        </w:rPr>
        <w:t>（   ）</w:t>
      </w:r>
      <w:r>
        <w:rPr>
          <w:rFonts w:ascii="Times New Roman" w:hAnsi="Times New Roman"/>
        </w:rPr>
        <w:t>5</w:t>
      </w:r>
      <w:r>
        <w:rPr>
          <w:rFonts w:hint="eastAsia" w:ascii="Times New Roman" w:hAnsi="Times New Roman"/>
        </w:rPr>
        <w:t>0</w:t>
      </w:r>
      <w:r>
        <w:rPr>
          <w:rFonts w:ascii="Times New Roman" w:hAnsi="Times New Roman"/>
        </w:rPr>
        <w:t>.Which is the best title for this passage?</w:t>
      </w:r>
    </w:p>
    <w:p>
      <w:pPr>
        <w:pStyle w:val="2"/>
        <w:spacing w:line="360" w:lineRule="exact"/>
        <w:ind w:firstLine="400" w:firstLineChars="200"/>
        <w:rPr>
          <w:rFonts w:ascii="Times New Roman" w:hAnsi="Times New Roman" w:eastAsia="MingLiU_HKSCS"/>
        </w:rPr>
      </w:pPr>
      <w:r>
        <w:rPr>
          <w:rFonts w:hint="eastAsia" w:ascii="Times New Roman" w:hAnsi="Times New Roman"/>
        </w:rPr>
        <w:t>A. Two Talented Girls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How to Help Others</w:t>
      </w:r>
    </w:p>
    <w:p>
      <w:pPr>
        <w:pStyle w:val="2"/>
        <w:spacing w:line="360" w:lineRule="exact"/>
        <w:ind w:firstLine="400" w:firstLineChars="200"/>
        <w:rPr>
          <w:rFonts w:ascii="Times New Roman" w:hAnsi="Times New Roman" w:eastAsia="MingLiU_HKSCS"/>
        </w:rPr>
      </w:pPr>
      <w:r>
        <w:rPr>
          <w:rFonts w:hint="eastAsia" w:ascii="Times New Roman" w:hAnsi="Times New Roman"/>
        </w:rPr>
        <w:t>C. The Most Important People in the World</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What We Should Do with Our Talents </w:t>
      </w:r>
    </w:p>
    <w:p>
      <w:pPr>
        <w:pStyle w:val="2"/>
        <w:spacing w:line="360" w:lineRule="exact"/>
        <w:ind w:firstLine="400" w:firstLineChars="200"/>
        <w:jc w:val="center"/>
        <w:rPr>
          <w:rFonts w:ascii="Times New Roman" w:hAnsi="Times New Roman"/>
        </w:rPr>
      </w:pPr>
      <w:r>
        <w:rPr>
          <w:rFonts w:ascii="Times New Roman" w:hAnsi="Times New Roman"/>
        </w:rPr>
        <w:t>C</w:t>
      </w:r>
    </w:p>
    <w:p>
      <w:pPr>
        <w:pStyle w:val="3"/>
        <w:spacing w:line="360" w:lineRule="exact"/>
        <w:ind w:firstLine="420" w:firstLineChars="200"/>
      </w:pPr>
      <w:r>
        <w:rPr>
          <w:rFonts w:hint="eastAsia"/>
        </w:rPr>
        <w:t xml:space="preserve">My mother only had one eye. </w:t>
      </w:r>
      <w:r>
        <w:t>I</w:t>
      </w:r>
      <w:r>
        <w:rPr>
          <w:rFonts w:hint="eastAsia"/>
        </w:rPr>
        <w:t xml:space="preserve"> never wanted her to show up at my school.</w:t>
      </w:r>
    </w:p>
    <w:p>
      <w:pPr>
        <w:pStyle w:val="3"/>
        <w:spacing w:line="360" w:lineRule="exact"/>
        <w:ind w:firstLine="420" w:firstLineChars="200"/>
      </w:pPr>
      <w:r>
        <w:rPr>
          <w:rFonts w:hint="eastAsia"/>
        </w:rPr>
        <w:t xml:space="preserve">One day during primary school, </w:t>
      </w:r>
      <w:r>
        <w:t>I</w:t>
      </w:r>
      <w:r>
        <w:rPr>
          <w:rFonts w:hint="eastAsia"/>
        </w:rPr>
        <w:t xml:space="preserve"> was terribly ill. </w:t>
      </w:r>
      <w:r>
        <w:t>M</w:t>
      </w:r>
      <w:r>
        <w:rPr>
          <w:rFonts w:hint="eastAsia"/>
        </w:rPr>
        <w:t>y mother came.</w:t>
      </w:r>
    </w:p>
    <w:p>
      <w:pPr>
        <w:pStyle w:val="3"/>
        <w:spacing w:line="360" w:lineRule="exact"/>
        <w:ind w:firstLine="315" w:firstLineChars="150"/>
      </w:pPr>
      <w:r>
        <w:t>“</w:t>
      </w:r>
      <w:r>
        <w:rPr>
          <w:rFonts w:hint="eastAsia"/>
        </w:rPr>
        <w:t>Your mom only has one eye!</w:t>
      </w:r>
      <w:r>
        <w:t>”</w:t>
      </w:r>
      <w:r>
        <w:rPr>
          <w:rFonts w:hint="eastAsia"/>
        </w:rPr>
        <w:t xml:space="preserve"> yelled some of my classmates. </w:t>
      </w:r>
      <w:r>
        <w:t>I</w:t>
      </w:r>
      <w:r>
        <w:rPr>
          <w:rFonts w:hint="eastAsia"/>
        </w:rPr>
        <w:t xml:space="preserve"> wished my mother would have just disappeared.</w:t>
      </w:r>
    </w:p>
    <w:p>
      <w:pPr>
        <w:pStyle w:val="3"/>
        <w:spacing w:line="360" w:lineRule="exact"/>
        <w:ind w:firstLine="315" w:firstLineChars="150"/>
      </w:pPr>
      <w:r>
        <w:t>“</w:t>
      </w:r>
      <w:r>
        <w:rPr>
          <w:rFonts w:hint="eastAsia"/>
        </w:rPr>
        <w:t>If you embarrass me, why don</w:t>
      </w:r>
      <w:r>
        <w:t>’</w:t>
      </w:r>
      <w:r>
        <w:rPr>
          <w:rFonts w:hint="eastAsia"/>
        </w:rPr>
        <w:t>t you just die?</w:t>
      </w:r>
      <w:r>
        <w:t>”I</w:t>
      </w:r>
      <w:r>
        <w:rPr>
          <w:rFonts w:hint="eastAsia"/>
        </w:rPr>
        <w:t xml:space="preserve"> </w:t>
      </w:r>
      <w:r>
        <w:rPr>
          <w:rFonts w:hint="eastAsia"/>
          <w:u w:val="thick"/>
        </w:rPr>
        <w:t>shouted</w:t>
      </w:r>
      <w:r>
        <w:rPr>
          <w:rFonts w:hint="eastAsia"/>
        </w:rPr>
        <w:t xml:space="preserve"> at her, taking no notice of the sad look on her face. </w:t>
      </w:r>
      <w:r>
        <w:t>M</w:t>
      </w:r>
      <w:r>
        <w:rPr>
          <w:rFonts w:hint="eastAsia"/>
        </w:rPr>
        <w:t>y mother just handed me some medicine and left without saying anything.</w:t>
      </w:r>
    </w:p>
    <w:p>
      <w:pPr>
        <w:pStyle w:val="3"/>
        <w:spacing w:line="360" w:lineRule="exact"/>
        <w:ind w:firstLine="420" w:firstLineChars="200"/>
      </w:pPr>
      <w:r>
        <w:rPr>
          <w:rFonts w:hint="eastAsia"/>
        </w:rPr>
        <w:t xml:space="preserve">At that time, </w:t>
      </w:r>
      <w:r>
        <w:t>I</w:t>
      </w:r>
      <w:r>
        <w:rPr>
          <w:rFonts w:hint="eastAsia"/>
        </w:rPr>
        <w:t xml:space="preserve"> didn</w:t>
      </w:r>
      <w:r>
        <w:t>’</w:t>
      </w:r>
      <w:r>
        <w:rPr>
          <w:rFonts w:hint="eastAsia"/>
        </w:rPr>
        <w:t xml:space="preserve">t think </w:t>
      </w:r>
      <w:r>
        <w:t>I</w:t>
      </w:r>
      <w:r>
        <w:rPr>
          <w:rFonts w:hint="eastAsia"/>
        </w:rPr>
        <w:t xml:space="preserve"> had hurt her feelings very much. </w:t>
      </w:r>
      <w:r>
        <w:t>T</w:t>
      </w:r>
      <w:r>
        <w:rPr>
          <w:rFonts w:hint="eastAsia"/>
        </w:rPr>
        <w:t xml:space="preserve">hat night </w:t>
      </w:r>
      <w:r>
        <w:t>I</w:t>
      </w:r>
      <w:r>
        <w:rPr>
          <w:rFonts w:hint="eastAsia"/>
        </w:rPr>
        <w:t xml:space="preserve"> saw my mom crying in her room. </w:t>
      </w:r>
      <w:r>
        <w:t>E</w:t>
      </w:r>
      <w:r>
        <w:rPr>
          <w:rFonts w:hint="eastAsia"/>
        </w:rPr>
        <w:t xml:space="preserve">ven so, </w:t>
      </w:r>
      <w:r>
        <w:t>I</w:t>
      </w:r>
      <w:r>
        <w:rPr>
          <w:rFonts w:hint="eastAsia"/>
        </w:rPr>
        <w:t xml:space="preserve"> hated her tears from one eye. </w:t>
      </w:r>
      <w:r>
        <w:t>I</w:t>
      </w:r>
      <w:r>
        <w:rPr>
          <w:rFonts w:hint="eastAsia"/>
        </w:rPr>
        <w:t xml:space="preserve"> made a decision: </w:t>
      </w:r>
      <w:r>
        <w:t>I</w:t>
      </w:r>
      <w:r>
        <w:rPr>
          <w:rFonts w:hint="eastAsia"/>
        </w:rPr>
        <w:t xml:space="preserve"> must study hard and leave my mother.</w:t>
      </w:r>
    </w:p>
    <w:p>
      <w:pPr>
        <w:pStyle w:val="3"/>
        <w:spacing w:line="360" w:lineRule="exact"/>
        <w:ind w:firstLine="420" w:firstLineChars="200"/>
      </w:pPr>
      <w:r>
        <w:t>Y</w:t>
      </w:r>
      <w:r>
        <w:rPr>
          <w:rFonts w:hint="eastAsia"/>
        </w:rPr>
        <w:t xml:space="preserve">ears later my dream came true. </w:t>
      </w:r>
      <w:r>
        <w:t>I</w:t>
      </w:r>
      <w:r>
        <w:rPr>
          <w:rFonts w:hint="eastAsia"/>
        </w:rPr>
        <w:t xml:space="preserve"> was quite successful. </w:t>
      </w:r>
      <w:r>
        <w:t>I</w:t>
      </w:r>
      <w:r>
        <w:rPr>
          <w:rFonts w:hint="eastAsia"/>
        </w:rPr>
        <w:t xml:space="preserve"> never thought of going back to see my </w:t>
      </w:r>
      <w:r>
        <w:t>“</w:t>
      </w:r>
      <w:r>
        <w:rPr>
          <w:rFonts w:hint="eastAsia"/>
        </w:rPr>
        <w:t>ugly</w:t>
      </w:r>
      <w:r>
        <w:t>”</w:t>
      </w:r>
      <w:r>
        <w:rPr>
          <w:rFonts w:hint="eastAsia"/>
        </w:rPr>
        <w:t xml:space="preserve"> mother until one day </w:t>
      </w:r>
      <w:r>
        <w:t>I</w:t>
      </w:r>
      <w:r>
        <w:rPr>
          <w:rFonts w:hint="eastAsia"/>
        </w:rPr>
        <w:t xml:space="preserve"> got a letter.</w:t>
      </w:r>
    </w:p>
    <w:p>
      <w:pPr>
        <w:pStyle w:val="3"/>
        <w:spacing w:line="360" w:lineRule="exact"/>
        <w:ind w:firstLine="420" w:firstLineChars="200"/>
        <w:rPr>
          <w:rFonts w:hint="eastAsia" w:eastAsia="宋体"/>
          <w:lang w:eastAsia="zh-CN"/>
        </w:rPr>
      </w:pPr>
      <w:r>
        <w:t>“</w:t>
      </w:r>
      <w:r>
        <w:rPr>
          <w:rFonts w:hint="eastAsia"/>
        </w:rPr>
        <w:t xml:space="preserve">My son </w:t>
      </w:r>
      <w:r>
        <w:t>I’</w:t>
      </w:r>
      <w:r>
        <w:rPr>
          <w:rFonts w:hint="eastAsia"/>
        </w:rPr>
        <w:t xml:space="preserve">m sorry </w:t>
      </w:r>
      <w:r>
        <w:t>I</w:t>
      </w:r>
      <w:r>
        <w:rPr>
          <w:rFonts w:hint="eastAsia"/>
        </w:rPr>
        <w:t xml:space="preserve"> only have one eye. </w:t>
      </w:r>
      <w:r>
        <w:t>W</w:t>
      </w:r>
      <w:r>
        <w:rPr>
          <w:rFonts w:hint="eastAsia"/>
        </w:rPr>
        <w:t>hen you were little, you got into an accident and lost your eye</w:t>
      </w:r>
      <w:r>
        <w:rPr>
          <w:rFonts w:hint="eastAsia"/>
        </w:rPr>
        <w:drawing>
          <wp:inline distT="0" distB="0" distL="114300" distR="114300">
            <wp:extent cx="20320" cy="12700"/>
            <wp:effectExtent l="0" t="0" r="0" b="0"/>
            <wp:docPr id="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0320" cy="12700"/>
                    </a:xfrm>
                    <a:prstGeom prst="rect">
                      <a:avLst/>
                    </a:prstGeom>
                    <a:noFill/>
                    <a:ln>
                      <a:noFill/>
                    </a:ln>
                  </pic:spPr>
                </pic:pic>
              </a:graphicData>
            </a:graphic>
          </wp:inline>
        </w:drawing>
      </w:r>
      <w:r>
        <w:rPr>
          <w:rFonts w:hint="eastAsia"/>
        </w:rPr>
        <w:t xml:space="preserve">. </w:t>
      </w:r>
      <w:r>
        <w:t>A</w:t>
      </w:r>
      <w:r>
        <w:rPr>
          <w:rFonts w:hint="eastAsia"/>
        </w:rPr>
        <w:t xml:space="preserve">s a mom, </w:t>
      </w:r>
      <w:r>
        <w:t>I</w:t>
      </w:r>
      <w:r>
        <w:rPr>
          <w:rFonts w:hint="eastAsia"/>
        </w:rPr>
        <w:t xml:space="preserve"> couldn</w:t>
      </w:r>
      <w:r>
        <w:t>’</w:t>
      </w:r>
      <w:r>
        <w:rPr>
          <w:rFonts w:hint="eastAsia"/>
        </w:rPr>
        <w:t xml:space="preserve">t stand watching you live with only one eye. </w:t>
      </w:r>
      <w:r>
        <w:t>S</w:t>
      </w:r>
      <w:r>
        <w:rPr>
          <w:rFonts w:hint="eastAsia"/>
        </w:rPr>
        <w:t xml:space="preserve">o </w:t>
      </w:r>
      <w:r>
        <w:t>I</w:t>
      </w:r>
      <w:r>
        <w:rPr>
          <w:rFonts w:hint="eastAsia"/>
        </w:rPr>
        <w:t xml:space="preserve"> gave you mine. </w:t>
      </w:r>
      <w:r>
        <w:t>I</w:t>
      </w:r>
      <w:r>
        <w:rPr>
          <w:rFonts w:hint="eastAsia"/>
        </w:rPr>
        <w:t xml:space="preserve"> was never regretted it because </w:t>
      </w:r>
      <w:r>
        <w:t>I</w:t>
      </w:r>
      <w:r>
        <w:rPr>
          <w:rFonts w:hint="eastAsia"/>
        </w:rPr>
        <w:t xml:space="preserve"> love you.</w:t>
      </w:r>
      <w:r>
        <w:t>”</w:t>
      </w:r>
      <w:r>
        <w:rPr>
          <w:rFonts w:hint="eastAsia"/>
          <w:color w:val="FFFFFF"/>
          <w:sz w:val="4"/>
          <w:lang w:eastAsia="zh-CN"/>
        </w:rPr>
        <w:t>[来源:学_科_网]</w:t>
      </w:r>
    </w:p>
    <w:p>
      <w:pPr>
        <w:pStyle w:val="3"/>
        <w:spacing w:line="360" w:lineRule="exact"/>
        <w:ind w:firstLine="420" w:firstLineChars="200"/>
        <w:rPr>
          <w:color w:val="FF0000"/>
        </w:rPr>
      </w:pPr>
      <w:r>
        <w:t>I</w:t>
      </w:r>
      <w:r>
        <w:rPr>
          <w:rFonts w:hint="eastAsia"/>
        </w:rPr>
        <w:t xml:space="preserve"> cried out aloud. </w:t>
      </w:r>
      <w:r>
        <w:t>O</w:t>
      </w:r>
      <w:r>
        <w:rPr>
          <w:rFonts w:hint="eastAsia"/>
        </w:rPr>
        <w:t xml:space="preserve">nly then did </w:t>
      </w:r>
      <w:r>
        <w:t>I</w:t>
      </w:r>
      <w:r>
        <w:rPr>
          <w:rFonts w:hint="eastAsia"/>
        </w:rPr>
        <w:t xml:space="preserve"> realized how beautiful my mother was!  </w:t>
      </w:r>
    </w:p>
    <w:p>
      <w:pPr>
        <w:pStyle w:val="3"/>
        <w:spacing w:line="360" w:lineRule="exact"/>
      </w:pPr>
      <w:r>
        <w:rPr>
          <w:rFonts w:hint="eastAsia"/>
        </w:rPr>
        <w:t>（   ）51. Why didn</w:t>
      </w:r>
      <w:r>
        <w:t>’</w:t>
      </w:r>
      <w:r>
        <w:rPr>
          <w:rFonts w:hint="eastAsia"/>
        </w:rPr>
        <w:t xml:space="preserve">t the writer want his mom to show up at his school? </w:t>
      </w:r>
    </w:p>
    <w:p>
      <w:pPr>
        <w:pStyle w:val="3"/>
        <w:spacing w:line="360" w:lineRule="exact"/>
      </w:pPr>
      <w:r>
        <w:rPr>
          <w:rFonts w:hint="eastAsia"/>
        </w:rPr>
        <w:t xml:space="preserve">    A. Because he thought she was ugly.       </w:t>
      </w:r>
      <w:r>
        <w:rPr>
          <w:rFonts w:hint="eastAsia"/>
        </w:rPr>
        <w:tab/>
      </w:r>
      <w:r>
        <w:rPr>
          <w:rFonts w:hint="eastAsia"/>
        </w:rPr>
        <w:t>B. Because his mom had a terrible illness.</w:t>
      </w:r>
    </w:p>
    <w:p>
      <w:pPr>
        <w:pStyle w:val="3"/>
        <w:spacing w:line="360" w:lineRule="exact"/>
      </w:pPr>
      <w:r>
        <w:rPr>
          <w:rFonts w:hint="eastAsia"/>
        </w:rPr>
        <w:t xml:space="preserve">    C. Because his mom couldn</w:t>
      </w:r>
      <w:r>
        <w:t>’</w:t>
      </w:r>
      <w:r>
        <w:rPr>
          <w:rFonts w:hint="eastAsia"/>
        </w:rPr>
        <w:t xml:space="preserve">t see anything.  </w:t>
      </w:r>
      <w:r>
        <w:rPr>
          <w:rFonts w:hint="eastAsia"/>
        </w:rPr>
        <w:tab/>
      </w:r>
      <w:r>
        <w:rPr>
          <w:rFonts w:hint="eastAsia"/>
        </w:rPr>
        <w:t>D. Because his classmates didn</w:t>
      </w:r>
      <w:r>
        <w:t>’</w:t>
      </w:r>
      <w:r>
        <w:rPr>
          <w:rFonts w:hint="eastAsia"/>
        </w:rPr>
        <w:t>t like her.</w:t>
      </w:r>
    </w:p>
    <w:p>
      <w:pPr>
        <w:pStyle w:val="3"/>
        <w:spacing w:line="360" w:lineRule="exact"/>
        <w:ind w:left="735" w:hanging="735" w:hangingChars="350"/>
      </w:pPr>
      <w:r>
        <w:rPr>
          <w:rFonts w:hint="eastAsia"/>
        </w:rPr>
        <w:t xml:space="preserve">（   ）52. From the underlined word </w:t>
      </w:r>
      <w:r>
        <w:t>“</w:t>
      </w:r>
      <w:r>
        <w:rPr>
          <w:rFonts w:hint="eastAsia"/>
        </w:rPr>
        <w:t xml:space="preserve"> shouted</w:t>
      </w:r>
      <w:r>
        <w:t>”</w:t>
      </w:r>
      <w:r>
        <w:rPr>
          <w:rFonts w:hint="eastAsia"/>
        </w:rPr>
        <w:t xml:space="preserve"> in Paragraph 4, we learn that at that time the writer was very _____.</w:t>
      </w:r>
    </w:p>
    <w:p>
      <w:pPr>
        <w:pStyle w:val="3"/>
        <w:spacing w:line="360" w:lineRule="exact"/>
      </w:pPr>
      <w:r>
        <w:rPr>
          <w:rFonts w:hint="eastAsia"/>
        </w:rPr>
        <w:t xml:space="preserve">    A. nervous       </w:t>
      </w:r>
      <w:r>
        <w:rPr>
          <w:rFonts w:hint="eastAsia"/>
        </w:rPr>
        <w:tab/>
      </w:r>
      <w:r>
        <w:rPr>
          <w:rFonts w:hint="eastAsia"/>
        </w:rPr>
        <w:tab/>
      </w:r>
      <w:r>
        <w:rPr>
          <w:rFonts w:hint="eastAsia"/>
        </w:rPr>
        <w:t xml:space="preserve">B. angry       </w:t>
      </w:r>
      <w:r>
        <w:rPr>
          <w:rFonts w:hint="eastAsia"/>
        </w:rPr>
        <w:tab/>
      </w:r>
      <w:r>
        <w:rPr>
          <w:rFonts w:hint="eastAsia"/>
        </w:rPr>
        <w:tab/>
      </w:r>
      <w:r>
        <w:rPr>
          <w:rFonts w:hint="eastAsia"/>
        </w:rPr>
        <w:t xml:space="preserve">C. excited       </w:t>
      </w:r>
      <w:r>
        <w:rPr>
          <w:rFonts w:hint="eastAsia"/>
        </w:rPr>
        <w:tab/>
      </w:r>
      <w:r>
        <w:rPr>
          <w:rFonts w:hint="eastAsia"/>
        </w:rPr>
        <w:tab/>
      </w:r>
      <w:r>
        <w:rPr>
          <w:rFonts w:hint="eastAsia"/>
        </w:rPr>
        <w:t>D. calm</w:t>
      </w:r>
    </w:p>
    <w:p>
      <w:pPr>
        <w:pStyle w:val="3"/>
        <w:spacing w:line="360" w:lineRule="exact"/>
      </w:pPr>
      <w:r>
        <w:rPr>
          <w:rFonts w:hint="eastAsia"/>
        </w:rPr>
        <w:t>（   ）53. That night, the writer decided to __________.</w:t>
      </w:r>
    </w:p>
    <w:p>
      <w:pPr>
        <w:pStyle w:val="3"/>
        <w:spacing w:line="360" w:lineRule="exact"/>
      </w:pPr>
      <w:r>
        <w:rPr>
          <w:rFonts w:hint="eastAsia"/>
        </w:rPr>
        <w:t xml:space="preserve">    A. tak</w:t>
      </w:r>
      <w:r>
        <w:rPr>
          <w:rFonts w:hint="eastAsia"/>
        </w:rPr>
        <w:drawing>
          <wp:inline distT="0" distB="0" distL="114300" distR="114300">
            <wp:extent cx="22860" cy="20320"/>
            <wp:effectExtent l="0" t="0" r="15240" b="8255"/>
            <wp:docPr id="4"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20320"/>
                    </a:xfrm>
                    <a:prstGeom prst="rect">
                      <a:avLst/>
                    </a:prstGeom>
                    <a:noFill/>
                    <a:ln>
                      <a:noFill/>
                    </a:ln>
                  </pic:spPr>
                </pic:pic>
              </a:graphicData>
            </a:graphic>
          </wp:inline>
        </w:drawing>
      </w:r>
      <w:r>
        <w:rPr>
          <w:rFonts w:hint="eastAsia"/>
        </w:rPr>
        <w:t xml:space="preserve">e his mom to the doctor      </w:t>
      </w:r>
      <w:r>
        <w:rPr>
          <w:rFonts w:hint="eastAsia"/>
        </w:rPr>
        <w:tab/>
      </w:r>
      <w:r>
        <w:rPr>
          <w:rFonts w:hint="eastAsia"/>
        </w:rPr>
        <w:tab/>
      </w:r>
      <w:r>
        <w:rPr>
          <w:rFonts w:hint="eastAsia"/>
        </w:rPr>
        <w:tab/>
      </w:r>
      <w:r>
        <w:rPr>
          <w:rFonts w:hint="eastAsia"/>
        </w:rPr>
        <w:t>B. take good care of his mom from then on</w:t>
      </w:r>
    </w:p>
    <w:p>
      <w:pPr>
        <w:pStyle w:val="3"/>
        <w:spacing w:line="360" w:lineRule="exact"/>
      </w:pPr>
      <w:r>
        <w:rPr>
          <w:rFonts w:hint="eastAsia"/>
        </w:rPr>
        <w:t xml:space="preserve">    C. ask his mom never to go to his school  </w:t>
      </w:r>
      <w:r>
        <w:rPr>
          <w:rFonts w:hint="eastAsia"/>
        </w:rPr>
        <w:tab/>
      </w:r>
      <w:r>
        <w:rPr>
          <w:rFonts w:hint="eastAsia"/>
        </w:rPr>
        <w:tab/>
      </w:r>
      <w:r>
        <w:rPr>
          <w:rFonts w:hint="eastAsia"/>
        </w:rPr>
        <w:t>D. work hard and stay away from his mom</w:t>
      </w:r>
    </w:p>
    <w:p>
      <w:pPr>
        <w:pStyle w:val="3"/>
        <w:spacing w:line="360" w:lineRule="exact"/>
      </w:pPr>
      <w:r>
        <w:rPr>
          <w:rFonts w:hint="eastAsia"/>
        </w:rPr>
        <w:t>（   ）54. The writer</w:t>
      </w:r>
      <w:r>
        <w:t>’</w:t>
      </w:r>
      <w:r>
        <w:rPr>
          <w:rFonts w:hint="eastAsia"/>
        </w:rPr>
        <w:t>s mom lost one eye because _________.</w:t>
      </w:r>
    </w:p>
    <w:p>
      <w:pPr>
        <w:pStyle w:val="3"/>
        <w:spacing w:line="360" w:lineRule="exact"/>
      </w:pPr>
      <w:r>
        <w:rPr>
          <w:rFonts w:hint="eastAsia"/>
        </w:rPr>
        <w:t xml:space="preserve">    A. she used it to save her son</w:t>
      </w:r>
      <w:r>
        <w:t>’</w:t>
      </w:r>
      <w:r>
        <w:rPr>
          <w:rFonts w:hint="eastAsia"/>
        </w:rPr>
        <w:t xml:space="preserve">s vision（视力） </w:t>
      </w:r>
      <w:r>
        <w:rPr>
          <w:rFonts w:hint="eastAsia"/>
        </w:rPr>
        <w:tab/>
      </w:r>
      <w:r>
        <w:rPr>
          <w:rFonts w:hint="eastAsia"/>
        </w:rPr>
        <w:t>B. she had a serious car accident</w:t>
      </w:r>
    </w:p>
    <w:p>
      <w:pPr>
        <w:pStyle w:val="3"/>
        <w:spacing w:line="360" w:lineRule="exact"/>
      </w:pPr>
      <w:r>
        <w:rPr>
          <w:rFonts w:hint="eastAsia"/>
        </w:rPr>
        <w:t xml:space="preserve">    C. she cried too much                      </w:t>
      </w:r>
      <w:r>
        <w:rPr>
          <w:rFonts w:hint="eastAsia"/>
        </w:rPr>
        <w:tab/>
      </w:r>
      <w:r>
        <w:rPr>
          <w:rFonts w:hint="eastAsia"/>
        </w:rPr>
        <w:t>D. she was born with only one eye</w:t>
      </w:r>
    </w:p>
    <w:p>
      <w:pPr>
        <w:pStyle w:val="3"/>
        <w:spacing w:line="360" w:lineRule="exact"/>
      </w:pPr>
      <w:r>
        <w:rPr>
          <w:rFonts w:hint="eastAsia"/>
        </w:rPr>
        <w:t>（   ）55. The story is mainly about _________.</w:t>
      </w:r>
    </w:p>
    <w:p>
      <w:pPr>
        <w:pStyle w:val="3"/>
        <w:spacing w:line="360" w:lineRule="exact"/>
      </w:pPr>
      <w:r>
        <w:rPr>
          <w:rFonts w:hint="eastAsia"/>
        </w:rPr>
        <w:t xml:space="preserve">    A. a mother</w:t>
      </w:r>
      <w:r>
        <w:t>’</w:t>
      </w:r>
      <w:r>
        <w:rPr>
          <w:rFonts w:hint="eastAsia"/>
        </w:rPr>
        <w:t xml:space="preserve">s hard work on teaching her son   </w:t>
      </w:r>
      <w:r>
        <w:rPr>
          <w:rFonts w:hint="eastAsia"/>
        </w:rPr>
        <w:tab/>
      </w:r>
      <w:r>
        <w:rPr>
          <w:rFonts w:hint="eastAsia"/>
        </w:rPr>
        <w:t>B. a naughty boy</w:t>
      </w:r>
      <w:r>
        <w:t>’</w:t>
      </w:r>
      <w:r>
        <w:rPr>
          <w:rFonts w:hint="eastAsia"/>
        </w:rPr>
        <w:t>s experience of growing up</w:t>
      </w:r>
    </w:p>
    <w:p>
      <w:pPr>
        <w:pStyle w:val="3"/>
        <w:spacing w:line="360" w:lineRule="exact"/>
      </w:pPr>
      <w:r>
        <w:rPr>
          <w:rFonts w:hint="eastAsia"/>
        </w:rPr>
        <w:t xml:space="preserve">    C. a mother</w:t>
      </w:r>
      <w:r>
        <w:t>’</w:t>
      </w:r>
      <w:r>
        <w:rPr>
          <w:rFonts w:hint="eastAsia"/>
        </w:rPr>
        <w:t xml:space="preserve">s great love for her son          </w:t>
      </w:r>
      <w:r>
        <w:rPr>
          <w:rFonts w:hint="eastAsia"/>
        </w:rPr>
        <w:tab/>
      </w:r>
      <w:r>
        <w:rPr>
          <w:rFonts w:hint="eastAsia"/>
        </w:rPr>
        <w:t>D. the difficulti</w:t>
      </w:r>
      <w:r>
        <w:rPr>
          <w:rFonts w:hint="eastAsia"/>
        </w:rPr>
        <w:drawing>
          <wp:inline distT="0" distB="0" distL="114300" distR="114300">
            <wp:extent cx="24130" cy="21590"/>
            <wp:effectExtent l="0" t="0" r="13970" b="6985"/>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4130" cy="21590"/>
                    </a:xfrm>
                    <a:prstGeom prst="rect">
                      <a:avLst/>
                    </a:prstGeom>
                    <a:noFill/>
                    <a:ln>
                      <a:noFill/>
                    </a:ln>
                  </pic:spPr>
                </pic:pic>
              </a:graphicData>
            </a:graphic>
          </wp:inline>
        </w:drawing>
      </w:r>
      <w:r>
        <w:rPr>
          <w:rFonts w:hint="eastAsia"/>
        </w:rPr>
        <w:t>es on a boy</w:t>
      </w:r>
      <w:r>
        <w:t>’</w:t>
      </w:r>
      <w:r>
        <w:rPr>
          <w:rFonts w:hint="eastAsia"/>
        </w:rPr>
        <w:t>s way to success</w:t>
      </w:r>
    </w:p>
    <w:p>
      <w:pPr>
        <w:pStyle w:val="2"/>
        <w:spacing w:line="360" w:lineRule="exact"/>
        <w:ind w:firstLine="400" w:firstLineChars="200"/>
        <w:rPr>
          <w:rFonts w:ascii="MingLiU_HKSCS" w:hAnsi="MingLiU_HKSCS" w:eastAsia="MingLiU_HKSCS" w:cs="MingLiU_HKSCS"/>
        </w:rPr>
      </w:pPr>
      <w:r>
        <w:rPr>
          <w:rFonts w:hAnsi="宋体" w:eastAsia="黑体"/>
        </w:rPr>
        <w:t>Ⅱ</w:t>
      </w:r>
      <w:r>
        <w:rPr>
          <w:rFonts w:ascii="Times New Roman" w:hAnsi="Times New Roman" w:eastAsia="黑体"/>
        </w:rPr>
        <w:t>.阅读短文</w:t>
      </w:r>
      <w:r>
        <w:rPr>
          <w:rFonts w:hint="eastAsia" w:ascii="MingLiU_HKSCS" w:hAnsi="MingLiU_HKSCS" w:cs="MingLiU_HKSCS"/>
        </w:rPr>
        <w:t>,</w:t>
      </w:r>
      <w:r>
        <w:rPr>
          <w:rFonts w:ascii="Times New Roman" w:hAnsi="Times New Roman" w:eastAsia="黑体"/>
        </w:rPr>
        <w:t>根据短文内容</w:t>
      </w:r>
      <w:r>
        <w:rPr>
          <w:rFonts w:hint="eastAsia" w:ascii="MingLiU_HKSCS" w:hAnsi="MingLiU_HKSCS" w:cs="MingLiU_HKSCS"/>
        </w:rPr>
        <w:t>,</w:t>
      </w:r>
      <w:r>
        <w:rPr>
          <w:rFonts w:ascii="Times New Roman" w:hAnsi="Times New Roman" w:eastAsia="黑体"/>
        </w:rPr>
        <w:t>从短文后的方框中所给的A、B、C、D、E、F、G七个选项中</w:t>
      </w:r>
      <w:r>
        <w:rPr>
          <w:rFonts w:hint="eastAsia" w:ascii="MingLiU_HKSCS" w:hAnsi="MingLiU_HKSCS" w:cs="MingLiU_HKSCS"/>
        </w:rPr>
        <w:t>,</w:t>
      </w:r>
      <w:r>
        <w:rPr>
          <w:rFonts w:ascii="Times New Roman" w:hAnsi="Times New Roman" w:eastAsia="黑体"/>
        </w:rPr>
        <w:t>选出能填入空白处的最佳选项</w:t>
      </w:r>
      <w:r>
        <w:rPr>
          <w:rFonts w:hint="eastAsia" w:ascii="MingLiU_HKSCS" w:hAnsi="MingLiU_HKSCS" w:cs="MingLiU_HKSCS"/>
        </w:rPr>
        <w:t>,</w:t>
      </w:r>
      <w:r>
        <w:rPr>
          <w:rFonts w:ascii="Times New Roman" w:hAnsi="Times New Roman" w:eastAsia="黑体"/>
        </w:rPr>
        <w:t>并在答题卡上将该项涂黑。每个选项只能选一次</w:t>
      </w:r>
      <w:r>
        <w:rPr>
          <w:rFonts w:hint="eastAsia" w:ascii="MingLiU_HKSCS" w:hAnsi="MingLiU_HKSCS" w:cs="MingLiU_HKSCS"/>
        </w:rPr>
        <w:t>,</w:t>
      </w:r>
      <w:r>
        <w:rPr>
          <w:rFonts w:ascii="Times New Roman" w:hAnsi="Times New Roman" w:eastAsia="黑体"/>
        </w:rPr>
        <w:t>选项中有两项为多余选项。(共5小题</w:t>
      </w:r>
      <w:r>
        <w:rPr>
          <w:rFonts w:hint="eastAsia" w:ascii="MingLiU_HKSCS" w:hAnsi="MingLiU_HKSCS" w:eastAsia="MingLiU_HKSCS" w:cs="MingLiU_HKSCS"/>
        </w:rPr>
        <w:t>，</w:t>
      </w:r>
      <w:r>
        <w:rPr>
          <w:rFonts w:ascii="Times New Roman" w:hAnsi="Times New Roman" w:eastAsia="黑体"/>
        </w:rPr>
        <w:t>每小题</w:t>
      </w:r>
      <w:r>
        <w:rPr>
          <w:rFonts w:ascii="Times New Roman" w:hAnsi="Times New Roman" w:eastAsia="黑体"/>
        </w:rPr>
        <w:drawing>
          <wp:inline distT="0" distB="0" distL="114300" distR="114300">
            <wp:extent cx="13970" cy="19050"/>
            <wp:effectExtent l="0" t="0" r="508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3970" cy="19050"/>
                    </a:xfrm>
                    <a:prstGeom prst="rect">
                      <a:avLst/>
                    </a:prstGeom>
                    <a:noFill/>
                    <a:ln>
                      <a:noFill/>
                    </a:ln>
                  </pic:spPr>
                </pic:pic>
              </a:graphicData>
            </a:graphic>
          </wp:inline>
        </w:drawing>
      </w:r>
      <w:r>
        <w:rPr>
          <w:rFonts w:ascii="Times New Roman" w:hAnsi="Times New Roman" w:eastAsia="黑体"/>
        </w:rPr>
        <w:t>2分)</w:t>
      </w:r>
    </w:p>
    <w:p>
      <w:pPr>
        <w:pStyle w:val="2"/>
        <w:spacing w:line="360" w:lineRule="exact"/>
        <w:ind w:firstLine="400" w:firstLineChars="200"/>
        <w:jc w:val="center"/>
        <w:rPr>
          <w:rFonts w:ascii="Times New Roman" w:hAnsi="Times New Roman" w:eastAsia="楷体_GB2312"/>
        </w:rPr>
      </w:pPr>
      <w:r>
        <w:rPr>
          <w:rFonts w:ascii="Times New Roman" w:hAnsi="Times New Roman" w:eastAsia="楷体_GB2312"/>
        </w:rPr>
        <w:t>D</w:t>
      </w:r>
    </w:p>
    <w:p>
      <w:pPr>
        <w:pStyle w:val="2"/>
        <w:spacing w:line="360" w:lineRule="exact"/>
        <w:ind w:firstLine="400" w:firstLineChars="200"/>
        <w:rPr>
          <w:rFonts w:ascii="Times New Roman" w:hAnsi="Times New Roman"/>
        </w:rPr>
      </w:pPr>
      <w:r>
        <w:rPr>
          <w:rFonts w:ascii="Times New Roman" w:hAnsi="Times New Roman"/>
        </w:rPr>
        <w:t xml:space="preserve">If you want to be successful, you should learn how to start your day. Although you cannot achieve all your goals in one day, starting your day in a correct way is still important. </w:t>
      </w:r>
      <w:r>
        <w:rPr>
          <w:rFonts w:ascii="Times New Roman" w:hAnsi="Times New Roman"/>
          <w:b/>
        </w:rPr>
        <w:t>56</w:t>
      </w:r>
      <w:r>
        <w:rPr>
          <w:rFonts w:ascii="Times New Roman" w:hAnsi="宋体"/>
        </w:rPr>
        <w:t>．</w:t>
      </w:r>
      <w:r>
        <w:rPr>
          <w:rFonts w:ascii="Times New Roman" w:hAnsi="Times New Roman"/>
        </w:rPr>
        <w:t>________.</w:t>
      </w:r>
    </w:p>
    <w:p>
      <w:pPr>
        <w:pStyle w:val="2"/>
        <w:spacing w:line="360" w:lineRule="exact"/>
        <w:ind w:firstLine="402" w:firstLineChars="200"/>
        <w:rPr>
          <w:rFonts w:ascii="Times New Roman" w:hAnsi="Times New Roman"/>
        </w:rPr>
      </w:pPr>
      <w:r>
        <w:rPr>
          <w:rFonts w:ascii="Times New Roman" w:hAnsi="Times New Roman"/>
          <w:b/>
        </w:rPr>
        <w:t>Get up an hour early.</w:t>
      </w:r>
    </w:p>
    <w:p>
      <w:pPr>
        <w:pStyle w:val="2"/>
        <w:spacing w:line="360" w:lineRule="exact"/>
        <w:ind w:firstLine="400" w:firstLineChars="200"/>
        <w:rPr>
          <w:rFonts w:ascii="Times New Roman" w:hAnsi="Times New Roman"/>
        </w:rPr>
      </w:pPr>
      <w:r>
        <w:rPr>
          <w:rFonts w:ascii="Times New Roman" w:hAnsi="Times New Roman"/>
        </w:rPr>
        <w:t>The early bird gets the worm.</w:t>
      </w:r>
      <w:r>
        <w:rPr>
          <w:rFonts w:hint="eastAsia" w:ascii="Times New Roman" w:hAnsi="Times New Roman"/>
        </w:rPr>
        <w:t xml:space="preserve"> </w:t>
      </w:r>
      <w:r>
        <w:rPr>
          <w:rFonts w:ascii="Times New Roman" w:hAnsi="Times New Roman"/>
        </w:rPr>
        <w:t xml:space="preserve">This means that people </w:t>
      </w:r>
      <w:r>
        <w:rPr>
          <w:rFonts w:ascii="Times New Roman" w:hAnsi="Times New Roman"/>
          <w:b/>
        </w:rPr>
        <w:t>57</w:t>
      </w:r>
      <w:r>
        <w:rPr>
          <w:rFonts w:ascii="Times New Roman" w:hAnsi="宋体"/>
        </w:rPr>
        <w:t>．</w:t>
      </w:r>
      <w:r>
        <w:rPr>
          <w:rFonts w:ascii="Times New Roman" w:hAnsi="Times New Roman"/>
        </w:rPr>
        <w:t>________ and are more likely (</w:t>
      </w:r>
      <w:r>
        <w:rPr>
          <w:rFonts w:ascii="Times New Roman" w:hAnsi="宋体"/>
        </w:rPr>
        <w:t>可能的</w:t>
      </w:r>
      <w:r>
        <w:rPr>
          <w:rFonts w:ascii="Times New Roman" w:hAnsi="Times New Roman"/>
        </w:rPr>
        <w:t>) to succeed.</w:t>
      </w:r>
    </w:p>
    <w:p>
      <w:pPr>
        <w:pStyle w:val="2"/>
        <w:spacing w:line="360" w:lineRule="exact"/>
        <w:ind w:firstLine="402" w:firstLineChars="200"/>
        <w:rPr>
          <w:rFonts w:ascii="Times New Roman" w:hAnsi="Times New Roman"/>
          <w:b/>
        </w:rPr>
      </w:pPr>
      <w:r>
        <w:rPr>
          <w:rFonts w:ascii="Times New Roman" w:hAnsi="Times New Roman"/>
          <w:b/>
        </w:rPr>
        <w:t>Drink a glass of water.</w:t>
      </w:r>
    </w:p>
    <w:p>
      <w:pPr>
        <w:pStyle w:val="2"/>
        <w:spacing w:line="360" w:lineRule="exact"/>
        <w:ind w:firstLine="400" w:firstLineChars="200"/>
        <w:rPr>
          <w:rFonts w:ascii="Times New Roman" w:hAnsi="Times New Roman"/>
        </w:rPr>
      </w:pPr>
      <w:r>
        <w:rPr>
          <w:rFonts w:ascii="Times New Roman" w:hAnsi="Times New Roman"/>
        </w:rPr>
        <w:t>Health experts say drinking a cup of water in the morning can speed up our body's metabolism (</w:t>
      </w:r>
      <w:r>
        <w:rPr>
          <w:rFonts w:ascii="Times New Roman" w:hAnsi="宋体"/>
        </w:rPr>
        <w:t>新陈代谢</w:t>
      </w:r>
      <w:r>
        <w:rPr>
          <w:rFonts w:ascii="Times New Roman" w:hAnsi="Times New Roman"/>
        </w:rPr>
        <w:t>)</w:t>
      </w:r>
      <w:r>
        <w:rPr>
          <w:rFonts w:ascii="Times New Roman" w:hAnsi="宋体"/>
        </w:rPr>
        <w:t>．</w:t>
      </w:r>
      <w:r>
        <w:rPr>
          <w:rFonts w:ascii="Times New Roman" w:hAnsi="Times New Roman"/>
          <w:b/>
        </w:rPr>
        <w:t>5</w:t>
      </w:r>
      <w:r>
        <w:rPr>
          <w:rFonts w:hint="eastAsia" w:ascii="Times New Roman" w:hAnsi="Times New Roman"/>
          <w:b/>
        </w:rPr>
        <w:t>8</w:t>
      </w:r>
      <w:r>
        <w:rPr>
          <w:rFonts w:ascii="Times New Roman" w:hAnsi="宋体"/>
        </w:rPr>
        <w:t>．</w:t>
      </w:r>
      <w:r>
        <w:rPr>
          <w:rFonts w:ascii="Times New Roman" w:hAnsi="Times New Roman"/>
        </w:rPr>
        <w:t>________</w:t>
      </w:r>
    </w:p>
    <w:p>
      <w:pPr>
        <w:pStyle w:val="2"/>
        <w:spacing w:line="360" w:lineRule="exact"/>
        <w:ind w:firstLine="402" w:firstLineChars="200"/>
        <w:rPr>
          <w:rFonts w:hint="eastAsia" w:ascii="Times New Roman" w:hAnsi="Times New Roman" w:eastAsia="宋体"/>
          <w:b/>
          <w:lang w:eastAsia="zh-CN"/>
        </w:rPr>
      </w:pPr>
      <w:r>
        <w:rPr>
          <w:rFonts w:ascii="Times New Roman" w:hAnsi="Times New Roman"/>
          <w:b/>
        </w:rPr>
        <w:t>Don't check WeChat when you get up.</w:t>
      </w:r>
      <w:r>
        <w:rPr>
          <w:rFonts w:hint="eastAsia" w:ascii="Times New Roman" w:hAnsi="Times New Roman"/>
          <w:b/>
          <w:color w:val="FFFFFF"/>
          <w:sz w:val="4"/>
          <w:lang w:eastAsia="zh-CN"/>
        </w:rPr>
        <w:t>[来源:Zxxk.Com]</w:t>
      </w:r>
    </w:p>
    <w:p>
      <w:pPr>
        <w:pStyle w:val="2"/>
        <w:spacing w:line="360" w:lineRule="exact"/>
        <w:ind w:firstLine="400" w:firstLineChars="200"/>
        <w:rPr>
          <w:rFonts w:ascii="Times New Roman" w:hAnsi="Times New Roman"/>
        </w:rPr>
      </w:pPr>
      <w:r>
        <w:rPr>
          <w:rFonts w:ascii="Times New Roman" w:hAnsi="Times New Roman"/>
        </w:rPr>
        <w:t>Your breakfast is ready.</w:t>
      </w:r>
      <w:r>
        <w:rPr>
          <w:rFonts w:hint="eastAsia" w:ascii="Times New Roman" w:hAnsi="Times New Roman"/>
        </w:rPr>
        <w:t xml:space="preserve"> </w:t>
      </w:r>
      <w:r>
        <w:rPr>
          <w:rFonts w:ascii="Times New Roman" w:hAnsi="Times New Roman"/>
        </w:rPr>
        <w:t>But you decide to check WeChat quickly.</w:t>
      </w:r>
      <w:r>
        <w:rPr>
          <w:rFonts w:hint="eastAsia" w:ascii="Times New Roman" w:hAnsi="Times New Roman"/>
        </w:rPr>
        <w:drawing>
          <wp:inline distT="0" distB="0" distL="114300" distR="114300">
            <wp:extent cx="24130" cy="21590"/>
            <wp:effectExtent l="0" t="0" r="13970" b="6985"/>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4130" cy="21590"/>
                    </a:xfrm>
                    <a:prstGeom prst="rect">
                      <a:avLst/>
                    </a:prstGeom>
                    <a:noFill/>
                    <a:ln>
                      <a:noFill/>
                    </a:ln>
                  </pic:spPr>
                </pic:pic>
              </a:graphicData>
            </a:graphic>
          </wp:inline>
        </w:drawing>
      </w:r>
      <w:r>
        <w:rPr>
          <w:rFonts w:hint="eastAsia" w:ascii="Times New Roman" w:hAnsi="Times New Roman"/>
        </w:rPr>
        <w:t xml:space="preserve"> </w:t>
      </w:r>
      <w:r>
        <w:rPr>
          <w:rFonts w:ascii="Times New Roman" w:hAnsi="Times New Roman"/>
        </w:rPr>
        <w:t>Well</w:t>
      </w:r>
      <w:r>
        <w:rPr>
          <w:rFonts w:hint="eastAsia" w:ascii="Times New Roman" w:hAnsi="宋体"/>
        </w:rPr>
        <w:t xml:space="preserve">, </w:t>
      </w:r>
      <w:r>
        <w:rPr>
          <w:rFonts w:ascii="Times New Roman" w:hAnsi="Times New Roman"/>
        </w:rPr>
        <w:t>you'd better not.</w:t>
      </w:r>
      <w:r>
        <w:rPr>
          <w:rFonts w:ascii="Times New Roman" w:hAnsi="Times New Roman"/>
          <w:b/>
        </w:rPr>
        <w:t>59.</w:t>
      </w:r>
      <w:r>
        <w:rPr>
          <w:rFonts w:ascii="Times New Roman" w:hAnsi="Times New Roman"/>
        </w:rPr>
        <w:t>________</w:t>
      </w:r>
    </w:p>
    <w:p>
      <w:pPr>
        <w:pStyle w:val="2"/>
        <w:spacing w:line="360" w:lineRule="exact"/>
        <w:ind w:firstLine="402" w:firstLineChars="200"/>
        <w:rPr>
          <w:rFonts w:ascii="Times New Roman" w:hAnsi="Times New Roman"/>
        </w:rPr>
      </w:pPr>
      <w:r>
        <w:rPr>
          <w:rFonts w:ascii="Times New Roman" w:hAnsi="Times New Roman"/>
          <w:b/>
        </w:rPr>
        <w:t>Exercise in the morning.</w:t>
      </w:r>
    </w:p>
    <w:p>
      <w:pPr>
        <w:pStyle w:val="2"/>
        <w:spacing w:line="360" w:lineRule="exact"/>
        <w:ind w:firstLine="402" w:firstLineChars="200"/>
        <w:rPr>
          <w:rFonts w:ascii="Times New Roman" w:hAnsi="Times New Roman"/>
        </w:rPr>
      </w:pPr>
      <w:r>
        <w:rPr>
          <w:rFonts w:ascii="Times New Roman" w:hAnsi="Times New Roman"/>
          <w:b/>
        </w:rPr>
        <w:t>60.</w:t>
      </w:r>
      <w:r>
        <w:rPr>
          <w:rFonts w:ascii="Times New Roman" w:hAnsi="Times New Roman"/>
        </w:rPr>
        <w:t>________Some people like to exercise after work.</w:t>
      </w:r>
      <w:r>
        <w:rPr>
          <w:rFonts w:hint="eastAsia" w:ascii="Times New Roman" w:hAnsi="Times New Roman"/>
        </w:rPr>
        <w:t xml:space="preserve"> </w:t>
      </w:r>
      <w:r>
        <w:rPr>
          <w:rFonts w:ascii="Times New Roman" w:hAnsi="Times New Roman"/>
        </w:rPr>
        <w:t>Experts suggest doing exercise in the morning</w:t>
      </w:r>
      <w:r>
        <w:rPr>
          <w:rFonts w:hint="eastAsia" w:ascii="Times New Roman" w:hAnsi="Times New Roman"/>
        </w:rPr>
        <w:t xml:space="preserve"> </w:t>
      </w:r>
      <w:r>
        <w:rPr>
          <w:rFonts w:ascii="Times New Roman" w:hAnsi="Times New Roman"/>
        </w:rPr>
        <w:t>because by the end of the day</w:t>
      </w:r>
      <w:r>
        <w:rPr>
          <w:rFonts w:hint="eastAsia" w:ascii="Times New Roman" w:hAnsi="宋体"/>
        </w:rPr>
        <w:t xml:space="preserve">, </w:t>
      </w:r>
      <w:r>
        <w:rPr>
          <w:rFonts w:ascii="Times New Roman" w:hAnsi="Times New Roman"/>
        </w:rPr>
        <w:t>you may not have the time or energy to exercise.</w:t>
      </w:r>
      <w:r>
        <w:rPr>
          <w:rFonts w:hint="eastAsia" w:ascii="Times New Roman" w:hAnsi="Times New Roman"/>
        </w:rPr>
        <w:t xml:space="preserve"> </w:t>
      </w:r>
      <w:r>
        <w:rPr>
          <w:rFonts w:ascii="Times New Roman" w:hAnsi="Times New Roman"/>
        </w:rPr>
        <w:t>Exercising in the morning prevents that from happening.</w:t>
      </w:r>
    </w:p>
    <w:tbl>
      <w:tblPr>
        <w:tblStyle w:val="4"/>
        <w:tblW w:w="6662"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2" w:type="dxa"/>
            <w:noWrap w:val="0"/>
            <w:vAlign w:val="top"/>
          </w:tcPr>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A</w:t>
            </w:r>
            <w:r>
              <w:rPr>
                <w:rFonts w:hint="eastAsia" w:ascii="Times New Roman" w:hAnsi="宋体" w:eastAsia="宋体"/>
                <w:kern w:val="2"/>
                <w:sz w:val="21"/>
                <w:szCs w:val="21"/>
                <w:lang w:val="en-US" w:eastAsia="zh-CN" w:bidi="ar-SA"/>
              </w:rPr>
              <w:t>.</w:t>
            </w:r>
            <w:r>
              <w:rPr>
                <w:rFonts w:ascii="Times New Roman" w:hAnsi="Times New Roman" w:eastAsia="宋体"/>
                <w:kern w:val="2"/>
                <w:sz w:val="21"/>
                <w:szCs w:val="21"/>
                <w:lang w:val="en-US" w:eastAsia="zh-CN" w:bidi="ar-SA"/>
              </w:rPr>
              <w:t>Then we can study or work more actively.</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B</w:t>
            </w:r>
            <w:r>
              <w:rPr>
                <w:rFonts w:hint="eastAsia" w:ascii="Times New Roman" w:hAnsi="宋体"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Here are some ideas on how to start your day right.</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C</w:t>
            </w:r>
            <w:r>
              <w:rPr>
                <w:rFonts w:hint="eastAsia" w:ascii="Times New Roman" w:hAnsi="宋体"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An apple a day keeps the doctor away.</w:t>
            </w:r>
            <w:r>
              <w:rPr>
                <w:rFonts w:hint="eastAsia" w:ascii="Times New Roman" w:hAnsi="Times New Roman" w:eastAsia="宋体"/>
                <w:kern w:val="2"/>
                <w:sz w:val="21"/>
                <w:szCs w:val="21"/>
                <w:lang w:val="en-US" w:eastAsia="zh-CN" w:bidi="ar-SA"/>
              </w:rPr>
              <w:t xml:space="preserve">  </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D</w:t>
            </w:r>
            <w:r>
              <w:rPr>
                <w:rFonts w:hint="eastAsia" w:ascii="Times New Roman" w:hAnsi="宋体"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Some people may disagree with this one.</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E</w:t>
            </w:r>
            <w:r>
              <w:rPr>
                <w:rFonts w:hint="eastAsia" w:ascii="Times New Roman" w:hAnsi="宋体"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It will waste your morning time.</w:t>
            </w:r>
            <w:r>
              <w:rPr>
                <w:rFonts w:hint="eastAsia" w:ascii="Times New Roman" w:hAnsi="Times New Roman" w:eastAsia="宋体"/>
                <w:kern w:val="2"/>
                <w:sz w:val="21"/>
                <w:szCs w:val="21"/>
                <w:lang w:val="en-US" w:eastAsia="zh-CN" w:bidi="ar-SA"/>
              </w:rPr>
              <w:t xml:space="preserve">      </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F</w:t>
            </w:r>
            <w:r>
              <w:rPr>
                <w:rFonts w:hint="eastAsia" w:ascii="Times New Roman" w:hAnsi="宋体" w:eastAsia="宋体"/>
                <w:kern w:val="2"/>
                <w:sz w:val="21"/>
                <w:szCs w:val="21"/>
                <w:lang w:val="en-US" w:eastAsia="zh-CN" w:bidi="ar-SA"/>
              </w:rPr>
              <w:t>.</w:t>
            </w:r>
            <w:r>
              <w:rPr>
                <w:rFonts w:ascii="Times New Roman" w:hAnsi="Times New Roman" w:eastAsia="宋体"/>
                <w:kern w:val="2"/>
                <w:sz w:val="21"/>
                <w:szCs w:val="21"/>
                <w:lang w:val="en-US" w:eastAsia="zh-CN" w:bidi="ar-SA"/>
              </w:rPr>
              <w:t xml:space="preserve"> who get up early can have a good start</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G</w:t>
            </w:r>
            <w:r>
              <w:rPr>
                <w:rFonts w:hint="eastAsia" w:ascii="Times New Roman" w:hAnsi="宋体"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Practi</w:t>
            </w:r>
            <w:r>
              <w:rPr>
                <w:rFonts w:hint="eastAsia" w:ascii="Times New Roman" w:hAnsi="Times New Roman" w:eastAsia="宋体"/>
                <w:kern w:val="2"/>
                <w:sz w:val="21"/>
                <w:szCs w:val="21"/>
                <w:lang w:val="en-US" w:eastAsia="zh-CN" w:bidi="ar-SA"/>
              </w:rPr>
              <w:t>c</w:t>
            </w:r>
            <w:r>
              <w:rPr>
                <w:rFonts w:ascii="Times New Roman" w:hAnsi="Times New Roman" w:eastAsia="宋体"/>
                <w:kern w:val="2"/>
                <w:sz w:val="21"/>
                <w:szCs w:val="21"/>
                <w:lang w:val="en-US" w:eastAsia="zh-CN" w:bidi="ar-SA"/>
              </w:rPr>
              <w:t xml:space="preserve">e makes perfect. </w:t>
            </w:r>
          </w:p>
        </w:tc>
      </w:tr>
    </w:tbl>
    <w:p>
      <w:pPr>
        <w:pStyle w:val="2"/>
        <w:spacing w:line="360" w:lineRule="exact"/>
        <w:rPr>
          <w:rFonts w:hAnsi="宋体"/>
        </w:rPr>
      </w:pPr>
      <w:r>
        <w:rPr>
          <w:rFonts w:hAnsi="宋体"/>
        </w:rPr>
        <w:t>第五部分　情景交际(10分)</w:t>
      </w:r>
    </w:p>
    <w:p>
      <w:pPr>
        <w:pStyle w:val="2"/>
        <w:spacing w:line="360" w:lineRule="exact"/>
        <w:ind w:firstLine="400" w:firstLineChars="200"/>
        <w:rPr>
          <w:rFonts w:ascii="Times New Roman" w:hAnsi="Times New Roman" w:eastAsia="MingLiU_HKSCS"/>
        </w:rPr>
      </w:pPr>
      <w:r>
        <w:rPr>
          <w:rFonts w:ascii="Times New Roman" w:hAnsi="Times New Roman" w:eastAsia="黑体"/>
        </w:rPr>
        <w:t>根据对话内容</w:t>
      </w:r>
      <w:r>
        <w:rPr>
          <w:rFonts w:ascii="Times New Roman" w:hAnsi="Times New Roman"/>
        </w:rPr>
        <w:t>，</w:t>
      </w:r>
      <w:r>
        <w:rPr>
          <w:rFonts w:ascii="Times New Roman" w:hAnsi="Times New Roman" w:eastAsia="黑体"/>
        </w:rPr>
        <w:t>从对话后的方框中所给的</w:t>
      </w:r>
      <w:r>
        <w:rPr>
          <w:rFonts w:ascii="Times New Roman" w:hAnsi="Times New Roman" w:eastAsia="黑体"/>
          <w:b/>
        </w:rPr>
        <w:t>A</w:t>
      </w:r>
      <w:r>
        <w:rPr>
          <w:rFonts w:ascii="Times New Roman" w:hAnsi="Times New Roman" w:eastAsia="黑体"/>
        </w:rPr>
        <w:t>、</w:t>
      </w:r>
      <w:r>
        <w:rPr>
          <w:rFonts w:ascii="Times New Roman" w:hAnsi="Times New Roman" w:eastAsia="黑体"/>
          <w:b/>
        </w:rPr>
        <w:t>B</w:t>
      </w:r>
      <w:r>
        <w:rPr>
          <w:rFonts w:ascii="Times New Roman" w:hAnsi="Times New Roman" w:eastAsia="黑体"/>
        </w:rPr>
        <w:t>、</w:t>
      </w:r>
      <w:r>
        <w:rPr>
          <w:rFonts w:ascii="Times New Roman" w:hAnsi="Times New Roman" w:eastAsia="黑体"/>
          <w:b/>
        </w:rPr>
        <w:t>C</w:t>
      </w:r>
      <w:r>
        <w:rPr>
          <w:rFonts w:ascii="Times New Roman" w:hAnsi="Times New Roman" w:eastAsia="黑体"/>
        </w:rPr>
        <w:t>、</w:t>
      </w:r>
      <w:r>
        <w:rPr>
          <w:rFonts w:ascii="Times New Roman" w:hAnsi="Times New Roman" w:eastAsia="黑体"/>
          <w:b/>
        </w:rPr>
        <w:t>D</w:t>
      </w:r>
      <w:r>
        <w:rPr>
          <w:rFonts w:ascii="Times New Roman" w:hAnsi="Times New Roman" w:eastAsia="黑体"/>
        </w:rPr>
        <w:t>、</w:t>
      </w:r>
      <w:r>
        <w:rPr>
          <w:rFonts w:ascii="Times New Roman" w:hAnsi="Times New Roman" w:eastAsia="黑体"/>
          <w:b/>
        </w:rPr>
        <w:t>E</w:t>
      </w:r>
      <w:r>
        <w:rPr>
          <w:rFonts w:ascii="Times New Roman" w:hAnsi="Times New Roman" w:eastAsia="黑体"/>
        </w:rPr>
        <w:t>五个选项中</w:t>
      </w:r>
      <w:r>
        <w:rPr>
          <w:rFonts w:ascii="Times New Roman" w:hAnsi="Times New Roman"/>
        </w:rPr>
        <w:t>，</w:t>
      </w:r>
      <w:r>
        <w:rPr>
          <w:rFonts w:ascii="Times New Roman" w:hAnsi="Times New Roman" w:eastAsia="黑体"/>
        </w:rPr>
        <w:t>选出能填入空白处的最佳选项</w:t>
      </w:r>
      <w:r>
        <w:rPr>
          <w:rFonts w:ascii="Times New Roman" w:hAnsi="Times New Roman"/>
        </w:rPr>
        <w:t>，</w:t>
      </w:r>
      <w:r>
        <w:rPr>
          <w:rFonts w:ascii="Times New Roman" w:hAnsi="Times New Roman" w:eastAsia="黑体"/>
        </w:rPr>
        <w:t>并在答题卡上将该项涂黑。每个选项只能选一次。(共</w:t>
      </w:r>
      <w:r>
        <w:rPr>
          <w:rFonts w:ascii="Times New Roman" w:hAnsi="Times New Roman" w:eastAsia="黑体"/>
          <w:b/>
        </w:rPr>
        <w:t>5</w:t>
      </w:r>
      <w:r>
        <w:rPr>
          <w:rFonts w:ascii="Times New Roman" w:hAnsi="Times New Roman" w:eastAsia="黑体"/>
        </w:rPr>
        <w:t>小题</w:t>
      </w:r>
      <w:r>
        <w:rPr>
          <w:rFonts w:ascii="Times New Roman" w:hAnsi="Times New Roman"/>
        </w:rPr>
        <w:t>，</w:t>
      </w:r>
      <w:r>
        <w:rPr>
          <w:rFonts w:ascii="Times New Roman" w:hAnsi="Times New Roman" w:eastAsia="黑体"/>
        </w:rPr>
        <w:t>每小题</w:t>
      </w:r>
      <w:r>
        <w:rPr>
          <w:rFonts w:ascii="Times New Roman" w:hAnsi="Times New Roman" w:eastAsia="黑体"/>
          <w:b/>
        </w:rPr>
        <w:t>2</w:t>
      </w:r>
      <w:r>
        <w:rPr>
          <w:rFonts w:ascii="Times New Roman" w:hAnsi="Times New Roman" w:eastAsia="黑体"/>
        </w:rPr>
        <w:t>分)</w:t>
      </w:r>
    </w:p>
    <w:p>
      <w:pPr>
        <w:pStyle w:val="2"/>
        <w:spacing w:line="360" w:lineRule="exact"/>
        <w:ind w:firstLine="400" w:firstLineChars="200"/>
        <w:rPr>
          <w:rFonts w:ascii="Times New Roman" w:hAnsi="Times New Roman" w:eastAsia="MingLiU_HKSCS"/>
        </w:rPr>
      </w:pPr>
      <w:r>
        <w:rPr>
          <w:rFonts w:ascii="Times New Roman" w:hAnsi="Times New Roman"/>
        </w:rPr>
        <w:t>A：Excuse me</w:t>
      </w:r>
      <w:r>
        <w:rPr>
          <w:rFonts w:hint="eastAsia" w:ascii="Times New Roman" w:hAnsi="Times New Roman"/>
        </w:rPr>
        <w:t xml:space="preserve">! </w:t>
      </w:r>
      <w:r>
        <w:rPr>
          <w:rFonts w:ascii="Times New Roman" w:hAnsi="Times New Roman"/>
        </w:rPr>
        <w:t>Are you Julia?</w:t>
      </w:r>
    </w:p>
    <w:p>
      <w:pPr>
        <w:pStyle w:val="2"/>
        <w:spacing w:line="360" w:lineRule="exact"/>
        <w:ind w:firstLine="400" w:firstLineChars="200"/>
        <w:rPr>
          <w:rFonts w:ascii="Times New Roman" w:hAnsi="Times New Roman" w:eastAsia="MingLiU_HKSCS"/>
        </w:rPr>
      </w:pPr>
      <w:r>
        <w:rPr>
          <w:rFonts w:ascii="Times New Roman" w:hAnsi="Times New Roman"/>
        </w:rPr>
        <w:t>B：</w:t>
      </w:r>
      <w:r>
        <w:rPr>
          <w:rFonts w:ascii="Times New Roman" w:hAnsi="Times New Roman"/>
          <w:b/>
        </w:rPr>
        <w:t>61.</w:t>
      </w:r>
      <w:r>
        <w:rPr>
          <w:rFonts w:ascii="Times New Roman" w:hAnsi="Times New Roman"/>
        </w:rPr>
        <w:t>________ I'm Jenny.</w:t>
      </w:r>
      <w:r>
        <w:rPr>
          <w:rFonts w:hint="eastAsia" w:ascii="Times New Roman" w:hAnsi="Times New Roman"/>
        </w:rPr>
        <w:t xml:space="preserve"> </w:t>
      </w:r>
      <w:r>
        <w:rPr>
          <w:rFonts w:ascii="Times New Roman" w:hAnsi="Times New Roman"/>
        </w:rPr>
        <w:t>I'm her sister.</w:t>
      </w:r>
    </w:p>
    <w:p>
      <w:pPr>
        <w:pStyle w:val="2"/>
        <w:spacing w:line="360" w:lineRule="exact"/>
        <w:ind w:firstLine="400" w:firstLineChars="200"/>
        <w:rPr>
          <w:rFonts w:ascii="Times New Roman" w:hAnsi="Times New Roman" w:eastAsia="MingLiU_HKSCS"/>
        </w:rPr>
      </w:pPr>
      <w:r>
        <w:rPr>
          <w:rFonts w:ascii="Times New Roman" w:hAnsi="Times New Roman"/>
        </w:rPr>
        <w:t>A：I'm sorry.</w:t>
      </w:r>
      <w:r>
        <w:rPr>
          <w:rFonts w:hint="eastAsia" w:ascii="Times New Roman" w:hAnsi="Times New Roman"/>
        </w:rPr>
        <w:t xml:space="preserve"> </w:t>
      </w:r>
      <w:r>
        <w:rPr>
          <w:rFonts w:ascii="Times New Roman" w:hAnsi="Times New Roman"/>
        </w:rPr>
        <w:t>I'm Helen.</w:t>
      </w:r>
      <w:r>
        <w:rPr>
          <w:rFonts w:hint="eastAsia" w:ascii="Times New Roman" w:hAnsi="Times New Roman"/>
        </w:rPr>
        <w:t xml:space="preserve"> </w:t>
      </w:r>
      <w:r>
        <w:rPr>
          <w:rFonts w:ascii="Times New Roman" w:hAnsi="Times New Roman"/>
        </w:rPr>
        <w:t>Nice to meet you!</w:t>
      </w:r>
    </w:p>
    <w:p>
      <w:pPr>
        <w:pStyle w:val="2"/>
        <w:spacing w:line="360" w:lineRule="exact"/>
        <w:ind w:firstLine="400" w:firstLineChars="200"/>
        <w:rPr>
          <w:rFonts w:ascii="Times New Roman" w:hAnsi="Times New Roman" w:eastAsia="MingLiU_HKSCS"/>
        </w:rPr>
      </w:pPr>
      <w:r>
        <w:rPr>
          <w:rFonts w:ascii="Times New Roman" w:hAnsi="Times New Roman"/>
        </w:rPr>
        <w:t>B：</w:t>
      </w:r>
      <w:r>
        <w:rPr>
          <w:rFonts w:ascii="Times New Roman" w:hAnsi="Times New Roman"/>
          <w:b/>
        </w:rPr>
        <w:t>62.</w:t>
      </w:r>
      <w:r>
        <w:rPr>
          <w:rFonts w:ascii="Times New Roman" w:hAnsi="Times New Roman"/>
        </w:rPr>
        <w:t>________</w:t>
      </w:r>
    </w:p>
    <w:p>
      <w:pPr>
        <w:pStyle w:val="2"/>
        <w:spacing w:line="360" w:lineRule="exact"/>
        <w:ind w:firstLine="400" w:firstLineChars="200"/>
        <w:rPr>
          <w:rFonts w:ascii="Times New Roman" w:hAnsi="Times New Roman" w:eastAsia="MingLiU_HKSCS"/>
        </w:rPr>
      </w:pPr>
      <w:r>
        <w:rPr>
          <w:rFonts w:ascii="Times New Roman" w:hAnsi="Times New Roman"/>
        </w:rPr>
        <w:t>A：I think you and Julia look the same.</w:t>
      </w:r>
    </w:p>
    <w:p>
      <w:pPr>
        <w:pStyle w:val="2"/>
        <w:spacing w:line="360" w:lineRule="exact"/>
        <w:ind w:firstLine="400" w:firstLineChars="200"/>
        <w:rPr>
          <w:rFonts w:ascii="Times New Roman" w:hAnsi="Times New Roman" w:eastAsia="MingLiU_HKSCS"/>
        </w:rPr>
      </w:pPr>
      <w:r>
        <w:rPr>
          <w:rFonts w:ascii="Times New Roman" w:hAnsi="Times New Roman"/>
        </w:rPr>
        <w:t>B：Yes</w:t>
      </w:r>
      <w:r>
        <w:rPr>
          <w:rFonts w:hint="eastAsia" w:ascii="Times New Roman" w:hAnsi="Times New Roman"/>
        </w:rPr>
        <w:t xml:space="preserve">, </w:t>
      </w:r>
      <w:r>
        <w:rPr>
          <w:rFonts w:ascii="Times New Roman" w:hAnsi="Times New Roman"/>
        </w:rPr>
        <w:t>but we also have many differences.</w:t>
      </w:r>
    </w:p>
    <w:p>
      <w:pPr>
        <w:pStyle w:val="2"/>
        <w:spacing w:line="360" w:lineRule="exact"/>
        <w:ind w:firstLine="400" w:firstLineChars="200"/>
        <w:rPr>
          <w:rFonts w:ascii="Times New Roman" w:hAnsi="Times New Roman"/>
        </w:rPr>
      </w:pPr>
      <w:r>
        <w:rPr>
          <w:rFonts w:ascii="Times New Roman" w:hAnsi="Times New Roman"/>
        </w:rPr>
        <w:t>A：</w:t>
      </w:r>
      <w:r>
        <w:rPr>
          <w:rFonts w:ascii="Times New Roman" w:hAnsi="Times New Roman"/>
          <w:b/>
        </w:rPr>
        <w:t>63.</w:t>
      </w:r>
      <w:r>
        <w:rPr>
          <w:rFonts w:ascii="Times New Roman" w:hAnsi="Times New Roman"/>
        </w:rPr>
        <w:t>________</w:t>
      </w:r>
    </w:p>
    <w:p>
      <w:pPr>
        <w:pStyle w:val="2"/>
        <w:spacing w:line="360" w:lineRule="exact"/>
        <w:ind w:firstLine="400" w:firstLineChars="200"/>
        <w:rPr>
          <w:rFonts w:ascii="Times New Roman" w:hAnsi="Times New Roman" w:eastAsia="MingLiU_HKSCS"/>
        </w:rPr>
      </w:pPr>
      <w:r>
        <w:rPr>
          <w:rFonts w:ascii="Times New Roman" w:hAnsi="Times New Roman"/>
        </w:rPr>
        <w:t>B：She is taller and has longer hair than me.</w:t>
      </w:r>
      <w:r>
        <w:rPr>
          <w:rFonts w:hint="eastAsia" w:ascii="Times New Roman" w:hAnsi="Times New Roman"/>
        </w:rPr>
        <w:t xml:space="preserve"> </w:t>
      </w:r>
      <w:r>
        <w:rPr>
          <w:rFonts w:ascii="Times New Roman" w:hAnsi="Times New Roman"/>
        </w:rPr>
        <w:t>And we like different things.</w:t>
      </w:r>
    </w:p>
    <w:p>
      <w:pPr>
        <w:pStyle w:val="2"/>
        <w:spacing w:line="360" w:lineRule="exact"/>
        <w:ind w:firstLine="400" w:firstLineChars="200"/>
        <w:rPr>
          <w:rFonts w:ascii="Times New Roman" w:hAnsi="Times New Roman" w:eastAsia="MingLiU_HKSCS"/>
        </w:rPr>
      </w:pPr>
      <w:r>
        <w:rPr>
          <w:rFonts w:ascii="Times New Roman" w:hAnsi="Times New Roman"/>
        </w:rPr>
        <w:t>A：</w:t>
      </w:r>
      <w:r>
        <w:rPr>
          <w:rFonts w:ascii="Times New Roman" w:hAnsi="Times New Roman"/>
          <w:b/>
        </w:rPr>
        <w:t>64.</w:t>
      </w:r>
      <w:r>
        <w:rPr>
          <w:rFonts w:ascii="Times New Roman" w:hAnsi="Times New Roman"/>
        </w:rPr>
        <w:t>________</w:t>
      </w:r>
    </w:p>
    <w:p>
      <w:pPr>
        <w:pStyle w:val="2"/>
        <w:spacing w:line="360" w:lineRule="exact"/>
        <w:ind w:firstLine="400" w:firstLineChars="200"/>
        <w:rPr>
          <w:rFonts w:ascii="Times New Roman" w:hAnsi="Times New Roman" w:eastAsia="MingLiU_HKSCS"/>
        </w:rPr>
      </w:pPr>
      <w:r>
        <w:rPr>
          <w:rFonts w:ascii="Times New Roman" w:hAnsi="Times New Roman"/>
        </w:rPr>
        <w:t>B：I like sports.</w:t>
      </w:r>
      <w:r>
        <w:rPr>
          <w:rFonts w:hint="eastAsia" w:ascii="Times New Roman" w:hAnsi="Times New Roman"/>
        </w:rPr>
        <w:t xml:space="preserve"> </w:t>
      </w:r>
      <w:r>
        <w:rPr>
          <w:rFonts w:ascii="Times New Roman" w:hAnsi="Times New Roman"/>
        </w:rPr>
        <w:t>I am healthier than her.</w:t>
      </w:r>
    </w:p>
    <w:p>
      <w:pPr>
        <w:pStyle w:val="2"/>
        <w:spacing w:line="360" w:lineRule="exact"/>
        <w:ind w:firstLine="400" w:firstLineChars="200"/>
        <w:rPr>
          <w:rFonts w:ascii="Times New Roman" w:hAnsi="Times New Roman" w:eastAsia="MingLiU_HKSCS"/>
        </w:rPr>
      </w:pPr>
      <w:r>
        <w:rPr>
          <w:rFonts w:ascii="Times New Roman" w:hAnsi="Times New Roman"/>
        </w:rPr>
        <w:t>A：What about Julia</w:t>
      </w:r>
      <w:r>
        <w:rPr>
          <w:rFonts w:hint="eastAsia" w:ascii="Times New Roman" w:hAnsi="Times New Roman"/>
        </w:rPr>
        <w:t xml:space="preserve">? </w:t>
      </w:r>
      <w:r>
        <w:rPr>
          <w:rFonts w:ascii="Times New Roman" w:hAnsi="Times New Roman"/>
          <w:b/>
        </w:rPr>
        <w:t>65.</w:t>
      </w:r>
      <w:r>
        <w:rPr>
          <w:rFonts w:ascii="Times New Roman" w:hAnsi="Times New Roman"/>
        </w:rPr>
        <w:t>________</w:t>
      </w:r>
    </w:p>
    <w:p>
      <w:pPr>
        <w:pStyle w:val="2"/>
        <w:spacing w:line="360" w:lineRule="exact"/>
        <w:ind w:firstLine="400" w:firstLineChars="200"/>
        <w:rPr>
          <w:rFonts w:ascii="Times New Roman" w:hAnsi="Times New Roman"/>
          <w:i/>
        </w:rPr>
      </w:pPr>
      <w:r>
        <w:rPr>
          <w:rFonts w:ascii="Times New Roman" w:hAnsi="Times New Roman"/>
        </w:rPr>
        <w:t>B：No</w:t>
      </w:r>
      <w:r>
        <w:rPr>
          <w:rFonts w:hint="eastAsia" w:ascii="Times New Roman" w:hAnsi="Times New Roman"/>
        </w:rPr>
        <w:t xml:space="preserve">, </w:t>
      </w:r>
      <w:r>
        <w:rPr>
          <w:rFonts w:ascii="Times New Roman" w:hAnsi="Times New Roman"/>
        </w:rPr>
        <w:t>she doesn't.</w:t>
      </w:r>
      <w:r>
        <w:rPr>
          <w:rFonts w:hint="eastAsia" w:ascii="Times New Roman" w:hAnsi="Times New Roman"/>
        </w:rPr>
        <w:t xml:space="preserve"> </w:t>
      </w:r>
      <w:r>
        <w:rPr>
          <w:rFonts w:ascii="Times New Roman" w:hAnsi="Times New Roman"/>
        </w:rPr>
        <w:t>She is quieter than me.</w:t>
      </w:r>
      <w:r>
        <w:rPr>
          <w:rFonts w:hint="eastAsia" w:ascii="Times New Roman" w:hAnsi="Times New Roman"/>
        </w:rPr>
        <w:t xml:space="preserve"> </w:t>
      </w:r>
      <w:r>
        <w:rPr>
          <w:rFonts w:ascii="Times New Roman" w:hAnsi="Times New Roman"/>
        </w:rPr>
        <w:t>She likes reading books.</w:t>
      </w:r>
    </w:p>
    <w:tbl>
      <w:tblPr>
        <w:tblStyle w:val="4"/>
        <w:tblW w:w="637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8" w:type="dxa"/>
            <w:noWrap w:val="0"/>
            <w:vAlign w:val="top"/>
          </w:tcPr>
          <w:p>
            <w:pPr>
              <w:pStyle w:val="2"/>
              <w:widowControl w:val="0"/>
              <w:spacing w:line="360" w:lineRule="exact"/>
              <w:jc w:val="both"/>
              <w:rPr>
                <w:rFonts w:ascii="Times New Roman" w:hAnsi="Times New Roman" w:eastAsia="MingLiU_HKSCS"/>
                <w:kern w:val="2"/>
                <w:sz w:val="21"/>
                <w:szCs w:val="21"/>
                <w:lang w:val="en-US" w:eastAsia="zh-CN" w:bidi="ar-SA"/>
              </w:rPr>
            </w:pPr>
            <w:r>
              <w:rPr>
                <w:rFonts w:ascii="Times New Roman" w:hAnsi="Times New Roman" w:eastAsia="宋体"/>
                <w:kern w:val="2"/>
                <w:sz w:val="21"/>
                <w:szCs w:val="21"/>
                <w:lang w:val="en-US" w:eastAsia="zh-CN" w:bidi="ar-SA"/>
              </w:rPr>
              <w:t>A</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What are your differences?</w:t>
            </w:r>
          </w:p>
          <w:p>
            <w:pPr>
              <w:pStyle w:val="2"/>
              <w:widowControl w:val="0"/>
              <w:spacing w:line="360" w:lineRule="exact"/>
              <w:jc w:val="both"/>
              <w:rPr>
                <w:rFonts w:ascii="Times New Roman" w:hAnsi="Times New Roman" w:eastAsia="MingLiU_HKSCS"/>
                <w:kern w:val="2"/>
                <w:sz w:val="21"/>
                <w:szCs w:val="21"/>
                <w:lang w:val="en-US" w:eastAsia="zh-CN" w:bidi="ar-SA"/>
              </w:rPr>
            </w:pPr>
            <w:r>
              <w:rPr>
                <w:rFonts w:ascii="Times New Roman" w:hAnsi="Times New Roman" w:eastAsia="宋体"/>
                <w:kern w:val="2"/>
                <w:sz w:val="21"/>
                <w:szCs w:val="21"/>
                <w:lang w:val="en-US" w:eastAsia="zh-CN" w:bidi="ar-SA"/>
              </w:rPr>
              <w:t>B</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Does she like sports?</w:t>
            </w:r>
          </w:p>
          <w:p>
            <w:pPr>
              <w:pStyle w:val="2"/>
              <w:widowControl w:val="0"/>
              <w:spacing w:line="360" w:lineRule="exact"/>
              <w:jc w:val="both"/>
              <w:rPr>
                <w:rFonts w:ascii="Times New Roman" w:hAnsi="Times New Roman" w:eastAsia="MingLiU_HKSCS"/>
                <w:kern w:val="2"/>
                <w:sz w:val="21"/>
                <w:szCs w:val="21"/>
                <w:lang w:val="en-US" w:eastAsia="zh-CN" w:bidi="ar-SA"/>
              </w:rPr>
            </w:pPr>
            <w:r>
              <w:rPr>
                <w:rFonts w:ascii="Times New Roman" w:hAnsi="Times New Roman" w:eastAsia="宋体"/>
                <w:kern w:val="2"/>
                <w:sz w:val="21"/>
                <w:szCs w:val="21"/>
                <w:lang w:val="en-US" w:eastAsia="zh-CN" w:bidi="ar-SA"/>
              </w:rPr>
              <w:t>C</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No</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I'm not.</w:t>
            </w:r>
          </w:p>
          <w:p>
            <w:pPr>
              <w:pStyle w:val="2"/>
              <w:widowControl w:val="0"/>
              <w:spacing w:line="360" w:lineRule="exact"/>
              <w:jc w:val="both"/>
              <w:rPr>
                <w:rFonts w:ascii="Times New Roman" w:hAnsi="Times New Roman" w:eastAsia="MingLiU_HKSCS"/>
                <w:kern w:val="2"/>
                <w:sz w:val="21"/>
                <w:szCs w:val="21"/>
                <w:lang w:val="en-US" w:eastAsia="zh-CN" w:bidi="ar-SA"/>
              </w:rPr>
            </w:pPr>
            <w:r>
              <w:rPr>
                <w:rFonts w:ascii="Times New Roman" w:hAnsi="Times New Roman" w:eastAsia="宋体"/>
                <w:kern w:val="2"/>
                <w:sz w:val="21"/>
                <w:szCs w:val="21"/>
                <w:lang w:val="en-US" w:eastAsia="zh-CN" w:bidi="ar-SA"/>
              </w:rPr>
              <w:t>D</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What do you like?</w:t>
            </w:r>
          </w:p>
          <w:p>
            <w:pPr>
              <w:pStyle w:val="2"/>
              <w:widowControl w:val="0"/>
              <w:spacing w:line="360" w:lineRule="exact"/>
              <w:jc w:val="both"/>
              <w:rPr>
                <w:rFonts w:ascii="Times New Roman" w:hAnsi="Times New Roman" w:eastAsia="宋体"/>
                <w:kern w:val="2"/>
                <w:sz w:val="21"/>
                <w:szCs w:val="21"/>
                <w:lang w:val="en-US" w:eastAsia="zh-CN" w:bidi="ar-SA"/>
              </w:rPr>
            </w:pPr>
            <w:r>
              <w:rPr>
                <w:rFonts w:ascii="Times New Roman" w:hAnsi="Times New Roman" w:eastAsia="宋体"/>
                <w:kern w:val="2"/>
                <w:sz w:val="21"/>
                <w:szCs w:val="21"/>
                <w:lang w:val="en-US" w:eastAsia="zh-CN" w:bidi="ar-SA"/>
              </w:rPr>
              <w:t>E</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Nice to meet you</w:t>
            </w:r>
            <w:r>
              <w:rPr>
                <w:rFonts w:hint="eastAsia" w:ascii="Times New Roman" w:hAnsi="Times New Roman" w:eastAsia="宋体"/>
                <w:kern w:val="2"/>
                <w:sz w:val="21"/>
                <w:szCs w:val="21"/>
                <w:lang w:val="en-US" w:eastAsia="zh-CN" w:bidi="ar-SA"/>
              </w:rPr>
              <w:t xml:space="preserve">, </w:t>
            </w:r>
            <w:r>
              <w:rPr>
                <w:rFonts w:ascii="Times New Roman" w:hAnsi="Times New Roman" w:eastAsia="宋体"/>
                <w:kern w:val="2"/>
                <w:sz w:val="21"/>
                <w:szCs w:val="21"/>
                <w:lang w:val="en-US" w:eastAsia="zh-CN" w:bidi="ar-SA"/>
              </w:rPr>
              <w:t>too.</w:t>
            </w:r>
          </w:p>
        </w:tc>
      </w:tr>
    </w:tbl>
    <w:p>
      <w:pPr>
        <w:pStyle w:val="2"/>
        <w:spacing w:line="360" w:lineRule="exact"/>
        <w:ind w:firstLine="562" w:firstLineChars="200"/>
        <w:jc w:val="center"/>
        <w:rPr>
          <w:rFonts w:ascii="Times New Roman" w:hAnsi="Times New Roman" w:eastAsia="MingLiU_HKSCS"/>
          <w:b/>
          <w:sz w:val="28"/>
          <w:szCs w:val="28"/>
        </w:rPr>
      </w:pPr>
      <w:r>
        <w:rPr>
          <w:rFonts w:ascii="Times New Roman" w:hAnsi="Times New Roman"/>
          <w:b/>
          <w:sz w:val="28"/>
          <w:szCs w:val="28"/>
        </w:rPr>
        <w:t>卷</w:t>
      </w:r>
      <w:r>
        <w:rPr>
          <w:rFonts w:hAnsi="宋体"/>
          <w:b/>
          <w:sz w:val="28"/>
          <w:szCs w:val="28"/>
        </w:rPr>
        <w:t>Ⅱ</w:t>
      </w:r>
    </w:p>
    <w:p>
      <w:pPr>
        <w:pStyle w:val="2"/>
        <w:spacing w:line="360" w:lineRule="exact"/>
        <w:rPr>
          <w:rFonts w:ascii="Times New Roman" w:hAnsi="Times New Roman" w:eastAsia="MingLiU_HKSCS"/>
        </w:rPr>
      </w:pPr>
      <w:r>
        <w:rPr>
          <w:rFonts w:ascii="Times New Roman" w:hAnsi="Times New Roman"/>
        </w:rPr>
        <w:t>第六部分　短文改错(15分)</w:t>
      </w:r>
    </w:p>
    <w:p>
      <w:pPr>
        <w:pStyle w:val="2"/>
        <w:spacing w:line="360" w:lineRule="exact"/>
        <w:ind w:firstLine="400" w:firstLineChars="200"/>
        <w:rPr>
          <w:rFonts w:ascii="MingLiU_HKSCS" w:hAnsi="MingLiU_HKSCS" w:eastAsia="MingLiU_HKSCS" w:cs="MingLiU_HKSCS"/>
        </w:rPr>
      </w:pPr>
      <w:r>
        <w:rPr>
          <w:rFonts w:ascii="Times New Roman" w:hAnsi="Times New Roman" w:eastAsia="黑体"/>
        </w:rPr>
        <w:t>阅读短文</w:t>
      </w:r>
      <w:r>
        <w:rPr>
          <w:rFonts w:hint="eastAsia" w:ascii="MingLiU_HKSCS" w:hAnsi="MingLiU_HKSCS" w:cs="MingLiU_HKSCS"/>
        </w:rPr>
        <w:t>,</w:t>
      </w:r>
      <w:r>
        <w:rPr>
          <w:rFonts w:ascii="Times New Roman" w:hAnsi="Times New Roman" w:eastAsia="黑体"/>
        </w:rPr>
        <w:t>判断标有题号的每一行画线部分和有漏字符号(</w:t>
      </w:r>
      <w:r>
        <w:rPr>
          <w:rFonts w:hAnsi="宋体" w:eastAsia="黑体"/>
        </w:rPr>
        <w:t>∧</w:t>
      </w:r>
      <w:r>
        <w:rPr>
          <w:rFonts w:ascii="Times New Roman" w:hAnsi="Times New Roman" w:eastAsia="黑体"/>
        </w:rPr>
        <w:t>)处是否有错误。如无错误</w:t>
      </w:r>
      <w:r>
        <w:rPr>
          <w:rFonts w:hint="eastAsia" w:ascii="MingLiU_HKSCS" w:hAnsi="MingLiU_HKSCS" w:cs="MingLiU_HKSCS"/>
        </w:rPr>
        <w:t>,</w:t>
      </w:r>
      <w:r>
        <w:rPr>
          <w:rFonts w:ascii="Times New Roman" w:hAnsi="Times New Roman" w:eastAsia="黑体"/>
        </w:rPr>
        <w:t>在该行右边横线上画一个</w:t>
      </w:r>
      <w:r>
        <w:rPr>
          <w:rFonts w:hAnsi="宋体"/>
        </w:rPr>
        <w:t>“</w:t>
      </w:r>
      <w:r>
        <w:rPr>
          <w:rFonts w:hint="eastAsia" w:hAnsi="宋体" w:eastAsia="黑体"/>
        </w:rPr>
        <w:t>√</w:t>
      </w:r>
      <w:r>
        <w:rPr>
          <w:rFonts w:hint="eastAsia" w:hAnsi="宋体"/>
        </w:rPr>
        <w:t>”</w:t>
      </w:r>
      <w:r>
        <w:rPr>
          <w:rFonts w:hint="eastAsia" w:ascii="Times New Roman" w:hAnsi="Times New Roman" w:eastAsia="黑体"/>
        </w:rPr>
        <w:t>；如有错误</w:t>
      </w:r>
      <w:r>
        <w:rPr>
          <w:rFonts w:ascii="Times New Roman" w:hAnsi="Times New Roman" w:eastAsia="黑体"/>
        </w:rPr>
        <w:t>(每行只有一个)</w:t>
      </w:r>
      <w:r>
        <w:rPr>
          <w:rFonts w:hint="eastAsia" w:ascii="MingLiU_HKSCS" w:hAnsi="MingLiU_HKSCS" w:cs="MingLiU_HKSCS"/>
        </w:rPr>
        <w:t>,</w:t>
      </w:r>
      <w:r>
        <w:rPr>
          <w:rFonts w:ascii="Times New Roman" w:hAnsi="Times New Roman" w:eastAsia="黑体"/>
        </w:rPr>
        <w:t>则按下列情况改正：</w:t>
      </w:r>
    </w:p>
    <w:p>
      <w:pPr>
        <w:pStyle w:val="2"/>
        <w:spacing w:line="360" w:lineRule="exact"/>
        <w:ind w:firstLine="400" w:firstLineChars="200"/>
        <w:rPr>
          <w:rFonts w:ascii="Times New Roman" w:hAnsi="Times New Roman" w:eastAsia="黑体"/>
        </w:rPr>
      </w:pPr>
      <w:r>
        <w:rPr>
          <w:rFonts w:ascii="Times New Roman" w:hAnsi="Times New Roman" w:eastAsia="黑体"/>
        </w:rPr>
        <w:t xml:space="preserve">画线部分为多余的词：把该词写在该行右边的横线上并画上斜线( \ </w:t>
      </w:r>
      <w:r>
        <w:rPr>
          <w:rFonts w:ascii="Times New Roman" w:hAnsi="Times New Roman" w:eastAsia="黑体"/>
        </w:rPr>
        <w:drawing>
          <wp:inline distT="0" distB="0" distL="114300" distR="114300">
            <wp:extent cx="12700" cy="12700"/>
            <wp:effectExtent l="0" t="0" r="0" b="0"/>
            <wp:docPr id="1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2700" cy="12700"/>
                    </a:xfrm>
                    <a:prstGeom prst="rect">
                      <a:avLst/>
                    </a:prstGeom>
                    <a:noFill/>
                    <a:ln>
                      <a:noFill/>
                    </a:ln>
                  </pic:spPr>
                </pic:pic>
              </a:graphicData>
            </a:graphic>
          </wp:inline>
        </w:drawing>
      </w:r>
      <w:r>
        <w:rPr>
          <w:rFonts w:ascii="Times New Roman" w:hAnsi="Times New Roman" w:eastAsia="黑体"/>
        </w:rPr>
        <w:t>)。</w:t>
      </w:r>
    </w:p>
    <w:p>
      <w:pPr>
        <w:pStyle w:val="2"/>
        <w:spacing w:line="360" w:lineRule="exact"/>
        <w:ind w:firstLine="400" w:firstLineChars="200"/>
        <w:rPr>
          <w:rFonts w:ascii="Times New Roman" w:hAnsi="Times New Roman" w:eastAsia="黑体"/>
        </w:rPr>
      </w:pPr>
      <w:r>
        <w:rPr>
          <w:rFonts w:ascii="Times New Roman" w:hAnsi="Times New Roman" w:eastAsia="黑体"/>
        </w:rPr>
        <w:t>画线部分为错词：在该行右边横线上写出一个正确的词。</w:t>
      </w:r>
    </w:p>
    <w:p>
      <w:pPr>
        <w:pStyle w:val="2"/>
        <w:spacing w:line="360" w:lineRule="exact"/>
        <w:ind w:firstLine="400" w:firstLineChars="200"/>
        <w:rPr>
          <w:rFonts w:ascii="Times New Roman" w:hAnsi="Times New Roman" w:eastAsia="黑体"/>
        </w:rPr>
      </w:pPr>
      <w:r>
        <w:rPr>
          <w:rFonts w:ascii="Times New Roman" w:hAnsi="Times New Roman" w:eastAsia="黑体"/>
        </w:rPr>
        <w:t>有漏字符号(∧)处缺一个词：在该行右边横线上写出所缺的词。</w:t>
      </w:r>
    </w:p>
    <w:p>
      <w:pPr>
        <w:pStyle w:val="2"/>
        <w:spacing w:line="360" w:lineRule="exact"/>
        <w:ind w:firstLine="400" w:firstLineChars="200"/>
        <w:rPr>
          <w:rFonts w:ascii="Times New Roman" w:hAnsi="Times New Roman"/>
        </w:rPr>
      </w:pPr>
      <w:r>
        <w:rPr>
          <w:rFonts w:ascii="Times New Roman" w:hAnsi="Times New Roman" w:eastAsia="黑体"/>
        </w:rPr>
        <w:t>请在答题卡相应的位置答题。(共10小题</w:t>
      </w:r>
      <w:r>
        <w:rPr>
          <w:rFonts w:hint="eastAsia" w:ascii="MingLiU_HKSCS" w:hAnsi="MingLiU_HKSCS" w:cs="MingLiU_HKSCS"/>
        </w:rPr>
        <w:t>,</w:t>
      </w:r>
      <w:r>
        <w:rPr>
          <w:rFonts w:ascii="Times New Roman" w:hAnsi="Times New Roman" w:eastAsia="黑体"/>
        </w:rPr>
        <w:t>每小题1.5分)</w:t>
      </w:r>
    </w:p>
    <w:p>
      <w:pPr>
        <w:pStyle w:val="2"/>
        <w:spacing w:line="360" w:lineRule="exact"/>
        <w:ind w:firstLine="400" w:firstLineChars="200"/>
        <w:rPr>
          <w:rFonts w:ascii="Times New Roman" w:hAnsi="Times New Roman" w:eastAsia="MingLiU_HKSCS"/>
        </w:rPr>
      </w:pPr>
      <w:r>
        <w:rPr>
          <w:rFonts w:hint="eastAsia" w:ascii="Times New Roman" w:hAnsi="Times New Roman"/>
        </w:rPr>
        <w:t xml:space="preserve">We all know that </w:t>
      </w:r>
      <w:r>
        <w:rPr>
          <w:rFonts w:hint="eastAsia" w:ascii="Times New Roman" w:hAnsi="Times New Roman"/>
          <w:u w:val="single"/>
        </w:rPr>
        <w:t>healthy</w:t>
      </w:r>
      <w:r>
        <w:rPr>
          <w:rFonts w:hint="eastAsia" w:ascii="Times New Roman" w:hAnsi="Times New Roman"/>
        </w:rPr>
        <w:t xml:space="preserve"> is very important to us. Both </w:t>
      </w:r>
      <w:r>
        <w:rPr>
          <w:rFonts w:hint="eastAsia" w:ascii="Times New Roman" w:hAnsi="Times New Roman"/>
        </w:rPr>
        <w:tab/>
      </w:r>
      <w:r>
        <w:rPr>
          <w:rFonts w:ascii="Times New Roman" w:hAnsi="Times New Roman"/>
        </w:rPr>
        <w:t>66.</w:t>
      </w:r>
      <w:r>
        <w:rPr>
          <w:rFonts w:ascii="Times New Roman" w:hAnsi="Times New Roman"/>
        </w:rPr>
        <w:drawing>
          <wp:inline distT="0" distB="0" distL="114300" distR="114300">
            <wp:extent cx="16510" cy="12700"/>
            <wp:effectExtent l="0" t="0" r="0" b="0"/>
            <wp:docPr id="14"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6510" cy="12700"/>
                    </a:xfrm>
                    <a:prstGeom prst="rect">
                      <a:avLst/>
                    </a:prstGeom>
                    <a:noFill/>
                    <a:ln>
                      <a:noFill/>
                    </a:ln>
                  </pic:spPr>
                </pic:pic>
              </a:graphicData>
            </a:graphic>
          </wp:inline>
        </w:drawing>
      </w:r>
      <w:r>
        <w:rPr>
          <w:rFonts w:ascii="Times New Roman" w:hAnsi="Times New Roman"/>
        </w:rPr>
        <w:t>_______________</w:t>
      </w:r>
    </w:p>
    <w:p>
      <w:pPr>
        <w:pStyle w:val="2"/>
        <w:spacing w:line="360" w:lineRule="exact"/>
        <w:rPr>
          <w:rFonts w:ascii="Times New Roman" w:hAnsi="Times New Roman" w:eastAsia="MingLiU_HKSCS"/>
        </w:rPr>
      </w:pPr>
      <w:r>
        <w:rPr>
          <w:rFonts w:hint="eastAsia" w:ascii="Times New Roman" w:hAnsi="Times New Roman"/>
        </w:rPr>
        <w:t xml:space="preserve">study and work depend </w:t>
      </w:r>
      <w:r>
        <w:rPr>
          <w:rFonts w:hint="eastAsia" w:ascii="Times New Roman" w:hAnsi="Times New Roman"/>
          <w:u w:val="single"/>
        </w:rPr>
        <w:t>by</w:t>
      </w:r>
      <w:r>
        <w:rPr>
          <w:rFonts w:hint="eastAsia" w:ascii="Times New Roman" w:hAnsi="Times New Roman"/>
        </w:rPr>
        <w:t xml:space="preserve"> strong bodies. Doin</w:t>
      </w:r>
      <w:r>
        <w:rPr>
          <w:rFonts w:ascii="Times New Roman" w:hAnsi="Times New Roman"/>
        </w:rPr>
        <w:t xml:space="preserve">g sports </w:t>
      </w:r>
      <w:r>
        <w:rPr>
          <w:rFonts w:hint="eastAsia" w:ascii="Times New Roman" w:hAnsi="Times New Roman"/>
        </w:rPr>
        <w:tab/>
      </w:r>
      <w:r>
        <w:rPr>
          <w:rFonts w:hint="eastAsia" w:ascii="Times New Roman" w:hAnsi="Times New Roman"/>
        </w:rPr>
        <w:tab/>
      </w:r>
      <w:r>
        <w:rPr>
          <w:rFonts w:ascii="Times New Roman" w:hAnsi="Times New Roman"/>
        </w:rPr>
        <w:t>67._______________</w:t>
      </w:r>
    </w:p>
    <w:p>
      <w:pPr>
        <w:pStyle w:val="2"/>
        <w:spacing w:line="360" w:lineRule="exact"/>
        <w:rPr>
          <w:rFonts w:ascii="Times New Roman" w:hAnsi="Times New Roman" w:eastAsia="MingLiU_HKSCS"/>
        </w:rPr>
      </w:pPr>
      <w:r>
        <w:rPr>
          <w:rFonts w:hint="eastAsia" w:ascii="Times New Roman" w:hAnsi="Times New Roman"/>
        </w:rPr>
        <w:t xml:space="preserve">and games </w:t>
      </w:r>
      <w:r>
        <w:rPr>
          <w:rFonts w:hint="eastAsia" w:ascii="Times New Roman" w:hAnsi="Times New Roman"/>
          <w:u w:val="single"/>
        </w:rPr>
        <w:t>help</w:t>
      </w:r>
      <w:r>
        <w:rPr>
          <w:rFonts w:hint="eastAsia" w:ascii="Times New Roman" w:hAnsi="Times New Roman"/>
        </w:rPr>
        <w:t xml:space="preserve"> us keep strong and healthy. If we do not </w:t>
      </w:r>
      <w:r>
        <w:rPr>
          <w:rFonts w:hint="eastAsia" w:ascii="Times New Roman" w:hAnsi="Times New Roman"/>
        </w:rPr>
        <w:tab/>
      </w:r>
      <w:r>
        <w:rPr>
          <w:rFonts w:hint="eastAsia" w:ascii="Times New Roman" w:hAnsi="Times New Roman"/>
        </w:rPr>
        <w:tab/>
      </w:r>
      <w:r>
        <w:rPr>
          <w:rFonts w:ascii="Times New Roman" w:hAnsi="Times New Roman"/>
        </w:rPr>
        <w:t>68. _______________</w:t>
      </w:r>
    </w:p>
    <w:p>
      <w:pPr>
        <w:pStyle w:val="2"/>
        <w:spacing w:line="360" w:lineRule="exact"/>
        <w:rPr>
          <w:rFonts w:ascii="Times New Roman" w:hAnsi="Times New Roman" w:eastAsia="MingLiU_HKSCS"/>
        </w:rPr>
      </w:pPr>
      <w:r>
        <w:rPr>
          <w:rFonts w:hint="eastAsia" w:ascii="Times New Roman" w:hAnsi="Times New Roman"/>
        </w:rPr>
        <w:t xml:space="preserve">take any exercise, we may feel tired </w:t>
      </w:r>
      <w:r>
        <w:rPr>
          <w:rFonts w:hint="eastAsia" w:ascii="Times New Roman" w:hAnsi="Times New Roman"/>
          <w:u w:val="single"/>
        </w:rPr>
        <w:t>but</w:t>
      </w:r>
      <w:r>
        <w:rPr>
          <w:rFonts w:hint="eastAsia" w:ascii="Times New Roman" w:hAnsi="Times New Roman"/>
        </w:rPr>
        <w:t xml:space="preserve"> get sick easily.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69. _______________</w:t>
      </w:r>
    </w:p>
    <w:p>
      <w:pPr>
        <w:pStyle w:val="2"/>
        <w:spacing w:line="360" w:lineRule="exact"/>
        <w:rPr>
          <w:rFonts w:ascii="Times New Roman" w:hAnsi="Times New Roman" w:eastAsia="MingLiU_HKSCS"/>
        </w:rPr>
      </w:pPr>
      <w:r>
        <w:rPr>
          <w:rFonts w:hint="eastAsia" w:ascii="Times New Roman" w:hAnsi="Times New Roman"/>
        </w:rPr>
        <w:t xml:space="preserve">There are many different kinds of sports we can do </w:t>
      </w:r>
      <w:r>
        <w:rPr>
          <w:rFonts w:hint="eastAsia" w:ascii="Times New Roman" w:hAnsi="Times New Roman"/>
          <w:u w:val="single"/>
        </w:rPr>
        <w:t>them</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70. _______________</w:t>
      </w:r>
    </w:p>
    <w:p>
      <w:pPr>
        <w:pStyle w:val="2"/>
        <w:spacing w:line="360" w:lineRule="exact"/>
        <w:rPr>
          <w:rFonts w:ascii="Times New Roman" w:hAnsi="Times New Roman" w:eastAsia="MingLiU_HKSCS"/>
        </w:rPr>
      </w:pPr>
      <w:r>
        <w:rPr>
          <w:rFonts w:hint="eastAsia" w:ascii="Times New Roman" w:hAnsi="Times New Roman"/>
        </w:rPr>
        <w:t xml:space="preserve">such as playing ball games, running, walking and </w:t>
      </w:r>
      <w:r>
        <w:rPr>
          <w:rFonts w:hint="eastAsia" w:ascii="Times New Roman" w:hAnsi="Times New Roman"/>
          <w:u w:val="single"/>
        </w:rPr>
        <w:t>swim</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71. _______________</w:t>
      </w:r>
    </w:p>
    <w:p>
      <w:pPr>
        <w:pStyle w:val="2"/>
        <w:spacing w:line="360" w:lineRule="exact"/>
        <w:rPr>
          <w:rFonts w:ascii="Times New Roman" w:hAnsi="Times New Roman" w:eastAsia="MingLiU_HKSCS"/>
        </w:rPr>
      </w:pPr>
      <w:r>
        <w:rPr>
          <w:rFonts w:hint="eastAsia" w:ascii="Times New Roman" w:hAnsi="Times New Roman"/>
        </w:rPr>
        <w:t xml:space="preserve">However, now we have too </w:t>
      </w:r>
      <w:r>
        <w:rPr>
          <w:rFonts w:hint="eastAsia" w:ascii="Times New Roman" w:hAnsi="Times New Roman"/>
          <w:u w:val="single"/>
        </w:rPr>
        <w:t>many</w:t>
      </w:r>
      <w:r>
        <w:rPr>
          <w:rFonts w:hint="eastAsia" w:ascii="Times New Roman" w:hAnsi="Times New Roman"/>
        </w:rPr>
        <w:t xml:space="preserve"> h</w:t>
      </w:r>
      <w:r>
        <w:rPr>
          <w:rFonts w:ascii="Times New Roman" w:hAnsi="Times New Roman"/>
        </w:rPr>
        <w:t>omework to do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72. _______________</w:t>
      </w:r>
    </w:p>
    <w:p>
      <w:pPr>
        <w:pStyle w:val="2"/>
        <w:spacing w:line="360" w:lineRule="exact"/>
        <w:rPr>
          <w:rFonts w:ascii="Times New Roman" w:hAnsi="Times New Roman" w:eastAsia="MingLiU_HKSCS"/>
        </w:rPr>
      </w:pPr>
      <w:r>
        <w:rPr>
          <w:rFonts w:hint="eastAsia" w:ascii="Times New Roman" w:hAnsi="Times New Roman"/>
        </w:rPr>
        <w:t xml:space="preserve">every day. We hope that we'll be </w:t>
      </w:r>
      <w:r>
        <w:rPr>
          <w:rFonts w:hint="eastAsia" w:ascii="Times New Roman" w:hAnsi="Times New Roman"/>
          <w:u w:val="single"/>
        </w:rPr>
        <w:t>giving</w:t>
      </w:r>
      <w:r>
        <w:rPr>
          <w:rFonts w:hint="eastAsia" w:ascii="Times New Roman" w:hAnsi="Times New Roman"/>
        </w:rPr>
        <w:t xml:space="preserve"> less homework </w:t>
      </w:r>
      <w:r>
        <w:rPr>
          <w:rFonts w:hint="eastAsia" w:ascii="Times New Roman" w:hAnsi="Times New Roman"/>
        </w:rPr>
        <w:tab/>
      </w:r>
      <w:r>
        <w:rPr>
          <w:rFonts w:hint="eastAsia" w:ascii="Times New Roman" w:hAnsi="Times New Roman"/>
        </w:rPr>
        <w:tab/>
      </w:r>
      <w:r>
        <w:rPr>
          <w:rFonts w:ascii="Times New Roman" w:hAnsi="Times New Roman"/>
        </w:rPr>
        <w:t>73. _______________</w:t>
      </w:r>
    </w:p>
    <w:p>
      <w:pPr>
        <w:pStyle w:val="2"/>
        <w:spacing w:line="360" w:lineRule="exact"/>
        <w:rPr>
          <w:rFonts w:ascii="Times New Roman" w:hAnsi="Times New Roman" w:eastAsia="MingLiU_HKSCS"/>
        </w:rPr>
      </w:pPr>
      <w:r>
        <w:rPr>
          <w:rFonts w:hint="eastAsia" w:ascii="Times New Roman" w:hAnsi="Times New Roman"/>
        </w:rPr>
        <w:t xml:space="preserve">and have more time </w:t>
      </w:r>
      <w:r>
        <w:rPr>
          <w:rFonts w:hint="eastAsia" w:hAnsi="宋体"/>
        </w:rPr>
        <w:t>∧</w:t>
      </w:r>
      <w:r>
        <w:rPr>
          <w:rFonts w:hint="eastAsia" w:ascii="Times New Roman" w:hAnsi="Times New Roman"/>
        </w:rPr>
        <w:t xml:space="preserve"> take part in sports. We also hope </w:t>
      </w:r>
      <w:r>
        <w:rPr>
          <w:rFonts w:hint="eastAsia" w:ascii="Times New Roman" w:hAnsi="Times New Roman"/>
        </w:rPr>
        <w:tab/>
      </w:r>
      <w:r>
        <w:rPr>
          <w:rFonts w:hint="eastAsia" w:ascii="Times New Roman" w:hAnsi="Times New Roman"/>
        </w:rPr>
        <w:tab/>
      </w:r>
      <w:r>
        <w:rPr>
          <w:rFonts w:ascii="Times New Roman" w:hAnsi="Times New Roman"/>
        </w:rPr>
        <w:t>74. _______________</w:t>
      </w:r>
    </w:p>
    <w:p>
      <w:pPr>
        <w:pStyle w:val="2"/>
        <w:spacing w:line="360" w:lineRule="exact"/>
        <w:rPr>
          <w:rFonts w:ascii="Times New Roman" w:hAnsi="Times New Roman" w:eastAsia="MingLiU_HKSCS"/>
        </w:rPr>
      </w:pPr>
      <w:r>
        <w:rPr>
          <w:rFonts w:hint="eastAsia" w:ascii="Times New Roman" w:hAnsi="Times New Roman"/>
        </w:rPr>
        <w:t xml:space="preserve">that </w:t>
      </w:r>
      <w:r>
        <w:rPr>
          <w:rFonts w:ascii="Times New Roman" w:hAnsi="Times New Roman"/>
        </w:rPr>
        <w:t xml:space="preserve">our school </w:t>
      </w:r>
      <w:r>
        <w:rPr>
          <w:rFonts w:ascii="Times New Roman" w:hAnsi="Times New Roman"/>
          <w:u w:val="single"/>
        </w:rPr>
        <w:t>can</w:t>
      </w:r>
      <w:r>
        <w:rPr>
          <w:rFonts w:ascii="Times New Roman" w:hAnsi="Times New Roman"/>
        </w:rPr>
        <w:t xml:space="preserve"> hold a sports meeting every term.</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75. _______________</w:t>
      </w:r>
    </w:p>
    <w:p>
      <w:pPr>
        <w:pStyle w:val="2"/>
        <w:spacing w:line="360" w:lineRule="exact"/>
        <w:rPr>
          <w:rFonts w:ascii="Times New Roman" w:hAnsi="Times New Roman"/>
        </w:rPr>
      </w:pPr>
    </w:p>
    <w:p>
      <w:pPr>
        <w:pStyle w:val="2"/>
        <w:spacing w:line="360" w:lineRule="exact"/>
        <w:rPr>
          <w:rFonts w:ascii="Times New Roman" w:hAnsi="Times New Roman" w:eastAsia="MingLiU_HKSCS"/>
        </w:rPr>
      </w:pPr>
      <w:r>
        <w:rPr>
          <w:rFonts w:ascii="Times New Roman" w:hAnsi="Times New Roman"/>
        </w:rPr>
        <w:t>第七部分　书面表达(30分)</w:t>
      </w:r>
    </w:p>
    <w:p>
      <w:pPr>
        <w:pStyle w:val="2"/>
        <w:spacing w:line="360" w:lineRule="exact"/>
        <w:ind w:firstLine="400" w:firstLineChars="200"/>
        <w:rPr>
          <w:rFonts w:ascii="Times New Roman" w:hAnsi="Times New Roman"/>
        </w:rPr>
      </w:pPr>
      <w:r>
        <w:rPr>
          <w:rFonts w:ascii="Times New Roman" w:hAnsi="Times New Roman"/>
        </w:rPr>
        <w:t>书面表达分A、B两部分</w:t>
      </w:r>
      <w:r>
        <w:rPr>
          <w:rFonts w:hint="eastAsia" w:ascii="Times New Roman" w:hAnsi="Times New Roman"/>
        </w:rPr>
        <w:t>, A</w:t>
      </w:r>
      <w:r>
        <w:rPr>
          <w:rFonts w:ascii="Times New Roman" w:hAnsi="Times New Roman"/>
        </w:rPr>
        <w:t>部分10分</w:t>
      </w:r>
      <w:r>
        <w:rPr>
          <w:rFonts w:hint="eastAsia" w:ascii="Times New Roman" w:hAnsi="Times New Roman"/>
        </w:rPr>
        <w:t>, B</w:t>
      </w:r>
      <w:r>
        <w:rPr>
          <w:rFonts w:ascii="Times New Roman" w:hAnsi="Times New Roman"/>
        </w:rPr>
        <w:t>部分20分。文中不能出现本人及所在学校、乡(镇)、县(区)的相关信息</w:t>
      </w:r>
      <w:r>
        <w:rPr>
          <w:rFonts w:hint="eastAsia" w:ascii="Times New Roman" w:hAnsi="Times New Roman"/>
        </w:rPr>
        <w:t xml:space="preserve">, </w:t>
      </w:r>
      <w:r>
        <w:rPr>
          <w:rFonts w:ascii="Times New Roman" w:hAnsi="Times New Roman"/>
        </w:rPr>
        <w:t>凡抄袭试卷上原句不给分。</w:t>
      </w:r>
    </w:p>
    <w:p>
      <w:pPr>
        <w:pStyle w:val="2"/>
        <w:spacing w:line="360" w:lineRule="exact"/>
        <w:ind w:firstLine="400" w:firstLineChars="200"/>
        <w:jc w:val="left"/>
        <w:rPr>
          <w:rFonts w:ascii="Times New Roman" w:hAnsi="Times New Roman" w:eastAsia="MingLiU_HKSCS"/>
        </w:rPr>
      </w:pPr>
      <w:r>
        <w:rPr>
          <w:rFonts w:ascii="Times New Roman" w:hAnsi="Times New Roman"/>
        </w:rPr>
        <w:t>A</w:t>
      </w:r>
      <w:r>
        <w:rPr>
          <w:rFonts w:hint="eastAsia" w:ascii="Times New Roman" w:hAnsi="Times New Roman" w:eastAsia="MingLiU_HKSCS"/>
        </w:rPr>
        <w:t>．</w:t>
      </w:r>
      <w:r>
        <w:rPr>
          <w:rFonts w:ascii="Times New Roman" w:hAnsi="Times New Roman"/>
        </w:rPr>
        <w:t>下面是一篇未写完的短文</w:t>
      </w:r>
      <w:r>
        <w:rPr>
          <w:rFonts w:hint="eastAsia" w:ascii="Times New Roman" w:hAnsi="Times New Roman"/>
        </w:rPr>
        <w:t xml:space="preserve">, </w:t>
      </w:r>
      <w:r>
        <w:rPr>
          <w:rFonts w:ascii="Times New Roman" w:hAnsi="Times New Roman"/>
        </w:rPr>
        <w:t>请认真阅读</w:t>
      </w:r>
      <w:r>
        <w:rPr>
          <w:rFonts w:hint="eastAsia" w:ascii="Times New Roman" w:hAnsi="Times New Roman"/>
        </w:rPr>
        <w:t xml:space="preserve">, </w:t>
      </w:r>
      <w:r>
        <w:rPr>
          <w:rFonts w:ascii="Times New Roman" w:hAnsi="Times New Roman"/>
        </w:rPr>
        <w:t>为短文写一个30－40词的结尾</w:t>
      </w:r>
      <w:r>
        <w:rPr>
          <w:rFonts w:hint="eastAsia" w:ascii="Times New Roman" w:hAnsi="Times New Roman"/>
        </w:rPr>
        <w:t xml:space="preserve">, </w:t>
      </w:r>
      <w:r>
        <w:rPr>
          <w:rFonts w:ascii="Times New Roman" w:hAnsi="Times New Roman"/>
        </w:rPr>
        <w:t>使短文连贯完整。</w:t>
      </w:r>
      <w:bookmarkStart w:id="0" w:name="_GoBack"/>
      <w:bookmarkEnd w:id="0"/>
    </w:p>
    <w:p>
      <w:pPr>
        <w:pStyle w:val="2"/>
        <w:spacing w:line="360" w:lineRule="exact"/>
        <w:ind w:firstLine="400" w:firstLineChars="200"/>
        <w:jc w:val="left"/>
        <w:rPr>
          <w:rFonts w:ascii="Times New Roman" w:hAnsi="Times New Roman"/>
        </w:rPr>
      </w:pPr>
      <w:r>
        <w:rPr>
          <w:rFonts w:hint="eastAsia" w:ascii="Times New Roman" w:hAnsi="Times New Roman"/>
        </w:rPr>
        <w:t>Wang</w:t>
      </w:r>
      <w:r>
        <w:rPr>
          <w:rFonts w:ascii="Times New Roman" w:hAnsi="Times New Roman"/>
        </w:rPr>
        <w:t xml:space="preserve"> </w:t>
      </w:r>
      <w:r>
        <w:rPr>
          <w:rFonts w:hint="eastAsia" w:ascii="Times New Roman" w:hAnsi="Times New Roman"/>
        </w:rPr>
        <w:t>Ji</w:t>
      </w:r>
      <w:r>
        <w:rPr>
          <w:rFonts w:ascii="Times New Roman" w:hAnsi="Times New Roman"/>
        </w:rPr>
        <w:t xml:space="preserve">a fought with his classmate yesterday. He was asked to his head teacher’s office. He was educated </w:t>
      </w:r>
      <w:r>
        <w:rPr>
          <w:rFonts w:hint="eastAsia" w:ascii="Times New Roman" w:hAnsi="Times New Roman"/>
        </w:rPr>
        <w:t>(被教育)</w:t>
      </w:r>
      <w:r>
        <w:rPr>
          <w:rFonts w:ascii="Times New Roman" w:hAnsi="Times New Roman"/>
        </w:rPr>
        <w:t>by his head teacher. After that, he went out of the office._______________________</w:t>
      </w:r>
      <w:r>
        <w:rPr>
          <w:rFonts w:hint="eastAsia" w:ascii="Times New Roman" w:hAnsi="Times New Roman"/>
        </w:rPr>
        <w:t>_</w:t>
      </w:r>
    </w:p>
    <w:p>
      <w:pPr>
        <w:pStyle w:val="2"/>
        <w:spacing w:line="360" w:lineRule="exact"/>
        <w:jc w:val="lef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rPr>
        <w:t>______________________________________________________________________________</w:t>
      </w:r>
    </w:p>
    <w:p>
      <w:pPr>
        <w:pStyle w:val="2"/>
        <w:spacing w:line="360" w:lineRule="exact"/>
        <w:ind w:firstLine="400" w:firstLineChars="200"/>
        <w:rPr>
          <w:rFonts w:ascii="Times New Roman" w:hAnsi="Times New Roman"/>
        </w:rPr>
      </w:pPr>
      <w:r>
        <w:rPr>
          <w:rFonts w:hint="eastAsia" w:ascii="Times New Roman" w:hAnsi="Times New Roman"/>
        </w:rPr>
        <w:t>B. 你的朋友李华为“精准扶贫”的帮扶对象，在政府的帮扶下，在学校师生的帮助下，他的家庭和自己都发生了巨大变化。请你根据以下内容要点，用英语写一篇短文。</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3203"/>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pPr>
              <w:pStyle w:val="2"/>
              <w:widowControl w:val="0"/>
              <w:spacing w:line="360" w:lineRule="exact"/>
              <w:jc w:val="both"/>
              <w:rPr>
                <w:rFonts w:ascii="Times New Roman" w:hAnsi="Times New Roman" w:eastAsia="宋体"/>
                <w:kern w:val="2"/>
                <w:sz w:val="21"/>
                <w:szCs w:val="21"/>
                <w:lang w:val="en-US" w:eastAsia="zh-CN" w:bidi="ar-SA"/>
              </w:rPr>
            </w:pPr>
          </w:p>
        </w:tc>
        <w:tc>
          <w:tcPr>
            <w:tcW w:w="3402" w:type="dxa"/>
            <w:noWrap w:val="0"/>
            <w:vAlign w:val="top"/>
          </w:tcPr>
          <w:p>
            <w:pPr>
              <w:pStyle w:val="2"/>
              <w:widowControl w:val="0"/>
              <w:spacing w:line="360" w:lineRule="exact"/>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Li Hua</w:t>
            </w:r>
            <w:r>
              <w:rPr>
                <w:rFonts w:ascii="Times New Roman" w:hAnsi="Times New Roman" w:eastAsia="宋体"/>
                <w:kern w:val="2"/>
                <w:sz w:val="21"/>
                <w:szCs w:val="21"/>
                <w:lang w:val="en-US" w:eastAsia="zh-CN" w:bidi="ar-SA"/>
              </w:rPr>
              <w:t>’</w:t>
            </w:r>
            <w:r>
              <w:rPr>
                <w:rFonts w:hint="eastAsia" w:ascii="Times New Roman" w:hAnsi="Times New Roman" w:eastAsia="宋体"/>
                <w:kern w:val="2"/>
                <w:sz w:val="21"/>
                <w:szCs w:val="21"/>
                <w:lang w:val="en-US" w:eastAsia="zh-CN" w:bidi="ar-SA"/>
              </w:rPr>
              <w:t>s family</w:t>
            </w:r>
          </w:p>
        </w:tc>
        <w:tc>
          <w:tcPr>
            <w:tcW w:w="4416" w:type="dxa"/>
            <w:noWrap w:val="0"/>
            <w:vAlign w:val="top"/>
          </w:tcPr>
          <w:p>
            <w:pPr>
              <w:pStyle w:val="2"/>
              <w:widowControl w:val="0"/>
              <w:spacing w:line="360" w:lineRule="exact"/>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Li Hua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pPr>
              <w:pStyle w:val="2"/>
              <w:widowControl w:val="0"/>
              <w:spacing w:line="360" w:lineRule="exact"/>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过去</w:t>
            </w:r>
          </w:p>
        </w:tc>
        <w:tc>
          <w:tcPr>
            <w:tcW w:w="3402" w:type="dxa"/>
            <w:noWrap w:val="0"/>
            <w:vAlign w:val="top"/>
          </w:tcPr>
          <w:p>
            <w:pPr>
              <w:pStyle w:val="2"/>
              <w:widowControl w:val="0"/>
              <w:numPr>
                <w:ilvl w:val="0"/>
                <w:numId w:val="1"/>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家庭贫困，房屋破旧。</w:t>
            </w:r>
          </w:p>
          <w:p>
            <w:pPr>
              <w:pStyle w:val="2"/>
              <w:widowControl w:val="0"/>
              <w:numPr>
                <w:ilvl w:val="0"/>
                <w:numId w:val="1"/>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母亲生病，为母担忧。</w:t>
            </w:r>
          </w:p>
        </w:tc>
        <w:tc>
          <w:tcPr>
            <w:tcW w:w="4416" w:type="dxa"/>
            <w:noWrap w:val="0"/>
            <w:vAlign w:val="top"/>
          </w:tcPr>
          <w:p>
            <w:pPr>
              <w:pStyle w:val="2"/>
              <w:widowControl w:val="0"/>
              <w:numPr>
                <w:ilvl w:val="0"/>
                <w:numId w:val="2"/>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性格内向，不敢交朋友。</w:t>
            </w:r>
          </w:p>
          <w:p>
            <w:pPr>
              <w:pStyle w:val="2"/>
              <w:widowControl w:val="0"/>
              <w:numPr>
                <w:ilvl w:val="0"/>
                <w:numId w:val="2"/>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对学习不感兴趣，学习成绩不好。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pPr>
              <w:pStyle w:val="2"/>
              <w:widowControl w:val="0"/>
              <w:spacing w:line="360" w:lineRule="exact"/>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现在</w:t>
            </w:r>
          </w:p>
        </w:tc>
        <w:tc>
          <w:tcPr>
            <w:tcW w:w="3402" w:type="dxa"/>
            <w:noWrap w:val="0"/>
            <w:vAlign w:val="top"/>
          </w:tcPr>
          <w:p>
            <w:pPr>
              <w:pStyle w:val="2"/>
              <w:widowControl w:val="0"/>
              <w:numPr>
                <w:ilvl w:val="0"/>
                <w:numId w:val="3"/>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住进新房，母亲康复。</w:t>
            </w:r>
          </w:p>
          <w:p>
            <w:pPr>
              <w:pStyle w:val="2"/>
              <w:widowControl w:val="0"/>
              <w:numPr>
                <w:ilvl w:val="0"/>
                <w:numId w:val="3"/>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生活日趋改善。</w:t>
            </w:r>
          </w:p>
        </w:tc>
        <w:tc>
          <w:tcPr>
            <w:tcW w:w="4416" w:type="dxa"/>
            <w:noWrap w:val="0"/>
            <w:vAlign w:val="top"/>
          </w:tcPr>
          <w:p>
            <w:pPr>
              <w:pStyle w:val="2"/>
              <w:widowControl w:val="0"/>
              <w:numPr>
                <w:ilvl w:val="0"/>
                <w:numId w:val="4"/>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交了很多好朋友，参加很多活动。</w:t>
            </w:r>
          </w:p>
          <w:p>
            <w:pPr>
              <w:pStyle w:val="2"/>
              <w:widowControl w:val="0"/>
              <w:numPr>
                <w:ilvl w:val="0"/>
                <w:numId w:val="4"/>
              </w:numPr>
              <w:spacing w:line="360" w:lineRule="exact"/>
              <w:ind w:left="360" w:hanging="360"/>
              <w:jc w:val="both"/>
              <w:rPr>
                <w:rFonts w:ascii="Times New Roman" w:hAnsi="Times New Roman" w:eastAsia="宋体"/>
                <w:kern w:val="2"/>
                <w:sz w:val="21"/>
                <w:szCs w:val="21"/>
                <w:lang w:val="en-US" w:eastAsia="zh-CN" w:bidi="ar-SA"/>
              </w:rPr>
            </w:pPr>
            <w:r>
              <w:rPr>
                <w:rFonts w:hint="eastAsia" w:ascii="Times New Roman" w:hAnsi="Times New Roman" w:eastAsia="宋体"/>
                <w:kern w:val="2"/>
                <w:sz w:val="21"/>
                <w:szCs w:val="21"/>
                <w:lang w:val="en-US" w:eastAsia="zh-CN" w:bidi="ar-SA"/>
              </w:rPr>
              <w:t>在老师和同学的帮助下，取得了好成绩。</w:t>
            </w:r>
          </w:p>
        </w:tc>
      </w:tr>
    </w:tbl>
    <w:p>
      <w:pPr>
        <w:pStyle w:val="2"/>
        <w:spacing w:line="360" w:lineRule="exact"/>
        <w:rPr>
          <w:rFonts w:ascii="Times New Roman" w:hAnsi="Times New Roman"/>
        </w:rPr>
      </w:pPr>
      <w:r>
        <w:rPr>
          <w:rFonts w:ascii="Times New Roman" w:hAnsi="Times New Roman"/>
        </w:rPr>
        <w:t>写作要求：</w:t>
      </w:r>
    </w:p>
    <w:p>
      <w:pPr>
        <w:pStyle w:val="2"/>
        <w:spacing w:line="360" w:lineRule="exact"/>
        <w:ind w:firstLine="400" w:firstLineChars="200"/>
        <w:rPr>
          <w:rFonts w:ascii="Times New Roman" w:hAnsi="Times New Roman"/>
        </w:rPr>
      </w:pPr>
      <w:r>
        <w:rPr>
          <w:rFonts w:ascii="Times New Roman" w:hAnsi="Times New Roman"/>
        </w:rPr>
        <w:t>1.不得照抄原文</w:t>
      </w:r>
      <w:r>
        <w:rPr>
          <w:rFonts w:hint="eastAsia" w:ascii="Times New Roman" w:hAnsi="Times New Roman"/>
        </w:rPr>
        <w:t>，不得在作文中出现学校的真实名称和学生的真实姓名；</w:t>
      </w:r>
    </w:p>
    <w:p>
      <w:pPr>
        <w:pStyle w:val="2"/>
        <w:spacing w:line="360" w:lineRule="exact"/>
        <w:ind w:firstLine="400" w:firstLineChars="200"/>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语句连贯</w:t>
      </w:r>
      <w:r>
        <w:rPr>
          <w:rFonts w:hint="eastAsia" w:ascii="Times New Roman" w:hAnsi="Times New Roman"/>
        </w:rPr>
        <w:t>，</w:t>
      </w:r>
      <w:r>
        <w:rPr>
          <w:rFonts w:ascii="Times New Roman" w:hAnsi="Times New Roman"/>
        </w:rPr>
        <w:t>词数80个左右。作文开头已经给出</w:t>
      </w:r>
      <w:r>
        <w:rPr>
          <w:rFonts w:hint="eastAsia" w:ascii="Times New Roman" w:hAnsi="Times New Roman"/>
        </w:rPr>
        <w:t>，</w:t>
      </w:r>
      <w:r>
        <w:rPr>
          <w:rFonts w:ascii="Times New Roman" w:hAnsi="Times New Roman"/>
        </w:rPr>
        <w:t>不计入总词数</w:t>
      </w:r>
      <w:r>
        <w:rPr>
          <w:rFonts w:hint="eastAsia" w:ascii="Times New Roman" w:hAnsi="Times New Roman"/>
        </w:rPr>
        <w:t>。</w:t>
      </w:r>
    </w:p>
    <w:p>
      <w:pPr>
        <w:pStyle w:val="2"/>
        <w:spacing w:line="360" w:lineRule="exact"/>
        <w:ind w:firstLine="400" w:firstLineChars="200"/>
        <w:rPr>
          <w:rFonts w:ascii="Times New Roman" w:hAnsi="Times New Roman"/>
        </w:rPr>
      </w:pPr>
      <w:r>
        <w:rPr>
          <w:rFonts w:hint="eastAsia" w:ascii="Times New Roman" w:hAnsi="Times New Roman"/>
        </w:rPr>
        <w:t>3. 书写一定要整洁。</w:t>
      </w:r>
    </w:p>
    <w:p>
      <w:pPr>
        <w:pStyle w:val="2"/>
        <w:spacing w:line="360" w:lineRule="exact"/>
        <w:rPr>
          <w:rFonts w:ascii="Times New Roman" w:hAnsi="Times New Roman"/>
        </w:rPr>
      </w:pPr>
      <w:r>
        <w:rPr>
          <w:rFonts w:hint="eastAsia" w:ascii="Times New Roman" w:hAnsi="Times New Roman"/>
        </w:rPr>
        <w:t xml:space="preserve">I have a friend, Li Hua. </w:t>
      </w:r>
      <w:r>
        <w:rPr>
          <w:rFonts w:ascii="Times New Roman" w:hAnsi="Times New Roman"/>
        </w:rPr>
        <w:t>H</w:t>
      </w:r>
      <w:r>
        <w:rPr>
          <w:rFonts w:hint="eastAsia" w:ascii="Times New Roman" w:hAnsi="Times New Roman"/>
        </w:rPr>
        <w:t>is life has changed a lot in the last two years. ___________________________</w:t>
      </w:r>
    </w:p>
    <w:p>
      <w:pPr>
        <w:pStyle w:val="2"/>
        <w:spacing w:line="360" w:lineRule="exact"/>
        <w:rPr>
          <w:rFonts w:ascii="Times New Roman" w:hAnsi="Times New Roman" w:eastAsia="MingLiU_HKSCS"/>
        </w:rPr>
      </w:pPr>
      <w:r>
        <w:rPr>
          <w:rFonts w:hint="eastAsia" w:ascii="Times New Roman" w:hAnsi="Times New Roman"/>
        </w:rPr>
        <w:t>____________________________________________________________________________________</w:t>
      </w:r>
    </w:p>
    <w:p>
      <w:pPr>
        <w:pStyle w:val="2"/>
        <w:spacing w:line="360" w:lineRule="exact"/>
        <w:rPr>
          <w:rFonts w:ascii="Times New Roman" w:hAnsi="Times New Roman" w:eastAsia="MingLiU_HKSCS"/>
        </w:rPr>
      </w:pPr>
      <w:r>
        <w:rPr>
          <w:rFonts w:hint="eastAsia" w:ascii="Times New Roman" w:hAnsi="Times New Roman"/>
        </w:rPr>
        <w:t>____________________________________________________</w:t>
      </w:r>
      <w:r>
        <w:rPr>
          <w:rFonts w:hint="eastAsia" w:ascii="Times New Roman" w:hAnsi="Times New Roman"/>
        </w:rPr>
        <w:drawing>
          <wp:inline distT="0" distB="0" distL="114300" distR="114300">
            <wp:extent cx="20320" cy="13970"/>
            <wp:effectExtent l="0" t="0" r="0" b="0"/>
            <wp:docPr id="15"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0320" cy="13970"/>
                    </a:xfrm>
                    <a:prstGeom prst="rect">
                      <a:avLst/>
                    </a:prstGeom>
                    <a:noFill/>
                    <a:ln>
                      <a:noFill/>
                    </a:ln>
                  </pic:spPr>
                </pic:pic>
              </a:graphicData>
            </a:graphic>
          </wp:inline>
        </w:drawing>
      </w: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w:t>
      </w:r>
    </w:p>
    <w:p>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210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3"/>
    <w:qFormat/>
    <w:uiPriority w:val="0"/>
    <w:rPr>
      <w:rFonts w:ascii="宋体" w:hAnsi="Courier New"/>
      <w:kern w:val="0"/>
      <w:sz w:val="20"/>
      <w:szCs w:val="21"/>
    </w:rPr>
  </w:style>
  <w:style w:type="paragraph" w:customStyle="1" w:styleId="3">
    <w:name w:val="Normal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2019-12-02T07:17:20Z</dcterms:created>
  <dc:creator>gaoxu</dc:creator>
  <cp:lastModifiedBy>Vaporeon</cp:lastModifiedBy>
  <dcterms:modified xsi:type="dcterms:W3CDTF">2019-12-02T07:18:02Z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