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8.11 -->
  <w:body>
    <w:p w:rsidR="006252C4" w:rsidP="006252C4">
      <w:pPr>
        <w:ind w:firstLine="560" w:firstLineChars="200"/>
        <w:rPr>
          <w:b/>
          <w:bCs/>
          <w:sz w:val="28"/>
          <w:szCs w:val="28"/>
          <w:lang w:eastAsia="zh-CN"/>
        </w:rPr>
      </w:pPr>
      <w:r>
        <w:rPr>
          <w:b/>
          <w:bCs/>
          <w:sz w:val="28"/>
          <w:szCs w:val="28"/>
          <w:lang w:eastAsia="zh-CN"/>
        </w:rPr>
        <w:drawing>
          <wp:anchor simplePos="0" relativeHeight="251658240" behindDoc="0" locked="0" layoutInCell="1" allowOverlap="1">
            <wp:simplePos x="0" y="0"/>
            <wp:positionH relativeFrom="page">
              <wp:posOffset>11074400</wp:posOffset>
            </wp:positionH>
            <wp:positionV relativeFrom="topMargin">
              <wp:posOffset>10236200</wp:posOffset>
            </wp:positionV>
            <wp:extent cx="342900" cy="254000"/>
            <wp:wrapNone/>
            <wp:docPr id="100026"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6180581" name=""/>
                    <pic:cNvPicPr>
                      <a:picLocks noChangeAspect="1"/>
                    </pic:cNvPicPr>
                  </pic:nvPicPr>
                  <pic:blipFill>
                    <a:blip xmlns:r="http://schemas.openxmlformats.org/officeDocument/2006/relationships" r:embed="rId6"/>
                    <a:stretch>
                      <a:fillRect/>
                    </a:stretch>
                  </pic:blipFill>
                  <pic:spPr>
                    <a:xfrm>
                      <a:off x="0" y="0"/>
                      <a:ext cx="342900" cy="254000"/>
                    </a:xfrm>
                    <a:prstGeom prst="rect">
                      <a:avLst/>
                    </a:prstGeom>
                  </pic:spPr>
                </pic:pic>
              </a:graphicData>
            </a:graphic>
          </wp:anchor>
        </w:drawing>
      </w:r>
      <w:r>
        <w:rPr>
          <w:b/>
          <w:bCs/>
          <w:sz w:val="28"/>
          <w:szCs w:val="28"/>
          <w:lang w:eastAsia="zh-CN"/>
        </w:rPr>
        <w:t>2019</w:t>
      </w:r>
      <w:r>
        <w:rPr>
          <w:rFonts w:hint="eastAsia"/>
          <w:b/>
          <w:bCs/>
          <w:sz w:val="28"/>
          <w:szCs w:val="28"/>
          <w:lang w:eastAsia="zh-CN"/>
        </w:rPr>
        <w:t>—</w:t>
      </w:r>
      <w:r>
        <w:rPr>
          <w:b/>
          <w:bCs/>
          <w:sz w:val="28"/>
          <w:szCs w:val="28"/>
          <w:lang w:eastAsia="zh-CN"/>
        </w:rPr>
        <w:t>2020</w:t>
      </w:r>
      <w:r>
        <w:rPr>
          <w:rFonts w:hint="eastAsia"/>
          <w:b/>
          <w:bCs/>
          <w:sz w:val="28"/>
          <w:szCs w:val="28"/>
          <w:lang w:eastAsia="zh-CN"/>
        </w:rPr>
        <w:t>年度广东省湛江市揭东区八年级物理上册期中考试模拟试卷</w:t>
      </w:r>
    </w:p>
    <w:p w:rsidR="006252C4" w:rsidP="006252C4">
      <w:pPr>
        <w:jc w:val="center"/>
        <w:rPr>
          <w:lang w:eastAsia="zh-CN"/>
        </w:rPr>
      </w:pPr>
      <w:r>
        <w:rPr>
          <w:rFonts w:hint="eastAsia"/>
          <w:sz w:val="28"/>
          <w:szCs w:val="28"/>
          <w:lang w:eastAsia="zh-CN"/>
        </w:rPr>
        <w:t>时量：</w:t>
      </w:r>
      <w:r>
        <w:rPr>
          <w:sz w:val="28"/>
          <w:szCs w:val="28"/>
          <w:lang w:eastAsia="zh-CN"/>
        </w:rPr>
        <w:t>90</w:t>
      </w:r>
      <w:r>
        <w:rPr>
          <w:rFonts w:hint="eastAsia"/>
          <w:sz w:val="28"/>
          <w:szCs w:val="28"/>
          <w:lang w:eastAsia="zh-CN"/>
        </w:rPr>
        <w:t>分钟，满分：</w:t>
      </w:r>
      <w:r>
        <w:rPr>
          <w:sz w:val="28"/>
          <w:szCs w:val="28"/>
          <w:lang w:eastAsia="zh-CN"/>
        </w:rPr>
        <w:t>100</w:t>
      </w:r>
      <w:r>
        <w:rPr>
          <w:rFonts w:hint="eastAsia"/>
          <w:sz w:val="28"/>
          <w:szCs w:val="28"/>
          <w:lang w:eastAsia="zh-CN"/>
        </w:rPr>
        <w:t>分</w:t>
      </w:r>
    </w:p>
    <w:p w:rsidR="00200A97">
      <w:pPr>
        <w:rPr>
          <w:lang w:eastAsia="zh-CN"/>
        </w:rPr>
      </w:pPr>
      <w:r>
        <w:rPr>
          <w:b/>
          <w:bCs/>
          <w:sz w:val="24"/>
          <w:szCs w:val="24"/>
          <w:lang w:eastAsia="zh-CN"/>
        </w:rPr>
        <w:t>一、选择题（每</w:t>
      </w:r>
      <w:r w:rsidR="00DD641A">
        <w:rPr>
          <w:b/>
          <w:bCs/>
          <w:sz w:val="24"/>
          <w:szCs w:val="24"/>
          <w:lang w:eastAsia="zh-CN"/>
        </w:rPr>
        <w:t>个</w:t>
      </w:r>
      <w:r w:rsidR="00DD641A">
        <w:rPr>
          <w:rFonts w:hint="eastAsia"/>
          <w:b/>
          <w:bCs/>
          <w:sz w:val="24"/>
          <w:szCs w:val="24"/>
          <w:lang w:eastAsia="zh-CN"/>
        </w:rPr>
        <w:t>2</w:t>
      </w:r>
      <w:r>
        <w:rPr>
          <w:b/>
          <w:bCs/>
          <w:sz w:val="24"/>
          <w:szCs w:val="24"/>
          <w:lang w:eastAsia="zh-CN"/>
        </w:rPr>
        <w:t>分，</w:t>
      </w:r>
      <w:r w:rsidR="00BA1334">
        <w:rPr>
          <w:b/>
          <w:bCs/>
          <w:sz w:val="24"/>
          <w:szCs w:val="24"/>
          <w:lang w:eastAsia="zh-CN"/>
        </w:rPr>
        <w:t>共</w:t>
      </w:r>
      <w:r w:rsidR="00DD641A">
        <w:rPr>
          <w:rFonts w:hint="eastAsia"/>
          <w:b/>
          <w:bCs/>
          <w:sz w:val="24"/>
          <w:szCs w:val="24"/>
          <w:lang w:eastAsia="zh-CN"/>
        </w:rPr>
        <w:t>12</w:t>
      </w:r>
      <w:r>
        <w:rPr>
          <w:b/>
          <w:bCs/>
          <w:sz w:val="24"/>
          <w:szCs w:val="24"/>
          <w:lang w:eastAsia="zh-CN"/>
        </w:rPr>
        <w:t>分）</w:t>
      </w:r>
    </w:p>
    <w:p w:rsidR="00200A97">
      <w:pPr>
        <w:spacing w:after="0"/>
        <w:rPr>
          <w:lang w:eastAsia="zh-CN"/>
        </w:rPr>
      </w:pPr>
      <w:r>
        <w:rPr>
          <w:color w:val="000000"/>
          <w:lang w:eastAsia="zh-CN"/>
        </w:rPr>
        <w:t>1.</w:t>
      </w:r>
      <w:r>
        <w:rPr>
          <w:color w:val="000000"/>
          <w:lang w:eastAsia="zh-CN"/>
        </w:rPr>
        <w:t>一</w:t>
      </w:r>
      <w:r>
        <w:rPr>
          <w:color w:val="000000"/>
          <w:lang w:eastAsia="zh-CN"/>
        </w:rPr>
        <w:t>最小刻度为毫米的刻度尺，测出</w:t>
      </w:r>
      <w:r>
        <w:rPr>
          <w:color w:val="000000"/>
          <w:lang w:eastAsia="zh-CN"/>
        </w:rPr>
        <w:t>一</w:t>
      </w:r>
      <w:r>
        <w:rPr>
          <w:color w:val="000000"/>
          <w:lang w:eastAsia="zh-CN"/>
        </w:rPr>
        <w:t>物体的长度为</w:t>
      </w:r>
      <w:r>
        <w:rPr>
          <w:color w:val="000000"/>
          <w:lang w:eastAsia="zh-CN"/>
        </w:rPr>
        <w:t>10.45cm</w:t>
      </w:r>
      <w:r>
        <w:rPr>
          <w:color w:val="000000"/>
          <w:lang w:eastAsia="zh-CN"/>
        </w:rPr>
        <w:t>，下列说法正确的是（</w:t>
      </w:r>
      <w:r>
        <w:rPr>
          <w:color w:val="000000"/>
          <w:lang w:eastAsia="zh-CN"/>
        </w:rPr>
        <w:t xml:space="preserve">   </w:t>
      </w:r>
      <w:r w:rsidR="00DD641A">
        <w:rPr>
          <w:rFonts w:hint="eastAsia"/>
          <w:color w:val="000000"/>
          <w:lang w:eastAsia="zh-CN"/>
        </w:rPr>
        <w:t xml:space="preserve">       </w:t>
      </w:r>
      <w:r>
        <w:rPr>
          <w:color w:val="000000"/>
          <w:lang w:eastAsia="zh-CN"/>
        </w:rPr>
        <w:t>）</w:t>
      </w:r>
      <w:r>
        <w:rPr>
          <w:color w:val="000000"/>
          <w:lang w:eastAsia="zh-CN"/>
        </w:rPr>
        <w:t xml:space="preserve"> </w:t>
      </w:r>
    </w:p>
    <w:p w:rsidR="00200A97">
      <w:pPr>
        <w:spacing w:after="0"/>
        <w:ind w:left="150"/>
        <w:rPr>
          <w:lang w:eastAsia="zh-CN"/>
        </w:rPr>
      </w:pPr>
      <w:r>
        <w:rPr>
          <w:color w:val="000000"/>
          <w:lang w:eastAsia="zh-CN"/>
        </w:rPr>
        <w:t>A. </w:t>
      </w:r>
      <w:r>
        <w:rPr>
          <w:color w:val="000000"/>
          <w:lang w:eastAsia="zh-CN"/>
        </w:rPr>
        <w:t>估读值为</w:t>
      </w:r>
      <w:r>
        <w:rPr>
          <w:color w:val="000000"/>
          <w:lang w:eastAsia="zh-CN"/>
        </w:rPr>
        <w:t>0.05cm      </w:t>
      </w:r>
      <w:r>
        <w:rPr>
          <w:noProof/>
          <w:lang w:eastAsia="zh-CN"/>
        </w:rPr>
        <w:drawing>
          <wp:inline distT="0" distB="0" distL="0" distR="0">
            <wp:extent cx="9550" cy="38202"/>
            <wp:effectExtent l="0" t="0" r="0" b="0"/>
            <wp:docPr id="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6131780" name=""/>
                    <pic:cNvPicPr/>
                  </pic:nvPicPr>
                  <pic:blipFill>
                    <a:blip xmlns:r="http://schemas.openxmlformats.org/officeDocument/2006/relationships" r:embed="rId7"/>
                    <a:stretch>
                      <a:fillRect/>
                    </a:stretch>
                  </pic:blipFill>
                  <pic:spPr>
                    <a:xfrm>
                      <a:off x="0" y="0"/>
                      <a:ext cx="9550" cy="38202"/>
                    </a:xfrm>
                    <a:prstGeom prst="rect">
                      <a:avLst/>
                    </a:prstGeom>
                  </pic:spPr>
                </pic:pic>
              </a:graphicData>
            </a:graphic>
          </wp:inline>
        </w:drawing>
      </w:r>
      <w:r>
        <w:rPr>
          <w:color w:val="000000"/>
          <w:lang w:eastAsia="zh-CN"/>
        </w:rPr>
        <w:t>B. </w:t>
      </w:r>
      <w:r>
        <w:rPr>
          <w:color w:val="000000"/>
          <w:lang w:eastAsia="zh-CN"/>
        </w:rPr>
        <w:t>真实值为</w:t>
      </w:r>
      <w:r>
        <w:rPr>
          <w:color w:val="000000"/>
          <w:lang w:eastAsia="zh-CN"/>
        </w:rPr>
        <w:t>10.45cm      </w:t>
      </w:r>
      <w:r>
        <w:rPr>
          <w:noProof/>
          <w:lang w:eastAsia="zh-CN"/>
        </w:rPr>
        <w:drawing>
          <wp:inline distT="0" distB="0" distL="0" distR="0">
            <wp:extent cx="9550" cy="38202"/>
            <wp:effectExtent l="0" t="0" r="0" b="0"/>
            <wp:docPr id="2"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76205442" name=""/>
                    <pic:cNvPicPr/>
                  </pic:nvPicPr>
                  <pic:blipFill>
                    <a:blip xmlns:r="http://schemas.openxmlformats.org/officeDocument/2006/relationships" r:embed="rId7"/>
                    <a:stretch>
                      <a:fillRect/>
                    </a:stretch>
                  </pic:blipFill>
                  <pic:spPr>
                    <a:xfrm>
                      <a:off x="0" y="0"/>
                      <a:ext cx="9550" cy="38202"/>
                    </a:xfrm>
                    <a:prstGeom prst="rect">
                      <a:avLst/>
                    </a:prstGeom>
                  </pic:spPr>
                </pic:pic>
              </a:graphicData>
            </a:graphic>
          </wp:inline>
        </w:drawing>
      </w:r>
      <w:r>
        <w:rPr>
          <w:color w:val="000000"/>
          <w:lang w:eastAsia="zh-CN"/>
        </w:rPr>
        <w:t>C. </w:t>
      </w:r>
      <w:r>
        <w:rPr>
          <w:color w:val="000000"/>
          <w:lang w:eastAsia="zh-CN"/>
        </w:rPr>
        <w:t>可测量的实际值为</w:t>
      </w:r>
      <w:r>
        <w:rPr>
          <w:color w:val="000000"/>
          <w:lang w:eastAsia="zh-CN"/>
        </w:rPr>
        <w:t>10.45cm      </w:t>
      </w:r>
      <w:r>
        <w:rPr>
          <w:noProof/>
          <w:lang w:eastAsia="zh-CN"/>
        </w:rPr>
        <w:drawing>
          <wp:inline distT="0" distB="0" distL="0" distR="0">
            <wp:extent cx="9550" cy="38202"/>
            <wp:effectExtent l="0" t="0" r="0" b="0"/>
            <wp:docPr id="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3315093" name=""/>
                    <pic:cNvPicPr/>
                  </pic:nvPicPr>
                  <pic:blipFill>
                    <a:blip xmlns:r="http://schemas.openxmlformats.org/officeDocument/2006/relationships" r:embed="rId7"/>
                    <a:stretch>
                      <a:fillRect/>
                    </a:stretch>
                  </pic:blipFill>
                  <pic:spPr>
                    <a:xfrm>
                      <a:off x="0" y="0"/>
                      <a:ext cx="9550" cy="38202"/>
                    </a:xfrm>
                    <a:prstGeom prst="rect">
                      <a:avLst/>
                    </a:prstGeom>
                  </pic:spPr>
                </pic:pic>
              </a:graphicData>
            </a:graphic>
          </wp:inline>
        </w:drawing>
      </w:r>
      <w:r>
        <w:rPr>
          <w:color w:val="000000"/>
          <w:lang w:eastAsia="zh-CN"/>
        </w:rPr>
        <w:t>D. </w:t>
      </w:r>
      <w:r>
        <w:rPr>
          <w:color w:val="000000"/>
          <w:lang w:eastAsia="zh-CN"/>
        </w:rPr>
        <w:t>没有正确的说法</w:t>
      </w:r>
    </w:p>
    <w:p w:rsidR="00200A97">
      <w:pPr>
        <w:spacing w:after="0"/>
        <w:rPr>
          <w:lang w:eastAsia="zh-CN"/>
        </w:rPr>
      </w:pPr>
      <w:r>
        <w:rPr>
          <w:color w:val="000000"/>
          <w:lang w:eastAsia="zh-CN"/>
        </w:rPr>
        <w:t>2.</w:t>
      </w:r>
      <w:r>
        <w:rPr>
          <w:color w:val="000000"/>
          <w:lang w:eastAsia="zh-CN"/>
        </w:rPr>
        <w:t>下列说法正确的是（</w:t>
      </w:r>
      <w:r>
        <w:rPr>
          <w:color w:val="000000"/>
          <w:lang w:eastAsia="zh-CN"/>
        </w:rPr>
        <w:t xml:space="preserve">   </w:t>
      </w:r>
      <w:r w:rsidR="00DD641A">
        <w:rPr>
          <w:rFonts w:hint="eastAsia"/>
          <w:color w:val="000000"/>
          <w:lang w:eastAsia="zh-CN"/>
        </w:rPr>
        <w:t xml:space="preserve">         </w:t>
      </w:r>
      <w:r>
        <w:rPr>
          <w:color w:val="000000"/>
          <w:lang w:eastAsia="zh-CN"/>
        </w:rPr>
        <w:t>）</w:t>
      </w:r>
      <w:r>
        <w:rPr>
          <w:color w:val="000000"/>
          <w:lang w:eastAsia="zh-CN"/>
        </w:rPr>
        <w:t xml:space="preserve"> </w:t>
      </w:r>
    </w:p>
    <w:p w:rsidR="00DD641A" w:rsidP="00DD641A">
      <w:pPr>
        <w:spacing w:after="0"/>
        <w:ind w:left="150"/>
        <w:rPr>
          <w:color w:val="000000"/>
          <w:lang w:eastAsia="zh-CN"/>
        </w:rPr>
      </w:pPr>
      <w:r>
        <w:rPr>
          <w:color w:val="000000"/>
          <w:lang w:eastAsia="zh-CN"/>
        </w:rPr>
        <w:t>A. </w:t>
      </w:r>
      <w:r>
        <w:rPr>
          <w:color w:val="000000"/>
          <w:lang w:eastAsia="zh-CN"/>
        </w:rPr>
        <w:t>一个中学生的身高约为</w:t>
      </w:r>
      <w:r>
        <w:rPr>
          <w:color w:val="000000"/>
          <w:lang w:eastAsia="zh-CN"/>
        </w:rPr>
        <w:t>1</w:t>
      </w:r>
      <w:r>
        <w:rPr>
          <w:rFonts w:hint="eastAsia"/>
          <w:color w:val="000000"/>
          <w:lang w:eastAsia="zh-CN"/>
        </w:rPr>
        <w:t xml:space="preserve">65dm                    </w:t>
      </w:r>
      <w:r>
        <w:rPr>
          <w:color w:val="000000"/>
          <w:lang w:eastAsia="zh-CN"/>
        </w:rPr>
        <w:t>B. </w:t>
      </w:r>
      <w:r>
        <w:rPr>
          <w:color w:val="000000"/>
          <w:lang w:eastAsia="zh-CN"/>
        </w:rPr>
        <w:t>成年人正常步行的速度约为</w:t>
      </w:r>
      <w:r>
        <w:rPr>
          <w:color w:val="000000"/>
          <w:lang w:eastAsia="zh-CN"/>
        </w:rPr>
        <w:t>2</w:t>
      </w:r>
      <w:r>
        <w:rPr>
          <w:rFonts w:hint="eastAsia"/>
          <w:color w:val="000000"/>
          <w:lang w:eastAsia="zh-CN"/>
        </w:rPr>
        <w:t>.5m/s</w:t>
      </w:r>
      <w:r>
        <w:rPr>
          <w:lang w:eastAsia="zh-CN"/>
        </w:rPr>
        <w:br/>
      </w:r>
      <w:r>
        <w:rPr>
          <w:color w:val="000000"/>
          <w:lang w:eastAsia="zh-CN"/>
        </w:rPr>
        <w:t>C. </w:t>
      </w:r>
      <w:r>
        <w:rPr>
          <w:color w:val="000000"/>
          <w:lang w:eastAsia="zh-CN"/>
        </w:rPr>
        <w:t>一棵大树高约</w:t>
      </w:r>
      <w:r>
        <w:rPr>
          <w:color w:val="000000"/>
          <w:lang w:eastAsia="zh-CN"/>
        </w:rPr>
        <w:t>2</w:t>
      </w:r>
      <w:r>
        <w:rPr>
          <w:rFonts w:hint="eastAsia"/>
          <w:color w:val="000000"/>
          <w:lang w:eastAsia="zh-CN"/>
        </w:rPr>
        <w:t xml:space="preserve">m                               </w:t>
      </w:r>
      <w:r>
        <w:rPr>
          <w:color w:val="000000"/>
          <w:lang w:eastAsia="zh-CN"/>
        </w:rPr>
        <w:t>D. </w:t>
      </w:r>
      <w:r>
        <w:rPr>
          <w:color w:val="000000"/>
          <w:lang w:eastAsia="zh-CN"/>
        </w:rPr>
        <w:t>人体的正常体温约为</w:t>
      </w:r>
      <w:r>
        <w:rPr>
          <w:color w:val="000000"/>
          <w:lang w:eastAsia="zh-CN"/>
        </w:rPr>
        <w:t>3</w:t>
      </w:r>
      <w:r>
        <w:rPr>
          <w:rFonts w:hint="eastAsia"/>
          <w:color w:val="000000"/>
          <w:lang w:eastAsia="zh-CN"/>
        </w:rPr>
        <w:t>7</w:t>
      </w:r>
      <w:r>
        <w:rPr>
          <w:rFonts w:hint="eastAsia"/>
          <w:color w:val="000000"/>
          <w:lang w:eastAsia="zh-CN"/>
        </w:rPr>
        <w:t>℃</w:t>
      </w:r>
    </w:p>
    <w:p w:rsidR="00200A97">
      <w:pPr>
        <w:spacing w:after="0"/>
        <w:rPr>
          <w:lang w:eastAsia="zh-CN"/>
        </w:rPr>
      </w:pPr>
      <w:r>
        <w:rPr>
          <w:color w:val="000000"/>
          <w:lang w:eastAsia="zh-CN"/>
        </w:rPr>
        <w:t>3.</w:t>
      </w:r>
      <w:r>
        <w:rPr>
          <w:color w:val="000000"/>
          <w:lang w:eastAsia="zh-CN"/>
        </w:rPr>
        <w:t>关于光学知识在日常生活中有着许多的应用，下列说法中错误的是（</w:t>
      </w:r>
      <w:r w:rsidR="00DD641A">
        <w:rPr>
          <w:rFonts w:hint="eastAsia"/>
          <w:color w:val="000000"/>
          <w:lang w:eastAsia="zh-CN"/>
        </w:rPr>
        <w:t xml:space="preserve">        </w:t>
      </w:r>
      <w:r>
        <w:rPr>
          <w:color w:val="000000"/>
          <w:lang w:eastAsia="zh-CN"/>
        </w:rPr>
        <w:t xml:space="preserve">  </w:t>
      </w:r>
      <w:r>
        <w:rPr>
          <w:color w:val="000000"/>
          <w:lang w:eastAsia="zh-CN"/>
        </w:rPr>
        <w:t>）</w:t>
      </w:r>
      <w:r>
        <w:rPr>
          <w:color w:val="000000"/>
          <w:lang w:eastAsia="zh-CN"/>
        </w:rPr>
        <w:t xml:space="preserve">  </w:t>
      </w:r>
    </w:p>
    <w:p w:rsidR="00DD641A">
      <w:pPr>
        <w:spacing w:after="0"/>
        <w:ind w:left="150"/>
        <w:rPr>
          <w:lang w:eastAsia="zh-CN"/>
        </w:rPr>
      </w:pPr>
      <w:r>
        <w:rPr>
          <w:color w:val="000000"/>
          <w:lang w:eastAsia="zh-CN"/>
        </w:rPr>
        <w:t>A. </w:t>
      </w:r>
      <w:r>
        <w:rPr>
          <w:color w:val="000000"/>
          <w:lang w:eastAsia="zh-CN"/>
        </w:rPr>
        <w:t>远视眼镜利用了凸透镜对光的会聚作用</w:t>
      </w:r>
    </w:p>
    <w:p w:rsidR="00DD641A">
      <w:pPr>
        <w:spacing w:after="0"/>
        <w:ind w:left="150"/>
        <w:rPr>
          <w:lang w:eastAsia="zh-CN"/>
        </w:rPr>
      </w:pPr>
      <w:r>
        <w:rPr>
          <w:color w:val="000000"/>
          <w:lang w:eastAsia="zh-CN"/>
        </w:rPr>
        <w:t>B. </w:t>
      </w:r>
      <w:r>
        <w:rPr>
          <w:color w:val="000000"/>
          <w:lang w:eastAsia="zh-CN"/>
        </w:rPr>
        <w:t>汽车驾驶室前边的挡风玻璃不采用竖直安装的主要原因是为了排除像的干扰</w:t>
      </w:r>
    </w:p>
    <w:p w:rsidR="00DD641A">
      <w:pPr>
        <w:spacing w:after="0"/>
        <w:ind w:left="150"/>
        <w:rPr>
          <w:lang w:eastAsia="zh-CN"/>
        </w:rPr>
      </w:pPr>
      <w:r>
        <w:rPr>
          <w:color w:val="000000"/>
          <w:lang w:eastAsia="zh-CN"/>
        </w:rPr>
        <w:t>C. </w:t>
      </w:r>
      <w:r>
        <w:rPr>
          <w:color w:val="000000"/>
          <w:lang w:eastAsia="zh-CN"/>
        </w:rPr>
        <w:t>照镜子时，当人与平面镜之间的距离增大时，人在镜中所成像的大小不变</w:t>
      </w:r>
    </w:p>
    <w:p w:rsidR="00200A97">
      <w:pPr>
        <w:spacing w:after="0"/>
        <w:ind w:left="150"/>
        <w:rPr>
          <w:lang w:eastAsia="zh-CN"/>
        </w:rPr>
      </w:pPr>
      <w:r>
        <w:rPr>
          <w:color w:val="000000"/>
          <w:lang w:eastAsia="zh-CN"/>
        </w:rPr>
        <w:t>D. </w:t>
      </w:r>
      <w:r>
        <w:rPr>
          <w:color w:val="000000"/>
          <w:lang w:eastAsia="zh-CN"/>
        </w:rPr>
        <w:t>借助放大镜看地图时，地图与放大镜之间的距离应略大于一倍焦距</w:t>
      </w:r>
    </w:p>
    <w:p w:rsidR="00200A97">
      <w:pPr>
        <w:spacing w:after="0"/>
        <w:rPr>
          <w:lang w:eastAsia="zh-CN"/>
        </w:rPr>
      </w:pPr>
      <w:r>
        <w:rPr>
          <w:color w:val="000000"/>
          <w:lang w:eastAsia="zh-CN"/>
        </w:rPr>
        <w:t>4.</w:t>
      </w:r>
      <w:r>
        <w:rPr>
          <w:color w:val="000000"/>
          <w:lang w:eastAsia="zh-CN"/>
        </w:rPr>
        <w:t>福州地铁正在建设中，为解决噪声扰民的问题，地铁公司对部分设备安装了消声装置，这种减弱噪声的途径是在</w:t>
      </w:r>
      <w:r w:rsidR="00DD641A">
        <w:rPr>
          <w:color w:val="000000"/>
          <w:lang w:eastAsia="zh-CN"/>
        </w:rPr>
        <w:t>哪里减弱噪声（</w:t>
      </w:r>
      <w:r w:rsidR="00DD641A">
        <w:rPr>
          <w:rFonts w:hint="eastAsia"/>
          <w:color w:val="000000"/>
          <w:lang w:eastAsia="zh-CN"/>
        </w:rPr>
        <w:t xml:space="preserve">          </w:t>
      </w:r>
      <w:r w:rsidR="00DD641A">
        <w:rPr>
          <w:rFonts w:hint="eastAsia"/>
          <w:color w:val="000000"/>
          <w:lang w:eastAsia="zh-CN"/>
        </w:rPr>
        <w:t>）</w:t>
      </w:r>
      <w:r>
        <w:rPr>
          <w:color w:val="000000"/>
          <w:lang w:eastAsia="zh-CN"/>
        </w:rPr>
        <w:t xml:space="preserve"> </w:t>
      </w:r>
    </w:p>
    <w:p w:rsidR="00200A97">
      <w:pPr>
        <w:spacing w:after="0"/>
        <w:ind w:left="150"/>
        <w:rPr>
          <w:lang w:eastAsia="zh-CN"/>
        </w:rPr>
      </w:pPr>
      <w:r>
        <w:rPr>
          <w:color w:val="000000"/>
          <w:lang w:eastAsia="zh-CN"/>
        </w:rPr>
        <w:t>A. </w:t>
      </w:r>
      <w:r>
        <w:rPr>
          <w:color w:val="000000"/>
          <w:lang w:eastAsia="zh-CN"/>
        </w:rPr>
        <w:t>声源处</w:t>
      </w:r>
      <w:r>
        <w:rPr>
          <w:color w:val="000000"/>
          <w:lang w:eastAsia="zh-CN"/>
        </w:rPr>
        <w:t>                          </w:t>
      </w:r>
      <w:r>
        <w:rPr>
          <w:noProof/>
          <w:lang w:eastAsia="zh-CN"/>
        </w:rPr>
        <w:drawing>
          <wp:inline distT="0" distB="0" distL="0" distR="0">
            <wp:extent cx="19101" cy="38202"/>
            <wp:effectExtent l="0" t="0" r="0" b="0"/>
            <wp:docPr id="8"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379234" name=""/>
                    <pic:cNvPicPr/>
                  </pic:nvPicPr>
                  <pic:blipFill>
                    <a:blip xmlns:r="http://schemas.openxmlformats.org/officeDocument/2006/relationships" r:embed="rId8" cstate="print"/>
                    <a:stretch>
                      <a:fillRect/>
                    </a:stretch>
                  </pic:blipFill>
                  <pic:spPr>
                    <a:xfrm>
                      <a:off x="0" y="0"/>
                      <a:ext cx="19101" cy="38202"/>
                    </a:xfrm>
                    <a:prstGeom prst="rect">
                      <a:avLst/>
                    </a:prstGeom>
                  </pic:spPr>
                </pic:pic>
              </a:graphicData>
            </a:graphic>
          </wp:inline>
        </w:drawing>
      </w:r>
      <w:r>
        <w:rPr>
          <w:color w:val="000000"/>
          <w:lang w:eastAsia="zh-CN"/>
        </w:rPr>
        <w:t>B. </w:t>
      </w:r>
      <w:r>
        <w:rPr>
          <w:color w:val="000000"/>
          <w:lang w:eastAsia="zh-CN"/>
        </w:rPr>
        <w:t>传播过程中</w:t>
      </w:r>
      <w:r>
        <w:rPr>
          <w:color w:val="000000"/>
          <w:lang w:eastAsia="zh-CN"/>
        </w:rPr>
        <w:t>                          </w:t>
      </w:r>
      <w:r>
        <w:rPr>
          <w:noProof/>
          <w:lang w:eastAsia="zh-CN"/>
        </w:rPr>
        <w:drawing>
          <wp:inline distT="0" distB="0" distL="0" distR="0">
            <wp:extent cx="19101" cy="38202"/>
            <wp:effectExtent l="0" t="0" r="0" b="0"/>
            <wp:docPr id="9"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96105263" name=""/>
                    <pic:cNvPicPr/>
                  </pic:nvPicPr>
                  <pic:blipFill>
                    <a:blip xmlns:r="http://schemas.openxmlformats.org/officeDocument/2006/relationships" r:embed="rId8" cstate="print"/>
                    <a:stretch>
                      <a:fillRect/>
                    </a:stretch>
                  </pic:blipFill>
                  <pic:spPr>
                    <a:xfrm>
                      <a:off x="0" y="0"/>
                      <a:ext cx="19101" cy="38202"/>
                    </a:xfrm>
                    <a:prstGeom prst="rect">
                      <a:avLst/>
                    </a:prstGeom>
                  </pic:spPr>
                </pic:pic>
              </a:graphicData>
            </a:graphic>
          </wp:inline>
        </w:drawing>
      </w:r>
      <w:r>
        <w:rPr>
          <w:color w:val="000000"/>
          <w:lang w:eastAsia="zh-CN"/>
        </w:rPr>
        <w:t>C. </w:t>
      </w:r>
      <w:r>
        <w:rPr>
          <w:color w:val="000000"/>
          <w:lang w:eastAsia="zh-CN"/>
        </w:rPr>
        <w:t>人耳处</w:t>
      </w:r>
      <w:r>
        <w:rPr>
          <w:color w:val="000000"/>
          <w:lang w:eastAsia="zh-CN"/>
        </w:rPr>
        <w:t>                          </w:t>
      </w:r>
      <w:r>
        <w:rPr>
          <w:noProof/>
          <w:lang w:eastAsia="zh-CN"/>
        </w:rPr>
        <w:drawing>
          <wp:inline distT="0" distB="0" distL="0" distR="0">
            <wp:extent cx="19101" cy="38202"/>
            <wp:effectExtent l="0" t="0" r="0" b="0"/>
            <wp:docPr id="10"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00330423" name=""/>
                    <pic:cNvPicPr/>
                  </pic:nvPicPr>
                  <pic:blipFill>
                    <a:blip xmlns:r="http://schemas.openxmlformats.org/officeDocument/2006/relationships" r:embed="rId8" cstate="print"/>
                    <a:stretch>
                      <a:fillRect/>
                    </a:stretch>
                  </pic:blipFill>
                  <pic:spPr>
                    <a:xfrm>
                      <a:off x="0" y="0"/>
                      <a:ext cx="19101" cy="38202"/>
                    </a:xfrm>
                    <a:prstGeom prst="rect">
                      <a:avLst/>
                    </a:prstGeom>
                  </pic:spPr>
                </pic:pic>
              </a:graphicData>
            </a:graphic>
          </wp:inline>
        </w:drawing>
      </w:r>
      <w:r>
        <w:rPr>
          <w:color w:val="000000"/>
          <w:lang w:eastAsia="zh-CN"/>
        </w:rPr>
        <w:t>D. </w:t>
      </w:r>
      <w:r>
        <w:rPr>
          <w:color w:val="000000"/>
          <w:lang w:eastAsia="zh-CN"/>
        </w:rPr>
        <w:t>声源和人耳处</w:t>
      </w:r>
    </w:p>
    <w:p w:rsidR="00200A97">
      <w:pPr>
        <w:spacing w:after="0"/>
        <w:rPr>
          <w:lang w:eastAsia="zh-CN"/>
        </w:rPr>
      </w:pPr>
      <w:r>
        <w:rPr>
          <w:color w:val="000000"/>
          <w:lang w:eastAsia="zh-CN"/>
        </w:rPr>
        <w:t>5.</w:t>
      </w:r>
      <w:r>
        <w:rPr>
          <w:color w:val="000000"/>
          <w:lang w:eastAsia="zh-CN"/>
        </w:rPr>
        <w:t>对以下物理量的估测最接近实际的是（</w:t>
      </w:r>
      <w:r>
        <w:rPr>
          <w:color w:val="000000"/>
          <w:lang w:eastAsia="zh-CN"/>
        </w:rPr>
        <w:t>  </w:t>
      </w:r>
      <w:r w:rsidR="00DD641A">
        <w:rPr>
          <w:rFonts w:hint="eastAsia"/>
          <w:color w:val="000000"/>
          <w:lang w:eastAsia="zh-CN"/>
        </w:rPr>
        <w:t xml:space="preserve">         </w:t>
      </w:r>
      <w:r>
        <w:rPr>
          <w:color w:val="000000"/>
          <w:lang w:eastAsia="zh-CN"/>
        </w:rPr>
        <w:t xml:space="preserve"> </w:t>
      </w:r>
      <w:r>
        <w:rPr>
          <w:color w:val="000000"/>
          <w:lang w:eastAsia="zh-CN"/>
        </w:rPr>
        <w:t>）</w:t>
      </w:r>
      <w:r>
        <w:rPr>
          <w:color w:val="000000"/>
          <w:lang w:eastAsia="zh-CN"/>
        </w:rPr>
        <w:t xml:space="preserve">    </w:t>
      </w:r>
    </w:p>
    <w:p w:rsidR="00DD641A">
      <w:pPr>
        <w:spacing w:after="0"/>
        <w:ind w:left="150"/>
        <w:rPr>
          <w:color w:val="000000"/>
          <w:lang w:eastAsia="zh-CN"/>
        </w:rPr>
      </w:pPr>
      <w:r>
        <w:rPr>
          <w:color w:val="000000"/>
          <w:lang w:eastAsia="zh-CN"/>
        </w:rPr>
        <w:t>A. </w:t>
      </w:r>
      <w:r>
        <w:rPr>
          <w:color w:val="000000"/>
          <w:lang w:eastAsia="zh-CN"/>
        </w:rPr>
        <w:t>人步行的速度大约是</w:t>
      </w:r>
      <w:r>
        <w:rPr>
          <w:color w:val="000000"/>
          <w:lang w:eastAsia="zh-CN"/>
        </w:rPr>
        <w:t>8m/s                                  </w:t>
      </w:r>
      <w:r>
        <w:rPr>
          <w:noProof/>
          <w:lang w:eastAsia="zh-CN"/>
        </w:rPr>
        <w:drawing>
          <wp:inline distT="0" distB="0" distL="0" distR="0">
            <wp:extent cx="28651" cy="38202"/>
            <wp:effectExtent l="0" t="0" r="0" b="0"/>
            <wp:docPr id="1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5575143" name=""/>
                    <pic:cNvPicPr/>
                  </pic:nvPicPr>
                  <pic:blipFill>
                    <a:blip xmlns:r="http://schemas.openxmlformats.org/officeDocument/2006/relationships" r:embed="rId9" cstate="print"/>
                    <a:stretch>
                      <a:fillRect/>
                    </a:stretch>
                  </pic:blipFill>
                  <pic:spPr>
                    <a:xfrm>
                      <a:off x="0" y="0"/>
                      <a:ext cx="28651" cy="38202"/>
                    </a:xfrm>
                    <a:prstGeom prst="rect">
                      <a:avLst/>
                    </a:prstGeom>
                  </pic:spPr>
                </pic:pic>
              </a:graphicData>
            </a:graphic>
          </wp:inline>
        </w:drawing>
      </w:r>
      <w:r>
        <w:rPr>
          <w:rFonts w:hint="eastAsia"/>
          <w:color w:val="000000"/>
          <w:lang w:eastAsia="zh-CN"/>
        </w:rPr>
        <w:t xml:space="preserve">      </w:t>
      </w:r>
      <w:r>
        <w:rPr>
          <w:color w:val="000000"/>
          <w:lang w:eastAsia="zh-CN"/>
        </w:rPr>
        <w:t>B. </w:t>
      </w:r>
      <w:r>
        <w:rPr>
          <w:color w:val="000000"/>
          <w:lang w:eastAsia="zh-CN"/>
        </w:rPr>
        <w:t>我们使用的物理课本每本约</w:t>
      </w:r>
      <w:r>
        <w:rPr>
          <w:color w:val="000000"/>
          <w:lang w:eastAsia="zh-CN"/>
        </w:rPr>
        <w:t>长</w:t>
      </w:r>
      <w:r>
        <w:rPr>
          <w:rFonts w:hint="eastAsia"/>
          <w:color w:val="000000"/>
          <w:lang w:eastAsia="zh-CN"/>
        </w:rPr>
        <w:t>10dm</w:t>
      </w:r>
    </w:p>
    <w:p w:rsidR="00200A97">
      <w:pPr>
        <w:spacing w:after="0"/>
        <w:ind w:left="150"/>
        <w:rPr>
          <w:lang w:eastAsia="zh-CN"/>
        </w:rPr>
      </w:pPr>
      <w:r>
        <w:rPr>
          <w:color w:val="000000"/>
          <w:lang w:eastAsia="zh-CN"/>
        </w:rPr>
        <w:t>C. </w:t>
      </w:r>
      <w:r w:rsidR="00DD641A">
        <w:rPr>
          <w:color w:val="000000"/>
          <w:lang w:eastAsia="zh-CN"/>
        </w:rPr>
        <w:t>一棵大树约高</w:t>
      </w:r>
      <w:r w:rsidR="00DD641A">
        <w:rPr>
          <w:color w:val="000000"/>
          <w:lang w:eastAsia="zh-CN"/>
        </w:rPr>
        <w:t>1</w:t>
      </w:r>
      <w:r w:rsidR="00DD641A">
        <w:rPr>
          <w:rFonts w:hint="eastAsia"/>
          <w:color w:val="000000"/>
          <w:lang w:eastAsia="zh-CN"/>
        </w:rPr>
        <w:t>0cm</w:t>
      </w:r>
      <w:r>
        <w:rPr>
          <w:color w:val="000000"/>
          <w:lang w:eastAsia="zh-CN"/>
        </w:rPr>
        <w:t>                                    </w:t>
      </w:r>
      <w:r w:rsidR="00DD641A">
        <w:rPr>
          <w:rFonts w:hint="eastAsia"/>
          <w:color w:val="000000"/>
          <w:lang w:eastAsia="zh-CN"/>
        </w:rPr>
        <w:t xml:space="preserve">           </w:t>
      </w:r>
      <w:r>
        <w:rPr>
          <w:color w:val="000000"/>
          <w:lang w:eastAsia="zh-CN"/>
        </w:rPr>
        <w:t>D. </w:t>
      </w:r>
      <w:r>
        <w:rPr>
          <w:color w:val="000000"/>
          <w:lang w:eastAsia="zh-CN"/>
        </w:rPr>
        <w:t>人大声说话的声音约有</w:t>
      </w:r>
      <w:r>
        <w:rPr>
          <w:color w:val="000000"/>
          <w:lang w:eastAsia="zh-CN"/>
        </w:rPr>
        <w:t>100dB</w:t>
      </w:r>
    </w:p>
    <w:p w:rsidR="00200A97">
      <w:pPr>
        <w:spacing w:after="0"/>
        <w:rPr>
          <w:lang w:eastAsia="zh-CN"/>
        </w:rPr>
      </w:pPr>
      <w:r>
        <w:rPr>
          <w:color w:val="000000"/>
          <w:lang w:eastAsia="zh-CN"/>
        </w:rPr>
        <w:t>6.</w:t>
      </w:r>
      <w:r>
        <w:rPr>
          <w:color w:val="000000"/>
          <w:lang w:eastAsia="zh-CN"/>
        </w:rPr>
        <w:t>初温相同，质量也相同的水和铜块，吸收相等的热量后，再将铜块投入水中，则会出现（</w:t>
      </w:r>
      <w:r>
        <w:rPr>
          <w:color w:val="000000"/>
          <w:lang w:eastAsia="zh-CN"/>
        </w:rPr>
        <w:t xml:space="preserve">   </w:t>
      </w:r>
      <w:r w:rsidR="00DD641A">
        <w:rPr>
          <w:rFonts w:hint="eastAsia"/>
          <w:color w:val="000000"/>
          <w:lang w:eastAsia="zh-CN"/>
        </w:rPr>
        <w:t xml:space="preserve">      </w:t>
      </w:r>
      <w:r>
        <w:rPr>
          <w:color w:val="000000"/>
          <w:lang w:eastAsia="zh-CN"/>
        </w:rPr>
        <w:t>）</w:t>
      </w:r>
      <w:r>
        <w:rPr>
          <w:color w:val="000000"/>
          <w:lang w:eastAsia="zh-CN"/>
        </w:rPr>
        <w:t xml:space="preserve"> </w:t>
      </w:r>
    </w:p>
    <w:p w:rsidR="00DD641A">
      <w:pPr>
        <w:spacing w:after="0"/>
        <w:ind w:left="150"/>
        <w:rPr>
          <w:lang w:eastAsia="zh-CN"/>
        </w:rPr>
      </w:pPr>
      <w:r>
        <w:rPr>
          <w:color w:val="000000"/>
          <w:lang w:eastAsia="zh-CN"/>
        </w:rPr>
        <w:t>A. </w:t>
      </w:r>
      <w:r>
        <w:rPr>
          <w:color w:val="000000"/>
          <w:lang w:eastAsia="zh-CN"/>
        </w:rPr>
        <w:t>铜块放热，水吸热</w:t>
      </w:r>
      <w:r>
        <w:rPr>
          <w:color w:val="000000"/>
          <w:lang w:eastAsia="zh-CN"/>
        </w:rPr>
        <w:t>                                              </w:t>
      </w:r>
      <w:r>
        <w:rPr>
          <w:noProof/>
          <w:lang w:eastAsia="zh-CN"/>
        </w:rPr>
        <w:drawing>
          <wp:inline distT="0" distB="0" distL="0" distR="0">
            <wp:extent cx="28651" cy="38202"/>
            <wp:effectExtent l="0" t="0" r="0" b="0"/>
            <wp:docPr id="12"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1078699" name=""/>
                    <pic:cNvPicPr/>
                  </pic:nvPicPr>
                  <pic:blipFill>
                    <a:blip xmlns:r="http://schemas.openxmlformats.org/officeDocument/2006/relationships" r:embed="rId9" cstate="print"/>
                    <a:stretch>
                      <a:fillRect/>
                    </a:stretch>
                  </pic:blipFill>
                  <pic:spPr>
                    <a:xfrm>
                      <a:off x="0" y="0"/>
                      <a:ext cx="28651" cy="38202"/>
                    </a:xfrm>
                    <a:prstGeom prst="rect">
                      <a:avLst/>
                    </a:prstGeom>
                  </pic:spPr>
                </pic:pic>
              </a:graphicData>
            </a:graphic>
          </wp:inline>
        </w:drawing>
      </w:r>
      <w:r>
        <w:rPr>
          <w:rFonts w:hint="eastAsia"/>
          <w:color w:val="000000"/>
          <w:lang w:eastAsia="zh-CN"/>
        </w:rPr>
        <w:t xml:space="preserve">       </w:t>
      </w:r>
      <w:r>
        <w:rPr>
          <w:color w:val="000000"/>
          <w:lang w:eastAsia="zh-CN"/>
        </w:rPr>
        <w:t>B. </w:t>
      </w:r>
      <w:r>
        <w:rPr>
          <w:color w:val="000000"/>
          <w:lang w:eastAsia="zh-CN"/>
        </w:rPr>
        <w:t>铜块吸热，水放热</w:t>
      </w:r>
    </w:p>
    <w:p w:rsidR="00200A97">
      <w:pPr>
        <w:spacing w:after="0"/>
        <w:ind w:left="150"/>
        <w:rPr>
          <w:lang w:eastAsia="zh-CN"/>
        </w:rPr>
      </w:pPr>
      <w:r>
        <w:rPr>
          <w:color w:val="000000"/>
          <w:lang w:eastAsia="zh-CN"/>
        </w:rPr>
        <w:t>C. </w:t>
      </w:r>
      <w:r>
        <w:rPr>
          <w:color w:val="000000"/>
          <w:lang w:eastAsia="zh-CN"/>
        </w:rPr>
        <w:t>铜块与水之间不发生热传递</w:t>
      </w:r>
      <w:r>
        <w:rPr>
          <w:color w:val="000000"/>
          <w:lang w:eastAsia="zh-CN"/>
        </w:rPr>
        <w:t>                                </w:t>
      </w:r>
      <w:r>
        <w:rPr>
          <w:noProof/>
          <w:lang w:eastAsia="zh-CN"/>
        </w:rPr>
        <w:drawing>
          <wp:inline distT="0" distB="0" distL="0" distR="0">
            <wp:extent cx="28651" cy="38202"/>
            <wp:effectExtent l="0" t="0" r="0" b="0"/>
            <wp:docPr id="1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4575706" name=""/>
                    <pic:cNvPicPr/>
                  </pic:nvPicPr>
                  <pic:blipFill>
                    <a:blip xmlns:r="http://schemas.openxmlformats.org/officeDocument/2006/relationships" r:embed="rId9" cstate="print"/>
                    <a:stretch>
                      <a:fillRect/>
                    </a:stretch>
                  </pic:blipFill>
                  <pic:spPr>
                    <a:xfrm>
                      <a:off x="0" y="0"/>
                      <a:ext cx="28651" cy="38202"/>
                    </a:xfrm>
                    <a:prstGeom prst="rect">
                      <a:avLst/>
                    </a:prstGeom>
                  </pic:spPr>
                </pic:pic>
              </a:graphicData>
            </a:graphic>
          </wp:inline>
        </w:drawing>
      </w:r>
      <w:r w:rsidR="00DD641A">
        <w:rPr>
          <w:rFonts w:hint="eastAsia"/>
          <w:color w:val="000000"/>
          <w:lang w:eastAsia="zh-CN"/>
        </w:rPr>
        <w:t xml:space="preserve">      </w:t>
      </w:r>
      <w:r>
        <w:rPr>
          <w:color w:val="000000"/>
          <w:lang w:eastAsia="zh-CN"/>
        </w:rPr>
        <w:t>D. </w:t>
      </w:r>
      <w:r>
        <w:rPr>
          <w:color w:val="000000"/>
          <w:lang w:eastAsia="zh-CN"/>
        </w:rPr>
        <w:t>水的内能传递到铜块上</w:t>
      </w:r>
    </w:p>
    <w:p w:rsidR="00200A97">
      <w:pPr>
        <w:rPr>
          <w:lang w:eastAsia="zh-CN"/>
        </w:rPr>
      </w:pPr>
      <w:r>
        <w:rPr>
          <w:b/>
          <w:bCs/>
          <w:sz w:val="24"/>
          <w:szCs w:val="24"/>
          <w:lang w:eastAsia="zh-CN"/>
        </w:rPr>
        <w:t>二、填空题（每空</w:t>
      </w:r>
      <w:r>
        <w:rPr>
          <w:b/>
          <w:bCs/>
          <w:sz w:val="24"/>
          <w:szCs w:val="24"/>
          <w:lang w:eastAsia="zh-CN"/>
        </w:rPr>
        <w:t>1</w:t>
      </w:r>
      <w:r>
        <w:rPr>
          <w:b/>
          <w:bCs/>
          <w:sz w:val="24"/>
          <w:szCs w:val="24"/>
          <w:lang w:eastAsia="zh-CN"/>
        </w:rPr>
        <w:t>分，共</w:t>
      </w:r>
      <w:r>
        <w:rPr>
          <w:b/>
          <w:bCs/>
          <w:sz w:val="24"/>
          <w:szCs w:val="24"/>
          <w:lang w:eastAsia="zh-CN"/>
        </w:rPr>
        <w:t>2</w:t>
      </w:r>
      <w:r w:rsidR="00DD641A">
        <w:rPr>
          <w:rFonts w:hint="eastAsia"/>
          <w:b/>
          <w:bCs/>
          <w:sz w:val="24"/>
          <w:szCs w:val="24"/>
          <w:lang w:eastAsia="zh-CN"/>
        </w:rPr>
        <w:t>0</w:t>
      </w:r>
      <w:r>
        <w:rPr>
          <w:b/>
          <w:bCs/>
          <w:sz w:val="24"/>
          <w:szCs w:val="24"/>
          <w:lang w:eastAsia="zh-CN"/>
        </w:rPr>
        <w:t>分）</w:t>
      </w:r>
    </w:p>
    <w:p w:rsidR="00200A97">
      <w:pPr>
        <w:spacing w:after="0"/>
        <w:rPr>
          <w:lang w:eastAsia="zh-CN"/>
        </w:rPr>
      </w:pPr>
      <w:r>
        <w:rPr>
          <w:color w:val="000000"/>
          <w:lang w:eastAsia="zh-CN"/>
        </w:rPr>
        <w:t>7.</w:t>
      </w:r>
      <w:r>
        <w:rPr>
          <w:color w:val="000000"/>
          <w:lang w:eastAsia="zh-CN"/>
        </w:rPr>
        <w:t>写出以下</w:t>
      </w:r>
      <w:r w:rsidR="00DD641A">
        <w:rPr>
          <w:color w:val="000000"/>
          <w:lang w:eastAsia="zh-CN"/>
        </w:rPr>
        <w:t>二</w:t>
      </w:r>
      <w:r>
        <w:rPr>
          <w:color w:val="000000"/>
          <w:lang w:eastAsia="zh-CN"/>
        </w:rPr>
        <w:t>种仪器的读数．</w:t>
      </w:r>
      <w:r>
        <w:rPr>
          <w:color w:val="000000"/>
          <w:lang w:eastAsia="zh-CN"/>
        </w:rPr>
        <w:t xml:space="preserve">  </w:t>
      </w:r>
    </w:p>
    <w:p w:rsidR="00200A97">
      <w:pPr>
        <w:spacing w:after="0"/>
        <w:rPr>
          <w:lang w:eastAsia="zh-CN"/>
        </w:rPr>
      </w:pPr>
      <w:r>
        <w:rPr>
          <w:noProof/>
          <w:lang w:eastAsia="zh-CN"/>
        </w:rPr>
        <w:drawing>
          <wp:anchor distT="0" distB="0" distL="114300" distR="114300" simplePos="0" relativeHeight="251659264" behindDoc="0" locked="0" layoutInCell="1" allowOverlap="1">
            <wp:simplePos x="0" y="0"/>
            <wp:positionH relativeFrom="column">
              <wp:posOffset>22860</wp:posOffset>
            </wp:positionH>
            <wp:positionV relativeFrom="paragraph">
              <wp:posOffset>635</wp:posOffset>
            </wp:positionV>
            <wp:extent cx="2114550" cy="1581150"/>
            <wp:effectExtent l="19050" t="0" r="0" b="0"/>
            <wp:wrapSquare wrapText="bothSides"/>
            <wp:docPr id="25"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6474769" name="Picture 1"/>
                    <pic:cNvPicPr>
                      <a:picLocks noChangeAspect="1" noChangeArrowheads="1"/>
                    </pic:cNvPicPr>
                  </pic:nvPicPr>
                  <pic:blipFill>
                    <a:blip xmlns:r="http://schemas.openxmlformats.org/officeDocument/2006/relationships" r:embed="rId10" cstate="print"/>
                    <a:stretch>
                      <a:fillRect/>
                    </a:stretch>
                  </pic:blipFill>
                  <pic:spPr bwMode="auto">
                    <a:xfrm>
                      <a:off x="0" y="0"/>
                      <a:ext cx="2114550" cy="1581150"/>
                    </a:xfrm>
                    <a:prstGeom prst="rect">
                      <a:avLst/>
                    </a:prstGeom>
                    <a:noFill/>
                    <a:ln w="9525">
                      <a:noFill/>
                      <a:miter lim="800000"/>
                      <a:headEnd/>
                      <a:tailEnd/>
                    </a:ln>
                  </pic:spPr>
                </pic:pic>
              </a:graphicData>
            </a:graphic>
          </wp:anchor>
        </w:drawing>
      </w:r>
    </w:p>
    <w:p w:rsidR="00DD641A">
      <w:pPr>
        <w:spacing w:after="0"/>
        <w:rPr>
          <w:color w:val="000000"/>
          <w:lang w:eastAsia="zh-CN"/>
        </w:rPr>
      </w:pPr>
    </w:p>
    <w:p w:rsidR="00DD641A">
      <w:pPr>
        <w:spacing w:after="0"/>
        <w:rPr>
          <w:color w:val="000000"/>
          <w:lang w:eastAsia="zh-CN"/>
        </w:rPr>
      </w:pPr>
    </w:p>
    <w:p w:rsidR="00DD641A">
      <w:pPr>
        <w:spacing w:after="0"/>
        <w:rPr>
          <w:color w:val="000000"/>
          <w:lang w:eastAsia="zh-CN"/>
        </w:rPr>
      </w:pPr>
    </w:p>
    <w:p w:rsidR="00DD641A">
      <w:pPr>
        <w:spacing w:after="0"/>
        <w:rPr>
          <w:color w:val="000000"/>
          <w:lang w:eastAsia="zh-CN"/>
        </w:rPr>
      </w:pPr>
    </w:p>
    <w:p w:rsidR="00DD641A">
      <w:pPr>
        <w:spacing w:after="0"/>
        <w:rPr>
          <w:color w:val="000000"/>
          <w:lang w:eastAsia="zh-CN"/>
        </w:rPr>
      </w:pPr>
    </w:p>
    <w:p w:rsidR="00DD641A">
      <w:pPr>
        <w:spacing w:after="0"/>
        <w:rPr>
          <w:color w:val="000000"/>
          <w:lang w:eastAsia="zh-CN"/>
        </w:rPr>
      </w:pPr>
    </w:p>
    <w:p w:rsidR="00200A97">
      <w:pPr>
        <w:spacing w:after="0"/>
        <w:rPr>
          <w:lang w:eastAsia="zh-CN"/>
        </w:rPr>
      </w:pPr>
      <w:r>
        <w:rPr>
          <w:color w:val="000000"/>
          <w:lang w:eastAsia="zh-CN"/>
        </w:rPr>
        <w:t>（</w:t>
      </w:r>
      <w:r>
        <w:rPr>
          <w:color w:val="000000"/>
          <w:lang w:eastAsia="zh-CN"/>
        </w:rPr>
        <w:t>1</w:t>
      </w:r>
      <w:r>
        <w:rPr>
          <w:color w:val="000000"/>
          <w:lang w:eastAsia="zh-CN"/>
        </w:rPr>
        <w:t>）图（</w:t>
      </w:r>
      <w:r>
        <w:rPr>
          <w:color w:val="000000"/>
          <w:lang w:eastAsia="zh-CN"/>
        </w:rPr>
        <w:t>a</w:t>
      </w:r>
      <w:r>
        <w:rPr>
          <w:color w:val="000000"/>
          <w:lang w:eastAsia="zh-CN"/>
        </w:rPr>
        <w:t>）中物体的长度是</w:t>
      </w:r>
      <w:r>
        <w:rPr>
          <w:color w:val="000000"/>
          <w:lang w:eastAsia="zh-CN"/>
        </w:rPr>
        <w:t>________ cm</w:t>
      </w:r>
      <w:r>
        <w:rPr>
          <w:color w:val="000000"/>
          <w:lang w:eastAsia="zh-CN"/>
        </w:rPr>
        <w:t>；</w:t>
      </w:r>
      <w:r>
        <w:rPr>
          <w:color w:val="000000"/>
          <w:lang w:eastAsia="zh-CN"/>
        </w:rPr>
        <w:t xml:space="preserve">    </w:t>
      </w:r>
    </w:p>
    <w:p w:rsidR="00200A97">
      <w:pPr>
        <w:spacing w:after="0"/>
        <w:rPr>
          <w:lang w:eastAsia="zh-CN"/>
        </w:rPr>
      </w:pPr>
      <w:r>
        <w:rPr>
          <w:color w:val="000000"/>
          <w:lang w:eastAsia="zh-CN"/>
        </w:rPr>
        <w:t>（</w:t>
      </w:r>
      <w:r>
        <w:rPr>
          <w:color w:val="000000"/>
          <w:lang w:eastAsia="zh-CN"/>
        </w:rPr>
        <w:t>2</w:t>
      </w:r>
      <w:r>
        <w:rPr>
          <w:color w:val="000000"/>
          <w:lang w:eastAsia="zh-CN"/>
        </w:rPr>
        <w:t>）图（</w:t>
      </w:r>
      <w:r>
        <w:rPr>
          <w:color w:val="000000"/>
          <w:lang w:eastAsia="zh-CN"/>
        </w:rPr>
        <w:t>b</w:t>
      </w:r>
      <w:r>
        <w:rPr>
          <w:color w:val="000000"/>
          <w:lang w:eastAsia="zh-CN"/>
        </w:rPr>
        <w:t>）中温度计的示数是</w:t>
      </w:r>
      <w:r>
        <w:rPr>
          <w:color w:val="000000"/>
          <w:lang w:eastAsia="zh-CN"/>
        </w:rPr>
        <w:t>________℃</w:t>
      </w:r>
      <w:r>
        <w:rPr>
          <w:color w:val="000000"/>
          <w:lang w:eastAsia="zh-CN"/>
        </w:rPr>
        <w:t>；</w:t>
      </w:r>
      <w:r>
        <w:rPr>
          <w:color w:val="000000"/>
          <w:lang w:eastAsia="zh-CN"/>
        </w:rPr>
        <w:t xml:space="preserve">    </w:t>
      </w:r>
    </w:p>
    <w:p w:rsidR="00200A97">
      <w:pPr>
        <w:spacing w:after="0"/>
        <w:rPr>
          <w:lang w:eastAsia="zh-CN"/>
        </w:rPr>
      </w:pPr>
      <w:r>
        <w:rPr>
          <w:color w:val="000000"/>
          <w:lang w:eastAsia="zh-CN"/>
        </w:rPr>
        <w:t>8.</w:t>
      </w:r>
      <w:r>
        <w:rPr>
          <w:color w:val="000000"/>
          <w:lang w:eastAsia="zh-CN"/>
        </w:rPr>
        <w:t>我们每天背着书包上学。如果说书包是静止的，选择的参照物可能是</w:t>
      </w:r>
      <w:r>
        <w:rPr>
          <w:color w:val="000000"/>
          <w:lang w:eastAsia="zh-CN"/>
        </w:rPr>
        <w:t>________</w:t>
      </w:r>
      <w:r>
        <w:rPr>
          <w:color w:val="000000"/>
          <w:lang w:eastAsia="zh-CN"/>
        </w:rPr>
        <w:t>。放学走出校门时，若以教室为参照物，书包是</w:t>
      </w:r>
      <w:r>
        <w:rPr>
          <w:color w:val="000000"/>
          <w:lang w:eastAsia="zh-CN"/>
        </w:rPr>
        <w:t>________</w:t>
      </w:r>
      <w:r>
        <w:rPr>
          <w:color w:val="000000"/>
          <w:lang w:eastAsia="zh-CN"/>
        </w:rPr>
        <w:t>（选填</w:t>
      </w:r>
      <w:r>
        <w:rPr>
          <w:color w:val="000000"/>
          <w:lang w:eastAsia="zh-CN"/>
        </w:rPr>
        <w:t>“</w:t>
      </w:r>
      <w:r>
        <w:rPr>
          <w:color w:val="000000"/>
          <w:lang w:eastAsia="zh-CN"/>
        </w:rPr>
        <w:t>运动</w:t>
      </w:r>
      <w:r>
        <w:rPr>
          <w:color w:val="000000"/>
          <w:lang w:eastAsia="zh-CN"/>
        </w:rPr>
        <w:t>”</w:t>
      </w:r>
      <w:r>
        <w:rPr>
          <w:color w:val="000000"/>
          <w:lang w:eastAsia="zh-CN"/>
        </w:rPr>
        <w:t>或</w:t>
      </w:r>
      <w:r>
        <w:rPr>
          <w:color w:val="000000"/>
          <w:lang w:eastAsia="zh-CN"/>
        </w:rPr>
        <w:t>“</w:t>
      </w:r>
      <w:r>
        <w:rPr>
          <w:color w:val="000000"/>
          <w:lang w:eastAsia="zh-CN"/>
        </w:rPr>
        <w:t>静止</w:t>
      </w:r>
      <w:r>
        <w:rPr>
          <w:color w:val="000000"/>
          <w:lang w:eastAsia="zh-CN"/>
        </w:rPr>
        <w:t>”</w:t>
      </w:r>
      <w:r>
        <w:rPr>
          <w:color w:val="000000"/>
          <w:lang w:eastAsia="zh-CN"/>
        </w:rPr>
        <w:t>）的。</w:t>
      </w:r>
      <w:r>
        <w:rPr>
          <w:color w:val="000000"/>
          <w:lang w:eastAsia="zh-CN"/>
        </w:rPr>
        <w:t xml:space="preserve">    </w:t>
      </w:r>
    </w:p>
    <w:p w:rsidR="00200A97">
      <w:pPr>
        <w:spacing w:after="0"/>
        <w:rPr>
          <w:lang w:eastAsia="zh-CN"/>
        </w:rPr>
      </w:pPr>
      <w:r>
        <w:rPr>
          <w:rFonts w:hint="eastAsia"/>
          <w:color w:val="000000"/>
          <w:lang w:eastAsia="zh-CN"/>
        </w:rPr>
        <w:t>9</w:t>
      </w:r>
      <w:r w:rsidR="006252C4">
        <w:rPr>
          <w:color w:val="000000"/>
          <w:lang w:eastAsia="zh-CN"/>
        </w:rPr>
        <w:t>.</w:t>
      </w:r>
      <w:r w:rsidR="006252C4">
        <w:rPr>
          <w:color w:val="000000"/>
          <w:lang w:eastAsia="zh-CN"/>
        </w:rPr>
        <w:t>声音在生活中有许多应用，用超声波能粉碎人体内的</w:t>
      </w:r>
      <w:r w:rsidR="006252C4">
        <w:rPr>
          <w:color w:val="000000"/>
          <w:lang w:eastAsia="zh-CN"/>
        </w:rPr>
        <w:t>“</w:t>
      </w:r>
      <w:r w:rsidR="006252C4">
        <w:rPr>
          <w:color w:val="000000"/>
          <w:lang w:eastAsia="zh-CN"/>
        </w:rPr>
        <w:t>结石</w:t>
      </w:r>
      <w:r w:rsidR="006252C4">
        <w:rPr>
          <w:color w:val="000000"/>
          <w:lang w:eastAsia="zh-CN"/>
        </w:rPr>
        <w:t>”</w:t>
      </w:r>
      <w:r w:rsidR="006252C4">
        <w:rPr>
          <w:color w:val="000000"/>
          <w:lang w:eastAsia="zh-CN"/>
        </w:rPr>
        <w:t>说明声波具有　</w:t>
      </w:r>
      <w:r w:rsidR="006252C4">
        <w:rPr>
          <w:color w:val="000000"/>
          <w:lang w:eastAsia="zh-CN"/>
        </w:rPr>
        <w:t xml:space="preserve"> ________    </w:t>
      </w:r>
    </w:p>
    <w:p w:rsidR="00200A97">
      <w:pPr>
        <w:spacing w:after="0"/>
        <w:rPr>
          <w:lang w:eastAsia="zh-CN"/>
        </w:rPr>
      </w:pPr>
      <w:r>
        <w:rPr>
          <w:color w:val="000000"/>
          <w:lang w:eastAsia="zh-CN"/>
        </w:rPr>
        <w:t>1</w:t>
      </w:r>
      <w:r w:rsidR="00DD641A">
        <w:rPr>
          <w:rFonts w:hint="eastAsia"/>
          <w:color w:val="000000"/>
          <w:lang w:eastAsia="zh-CN"/>
        </w:rPr>
        <w:t>0</w:t>
      </w:r>
      <w:r>
        <w:rPr>
          <w:color w:val="000000"/>
          <w:lang w:eastAsia="zh-CN"/>
        </w:rPr>
        <w:t>.</w:t>
      </w:r>
      <w:r>
        <w:rPr>
          <w:color w:val="000000"/>
          <w:lang w:eastAsia="zh-CN"/>
        </w:rPr>
        <w:t>小明在表演二胡时，不断用手指去控制琴弦的长度，这样做的目的是为了改变声音的</w:t>
      </w:r>
      <w:r>
        <w:rPr>
          <w:color w:val="000000"/>
          <w:lang w:eastAsia="zh-CN"/>
        </w:rPr>
        <w:t>________</w:t>
      </w:r>
      <w:r>
        <w:rPr>
          <w:color w:val="000000"/>
          <w:lang w:eastAsia="zh-CN"/>
        </w:rPr>
        <w:t>；二胡的声音是通过</w:t>
      </w:r>
      <w:r>
        <w:rPr>
          <w:color w:val="000000"/>
          <w:lang w:eastAsia="zh-CN"/>
        </w:rPr>
        <w:t>________</w:t>
      </w:r>
      <w:r>
        <w:rPr>
          <w:color w:val="000000"/>
          <w:lang w:eastAsia="zh-CN"/>
        </w:rPr>
        <w:t>传播到我们耳中的．利用超声波清洗眼镜说明声波能够传递</w:t>
      </w:r>
      <w:r>
        <w:rPr>
          <w:color w:val="000000"/>
          <w:lang w:eastAsia="zh-CN"/>
        </w:rPr>
        <w:t>_______</w:t>
      </w:r>
      <w:r w:rsidR="00DD641A">
        <w:rPr>
          <w:color w:val="000000"/>
          <w:lang w:eastAsia="zh-CN"/>
        </w:rPr>
        <w:t>。</w:t>
      </w:r>
      <w:r>
        <w:rPr>
          <w:color w:val="000000"/>
          <w:lang w:eastAsia="zh-CN"/>
        </w:rPr>
        <w:t xml:space="preserve">    </w:t>
      </w:r>
    </w:p>
    <w:p w:rsidR="00200A97">
      <w:pPr>
        <w:spacing w:after="0"/>
        <w:rPr>
          <w:lang w:eastAsia="zh-CN"/>
        </w:rPr>
      </w:pPr>
      <w:r>
        <w:rPr>
          <w:color w:val="000000"/>
          <w:lang w:eastAsia="zh-CN"/>
        </w:rPr>
        <w:t>1</w:t>
      </w:r>
      <w:r w:rsidR="00DD641A">
        <w:rPr>
          <w:rFonts w:hint="eastAsia"/>
          <w:color w:val="000000"/>
          <w:lang w:eastAsia="zh-CN"/>
        </w:rPr>
        <w:t>1</w:t>
      </w:r>
      <w:r>
        <w:rPr>
          <w:color w:val="000000"/>
          <w:lang w:eastAsia="zh-CN"/>
        </w:rPr>
        <w:t>.</w:t>
      </w:r>
      <w:r>
        <w:rPr>
          <w:color w:val="000000"/>
          <w:lang w:eastAsia="zh-CN"/>
        </w:rPr>
        <w:t>小欣打开冰箱门，发现冷冻室的侧壁上有很多霜，这是水蒸气</w:t>
      </w:r>
      <w:r>
        <w:rPr>
          <w:color w:val="000000"/>
          <w:lang w:eastAsia="zh-CN"/>
        </w:rPr>
        <w:t>________</w:t>
      </w:r>
      <w:r>
        <w:rPr>
          <w:color w:val="000000"/>
          <w:lang w:eastAsia="zh-CN"/>
        </w:rPr>
        <w:t>（填物态变化的名称）形成的，这个过程中水蒸气</w:t>
      </w:r>
      <w:r>
        <w:rPr>
          <w:color w:val="000000"/>
          <w:lang w:eastAsia="zh-CN"/>
        </w:rPr>
        <w:t>________</w:t>
      </w:r>
      <w:r>
        <w:rPr>
          <w:color w:val="000000"/>
          <w:lang w:eastAsia="zh-CN"/>
        </w:rPr>
        <w:t>（填</w:t>
      </w:r>
      <w:r>
        <w:rPr>
          <w:color w:val="000000"/>
          <w:lang w:eastAsia="zh-CN"/>
        </w:rPr>
        <w:t>“</w:t>
      </w:r>
      <w:r>
        <w:rPr>
          <w:color w:val="000000"/>
          <w:lang w:eastAsia="zh-CN"/>
        </w:rPr>
        <w:t>吸收</w:t>
      </w:r>
      <w:r>
        <w:rPr>
          <w:color w:val="000000"/>
          <w:lang w:eastAsia="zh-CN"/>
        </w:rPr>
        <w:t>”</w:t>
      </w:r>
      <w:r>
        <w:rPr>
          <w:color w:val="000000"/>
          <w:lang w:eastAsia="zh-CN"/>
        </w:rPr>
        <w:t>或</w:t>
      </w:r>
      <w:r>
        <w:rPr>
          <w:color w:val="000000"/>
          <w:lang w:eastAsia="zh-CN"/>
        </w:rPr>
        <w:t>“</w:t>
      </w:r>
      <w:r>
        <w:rPr>
          <w:color w:val="000000"/>
          <w:lang w:eastAsia="zh-CN"/>
        </w:rPr>
        <w:t>放出</w:t>
      </w:r>
      <w:r>
        <w:rPr>
          <w:color w:val="000000"/>
          <w:lang w:eastAsia="zh-CN"/>
        </w:rPr>
        <w:t>”</w:t>
      </w:r>
      <w:r>
        <w:rPr>
          <w:color w:val="000000"/>
          <w:lang w:eastAsia="zh-CN"/>
        </w:rPr>
        <w:t>）热量．当他拿起湿抹布去擦时，抹布却粘在了侧壁上，这是因为发生了</w:t>
      </w:r>
      <w:r>
        <w:rPr>
          <w:color w:val="000000"/>
          <w:lang w:eastAsia="zh-CN"/>
        </w:rPr>
        <w:t>________</w:t>
      </w:r>
      <w:r>
        <w:rPr>
          <w:color w:val="000000"/>
          <w:lang w:eastAsia="zh-CN"/>
        </w:rPr>
        <w:t>（填物态变化的名称）现象．</w:t>
      </w:r>
      <w:r>
        <w:rPr>
          <w:color w:val="000000"/>
          <w:lang w:eastAsia="zh-CN"/>
        </w:rPr>
        <w:t xml:space="preserve">    </w:t>
      </w:r>
    </w:p>
    <w:p w:rsidR="00200A97">
      <w:pPr>
        <w:spacing w:after="0"/>
        <w:rPr>
          <w:lang w:eastAsia="zh-CN"/>
        </w:rPr>
      </w:pPr>
      <w:r>
        <w:rPr>
          <w:color w:val="000000"/>
          <w:lang w:eastAsia="zh-CN"/>
        </w:rPr>
        <w:t>1</w:t>
      </w:r>
      <w:r w:rsidR="00DD641A">
        <w:rPr>
          <w:rFonts w:hint="eastAsia"/>
          <w:color w:val="000000"/>
          <w:lang w:eastAsia="zh-CN"/>
        </w:rPr>
        <w:t>2</w:t>
      </w:r>
      <w:r>
        <w:rPr>
          <w:color w:val="000000"/>
          <w:lang w:eastAsia="zh-CN"/>
        </w:rPr>
        <w:t>.</w:t>
      </w:r>
      <w:r>
        <w:rPr>
          <w:color w:val="000000"/>
          <w:lang w:eastAsia="zh-CN"/>
        </w:rPr>
        <w:t>如图所示，是物质三种状态下的物理模型，丙图的物质处于</w:t>
      </w:r>
      <w:r>
        <w:rPr>
          <w:color w:val="000000"/>
          <w:lang w:eastAsia="zh-CN"/>
        </w:rPr>
        <w:t>________</w:t>
      </w:r>
      <w:r>
        <w:rPr>
          <w:color w:val="000000"/>
          <w:lang w:eastAsia="zh-CN"/>
        </w:rPr>
        <w:t>状态，物质由甲图直接变成丙图的过程叫做</w:t>
      </w:r>
      <w:r>
        <w:rPr>
          <w:color w:val="000000"/>
          <w:lang w:eastAsia="zh-CN"/>
        </w:rPr>
        <w:t>________</w:t>
      </w:r>
      <w:r>
        <w:rPr>
          <w:color w:val="000000"/>
          <w:lang w:eastAsia="zh-CN"/>
        </w:rPr>
        <w:t>（填物态变化名称）</w:t>
      </w:r>
      <w:r w:rsidR="00DD641A">
        <w:rPr>
          <w:color w:val="000000"/>
          <w:lang w:eastAsia="zh-CN"/>
        </w:rPr>
        <w:t>。</w:t>
      </w:r>
    </w:p>
    <w:p w:rsidR="00200A97">
      <w:pPr>
        <w:spacing w:after="0"/>
        <w:rPr>
          <w:lang w:eastAsia="zh-CN"/>
        </w:rPr>
      </w:pPr>
      <w:r>
        <w:rPr>
          <w:noProof/>
          <w:lang w:eastAsia="zh-CN"/>
        </w:rPr>
        <w:drawing>
          <wp:anchor distT="0" distB="0" distL="114300" distR="114300" simplePos="0" relativeHeight="251660288" behindDoc="0" locked="0" layoutInCell="1" allowOverlap="1">
            <wp:simplePos x="0" y="0"/>
            <wp:positionH relativeFrom="column">
              <wp:posOffset>3810</wp:posOffset>
            </wp:positionH>
            <wp:positionV relativeFrom="paragraph">
              <wp:posOffset>44450</wp:posOffset>
            </wp:positionV>
            <wp:extent cx="2562225" cy="704850"/>
            <wp:effectExtent l="19050" t="0" r="9525" b="0"/>
            <wp:wrapSquare wrapText="bothSides"/>
            <wp:docPr id="16"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1151340" name=""/>
                    <pic:cNvPicPr/>
                  </pic:nvPicPr>
                  <pic:blipFill>
                    <a:blip xmlns:r="http://schemas.openxmlformats.org/officeDocument/2006/relationships" r:embed="rId11" cstate="print"/>
                    <a:stretch>
                      <a:fillRect/>
                    </a:stretch>
                  </pic:blipFill>
                  <pic:spPr>
                    <a:xfrm>
                      <a:off x="0" y="0"/>
                      <a:ext cx="2562225" cy="704850"/>
                    </a:xfrm>
                    <a:prstGeom prst="rect">
                      <a:avLst/>
                    </a:prstGeom>
                  </pic:spPr>
                </pic:pic>
              </a:graphicData>
            </a:graphic>
          </wp:anchor>
        </w:drawing>
      </w:r>
    </w:p>
    <w:p w:rsidR="00DD641A">
      <w:pPr>
        <w:spacing w:after="0"/>
        <w:rPr>
          <w:color w:val="000000"/>
          <w:lang w:eastAsia="zh-CN"/>
        </w:rPr>
      </w:pPr>
    </w:p>
    <w:p w:rsidR="00DD641A">
      <w:pPr>
        <w:spacing w:after="0"/>
        <w:rPr>
          <w:color w:val="000000"/>
          <w:lang w:eastAsia="zh-CN"/>
        </w:rPr>
      </w:pPr>
    </w:p>
    <w:p w:rsidR="00DD641A">
      <w:pPr>
        <w:spacing w:after="0"/>
        <w:rPr>
          <w:color w:val="000000"/>
          <w:lang w:eastAsia="zh-CN"/>
        </w:rPr>
      </w:pPr>
    </w:p>
    <w:p w:rsidR="00200A97">
      <w:pPr>
        <w:spacing w:after="0"/>
        <w:rPr>
          <w:lang w:eastAsia="zh-CN"/>
        </w:rPr>
      </w:pPr>
      <w:r>
        <w:rPr>
          <w:color w:val="000000"/>
          <w:lang w:eastAsia="zh-CN"/>
        </w:rPr>
        <w:t>1</w:t>
      </w:r>
      <w:r w:rsidR="00DD641A">
        <w:rPr>
          <w:rFonts w:hint="eastAsia"/>
          <w:color w:val="000000"/>
          <w:lang w:eastAsia="zh-CN"/>
        </w:rPr>
        <w:t>3</w:t>
      </w:r>
      <w:r>
        <w:rPr>
          <w:color w:val="000000"/>
          <w:lang w:eastAsia="zh-CN"/>
        </w:rPr>
        <w:t>.</w:t>
      </w:r>
      <w:r>
        <w:rPr>
          <w:color w:val="000000"/>
          <w:lang w:eastAsia="zh-CN"/>
        </w:rPr>
        <w:t>在物理学中，声音的特性有：音调、响度、音色。请你判断：</w:t>
      </w:r>
      <w:r>
        <w:rPr>
          <w:color w:val="000000"/>
          <w:lang w:eastAsia="zh-CN"/>
        </w:rPr>
        <w:t>“</w:t>
      </w:r>
      <w:r>
        <w:rPr>
          <w:color w:val="000000"/>
          <w:lang w:eastAsia="zh-CN"/>
        </w:rPr>
        <w:t>这首歌调太高，我唱不上去</w:t>
      </w:r>
      <w:r>
        <w:rPr>
          <w:color w:val="000000"/>
          <w:lang w:eastAsia="zh-CN"/>
        </w:rPr>
        <w:t>”</w:t>
      </w:r>
      <w:r>
        <w:rPr>
          <w:color w:val="000000"/>
          <w:lang w:eastAsia="zh-CN"/>
        </w:rPr>
        <w:t>中的</w:t>
      </w:r>
      <w:r>
        <w:rPr>
          <w:color w:val="000000"/>
          <w:lang w:eastAsia="zh-CN"/>
        </w:rPr>
        <w:t>“</w:t>
      </w:r>
      <w:r>
        <w:rPr>
          <w:color w:val="000000"/>
          <w:lang w:eastAsia="zh-CN"/>
        </w:rPr>
        <w:t>高</w:t>
      </w:r>
      <w:r>
        <w:rPr>
          <w:color w:val="000000"/>
          <w:lang w:eastAsia="zh-CN"/>
        </w:rPr>
        <w:t>”</w:t>
      </w:r>
      <w:r>
        <w:rPr>
          <w:color w:val="000000"/>
          <w:lang w:eastAsia="zh-CN"/>
        </w:rPr>
        <w:t>是</w:t>
      </w:r>
      <w:r>
        <w:rPr>
          <w:color w:val="000000"/>
          <w:lang w:eastAsia="zh-CN"/>
        </w:rPr>
        <w:t>指声音</w:t>
      </w:r>
      <w:r>
        <w:rPr>
          <w:color w:val="000000"/>
          <w:lang w:eastAsia="zh-CN"/>
        </w:rPr>
        <w:t>的</w:t>
      </w:r>
      <w:r>
        <w:rPr>
          <w:color w:val="000000"/>
          <w:lang w:eastAsia="zh-CN"/>
        </w:rPr>
        <w:t>________</w:t>
      </w:r>
      <w:r>
        <w:rPr>
          <w:color w:val="000000"/>
          <w:lang w:eastAsia="zh-CN"/>
        </w:rPr>
        <w:t>；</w:t>
      </w:r>
      <w:r>
        <w:rPr>
          <w:color w:val="000000"/>
          <w:lang w:eastAsia="zh-CN"/>
        </w:rPr>
        <w:t>“</w:t>
      </w:r>
      <w:r>
        <w:rPr>
          <w:color w:val="000000"/>
          <w:lang w:eastAsia="zh-CN"/>
        </w:rPr>
        <w:t>她在引吭高歌</w:t>
      </w:r>
      <w:r>
        <w:rPr>
          <w:color w:val="000000"/>
          <w:lang w:eastAsia="zh-CN"/>
        </w:rPr>
        <w:t>”</w:t>
      </w:r>
      <w:r>
        <w:rPr>
          <w:color w:val="000000"/>
          <w:lang w:eastAsia="zh-CN"/>
        </w:rPr>
        <w:t>中的</w:t>
      </w:r>
      <w:r>
        <w:rPr>
          <w:color w:val="000000"/>
          <w:lang w:eastAsia="zh-CN"/>
        </w:rPr>
        <w:t>“</w:t>
      </w:r>
      <w:r>
        <w:rPr>
          <w:color w:val="000000"/>
          <w:lang w:eastAsia="zh-CN"/>
        </w:rPr>
        <w:t>高</w:t>
      </w:r>
      <w:r>
        <w:rPr>
          <w:color w:val="000000"/>
          <w:lang w:eastAsia="zh-CN"/>
        </w:rPr>
        <w:t>”</w:t>
      </w:r>
      <w:r>
        <w:rPr>
          <w:color w:val="000000"/>
          <w:lang w:eastAsia="zh-CN"/>
        </w:rPr>
        <w:t>是</w:t>
      </w:r>
      <w:r>
        <w:rPr>
          <w:color w:val="000000"/>
          <w:lang w:eastAsia="zh-CN"/>
        </w:rPr>
        <w:t>指声音</w:t>
      </w:r>
      <w:r>
        <w:rPr>
          <w:color w:val="000000"/>
          <w:lang w:eastAsia="zh-CN"/>
        </w:rPr>
        <w:t>的</w:t>
      </w:r>
      <w:r>
        <w:rPr>
          <w:color w:val="000000"/>
          <w:lang w:eastAsia="zh-CN"/>
        </w:rPr>
        <w:t>________</w:t>
      </w:r>
      <w:r>
        <w:rPr>
          <w:color w:val="000000"/>
          <w:lang w:eastAsia="zh-CN"/>
        </w:rPr>
        <w:t>；</w:t>
      </w:r>
      <w:r>
        <w:rPr>
          <w:color w:val="000000"/>
          <w:lang w:eastAsia="zh-CN"/>
        </w:rPr>
        <w:t>“</w:t>
      </w:r>
      <w:r>
        <w:rPr>
          <w:color w:val="000000"/>
          <w:lang w:eastAsia="zh-CN"/>
        </w:rPr>
        <w:t>她的歌声太甜美了</w:t>
      </w:r>
      <w:r>
        <w:rPr>
          <w:color w:val="000000"/>
          <w:lang w:eastAsia="zh-CN"/>
        </w:rPr>
        <w:t>”</w:t>
      </w:r>
      <w:r>
        <w:rPr>
          <w:color w:val="000000"/>
          <w:lang w:eastAsia="zh-CN"/>
        </w:rPr>
        <w:t>是</w:t>
      </w:r>
      <w:r>
        <w:rPr>
          <w:color w:val="000000"/>
          <w:lang w:eastAsia="zh-CN"/>
        </w:rPr>
        <w:t>指声音</w:t>
      </w:r>
      <w:r>
        <w:rPr>
          <w:color w:val="000000"/>
          <w:lang w:eastAsia="zh-CN"/>
        </w:rPr>
        <w:t>的</w:t>
      </w:r>
      <w:r>
        <w:rPr>
          <w:color w:val="000000"/>
          <w:lang w:eastAsia="zh-CN"/>
        </w:rPr>
        <w:t>________</w:t>
      </w:r>
      <w:r>
        <w:rPr>
          <w:color w:val="000000"/>
          <w:lang w:eastAsia="zh-CN"/>
        </w:rPr>
        <w:t>。</w:t>
      </w:r>
      <w:r>
        <w:rPr>
          <w:color w:val="000000"/>
          <w:lang w:eastAsia="zh-CN"/>
        </w:rPr>
        <w:t xml:space="preserve">    </w:t>
      </w:r>
    </w:p>
    <w:p w:rsidR="00200A97">
      <w:pPr>
        <w:spacing w:after="0"/>
        <w:rPr>
          <w:lang w:eastAsia="zh-CN"/>
        </w:rPr>
      </w:pPr>
      <w:r>
        <w:rPr>
          <w:color w:val="000000"/>
          <w:lang w:eastAsia="zh-CN"/>
        </w:rPr>
        <w:t>1</w:t>
      </w:r>
      <w:r w:rsidR="00DD641A">
        <w:rPr>
          <w:rFonts w:hint="eastAsia"/>
          <w:color w:val="000000"/>
          <w:lang w:eastAsia="zh-CN"/>
        </w:rPr>
        <w:t>4</w:t>
      </w:r>
      <w:r>
        <w:rPr>
          <w:color w:val="000000"/>
          <w:lang w:eastAsia="zh-CN"/>
        </w:rPr>
        <w:t>.</w:t>
      </w:r>
      <w:r>
        <w:rPr>
          <w:color w:val="000000"/>
          <w:lang w:eastAsia="zh-CN"/>
        </w:rPr>
        <w:t>如图是我国选手在温哥华冬奥会女子冰壶比赛中夺冠的一个场景。冰壶离开运动员王冰玉的手后能继续在冰面上滑行时因为冰壶具有</w:t>
      </w:r>
      <w:r>
        <w:rPr>
          <w:color w:val="000000"/>
          <w:lang w:eastAsia="zh-CN"/>
        </w:rPr>
        <w:t>________</w:t>
      </w:r>
      <w:r>
        <w:rPr>
          <w:color w:val="000000"/>
          <w:lang w:eastAsia="zh-CN"/>
        </w:rPr>
        <w:t>。比赛时两名队员在冰壶前方</w:t>
      </w:r>
      <w:r>
        <w:rPr>
          <w:color w:val="000000"/>
          <w:lang w:eastAsia="zh-CN"/>
        </w:rPr>
        <w:t>“</w:t>
      </w:r>
      <w:r>
        <w:rPr>
          <w:color w:val="000000"/>
          <w:lang w:eastAsia="zh-CN"/>
        </w:rPr>
        <w:t>刷冰</w:t>
      </w:r>
      <w:r>
        <w:rPr>
          <w:color w:val="000000"/>
          <w:lang w:eastAsia="zh-CN"/>
        </w:rPr>
        <w:t>”,</w:t>
      </w:r>
      <w:r>
        <w:rPr>
          <w:color w:val="000000"/>
          <w:lang w:eastAsia="zh-CN"/>
        </w:rPr>
        <w:t>使表面的冰</w:t>
      </w:r>
      <w:r>
        <w:rPr>
          <w:color w:val="000000"/>
          <w:lang w:eastAsia="zh-CN"/>
        </w:rPr>
        <w:t>________</w:t>
      </w:r>
      <w:r>
        <w:rPr>
          <w:color w:val="000000"/>
          <w:lang w:eastAsia="zh-CN"/>
        </w:rPr>
        <w:t>成薄薄的一层水（填物态变化名称）。</w:t>
      </w:r>
      <w:r>
        <w:rPr>
          <w:lang w:eastAsia="zh-CN"/>
        </w:rPr>
        <w:br/>
      </w:r>
      <w:r>
        <w:rPr>
          <w:noProof/>
          <w:lang w:eastAsia="zh-CN"/>
        </w:rPr>
        <w:drawing>
          <wp:anchor distT="0" distB="0" distL="114300" distR="114300" simplePos="0" relativeHeight="251661312" behindDoc="0" locked="0" layoutInCell="1" allowOverlap="1">
            <wp:simplePos x="0" y="0"/>
            <wp:positionH relativeFrom="column">
              <wp:posOffset>3810</wp:posOffset>
            </wp:positionH>
            <wp:positionV relativeFrom="paragraph">
              <wp:posOffset>970915</wp:posOffset>
            </wp:positionV>
            <wp:extent cx="1771650" cy="1143000"/>
            <wp:effectExtent l="19050" t="0" r="0" b="0"/>
            <wp:wrapSquare wrapText="bothSides"/>
            <wp:docPr id="17"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4958557" name=""/>
                    <pic:cNvPicPr/>
                  </pic:nvPicPr>
                  <pic:blipFill>
                    <a:blip xmlns:r="http://schemas.openxmlformats.org/officeDocument/2006/relationships" r:embed="rId12" cstate="print"/>
                    <a:stretch>
                      <a:fillRect/>
                    </a:stretch>
                  </pic:blipFill>
                  <pic:spPr>
                    <a:xfrm>
                      <a:off x="0" y="0"/>
                      <a:ext cx="1771650" cy="1143000"/>
                    </a:xfrm>
                    <a:prstGeom prst="rect">
                      <a:avLst/>
                    </a:prstGeom>
                  </pic:spPr>
                </pic:pic>
              </a:graphicData>
            </a:graphic>
          </wp:anchor>
        </w:drawing>
      </w:r>
    </w:p>
    <w:p w:rsidR="00DD641A">
      <w:pPr>
        <w:spacing w:after="0"/>
        <w:rPr>
          <w:color w:val="000000"/>
          <w:lang w:eastAsia="zh-CN"/>
        </w:rPr>
      </w:pPr>
    </w:p>
    <w:p w:rsidR="00DD641A">
      <w:pPr>
        <w:spacing w:after="0"/>
        <w:rPr>
          <w:color w:val="000000"/>
          <w:lang w:eastAsia="zh-CN"/>
        </w:rPr>
      </w:pPr>
    </w:p>
    <w:p w:rsidR="00DD641A">
      <w:pPr>
        <w:spacing w:after="0"/>
        <w:rPr>
          <w:color w:val="000000"/>
          <w:lang w:eastAsia="zh-CN"/>
        </w:rPr>
      </w:pPr>
    </w:p>
    <w:p w:rsidR="00DD641A">
      <w:pPr>
        <w:spacing w:after="0"/>
        <w:rPr>
          <w:color w:val="000000"/>
          <w:lang w:eastAsia="zh-CN"/>
        </w:rPr>
      </w:pPr>
    </w:p>
    <w:p w:rsidR="00DD641A">
      <w:pPr>
        <w:spacing w:after="0"/>
        <w:rPr>
          <w:color w:val="000000"/>
          <w:lang w:eastAsia="zh-CN"/>
        </w:rPr>
      </w:pPr>
    </w:p>
    <w:p w:rsidR="00200A97">
      <w:pPr>
        <w:spacing w:after="0"/>
        <w:rPr>
          <w:lang w:eastAsia="zh-CN"/>
        </w:rPr>
      </w:pPr>
      <w:r>
        <w:rPr>
          <w:color w:val="000000"/>
          <w:lang w:eastAsia="zh-CN"/>
        </w:rPr>
        <w:t>1</w:t>
      </w:r>
      <w:r w:rsidR="00DD641A">
        <w:rPr>
          <w:rFonts w:hint="eastAsia"/>
          <w:color w:val="000000"/>
          <w:lang w:eastAsia="zh-CN"/>
        </w:rPr>
        <w:t>5</w:t>
      </w:r>
      <w:r>
        <w:rPr>
          <w:color w:val="000000"/>
          <w:lang w:eastAsia="zh-CN"/>
        </w:rPr>
        <w:t>.“</w:t>
      </w:r>
      <w:r>
        <w:rPr>
          <w:color w:val="000000"/>
          <w:lang w:eastAsia="zh-CN"/>
        </w:rPr>
        <w:t>中国好声音</w:t>
      </w:r>
      <w:r>
        <w:rPr>
          <w:color w:val="000000"/>
          <w:lang w:eastAsia="zh-CN"/>
        </w:rPr>
        <w:t>”</w:t>
      </w:r>
      <w:r>
        <w:rPr>
          <w:color w:val="000000"/>
          <w:lang w:eastAsia="zh-CN"/>
        </w:rPr>
        <w:t>比赛现场，吉他手弹奏电吉他时不断用手指去控制琴弦长度，这样做的目的是为了改变声音的</w:t>
      </w:r>
      <w:r>
        <w:rPr>
          <w:color w:val="000000"/>
          <w:lang w:eastAsia="zh-CN"/>
        </w:rPr>
        <w:t>________ </w:t>
      </w:r>
      <w:r>
        <w:rPr>
          <w:color w:val="000000"/>
          <w:lang w:eastAsia="zh-CN"/>
        </w:rPr>
        <w:t>；琴声是通过</w:t>
      </w:r>
      <w:r>
        <w:rPr>
          <w:color w:val="000000"/>
          <w:lang w:eastAsia="zh-CN"/>
        </w:rPr>
        <w:t>________ </w:t>
      </w:r>
      <w:r>
        <w:rPr>
          <w:color w:val="000000"/>
          <w:lang w:eastAsia="zh-CN"/>
        </w:rPr>
        <w:t>传播到现场观众耳中的．观众在听音乐时都要把手机关机或把铃声调成振动，目的是为了在</w:t>
      </w:r>
      <w:r>
        <w:rPr>
          <w:color w:val="000000"/>
          <w:lang w:eastAsia="zh-CN"/>
        </w:rPr>
        <w:t>________ </w:t>
      </w:r>
      <w:r>
        <w:rPr>
          <w:color w:val="000000"/>
          <w:lang w:eastAsia="zh-CN"/>
        </w:rPr>
        <w:t>减弱噪声</w:t>
      </w:r>
      <w:r w:rsidR="00DD641A">
        <w:rPr>
          <w:color w:val="000000"/>
          <w:lang w:eastAsia="zh-CN"/>
        </w:rPr>
        <w:t>。</w:t>
      </w:r>
      <w:r>
        <w:rPr>
          <w:color w:val="000000"/>
          <w:lang w:eastAsia="zh-CN"/>
        </w:rPr>
        <w:t xml:space="preserve">    </w:t>
      </w:r>
    </w:p>
    <w:p w:rsidR="00200A97">
      <w:pPr>
        <w:rPr>
          <w:lang w:eastAsia="zh-CN"/>
        </w:rPr>
      </w:pPr>
      <w:r>
        <w:rPr>
          <w:b/>
          <w:bCs/>
          <w:sz w:val="24"/>
          <w:szCs w:val="24"/>
          <w:lang w:eastAsia="zh-CN"/>
        </w:rPr>
        <w:t>三、实验</w:t>
      </w:r>
      <w:r w:rsidR="00DD641A">
        <w:rPr>
          <w:b/>
          <w:bCs/>
          <w:sz w:val="24"/>
          <w:szCs w:val="24"/>
          <w:lang w:eastAsia="zh-CN"/>
        </w:rPr>
        <w:t>探究</w:t>
      </w:r>
      <w:r>
        <w:rPr>
          <w:b/>
          <w:bCs/>
          <w:sz w:val="24"/>
          <w:szCs w:val="24"/>
          <w:lang w:eastAsia="zh-CN"/>
        </w:rPr>
        <w:t>题（</w:t>
      </w:r>
      <w:r w:rsidR="00DD641A">
        <w:rPr>
          <w:b/>
          <w:bCs/>
          <w:sz w:val="24"/>
          <w:szCs w:val="24"/>
          <w:lang w:eastAsia="zh-CN"/>
        </w:rPr>
        <w:t>每空</w:t>
      </w:r>
      <w:r w:rsidR="00E2335E">
        <w:rPr>
          <w:rFonts w:hint="eastAsia"/>
          <w:b/>
          <w:bCs/>
          <w:sz w:val="24"/>
          <w:szCs w:val="24"/>
          <w:lang w:eastAsia="zh-CN"/>
        </w:rPr>
        <w:t>2</w:t>
      </w:r>
      <w:r w:rsidR="00DD641A">
        <w:rPr>
          <w:b/>
          <w:bCs/>
          <w:sz w:val="24"/>
          <w:szCs w:val="24"/>
          <w:lang w:eastAsia="zh-CN"/>
        </w:rPr>
        <w:t>分</w:t>
      </w:r>
      <w:r>
        <w:rPr>
          <w:b/>
          <w:bCs/>
          <w:sz w:val="24"/>
          <w:szCs w:val="24"/>
          <w:lang w:eastAsia="zh-CN"/>
        </w:rPr>
        <w:t>，共</w:t>
      </w:r>
      <w:r w:rsidR="00E2335E">
        <w:rPr>
          <w:rFonts w:hint="eastAsia"/>
          <w:b/>
          <w:bCs/>
          <w:sz w:val="24"/>
          <w:szCs w:val="24"/>
          <w:lang w:eastAsia="zh-CN"/>
        </w:rPr>
        <w:t>20</w:t>
      </w:r>
      <w:r>
        <w:rPr>
          <w:b/>
          <w:bCs/>
          <w:sz w:val="24"/>
          <w:szCs w:val="24"/>
          <w:lang w:eastAsia="zh-CN"/>
        </w:rPr>
        <w:t>分</w:t>
      </w:r>
    </w:p>
    <w:p w:rsidR="00200A97" w:rsidRPr="00DD641A">
      <w:pPr>
        <w:spacing w:after="0"/>
        <w:rPr>
          <w:noProof/>
          <w:lang w:eastAsia="zh-CN"/>
        </w:rPr>
      </w:pPr>
      <w:r>
        <w:rPr>
          <w:color w:val="000000"/>
          <w:lang w:eastAsia="zh-CN"/>
        </w:rPr>
        <w:t>1</w:t>
      </w:r>
      <w:r w:rsidR="00DD641A">
        <w:rPr>
          <w:rFonts w:hint="eastAsia"/>
          <w:color w:val="000000"/>
          <w:lang w:eastAsia="zh-CN"/>
        </w:rPr>
        <w:t>6</w:t>
      </w:r>
      <w:r>
        <w:rPr>
          <w:color w:val="000000"/>
          <w:lang w:eastAsia="zh-CN"/>
        </w:rPr>
        <w:t>.“</w:t>
      </w:r>
      <w:r>
        <w:rPr>
          <w:color w:val="000000"/>
          <w:lang w:eastAsia="zh-CN"/>
        </w:rPr>
        <w:t>探究水沸腾时温度变化的特点</w:t>
      </w:r>
      <w:r>
        <w:rPr>
          <w:color w:val="000000"/>
          <w:lang w:eastAsia="zh-CN"/>
        </w:rPr>
        <w:t>”</w:t>
      </w:r>
      <w:r>
        <w:rPr>
          <w:color w:val="000000"/>
          <w:lang w:eastAsia="zh-CN"/>
        </w:rPr>
        <w:t>是初中物理实验课老师要安排学生做的实验：</w:t>
      </w:r>
      <w:r>
        <w:rPr>
          <w:noProof/>
          <w:lang w:eastAsia="zh-CN"/>
        </w:rPr>
        <w:drawing>
          <wp:anchor distT="0" distB="0" distL="114300" distR="114300" simplePos="0" relativeHeight="251662336" behindDoc="0" locked="0" layoutInCell="1" allowOverlap="1">
            <wp:simplePos x="0" y="0"/>
            <wp:positionH relativeFrom="column">
              <wp:posOffset>5347335</wp:posOffset>
            </wp:positionH>
            <wp:positionV relativeFrom="paragraph">
              <wp:posOffset>14605</wp:posOffset>
            </wp:positionV>
            <wp:extent cx="676275" cy="1152525"/>
            <wp:effectExtent l="19050" t="0" r="9525" b="0"/>
            <wp:wrapSquare wrapText="bothSides"/>
            <wp:docPr id="18"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1956302" name=""/>
                    <pic:cNvPicPr/>
                  </pic:nvPicPr>
                  <pic:blipFill>
                    <a:blip xmlns:r="http://schemas.openxmlformats.org/officeDocument/2006/relationships" r:embed="rId13" cstate="print"/>
                    <a:stretch>
                      <a:fillRect/>
                    </a:stretch>
                  </pic:blipFill>
                  <pic:spPr>
                    <a:xfrm>
                      <a:off x="0" y="0"/>
                      <a:ext cx="676275" cy="1152525"/>
                    </a:xfrm>
                    <a:prstGeom prst="rect">
                      <a:avLst/>
                    </a:prstGeom>
                  </pic:spPr>
                </pic:pic>
              </a:graphicData>
            </a:graphic>
          </wp:anchor>
        </w:drawing>
      </w:r>
    </w:p>
    <w:p w:rsidR="00200A97" w:rsidRPr="00DD641A">
      <w:pPr>
        <w:spacing w:after="0"/>
        <w:rPr>
          <w:lang w:eastAsia="zh-CN"/>
        </w:rPr>
      </w:pPr>
      <w:r>
        <w:rPr>
          <w:color w:val="000000"/>
          <w:lang w:eastAsia="zh-CN"/>
        </w:rPr>
        <w:t>（</w:t>
      </w:r>
      <w:r>
        <w:rPr>
          <w:color w:val="000000"/>
          <w:lang w:eastAsia="zh-CN"/>
        </w:rPr>
        <w:t>1</w:t>
      </w:r>
      <w:r>
        <w:rPr>
          <w:color w:val="000000"/>
          <w:lang w:eastAsia="zh-CN"/>
        </w:rPr>
        <w:t>）如图所示，在实验的过程中，为了让</w:t>
      </w:r>
      <w:r>
        <w:rPr>
          <w:color w:val="000000"/>
          <w:lang w:eastAsia="zh-CN"/>
        </w:rPr>
        <w:t>水尽快</w:t>
      </w:r>
      <w:r>
        <w:rPr>
          <w:color w:val="000000"/>
          <w:lang w:eastAsia="zh-CN"/>
        </w:rPr>
        <w:t>沸腾，除了给烧杯盖上纸盖，请</w:t>
      </w:r>
      <w:r>
        <w:rPr>
          <w:color w:val="000000"/>
          <w:lang w:eastAsia="zh-CN"/>
        </w:rPr>
        <w:t>另外说也两种</w:t>
      </w:r>
      <w:r>
        <w:rPr>
          <w:color w:val="000000"/>
          <w:lang w:eastAsia="zh-CN"/>
        </w:rPr>
        <w:t>合理的方法</w:t>
      </w:r>
      <w:r>
        <w:rPr>
          <w:color w:val="000000"/>
          <w:lang w:eastAsia="zh-CN"/>
        </w:rPr>
        <w:t>①________②________</w:t>
      </w:r>
      <w:r w:rsidR="00E2335E">
        <w:rPr>
          <w:color w:val="000000"/>
          <w:lang w:eastAsia="zh-CN"/>
        </w:rPr>
        <w:t>。</w:t>
      </w:r>
    </w:p>
    <w:p w:rsidR="00200A97" w:rsidRPr="00DD641A">
      <w:pPr>
        <w:spacing w:after="0"/>
        <w:rPr>
          <w:lang w:eastAsia="zh-CN"/>
        </w:rPr>
      </w:pPr>
      <w:r>
        <w:rPr>
          <w:color w:val="000000"/>
          <w:lang w:eastAsia="zh-CN"/>
        </w:rPr>
        <w:t>（</w:t>
      </w:r>
      <w:r>
        <w:rPr>
          <w:color w:val="000000"/>
          <w:lang w:eastAsia="zh-CN"/>
        </w:rPr>
        <w:t>2</w:t>
      </w:r>
      <w:r>
        <w:rPr>
          <w:color w:val="000000"/>
          <w:lang w:eastAsia="zh-CN"/>
        </w:rPr>
        <w:t>）经过实际操作，在实验过程中可以观察到</w:t>
      </w:r>
      <w:r>
        <w:rPr>
          <w:color w:val="000000"/>
          <w:lang w:eastAsia="zh-CN"/>
        </w:rPr>
        <w:t>①</w:t>
      </w:r>
      <w:r>
        <w:rPr>
          <w:color w:val="000000"/>
          <w:lang w:eastAsia="zh-CN"/>
        </w:rPr>
        <w:t>加热初温水升温</w:t>
      </w:r>
      <w:r>
        <w:rPr>
          <w:color w:val="000000"/>
          <w:lang w:eastAsia="zh-CN"/>
        </w:rPr>
        <w:t>________</w:t>
      </w:r>
      <w:r>
        <w:rPr>
          <w:color w:val="000000"/>
          <w:lang w:eastAsia="zh-CN"/>
        </w:rPr>
        <w:t>，快要沸腾时水升</w:t>
      </w:r>
      <w:r>
        <w:rPr>
          <w:color w:val="000000"/>
          <w:lang w:eastAsia="zh-CN"/>
        </w:rPr>
        <w:t>________</w:t>
      </w:r>
      <w:r>
        <w:rPr>
          <w:color w:val="000000"/>
          <w:lang w:eastAsia="zh-CN"/>
        </w:rPr>
        <w:t>（均选填</w:t>
      </w:r>
      <w:r>
        <w:rPr>
          <w:color w:val="000000"/>
          <w:lang w:eastAsia="zh-CN"/>
        </w:rPr>
        <w:t>“</w:t>
      </w:r>
      <w:r>
        <w:rPr>
          <w:color w:val="000000"/>
          <w:lang w:eastAsia="zh-CN"/>
        </w:rPr>
        <w:t>慢</w:t>
      </w:r>
      <w:r>
        <w:rPr>
          <w:color w:val="000000"/>
          <w:lang w:eastAsia="zh-CN"/>
        </w:rPr>
        <w:t>”</w:t>
      </w:r>
      <w:r>
        <w:rPr>
          <w:color w:val="000000"/>
          <w:lang w:eastAsia="zh-CN"/>
        </w:rPr>
        <w:t>或</w:t>
      </w:r>
      <w:r>
        <w:rPr>
          <w:color w:val="000000"/>
          <w:lang w:eastAsia="zh-CN"/>
        </w:rPr>
        <w:t>“</w:t>
      </w:r>
      <w:r>
        <w:rPr>
          <w:color w:val="000000"/>
          <w:lang w:eastAsia="zh-CN"/>
        </w:rPr>
        <w:t>快</w:t>
      </w:r>
      <w:r>
        <w:rPr>
          <w:color w:val="000000"/>
          <w:lang w:eastAsia="zh-CN"/>
        </w:rPr>
        <w:t>”</w:t>
      </w:r>
      <w:r>
        <w:rPr>
          <w:color w:val="000000"/>
          <w:lang w:eastAsia="zh-CN"/>
        </w:rPr>
        <w:t>）；</w:t>
      </w:r>
      <w:r>
        <w:rPr>
          <w:color w:val="000000"/>
          <w:lang w:eastAsia="zh-CN"/>
        </w:rPr>
        <w:t>②</w:t>
      </w:r>
      <w:r>
        <w:rPr>
          <w:color w:val="000000"/>
          <w:lang w:eastAsia="zh-CN"/>
        </w:rPr>
        <w:t>沸腾时，如果把纸盖移开，水的沸点会</w:t>
      </w:r>
      <w:r>
        <w:rPr>
          <w:color w:val="000000"/>
          <w:lang w:eastAsia="zh-CN"/>
        </w:rPr>
        <w:t>________</w:t>
      </w:r>
      <w:r>
        <w:rPr>
          <w:color w:val="000000"/>
          <w:lang w:eastAsia="zh-CN"/>
        </w:rPr>
        <w:t>（选填</w:t>
      </w:r>
      <w:r>
        <w:rPr>
          <w:color w:val="000000"/>
          <w:lang w:eastAsia="zh-CN"/>
        </w:rPr>
        <w:t>“</w:t>
      </w:r>
      <w:r>
        <w:rPr>
          <w:color w:val="000000"/>
          <w:lang w:eastAsia="zh-CN"/>
        </w:rPr>
        <w:t>升高</w:t>
      </w:r>
      <w:r>
        <w:rPr>
          <w:color w:val="000000"/>
          <w:lang w:eastAsia="zh-CN"/>
        </w:rPr>
        <w:t>”“</w:t>
      </w:r>
      <w:r>
        <w:rPr>
          <w:color w:val="000000"/>
          <w:lang w:eastAsia="zh-CN"/>
        </w:rPr>
        <w:t>降低</w:t>
      </w:r>
      <w:r>
        <w:rPr>
          <w:color w:val="000000"/>
          <w:lang w:eastAsia="zh-CN"/>
        </w:rPr>
        <w:t>”</w:t>
      </w:r>
      <w:r>
        <w:rPr>
          <w:color w:val="000000"/>
          <w:lang w:eastAsia="zh-CN"/>
        </w:rPr>
        <w:t>或</w:t>
      </w:r>
      <w:r>
        <w:rPr>
          <w:color w:val="000000"/>
          <w:lang w:eastAsia="zh-CN"/>
        </w:rPr>
        <w:t>“</w:t>
      </w:r>
      <w:r>
        <w:rPr>
          <w:color w:val="000000"/>
          <w:lang w:eastAsia="zh-CN"/>
        </w:rPr>
        <w:t>不变</w:t>
      </w:r>
      <w:r>
        <w:rPr>
          <w:color w:val="000000"/>
          <w:lang w:eastAsia="zh-CN"/>
        </w:rPr>
        <w:t>”</w:t>
      </w:r>
      <w:r>
        <w:rPr>
          <w:color w:val="000000"/>
          <w:lang w:eastAsia="zh-CN"/>
        </w:rPr>
        <w:t>）</w:t>
      </w:r>
    </w:p>
    <w:p w:rsidR="00200A97">
      <w:pPr>
        <w:spacing w:after="0"/>
        <w:rPr>
          <w:lang w:eastAsia="zh-CN"/>
        </w:rPr>
      </w:pPr>
      <w:r>
        <w:rPr>
          <w:color w:val="000000"/>
          <w:lang w:eastAsia="zh-CN"/>
        </w:rPr>
        <w:t>1</w:t>
      </w:r>
      <w:r w:rsidR="00E2335E">
        <w:rPr>
          <w:rFonts w:hint="eastAsia"/>
          <w:color w:val="000000"/>
          <w:lang w:eastAsia="zh-CN"/>
        </w:rPr>
        <w:t>7</w:t>
      </w:r>
      <w:r>
        <w:rPr>
          <w:color w:val="000000"/>
          <w:lang w:eastAsia="zh-CN"/>
        </w:rPr>
        <w:t>.</w:t>
      </w:r>
      <w:r>
        <w:rPr>
          <w:color w:val="000000"/>
          <w:lang w:eastAsia="zh-CN"/>
        </w:rPr>
        <w:t>图甲是观察物质熔化和凝固现象的实验装置，图乙是根据实验数据绘制的温度随时间变化的</w:t>
      </w:r>
      <w:r>
        <w:rPr>
          <w:color w:val="000000"/>
          <w:lang w:eastAsia="zh-CN"/>
        </w:rPr>
        <w:t>图象</w:t>
      </w:r>
      <w:r>
        <w:rPr>
          <w:color w:val="000000"/>
          <w:lang w:eastAsia="zh-CN"/>
        </w:rPr>
        <w:t>。</w:t>
      </w:r>
      <w:r>
        <w:rPr>
          <w:color w:val="000000"/>
          <w:lang w:eastAsia="zh-CN"/>
        </w:rPr>
        <w:t xml:space="preserve">  </w:t>
      </w:r>
    </w:p>
    <w:p w:rsidR="00200A97">
      <w:pPr>
        <w:spacing w:after="0"/>
        <w:rPr>
          <w:lang w:eastAsia="zh-CN"/>
        </w:rPr>
      </w:pPr>
      <w:r>
        <w:rPr>
          <w:noProof/>
          <w:color w:val="000000"/>
          <w:lang w:eastAsia="zh-CN"/>
        </w:rPr>
        <w:drawing>
          <wp:anchor distT="0" distB="0" distL="114300" distR="114300" simplePos="0" relativeHeight="251663360" behindDoc="0" locked="0" layoutInCell="1" allowOverlap="1">
            <wp:simplePos x="0" y="0"/>
            <wp:positionH relativeFrom="column">
              <wp:posOffset>4042410</wp:posOffset>
            </wp:positionH>
            <wp:positionV relativeFrom="paragraph">
              <wp:posOffset>55245</wp:posOffset>
            </wp:positionV>
            <wp:extent cx="1838325" cy="1133475"/>
            <wp:effectExtent l="19050" t="0" r="9525" b="0"/>
            <wp:wrapSquare wrapText="bothSides"/>
            <wp:docPr id="19"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6533427" name=""/>
                    <pic:cNvPicPr/>
                  </pic:nvPicPr>
                  <pic:blipFill>
                    <a:blip xmlns:r="http://schemas.openxmlformats.org/officeDocument/2006/relationships" r:embed="rId14" cstate="print"/>
                    <a:stretch>
                      <a:fillRect/>
                    </a:stretch>
                  </pic:blipFill>
                  <pic:spPr>
                    <a:xfrm>
                      <a:off x="0" y="0"/>
                      <a:ext cx="1838325" cy="1133475"/>
                    </a:xfrm>
                    <a:prstGeom prst="rect">
                      <a:avLst/>
                    </a:prstGeom>
                  </pic:spPr>
                </pic:pic>
              </a:graphicData>
            </a:graphic>
          </wp:anchor>
        </w:drawing>
      </w:r>
      <w:r w:rsidR="006252C4">
        <w:rPr>
          <w:color w:val="000000"/>
          <w:lang w:eastAsia="zh-CN"/>
        </w:rPr>
        <w:t>（</w:t>
      </w:r>
      <w:r w:rsidR="006252C4">
        <w:rPr>
          <w:color w:val="000000"/>
          <w:lang w:eastAsia="zh-CN"/>
        </w:rPr>
        <w:t>1</w:t>
      </w:r>
      <w:r w:rsidR="006252C4">
        <w:rPr>
          <w:color w:val="000000"/>
          <w:lang w:eastAsia="zh-CN"/>
        </w:rPr>
        <w:t>）实验中除了甲图所给实验器材，还需要的测量工具是</w:t>
      </w:r>
      <w:r w:rsidR="006252C4">
        <w:rPr>
          <w:color w:val="000000"/>
          <w:lang w:eastAsia="zh-CN"/>
        </w:rPr>
        <w:t>________</w:t>
      </w:r>
      <w:r w:rsidR="006252C4">
        <w:rPr>
          <w:color w:val="000000"/>
          <w:lang w:eastAsia="zh-CN"/>
        </w:rPr>
        <w:t>；</w:t>
      </w:r>
      <w:r w:rsidR="006252C4">
        <w:rPr>
          <w:color w:val="000000"/>
          <w:lang w:eastAsia="zh-CN"/>
        </w:rPr>
        <w:t xml:space="preserve">    </w:t>
      </w:r>
    </w:p>
    <w:p w:rsidR="00200A97">
      <w:pPr>
        <w:spacing w:after="0"/>
        <w:rPr>
          <w:lang w:eastAsia="zh-CN"/>
        </w:rPr>
      </w:pPr>
      <w:r>
        <w:rPr>
          <w:color w:val="000000"/>
          <w:lang w:eastAsia="zh-CN"/>
        </w:rPr>
        <w:t>（</w:t>
      </w:r>
      <w:r>
        <w:rPr>
          <w:color w:val="000000"/>
          <w:lang w:eastAsia="zh-CN"/>
        </w:rPr>
        <w:t>2</w:t>
      </w:r>
      <w:r>
        <w:rPr>
          <w:color w:val="000000"/>
          <w:lang w:eastAsia="zh-CN"/>
        </w:rPr>
        <w:t>）分析图乙可知</w:t>
      </w:r>
      <w:r>
        <w:rPr>
          <w:color w:val="000000"/>
          <w:lang w:eastAsia="zh-CN"/>
        </w:rPr>
        <w:t>:</w:t>
      </w:r>
      <w:r>
        <w:rPr>
          <w:color w:val="000000"/>
          <w:lang w:eastAsia="zh-CN"/>
        </w:rPr>
        <w:t>该物质是</w:t>
      </w:r>
      <w:r>
        <w:rPr>
          <w:color w:val="000000"/>
          <w:lang w:eastAsia="zh-CN"/>
        </w:rPr>
        <w:t>________(</w:t>
      </w:r>
      <w:r>
        <w:rPr>
          <w:color w:val="000000"/>
          <w:lang w:eastAsia="zh-CN"/>
        </w:rPr>
        <w:t>选填</w:t>
      </w:r>
      <w:r>
        <w:rPr>
          <w:color w:val="000000"/>
          <w:lang w:eastAsia="zh-CN"/>
        </w:rPr>
        <w:t>“</w:t>
      </w:r>
      <w:r>
        <w:rPr>
          <w:color w:val="000000"/>
          <w:lang w:eastAsia="zh-CN"/>
        </w:rPr>
        <w:t>晶体</w:t>
      </w:r>
      <w:r>
        <w:rPr>
          <w:color w:val="000000"/>
          <w:lang w:eastAsia="zh-CN"/>
        </w:rPr>
        <w:t>”</w:t>
      </w:r>
      <w:r>
        <w:rPr>
          <w:color w:val="000000"/>
          <w:lang w:eastAsia="zh-CN"/>
        </w:rPr>
        <w:t>或</w:t>
      </w:r>
      <w:r>
        <w:rPr>
          <w:color w:val="000000"/>
          <w:lang w:eastAsia="zh-CN"/>
        </w:rPr>
        <w:t>“</w:t>
      </w:r>
      <w:r>
        <w:rPr>
          <w:color w:val="000000"/>
          <w:lang w:eastAsia="zh-CN"/>
        </w:rPr>
        <w:t>非晶体</w:t>
      </w:r>
      <w:r>
        <w:rPr>
          <w:color w:val="000000"/>
          <w:lang w:eastAsia="zh-CN"/>
        </w:rPr>
        <w:t>”)</w:t>
      </w:r>
      <w:r>
        <w:rPr>
          <w:color w:val="000000"/>
          <w:lang w:eastAsia="zh-CN"/>
        </w:rPr>
        <w:t>。第</w:t>
      </w:r>
      <w:r>
        <w:rPr>
          <w:color w:val="000000"/>
          <w:lang w:eastAsia="zh-CN"/>
        </w:rPr>
        <w:t>15min</w:t>
      </w:r>
      <w:r>
        <w:rPr>
          <w:color w:val="000000"/>
          <w:lang w:eastAsia="zh-CN"/>
        </w:rPr>
        <w:t>时该物质处于</w:t>
      </w:r>
      <w:r>
        <w:rPr>
          <w:color w:val="000000"/>
          <w:lang w:eastAsia="zh-CN"/>
        </w:rPr>
        <w:t>________</w:t>
      </w:r>
      <w:r>
        <w:rPr>
          <w:color w:val="000000"/>
          <w:lang w:eastAsia="zh-CN"/>
        </w:rPr>
        <w:t>状态，第</w:t>
      </w:r>
      <w:r>
        <w:rPr>
          <w:color w:val="000000"/>
          <w:lang w:eastAsia="zh-CN"/>
        </w:rPr>
        <w:t>35min</w:t>
      </w:r>
      <w:r>
        <w:rPr>
          <w:color w:val="000000"/>
          <w:lang w:eastAsia="zh-CN"/>
        </w:rPr>
        <w:t>时该物质</w:t>
      </w:r>
      <w:r>
        <w:rPr>
          <w:color w:val="000000"/>
          <w:lang w:eastAsia="zh-CN"/>
        </w:rPr>
        <w:t>________(</w:t>
      </w:r>
      <w:r>
        <w:rPr>
          <w:color w:val="000000"/>
          <w:lang w:eastAsia="zh-CN"/>
        </w:rPr>
        <w:t>选填</w:t>
      </w:r>
      <w:r>
        <w:rPr>
          <w:color w:val="000000"/>
          <w:lang w:eastAsia="zh-CN"/>
        </w:rPr>
        <w:t>“</w:t>
      </w:r>
      <w:r>
        <w:rPr>
          <w:color w:val="000000"/>
          <w:lang w:eastAsia="zh-CN"/>
        </w:rPr>
        <w:t>需要</w:t>
      </w:r>
      <w:r>
        <w:rPr>
          <w:color w:val="000000"/>
          <w:lang w:eastAsia="zh-CN"/>
        </w:rPr>
        <w:t>”</w:t>
      </w:r>
      <w:r>
        <w:rPr>
          <w:color w:val="000000"/>
          <w:lang w:eastAsia="zh-CN"/>
        </w:rPr>
        <w:t>或</w:t>
      </w:r>
      <w:r>
        <w:rPr>
          <w:color w:val="000000"/>
          <w:lang w:eastAsia="zh-CN"/>
        </w:rPr>
        <w:t>“</w:t>
      </w:r>
      <w:r>
        <w:rPr>
          <w:color w:val="000000"/>
          <w:lang w:eastAsia="zh-CN"/>
        </w:rPr>
        <w:t>不需要</w:t>
      </w:r>
      <w:r>
        <w:rPr>
          <w:color w:val="000000"/>
          <w:lang w:eastAsia="zh-CN"/>
        </w:rPr>
        <w:t>”)</w:t>
      </w:r>
      <w:r>
        <w:rPr>
          <w:color w:val="000000"/>
          <w:lang w:eastAsia="zh-CN"/>
        </w:rPr>
        <w:t>放出热量。该物质从开始熔化到全部熔化结束</w:t>
      </w:r>
      <w:r>
        <w:rPr>
          <w:color w:val="000000"/>
          <w:lang w:eastAsia="zh-CN"/>
        </w:rPr>
        <w:t>,</w:t>
      </w:r>
      <w:r>
        <w:rPr>
          <w:color w:val="000000"/>
          <w:lang w:eastAsia="zh-CN"/>
        </w:rPr>
        <w:t>大约持续了</w:t>
      </w:r>
      <w:r>
        <w:rPr>
          <w:color w:val="000000"/>
          <w:lang w:eastAsia="zh-CN"/>
        </w:rPr>
        <w:t>________min</w:t>
      </w:r>
      <w:r>
        <w:rPr>
          <w:color w:val="000000"/>
          <w:lang w:eastAsia="zh-CN"/>
        </w:rPr>
        <w:t>。</w:t>
      </w:r>
      <w:r>
        <w:rPr>
          <w:color w:val="000000"/>
          <w:lang w:eastAsia="zh-CN"/>
        </w:rPr>
        <w:t xml:space="preserve">    </w:t>
      </w:r>
    </w:p>
    <w:p w:rsidR="00200A97">
      <w:pPr>
        <w:rPr>
          <w:lang w:eastAsia="zh-CN"/>
        </w:rPr>
      </w:pPr>
      <w:r>
        <w:rPr>
          <w:b/>
          <w:bCs/>
          <w:sz w:val="24"/>
          <w:szCs w:val="24"/>
          <w:lang w:eastAsia="zh-CN"/>
        </w:rPr>
        <w:t>四、计算题（</w:t>
      </w:r>
      <w:r w:rsidR="00E2335E">
        <w:rPr>
          <w:b/>
          <w:bCs/>
          <w:sz w:val="24"/>
          <w:szCs w:val="24"/>
          <w:lang w:eastAsia="zh-CN"/>
        </w:rPr>
        <w:t>每题</w:t>
      </w:r>
      <w:r w:rsidR="00E2335E">
        <w:rPr>
          <w:b/>
          <w:bCs/>
          <w:sz w:val="24"/>
          <w:szCs w:val="24"/>
          <w:lang w:eastAsia="zh-CN"/>
        </w:rPr>
        <w:t>1</w:t>
      </w:r>
      <w:r w:rsidR="00E2335E">
        <w:rPr>
          <w:rFonts w:hint="eastAsia"/>
          <w:b/>
          <w:bCs/>
          <w:sz w:val="24"/>
          <w:szCs w:val="24"/>
          <w:lang w:eastAsia="zh-CN"/>
        </w:rPr>
        <w:t>2</w:t>
      </w:r>
      <w:r w:rsidR="00E2335E">
        <w:rPr>
          <w:rFonts w:hint="eastAsia"/>
          <w:b/>
          <w:bCs/>
          <w:sz w:val="24"/>
          <w:szCs w:val="24"/>
          <w:lang w:eastAsia="zh-CN"/>
        </w:rPr>
        <w:t>分</w:t>
      </w:r>
      <w:r>
        <w:rPr>
          <w:b/>
          <w:bCs/>
          <w:sz w:val="24"/>
          <w:szCs w:val="24"/>
          <w:lang w:eastAsia="zh-CN"/>
        </w:rPr>
        <w:t>，共</w:t>
      </w:r>
      <w:r w:rsidR="00E2335E">
        <w:rPr>
          <w:rFonts w:hint="eastAsia"/>
          <w:b/>
          <w:bCs/>
          <w:sz w:val="24"/>
          <w:szCs w:val="24"/>
          <w:lang w:eastAsia="zh-CN"/>
        </w:rPr>
        <w:t>2</w:t>
      </w:r>
      <w:r>
        <w:rPr>
          <w:b/>
          <w:bCs/>
          <w:sz w:val="24"/>
          <w:szCs w:val="24"/>
          <w:lang w:eastAsia="zh-CN"/>
        </w:rPr>
        <w:t>4</w:t>
      </w:r>
      <w:r>
        <w:rPr>
          <w:b/>
          <w:bCs/>
          <w:sz w:val="24"/>
          <w:szCs w:val="24"/>
          <w:lang w:eastAsia="zh-CN"/>
        </w:rPr>
        <w:t>分）</w:t>
      </w:r>
    </w:p>
    <w:p w:rsidR="00200A97">
      <w:pPr>
        <w:spacing w:after="0"/>
        <w:rPr>
          <w:lang w:eastAsia="zh-CN"/>
        </w:rPr>
      </w:pPr>
      <w:r>
        <w:rPr>
          <w:color w:val="000000"/>
          <w:lang w:eastAsia="zh-CN"/>
        </w:rPr>
        <w:t>1</w:t>
      </w:r>
      <w:r w:rsidR="00E2335E">
        <w:rPr>
          <w:rFonts w:hint="eastAsia"/>
          <w:color w:val="000000"/>
          <w:lang w:eastAsia="zh-CN"/>
        </w:rPr>
        <w:t>8</w:t>
      </w:r>
      <w:r>
        <w:rPr>
          <w:color w:val="000000"/>
          <w:lang w:eastAsia="zh-CN"/>
        </w:rPr>
        <w:t>.</w:t>
      </w:r>
      <w:r>
        <w:rPr>
          <w:color w:val="000000"/>
          <w:lang w:eastAsia="zh-CN"/>
        </w:rPr>
        <w:t>一名同学骑自行车从家路过书店到学校上学，家到书店的路程为</w:t>
      </w:r>
      <w:r>
        <w:rPr>
          <w:color w:val="000000"/>
          <w:lang w:eastAsia="zh-CN"/>
        </w:rPr>
        <w:t>1500m</w:t>
      </w:r>
      <w:r>
        <w:rPr>
          <w:color w:val="000000"/>
          <w:lang w:eastAsia="zh-CN"/>
        </w:rPr>
        <w:t>，书店到学校的路程为</w:t>
      </w:r>
      <w:r>
        <w:rPr>
          <w:color w:val="000000"/>
          <w:lang w:eastAsia="zh-CN"/>
        </w:rPr>
        <w:t>3300m</w:t>
      </w:r>
      <w:r>
        <w:rPr>
          <w:color w:val="000000"/>
          <w:lang w:eastAsia="zh-CN"/>
        </w:rPr>
        <w:t>；当他从家出发到书店用时</w:t>
      </w:r>
      <w:r>
        <w:rPr>
          <w:color w:val="000000"/>
          <w:lang w:eastAsia="zh-CN"/>
        </w:rPr>
        <w:t>5min</w:t>
      </w:r>
      <w:r>
        <w:rPr>
          <w:color w:val="000000"/>
          <w:lang w:eastAsia="zh-CN"/>
        </w:rPr>
        <w:t>，在书店等同学用了</w:t>
      </w:r>
      <w:r>
        <w:rPr>
          <w:color w:val="000000"/>
          <w:lang w:eastAsia="zh-CN"/>
        </w:rPr>
        <w:t>1min</w:t>
      </w:r>
      <w:r>
        <w:rPr>
          <w:color w:val="000000"/>
          <w:lang w:eastAsia="zh-CN"/>
        </w:rPr>
        <w:t>，然后二人一起又经过了</w:t>
      </w:r>
      <w:r>
        <w:rPr>
          <w:color w:val="000000"/>
          <w:lang w:eastAsia="zh-CN"/>
        </w:rPr>
        <w:t>14min</w:t>
      </w:r>
      <w:r>
        <w:rPr>
          <w:color w:val="000000"/>
          <w:lang w:eastAsia="zh-CN"/>
        </w:rPr>
        <w:t>到达学校。求：</w:t>
      </w:r>
      <w:r>
        <w:rPr>
          <w:color w:val="000000"/>
          <w:lang w:eastAsia="zh-CN"/>
        </w:rPr>
        <w:t xml:space="preserve">    </w:t>
      </w:r>
    </w:p>
    <w:p w:rsidR="00200A97">
      <w:pPr>
        <w:spacing w:after="0"/>
        <w:rPr>
          <w:lang w:eastAsia="zh-CN"/>
        </w:rPr>
      </w:pPr>
      <w:r>
        <w:rPr>
          <w:color w:val="000000"/>
          <w:lang w:eastAsia="zh-CN"/>
        </w:rPr>
        <w:t>（</w:t>
      </w:r>
      <w:r>
        <w:rPr>
          <w:color w:val="000000"/>
          <w:lang w:eastAsia="zh-CN"/>
        </w:rPr>
        <w:t>1</w:t>
      </w:r>
      <w:r>
        <w:rPr>
          <w:color w:val="000000"/>
          <w:lang w:eastAsia="zh-CN"/>
        </w:rPr>
        <w:t>）骑车从家到达书店这段路程中的平均速度是多少？</w:t>
      </w:r>
      <w:r>
        <w:rPr>
          <w:color w:val="000000"/>
          <w:lang w:eastAsia="zh-CN"/>
        </w:rPr>
        <w:t xml:space="preserve">   </w:t>
      </w:r>
    </w:p>
    <w:p w:rsidR="00200A97">
      <w:pPr>
        <w:spacing w:after="0"/>
        <w:rPr>
          <w:lang w:eastAsia="zh-CN"/>
        </w:rPr>
      </w:pPr>
      <w:r>
        <w:rPr>
          <w:color w:val="000000"/>
          <w:lang w:eastAsia="zh-CN"/>
        </w:rPr>
        <w:t>（</w:t>
      </w:r>
      <w:r>
        <w:rPr>
          <w:color w:val="000000"/>
          <w:lang w:eastAsia="zh-CN"/>
        </w:rPr>
        <w:t>2</w:t>
      </w:r>
      <w:r>
        <w:rPr>
          <w:color w:val="000000"/>
          <w:lang w:eastAsia="zh-CN"/>
        </w:rPr>
        <w:t>）这位同学从家出发到学校的全过程中的平均速度是多大？</w:t>
      </w:r>
      <w:r>
        <w:rPr>
          <w:lang w:eastAsia="zh-CN"/>
        </w:rPr>
        <w:br/>
      </w:r>
      <w:r>
        <w:rPr>
          <w:color w:val="000000"/>
          <w:lang w:eastAsia="zh-CN"/>
        </w:rPr>
        <w:t xml:space="preserve">    </w:t>
      </w:r>
    </w:p>
    <w:p w:rsidR="00E2335E">
      <w:pPr>
        <w:spacing w:after="0"/>
        <w:rPr>
          <w:color w:val="000000"/>
          <w:lang w:eastAsia="zh-CN"/>
        </w:rPr>
      </w:pPr>
    </w:p>
    <w:p w:rsidR="00E2335E">
      <w:pPr>
        <w:spacing w:after="0"/>
        <w:rPr>
          <w:color w:val="000000"/>
          <w:lang w:eastAsia="zh-CN"/>
        </w:rPr>
      </w:pPr>
    </w:p>
    <w:p w:rsidR="00E2335E">
      <w:pPr>
        <w:spacing w:after="0"/>
        <w:rPr>
          <w:color w:val="000000"/>
          <w:lang w:eastAsia="zh-CN"/>
        </w:rPr>
      </w:pPr>
    </w:p>
    <w:p w:rsidR="00E2335E">
      <w:pPr>
        <w:spacing w:after="0"/>
        <w:rPr>
          <w:color w:val="000000"/>
          <w:lang w:eastAsia="zh-CN"/>
        </w:rPr>
      </w:pPr>
    </w:p>
    <w:p w:rsidR="00200A97">
      <w:pPr>
        <w:spacing w:after="0"/>
        <w:rPr>
          <w:lang w:eastAsia="zh-CN"/>
        </w:rPr>
      </w:pPr>
      <w:r>
        <w:rPr>
          <w:rFonts w:hint="eastAsia"/>
          <w:color w:val="000000"/>
          <w:lang w:eastAsia="zh-CN"/>
        </w:rPr>
        <w:t>19</w:t>
      </w:r>
      <w:r w:rsidR="006252C4">
        <w:rPr>
          <w:color w:val="000000"/>
          <w:lang w:eastAsia="zh-CN"/>
        </w:rPr>
        <w:t>.</w:t>
      </w:r>
      <w:r w:rsidR="006252C4">
        <w:rPr>
          <w:color w:val="000000"/>
          <w:lang w:eastAsia="zh-CN"/>
        </w:rPr>
        <w:t>在一次警察追捕小偷的过程中，小偷在警察前</w:t>
      </w:r>
      <w:r w:rsidR="006252C4">
        <w:rPr>
          <w:color w:val="000000"/>
          <w:lang w:eastAsia="zh-CN"/>
        </w:rPr>
        <w:t>90m</w:t>
      </w:r>
      <w:r w:rsidR="006252C4">
        <w:rPr>
          <w:color w:val="000000"/>
          <w:lang w:eastAsia="zh-CN"/>
        </w:rPr>
        <w:t>处，小偷逃跑的速度是</w:t>
      </w:r>
      <w:r w:rsidR="006252C4">
        <w:rPr>
          <w:color w:val="000000"/>
          <w:lang w:eastAsia="zh-CN"/>
        </w:rPr>
        <w:t>5m/s</w:t>
      </w:r>
      <w:r w:rsidR="006252C4">
        <w:rPr>
          <w:color w:val="000000"/>
          <w:lang w:eastAsia="zh-CN"/>
        </w:rPr>
        <w:t>，警察追捕的速度是</w:t>
      </w:r>
      <w:r w:rsidR="006252C4">
        <w:rPr>
          <w:color w:val="000000"/>
          <w:lang w:eastAsia="zh-CN"/>
        </w:rPr>
        <w:t>27km/h</w:t>
      </w:r>
      <w:r w:rsidR="006252C4">
        <w:rPr>
          <w:color w:val="000000"/>
          <w:lang w:eastAsia="zh-CN"/>
        </w:rPr>
        <w:t>，如果小偷和警察都做匀速直线运动，问：</w:t>
      </w:r>
      <w:r w:rsidR="006252C4">
        <w:rPr>
          <w:color w:val="000000"/>
          <w:lang w:eastAsia="zh-CN"/>
        </w:rPr>
        <w:t xml:space="preserve">    </w:t>
      </w:r>
    </w:p>
    <w:p w:rsidR="00200A97">
      <w:pPr>
        <w:spacing w:after="0"/>
        <w:rPr>
          <w:lang w:eastAsia="zh-CN"/>
        </w:rPr>
      </w:pPr>
      <w:r>
        <w:rPr>
          <w:color w:val="000000"/>
          <w:lang w:eastAsia="zh-CN"/>
        </w:rPr>
        <w:t>（</w:t>
      </w:r>
      <w:r>
        <w:rPr>
          <w:color w:val="000000"/>
          <w:lang w:eastAsia="zh-CN"/>
        </w:rPr>
        <w:t>1</w:t>
      </w:r>
      <w:r>
        <w:rPr>
          <w:color w:val="000000"/>
          <w:lang w:eastAsia="zh-CN"/>
        </w:rPr>
        <w:t>）通过计算说明警察能不能在</w:t>
      </w:r>
      <w:r>
        <w:rPr>
          <w:color w:val="000000"/>
          <w:lang w:eastAsia="zh-CN"/>
        </w:rPr>
        <w:t>500m</w:t>
      </w:r>
      <w:r>
        <w:rPr>
          <w:color w:val="000000"/>
          <w:lang w:eastAsia="zh-CN"/>
        </w:rPr>
        <w:t>的路程内追上小偷？</w:t>
      </w:r>
      <w:r>
        <w:rPr>
          <w:color w:val="000000"/>
          <w:lang w:eastAsia="zh-CN"/>
        </w:rPr>
        <w:t xml:space="preserve">    </w:t>
      </w:r>
    </w:p>
    <w:p w:rsidR="00200A97">
      <w:pPr>
        <w:spacing w:after="0"/>
      </w:pPr>
      <w:r>
        <w:rPr>
          <w:color w:val="000000"/>
        </w:rPr>
        <w:t>（</w:t>
      </w:r>
      <w:r>
        <w:rPr>
          <w:color w:val="000000"/>
        </w:rPr>
        <w:t>2</w:t>
      </w:r>
      <w:r>
        <w:rPr>
          <w:color w:val="000000"/>
        </w:rPr>
        <w:t>）若能追上小偷，警察追上小偷共走了多少路程？</w:t>
      </w:r>
      <w:r>
        <w:rPr>
          <w:color w:val="000000"/>
        </w:rPr>
        <w:t xml:space="preserve">    </w:t>
      </w:r>
    </w:p>
    <w:p w:rsidR="00E2335E">
      <w:pPr>
        <w:rPr>
          <w:b/>
          <w:bCs/>
          <w:sz w:val="24"/>
          <w:szCs w:val="24"/>
          <w:lang w:eastAsia="zh-CN"/>
        </w:rPr>
      </w:pPr>
    </w:p>
    <w:p w:rsidR="00E2335E">
      <w:pPr>
        <w:rPr>
          <w:b/>
          <w:bCs/>
          <w:sz w:val="24"/>
          <w:szCs w:val="24"/>
          <w:lang w:eastAsia="zh-CN"/>
        </w:rPr>
      </w:pPr>
    </w:p>
    <w:p w:rsidR="00E2335E">
      <w:pPr>
        <w:rPr>
          <w:b/>
          <w:bCs/>
          <w:sz w:val="24"/>
          <w:szCs w:val="24"/>
          <w:lang w:eastAsia="zh-CN"/>
        </w:rPr>
      </w:pPr>
    </w:p>
    <w:p w:rsidR="00E2335E">
      <w:pPr>
        <w:rPr>
          <w:b/>
          <w:bCs/>
          <w:sz w:val="24"/>
          <w:szCs w:val="24"/>
          <w:lang w:eastAsia="zh-CN"/>
        </w:rPr>
      </w:pPr>
    </w:p>
    <w:p w:rsidR="00E2335E">
      <w:pPr>
        <w:rPr>
          <w:b/>
          <w:bCs/>
          <w:sz w:val="24"/>
          <w:szCs w:val="24"/>
          <w:lang w:eastAsia="zh-CN"/>
        </w:rPr>
      </w:pPr>
    </w:p>
    <w:p w:rsidR="00E2335E">
      <w:pPr>
        <w:rPr>
          <w:b/>
          <w:bCs/>
          <w:sz w:val="24"/>
          <w:szCs w:val="24"/>
          <w:lang w:eastAsia="zh-CN"/>
        </w:rPr>
      </w:pPr>
    </w:p>
    <w:p w:rsidR="00E2335E">
      <w:pPr>
        <w:rPr>
          <w:b/>
          <w:bCs/>
          <w:sz w:val="24"/>
          <w:szCs w:val="24"/>
          <w:lang w:eastAsia="zh-CN"/>
        </w:rPr>
      </w:pPr>
    </w:p>
    <w:p w:rsidR="00200A97">
      <w:pPr>
        <w:rPr>
          <w:lang w:eastAsia="zh-CN"/>
        </w:rPr>
      </w:pPr>
      <w:r>
        <w:rPr>
          <w:b/>
          <w:bCs/>
          <w:sz w:val="24"/>
          <w:szCs w:val="24"/>
          <w:lang w:eastAsia="zh-CN"/>
        </w:rPr>
        <w:t>五、综合能力题（每空</w:t>
      </w:r>
      <w:r>
        <w:rPr>
          <w:b/>
          <w:bCs/>
          <w:sz w:val="24"/>
          <w:szCs w:val="24"/>
          <w:lang w:eastAsia="zh-CN"/>
        </w:rPr>
        <w:t>2</w:t>
      </w:r>
      <w:r>
        <w:rPr>
          <w:b/>
          <w:bCs/>
          <w:sz w:val="24"/>
          <w:szCs w:val="24"/>
          <w:lang w:eastAsia="zh-CN"/>
        </w:rPr>
        <w:t>分，共</w:t>
      </w:r>
      <w:r w:rsidR="00E2335E">
        <w:rPr>
          <w:rFonts w:hint="eastAsia"/>
          <w:b/>
          <w:bCs/>
          <w:sz w:val="24"/>
          <w:szCs w:val="24"/>
          <w:lang w:eastAsia="zh-CN"/>
        </w:rPr>
        <w:t>24</w:t>
      </w:r>
      <w:r>
        <w:rPr>
          <w:b/>
          <w:bCs/>
          <w:sz w:val="24"/>
          <w:szCs w:val="24"/>
          <w:lang w:eastAsia="zh-CN"/>
        </w:rPr>
        <w:t>分）</w:t>
      </w:r>
    </w:p>
    <w:p w:rsidR="00200A97">
      <w:pPr>
        <w:spacing w:after="0"/>
        <w:rPr>
          <w:lang w:eastAsia="zh-CN"/>
        </w:rPr>
      </w:pPr>
      <w:r>
        <w:rPr>
          <w:color w:val="000000"/>
          <w:lang w:eastAsia="zh-CN"/>
        </w:rPr>
        <w:t>2</w:t>
      </w:r>
      <w:r w:rsidR="00E2335E">
        <w:rPr>
          <w:rFonts w:hint="eastAsia"/>
          <w:color w:val="000000"/>
          <w:lang w:eastAsia="zh-CN"/>
        </w:rPr>
        <w:t>0</w:t>
      </w:r>
      <w:r>
        <w:rPr>
          <w:color w:val="000000"/>
          <w:lang w:eastAsia="zh-CN"/>
        </w:rPr>
        <w:t>.</w:t>
      </w:r>
      <w:r>
        <w:rPr>
          <w:color w:val="000000"/>
          <w:lang w:eastAsia="zh-CN"/>
        </w:rPr>
        <w:t>如图所示，在潮汐发电与海水淡化模拟系统内，</w:t>
      </w:r>
      <w:r>
        <w:rPr>
          <w:color w:val="000000"/>
          <w:lang w:eastAsia="zh-CN"/>
        </w:rPr>
        <w:t>A</w:t>
      </w:r>
      <w:r>
        <w:rPr>
          <w:color w:val="000000"/>
          <w:lang w:eastAsia="zh-CN"/>
        </w:rPr>
        <w:t>为模拟海洋，</w:t>
      </w:r>
      <w:r>
        <w:rPr>
          <w:color w:val="000000"/>
          <w:lang w:eastAsia="zh-CN"/>
        </w:rPr>
        <w:t>B</w:t>
      </w:r>
      <w:r>
        <w:rPr>
          <w:color w:val="000000"/>
          <w:lang w:eastAsia="zh-CN"/>
        </w:rPr>
        <w:t>为人工水库，</w:t>
      </w:r>
      <w:r>
        <w:rPr>
          <w:color w:val="000000"/>
          <w:lang w:eastAsia="zh-CN"/>
        </w:rPr>
        <w:t>D</w:t>
      </w:r>
      <w:r>
        <w:rPr>
          <w:color w:val="000000"/>
          <w:lang w:eastAsia="zh-CN"/>
        </w:rPr>
        <w:t>和</w:t>
      </w:r>
      <w:r>
        <w:rPr>
          <w:color w:val="000000"/>
          <w:lang w:eastAsia="zh-CN"/>
        </w:rPr>
        <w:t>C</w:t>
      </w:r>
      <w:r>
        <w:rPr>
          <w:color w:val="000000"/>
          <w:lang w:eastAsia="zh-CN"/>
        </w:rPr>
        <w:t>分别为储水池，</w:t>
      </w:r>
      <w:r>
        <w:rPr>
          <w:color w:val="000000"/>
          <w:lang w:eastAsia="zh-CN"/>
        </w:rPr>
        <w:t>B</w:t>
      </w:r>
      <w:r>
        <w:rPr>
          <w:color w:val="000000"/>
          <w:lang w:eastAsia="zh-CN"/>
        </w:rPr>
        <w:t>中的海水经虹吸管利用虹吸现象吸到</w:t>
      </w:r>
      <w:r>
        <w:rPr>
          <w:color w:val="000000"/>
          <w:lang w:eastAsia="zh-CN"/>
        </w:rPr>
        <w:t>FE</w:t>
      </w:r>
      <w:r>
        <w:rPr>
          <w:color w:val="000000"/>
          <w:lang w:eastAsia="zh-CN"/>
        </w:rPr>
        <w:t>后流入</w:t>
      </w:r>
      <w:r>
        <w:rPr>
          <w:color w:val="000000"/>
          <w:lang w:eastAsia="zh-CN"/>
        </w:rPr>
        <w:t>C</w:t>
      </w:r>
      <w:r>
        <w:rPr>
          <w:color w:val="000000"/>
          <w:lang w:eastAsia="zh-CN"/>
        </w:rPr>
        <w:t>池．</w:t>
      </w:r>
    </w:p>
    <w:p w:rsidR="00200A97">
      <w:pPr>
        <w:spacing w:after="0"/>
        <w:rPr>
          <w:lang w:eastAsia="zh-CN"/>
        </w:rPr>
      </w:pPr>
      <w:r>
        <w:rPr>
          <w:noProof/>
          <w:color w:val="000000"/>
          <w:lang w:eastAsia="zh-CN"/>
        </w:rPr>
        <w:drawing>
          <wp:anchor distT="0" distB="0" distL="114300" distR="114300" simplePos="0" relativeHeight="251664384" behindDoc="0" locked="0" layoutInCell="1" allowOverlap="1">
            <wp:simplePos x="0" y="0"/>
            <wp:positionH relativeFrom="column">
              <wp:posOffset>3594735</wp:posOffset>
            </wp:positionH>
            <wp:positionV relativeFrom="paragraph">
              <wp:posOffset>260350</wp:posOffset>
            </wp:positionV>
            <wp:extent cx="2428875" cy="1781175"/>
            <wp:effectExtent l="19050" t="0" r="9525" b="0"/>
            <wp:wrapSquare wrapText="bothSides"/>
            <wp:docPr id="20"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3171950" name=""/>
                    <pic:cNvPicPr/>
                  </pic:nvPicPr>
                  <pic:blipFill>
                    <a:blip xmlns:r="http://schemas.openxmlformats.org/officeDocument/2006/relationships" r:embed="rId15" cstate="print"/>
                    <a:stretch>
                      <a:fillRect/>
                    </a:stretch>
                  </pic:blipFill>
                  <pic:spPr>
                    <a:xfrm>
                      <a:off x="0" y="0"/>
                      <a:ext cx="2428875" cy="1781175"/>
                    </a:xfrm>
                    <a:prstGeom prst="rect">
                      <a:avLst/>
                    </a:prstGeom>
                  </pic:spPr>
                </pic:pic>
              </a:graphicData>
            </a:graphic>
          </wp:anchor>
        </w:drawing>
      </w:r>
      <w:r w:rsidR="006252C4">
        <w:rPr>
          <w:color w:val="000000"/>
          <w:lang w:eastAsia="zh-CN"/>
        </w:rPr>
        <w:t>（</w:t>
      </w:r>
      <w:r w:rsidR="006252C4">
        <w:rPr>
          <w:color w:val="000000"/>
          <w:lang w:eastAsia="zh-CN"/>
        </w:rPr>
        <w:t>1</w:t>
      </w:r>
      <w:r w:rsidR="006252C4">
        <w:rPr>
          <w:color w:val="000000"/>
          <w:lang w:eastAsia="zh-CN"/>
        </w:rPr>
        <w:t>）阳光照射到由吸热储</w:t>
      </w:r>
      <w:r w:rsidR="006252C4">
        <w:rPr>
          <w:color w:val="000000"/>
          <w:lang w:eastAsia="zh-CN"/>
        </w:rPr>
        <w:t>水材料</w:t>
      </w:r>
      <w:r w:rsidR="006252C4">
        <w:rPr>
          <w:color w:val="000000"/>
          <w:lang w:eastAsia="zh-CN"/>
        </w:rPr>
        <w:t>构成的</w:t>
      </w:r>
      <w:r w:rsidR="006252C4">
        <w:rPr>
          <w:color w:val="000000"/>
          <w:lang w:eastAsia="zh-CN"/>
        </w:rPr>
        <w:t>EF</w:t>
      </w:r>
      <w:r w:rsidR="006252C4">
        <w:rPr>
          <w:color w:val="000000"/>
          <w:lang w:eastAsia="zh-CN"/>
        </w:rPr>
        <w:t>上产生大量水蒸气，水蒸气上升遇到温度较低的透明板</w:t>
      </w:r>
      <w:r w:rsidR="006252C4">
        <w:rPr>
          <w:color w:val="000000"/>
          <w:lang w:eastAsia="zh-CN"/>
        </w:rPr>
        <w:t>GH</w:t>
      </w:r>
      <w:r w:rsidR="006252C4">
        <w:rPr>
          <w:color w:val="000000"/>
          <w:lang w:eastAsia="zh-CN"/>
        </w:rPr>
        <w:t>凝聚成水滴经水管流到</w:t>
      </w:r>
      <w:r w:rsidR="006252C4">
        <w:rPr>
          <w:color w:val="000000"/>
          <w:lang w:eastAsia="zh-CN"/>
        </w:rPr>
        <w:t>D</w:t>
      </w:r>
      <w:r w:rsidR="006252C4">
        <w:rPr>
          <w:color w:val="000000"/>
          <w:lang w:eastAsia="zh-CN"/>
        </w:rPr>
        <w:t>中．则</w:t>
      </w:r>
      <w:r w:rsidR="006252C4">
        <w:rPr>
          <w:color w:val="000000"/>
          <w:lang w:eastAsia="zh-CN"/>
        </w:rPr>
        <w:t xml:space="preserve"> ________ </w:t>
      </w:r>
      <w:r w:rsidR="006252C4">
        <w:rPr>
          <w:color w:val="000000"/>
          <w:lang w:eastAsia="zh-CN"/>
        </w:rPr>
        <w:t>池中是淡水；在此过程中发生了</w:t>
      </w:r>
      <w:r w:rsidR="006252C4">
        <w:rPr>
          <w:color w:val="000000"/>
          <w:lang w:eastAsia="zh-CN"/>
        </w:rPr>
        <w:t xml:space="preserve"> ________  </w:t>
      </w:r>
      <w:r w:rsidR="006252C4">
        <w:rPr>
          <w:color w:val="000000"/>
          <w:lang w:eastAsia="zh-CN"/>
        </w:rPr>
        <w:t>、</w:t>
      </w:r>
      <w:r w:rsidR="006252C4">
        <w:rPr>
          <w:color w:val="000000"/>
          <w:lang w:eastAsia="zh-CN"/>
        </w:rPr>
        <w:t xml:space="preserve">________  </w:t>
      </w:r>
      <w:r w:rsidR="006252C4">
        <w:rPr>
          <w:color w:val="000000"/>
          <w:lang w:eastAsia="zh-CN"/>
        </w:rPr>
        <w:t>物态变化．</w:t>
      </w:r>
      <w:r w:rsidR="006252C4">
        <w:rPr>
          <w:color w:val="000000"/>
          <w:lang w:eastAsia="zh-CN"/>
        </w:rPr>
        <w:t xml:space="preserve">    </w:t>
      </w:r>
    </w:p>
    <w:p w:rsidR="00200A97">
      <w:pPr>
        <w:spacing w:after="0"/>
        <w:rPr>
          <w:lang w:eastAsia="zh-CN"/>
        </w:rPr>
      </w:pPr>
      <w:r>
        <w:rPr>
          <w:color w:val="000000"/>
          <w:lang w:eastAsia="zh-CN"/>
        </w:rPr>
        <w:t>（</w:t>
      </w:r>
      <w:r>
        <w:rPr>
          <w:color w:val="000000"/>
          <w:lang w:eastAsia="zh-CN"/>
        </w:rPr>
        <w:t>2</w:t>
      </w:r>
      <w:r>
        <w:rPr>
          <w:color w:val="000000"/>
          <w:lang w:eastAsia="zh-CN"/>
        </w:rPr>
        <w:t>）在</w:t>
      </w:r>
      <w:r>
        <w:rPr>
          <w:color w:val="000000"/>
          <w:lang w:eastAsia="zh-CN"/>
        </w:rPr>
        <w:t>B</w:t>
      </w:r>
      <w:r>
        <w:rPr>
          <w:color w:val="000000"/>
          <w:lang w:eastAsia="zh-CN"/>
        </w:rPr>
        <w:t>、</w:t>
      </w:r>
      <w:r>
        <w:rPr>
          <w:color w:val="000000"/>
          <w:lang w:eastAsia="zh-CN"/>
        </w:rPr>
        <w:t>C</w:t>
      </w:r>
      <w:r>
        <w:rPr>
          <w:color w:val="000000"/>
          <w:lang w:eastAsia="zh-CN"/>
        </w:rPr>
        <w:t>和</w:t>
      </w:r>
      <w:r>
        <w:rPr>
          <w:color w:val="000000"/>
          <w:lang w:eastAsia="zh-CN"/>
        </w:rPr>
        <w:t>D</w:t>
      </w:r>
      <w:r>
        <w:rPr>
          <w:color w:val="000000"/>
          <w:lang w:eastAsia="zh-CN"/>
        </w:rPr>
        <w:t>中不同类型水的密度分别是</w:t>
      </w:r>
      <w:r>
        <w:rPr>
          <w:color w:val="000000"/>
        </w:rPr>
        <w:t>ρ</w:t>
      </w:r>
      <w:r>
        <w:rPr>
          <w:color w:val="000000"/>
          <w:vertAlign w:val="subscript"/>
          <w:lang w:eastAsia="zh-CN"/>
        </w:rPr>
        <w:t>1</w:t>
      </w:r>
      <w:r>
        <w:rPr>
          <w:color w:val="000000"/>
          <w:vertAlign w:val="subscript"/>
          <w:lang w:eastAsia="zh-CN"/>
        </w:rPr>
        <w:t>、</w:t>
      </w:r>
      <w:r>
        <w:rPr>
          <w:color w:val="000000"/>
        </w:rPr>
        <w:t>ρ</w:t>
      </w:r>
      <w:r>
        <w:rPr>
          <w:color w:val="000000"/>
          <w:vertAlign w:val="subscript"/>
          <w:lang w:eastAsia="zh-CN"/>
        </w:rPr>
        <w:t>2</w:t>
      </w:r>
      <w:r>
        <w:rPr>
          <w:color w:val="000000"/>
          <w:lang w:eastAsia="zh-CN"/>
        </w:rPr>
        <w:t>、</w:t>
      </w:r>
      <w:r>
        <w:rPr>
          <w:color w:val="000000"/>
        </w:rPr>
        <w:t>ρ</w:t>
      </w:r>
      <w:r>
        <w:rPr>
          <w:color w:val="000000"/>
          <w:vertAlign w:val="subscript"/>
          <w:lang w:eastAsia="zh-CN"/>
        </w:rPr>
        <w:t>3</w:t>
      </w:r>
      <w:r>
        <w:rPr>
          <w:color w:val="000000"/>
          <w:lang w:eastAsia="zh-CN"/>
        </w:rPr>
        <w:t>之间的大小关系是</w:t>
      </w:r>
      <w:r>
        <w:rPr>
          <w:color w:val="000000"/>
          <w:lang w:eastAsia="zh-CN"/>
        </w:rPr>
        <w:t>________ </w:t>
      </w:r>
      <w:r w:rsidR="00E2335E">
        <w:rPr>
          <w:color w:val="000000"/>
          <w:lang w:eastAsia="zh-CN"/>
        </w:rPr>
        <w:t>。</w:t>
      </w:r>
      <w:r>
        <w:rPr>
          <w:color w:val="000000"/>
          <w:lang w:eastAsia="zh-CN"/>
        </w:rPr>
        <w:t xml:space="preserve">    </w:t>
      </w:r>
    </w:p>
    <w:p w:rsidR="00E2335E" w:rsidRPr="00E2335E">
      <w:pPr>
        <w:spacing w:after="0"/>
        <w:rPr>
          <w:lang w:eastAsia="zh-CN"/>
        </w:rPr>
      </w:pPr>
      <w:r>
        <w:rPr>
          <w:color w:val="000000"/>
          <w:lang w:eastAsia="zh-CN"/>
        </w:rPr>
        <w:t>（</w:t>
      </w:r>
      <w:r>
        <w:rPr>
          <w:color w:val="000000"/>
          <w:lang w:eastAsia="zh-CN"/>
        </w:rPr>
        <w:t>3</w:t>
      </w:r>
      <w:r>
        <w:rPr>
          <w:color w:val="000000"/>
          <w:lang w:eastAsia="zh-CN"/>
        </w:rPr>
        <w:t>）若</w:t>
      </w:r>
      <w:r>
        <w:rPr>
          <w:color w:val="000000"/>
          <w:lang w:eastAsia="zh-CN"/>
        </w:rPr>
        <w:t>B</w:t>
      </w:r>
      <w:r>
        <w:rPr>
          <w:color w:val="000000"/>
          <w:lang w:eastAsia="zh-CN"/>
        </w:rPr>
        <w:t>中共有质量为</w:t>
      </w:r>
      <w:r>
        <w:rPr>
          <w:color w:val="000000"/>
          <w:lang w:eastAsia="zh-CN"/>
        </w:rPr>
        <w:t>m</w:t>
      </w:r>
      <w:r>
        <w:rPr>
          <w:color w:val="000000"/>
          <w:lang w:eastAsia="zh-CN"/>
        </w:rPr>
        <w:t>的海水被虹吸管吸走，除经虹吸管吸进</w:t>
      </w:r>
      <w:r>
        <w:rPr>
          <w:color w:val="000000"/>
          <w:lang w:eastAsia="zh-CN"/>
        </w:rPr>
        <w:t>C</w:t>
      </w:r>
      <w:r>
        <w:rPr>
          <w:color w:val="000000"/>
          <w:lang w:eastAsia="zh-CN"/>
        </w:rPr>
        <w:t>中质量为</w:t>
      </w:r>
      <w:r>
        <w:rPr>
          <w:color w:val="000000"/>
          <w:lang w:eastAsia="zh-CN"/>
        </w:rPr>
        <w:t>m</w:t>
      </w:r>
      <w:r>
        <w:rPr>
          <w:color w:val="000000"/>
          <w:vertAlign w:val="subscript"/>
          <w:lang w:eastAsia="zh-CN"/>
        </w:rPr>
        <w:t>1</w:t>
      </w:r>
      <w:r>
        <w:rPr>
          <w:color w:val="000000"/>
          <w:lang w:eastAsia="zh-CN"/>
        </w:rPr>
        <w:t>的水以外，其余的水全部被阳光蒸发，经水管流入</w:t>
      </w:r>
      <w:r>
        <w:rPr>
          <w:color w:val="000000"/>
          <w:lang w:eastAsia="zh-CN"/>
        </w:rPr>
        <w:t>D</w:t>
      </w:r>
      <w:r>
        <w:rPr>
          <w:color w:val="000000"/>
          <w:lang w:eastAsia="zh-CN"/>
        </w:rPr>
        <w:t>中的水质量为</w:t>
      </w:r>
      <w:r>
        <w:rPr>
          <w:color w:val="000000"/>
          <w:lang w:eastAsia="zh-CN"/>
        </w:rPr>
        <w:t>m</w:t>
      </w:r>
      <w:r>
        <w:rPr>
          <w:color w:val="000000"/>
          <w:vertAlign w:val="subscript"/>
          <w:lang w:eastAsia="zh-CN"/>
        </w:rPr>
        <w:t>2</w:t>
      </w:r>
      <w:r>
        <w:rPr>
          <w:color w:val="000000"/>
          <w:lang w:eastAsia="zh-CN"/>
        </w:rPr>
        <w:t xml:space="preserve">  </w:t>
      </w:r>
      <w:r>
        <w:rPr>
          <w:color w:val="000000"/>
          <w:lang w:eastAsia="zh-CN"/>
        </w:rPr>
        <w:t>，</w:t>
      </w:r>
      <w:r>
        <w:rPr>
          <w:color w:val="000000"/>
          <w:lang w:eastAsia="zh-CN"/>
        </w:rPr>
        <w:t xml:space="preserve"> </w:t>
      </w:r>
      <w:r>
        <w:rPr>
          <w:color w:val="000000"/>
          <w:lang w:eastAsia="zh-CN"/>
        </w:rPr>
        <w:t>则蒸发的水转化为</w:t>
      </w:r>
      <w:r>
        <w:rPr>
          <w:color w:val="000000"/>
          <w:lang w:eastAsia="zh-CN"/>
        </w:rPr>
        <w:t>D</w:t>
      </w:r>
      <w:r>
        <w:rPr>
          <w:color w:val="000000"/>
          <w:lang w:eastAsia="zh-CN"/>
        </w:rPr>
        <w:t>水池中的转化率是多少？</w:t>
      </w:r>
      <w:r>
        <w:rPr>
          <w:color w:val="000000"/>
          <w:lang w:eastAsia="zh-CN"/>
        </w:rPr>
        <w:t xml:space="preserve"> </w:t>
      </w:r>
      <w:r>
        <w:rPr>
          <w:rFonts w:hint="eastAsia"/>
          <w:color w:val="000000"/>
          <w:u w:val="single"/>
          <w:lang w:eastAsia="zh-CN"/>
        </w:rPr>
        <w:t xml:space="preserve">                 </w:t>
      </w:r>
      <w:r>
        <w:rPr>
          <w:color w:val="000000"/>
          <w:lang w:eastAsia="zh-CN"/>
        </w:rPr>
        <w:t xml:space="preserve">   </w:t>
      </w:r>
    </w:p>
    <w:p w:rsidR="00E2335E" w:rsidRPr="00E2335E">
      <w:pPr>
        <w:spacing w:after="0"/>
        <w:rPr>
          <w:lang w:eastAsia="zh-CN"/>
        </w:rPr>
      </w:pPr>
      <w:r>
        <w:rPr>
          <w:color w:val="000000"/>
          <w:lang w:eastAsia="zh-CN"/>
        </w:rPr>
        <w:t>（</w:t>
      </w:r>
      <w:r>
        <w:rPr>
          <w:color w:val="000000"/>
          <w:lang w:eastAsia="zh-CN"/>
        </w:rPr>
        <w:t>4</w:t>
      </w:r>
      <w:r>
        <w:rPr>
          <w:color w:val="000000"/>
          <w:lang w:eastAsia="zh-CN"/>
        </w:rPr>
        <w:t>）</w:t>
      </w:r>
      <w:r>
        <w:rPr>
          <w:color w:val="000000"/>
          <w:lang w:eastAsia="zh-CN"/>
        </w:rPr>
        <w:t>B</w:t>
      </w:r>
      <w:r>
        <w:rPr>
          <w:color w:val="000000"/>
          <w:lang w:eastAsia="zh-CN"/>
        </w:rPr>
        <w:t>是半径为</w:t>
      </w:r>
      <w:r>
        <w:rPr>
          <w:color w:val="000000"/>
          <w:lang w:eastAsia="zh-CN"/>
        </w:rPr>
        <w:t>r</w:t>
      </w:r>
      <w:r>
        <w:rPr>
          <w:color w:val="000000"/>
          <w:lang w:eastAsia="zh-CN"/>
        </w:rPr>
        <w:t>的圆柱体，早晚海水涨潮时最高水面距进、出水口的高度差是</w:t>
      </w:r>
      <w:r>
        <w:rPr>
          <w:color w:val="000000"/>
          <w:lang w:eastAsia="zh-CN"/>
        </w:rPr>
        <w:t>h</w:t>
      </w:r>
      <w:r>
        <w:rPr>
          <w:color w:val="000000"/>
          <w:lang w:eastAsia="zh-CN"/>
        </w:rPr>
        <w:t>，若水轮发电机把海水所做的功转化为电能的效率为</w:t>
      </w:r>
      <w:r>
        <w:rPr>
          <w:color w:val="000000"/>
        </w:rPr>
        <w:t>η</w:t>
      </w:r>
      <w:r>
        <w:rPr>
          <w:color w:val="000000"/>
          <w:lang w:eastAsia="zh-CN"/>
        </w:rPr>
        <w:t>，每天发电量是多少？</w:t>
      </w:r>
      <w:r>
        <w:rPr>
          <w:color w:val="000000"/>
          <w:lang w:eastAsia="zh-CN"/>
        </w:rPr>
        <w:t xml:space="preserve"> </w:t>
      </w:r>
      <w:r>
        <w:rPr>
          <w:rFonts w:hint="eastAsia"/>
          <w:color w:val="000000"/>
          <w:u w:val="single"/>
          <w:lang w:eastAsia="zh-CN"/>
        </w:rPr>
        <w:t xml:space="preserve">          </w:t>
      </w:r>
      <w:r>
        <w:rPr>
          <w:color w:val="000000"/>
          <w:lang w:eastAsia="zh-CN"/>
        </w:rPr>
        <w:t xml:space="preserve">   </w:t>
      </w:r>
    </w:p>
    <w:p w:rsidR="00200A97">
      <w:pPr>
        <w:spacing w:after="0"/>
        <w:rPr>
          <w:color w:val="000000"/>
          <w:lang w:eastAsia="zh-CN"/>
        </w:rPr>
      </w:pPr>
      <w:r>
        <w:rPr>
          <w:color w:val="000000"/>
          <w:lang w:eastAsia="zh-CN"/>
        </w:rPr>
        <w:t>2</w:t>
      </w:r>
      <w:r w:rsidR="00E2335E">
        <w:rPr>
          <w:rFonts w:hint="eastAsia"/>
          <w:color w:val="000000"/>
          <w:lang w:eastAsia="zh-CN"/>
        </w:rPr>
        <w:t>1</w:t>
      </w:r>
      <w:r>
        <w:rPr>
          <w:color w:val="000000"/>
          <w:lang w:eastAsia="zh-CN"/>
        </w:rPr>
        <w:t>.</w:t>
      </w:r>
      <w:r>
        <w:rPr>
          <w:color w:val="000000"/>
          <w:lang w:eastAsia="zh-CN"/>
        </w:rPr>
        <w:t>下表是某些介质的声速</w:t>
      </w:r>
      <w:r>
        <w:rPr>
          <w:color w:val="000000"/>
          <w:lang w:eastAsia="zh-CN"/>
        </w:rPr>
        <w:t xml:space="preserve"> v   </w:t>
      </w:r>
    </w:p>
    <w:p w:rsidR="00E2335E" w:rsidRPr="00E2335E">
      <w:pPr>
        <w:spacing w:after="0"/>
        <w:rPr>
          <w:lang w:eastAsia="zh-CN"/>
        </w:rPr>
      </w:pPr>
      <w:r>
        <w:rPr>
          <w:noProof/>
          <w:lang w:eastAsia="zh-CN"/>
        </w:rPr>
        <w:drawing>
          <wp:anchor distT="0" distB="0" distL="114300" distR="114300" simplePos="0" relativeHeight="251665408" behindDoc="0" locked="0" layoutInCell="1" allowOverlap="1">
            <wp:simplePos x="0" y="0"/>
            <wp:positionH relativeFrom="column">
              <wp:posOffset>22860</wp:posOffset>
            </wp:positionH>
            <wp:positionV relativeFrom="paragraph">
              <wp:posOffset>73025</wp:posOffset>
            </wp:positionV>
            <wp:extent cx="3095625" cy="1447800"/>
            <wp:effectExtent l="19050" t="0" r="9525" b="0"/>
            <wp:wrapSquare wrapText="bothSides"/>
            <wp:docPr id="26"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69021962" name="Picture 4"/>
                    <pic:cNvPicPr>
                      <a:picLocks noChangeAspect="1" noChangeArrowheads="1"/>
                    </pic:cNvPicPr>
                  </pic:nvPicPr>
                  <pic:blipFill>
                    <a:blip xmlns:r="http://schemas.openxmlformats.org/officeDocument/2006/relationships" r:embed="rId16" cstate="print"/>
                    <a:stretch>
                      <a:fillRect/>
                    </a:stretch>
                  </pic:blipFill>
                  <pic:spPr bwMode="auto">
                    <a:xfrm>
                      <a:off x="0" y="0"/>
                      <a:ext cx="3095625" cy="1447800"/>
                    </a:xfrm>
                    <a:prstGeom prst="rect">
                      <a:avLst/>
                    </a:prstGeom>
                    <a:noFill/>
                    <a:ln w="9525">
                      <a:noFill/>
                      <a:miter lim="800000"/>
                      <a:headEnd/>
                      <a:tailEnd/>
                    </a:ln>
                  </pic:spPr>
                </pic:pic>
              </a:graphicData>
            </a:graphic>
          </wp:anchor>
        </w:drawing>
      </w:r>
    </w:p>
    <w:p w:rsidR="00E2335E">
      <w:pPr>
        <w:spacing w:after="0"/>
        <w:rPr>
          <w:color w:val="000000"/>
          <w:lang w:eastAsia="zh-CN"/>
        </w:rPr>
      </w:pPr>
    </w:p>
    <w:p w:rsidR="00E2335E">
      <w:pPr>
        <w:spacing w:after="0"/>
        <w:rPr>
          <w:color w:val="000000"/>
          <w:lang w:eastAsia="zh-CN"/>
        </w:rPr>
      </w:pPr>
    </w:p>
    <w:p w:rsidR="00E2335E">
      <w:pPr>
        <w:spacing w:after="0"/>
        <w:rPr>
          <w:color w:val="000000"/>
          <w:lang w:eastAsia="zh-CN"/>
        </w:rPr>
      </w:pPr>
    </w:p>
    <w:p w:rsidR="00E2335E">
      <w:pPr>
        <w:spacing w:after="0"/>
        <w:rPr>
          <w:color w:val="000000"/>
          <w:lang w:eastAsia="zh-CN"/>
        </w:rPr>
      </w:pPr>
    </w:p>
    <w:p w:rsidR="00E2335E">
      <w:pPr>
        <w:spacing w:after="0"/>
        <w:rPr>
          <w:color w:val="000000"/>
          <w:lang w:eastAsia="zh-CN"/>
        </w:rPr>
      </w:pPr>
    </w:p>
    <w:p w:rsidR="00E2335E">
      <w:pPr>
        <w:spacing w:after="0"/>
        <w:rPr>
          <w:color w:val="000000"/>
          <w:lang w:eastAsia="zh-CN"/>
        </w:rPr>
      </w:pPr>
    </w:p>
    <w:p w:rsidR="00200A97">
      <w:pPr>
        <w:spacing w:after="0"/>
        <w:rPr>
          <w:lang w:eastAsia="zh-CN"/>
        </w:rPr>
      </w:pPr>
      <w:r>
        <w:rPr>
          <w:color w:val="000000"/>
          <w:lang w:eastAsia="zh-CN"/>
        </w:rPr>
        <w:t>（</w:t>
      </w:r>
      <w:r>
        <w:rPr>
          <w:color w:val="000000"/>
          <w:lang w:eastAsia="zh-CN"/>
        </w:rPr>
        <w:t>1</w:t>
      </w:r>
      <w:r>
        <w:rPr>
          <w:color w:val="000000"/>
          <w:lang w:eastAsia="zh-CN"/>
        </w:rPr>
        <w:t>）分析表格信息，推断声速大小可能跟哪些因素有关？（只须写出两种）依据是什么？</w:t>
      </w:r>
      <w:r>
        <w:rPr>
          <w:color w:val="000000"/>
          <w:lang w:eastAsia="zh-CN"/>
        </w:rPr>
        <w:t xml:space="preserve">  </w:t>
      </w:r>
    </w:p>
    <w:p w:rsidR="00200A97">
      <w:pPr>
        <w:spacing w:after="0"/>
        <w:rPr>
          <w:lang w:eastAsia="zh-CN"/>
        </w:rPr>
      </w:pPr>
      <w:r>
        <w:rPr>
          <w:color w:val="000000"/>
          <w:lang w:eastAsia="zh-CN"/>
        </w:rPr>
        <w:t>声速大小可能跟</w:t>
      </w:r>
      <w:r>
        <w:rPr>
          <w:color w:val="000000"/>
          <w:lang w:eastAsia="zh-CN"/>
        </w:rPr>
        <w:t>________</w:t>
      </w:r>
      <w:r>
        <w:rPr>
          <w:color w:val="000000"/>
          <w:lang w:eastAsia="zh-CN"/>
        </w:rPr>
        <w:t>有关，依据是</w:t>
      </w:r>
      <w:r>
        <w:rPr>
          <w:color w:val="000000"/>
          <w:lang w:eastAsia="zh-CN"/>
        </w:rPr>
        <w:t>________</w:t>
      </w:r>
      <w:r>
        <w:rPr>
          <w:color w:val="000000"/>
          <w:lang w:eastAsia="zh-CN"/>
        </w:rPr>
        <w:t>；</w:t>
      </w:r>
      <w:r>
        <w:rPr>
          <w:color w:val="000000"/>
          <w:lang w:eastAsia="zh-CN"/>
        </w:rPr>
        <w:t>________</w:t>
      </w:r>
      <w:r>
        <w:rPr>
          <w:color w:val="000000"/>
          <w:lang w:eastAsia="zh-CN"/>
        </w:rPr>
        <w:t>，</w:t>
      </w:r>
      <w:r>
        <w:rPr>
          <w:color w:val="000000"/>
          <w:lang w:eastAsia="zh-CN"/>
        </w:rPr>
        <w:t>________</w:t>
      </w:r>
      <w:r>
        <w:rPr>
          <w:color w:val="000000"/>
          <w:lang w:eastAsia="zh-CN"/>
        </w:rPr>
        <w:t>。</w:t>
      </w:r>
    </w:p>
    <w:p w:rsidR="00200A97">
      <w:pPr>
        <w:spacing w:after="0"/>
        <w:rPr>
          <w:lang w:eastAsia="zh-CN"/>
        </w:rPr>
      </w:pPr>
      <w:r>
        <w:rPr>
          <w:color w:val="000000"/>
          <w:lang w:eastAsia="zh-CN"/>
        </w:rPr>
        <w:t>（</w:t>
      </w:r>
      <w:r>
        <w:rPr>
          <w:color w:val="000000"/>
          <w:lang w:eastAsia="zh-CN"/>
        </w:rPr>
        <w:t>2</w:t>
      </w:r>
      <w:r>
        <w:rPr>
          <w:color w:val="000000"/>
          <w:lang w:eastAsia="zh-CN"/>
        </w:rPr>
        <w:t>）设海水温度为</w:t>
      </w:r>
      <w:r>
        <w:rPr>
          <w:color w:val="000000"/>
          <w:lang w:eastAsia="zh-CN"/>
        </w:rPr>
        <w:t xml:space="preserve"> 25℃</w:t>
      </w:r>
      <w:r>
        <w:rPr>
          <w:color w:val="000000"/>
          <w:lang w:eastAsia="zh-CN"/>
        </w:rPr>
        <w:t>，在海面用超声测位仪向海底垂直发射声波，经过</w:t>
      </w:r>
      <w:r>
        <w:rPr>
          <w:color w:val="000000"/>
          <w:lang w:eastAsia="zh-CN"/>
        </w:rPr>
        <w:t xml:space="preserve">4s </w:t>
      </w:r>
      <w:r>
        <w:rPr>
          <w:color w:val="000000"/>
          <w:lang w:eastAsia="zh-CN"/>
        </w:rPr>
        <w:t>后收到回波，计算出海水深度为</w:t>
      </w:r>
      <w:r>
        <w:rPr>
          <w:color w:val="000000"/>
          <w:lang w:eastAsia="zh-CN"/>
        </w:rPr>
        <w:t xml:space="preserve">________m    </w:t>
      </w:r>
    </w:p>
    <w:p w:rsidR="00200A97">
      <w:pPr>
        <w:spacing w:after="0"/>
        <w:rPr>
          <w:lang w:eastAsia="zh-CN"/>
        </w:rPr>
      </w:pPr>
      <w:r>
        <w:rPr>
          <w:color w:val="000000"/>
          <w:lang w:eastAsia="zh-CN"/>
        </w:rPr>
        <w:t>（</w:t>
      </w:r>
      <w:r>
        <w:rPr>
          <w:color w:val="000000"/>
          <w:lang w:eastAsia="zh-CN"/>
        </w:rPr>
        <w:t>3</w:t>
      </w:r>
      <w:r>
        <w:rPr>
          <w:color w:val="000000"/>
          <w:lang w:eastAsia="zh-CN"/>
        </w:rPr>
        <w:t>）真空中声速是</w:t>
      </w:r>
      <w:r>
        <w:rPr>
          <w:color w:val="000000"/>
          <w:lang w:eastAsia="zh-CN"/>
        </w:rPr>
        <w:t xml:space="preserve">________    </w:t>
      </w:r>
    </w:p>
    <w:p w:rsidR="00200A97">
      <w:pPr>
        <w:rPr>
          <w:lang w:eastAsia="zh-CN"/>
        </w:rPr>
      </w:pPr>
      <w:r>
        <w:rPr>
          <w:lang w:eastAsia="zh-CN"/>
        </w:rPr>
        <w:br w:type="page"/>
      </w:r>
    </w:p>
    <w:p w:rsidR="00200A97">
      <w:pPr>
        <w:jc w:val="center"/>
        <w:rPr>
          <w:lang w:eastAsia="zh-CN"/>
        </w:rPr>
      </w:pPr>
      <w:r>
        <w:rPr>
          <w:b/>
          <w:bCs/>
          <w:sz w:val="28"/>
          <w:szCs w:val="28"/>
          <w:lang w:eastAsia="zh-CN"/>
        </w:rPr>
        <w:t>参考</w:t>
      </w:r>
      <w:r w:rsidR="006252C4">
        <w:rPr>
          <w:b/>
          <w:bCs/>
          <w:sz w:val="28"/>
          <w:szCs w:val="28"/>
          <w:lang w:eastAsia="zh-CN"/>
        </w:rPr>
        <w:t>答案</w:t>
      </w:r>
    </w:p>
    <w:p w:rsidR="00200A97">
      <w:pPr>
        <w:rPr>
          <w:lang w:eastAsia="zh-CN"/>
        </w:rPr>
      </w:pPr>
      <w:r>
        <w:rPr>
          <w:lang w:eastAsia="zh-CN"/>
        </w:rPr>
        <w:t>一、选择题</w:t>
      </w:r>
      <w:r>
        <w:rPr>
          <w:lang w:eastAsia="zh-CN"/>
        </w:rPr>
        <w:t xml:space="preserve"> </w:t>
      </w:r>
    </w:p>
    <w:p w:rsidR="00200A97">
      <w:pPr>
        <w:spacing w:after="0"/>
      </w:pPr>
      <w:r>
        <w:rPr>
          <w:color w:val="000000"/>
        </w:rPr>
        <w:t xml:space="preserve">1. A   2. D   </w:t>
      </w:r>
      <w:r>
        <w:rPr>
          <w:color w:val="000000"/>
        </w:rPr>
        <w:t>3.D  4.A</w:t>
      </w:r>
      <w:r>
        <w:rPr>
          <w:color w:val="000000"/>
        </w:rPr>
        <w:t xml:space="preserve">  5.C  6. A   </w:t>
      </w:r>
    </w:p>
    <w:p w:rsidR="00200A97">
      <w:pPr>
        <w:rPr>
          <w:lang w:eastAsia="zh-CN"/>
        </w:rPr>
      </w:pPr>
      <w:r>
        <w:rPr>
          <w:lang w:eastAsia="zh-CN"/>
        </w:rPr>
        <w:t>二、填空题</w:t>
      </w:r>
      <w:r>
        <w:rPr>
          <w:lang w:eastAsia="zh-CN"/>
        </w:rPr>
        <w:t xml:space="preserve"> </w:t>
      </w:r>
    </w:p>
    <w:p w:rsidR="00200A97">
      <w:pPr>
        <w:spacing w:after="0"/>
        <w:rPr>
          <w:lang w:eastAsia="zh-CN"/>
        </w:rPr>
      </w:pPr>
      <w:r>
        <w:rPr>
          <w:color w:val="000000"/>
          <w:lang w:eastAsia="zh-CN"/>
        </w:rPr>
        <w:t>7.</w:t>
      </w:r>
      <w:r>
        <w:rPr>
          <w:color w:val="000000"/>
          <w:lang w:eastAsia="zh-CN"/>
        </w:rPr>
        <w:t>（</w:t>
      </w:r>
      <w:r>
        <w:rPr>
          <w:color w:val="000000"/>
          <w:lang w:eastAsia="zh-CN"/>
        </w:rPr>
        <w:t>1</w:t>
      </w:r>
      <w:r>
        <w:rPr>
          <w:color w:val="000000"/>
          <w:lang w:eastAsia="zh-CN"/>
        </w:rPr>
        <w:t>）</w:t>
      </w:r>
      <w:r>
        <w:rPr>
          <w:color w:val="000000"/>
          <w:lang w:eastAsia="zh-CN"/>
        </w:rPr>
        <w:t>1.46</w:t>
      </w:r>
      <w:r>
        <w:rPr>
          <w:color w:val="000000"/>
          <w:lang w:eastAsia="zh-CN"/>
        </w:rPr>
        <w:t>（</w:t>
      </w:r>
      <w:r>
        <w:rPr>
          <w:color w:val="000000"/>
          <w:lang w:eastAsia="zh-CN"/>
        </w:rPr>
        <w:t>2</w:t>
      </w:r>
      <w:r>
        <w:rPr>
          <w:color w:val="000000"/>
          <w:lang w:eastAsia="zh-CN"/>
        </w:rPr>
        <w:t>）﹣</w:t>
      </w:r>
      <w:r>
        <w:rPr>
          <w:color w:val="000000"/>
          <w:lang w:eastAsia="zh-CN"/>
        </w:rPr>
        <w:t>4</w:t>
      </w:r>
      <w:r>
        <w:rPr>
          <w:color w:val="000000"/>
          <w:lang w:eastAsia="zh-CN"/>
        </w:rPr>
        <w:t>（</w:t>
      </w:r>
      <w:r>
        <w:rPr>
          <w:color w:val="000000"/>
          <w:lang w:eastAsia="zh-CN"/>
        </w:rPr>
        <w:t>3</w:t>
      </w:r>
      <w:r>
        <w:rPr>
          <w:color w:val="000000"/>
          <w:lang w:eastAsia="zh-CN"/>
        </w:rPr>
        <w:t>）</w:t>
      </w:r>
      <w:r>
        <w:rPr>
          <w:color w:val="000000"/>
          <w:lang w:eastAsia="zh-CN"/>
        </w:rPr>
        <w:t xml:space="preserve">108 </w:t>
      </w:r>
      <w:r w:rsidR="00E2335E">
        <w:rPr>
          <w:rFonts w:hint="eastAsia"/>
          <w:color w:val="000000"/>
          <w:lang w:eastAsia="zh-CN"/>
        </w:rPr>
        <w:t xml:space="preserve">   </w:t>
      </w:r>
      <w:r>
        <w:rPr>
          <w:color w:val="000000"/>
          <w:lang w:eastAsia="zh-CN"/>
        </w:rPr>
        <w:t xml:space="preserve"> 8. </w:t>
      </w:r>
      <w:r>
        <w:rPr>
          <w:color w:val="000000"/>
          <w:lang w:eastAsia="zh-CN"/>
        </w:rPr>
        <w:t>人；运动</w:t>
      </w:r>
      <w:r>
        <w:rPr>
          <w:color w:val="000000"/>
          <w:lang w:eastAsia="zh-CN"/>
        </w:rPr>
        <w:t xml:space="preserve">   </w:t>
      </w:r>
      <w:r w:rsidR="00E2335E">
        <w:rPr>
          <w:rFonts w:hint="eastAsia"/>
          <w:color w:val="000000"/>
          <w:lang w:eastAsia="zh-CN"/>
        </w:rPr>
        <w:t xml:space="preserve">   9</w:t>
      </w:r>
      <w:r>
        <w:rPr>
          <w:color w:val="000000"/>
          <w:lang w:eastAsia="zh-CN"/>
        </w:rPr>
        <w:t>.</w:t>
      </w:r>
      <w:r>
        <w:rPr>
          <w:color w:val="000000"/>
          <w:lang w:eastAsia="zh-CN"/>
        </w:rPr>
        <w:t>能量</w:t>
      </w:r>
      <w:r>
        <w:rPr>
          <w:color w:val="000000"/>
          <w:lang w:eastAsia="zh-CN"/>
        </w:rPr>
        <w:t xml:space="preserve">  </w:t>
      </w:r>
      <w:r w:rsidR="00E2335E">
        <w:rPr>
          <w:rFonts w:hint="eastAsia"/>
          <w:lang w:eastAsia="zh-CN"/>
        </w:rPr>
        <w:t xml:space="preserve">    </w:t>
      </w:r>
      <w:r>
        <w:rPr>
          <w:color w:val="000000"/>
          <w:lang w:eastAsia="zh-CN"/>
        </w:rPr>
        <w:t>1</w:t>
      </w:r>
      <w:r w:rsidR="00E2335E">
        <w:rPr>
          <w:rFonts w:hint="eastAsia"/>
          <w:color w:val="000000"/>
          <w:lang w:eastAsia="zh-CN"/>
        </w:rPr>
        <w:t>0</w:t>
      </w:r>
      <w:r>
        <w:rPr>
          <w:color w:val="000000"/>
          <w:lang w:eastAsia="zh-CN"/>
        </w:rPr>
        <w:t>.</w:t>
      </w:r>
      <w:r>
        <w:rPr>
          <w:color w:val="000000"/>
          <w:lang w:eastAsia="zh-CN"/>
        </w:rPr>
        <w:t>音调；空气；能量</w:t>
      </w:r>
      <w:r>
        <w:rPr>
          <w:color w:val="000000"/>
          <w:lang w:eastAsia="zh-CN"/>
        </w:rPr>
        <w:t xml:space="preserve">  </w:t>
      </w:r>
    </w:p>
    <w:p w:rsidR="00200A97">
      <w:pPr>
        <w:spacing w:after="0"/>
        <w:rPr>
          <w:lang w:eastAsia="zh-CN"/>
        </w:rPr>
      </w:pPr>
      <w:r>
        <w:rPr>
          <w:color w:val="000000"/>
          <w:lang w:eastAsia="zh-CN"/>
        </w:rPr>
        <w:t>1</w:t>
      </w:r>
      <w:r w:rsidR="00E2335E">
        <w:rPr>
          <w:rFonts w:hint="eastAsia"/>
          <w:color w:val="000000"/>
          <w:lang w:eastAsia="zh-CN"/>
        </w:rPr>
        <w:t>1</w:t>
      </w:r>
      <w:r>
        <w:rPr>
          <w:color w:val="000000"/>
          <w:lang w:eastAsia="zh-CN"/>
        </w:rPr>
        <w:t>.</w:t>
      </w:r>
      <w:r>
        <w:rPr>
          <w:color w:val="000000"/>
          <w:lang w:eastAsia="zh-CN"/>
        </w:rPr>
        <w:t>凝华；放出；凝固</w:t>
      </w:r>
      <w:r>
        <w:rPr>
          <w:color w:val="000000"/>
          <w:lang w:eastAsia="zh-CN"/>
        </w:rPr>
        <w:t xml:space="preserve">  </w:t>
      </w:r>
      <w:r w:rsidR="00E2335E">
        <w:rPr>
          <w:rFonts w:hint="eastAsia"/>
          <w:lang w:eastAsia="zh-CN"/>
        </w:rPr>
        <w:t xml:space="preserve">           </w:t>
      </w:r>
      <w:r>
        <w:rPr>
          <w:color w:val="000000"/>
          <w:lang w:eastAsia="zh-CN"/>
        </w:rPr>
        <w:t>1</w:t>
      </w:r>
      <w:r w:rsidR="00E2335E">
        <w:rPr>
          <w:rFonts w:hint="eastAsia"/>
          <w:color w:val="000000"/>
          <w:lang w:eastAsia="zh-CN"/>
        </w:rPr>
        <w:t>2</w:t>
      </w:r>
      <w:r>
        <w:rPr>
          <w:color w:val="000000"/>
          <w:lang w:eastAsia="zh-CN"/>
        </w:rPr>
        <w:t xml:space="preserve">. </w:t>
      </w:r>
      <w:r>
        <w:rPr>
          <w:color w:val="000000"/>
          <w:lang w:eastAsia="zh-CN"/>
        </w:rPr>
        <w:t>固体；凝华</w:t>
      </w:r>
      <w:r>
        <w:rPr>
          <w:color w:val="000000"/>
          <w:lang w:eastAsia="zh-CN"/>
        </w:rPr>
        <w:t xml:space="preserve">   </w:t>
      </w:r>
      <w:r w:rsidR="00E2335E">
        <w:rPr>
          <w:rFonts w:hint="eastAsia"/>
          <w:lang w:eastAsia="zh-CN"/>
        </w:rPr>
        <w:t xml:space="preserve">   </w:t>
      </w:r>
      <w:r>
        <w:rPr>
          <w:color w:val="000000"/>
          <w:lang w:eastAsia="zh-CN"/>
        </w:rPr>
        <w:t>1</w:t>
      </w:r>
      <w:r w:rsidR="00E2335E">
        <w:rPr>
          <w:rFonts w:hint="eastAsia"/>
          <w:color w:val="000000"/>
          <w:lang w:eastAsia="zh-CN"/>
        </w:rPr>
        <w:t>3</w:t>
      </w:r>
      <w:r>
        <w:rPr>
          <w:color w:val="000000"/>
          <w:lang w:eastAsia="zh-CN"/>
        </w:rPr>
        <w:t xml:space="preserve">. </w:t>
      </w:r>
      <w:r>
        <w:rPr>
          <w:color w:val="000000"/>
          <w:lang w:eastAsia="zh-CN"/>
        </w:rPr>
        <w:t>音调高；响度大；音色美</w:t>
      </w:r>
      <w:r>
        <w:rPr>
          <w:color w:val="000000"/>
          <w:lang w:eastAsia="zh-CN"/>
        </w:rPr>
        <w:t xml:space="preserve">   </w:t>
      </w:r>
    </w:p>
    <w:p w:rsidR="00200A97">
      <w:pPr>
        <w:spacing w:after="0"/>
        <w:rPr>
          <w:lang w:eastAsia="zh-CN"/>
        </w:rPr>
      </w:pPr>
      <w:r>
        <w:rPr>
          <w:color w:val="000000"/>
          <w:lang w:eastAsia="zh-CN"/>
        </w:rPr>
        <w:t>1</w:t>
      </w:r>
      <w:r w:rsidR="00E2335E">
        <w:rPr>
          <w:rFonts w:hint="eastAsia"/>
          <w:color w:val="000000"/>
          <w:lang w:eastAsia="zh-CN"/>
        </w:rPr>
        <w:t>4</w:t>
      </w:r>
      <w:r>
        <w:rPr>
          <w:color w:val="000000"/>
          <w:lang w:eastAsia="zh-CN"/>
        </w:rPr>
        <w:t>.</w:t>
      </w:r>
      <w:r>
        <w:rPr>
          <w:color w:val="000000"/>
          <w:lang w:eastAsia="zh-CN"/>
        </w:rPr>
        <w:t>熔化</w:t>
      </w:r>
      <w:r>
        <w:rPr>
          <w:color w:val="000000"/>
          <w:lang w:eastAsia="zh-CN"/>
        </w:rPr>
        <w:t xml:space="preserve"> </w:t>
      </w:r>
      <w:r w:rsidR="00E2335E">
        <w:rPr>
          <w:rFonts w:hint="eastAsia"/>
          <w:lang w:eastAsia="zh-CN"/>
        </w:rPr>
        <w:t xml:space="preserve">                       </w:t>
      </w:r>
      <w:r>
        <w:rPr>
          <w:color w:val="000000"/>
          <w:lang w:eastAsia="zh-CN"/>
        </w:rPr>
        <w:t>1</w:t>
      </w:r>
      <w:r w:rsidR="00E2335E">
        <w:rPr>
          <w:rFonts w:hint="eastAsia"/>
          <w:color w:val="000000"/>
          <w:lang w:eastAsia="zh-CN"/>
        </w:rPr>
        <w:t>5</w:t>
      </w:r>
      <w:r>
        <w:rPr>
          <w:color w:val="000000"/>
          <w:lang w:eastAsia="zh-CN"/>
        </w:rPr>
        <w:t>.</w:t>
      </w:r>
      <w:r>
        <w:rPr>
          <w:color w:val="000000"/>
          <w:lang w:eastAsia="zh-CN"/>
        </w:rPr>
        <w:t>音调；空气；声源处</w:t>
      </w:r>
      <w:r>
        <w:rPr>
          <w:color w:val="000000"/>
          <w:lang w:eastAsia="zh-CN"/>
        </w:rPr>
        <w:t xml:space="preserve">  </w:t>
      </w:r>
    </w:p>
    <w:p w:rsidR="00200A97">
      <w:pPr>
        <w:rPr>
          <w:lang w:eastAsia="zh-CN"/>
        </w:rPr>
      </w:pPr>
      <w:r>
        <w:rPr>
          <w:lang w:eastAsia="zh-CN"/>
        </w:rPr>
        <w:t>三、实验</w:t>
      </w:r>
      <w:r w:rsidR="00E2335E">
        <w:rPr>
          <w:lang w:eastAsia="zh-CN"/>
        </w:rPr>
        <w:t>探究</w:t>
      </w:r>
      <w:r>
        <w:rPr>
          <w:lang w:eastAsia="zh-CN"/>
        </w:rPr>
        <w:t>题</w:t>
      </w:r>
      <w:r>
        <w:rPr>
          <w:lang w:eastAsia="zh-CN"/>
        </w:rPr>
        <w:t xml:space="preserve"> </w:t>
      </w:r>
    </w:p>
    <w:p w:rsidR="00200A97" w:rsidRPr="00E2335E">
      <w:pPr>
        <w:spacing w:after="0"/>
        <w:rPr>
          <w:lang w:eastAsia="zh-CN"/>
        </w:rPr>
      </w:pPr>
      <w:r>
        <w:rPr>
          <w:color w:val="000000"/>
          <w:lang w:eastAsia="zh-CN"/>
        </w:rPr>
        <w:t>1</w:t>
      </w:r>
      <w:r w:rsidR="00E2335E">
        <w:rPr>
          <w:rFonts w:hint="eastAsia"/>
          <w:color w:val="000000"/>
          <w:lang w:eastAsia="zh-CN"/>
        </w:rPr>
        <w:t>6</w:t>
      </w:r>
      <w:r>
        <w:rPr>
          <w:color w:val="000000"/>
          <w:lang w:eastAsia="zh-CN"/>
        </w:rPr>
        <w:t xml:space="preserve">. </w:t>
      </w:r>
      <w:r>
        <w:rPr>
          <w:color w:val="000000"/>
          <w:lang w:eastAsia="zh-CN"/>
        </w:rPr>
        <w:t>（</w:t>
      </w:r>
      <w:r>
        <w:rPr>
          <w:color w:val="000000"/>
          <w:lang w:eastAsia="zh-CN"/>
        </w:rPr>
        <w:t>1</w:t>
      </w:r>
      <w:r>
        <w:rPr>
          <w:color w:val="000000"/>
          <w:lang w:eastAsia="zh-CN"/>
        </w:rPr>
        <w:t>）用热水或温水；减小水的质量（</w:t>
      </w:r>
      <w:r>
        <w:rPr>
          <w:color w:val="000000"/>
          <w:lang w:eastAsia="zh-CN"/>
        </w:rPr>
        <w:t>2</w:t>
      </w:r>
      <w:r>
        <w:rPr>
          <w:color w:val="000000"/>
          <w:lang w:eastAsia="zh-CN"/>
        </w:rPr>
        <w:t>）快；慢；降低</w:t>
      </w:r>
    </w:p>
    <w:p w:rsidR="00200A97">
      <w:pPr>
        <w:spacing w:after="0"/>
        <w:rPr>
          <w:lang w:eastAsia="zh-CN"/>
        </w:rPr>
      </w:pPr>
      <w:r>
        <w:rPr>
          <w:color w:val="000000"/>
          <w:lang w:eastAsia="zh-CN"/>
        </w:rPr>
        <w:t>1</w:t>
      </w:r>
      <w:r w:rsidR="00E2335E">
        <w:rPr>
          <w:rFonts w:hint="eastAsia"/>
          <w:color w:val="000000"/>
          <w:lang w:eastAsia="zh-CN"/>
        </w:rPr>
        <w:t>7</w:t>
      </w:r>
      <w:r>
        <w:rPr>
          <w:color w:val="000000"/>
          <w:lang w:eastAsia="zh-CN"/>
        </w:rPr>
        <w:t xml:space="preserve">. </w:t>
      </w:r>
      <w:r>
        <w:rPr>
          <w:color w:val="000000"/>
          <w:lang w:eastAsia="zh-CN"/>
        </w:rPr>
        <w:t>（</w:t>
      </w:r>
      <w:r>
        <w:rPr>
          <w:color w:val="000000"/>
          <w:lang w:eastAsia="zh-CN"/>
        </w:rPr>
        <w:t>1</w:t>
      </w:r>
      <w:r>
        <w:rPr>
          <w:color w:val="000000"/>
          <w:lang w:eastAsia="zh-CN"/>
        </w:rPr>
        <w:t>）钟表</w:t>
      </w:r>
      <w:r>
        <w:rPr>
          <w:lang w:eastAsia="zh-CN"/>
        </w:rPr>
        <w:br/>
      </w:r>
      <w:r>
        <w:rPr>
          <w:color w:val="000000"/>
          <w:lang w:eastAsia="zh-CN"/>
        </w:rPr>
        <w:t>（</w:t>
      </w:r>
      <w:r>
        <w:rPr>
          <w:color w:val="000000"/>
          <w:lang w:eastAsia="zh-CN"/>
        </w:rPr>
        <w:t>2</w:t>
      </w:r>
      <w:r>
        <w:rPr>
          <w:color w:val="000000"/>
          <w:lang w:eastAsia="zh-CN"/>
        </w:rPr>
        <w:t>）晶体；</w:t>
      </w:r>
      <w:r>
        <w:rPr>
          <w:color w:val="000000"/>
          <w:lang w:eastAsia="zh-CN"/>
        </w:rPr>
        <w:t>固液共存</w:t>
      </w:r>
      <w:r>
        <w:rPr>
          <w:color w:val="000000"/>
          <w:lang w:eastAsia="zh-CN"/>
        </w:rPr>
        <w:t>；需要；</w:t>
      </w:r>
      <w:r>
        <w:rPr>
          <w:color w:val="000000"/>
          <w:lang w:eastAsia="zh-CN"/>
        </w:rPr>
        <w:t xml:space="preserve">10   </w:t>
      </w:r>
    </w:p>
    <w:p w:rsidR="00200A97">
      <w:pPr>
        <w:rPr>
          <w:lang w:eastAsia="zh-CN"/>
        </w:rPr>
      </w:pPr>
      <w:r>
        <w:rPr>
          <w:lang w:eastAsia="zh-CN"/>
        </w:rPr>
        <w:t>四、计算题</w:t>
      </w:r>
      <w:r>
        <w:rPr>
          <w:lang w:eastAsia="zh-CN"/>
        </w:rPr>
        <w:t xml:space="preserve"> </w:t>
      </w:r>
    </w:p>
    <w:p w:rsidR="00200A97">
      <w:pPr>
        <w:spacing w:after="0"/>
        <w:rPr>
          <w:lang w:eastAsia="zh-CN"/>
        </w:rPr>
      </w:pPr>
      <w:r>
        <w:rPr>
          <w:color w:val="000000"/>
          <w:lang w:eastAsia="zh-CN"/>
        </w:rPr>
        <w:t>1</w:t>
      </w:r>
      <w:r w:rsidR="00E2335E">
        <w:rPr>
          <w:rFonts w:hint="eastAsia"/>
          <w:color w:val="000000"/>
          <w:lang w:eastAsia="zh-CN"/>
        </w:rPr>
        <w:t>8</w:t>
      </w:r>
      <w:r>
        <w:rPr>
          <w:color w:val="000000"/>
          <w:lang w:eastAsia="zh-CN"/>
        </w:rPr>
        <w:t>.</w:t>
      </w:r>
      <w:r>
        <w:rPr>
          <w:color w:val="000000"/>
          <w:lang w:eastAsia="zh-CN"/>
        </w:rPr>
        <w:t>（</w:t>
      </w:r>
      <w:r>
        <w:rPr>
          <w:color w:val="000000"/>
          <w:lang w:eastAsia="zh-CN"/>
        </w:rPr>
        <w:t>1</w:t>
      </w:r>
      <w:r>
        <w:rPr>
          <w:color w:val="000000"/>
          <w:lang w:eastAsia="zh-CN"/>
        </w:rPr>
        <w:t>）解：从家到达书店所用时间为</w:t>
      </w:r>
      <w:r>
        <w:rPr>
          <w:color w:val="000000"/>
          <w:lang w:eastAsia="zh-CN"/>
        </w:rPr>
        <w:t>t</w:t>
      </w:r>
      <w:r>
        <w:rPr>
          <w:color w:val="000000"/>
          <w:vertAlign w:val="subscript"/>
          <w:lang w:eastAsia="zh-CN"/>
        </w:rPr>
        <w:t>1</w:t>
      </w:r>
      <w:r>
        <w:rPr>
          <w:color w:val="000000"/>
          <w:lang w:eastAsia="zh-CN"/>
        </w:rPr>
        <w:t>＝</w:t>
      </w:r>
      <w:r>
        <w:rPr>
          <w:color w:val="000000"/>
          <w:lang w:eastAsia="zh-CN"/>
        </w:rPr>
        <w:t>5min</w:t>
      </w:r>
      <w:r>
        <w:rPr>
          <w:color w:val="000000"/>
          <w:lang w:eastAsia="zh-CN"/>
        </w:rPr>
        <w:t>＝</w:t>
      </w:r>
      <w:r>
        <w:rPr>
          <w:color w:val="000000"/>
          <w:lang w:eastAsia="zh-CN"/>
        </w:rPr>
        <w:t>300s                     </w:t>
      </w:r>
    </w:p>
    <w:p w:rsidR="00200A97">
      <w:pPr>
        <w:spacing w:after="0"/>
      </w:pPr>
      <w:r>
        <w:rPr>
          <w:color w:val="000000"/>
        </w:rPr>
        <w:t>平均速度：</w:t>
      </w:r>
      <w:r>
        <w:rPr>
          <w:color w:val="000000"/>
        </w:rPr>
        <w:t>v</w:t>
      </w:r>
      <w:r>
        <w:rPr>
          <w:color w:val="000000"/>
          <w:vertAlign w:val="subscript"/>
        </w:rPr>
        <w:t>1</w:t>
      </w:r>
      <w:r>
        <w:rPr>
          <w:color w:val="000000"/>
        </w:rPr>
        <w:t>＝</w:t>
      </w:r>
      <w:r>
        <w:rPr>
          <w:color w:val="000000"/>
        </w:rPr>
        <w:t xml:space="preserve"> </w:t>
      </w:r>
      <m:oMath>
        <m:f>
          <m:fPr>
            <m:ctrlPr>
              <w:rPr>
                <w:rFonts w:ascii="Cambria Math" w:hAnsi="Cambria Math"/>
              </w:rPr>
            </m:ctrlPr>
          </m:fPr>
          <m:num>
            <m:sSub>
              <m:sSubPr>
                <m:ctrlPr>
                  <w:rPr>
                    <w:rFonts w:ascii="Cambria Math" w:hAnsi="Cambria Math"/>
                  </w:rPr>
                </m:ctrlPr>
              </m:sSubPr>
              <m:e>
                <m:r>
                  <w:rPr>
                    <w:rFonts w:ascii="Cambria Math" w:hint="eastAsia"/>
                    <w:lang w:eastAsia="zh-CN"/>
                  </w:rPr>
                  <m:t>S</m:t>
                </m:r>
              </m:e>
              <m:sub>
                <m:r>
                  <w:rPr>
                    <w:rFonts w:ascii="Cambria Math" w:hint="eastAsia"/>
                    <w:lang w:eastAsia="zh-CN"/>
                  </w:rPr>
                  <m:t>1</m:t>
                </m:r>
              </m:sub>
            </m:sSub>
          </m:num>
          <m:den>
            <m:sSub>
              <m:sSubPr>
                <m:ctrlPr>
                  <w:rPr>
                    <w:rFonts w:ascii="Cambria Math" w:hAnsi="Cambria Math"/>
                  </w:rPr>
                </m:ctrlPr>
              </m:sSubPr>
              <m:e>
                <m:r>
                  <w:rPr>
                    <w:rFonts w:ascii="Cambria Math" w:hint="eastAsia"/>
                    <w:lang w:eastAsia="zh-CN"/>
                  </w:rPr>
                  <m:t>t</m:t>
                </m:r>
              </m:e>
              <m:sub>
                <m:r>
                  <w:rPr>
                    <w:rFonts w:ascii="Cambria Math" w:hint="eastAsia"/>
                    <w:lang w:eastAsia="zh-CN"/>
                  </w:rPr>
                  <m:t>1</m:t>
                </m:r>
              </m:sub>
            </m:sSub>
          </m:den>
        </m:f>
      </m:oMath>
      <w:r>
        <w:rPr>
          <w:color w:val="000000"/>
        </w:rPr>
        <w:t xml:space="preserve"> </w:t>
      </w:r>
      <w:r>
        <w:rPr>
          <w:color w:val="000000"/>
        </w:rPr>
        <w:t>＝</w:t>
      </w:r>
      <w:r>
        <w:rPr>
          <w:color w:val="000000"/>
        </w:rPr>
        <w:t xml:space="preserve"> </w:t>
      </w:r>
      <m:oMath>
        <m:f>
          <m:fPr>
            <m:ctrlPr>
              <w:rPr>
                <w:rFonts w:ascii="Cambria Math" w:hAnsi="Cambria Math"/>
              </w:rPr>
            </m:ctrlPr>
          </m:fPr>
          <m:num>
            <m:r>
              <w:rPr>
                <w:rFonts w:ascii="Cambria Math" w:hint="eastAsia"/>
                <w:lang w:eastAsia="zh-CN"/>
              </w:rPr>
              <m:t>1500m</m:t>
            </m:r>
          </m:num>
          <m:den>
            <m:r>
              <w:rPr>
                <w:rFonts w:ascii="Cambria Math" w:hint="eastAsia"/>
                <w:lang w:eastAsia="zh-CN"/>
              </w:rPr>
              <m:t>300s</m:t>
            </m:r>
          </m:den>
        </m:f>
      </m:oMath>
      <w:r>
        <w:rPr>
          <w:color w:val="000000"/>
        </w:rPr>
        <w:t xml:space="preserve"> </w:t>
      </w:r>
      <w:r>
        <w:rPr>
          <w:color w:val="000000"/>
        </w:rPr>
        <w:t>＝</w:t>
      </w:r>
      <w:r>
        <w:rPr>
          <w:color w:val="000000"/>
        </w:rPr>
        <w:t>5m/s</w:t>
      </w:r>
      <w:r>
        <w:rPr>
          <w:lang w:eastAsia="zh-CN"/>
        </w:rPr>
        <w:br/>
      </w:r>
      <w:r>
        <w:rPr>
          <w:color w:val="000000"/>
          <w:lang w:eastAsia="zh-CN"/>
        </w:rPr>
        <w:t>（</w:t>
      </w:r>
      <w:r>
        <w:rPr>
          <w:color w:val="000000"/>
          <w:lang w:eastAsia="zh-CN"/>
        </w:rPr>
        <w:t>2</w:t>
      </w:r>
      <w:r>
        <w:rPr>
          <w:color w:val="000000"/>
          <w:lang w:eastAsia="zh-CN"/>
        </w:rPr>
        <w:t>）解：从家出发到学校的路程为</w:t>
      </w:r>
      <w:r>
        <w:rPr>
          <w:color w:val="000000"/>
          <w:lang w:eastAsia="zh-CN"/>
        </w:rPr>
        <w:t>S</w:t>
      </w:r>
      <w:r>
        <w:rPr>
          <w:color w:val="000000"/>
          <w:lang w:eastAsia="zh-CN"/>
        </w:rPr>
        <w:t>＝</w:t>
      </w:r>
      <w:r>
        <w:rPr>
          <w:color w:val="000000"/>
          <w:lang w:eastAsia="zh-CN"/>
        </w:rPr>
        <w:t>1500m</w:t>
      </w:r>
      <w:r>
        <w:rPr>
          <w:color w:val="000000"/>
          <w:lang w:eastAsia="zh-CN"/>
        </w:rPr>
        <w:t>＋</w:t>
      </w:r>
      <w:r>
        <w:rPr>
          <w:color w:val="000000"/>
          <w:lang w:eastAsia="zh-CN"/>
        </w:rPr>
        <w:t>3300m</w:t>
      </w:r>
      <w:r>
        <w:rPr>
          <w:color w:val="000000"/>
          <w:lang w:eastAsia="zh-CN"/>
        </w:rPr>
        <w:t>＝</w:t>
      </w:r>
      <w:r>
        <w:rPr>
          <w:color w:val="000000"/>
          <w:lang w:eastAsia="zh-CN"/>
        </w:rPr>
        <w:t>4800m                         </w:t>
      </w:r>
    </w:p>
    <w:p w:rsidR="00200A97">
      <w:pPr>
        <w:spacing w:after="0"/>
      </w:pPr>
      <w:r>
        <w:rPr>
          <w:color w:val="000000"/>
        </w:rPr>
        <w:t>所用时间</w:t>
      </w:r>
      <w:r>
        <w:rPr>
          <w:color w:val="000000"/>
        </w:rPr>
        <w:t>t</w:t>
      </w:r>
      <w:r>
        <w:rPr>
          <w:color w:val="000000"/>
        </w:rPr>
        <w:t>＝</w:t>
      </w:r>
      <w:r>
        <w:rPr>
          <w:color w:val="000000"/>
        </w:rPr>
        <w:t>5min</w:t>
      </w:r>
      <w:r>
        <w:rPr>
          <w:color w:val="000000"/>
        </w:rPr>
        <w:t>＋</w:t>
      </w:r>
      <w:r>
        <w:rPr>
          <w:color w:val="000000"/>
        </w:rPr>
        <w:t>1min</w:t>
      </w:r>
      <w:r>
        <w:rPr>
          <w:color w:val="000000"/>
        </w:rPr>
        <w:t>＋</w:t>
      </w:r>
      <w:r>
        <w:rPr>
          <w:color w:val="000000"/>
        </w:rPr>
        <w:t>14min</w:t>
      </w:r>
      <w:r>
        <w:rPr>
          <w:color w:val="000000"/>
        </w:rPr>
        <w:t>＝</w:t>
      </w:r>
      <w:r>
        <w:rPr>
          <w:color w:val="000000"/>
        </w:rPr>
        <w:t>20min</w:t>
      </w:r>
      <w:r>
        <w:rPr>
          <w:color w:val="000000"/>
        </w:rPr>
        <w:t>＝</w:t>
      </w:r>
      <w:r>
        <w:rPr>
          <w:color w:val="000000"/>
        </w:rPr>
        <w:t>1200s                     </w:t>
      </w:r>
    </w:p>
    <w:p w:rsidR="00200A97">
      <w:pPr>
        <w:spacing w:after="0"/>
      </w:pPr>
      <w:r>
        <w:rPr>
          <w:color w:val="000000"/>
        </w:rPr>
        <w:t>则全程的平均速度：</w:t>
      </w:r>
      <w:r>
        <w:rPr>
          <w:color w:val="000000"/>
        </w:rPr>
        <w:t>v</w:t>
      </w:r>
      <w:r>
        <w:rPr>
          <w:color w:val="000000"/>
        </w:rPr>
        <w:t>＝</w:t>
      </w:r>
      <w:r>
        <w:rPr>
          <w:color w:val="000000"/>
        </w:rPr>
        <w:t xml:space="preserve"> </w:t>
      </w:r>
      <m:oMath>
        <m:f>
          <m:fPr>
            <m:ctrlPr>
              <w:rPr>
                <w:rFonts w:ascii="Cambria Math" w:hAnsi="Cambria Math"/>
              </w:rPr>
            </m:ctrlPr>
          </m:fPr>
          <m:num>
            <m:r>
              <w:rPr>
                <w:rFonts w:ascii="Cambria Math" w:hint="eastAsia"/>
                <w:lang w:eastAsia="zh-CN"/>
              </w:rPr>
              <m:t>S</m:t>
            </m:r>
          </m:num>
          <m:den>
            <m:r>
              <w:rPr>
                <w:rFonts w:ascii="Cambria Math" w:hint="eastAsia"/>
                <w:lang w:eastAsia="zh-CN"/>
              </w:rPr>
              <m:t>t</m:t>
            </m:r>
          </m:den>
        </m:f>
      </m:oMath>
      <w:r>
        <w:rPr>
          <w:color w:val="000000"/>
        </w:rPr>
        <w:t xml:space="preserve"> </w:t>
      </w:r>
      <w:r>
        <w:rPr>
          <w:color w:val="000000"/>
        </w:rPr>
        <w:t>＝</w:t>
      </w:r>
      <w:r>
        <w:rPr>
          <w:color w:val="000000"/>
        </w:rPr>
        <w:t xml:space="preserve"> </w:t>
      </w:r>
      <m:oMath>
        <m:f>
          <m:fPr>
            <m:ctrlPr>
              <w:rPr>
                <w:rFonts w:ascii="Cambria Math" w:hAnsi="Cambria Math"/>
              </w:rPr>
            </m:ctrlPr>
          </m:fPr>
          <m:num>
            <m:r>
              <w:rPr>
                <w:rFonts w:ascii="Cambria Math" w:hint="eastAsia"/>
                <w:lang w:eastAsia="zh-CN"/>
              </w:rPr>
              <m:t>4800m</m:t>
            </m:r>
          </m:num>
          <m:den>
            <m:r>
              <w:rPr>
                <w:rFonts w:ascii="Cambria Math" w:hint="eastAsia"/>
                <w:lang w:eastAsia="zh-CN"/>
              </w:rPr>
              <m:t>1200s</m:t>
            </m:r>
          </m:den>
        </m:f>
      </m:oMath>
      <w:r>
        <w:rPr>
          <w:color w:val="000000"/>
        </w:rPr>
        <w:t xml:space="preserve"> </w:t>
      </w:r>
      <w:r>
        <w:rPr>
          <w:color w:val="000000"/>
        </w:rPr>
        <w:t>＝</w:t>
      </w:r>
      <w:r>
        <w:rPr>
          <w:color w:val="000000"/>
        </w:rPr>
        <w:t>4m/s</w:t>
      </w:r>
      <w:r>
        <w:rPr>
          <w:color w:val="000000"/>
        </w:rPr>
        <w:t>。</w:t>
      </w:r>
    </w:p>
    <w:p w:rsidR="00200A97">
      <w:pPr>
        <w:spacing w:after="0"/>
      </w:pPr>
      <w:r>
        <w:rPr>
          <w:rFonts w:hint="eastAsia"/>
          <w:color w:val="000000"/>
          <w:lang w:eastAsia="zh-CN"/>
        </w:rPr>
        <w:t>19</w:t>
      </w:r>
      <w:r w:rsidR="006252C4">
        <w:rPr>
          <w:color w:val="000000"/>
        </w:rPr>
        <w:t xml:space="preserve">. </w:t>
      </w:r>
      <w:r w:rsidR="006252C4">
        <w:rPr>
          <w:color w:val="000000"/>
        </w:rPr>
        <w:t>（</w:t>
      </w:r>
      <w:r w:rsidR="006252C4">
        <w:rPr>
          <w:color w:val="000000"/>
        </w:rPr>
        <w:t>1</w:t>
      </w:r>
      <w:r w:rsidR="006252C4">
        <w:rPr>
          <w:color w:val="000000"/>
        </w:rPr>
        <w:t>）解：</w:t>
      </w:r>
      <w:r w:rsidR="006252C4">
        <w:rPr>
          <w:color w:val="000000"/>
        </w:rPr>
        <w:t>v</w:t>
      </w:r>
      <w:r w:rsidR="006252C4">
        <w:rPr>
          <w:color w:val="000000"/>
          <w:vertAlign w:val="subscript"/>
        </w:rPr>
        <w:t>警</w:t>
      </w:r>
      <w:r w:rsidR="006252C4">
        <w:rPr>
          <w:color w:val="000000"/>
        </w:rPr>
        <w:t>=27km/h=7.5m/s</w:t>
      </w:r>
      <w:r w:rsidR="006252C4">
        <w:rPr>
          <w:color w:val="000000"/>
        </w:rPr>
        <w:t>，</w:t>
      </w:r>
      <w:r w:rsidR="006252C4">
        <w:rPr>
          <w:color w:val="000000"/>
        </w:rPr>
        <w:t xml:space="preserve">  </w:t>
      </w:r>
    </w:p>
    <w:p w:rsidR="00200A97">
      <w:pPr>
        <w:spacing w:after="0"/>
      </w:pPr>
      <w:r>
        <w:rPr>
          <w:color w:val="000000"/>
        </w:rPr>
        <w:t>由</w:t>
      </w:r>
      <w:r>
        <w:rPr>
          <w:color w:val="000000"/>
        </w:rPr>
        <w:t xml:space="preserve"> </w:t>
      </w:r>
      <w:r>
        <w:rPr>
          <w:noProof/>
          <w:lang w:eastAsia="zh-CN"/>
        </w:rPr>
        <w:drawing>
          <wp:inline distT="0" distB="0" distL="0" distR="0">
            <wp:extent cx="353314" cy="391516"/>
            <wp:effectExtent l="0" t="0" r="0" b="0"/>
            <wp:docPr id="2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2940488" name=""/>
                    <pic:cNvPicPr/>
                  </pic:nvPicPr>
                  <pic:blipFill>
                    <a:blip xmlns:r="http://schemas.openxmlformats.org/officeDocument/2006/relationships" r:embed="rId17" cstate="print"/>
                    <a:stretch>
                      <a:fillRect/>
                    </a:stretch>
                  </pic:blipFill>
                  <pic:spPr>
                    <a:xfrm>
                      <a:off x="0" y="0"/>
                      <a:ext cx="353314" cy="391516"/>
                    </a:xfrm>
                    <a:prstGeom prst="rect">
                      <a:avLst/>
                    </a:prstGeom>
                  </pic:spPr>
                </pic:pic>
              </a:graphicData>
            </a:graphic>
          </wp:inline>
        </w:drawing>
      </w:r>
      <w:r>
        <w:rPr>
          <w:color w:val="000000"/>
        </w:rPr>
        <w:t>得</w:t>
      </w:r>
      <w:r>
        <w:rPr>
          <w:color w:val="000000"/>
        </w:rPr>
        <w:t xml:space="preserve"> </w:t>
      </w:r>
      <w:r>
        <w:rPr>
          <w:noProof/>
          <w:lang w:eastAsia="zh-CN"/>
        </w:rPr>
        <w:drawing>
          <wp:inline distT="0" distB="0" distL="0" distR="0">
            <wp:extent cx="1441920" cy="448805"/>
            <wp:effectExtent l="0" t="0" r="0" b="0"/>
            <wp:docPr id="22"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9127762" name=""/>
                    <pic:cNvPicPr/>
                  </pic:nvPicPr>
                  <pic:blipFill>
                    <a:blip xmlns:r="http://schemas.openxmlformats.org/officeDocument/2006/relationships" r:embed="rId18" cstate="print"/>
                    <a:stretch>
                      <a:fillRect/>
                    </a:stretch>
                  </pic:blipFill>
                  <pic:spPr>
                    <a:xfrm>
                      <a:off x="0" y="0"/>
                      <a:ext cx="1441920" cy="448805"/>
                    </a:xfrm>
                    <a:prstGeom prst="rect">
                      <a:avLst/>
                    </a:prstGeom>
                  </pic:spPr>
                </pic:pic>
              </a:graphicData>
            </a:graphic>
          </wp:inline>
        </w:drawing>
      </w:r>
      <w:r>
        <w:rPr>
          <w:color w:val="000000"/>
        </w:rPr>
        <w:t>，</w:t>
      </w:r>
    </w:p>
    <w:p w:rsidR="00200A97">
      <w:pPr>
        <w:spacing w:after="0"/>
      </w:pPr>
      <w:r>
        <w:rPr>
          <w:color w:val="000000"/>
        </w:rPr>
        <w:t>s</w:t>
      </w:r>
      <w:r>
        <w:rPr>
          <w:color w:val="000000"/>
          <w:vertAlign w:val="subscript"/>
        </w:rPr>
        <w:t>警</w:t>
      </w:r>
      <w:r>
        <w:rPr>
          <w:color w:val="000000"/>
        </w:rPr>
        <w:t>=</w:t>
      </w:r>
      <w:r>
        <w:rPr>
          <w:color w:val="000000"/>
        </w:rPr>
        <w:t>v</w:t>
      </w:r>
      <w:r>
        <w:rPr>
          <w:color w:val="000000"/>
          <w:vertAlign w:val="subscript"/>
        </w:rPr>
        <w:t>警</w:t>
      </w:r>
      <w:r>
        <w:rPr>
          <w:color w:val="000000"/>
        </w:rPr>
        <w:t>t</w:t>
      </w:r>
      <w:r>
        <w:rPr>
          <w:color w:val="000000"/>
          <w:vertAlign w:val="subscript"/>
        </w:rPr>
        <w:t>偷</w:t>
      </w:r>
      <w:r>
        <w:rPr>
          <w:color w:val="000000"/>
        </w:rPr>
        <w:t>=7.5m/s×100s=750m</w:t>
      </w:r>
      <w:r>
        <w:rPr>
          <w:color w:val="000000"/>
        </w:rPr>
        <w:t>＞</w:t>
      </w:r>
      <w:r>
        <w:rPr>
          <w:color w:val="000000"/>
        </w:rPr>
        <w:t>500m+90m</w:t>
      </w:r>
      <w:r>
        <w:rPr>
          <w:color w:val="000000"/>
        </w:rPr>
        <w:t>，</w:t>
      </w:r>
    </w:p>
    <w:p w:rsidR="00200A97">
      <w:pPr>
        <w:spacing w:after="0"/>
        <w:rPr>
          <w:lang w:eastAsia="zh-CN"/>
        </w:rPr>
      </w:pPr>
      <w:r>
        <w:rPr>
          <w:color w:val="000000"/>
          <w:lang w:eastAsia="zh-CN"/>
        </w:rPr>
        <w:t>∴</w:t>
      </w:r>
      <w:r>
        <w:rPr>
          <w:color w:val="000000"/>
          <w:lang w:eastAsia="zh-CN"/>
        </w:rPr>
        <w:t>能在</w:t>
      </w:r>
      <w:r>
        <w:rPr>
          <w:color w:val="000000"/>
          <w:lang w:eastAsia="zh-CN"/>
        </w:rPr>
        <w:t>500m</w:t>
      </w:r>
      <w:r>
        <w:rPr>
          <w:color w:val="000000"/>
          <w:lang w:eastAsia="zh-CN"/>
        </w:rPr>
        <w:t>的路程内追上小偷（其它比较方法也可）</w:t>
      </w:r>
      <w:r>
        <w:rPr>
          <w:lang w:eastAsia="zh-CN"/>
        </w:rPr>
        <w:br/>
      </w:r>
      <w:r>
        <w:rPr>
          <w:color w:val="000000"/>
          <w:lang w:eastAsia="zh-CN"/>
        </w:rPr>
        <w:t>（</w:t>
      </w:r>
      <w:r>
        <w:rPr>
          <w:color w:val="000000"/>
          <w:lang w:eastAsia="zh-CN"/>
        </w:rPr>
        <w:t>2</w:t>
      </w:r>
      <w:r>
        <w:rPr>
          <w:color w:val="000000"/>
          <w:lang w:eastAsia="zh-CN"/>
        </w:rPr>
        <w:t>）解：追上小偷时，警察与小偷所用时间相等：</w:t>
      </w:r>
      <w:r>
        <w:rPr>
          <w:color w:val="000000"/>
          <w:lang w:eastAsia="zh-CN"/>
        </w:rPr>
        <w:t xml:space="preserve">  </w:t>
      </w:r>
    </w:p>
    <w:p w:rsidR="00200A97">
      <w:pPr>
        <w:spacing w:after="0"/>
      </w:pPr>
      <w:r>
        <w:rPr>
          <w:color w:val="000000"/>
        </w:rPr>
        <w:t xml:space="preserve">∴ </w:t>
      </w:r>
      <w:r>
        <w:rPr>
          <w:noProof/>
          <w:lang w:eastAsia="zh-CN"/>
        </w:rPr>
        <w:drawing>
          <wp:inline distT="0" distB="0" distL="0" distR="0">
            <wp:extent cx="964463" cy="487007"/>
            <wp:effectExtent l="0" t="0" r="0" b="0"/>
            <wp:docPr id="2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05550416" name=""/>
                    <pic:cNvPicPr/>
                  </pic:nvPicPr>
                  <pic:blipFill>
                    <a:blip xmlns:r="http://schemas.openxmlformats.org/officeDocument/2006/relationships" r:embed="rId19" cstate="print"/>
                    <a:stretch>
                      <a:fillRect/>
                    </a:stretch>
                  </pic:blipFill>
                  <pic:spPr>
                    <a:xfrm>
                      <a:off x="0" y="0"/>
                      <a:ext cx="964463" cy="487007"/>
                    </a:xfrm>
                    <a:prstGeom prst="rect">
                      <a:avLst/>
                    </a:prstGeom>
                  </pic:spPr>
                </pic:pic>
              </a:graphicData>
            </a:graphic>
          </wp:inline>
        </w:drawing>
      </w:r>
    </w:p>
    <w:p w:rsidR="00200A97">
      <w:pPr>
        <w:spacing w:after="0"/>
      </w:pPr>
      <w:r>
        <w:rPr>
          <w:color w:val="000000"/>
        </w:rPr>
        <w:t>即：</w:t>
      </w:r>
      <w:r>
        <w:rPr>
          <w:color w:val="000000"/>
        </w:rPr>
        <w:t xml:space="preserve"> </w:t>
      </w:r>
      <w:r>
        <w:rPr>
          <w:noProof/>
          <w:lang w:eastAsia="zh-CN"/>
        </w:rPr>
        <w:drawing>
          <wp:inline distT="0" distB="0" distL="0" distR="0">
            <wp:extent cx="1298677" cy="429717"/>
            <wp:effectExtent l="0" t="0" r="0" b="0"/>
            <wp:docPr id="24"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5323509" name=""/>
                    <pic:cNvPicPr/>
                  </pic:nvPicPr>
                  <pic:blipFill>
                    <a:blip xmlns:r="http://schemas.openxmlformats.org/officeDocument/2006/relationships" r:embed="rId20" cstate="print"/>
                    <a:stretch>
                      <a:fillRect/>
                    </a:stretch>
                  </pic:blipFill>
                  <pic:spPr>
                    <a:xfrm>
                      <a:off x="0" y="0"/>
                      <a:ext cx="1298677" cy="429717"/>
                    </a:xfrm>
                    <a:prstGeom prst="rect">
                      <a:avLst/>
                    </a:prstGeom>
                  </pic:spPr>
                </pic:pic>
              </a:graphicData>
            </a:graphic>
          </wp:inline>
        </w:drawing>
      </w:r>
    </w:p>
    <w:p w:rsidR="00200A97">
      <w:pPr>
        <w:spacing w:after="0"/>
      </w:pPr>
      <w:r>
        <w:rPr>
          <w:color w:val="000000"/>
        </w:rPr>
        <w:t>∴S=270m</w:t>
      </w:r>
    </w:p>
    <w:p w:rsidR="00200A97">
      <w:pPr>
        <w:spacing w:after="0"/>
      </w:pPr>
      <w:r>
        <w:rPr>
          <w:color w:val="000000"/>
        </w:rPr>
        <w:t>答：警察追上小偷共走了</w:t>
      </w:r>
      <w:r>
        <w:rPr>
          <w:color w:val="000000"/>
        </w:rPr>
        <w:t>270m</w:t>
      </w:r>
      <w:r>
        <w:rPr>
          <w:color w:val="000000"/>
        </w:rPr>
        <w:t>．</w:t>
      </w:r>
    </w:p>
    <w:p w:rsidR="00200A97">
      <w:pPr>
        <w:rPr>
          <w:lang w:eastAsia="zh-CN"/>
        </w:rPr>
      </w:pPr>
      <w:r>
        <w:rPr>
          <w:lang w:eastAsia="zh-CN"/>
        </w:rPr>
        <w:t>五、综合能力题</w:t>
      </w:r>
      <w:r>
        <w:rPr>
          <w:lang w:eastAsia="zh-CN"/>
        </w:rPr>
        <w:t xml:space="preserve">  </w:t>
      </w:r>
    </w:p>
    <w:p w:rsidR="00200A97">
      <w:pPr>
        <w:spacing w:after="0"/>
        <w:rPr>
          <w:lang w:eastAsia="zh-CN"/>
        </w:rPr>
      </w:pPr>
      <w:r>
        <w:rPr>
          <w:color w:val="000000"/>
          <w:lang w:eastAsia="zh-CN"/>
        </w:rPr>
        <w:t>2</w:t>
      </w:r>
      <w:r w:rsidR="00E2335E">
        <w:rPr>
          <w:rFonts w:hint="eastAsia"/>
          <w:color w:val="000000"/>
          <w:lang w:eastAsia="zh-CN"/>
        </w:rPr>
        <w:t>0</w:t>
      </w:r>
      <w:r>
        <w:rPr>
          <w:color w:val="000000"/>
          <w:lang w:eastAsia="zh-CN"/>
        </w:rPr>
        <w:t>.</w:t>
      </w:r>
      <w:r>
        <w:rPr>
          <w:color w:val="000000"/>
          <w:lang w:eastAsia="zh-CN"/>
        </w:rPr>
        <w:t>（</w:t>
      </w:r>
      <w:r>
        <w:rPr>
          <w:color w:val="000000"/>
          <w:lang w:eastAsia="zh-CN"/>
        </w:rPr>
        <w:t>1</w:t>
      </w:r>
      <w:r>
        <w:rPr>
          <w:color w:val="000000"/>
          <w:lang w:eastAsia="zh-CN"/>
        </w:rPr>
        <w:t>）</w:t>
      </w:r>
      <w:r>
        <w:rPr>
          <w:color w:val="000000"/>
          <w:lang w:eastAsia="zh-CN"/>
        </w:rPr>
        <w:t>D </w:t>
      </w:r>
      <w:r>
        <w:rPr>
          <w:color w:val="000000"/>
          <w:lang w:eastAsia="zh-CN"/>
        </w:rPr>
        <w:t>；汽化；</w:t>
      </w:r>
      <w:r>
        <w:rPr>
          <w:color w:val="000000"/>
          <w:lang w:eastAsia="zh-CN"/>
        </w:rPr>
        <w:t> </w:t>
      </w:r>
      <w:r>
        <w:rPr>
          <w:color w:val="000000"/>
          <w:lang w:eastAsia="zh-CN"/>
        </w:rPr>
        <w:t>液化（</w:t>
      </w:r>
      <w:r>
        <w:rPr>
          <w:color w:val="000000"/>
          <w:lang w:eastAsia="zh-CN"/>
        </w:rPr>
        <w:t>2</w:t>
      </w:r>
      <w:r>
        <w:rPr>
          <w:color w:val="000000"/>
          <w:lang w:eastAsia="zh-CN"/>
        </w:rPr>
        <w:t>）</w:t>
      </w:r>
      <w:r>
        <w:rPr>
          <w:color w:val="000000"/>
          <w:lang w:eastAsia="zh-CN"/>
        </w:rPr>
        <w:t> </w:t>
      </w:r>
      <w:r>
        <w:rPr>
          <w:color w:val="000000"/>
        </w:rPr>
        <w:t>ρ</w:t>
      </w:r>
      <w:r>
        <w:rPr>
          <w:color w:val="000000"/>
          <w:vertAlign w:val="subscript"/>
          <w:lang w:eastAsia="zh-CN"/>
        </w:rPr>
        <w:t>2</w:t>
      </w:r>
      <w:r>
        <w:rPr>
          <w:color w:val="000000"/>
          <w:lang w:eastAsia="zh-CN"/>
        </w:rPr>
        <w:t>＞</w:t>
      </w:r>
      <w:r>
        <w:rPr>
          <w:color w:val="000000"/>
        </w:rPr>
        <w:t>ρ</w:t>
      </w:r>
      <w:r>
        <w:rPr>
          <w:color w:val="000000"/>
          <w:vertAlign w:val="subscript"/>
          <w:lang w:eastAsia="zh-CN"/>
        </w:rPr>
        <w:t>1</w:t>
      </w:r>
      <w:r>
        <w:rPr>
          <w:color w:val="000000"/>
          <w:lang w:eastAsia="zh-CN"/>
        </w:rPr>
        <w:t>＞</w:t>
      </w:r>
      <w:r>
        <w:rPr>
          <w:color w:val="000000"/>
        </w:rPr>
        <w:t>ρ</w:t>
      </w:r>
      <w:r>
        <w:rPr>
          <w:color w:val="000000"/>
          <w:vertAlign w:val="subscript"/>
          <w:lang w:eastAsia="zh-CN"/>
        </w:rPr>
        <w:t>3</w:t>
      </w:r>
      <w:r>
        <w:rPr>
          <w:color w:val="000000"/>
          <w:lang w:eastAsia="zh-CN"/>
        </w:rPr>
        <w:t>（</w:t>
      </w:r>
      <w:r>
        <w:rPr>
          <w:color w:val="000000"/>
          <w:lang w:eastAsia="zh-CN"/>
        </w:rPr>
        <w:t>3</w:t>
      </w:r>
      <w:r>
        <w:rPr>
          <w:color w:val="000000"/>
          <w:lang w:eastAsia="zh-CN"/>
        </w:rPr>
        <w:t>）蒸发的水转化为</w:t>
      </w:r>
      <w:r>
        <w:rPr>
          <w:color w:val="000000"/>
          <w:lang w:eastAsia="zh-CN"/>
        </w:rPr>
        <w:t>D</w:t>
      </w:r>
      <w:r>
        <w:rPr>
          <w:color w:val="000000"/>
          <w:lang w:eastAsia="zh-CN"/>
        </w:rPr>
        <w:t>水池中的转化率是</w:t>
      </w:r>
      <m:oMath>
        <m:f>
          <m:fPr>
            <m:ctrlPr>
              <w:rPr>
                <w:rFonts w:ascii="Cambria Math" w:hAnsi="Cambria Math"/>
              </w:rPr>
            </m:ctrlPr>
          </m:fPr>
          <m:num>
            <m:r>
              <w:rPr>
                <w:rFonts w:ascii="Cambria Math" w:hint="eastAsia"/>
                <w:lang w:eastAsia="zh-CN"/>
              </w:rPr>
              <m:t>m2</m:t>
            </m:r>
          </m:num>
          <m:den>
            <m:r>
              <w:rPr>
                <w:rFonts w:ascii="Cambria Math" w:hint="eastAsia"/>
                <w:lang w:eastAsia="zh-CN"/>
              </w:rPr>
              <m:t>m</m:t>
            </m:r>
            <m:r>
              <w:rPr>
                <w:rFonts w:ascii="Cambria Math" w:hint="eastAsia"/>
                <w:lang w:eastAsia="zh-CN"/>
              </w:rPr>
              <m:t>-</m:t>
            </m:r>
            <m:r>
              <w:rPr>
                <w:rFonts w:ascii="Cambria Math" w:hint="eastAsia"/>
                <w:lang w:eastAsia="zh-CN"/>
              </w:rPr>
              <m:t>m1</m:t>
            </m:r>
          </m:den>
        </m:f>
      </m:oMath>
      <w:r>
        <w:rPr>
          <w:color w:val="000000"/>
          <w:lang w:eastAsia="zh-CN"/>
        </w:rPr>
        <w:t>​×100%</w:t>
      </w:r>
      <w:r>
        <w:rPr>
          <w:color w:val="000000"/>
          <w:lang w:eastAsia="zh-CN"/>
        </w:rPr>
        <w:t>；</w:t>
      </w:r>
      <w:r>
        <w:rPr>
          <w:lang w:eastAsia="zh-CN"/>
        </w:rPr>
        <w:br/>
      </w:r>
      <w:r>
        <w:rPr>
          <w:color w:val="000000"/>
          <w:lang w:eastAsia="zh-CN"/>
        </w:rPr>
        <w:t>（</w:t>
      </w:r>
      <w:r>
        <w:rPr>
          <w:color w:val="000000"/>
          <w:lang w:eastAsia="zh-CN"/>
        </w:rPr>
        <w:t>4</w:t>
      </w:r>
      <w:r>
        <w:rPr>
          <w:color w:val="000000"/>
          <w:lang w:eastAsia="zh-CN"/>
        </w:rPr>
        <w:t>）每天发电量是</w:t>
      </w:r>
      <w:r>
        <w:rPr>
          <w:color w:val="000000"/>
          <w:lang w:eastAsia="zh-CN"/>
        </w:rPr>
        <w:t>2</w:t>
      </w:r>
      <w:r>
        <w:rPr>
          <w:color w:val="000000"/>
        </w:rPr>
        <w:t>ρ</w:t>
      </w:r>
      <w:r>
        <w:rPr>
          <w:color w:val="000000"/>
          <w:vertAlign w:val="subscript"/>
          <w:lang w:eastAsia="zh-CN"/>
        </w:rPr>
        <w:t>1</w:t>
      </w:r>
      <w:r>
        <w:rPr>
          <w:color w:val="000000"/>
        </w:rPr>
        <w:t>π</w:t>
      </w:r>
      <w:r>
        <w:rPr>
          <w:color w:val="000000"/>
          <w:lang w:eastAsia="zh-CN"/>
        </w:rPr>
        <w:t>r</w:t>
      </w:r>
      <w:r>
        <w:rPr>
          <w:color w:val="000000"/>
          <w:vertAlign w:val="superscript"/>
          <w:lang w:eastAsia="zh-CN"/>
        </w:rPr>
        <w:t>2</w:t>
      </w:r>
      <w:r>
        <w:rPr>
          <w:color w:val="000000"/>
          <w:lang w:eastAsia="zh-CN"/>
        </w:rPr>
        <w:t>gh</w:t>
      </w:r>
      <w:r>
        <w:rPr>
          <w:color w:val="000000"/>
          <w:vertAlign w:val="superscript"/>
          <w:lang w:eastAsia="zh-CN"/>
        </w:rPr>
        <w:t>2</w:t>
      </w:r>
      <w:r>
        <w:rPr>
          <w:color w:val="000000"/>
        </w:rPr>
        <w:t>η</w:t>
      </w:r>
      <w:r>
        <w:rPr>
          <w:color w:val="000000"/>
          <w:lang w:eastAsia="zh-CN"/>
        </w:rPr>
        <w:t>．</w:t>
      </w:r>
      <w:r>
        <w:rPr>
          <w:color w:val="000000"/>
          <w:lang w:eastAsia="zh-CN"/>
        </w:rPr>
        <w:t xml:space="preserve">  </w:t>
      </w:r>
    </w:p>
    <w:p w:rsidR="00200A97">
      <w:pPr>
        <w:spacing w:after="0"/>
        <w:rPr>
          <w:lang w:eastAsia="zh-CN"/>
        </w:rPr>
      </w:pPr>
      <w:r>
        <w:rPr>
          <w:color w:val="000000"/>
          <w:lang w:eastAsia="zh-CN"/>
        </w:rPr>
        <w:t>2</w:t>
      </w:r>
      <w:r w:rsidR="00E2335E">
        <w:rPr>
          <w:rFonts w:hint="eastAsia"/>
          <w:color w:val="000000"/>
          <w:lang w:eastAsia="zh-CN"/>
        </w:rPr>
        <w:t>1</w:t>
      </w:r>
      <w:r>
        <w:rPr>
          <w:color w:val="000000"/>
          <w:lang w:eastAsia="zh-CN"/>
        </w:rPr>
        <w:t xml:space="preserve">. </w:t>
      </w:r>
      <w:r>
        <w:rPr>
          <w:color w:val="000000"/>
          <w:lang w:eastAsia="zh-CN"/>
        </w:rPr>
        <w:t>（</w:t>
      </w:r>
      <w:r>
        <w:rPr>
          <w:color w:val="000000"/>
          <w:lang w:eastAsia="zh-CN"/>
        </w:rPr>
        <w:t>1</w:t>
      </w:r>
      <w:r>
        <w:rPr>
          <w:color w:val="000000"/>
          <w:lang w:eastAsia="zh-CN"/>
        </w:rPr>
        <w:t>）温度；声音在</w:t>
      </w:r>
      <w:r>
        <w:rPr>
          <w:color w:val="000000"/>
          <w:lang w:eastAsia="zh-CN"/>
        </w:rPr>
        <w:t>5℃</w:t>
      </w:r>
      <w:r>
        <w:rPr>
          <w:color w:val="000000"/>
          <w:lang w:eastAsia="zh-CN"/>
        </w:rPr>
        <w:t>、</w:t>
      </w:r>
      <w:r>
        <w:rPr>
          <w:color w:val="000000"/>
          <w:lang w:eastAsia="zh-CN"/>
        </w:rPr>
        <w:t>15℃</w:t>
      </w:r>
      <w:r>
        <w:rPr>
          <w:color w:val="000000"/>
          <w:lang w:eastAsia="zh-CN"/>
        </w:rPr>
        <w:t>、</w:t>
      </w:r>
      <w:r>
        <w:rPr>
          <w:color w:val="000000"/>
          <w:lang w:eastAsia="zh-CN"/>
        </w:rPr>
        <w:t>20℃</w:t>
      </w:r>
      <w:r>
        <w:rPr>
          <w:color w:val="000000"/>
          <w:lang w:eastAsia="zh-CN"/>
        </w:rPr>
        <w:t>的水中传播速度不同；介质；各类、声音在水、海水、冰、软橡胶、软木、铁（棒）等不同介质中传播速度不同（</w:t>
      </w:r>
      <w:r>
        <w:rPr>
          <w:color w:val="000000"/>
          <w:lang w:eastAsia="zh-CN"/>
        </w:rPr>
        <w:t>2</w:t>
      </w:r>
      <w:r>
        <w:rPr>
          <w:color w:val="000000"/>
          <w:lang w:eastAsia="zh-CN"/>
        </w:rPr>
        <w:t>）</w:t>
      </w:r>
      <w:r>
        <w:rPr>
          <w:color w:val="000000"/>
          <w:lang w:eastAsia="zh-CN"/>
        </w:rPr>
        <w:t>3062m</w:t>
      </w:r>
      <w:r>
        <w:rPr>
          <w:color w:val="000000"/>
          <w:lang w:eastAsia="zh-CN"/>
        </w:rPr>
        <w:t>（</w:t>
      </w:r>
      <w:r>
        <w:rPr>
          <w:color w:val="000000"/>
          <w:lang w:eastAsia="zh-CN"/>
        </w:rPr>
        <w:t>3</w:t>
      </w:r>
      <w:r>
        <w:rPr>
          <w:color w:val="000000"/>
          <w:lang w:eastAsia="zh-CN"/>
        </w:rPr>
        <w:t>）</w:t>
      </w:r>
      <w:r>
        <w:rPr>
          <w:color w:val="000000"/>
          <w:lang w:eastAsia="zh-CN"/>
        </w:rPr>
        <w:t xml:space="preserve">0   </w:t>
      </w:r>
    </w:p>
    <w:sectPr w:rsidSect="00200A97">
      <w:headerReference w:type="even" r:id="rId21"/>
      <w:footerReference w:type="default" r:id="rId22"/>
      <w:pgSz w:w="11907" w:h="16839"/>
      <w:pgMar w:top="1134" w:right="1134" w:bottom="1134" w:left="1134" w:header="397" w:footer="340" w:gutter="0"/>
      <w:pgNumType w:chapStyle="1"/>
      <w:cols w:space="720"/>
      <w:docGrid w:type="lines" w:linePitch="312"/>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0A97">
    <w:pPr>
      <w:pStyle w:val="2"/>
      <w:tabs>
        <w:tab w:val="right" w:pos="9639"/>
      </w:tabs>
    </w:pPr>
    <w:r>
      <w:rPr>
        <w:rFonts w:ascii="微软雅黑" w:eastAsia="微软雅黑" w:hAnsi="微软雅黑" w:cs="微软雅黑" w:hint="eastAsia"/>
        <w:sz w:val="18"/>
        <w:szCs w:val="18"/>
      </w:rPr>
      <w:t xml:space="preserve">                                 </w:t>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0A97">
    <w:pPr>
      <w:pStyle w:val="Header"/>
      <w:pBdr>
        <w:bottom w:val="none" w:sz="0" w:space="0" w:color="auto"/>
      </w:pBdr>
    </w:pPr>
    <w:r>
      <w:pict>
        <v:rect id="Rectangle 7" o:spid="_x0000_s2049" style="width:42.15pt;height:57pt;margin-top:-43pt;margin-left:1056.4pt;mso-height-relative:page;mso-width-relative:page;position:absolute;z-index:251658240" o:preferrelative="t" fillcolor="gray"/>
      </w:pict>
    </w:r>
    <w:r>
      <w:pict>
        <v:shapetype id="_x0000_t202" coordsize="21600,21600" o:spt="202" path="m,l,21600r21600,l21600,xe">
          <v:stroke joinstyle="miter"/>
          <v:path gradientshapeok="t" o:connecttype="rect"/>
        </v:shapetype>
        <v:shape id="Quad Arrow 1" o:spid="_x0000_s2050" type="#_x0000_t202" style="width:31.6pt;height:843pt;margin-top:-43pt;margin-left:1098.55pt;mso-height-relative:page;mso-width-relative:page;position:absolute;v-text-anchor:middle;z-index:251659264" o:preferrelative="t">
          <v:textbox style="layout-flow:vertical;mso-layout-flow-alt:bottom-to-top">
            <w:txbxContent>
              <w:p w:rsidR="00200A97">
                <w:pPr>
                  <w:spacing w:after="0" w:line="240" w:lineRule="auto"/>
                  <w:jc w:val="distribute"/>
                  <w:rPr>
                    <w:lang w:eastAsia="zh-CN"/>
                  </w:rPr>
                </w:pPr>
                <w:r>
                  <w:rPr>
                    <w:rFonts w:hint="eastAsia"/>
                    <w:lang w:eastAsia="zh-CN"/>
                  </w:rPr>
                  <w:t>……</w:t>
                </w:r>
                <w:r>
                  <w:rPr>
                    <w:rFonts w:hint="eastAsia"/>
                    <w:lang w:eastAsia="zh-CN"/>
                  </w:rPr>
                  <w:t>……</w:t>
                </w:r>
                <w:r>
                  <w:rPr>
                    <w:rFonts w:hint="eastAsia"/>
                    <w:lang w:eastAsia="zh-CN"/>
                  </w:rPr>
                  <w:t>○……</w:t>
                </w:r>
                <w:r>
                  <w:rPr>
                    <w:rFonts w:hint="eastAsia"/>
                    <w:lang w:eastAsia="zh-CN"/>
                  </w:rPr>
                  <w:t>……</w:t>
                </w:r>
                <w:r>
                  <w:rPr>
                    <w:rFonts w:hint="eastAsia"/>
                    <w:lang w:eastAsia="zh-CN"/>
                  </w:rPr>
                  <w:t>外……</w:t>
                </w:r>
                <w:r>
                  <w:rPr>
                    <w:rFonts w:hint="eastAsia"/>
                    <w:lang w:eastAsia="zh-CN"/>
                  </w:rPr>
                  <w:t>……</w:t>
                </w:r>
                <w:r>
                  <w:rPr>
                    <w:rFonts w:hint="eastAsia"/>
                    <w:lang w:eastAsia="zh-CN"/>
                  </w:rPr>
                  <w:t>○……</w:t>
                </w:r>
                <w:r>
                  <w:rPr>
                    <w:rFonts w:hint="eastAsia"/>
                    <w:lang w:eastAsia="zh-CN"/>
                  </w:rPr>
                  <w:t>……</w:t>
                </w:r>
                <w:r>
                  <w:rPr>
                    <w:rFonts w:hint="eastAsia"/>
                    <w:lang w:eastAsia="zh-CN"/>
                  </w:rPr>
                  <w:t>装……</w:t>
                </w:r>
                <w:r>
                  <w:rPr>
                    <w:rFonts w:hint="eastAsia"/>
                    <w:lang w:eastAsia="zh-CN"/>
                  </w:rPr>
                  <w:t>……</w:t>
                </w:r>
                <w:r>
                  <w:rPr>
                    <w:rFonts w:hint="eastAsia"/>
                    <w:lang w:eastAsia="zh-CN"/>
                  </w:rPr>
                  <w:t>○……</w:t>
                </w:r>
                <w:r>
                  <w:rPr>
                    <w:rFonts w:hint="eastAsia"/>
                    <w:lang w:eastAsia="zh-CN"/>
                  </w:rPr>
                  <w:t>……</w:t>
                </w:r>
                <w:r>
                  <w:rPr>
                    <w:rFonts w:hint="eastAsia"/>
                    <w:lang w:eastAsia="zh-CN"/>
                  </w:rPr>
                  <w:t>订……</w:t>
                </w:r>
                <w:r>
                  <w:rPr>
                    <w:rFonts w:hint="eastAsia"/>
                    <w:lang w:eastAsia="zh-CN"/>
                  </w:rPr>
                  <w:t>……</w:t>
                </w:r>
                <w:r>
                  <w:rPr>
                    <w:rFonts w:hint="eastAsia"/>
                    <w:lang w:eastAsia="zh-CN"/>
                  </w:rPr>
                  <w:t>○……</w:t>
                </w:r>
                <w:r>
                  <w:rPr>
                    <w:rFonts w:hint="eastAsia"/>
                    <w:lang w:eastAsia="zh-CN"/>
                  </w:rPr>
                  <w:t>……</w:t>
                </w:r>
                <w:r>
                  <w:rPr>
                    <w:rFonts w:hint="eastAsia"/>
                    <w:lang w:eastAsia="zh-CN"/>
                  </w:rPr>
                  <w:t>线……</w:t>
                </w:r>
                <w:r>
                  <w:rPr>
                    <w:rFonts w:hint="eastAsia"/>
                    <w:lang w:eastAsia="zh-CN"/>
                  </w:rPr>
                  <w:t>……</w:t>
                </w:r>
                <w:r>
                  <w:rPr>
                    <w:rFonts w:hint="eastAsia"/>
                    <w:lang w:eastAsia="zh-CN"/>
                  </w:rPr>
                  <w:t>○……</w:t>
                </w:r>
                <w:r>
                  <w:rPr>
                    <w:rFonts w:hint="eastAsia"/>
                    <w:lang w:eastAsia="zh-CN"/>
                  </w:rPr>
                  <w:t>……</w:t>
                </w:r>
              </w:p>
            </w:txbxContent>
          </v:textbox>
        </v:shape>
      </w:pict>
    </w:r>
    <w:r>
      <w:pict>
        <v:shape id="Quad Arrow 3" o:spid="_x0000_s2051" type="#_x0000_t202" style="width:42.15pt;height:843pt;margin-top:-43pt;margin-left:1056.4pt;mso-height-relative:page;mso-width-relative:page;position:absolute;v-text-anchor:middle;z-index:251660288" o:preferrelative="t" fillcolor="#d8d8d8">
          <v:textbox style="layout-flow:vertical;mso-layout-flow-alt:bottom-to-top">
            <w:txbxContent>
              <w:p w:rsidR="00200A97" w:rsidP="00917E65">
                <w:pPr>
                  <w:spacing w:before="312" w:beforeLines="100" w:after="312" w:afterLines="100" w:line="240" w:lineRule="auto"/>
                  <w:jc w:val="center"/>
                  <w:rPr>
                    <w:lang w:eastAsia="zh-CN"/>
                  </w:rPr>
                </w:pPr>
                <w:r>
                  <w:rPr>
                    <w:rFonts w:hint="eastAsia"/>
                    <w:lang w:eastAsia="zh-CN"/>
                  </w:rPr>
                  <w:t>※※请※※不※※要※※在※※装※※订※※线※※内※※答※※题※※</w:t>
                </w:r>
              </w:p>
            </w:txbxContent>
          </v:textbox>
        </v:shape>
      </w:pict>
    </w:r>
    <w:r>
      <w:pict>
        <v:shape id="Quad Arrow 5" o:spid="_x0000_s2052" type="#_x0000_t202" style="width:30.95pt;height:843pt;margin-top:-43pt;margin-left:1025.45pt;mso-height-relative:page;mso-width-relative:page;position:absolute;v-text-anchor:middle;z-index:251661312" o:preferrelative="t">
          <v:textbox style="layout-flow:vertical;mso-layout-flow-alt:bottom-to-top">
            <w:txbxContent>
              <w:p w:rsidR="00200A97">
                <w:pPr>
                  <w:spacing w:after="0" w:line="240" w:lineRule="auto"/>
                  <w:jc w:val="distribute"/>
                  <w:rPr>
                    <w:lang w:eastAsia="zh-CN"/>
                  </w:rPr>
                </w:pPr>
                <w:r>
                  <w:rPr>
                    <w:rFonts w:hint="eastAsia"/>
                    <w:lang w:eastAsia="zh-CN"/>
                  </w:rPr>
                  <w:t>……</w:t>
                </w:r>
                <w:r>
                  <w:rPr>
                    <w:rFonts w:hint="eastAsia"/>
                    <w:lang w:eastAsia="zh-CN"/>
                  </w:rPr>
                  <w:t>……</w:t>
                </w:r>
                <w:r>
                  <w:rPr>
                    <w:rFonts w:hint="eastAsia"/>
                    <w:lang w:eastAsia="zh-CN"/>
                  </w:rPr>
                  <w:t>○……</w:t>
                </w:r>
                <w:r>
                  <w:rPr>
                    <w:rFonts w:hint="eastAsia"/>
                    <w:lang w:eastAsia="zh-CN"/>
                  </w:rPr>
                  <w:t>……</w:t>
                </w:r>
                <w:r>
                  <w:rPr>
                    <w:rFonts w:hint="eastAsia"/>
                    <w:lang w:eastAsia="zh-CN"/>
                  </w:rPr>
                  <w:t>内……</w:t>
                </w:r>
                <w:r>
                  <w:rPr>
                    <w:rFonts w:hint="eastAsia"/>
                    <w:lang w:eastAsia="zh-CN"/>
                  </w:rPr>
                  <w:t>……</w:t>
                </w:r>
                <w:r>
                  <w:rPr>
                    <w:rFonts w:hint="eastAsia"/>
                    <w:lang w:eastAsia="zh-CN"/>
                  </w:rPr>
                  <w:t>○……</w:t>
                </w:r>
                <w:r>
                  <w:rPr>
                    <w:rFonts w:hint="eastAsia"/>
                    <w:lang w:eastAsia="zh-CN"/>
                  </w:rPr>
                  <w:t>……</w:t>
                </w:r>
                <w:r>
                  <w:rPr>
                    <w:rFonts w:hint="eastAsia"/>
                    <w:lang w:eastAsia="zh-CN"/>
                  </w:rPr>
                  <w:t>装……</w:t>
                </w:r>
                <w:r>
                  <w:rPr>
                    <w:rFonts w:hint="eastAsia"/>
                    <w:lang w:eastAsia="zh-CN"/>
                  </w:rPr>
                  <w:t>……</w:t>
                </w:r>
                <w:r>
                  <w:rPr>
                    <w:rFonts w:hint="eastAsia"/>
                    <w:lang w:eastAsia="zh-CN"/>
                  </w:rPr>
                  <w:t>○……</w:t>
                </w:r>
                <w:r>
                  <w:rPr>
                    <w:rFonts w:hint="eastAsia"/>
                    <w:lang w:eastAsia="zh-CN"/>
                  </w:rPr>
                  <w:t>……</w:t>
                </w:r>
                <w:r>
                  <w:rPr>
                    <w:rFonts w:hint="eastAsia"/>
                    <w:lang w:eastAsia="zh-CN"/>
                  </w:rPr>
                  <w:t>订……</w:t>
                </w:r>
                <w:r>
                  <w:rPr>
                    <w:rFonts w:hint="eastAsia"/>
                    <w:lang w:eastAsia="zh-CN"/>
                  </w:rPr>
                  <w:t>……</w:t>
                </w:r>
                <w:r>
                  <w:rPr>
                    <w:rFonts w:hint="eastAsia"/>
                    <w:lang w:eastAsia="zh-CN"/>
                  </w:rPr>
                  <w:t>○……</w:t>
                </w:r>
                <w:r>
                  <w:rPr>
                    <w:rFonts w:hint="eastAsia"/>
                    <w:lang w:eastAsia="zh-CN"/>
                  </w:rPr>
                  <w:t>……</w:t>
                </w:r>
                <w:r>
                  <w:rPr>
                    <w:rFonts w:hint="eastAsia"/>
                    <w:lang w:eastAsia="zh-CN"/>
                  </w:rPr>
                  <w:t>线……</w:t>
                </w:r>
                <w:r>
                  <w:rPr>
                    <w:rFonts w:hint="eastAsia"/>
                    <w:lang w:eastAsia="zh-CN"/>
                  </w:rPr>
                  <w:t>……</w:t>
                </w:r>
                <w:r>
                  <w:rPr>
                    <w:rFonts w:hint="eastAsia"/>
                    <w:lang w:eastAsia="zh-CN"/>
                  </w:rPr>
                  <w:t>○……</w:t>
                </w:r>
                <w:r>
                  <w:rPr>
                    <w:rFonts w:hint="eastAsia"/>
                    <w:lang w:eastAsia="zh-CN"/>
                  </w:rPr>
                  <w:t>……</w:t>
                </w:r>
              </w:p>
            </w:txbxContent>
          </v:textbox>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7AD5B3A"/>
    <w:multiLevelType w:val="hybridMultilevel"/>
    <w:tmpl w:val="20E0B722"/>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2">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3">
    <w:nsid w:val="4E030807"/>
    <w:multiLevelType w:val="multilevel"/>
    <w:tmpl w:val="0C0A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
    <w:nsid w:val="516B4C7F"/>
    <w:multiLevelType w:val="hybridMultilevel"/>
    <w:tmpl w:val="D562937E"/>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5">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56792213"/>
    <w:multiLevelType w:val="hybridMultilevel"/>
    <w:tmpl w:val="C502613C"/>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7">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nsid w:val="616B059F"/>
    <w:multiLevelType w:val="hybridMultilevel"/>
    <w:tmpl w:val="B87C0B4E"/>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num w:numId="1">
    <w:abstractNumId w:val="4"/>
  </w:num>
  <w:num w:numId="2">
    <w:abstractNumId w:val="6"/>
  </w:num>
  <w:num w:numId="3">
    <w:abstractNumId w:val="7"/>
  </w:num>
  <w:num w:numId="4">
    <w:abstractNumId w:val="5"/>
  </w:num>
  <w:num w:numId="5">
    <w:abstractNumId w:val="2"/>
  </w:num>
  <w:num w:numId="6">
    <w:abstractNumId w:val="0"/>
  </w:num>
  <w:num w:numId="7">
    <w:abstractNumId w:val="3"/>
  </w:num>
  <w:num w:numId="8">
    <w:abstractNumId w:val="1"/>
  </w:num>
  <w:num w:numId="9">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081CD1"/>
    <w:rsid w:val="00035A1A"/>
    <w:rsid w:val="00081CD1"/>
    <w:rsid w:val="00105B32"/>
    <w:rsid w:val="0016193D"/>
    <w:rsid w:val="0019595E"/>
    <w:rsid w:val="00200A97"/>
    <w:rsid w:val="00243F78"/>
    <w:rsid w:val="00244DEA"/>
    <w:rsid w:val="002A22FB"/>
    <w:rsid w:val="002B1B52"/>
    <w:rsid w:val="002B79A1"/>
    <w:rsid w:val="002C5454"/>
    <w:rsid w:val="002F406B"/>
    <w:rsid w:val="003C7056"/>
    <w:rsid w:val="004621D6"/>
    <w:rsid w:val="004A7EC2"/>
    <w:rsid w:val="004B0B79"/>
    <w:rsid w:val="0052166A"/>
    <w:rsid w:val="00570E98"/>
    <w:rsid w:val="006252C4"/>
    <w:rsid w:val="006B7A92"/>
    <w:rsid w:val="006D054F"/>
    <w:rsid w:val="00751BBD"/>
    <w:rsid w:val="00777D0A"/>
    <w:rsid w:val="008222E8"/>
    <w:rsid w:val="00827CAC"/>
    <w:rsid w:val="008512EA"/>
    <w:rsid w:val="008860DB"/>
    <w:rsid w:val="008977BC"/>
    <w:rsid w:val="008E0712"/>
    <w:rsid w:val="00903B0A"/>
    <w:rsid w:val="00917E65"/>
    <w:rsid w:val="009413CA"/>
    <w:rsid w:val="0099608E"/>
    <w:rsid w:val="009A1E5B"/>
    <w:rsid w:val="009B1FC3"/>
    <w:rsid w:val="00A00BCA"/>
    <w:rsid w:val="00A35226"/>
    <w:rsid w:val="00A45102"/>
    <w:rsid w:val="00A747B5"/>
    <w:rsid w:val="00A8793C"/>
    <w:rsid w:val="00A93CE9"/>
    <w:rsid w:val="00AA525A"/>
    <w:rsid w:val="00AD40B2"/>
    <w:rsid w:val="00AE4496"/>
    <w:rsid w:val="00AF3370"/>
    <w:rsid w:val="00AF3E37"/>
    <w:rsid w:val="00B255F7"/>
    <w:rsid w:val="00B63FEF"/>
    <w:rsid w:val="00B71ACD"/>
    <w:rsid w:val="00BA1334"/>
    <w:rsid w:val="00C00B1C"/>
    <w:rsid w:val="00C205D4"/>
    <w:rsid w:val="00C26A2D"/>
    <w:rsid w:val="00C84C25"/>
    <w:rsid w:val="00D035E3"/>
    <w:rsid w:val="00D2160C"/>
    <w:rsid w:val="00D36692"/>
    <w:rsid w:val="00D51F5D"/>
    <w:rsid w:val="00D67A68"/>
    <w:rsid w:val="00DA5268"/>
    <w:rsid w:val="00DC3A35"/>
    <w:rsid w:val="00DD58AD"/>
    <w:rsid w:val="00DD641A"/>
    <w:rsid w:val="00E200C6"/>
    <w:rsid w:val="00E2335E"/>
    <w:rsid w:val="00E629F3"/>
    <w:rsid w:val="00E7434B"/>
    <w:rsid w:val="00E74CE9"/>
    <w:rsid w:val="00E84440"/>
    <w:rsid w:val="00EA7F9A"/>
    <w:rsid w:val="00ED4BBB"/>
    <w:rsid w:val="00EE6DE3"/>
    <w:rsid w:val="00EE7645"/>
    <w:rsid w:val="00F47B26"/>
    <w:rsid w:val="00F86A70"/>
    <w:rsid w:val="00F926C7"/>
    <w:rsid w:val="00FC2F6C"/>
    <w:rsid w:val="12A56D78"/>
    <w:rsid w:val="19304636"/>
    <w:rsid w:val="223C1B9E"/>
    <w:rsid w:val="2A2C37B0"/>
    <w:rsid w:val="30845948"/>
    <w:rsid w:val="36016353"/>
    <w:rsid w:val="3A7F5F3E"/>
    <w:rsid w:val="3AFD626E"/>
    <w:rsid w:val="4BF531BC"/>
    <w:rsid w:val="51C86D51"/>
    <w:rsid w:val="5313089A"/>
    <w:rsid w:val="7F804377"/>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iPriority="99" w:qFormat="1"/>
    <w:lsdException w:name="footer" w:semiHidden="0" w:uiPriority="99" w:qFormat="1"/>
    <w:lsdException w:name="caption" w:uiPriority="35" w:qFormat="1"/>
    <w:lsdException w:name="Title" w:semiHidden="0" w:uiPriority="10" w:unhideWhenUsed="0" w:qFormat="1"/>
    <w:lsdException w:name="Default Paragraph Font" w:semiHidden="0"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HTML Top of Form" w:uiPriority="99"/>
    <w:lsdException w:name="HTML Bottom of Form" w:uiPriority="99"/>
    <w:lsdException w:name="Normal Table" w:semiHidden="0" w:uiPriority="99" w:qFormat="1"/>
    <w:lsdException w:name="No List" w:uiPriority="99"/>
    <w:lsdException w:name="Outline List 1" w:uiPriority="99"/>
    <w:lsdException w:name="Outline List 2" w:uiPriority="99"/>
    <w:lsdException w:name="Outline List 3" w:uiPriority="99"/>
    <w:lsdException w:name="Balloon Text" w:semiHidden="0" w:uiPriority="99" w:qFormat="1"/>
    <w:lsdException w:name="Table Grid" w:semiHidden="0" w:uiPriority="59" w:unhideWhenUsed="0"/>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uiPriority="99"/>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00A97"/>
    <w:pPr>
      <w:spacing w:after="120" w:line="288" w:lineRule="auto"/>
      <w:textAlignment w:val="center"/>
    </w:pPr>
    <w:rPr>
      <w:rFonts w:ascii="Calibri" w:hAnsi="Calibri"/>
      <w:sz w:val="21"/>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Char1"/>
    <w:uiPriority w:val="99"/>
    <w:unhideWhenUsed/>
    <w:qFormat/>
    <w:rsid w:val="00200A97"/>
    <w:rPr>
      <w:sz w:val="18"/>
      <w:szCs w:val="18"/>
    </w:rPr>
  </w:style>
  <w:style w:type="paragraph" w:styleId="Footer">
    <w:name w:val="footer"/>
    <w:basedOn w:val="Normal"/>
    <w:link w:val="Char0"/>
    <w:uiPriority w:val="99"/>
    <w:unhideWhenUsed/>
    <w:qFormat/>
    <w:rsid w:val="00200A97"/>
    <w:pPr>
      <w:widowControl w:val="0"/>
      <w:tabs>
        <w:tab w:val="center" w:pos="4153"/>
        <w:tab w:val="right" w:pos="8306"/>
      </w:tabs>
      <w:snapToGrid w:val="0"/>
      <w:spacing w:after="0" w:line="240" w:lineRule="auto"/>
    </w:pPr>
    <w:rPr>
      <w:kern w:val="2"/>
      <w:sz w:val="18"/>
      <w:szCs w:val="18"/>
      <w:lang w:eastAsia="zh-CN"/>
    </w:rPr>
  </w:style>
  <w:style w:type="paragraph" w:styleId="Header">
    <w:name w:val="header"/>
    <w:basedOn w:val="Normal"/>
    <w:link w:val="Char"/>
    <w:uiPriority w:val="99"/>
    <w:unhideWhenUsed/>
    <w:qFormat/>
    <w:rsid w:val="00200A97"/>
    <w:pPr>
      <w:widowControl w:val="0"/>
      <w:pBdr>
        <w:bottom w:val="single" w:sz="6" w:space="1" w:color="auto"/>
      </w:pBdr>
      <w:tabs>
        <w:tab w:val="center" w:pos="4153"/>
        <w:tab w:val="right" w:pos="8306"/>
      </w:tabs>
      <w:snapToGrid w:val="0"/>
      <w:spacing w:after="0" w:line="240" w:lineRule="auto"/>
      <w:jc w:val="center"/>
    </w:pPr>
    <w:rPr>
      <w:kern w:val="2"/>
      <w:sz w:val="18"/>
      <w:szCs w:val="18"/>
      <w:lang w:eastAsia="zh-CN"/>
    </w:rPr>
  </w:style>
  <w:style w:type="character" w:customStyle="1" w:styleId="Char">
    <w:name w:val="页眉 Char"/>
    <w:link w:val="Header"/>
    <w:uiPriority w:val="99"/>
    <w:qFormat/>
    <w:rsid w:val="00200A97"/>
    <w:rPr>
      <w:sz w:val="18"/>
      <w:szCs w:val="18"/>
    </w:rPr>
  </w:style>
  <w:style w:type="character" w:customStyle="1" w:styleId="Char0">
    <w:name w:val="页脚 Char"/>
    <w:link w:val="Footer"/>
    <w:uiPriority w:val="99"/>
    <w:qFormat/>
    <w:rsid w:val="00200A97"/>
    <w:rPr>
      <w:sz w:val="18"/>
      <w:szCs w:val="18"/>
    </w:rPr>
  </w:style>
  <w:style w:type="character" w:customStyle="1" w:styleId="Char1">
    <w:name w:val="批注框文本 Char"/>
    <w:link w:val="BalloonText"/>
    <w:uiPriority w:val="99"/>
    <w:semiHidden/>
    <w:qFormat/>
    <w:rsid w:val="00200A97"/>
    <w:rPr>
      <w:sz w:val="18"/>
      <w:szCs w:val="18"/>
    </w:rPr>
  </w:style>
  <w:style w:type="paragraph" w:customStyle="1" w:styleId="1">
    <w:name w:val="正文1"/>
    <w:qFormat/>
    <w:rsid w:val="00200A97"/>
    <w:pPr>
      <w:jc w:val="both"/>
    </w:pPr>
    <w:rPr>
      <w:kern w:val="2"/>
      <w:sz w:val="21"/>
      <w:szCs w:val="21"/>
    </w:rPr>
  </w:style>
  <w:style w:type="character" w:customStyle="1" w:styleId="15">
    <w:name w:val="15"/>
    <w:qFormat/>
    <w:rsid w:val="00200A97"/>
    <w:rPr>
      <w:rFonts w:ascii="Times New Roman" w:hAnsi="Times New Roman" w:cs="Times New Roman" w:hint="default"/>
      <w:color w:val="0000FF"/>
      <w:u w:val="single"/>
    </w:rPr>
  </w:style>
  <w:style w:type="paragraph" w:customStyle="1" w:styleId="2">
    <w:name w:val="正文2"/>
    <w:qFormat/>
    <w:rsid w:val="00200A97"/>
    <w:pPr>
      <w:jc w:val="both"/>
    </w:pPr>
    <w:rPr>
      <w:kern w:val="2"/>
      <w:sz w:val="21"/>
      <w:szCs w:val="21"/>
    </w:rPr>
  </w:style>
  <w:style w:type="character" w:customStyle="1" w:styleId="DefaultParagraphFontPHPDOCX">
    <w:name w:val="Default Paragraph Font PHPDOCX"/>
    <w:uiPriority w:val="1"/>
    <w:semiHidden/>
    <w:unhideWhenUsed/>
    <w:rsid w:val="00200A97"/>
  </w:style>
  <w:style w:type="paragraph" w:customStyle="1" w:styleId="ListParagraphPHPDOCX">
    <w:name w:val="List Paragraph PHPDOCX"/>
    <w:uiPriority w:val="34"/>
    <w:qFormat/>
    <w:rsid w:val="00DF064E"/>
    <w:pPr>
      <w:ind w:left="720"/>
      <w:contextualSpacing/>
    </w:pPr>
  </w:style>
  <w:style w:type="paragraph" w:customStyle="1" w:styleId="TitlePHPDOCX">
    <w:name w:val="Title PHPDOCX"/>
    <w:link w:val="TitleCarPHPDOCX"/>
    <w:uiPriority w:val="10"/>
    <w:qFormat/>
    <w:rsid w:val="00DF064E"/>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arPHPDOCX">
    <w:name w:val="Title Car PHPDOCX"/>
    <w:basedOn w:val="DefaultParagraphFontPHPDOCX"/>
    <w:link w:val="TitlePHPDOCX"/>
    <w:uiPriority w:val="10"/>
    <w:rsid w:val="00DF064E"/>
    <w:rPr>
      <w:rFonts w:asciiTheme="majorHAnsi" w:eastAsiaTheme="majorEastAsia" w:hAnsiTheme="majorHAnsi" w:cstheme="majorBidi"/>
      <w:color w:val="17365D" w:themeColor="text2" w:themeShade="BF"/>
      <w:spacing w:val="5"/>
      <w:kern w:val="28"/>
      <w:sz w:val="52"/>
      <w:szCs w:val="52"/>
    </w:rPr>
  </w:style>
  <w:style w:type="paragraph" w:customStyle="1" w:styleId="SubtitlePHPDOCX">
    <w:name w:val="Subtitle PHPDOCX"/>
    <w:link w:val="SubtitleCarPHPDOCX"/>
    <w:uiPriority w:val="11"/>
    <w:qFormat/>
    <w:rsid w:val="00DF064E"/>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arPHPDOCX">
    <w:name w:val="Subtitle Car PHPDOCX"/>
    <w:basedOn w:val="DefaultParagraphFontPHPDOCX"/>
    <w:link w:val="SubtitlePHPDOCX"/>
    <w:uiPriority w:val="11"/>
    <w:rsid w:val="00DF064E"/>
    <w:rPr>
      <w:rFonts w:asciiTheme="majorHAnsi" w:eastAsiaTheme="majorEastAsia" w:hAnsiTheme="majorHAnsi" w:cstheme="majorBidi"/>
      <w:i/>
      <w:iCs/>
      <w:color w:val="4F81BD" w:themeColor="accent1"/>
      <w:spacing w:val="15"/>
      <w:sz w:val="24"/>
      <w:szCs w:val="24"/>
    </w:rPr>
  </w:style>
  <w:style w:type="table" w:customStyle="1" w:styleId="NormalTablePHPDOCX">
    <w:name w:val="Normal Table PHPDOCX"/>
    <w:uiPriority w:val="99"/>
    <w:semiHidden/>
    <w:unhideWhenUsed/>
    <w:qFormat/>
    <w:rsid w:val="00200A97"/>
    <w:tblPr>
      <w:tblInd w:w="0" w:type="dxa"/>
      <w:tblCellMar>
        <w:top w:w="0" w:type="dxa"/>
        <w:left w:w="108" w:type="dxa"/>
        <w:bottom w:w="0" w:type="dxa"/>
        <w:right w:w="108" w:type="dxa"/>
      </w:tblCellMar>
    </w:tblPr>
  </w:style>
  <w:style w:type="table" w:customStyle="1" w:styleId="TableGridPHPDOCX">
    <w:name w:val="Table Grid PHPDOCX"/>
    <w:uiPriority w:val="59"/>
    <w:rsid w:val="00493A0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nnotationreferencePHPDOCX">
    <w:name w:val="annotation reference PHPDOCX"/>
    <w:basedOn w:val="DefaultParagraphFontPHPDOCX"/>
    <w:uiPriority w:val="99"/>
    <w:semiHidden/>
    <w:unhideWhenUsed/>
    <w:rsid w:val="00E139EA"/>
    <w:rPr>
      <w:sz w:val="16"/>
      <w:szCs w:val="16"/>
    </w:rPr>
  </w:style>
  <w:style w:type="paragraph" w:customStyle="1" w:styleId="annotationtextPHPDOCX">
    <w:name w:val="annotation text PHPDOCX"/>
    <w:link w:val="CommentTextCharPHPDOCX"/>
    <w:uiPriority w:val="99"/>
    <w:semiHidden/>
    <w:unhideWhenUsed/>
    <w:rsid w:val="00E139EA"/>
  </w:style>
  <w:style w:type="character" w:customStyle="1" w:styleId="CommentTextCharPHPDOCX">
    <w:name w:val="Comment Text Char PHPDOCX"/>
    <w:basedOn w:val="DefaultParagraphFontPHPDOCX"/>
    <w:link w:val="annotationtextPHPDOCX"/>
    <w:uiPriority w:val="99"/>
    <w:semiHidden/>
    <w:rsid w:val="00E139EA"/>
    <w:rPr>
      <w:sz w:val="20"/>
      <w:szCs w:val="20"/>
    </w:rPr>
  </w:style>
  <w:style w:type="paragraph" w:customStyle="1" w:styleId="annotationsubjectPHPDOCX">
    <w:name w:val="annotation subject PHPDOCX"/>
    <w:basedOn w:val="annotationtextPHPDOCX"/>
    <w:next w:val="annotationtextPHPDOCX"/>
    <w:link w:val="CommentSubjectCharPHPDOCX"/>
    <w:uiPriority w:val="99"/>
    <w:semiHidden/>
    <w:unhideWhenUsed/>
    <w:rsid w:val="00E139EA"/>
    <w:rPr>
      <w:b/>
      <w:bCs/>
    </w:rPr>
  </w:style>
  <w:style w:type="character" w:customStyle="1" w:styleId="CommentSubjectCharPHPDOCX">
    <w:name w:val="Comment Subject Char PHPDOCX"/>
    <w:basedOn w:val="CommentTextCharPHPDOCX"/>
    <w:link w:val="annotationsubjectPHPDOCX"/>
    <w:uiPriority w:val="99"/>
    <w:semiHidden/>
    <w:rsid w:val="00E139EA"/>
    <w:rPr>
      <w:b/>
      <w:bCs/>
      <w:sz w:val="20"/>
      <w:szCs w:val="20"/>
    </w:rPr>
  </w:style>
  <w:style w:type="paragraph" w:customStyle="1" w:styleId="BalloonTextPHPDOCX">
    <w:name w:val="Balloon Text PHPDOCX"/>
    <w:link w:val="BalloonTextCharPHPDOCX"/>
    <w:uiPriority w:val="99"/>
    <w:semiHidden/>
    <w:unhideWhenUsed/>
    <w:rsid w:val="00E139EA"/>
    <w:rPr>
      <w:rFonts w:ascii="Tahoma" w:hAnsi="Tahoma" w:cs="Tahoma"/>
      <w:sz w:val="16"/>
      <w:szCs w:val="16"/>
    </w:rPr>
  </w:style>
  <w:style w:type="character" w:customStyle="1" w:styleId="BalloonTextCharPHPDOCX">
    <w:name w:val="Balloon Text Char PHPDOCX"/>
    <w:basedOn w:val="DefaultParagraphFontPHPDOCX"/>
    <w:link w:val="BalloonTextPHPDOCX"/>
    <w:uiPriority w:val="99"/>
    <w:semiHidden/>
    <w:rsid w:val="00E139EA"/>
    <w:rPr>
      <w:rFonts w:ascii="Tahoma" w:hAnsi="Tahoma" w:cs="Tahoma"/>
      <w:sz w:val="16"/>
      <w:szCs w:val="16"/>
    </w:rPr>
  </w:style>
  <w:style w:type="paragraph" w:customStyle="1" w:styleId="footnoteTextPHPDOCX">
    <w:name w:val="footnote Text PHPDOCX"/>
    <w:link w:val="footnoteTextCarPHPDOCX"/>
    <w:uiPriority w:val="99"/>
    <w:semiHidden/>
    <w:unhideWhenUsed/>
    <w:rsid w:val="006E0FDA"/>
  </w:style>
  <w:style w:type="character" w:customStyle="1" w:styleId="footnoteTextCarPHPDOCX">
    <w:name w:val="footnote Text Car PHPDOCX"/>
    <w:basedOn w:val="DefaultParagraphFontPHPDOCX"/>
    <w:link w:val="footnoteTextPHPDOCX"/>
    <w:uiPriority w:val="99"/>
    <w:semiHidden/>
    <w:rsid w:val="006E0FDA"/>
    <w:rPr>
      <w:sz w:val="20"/>
      <w:szCs w:val="20"/>
    </w:rPr>
  </w:style>
  <w:style w:type="character" w:customStyle="1" w:styleId="footnoteReferencePHPDOCX">
    <w:name w:val="footnote Reference PHPDOCX"/>
    <w:basedOn w:val="DefaultParagraphFontPHPDOCX"/>
    <w:uiPriority w:val="99"/>
    <w:semiHidden/>
    <w:unhideWhenUsed/>
    <w:rsid w:val="006E0FDA"/>
    <w:rPr>
      <w:vertAlign w:val="superscript"/>
    </w:rPr>
  </w:style>
  <w:style w:type="paragraph" w:customStyle="1" w:styleId="endnoteTextPHPDOCX">
    <w:name w:val="endnote Text PHPDOCX"/>
    <w:link w:val="endnoteTextCarPHPDOCX"/>
    <w:uiPriority w:val="99"/>
    <w:semiHidden/>
    <w:unhideWhenUsed/>
    <w:rsid w:val="006E0FDA"/>
  </w:style>
  <w:style w:type="character" w:customStyle="1" w:styleId="endnoteTextCarPHPDOCX">
    <w:name w:val="endnote Text Car PHPDOCX"/>
    <w:basedOn w:val="DefaultParagraphFontPHPDOCX"/>
    <w:link w:val="endnoteTextPHPDOCX"/>
    <w:uiPriority w:val="99"/>
    <w:semiHidden/>
    <w:rsid w:val="006E0FDA"/>
    <w:rPr>
      <w:sz w:val="20"/>
      <w:szCs w:val="20"/>
    </w:rPr>
  </w:style>
  <w:style w:type="character" w:customStyle="1" w:styleId="endnoteReferencePHPDOCX">
    <w:name w:val="endnote Reference PHPDOCX"/>
    <w:basedOn w:val="DefaultParagraphFontPHPDOCX"/>
    <w:uiPriority w:val="99"/>
    <w:semiHidden/>
    <w:unhideWhenUsed/>
    <w:rsid w:val="006E0FDA"/>
    <w:rPr>
      <w:vertAlign w:val="superscript"/>
    </w:r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5.png" /><Relationship Id="rId11" Type="http://schemas.openxmlformats.org/officeDocument/2006/relationships/image" Target="media/image6.png" /><Relationship Id="rId12" Type="http://schemas.openxmlformats.org/officeDocument/2006/relationships/image" Target="media/image7.png" /><Relationship Id="rId13" Type="http://schemas.openxmlformats.org/officeDocument/2006/relationships/image" Target="media/image8.png" /><Relationship Id="rId14" Type="http://schemas.openxmlformats.org/officeDocument/2006/relationships/image" Target="media/image9.png" /><Relationship Id="rId15" Type="http://schemas.openxmlformats.org/officeDocument/2006/relationships/image" Target="media/image10.png" /><Relationship Id="rId16" Type="http://schemas.openxmlformats.org/officeDocument/2006/relationships/image" Target="media/image11.png" /><Relationship Id="rId17" Type="http://schemas.openxmlformats.org/officeDocument/2006/relationships/image" Target="media/image12.png" /><Relationship Id="rId18" Type="http://schemas.openxmlformats.org/officeDocument/2006/relationships/image" Target="media/image13.png" /><Relationship Id="rId19" Type="http://schemas.openxmlformats.org/officeDocument/2006/relationships/image" Target="media/image14.png" /><Relationship Id="rId2" Type="http://schemas.openxmlformats.org/officeDocument/2006/relationships/webSettings" Target="webSettings.xml" /><Relationship Id="rId20" Type="http://schemas.openxmlformats.org/officeDocument/2006/relationships/image" Target="media/image15.png" /><Relationship Id="rId21" Type="http://schemas.openxmlformats.org/officeDocument/2006/relationships/header" Target="header1.xml" /><Relationship Id="rId22" Type="http://schemas.openxmlformats.org/officeDocument/2006/relationships/footer" Target="footer1.xml" /><Relationship Id="rId23" Type="http://schemas.openxmlformats.org/officeDocument/2006/relationships/theme" Target="theme/theme1.xml" /><Relationship Id="rId24" Type="http://schemas.openxmlformats.org/officeDocument/2006/relationships/numbering" Target="numbering.xml" /><Relationship Id="rId25" Type="http://schemas.openxmlformats.org/officeDocument/2006/relationships/styles" Target="style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image" Target="media/image1.png" /><Relationship Id="rId7" Type="http://schemas.openxmlformats.org/officeDocument/2006/relationships/image" Target="media/image2.png" /><Relationship Id="rId8" Type="http://schemas.openxmlformats.org/officeDocument/2006/relationships/image" Target="media/image3.png" /><Relationship Id="rId9" Type="http://schemas.openxmlformats.org/officeDocument/2006/relationships/image" Target="media/image4.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&#65279;<?xml version="1.0" encoding="utf-8" standalone="yes"?><Relationships xmlns="http://schemas.openxmlformats.org/package/2006/relationships"><Relationship Id="rId1" Type="http://schemas.openxmlformats.org/officeDocument/2006/relationships/customXmlProps" Target="itemProps2.xml" /></Relationships>
</file>

<file path=customXml/item1.xml><?xml version="1.0" encoding="utf-8"?>
<s:customData xmlns="http://www.wps.cn/officeDocument/2013/wpsCustomData" xmlns:s="http://www.wps.cn/officeDocument/2013/wpsCustomData">
  <customSectProps>
    <customSectPr/>
  </customSectProps>
  <customShpExts>
    <customShpInfo spid="_x0000_s4097"/>
    <customShpInfo spid="_x0000_s4098"/>
    <customShpInfo spid="_x0000_s4099"/>
    <customShpInfo spid="_x0000_s4100"/>
    <customShpInfo spid="_x0000_s4102"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E81956F-110E-447C-A960-0C71BA5F2A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6</Pages>
  <Words>657</Words>
  <Characters>3749</Characters>
  <Application>Microsoft Office Word</Application>
  <DocSecurity>0</DocSecurity>
  <Lines>31</Lines>
  <Paragraphs>8</Paragraphs>
  <ScaleCrop>false</ScaleCrop>
  <Company/>
  <LinksUpToDate>false</LinksUpToDate>
  <CharactersWithSpaces>4398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lam</dc:creator>
  <cp:lastModifiedBy>Windows 用户</cp:lastModifiedBy>
  <cp:revision>4</cp:revision>
  <dcterms:created xsi:type="dcterms:W3CDTF">2019-11-08T08:26:00Z</dcterms:created>
  <dcterms:modified xsi:type="dcterms:W3CDTF">2019-11-08T23:47:00Z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2052-10.1.0.6235</vt:lpwstr>
  </property>
</Properties>
</file>