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0C59E4">
      <w:pPr>
        <w:rPr>
          <w:lang w:eastAsia="zh-CN"/>
        </w:rPr>
      </w:pPr>
      <w:r>
        <w:rPr>
          <w:lang w:eastAsia="zh-CN"/>
        </w:rPr>
        <w:drawing>
          <wp:anchor simplePos="0" relativeHeight="251658240" behindDoc="0" locked="0" layoutInCell="1" allowOverlap="1">
            <wp:simplePos x="0" y="0"/>
            <wp:positionH relativeFrom="page">
              <wp:posOffset>10464800</wp:posOffset>
            </wp:positionH>
            <wp:positionV relativeFrom="topMargin">
              <wp:posOffset>12534900</wp:posOffset>
            </wp:positionV>
            <wp:extent cx="279400" cy="482600"/>
            <wp:wrapNone/>
            <wp:docPr id="10004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502601" name=""/>
                    <pic:cNvPicPr>
                      <a:picLocks noChangeAspect="1"/>
                    </pic:cNvPicPr>
                  </pic:nvPicPr>
                  <pic:blipFill>
                    <a:blip xmlns:r="http://schemas.openxmlformats.org/officeDocument/2006/relationships" r:embed="rId6"/>
                    <a:stretch>
                      <a:fillRect/>
                    </a:stretch>
                  </pic:blipFill>
                  <pic:spPr>
                    <a:xfrm>
                      <a:off x="0" y="0"/>
                      <a:ext cx="279400" cy="482600"/>
                    </a:xfrm>
                    <a:prstGeom prst="rect">
                      <a:avLst/>
                    </a:prstGeom>
                  </pic:spPr>
                </pic:pic>
              </a:graphicData>
            </a:graphic>
          </wp:anchor>
        </w:drawing>
      </w:r>
    </w:p>
    <w:p w:rsidR="000C59E4">
      <w:pPr>
        <w:jc w:val="center"/>
      </w:pPr>
      <w:r>
        <w:rPr>
          <w:b/>
          <w:bCs/>
          <w:sz w:val="28"/>
          <w:szCs w:val="28"/>
        </w:rPr>
        <w:t>黑龙江省宝泉岭农场学校</w:t>
      </w:r>
      <w:r>
        <w:rPr>
          <w:b/>
          <w:bCs/>
          <w:sz w:val="28"/>
          <w:szCs w:val="28"/>
        </w:rPr>
        <w:t>2019</w:t>
      </w:r>
      <w:r>
        <w:rPr>
          <w:b/>
          <w:bCs/>
          <w:sz w:val="28"/>
          <w:szCs w:val="28"/>
        </w:rPr>
        <w:t>届九年级下学期英语期末考试试卷（五四学制）</w:t>
      </w:r>
    </w:p>
    <w:p w:rsidR="000C59E4">
      <w:r>
        <w:rPr>
          <w:b/>
          <w:bCs/>
          <w:sz w:val="24"/>
          <w:szCs w:val="24"/>
        </w:rPr>
        <w:t>一、</w:t>
      </w:r>
      <w:r>
        <w:rPr>
          <w:b/>
          <w:bCs/>
          <w:sz w:val="24"/>
          <w:szCs w:val="24"/>
        </w:rPr>
        <w:t>Choose the best answer from A</w:t>
      </w:r>
      <w:r>
        <w:rPr>
          <w:b/>
          <w:bCs/>
          <w:sz w:val="24"/>
          <w:szCs w:val="24"/>
        </w:rPr>
        <w:t>，</w:t>
      </w:r>
      <w:r>
        <w:rPr>
          <w:b/>
          <w:bCs/>
          <w:sz w:val="24"/>
          <w:szCs w:val="24"/>
        </w:rPr>
        <w:t>B or C according to the meaning of the sentence.</w:t>
      </w:r>
      <w:r>
        <w:rPr>
          <w:b/>
          <w:bCs/>
          <w:sz w:val="24"/>
          <w:szCs w:val="24"/>
        </w:rPr>
        <w:t>（本题共</w:t>
      </w:r>
      <w:r>
        <w:rPr>
          <w:b/>
          <w:bCs/>
          <w:sz w:val="24"/>
          <w:szCs w:val="24"/>
        </w:rPr>
        <w:t>20</w:t>
      </w:r>
      <w:r>
        <w:rPr>
          <w:b/>
          <w:bCs/>
          <w:sz w:val="24"/>
          <w:szCs w:val="24"/>
        </w:rPr>
        <w:t>分，每小题</w:t>
      </w:r>
      <w:r>
        <w:rPr>
          <w:b/>
          <w:bCs/>
          <w:sz w:val="24"/>
          <w:szCs w:val="24"/>
        </w:rPr>
        <w:t>1</w:t>
      </w:r>
      <w:r>
        <w:rPr>
          <w:b/>
          <w:bCs/>
          <w:sz w:val="24"/>
          <w:szCs w:val="24"/>
        </w:rPr>
        <w:t>分）</w:t>
      </w:r>
    </w:p>
    <w:p w:rsidR="000C59E4">
      <w:pPr>
        <w:spacing w:after="0"/>
      </w:pPr>
      <w:r>
        <w:rPr>
          <w:color w:val="000000"/>
        </w:rPr>
        <w:t>1.Do you know that __________ most popular drink in the world</w:t>
      </w:r>
      <w:r>
        <w:rPr>
          <w:color w:val="000000"/>
        </w:rPr>
        <w:t>（</w:t>
      </w:r>
      <w:r>
        <w:rPr>
          <w:color w:val="000000"/>
        </w:rPr>
        <w:t>after water</w:t>
      </w:r>
      <w:r>
        <w:rPr>
          <w:color w:val="000000"/>
        </w:rPr>
        <w:t>）</w:t>
      </w:r>
      <w:r>
        <w:rPr>
          <w:color w:val="000000"/>
        </w:rPr>
        <w:t>is tea</w:t>
      </w:r>
      <w:r>
        <w:rPr>
          <w:color w:val="000000"/>
        </w:rPr>
        <w:t>？</w:t>
      </w:r>
      <w:r>
        <w:rPr>
          <w:color w:val="000000"/>
        </w:rPr>
        <w:t xml:space="preserve">            </w:t>
      </w:r>
    </w:p>
    <w:p w:rsidR="000C59E4">
      <w:pPr>
        <w:spacing w:after="0"/>
        <w:ind w:left="150"/>
      </w:pPr>
      <w:r>
        <w:rPr>
          <w:color w:val="000000"/>
        </w:rPr>
        <w:t>A. the                                             </w:t>
      </w:r>
      <w:r>
        <w:rPr>
          <w:noProof/>
          <w:lang w:eastAsia="zh-CN"/>
        </w:rPr>
        <w:drawing>
          <wp:inline distT="0" distB="0" distL="0" distR="0">
            <wp:extent cx="19101" cy="38202"/>
            <wp:effectExtent l="19050" t="0" r="0" b="0"/>
            <wp:docPr id="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7822417"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B. a                                             </w:t>
      </w:r>
      <w:r>
        <w:rPr>
          <w:noProof/>
          <w:lang w:eastAsia="zh-CN"/>
        </w:rPr>
        <w:drawing>
          <wp:inline distT="0" distB="0" distL="0" distR="0">
            <wp:extent cx="19101" cy="38202"/>
            <wp:effectExtent l="19050" t="0" r="0" b="0"/>
            <wp:docPr id="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862133"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C. /</w:t>
      </w:r>
    </w:p>
    <w:p w:rsidR="000C59E4">
      <w:pPr>
        <w:spacing w:after="0"/>
      </w:pPr>
      <w:r>
        <w:rPr>
          <w:color w:val="000000"/>
        </w:rPr>
        <w:t>2.—__________ do you improve your listening</w:t>
      </w:r>
      <w:r>
        <w:rPr>
          <w:color w:val="000000"/>
        </w:rPr>
        <w:t>？</w:t>
      </w:r>
      <w:r>
        <w:rPr>
          <w:color w:val="000000"/>
        </w:rPr>
        <w:t xml:space="preserve">  </w:t>
      </w:r>
    </w:p>
    <w:p w:rsidR="000C59E4">
      <w:pPr>
        <w:spacing w:after="0"/>
      </w:pPr>
      <w:r>
        <w:rPr>
          <w:color w:val="000000"/>
        </w:rPr>
        <w:t>—_______</w:t>
      </w:r>
      <w:r>
        <w:rPr>
          <w:color w:val="000000"/>
        </w:rPr>
        <w:t>___ listening to tapes.</w:t>
      </w:r>
    </w:p>
    <w:p w:rsidR="000C59E4">
      <w:pPr>
        <w:spacing w:after="0"/>
        <w:ind w:left="150"/>
      </w:pPr>
      <w:r>
        <w:rPr>
          <w:color w:val="000000"/>
        </w:rPr>
        <w:t>A. What</w:t>
      </w:r>
      <w:r>
        <w:rPr>
          <w:color w:val="000000"/>
        </w:rPr>
        <w:t>；</w:t>
      </w:r>
      <w:r>
        <w:rPr>
          <w:color w:val="000000"/>
        </w:rPr>
        <w:t>By                               </w:t>
      </w:r>
      <w:r>
        <w:rPr>
          <w:noProof/>
          <w:lang w:eastAsia="zh-CN"/>
        </w:rPr>
        <w:drawing>
          <wp:inline distT="0" distB="0" distL="0" distR="0">
            <wp:extent cx="19101" cy="38202"/>
            <wp:effectExtent l="19050" t="0" r="0" b="0"/>
            <wp:docPr id="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892267"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B. How</w:t>
      </w:r>
      <w:r>
        <w:rPr>
          <w:color w:val="000000"/>
        </w:rPr>
        <w:t>；</w:t>
      </w:r>
      <w:r>
        <w:rPr>
          <w:color w:val="000000"/>
        </w:rPr>
        <w:t>By                               </w:t>
      </w:r>
      <w:r>
        <w:rPr>
          <w:noProof/>
          <w:lang w:eastAsia="zh-CN"/>
        </w:rPr>
        <w:drawing>
          <wp:inline distT="0" distB="0" distL="0" distR="0">
            <wp:extent cx="19101" cy="38202"/>
            <wp:effectExtent l="19050" t="0" r="0" b="0"/>
            <wp:docPr id="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859036"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C. How</w:t>
      </w:r>
      <w:r>
        <w:rPr>
          <w:color w:val="000000"/>
        </w:rPr>
        <w:t>；</w:t>
      </w:r>
      <w:r>
        <w:rPr>
          <w:color w:val="000000"/>
        </w:rPr>
        <w:t>With</w:t>
      </w:r>
    </w:p>
    <w:p w:rsidR="000C59E4">
      <w:pPr>
        <w:spacing w:after="0"/>
      </w:pPr>
      <w:r>
        <w:rPr>
          <w:color w:val="000000"/>
        </w:rPr>
        <w:t>3.—Where was this kind of machine made</w:t>
      </w:r>
      <w:r>
        <w:rPr>
          <w:color w:val="000000"/>
        </w:rPr>
        <w:t>？</w:t>
      </w:r>
      <w:r>
        <w:rPr>
          <w:color w:val="000000"/>
        </w:rPr>
        <w:t xml:space="preserve">  </w:t>
      </w:r>
    </w:p>
    <w:p w:rsidR="000C59E4">
      <w:pPr>
        <w:spacing w:after="0"/>
      </w:pPr>
      <w:r>
        <w:rPr>
          <w:color w:val="000000"/>
        </w:rPr>
        <w:t>—__________Japan. And it is used __________ cutting paper.</w:t>
      </w:r>
    </w:p>
    <w:p w:rsidR="000C59E4">
      <w:pPr>
        <w:spacing w:after="0"/>
        <w:ind w:left="150"/>
      </w:pPr>
      <w:r>
        <w:rPr>
          <w:color w:val="000000"/>
        </w:rPr>
        <w:t>A. In; from                         </w:t>
      </w:r>
      <w:r>
        <w:rPr>
          <w:color w:val="000000"/>
        </w:rPr>
        <w:t>           </w:t>
      </w:r>
      <w:r>
        <w:rPr>
          <w:noProof/>
          <w:lang w:eastAsia="zh-CN"/>
        </w:rPr>
        <w:drawing>
          <wp:inline distT="0" distB="0" distL="0" distR="0">
            <wp:extent cx="9550" cy="38202"/>
            <wp:effectExtent l="19050" t="0" r="9500" b="0"/>
            <wp:docPr id="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054627"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From; of                                    </w:t>
      </w:r>
      <w:r>
        <w:rPr>
          <w:noProof/>
          <w:lang w:eastAsia="zh-CN"/>
        </w:rPr>
        <w:drawing>
          <wp:inline distT="0" distB="0" distL="0" distR="0">
            <wp:extent cx="9550" cy="38202"/>
            <wp:effectExtent l="19050" t="0" r="9500" b="0"/>
            <wp:docPr id="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5277647"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C. In; for</w:t>
      </w:r>
    </w:p>
    <w:p w:rsidR="000C59E4">
      <w:pPr>
        <w:spacing w:after="0"/>
      </w:pPr>
      <w:r>
        <w:rPr>
          <w:color w:val="000000"/>
        </w:rPr>
        <w:t>4.—My new bike is broken. What should I do</w:t>
      </w:r>
      <w:r>
        <w:rPr>
          <w:color w:val="000000"/>
        </w:rPr>
        <w:t>？</w:t>
      </w:r>
      <w:r>
        <w:rPr>
          <w:color w:val="000000"/>
        </w:rPr>
        <w:t xml:space="preserve">  </w:t>
      </w:r>
    </w:p>
    <w:p w:rsidR="000C59E4">
      <w:pPr>
        <w:spacing w:after="0"/>
      </w:pPr>
      <w:r>
        <w:rPr>
          <w:color w:val="000000"/>
        </w:rPr>
        <w:t>—You should get it __________ in that bike shop.</w:t>
      </w:r>
    </w:p>
    <w:p w:rsidR="000C59E4">
      <w:pPr>
        <w:spacing w:after="0"/>
        <w:ind w:left="150"/>
      </w:pPr>
      <w:r>
        <w:rPr>
          <w:color w:val="000000"/>
        </w:rPr>
        <w:t>A. repair                                   </w:t>
      </w:r>
      <w:r>
        <w:rPr>
          <w:noProof/>
          <w:lang w:eastAsia="zh-CN"/>
        </w:rPr>
        <w:drawing>
          <wp:inline distT="0" distB="0" distL="0" distR="0">
            <wp:extent cx="28651" cy="38202"/>
            <wp:effectExtent l="19050" t="0" r="9449" b="0"/>
            <wp:docPr id="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887299"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B. to repair                                 </w:t>
      </w:r>
      <w:r>
        <w:rPr>
          <w:color w:val="000000"/>
        </w:rPr>
        <w:t>  </w:t>
      </w:r>
      <w:r>
        <w:rPr>
          <w:noProof/>
          <w:lang w:eastAsia="zh-CN"/>
        </w:rPr>
        <w:drawing>
          <wp:inline distT="0" distB="0" distL="0" distR="0">
            <wp:extent cx="28651" cy="38202"/>
            <wp:effectExtent l="19050" t="0" r="9449" b="0"/>
            <wp:docPr id="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131252"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C. repaired</w:t>
      </w:r>
    </w:p>
    <w:p w:rsidR="000C59E4">
      <w:pPr>
        <w:spacing w:after="0"/>
      </w:pPr>
      <w:r>
        <w:rPr>
          <w:color w:val="000000"/>
        </w:rPr>
        <w:t xml:space="preserve">5.Mooncakes are in the __________ of a full moon on the Mid-Autumn night.            </w:t>
      </w:r>
    </w:p>
    <w:p w:rsidR="000C59E4">
      <w:pPr>
        <w:spacing w:after="0"/>
        <w:ind w:left="150"/>
      </w:pPr>
      <w:r>
        <w:rPr>
          <w:color w:val="000000"/>
        </w:rPr>
        <w:t>A. color                                       </w:t>
      </w:r>
      <w:r>
        <w:rPr>
          <w:noProof/>
          <w:lang w:eastAsia="zh-CN"/>
        </w:rPr>
        <w:drawing>
          <wp:inline distT="0" distB="0" distL="0" distR="0">
            <wp:extent cx="28651" cy="38202"/>
            <wp:effectExtent l="19050" t="0" r="9449" b="0"/>
            <wp:docPr id="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967112"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B. shape                                       </w:t>
      </w:r>
      <w:r>
        <w:rPr>
          <w:noProof/>
          <w:lang w:eastAsia="zh-CN"/>
        </w:rPr>
        <w:drawing>
          <wp:inline distT="0" distB="0" distL="0" distR="0">
            <wp:extent cx="28651" cy="38202"/>
            <wp:effectExtent l="19050" t="0" r="9449" b="0"/>
            <wp:docPr id="1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916848"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C. kind</w:t>
      </w:r>
    </w:p>
    <w:p w:rsidR="000C59E4">
      <w:pPr>
        <w:spacing w:after="0"/>
      </w:pPr>
      <w:r>
        <w:rPr>
          <w:color w:val="000000"/>
        </w:rPr>
        <w:t>6.—Do you know who invented the telephone</w:t>
      </w:r>
      <w:r>
        <w:rPr>
          <w:color w:val="000000"/>
        </w:rPr>
        <w:t>？</w:t>
      </w:r>
      <w:r>
        <w:rPr>
          <w:color w:val="000000"/>
        </w:rPr>
        <w:t xml:space="preserve">  </w:t>
      </w:r>
    </w:p>
    <w:p w:rsidR="000C59E4">
      <w:pPr>
        <w:spacing w:after="0"/>
      </w:pPr>
      <w:r>
        <w:rPr>
          <w:color w:val="000000"/>
        </w:rPr>
        <w:t>—No. I</w:t>
      </w:r>
      <w:r>
        <w:rPr>
          <w:color w:val="000000"/>
        </w:rPr>
        <w:t xml:space="preserve"> only know it __________ in 1876.</w:t>
      </w:r>
    </w:p>
    <w:p w:rsidR="000C59E4">
      <w:pPr>
        <w:spacing w:after="0"/>
        <w:ind w:left="150"/>
      </w:pPr>
      <w:r>
        <w:rPr>
          <w:color w:val="000000"/>
        </w:rPr>
        <w:t>A. is invented                              B. was invented                              C. invented</w:t>
      </w:r>
    </w:p>
    <w:p w:rsidR="000C59E4">
      <w:pPr>
        <w:spacing w:after="0"/>
      </w:pPr>
      <w:r>
        <w:rPr>
          <w:color w:val="000000"/>
        </w:rPr>
        <w:t xml:space="preserve">7.—Sorry, Tony. I took your school uniform __________.  </w:t>
      </w:r>
    </w:p>
    <w:p w:rsidR="000C59E4">
      <w:pPr>
        <w:spacing w:after="0"/>
      </w:pPr>
      <w:r>
        <w:rPr>
          <w:color w:val="000000"/>
        </w:rPr>
        <w:t>—It doesn't matter.</w:t>
      </w:r>
    </w:p>
    <w:p w:rsidR="000C59E4">
      <w:pPr>
        <w:spacing w:after="0"/>
        <w:ind w:left="150"/>
      </w:pPr>
      <w:r>
        <w:rPr>
          <w:color w:val="000000"/>
        </w:rPr>
        <w:t>A. by accident                              </w:t>
      </w:r>
      <w:r>
        <w:rPr>
          <w:color w:val="000000"/>
        </w:rPr>
        <w:t> </w:t>
      </w:r>
      <w:r>
        <w:rPr>
          <w:noProof/>
          <w:lang w:eastAsia="zh-CN"/>
        </w:rPr>
        <w:drawing>
          <wp:inline distT="0" distB="0" distL="0" distR="0">
            <wp:extent cx="19101" cy="38202"/>
            <wp:effectExtent l="19050" t="0" r="0" b="0"/>
            <wp:docPr id="1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951863"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B. by hand                               </w:t>
      </w:r>
      <w:r>
        <w:rPr>
          <w:noProof/>
          <w:lang w:eastAsia="zh-CN"/>
        </w:rPr>
        <w:drawing>
          <wp:inline distT="0" distB="0" distL="0" distR="0">
            <wp:extent cx="19101" cy="38202"/>
            <wp:effectExtent l="19050" t="0" r="0" b="0"/>
            <wp:docPr id="1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359734"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C. by mistake</w:t>
      </w:r>
    </w:p>
    <w:p w:rsidR="000C59E4">
      <w:pPr>
        <w:spacing w:after="0"/>
      </w:pPr>
      <w:r>
        <w:rPr>
          <w:color w:val="000000"/>
        </w:rPr>
        <w:t>8.—David is drunk. Can you drive the car for him</w:t>
      </w:r>
      <w:r>
        <w:rPr>
          <w:color w:val="000000"/>
        </w:rPr>
        <w:t>？</w:t>
      </w:r>
      <w:r>
        <w:rPr>
          <w:color w:val="000000"/>
        </w:rPr>
        <w:t xml:space="preserve">  </w:t>
      </w:r>
    </w:p>
    <w:p w:rsidR="000C59E4">
      <w:pPr>
        <w:spacing w:after="0"/>
      </w:pPr>
      <w:r>
        <w:rPr>
          <w:color w:val="000000"/>
        </w:rPr>
        <w:t>—Sorry, I can't. I don't have a driver's __________.</w:t>
      </w:r>
    </w:p>
    <w:p w:rsidR="000C59E4">
      <w:pPr>
        <w:spacing w:after="0"/>
        <w:ind w:left="150"/>
      </w:pPr>
      <w:r>
        <w:rPr>
          <w:color w:val="000000"/>
        </w:rPr>
        <w:t>A. address                                     </w:t>
      </w:r>
      <w:r>
        <w:rPr>
          <w:noProof/>
          <w:lang w:eastAsia="zh-CN"/>
        </w:rPr>
        <w:drawing>
          <wp:inline distT="0" distB="0" distL="0" distR="0">
            <wp:extent cx="9550" cy="38202"/>
            <wp:effectExtent l="19050" t="0" r="9500" b="0"/>
            <wp:docPr id="1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62218"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name                                     </w:t>
      </w:r>
      <w:r>
        <w:rPr>
          <w:noProof/>
          <w:lang w:eastAsia="zh-CN"/>
        </w:rPr>
        <w:drawing>
          <wp:inline distT="0" distB="0" distL="0" distR="0">
            <wp:extent cx="9550" cy="38202"/>
            <wp:effectExtent l="19050" t="0" r="9500" b="0"/>
            <wp:docPr id="1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455690"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C. license</w:t>
      </w:r>
    </w:p>
    <w:p w:rsidR="000C59E4">
      <w:pPr>
        <w:spacing w:after="0"/>
      </w:pPr>
      <w:r>
        <w:rPr>
          <w:color w:val="000000"/>
        </w:rPr>
        <w:t>9.—Could you please tell me __________</w:t>
      </w:r>
      <w:r>
        <w:rPr>
          <w:color w:val="000000"/>
        </w:rPr>
        <w:t>？</w:t>
      </w:r>
      <w:r>
        <w:rPr>
          <w:color w:val="000000"/>
        </w:rPr>
        <w:t xml:space="preserve">  </w:t>
      </w:r>
    </w:p>
    <w:p w:rsidR="000C59E4">
      <w:pPr>
        <w:spacing w:after="0"/>
      </w:pPr>
      <w:r>
        <w:rPr>
          <w:color w:val="000000"/>
        </w:rPr>
        <w:t>—I am not sure. Maybe next month.</w:t>
      </w:r>
    </w:p>
    <w:p w:rsidR="000C59E4">
      <w:pPr>
        <w:spacing w:after="0"/>
        <w:ind w:left="150"/>
      </w:pPr>
      <w:r>
        <w:rPr>
          <w:color w:val="000000"/>
        </w:rPr>
        <w:t>A. where the station is                     </w:t>
      </w:r>
      <w:r>
        <w:rPr>
          <w:noProof/>
          <w:lang w:eastAsia="zh-CN"/>
        </w:rPr>
        <w:drawing>
          <wp:inline distT="0" distB="0" distL="0" distR="0">
            <wp:extent cx="28651" cy="38202"/>
            <wp:effectExtent l="19050" t="0" r="9449" b="0"/>
            <wp:docPr id="1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455994"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B. who he is                     </w:t>
      </w:r>
      <w:r>
        <w:rPr>
          <w:noProof/>
          <w:lang w:eastAsia="zh-CN"/>
        </w:rPr>
        <w:drawing>
          <wp:inline distT="0" distB="0" distL="0" distR="0">
            <wp:extent cx="28651" cy="38202"/>
            <wp:effectExtent l="19050" t="0" r="9449" b="0"/>
            <wp:docPr id="1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696764"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C. when he will come</w:t>
      </w:r>
    </w:p>
    <w:p w:rsidR="000C59E4">
      <w:pPr>
        <w:spacing w:after="0"/>
      </w:pPr>
      <w:r>
        <w:rPr>
          <w:color w:val="000000"/>
        </w:rPr>
        <w:t xml:space="preserve">10.—Let's take some photos in the museum.  </w:t>
      </w:r>
    </w:p>
    <w:p w:rsidR="000C59E4">
      <w:pPr>
        <w:spacing w:after="0"/>
      </w:pPr>
      <w:r>
        <w:rPr>
          <w:color w:val="000000"/>
        </w:rPr>
        <w:t>—I'm afraid we can't. Tak</w:t>
      </w:r>
      <w:r>
        <w:rPr>
          <w:color w:val="000000"/>
        </w:rPr>
        <w:t>ing photos __________ in this museum.</w:t>
      </w:r>
    </w:p>
    <w:p w:rsidR="000C59E4">
      <w:pPr>
        <w:spacing w:after="0"/>
        <w:ind w:left="150"/>
      </w:pPr>
      <w:r>
        <w:rPr>
          <w:color w:val="000000"/>
        </w:rPr>
        <w:t>A. are not allowed                        </w:t>
      </w:r>
      <w:r>
        <w:rPr>
          <w:noProof/>
          <w:lang w:eastAsia="zh-CN"/>
        </w:rPr>
        <w:drawing>
          <wp:inline distT="0" distB="0" distL="0" distR="0">
            <wp:extent cx="19101" cy="38202"/>
            <wp:effectExtent l="19050" t="0" r="0" b="0"/>
            <wp:docPr id="1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872806"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B. doesn't allow                        </w:t>
      </w:r>
      <w:r>
        <w:rPr>
          <w:noProof/>
          <w:lang w:eastAsia="zh-CN"/>
        </w:rPr>
        <w:drawing>
          <wp:inline distT="0" distB="0" distL="0" distR="0">
            <wp:extent cx="19101" cy="38202"/>
            <wp:effectExtent l="19050" t="0" r="0" b="0"/>
            <wp:docPr id="1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697710"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C. is not allowed</w:t>
      </w:r>
    </w:p>
    <w:p w:rsidR="000C59E4">
      <w:pPr>
        <w:spacing w:after="0"/>
      </w:pPr>
      <w:r>
        <w:rPr>
          <w:color w:val="000000"/>
        </w:rPr>
        <w:t xml:space="preserve">11.—You look sad, John. What's wrong?  </w:t>
      </w:r>
    </w:p>
    <w:p w:rsidR="000C59E4">
      <w:pPr>
        <w:spacing w:after="0"/>
      </w:pPr>
      <w:r>
        <w:rPr>
          <w:color w:val="000000"/>
        </w:rPr>
        <w:t>—Oh, I __________ my mum, so she was very angry.</w:t>
      </w:r>
    </w:p>
    <w:p w:rsidR="000C59E4">
      <w:pPr>
        <w:spacing w:after="0"/>
        <w:ind w:left="150"/>
      </w:pPr>
      <w:r>
        <w:rPr>
          <w:color w:val="000000"/>
        </w:rPr>
        <w:t>A. waited for              </w:t>
      </w:r>
      <w:r>
        <w:rPr>
          <w:color w:val="000000"/>
        </w:rPr>
        <w:t>              </w:t>
      </w:r>
      <w:r>
        <w:rPr>
          <w:noProof/>
          <w:lang w:eastAsia="zh-CN"/>
        </w:rPr>
        <w:drawing>
          <wp:inline distT="0" distB="0" distL="0" distR="0">
            <wp:extent cx="19101" cy="38202"/>
            <wp:effectExtent l="19050" t="0" r="0" b="0"/>
            <wp:docPr id="1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191686"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B. talked with                            </w:t>
      </w:r>
      <w:r>
        <w:rPr>
          <w:noProof/>
          <w:lang w:eastAsia="zh-CN"/>
        </w:rPr>
        <w:drawing>
          <wp:inline distT="0" distB="0" distL="0" distR="0">
            <wp:extent cx="19101" cy="38202"/>
            <wp:effectExtent l="19050" t="0" r="0" b="0"/>
            <wp:docPr id="2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735977"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C. talked back to</w:t>
      </w:r>
    </w:p>
    <w:p w:rsidR="000C59E4">
      <w:pPr>
        <w:spacing w:after="0"/>
      </w:pPr>
      <w:r>
        <w:rPr>
          <w:color w:val="000000"/>
        </w:rPr>
        <w:t xml:space="preserve">12.Zhang Lin used to __________ in the daytime, but now he is used to __________ at night.            </w:t>
      </w:r>
    </w:p>
    <w:p w:rsidR="000C59E4">
      <w:pPr>
        <w:spacing w:after="0"/>
        <w:ind w:left="150"/>
      </w:pPr>
      <w:r>
        <w:rPr>
          <w:color w:val="000000"/>
        </w:rPr>
        <w:t>A. read; read                            B. reading; read                    </w:t>
      </w:r>
      <w:r>
        <w:rPr>
          <w:color w:val="000000"/>
        </w:rPr>
        <w:t>        C. read; reading</w:t>
      </w:r>
    </w:p>
    <w:p w:rsidR="000C59E4">
      <w:pPr>
        <w:spacing w:after="0"/>
      </w:pPr>
      <w:r>
        <w:rPr>
          <w:color w:val="000000"/>
        </w:rPr>
        <w:t xml:space="preserve">13.My friend Lucy looks very sad. I regret __________ her that bad news.            </w:t>
      </w:r>
    </w:p>
    <w:p w:rsidR="000C59E4">
      <w:pPr>
        <w:spacing w:after="0"/>
        <w:ind w:left="150"/>
      </w:pPr>
      <w:r>
        <w:rPr>
          <w:color w:val="000000"/>
        </w:rPr>
        <w:t>A. telling                                       </w:t>
      </w:r>
      <w:r>
        <w:rPr>
          <w:noProof/>
          <w:lang w:eastAsia="zh-CN"/>
        </w:rPr>
        <w:drawing>
          <wp:inline distT="0" distB="0" distL="0" distR="0">
            <wp:extent cx="9550" cy="38202"/>
            <wp:effectExtent l="19050" t="0" r="9500" b="0"/>
            <wp:docPr id="2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541754"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to tell                                       </w:t>
      </w:r>
      <w:r>
        <w:rPr>
          <w:noProof/>
          <w:lang w:eastAsia="zh-CN"/>
        </w:rPr>
        <w:drawing>
          <wp:inline distT="0" distB="0" distL="0" distR="0">
            <wp:extent cx="9550" cy="38202"/>
            <wp:effectExtent l="19050" t="0" r="9500" b="0"/>
            <wp:docPr id="2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031764"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C. told</w:t>
      </w:r>
    </w:p>
    <w:p w:rsidR="000C59E4">
      <w:pPr>
        <w:spacing w:after="0"/>
      </w:pPr>
      <w:r>
        <w:rPr>
          <w:color w:val="000000"/>
        </w:rPr>
        <w:t>14.Our teacher told us to __________ j</w:t>
      </w:r>
      <w:r>
        <w:rPr>
          <w:color w:val="000000"/>
        </w:rPr>
        <w:t xml:space="preserve">unk food. It's not healthy.            </w:t>
      </w:r>
    </w:p>
    <w:p w:rsidR="000C59E4">
      <w:pPr>
        <w:spacing w:after="0"/>
        <w:ind w:left="150"/>
      </w:pPr>
      <w:r>
        <w:rPr>
          <w:color w:val="000000"/>
        </w:rPr>
        <w:t>A. pay attention to                      B. fall in love with                      C. keep away from</w:t>
      </w:r>
    </w:p>
    <w:p w:rsidR="000C59E4">
      <w:pPr>
        <w:spacing w:after="0"/>
      </w:pPr>
      <w:r>
        <w:rPr>
          <w:color w:val="000000"/>
        </w:rPr>
        <w:t xml:space="preserve">15.How great the driver was! He __________ to avoid an accident this morning.            </w:t>
      </w:r>
    </w:p>
    <w:p w:rsidR="000C59E4">
      <w:pPr>
        <w:spacing w:after="0"/>
        <w:ind w:left="150"/>
      </w:pPr>
      <w:r>
        <w:rPr>
          <w:color w:val="000000"/>
        </w:rPr>
        <w:t>A. refused               </w:t>
      </w:r>
      <w:r>
        <w:rPr>
          <w:color w:val="000000"/>
        </w:rPr>
        <w:t>                  </w:t>
      </w:r>
      <w:r>
        <w:rPr>
          <w:noProof/>
          <w:lang w:eastAsia="zh-CN"/>
        </w:rPr>
        <w:drawing>
          <wp:inline distT="0" distB="0" distL="0" distR="0">
            <wp:extent cx="28651" cy="38202"/>
            <wp:effectExtent l="19050" t="0" r="9449" b="0"/>
            <wp:docPr id="2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588002"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B. managed                                 </w:t>
      </w:r>
      <w:r>
        <w:rPr>
          <w:noProof/>
          <w:lang w:eastAsia="zh-CN"/>
        </w:rPr>
        <w:drawing>
          <wp:inline distT="0" distB="0" distL="0" distR="0">
            <wp:extent cx="28651" cy="38202"/>
            <wp:effectExtent l="19050" t="0" r="9449" b="0"/>
            <wp:docPr id="2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45955"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C. expected</w:t>
      </w:r>
    </w:p>
    <w:p w:rsidR="000C59E4">
      <w:pPr>
        <w:spacing w:after="0"/>
      </w:pPr>
      <w:r>
        <w:rPr>
          <w:color w:val="000000"/>
        </w:rPr>
        <w:t xml:space="preserve">16.—look! The cat is __________ the mouse.  </w:t>
      </w:r>
    </w:p>
    <w:p w:rsidR="000C59E4">
      <w:pPr>
        <w:spacing w:after="0"/>
      </w:pPr>
      <w:r>
        <w:rPr>
          <w:color w:val="000000"/>
        </w:rPr>
        <w:t xml:space="preserve">—Yes. It reminds me of </w:t>
      </w:r>
      <w:r>
        <w:rPr>
          <w:i/>
          <w:color w:val="000000"/>
        </w:rPr>
        <w:t>Tom and Jerry</w:t>
      </w:r>
      <w:r>
        <w:rPr>
          <w:color w:val="000000"/>
        </w:rPr>
        <w:t>.</w:t>
      </w:r>
    </w:p>
    <w:p w:rsidR="000C59E4">
      <w:pPr>
        <w:spacing w:after="0"/>
        <w:ind w:left="150"/>
      </w:pPr>
      <w:r>
        <w:rPr>
          <w:color w:val="000000"/>
        </w:rPr>
        <w:t>A. leaving for                             </w:t>
      </w:r>
      <w:r>
        <w:rPr>
          <w:noProof/>
          <w:lang w:eastAsia="zh-CN"/>
        </w:rPr>
        <w:drawing>
          <wp:inline distT="0" distB="0" distL="0" distR="0">
            <wp:extent cx="9550" cy="38202"/>
            <wp:effectExtent l="19050" t="0" r="9500" b="0"/>
            <wp:docPr id="2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447799"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running after                             </w:t>
      </w:r>
      <w:r>
        <w:rPr>
          <w:noProof/>
          <w:lang w:eastAsia="zh-CN"/>
        </w:rPr>
        <w:drawing>
          <wp:inline distT="0" distB="0" distL="0" distR="0">
            <wp:extent cx="9550" cy="38202"/>
            <wp:effectExtent l="19050" t="0" r="9500" b="0"/>
            <wp:docPr id="2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65546"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C. calli</w:t>
      </w:r>
      <w:r>
        <w:rPr>
          <w:color w:val="000000"/>
        </w:rPr>
        <w:t>ng for</w:t>
      </w:r>
    </w:p>
    <w:p w:rsidR="000C59E4">
      <w:pPr>
        <w:spacing w:after="0"/>
      </w:pPr>
      <w:r>
        <w:rPr>
          <w:color w:val="000000"/>
        </w:rPr>
        <w:t xml:space="preserve">17.—I wonder __________ the football belongs to.  </w:t>
      </w:r>
    </w:p>
    <w:p w:rsidR="000C59E4">
      <w:pPr>
        <w:spacing w:after="0"/>
      </w:pPr>
      <w:r>
        <w:rPr>
          <w:color w:val="000000"/>
        </w:rPr>
        <w:t>—I think it must be __________. He is the only student who loves football in our class.</w:t>
      </w:r>
    </w:p>
    <w:p w:rsidR="000C59E4">
      <w:pPr>
        <w:spacing w:after="0"/>
        <w:ind w:left="150"/>
      </w:pPr>
      <w:r>
        <w:rPr>
          <w:color w:val="000000"/>
        </w:rPr>
        <w:t>A. who; Tom                             </w:t>
      </w:r>
      <w:r>
        <w:rPr>
          <w:noProof/>
          <w:lang w:eastAsia="zh-CN"/>
        </w:rPr>
        <w:drawing>
          <wp:inline distT="0" distB="0" distL="0" distR="0">
            <wp:extent cx="28651" cy="38202"/>
            <wp:effectExtent l="19050" t="0" r="9449" b="0"/>
            <wp:docPr id="2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456170"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B. who; Tom's                             </w:t>
      </w:r>
      <w:r>
        <w:rPr>
          <w:noProof/>
          <w:lang w:eastAsia="zh-CN"/>
        </w:rPr>
        <w:drawing>
          <wp:inline distT="0" distB="0" distL="0" distR="0">
            <wp:extent cx="28651" cy="38202"/>
            <wp:effectExtent l="19050" t="0" r="9449" b="0"/>
            <wp:docPr id="2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479501"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C. whose; Tom's</w:t>
      </w:r>
    </w:p>
    <w:p w:rsidR="000C59E4">
      <w:pPr>
        <w:spacing w:after="0"/>
      </w:pPr>
      <w:r>
        <w:rPr>
          <w:color w:val="000000"/>
        </w:rPr>
        <w:t>18.When wi</w:t>
      </w:r>
      <w:r>
        <w:rPr>
          <w:color w:val="000000"/>
        </w:rPr>
        <w:t xml:space="preserve">nter comes, the weather gets __________dry __________ cold in the northern part of China.            </w:t>
      </w:r>
    </w:p>
    <w:p w:rsidR="000C59E4">
      <w:pPr>
        <w:spacing w:after="0"/>
        <w:ind w:left="150"/>
      </w:pPr>
      <w:r>
        <w:rPr>
          <w:color w:val="000000"/>
        </w:rPr>
        <w:t>A. neither; nor                           B. either; or                           C. not only; but also</w:t>
      </w:r>
    </w:p>
    <w:p w:rsidR="000C59E4">
      <w:pPr>
        <w:spacing w:after="0"/>
      </w:pPr>
      <w:r>
        <w:rPr>
          <w:color w:val="000000"/>
        </w:rPr>
        <w:t xml:space="preserve">19.You can't pass the high school entrance exam __________ you work hard on your subjects.            </w:t>
      </w:r>
    </w:p>
    <w:p w:rsidR="000C59E4">
      <w:pPr>
        <w:spacing w:after="0"/>
        <w:ind w:left="150"/>
      </w:pPr>
      <w:r>
        <w:rPr>
          <w:color w:val="000000"/>
        </w:rPr>
        <w:t>A. if                                      </w:t>
      </w:r>
      <w:r>
        <w:rPr>
          <w:noProof/>
          <w:lang w:eastAsia="zh-CN"/>
        </w:rPr>
        <w:drawing>
          <wp:inline distT="0" distB="0" distL="0" distR="0">
            <wp:extent cx="19101" cy="38202"/>
            <wp:effectExtent l="19050" t="0" r="0" b="0"/>
            <wp:docPr id="2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211029"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B. unless                                      </w:t>
      </w:r>
      <w:r>
        <w:rPr>
          <w:noProof/>
          <w:lang w:eastAsia="zh-CN"/>
        </w:rPr>
        <w:drawing>
          <wp:inline distT="0" distB="0" distL="0" distR="0">
            <wp:extent cx="19101" cy="38202"/>
            <wp:effectExtent l="19050" t="0" r="0" b="0"/>
            <wp:docPr id="3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250581"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C. as long as</w:t>
      </w:r>
    </w:p>
    <w:p w:rsidR="000C59E4">
      <w:pPr>
        <w:spacing w:after="0"/>
      </w:pPr>
      <w:r>
        <w:rPr>
          <w:color w:val="000000"/>
        </w:rPr>
        <w:t xml:space="preserve">20.Which of the following signs means "No starting"?            </w:t>
      </w:r>
    </w:p>
    <w:p w:rsidR="000C59E4">
      <w:pPr>
        <w:spacing w:after="0"/>
        <w:ind w:left="150"/>
      </w:pPr>
      <w:r>
        <w:rPr>
          <w:color w:val="000000"/>
        </w:rPr>
        <w:t>A. </w:t>
      </w:r>
      <w:r>
        <w:rPr>
          <w:noProof/>
          <w:lang w:eastAsia="zh-CN"/>
        </w:rPr>
        <w:drawing>
          <wp:inline distT="0" distB="0" distL="0" distR="0">
            <wp:extent cx="1250937" cy="1126795"/>
            <wp:effectExtent l="19050" t="0" r="6363" b="0"/>
            <wp:docPr id="3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705662" name=""/>
                    <pic:cNvPicPr/>
                  </pic:nvPicPr>
                  <pic:blipFill>
                    <a:blip xmlns:r="http://schemas.openxmlformats.org/officeDocument/2006/relationships" r:embed="rId10"/>
                    <a:stretch>
                      <a:fillRect/>
                    </a:stretch>
                  </pic:blipFill>
                  <pic:spPr>
                    <a:xfrm>
                      <a:off x="0" y="0"/>
                      <a:ext cx="1250937" cy="1126795"/>
                    </a:xfrm>
                    <a:prstGeom prst="rect">
                      <a:avLst/>
                    </a:prstGeom>
                  </pic:spPr>
                </pic:pic>
              </a:graphicData>
            </a:graphic>
          </wp:inline>
        </w:drawing>
      </w:r>
      <w:r>
        <w:rPr>
          <w:color w:val="000000"/>
        </w:rPr>
        <w:t>                 </w:t>
      </w:r>
      <w:r>
        <w:rPr>
          <w:noProof/>
          <w:lang w:eastAsia="zh-CN"/>
        </w:rPr>
        <w:drawing>
          <wp:inline distT="0" distB="0" distL="0" distR="0">
            <wp:extent cx="28651" cy="38202"/>
            <wp:effectExtent l="19050" t="0" r="9449" b="0"/>
            <wp:docPr id="3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580813"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B. </w:t>
      </w:r>
      <w:r>
        <w:rPr>
          <w:noProof/>
          <w:lang w:eastAsia="zh-CN"/>
        </w:rPr>
        <w:drawing>
          <wp:inline distT="0" distB="0" distL="0" distR="0">
            <wp:extent cx="1098156" cy="1098156"/>
            <wp:effectExtent l="19050" t="0" r="6744" b="0"/>
            <wp:docPr id="3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092051" name=""/>
                    <pic:cNvPicPr/>
                  </pic:nvPicPr>
                  <pic:blipFill>
                    <a:blip xmlns:r="http://schemas.openxmlformats.org/officeDocument/2006/relationships" r:embed="rId11"/>
                    <a:stretch>
                      <a:fillRect/>
                    </a:stretch>
                  </pic:blipFill>
                  <pic:spPr>
                    <a:xfrm>
                      <a:off x="0" y="0"/>
                      <a:ext cx="1098156" cy="1098156"/>
                    </a:xfrm>
                    <a:prstGeom prst="rect">
                      <a:avLst/>
                    </a:prstGeom>
                  </pic:spPr>
                </pic:pic>
              </a:graphicData>
            </a:graphic>
          </wp:inline>
        </w:drawing>
      </w:r>
      <w:r>
        <w:rPr>
          <w:color w:val="000000"/>
        </w:rPr>
        <w:t>                 </w:t>
      </w:r>
      <w:r>
        <w:rPr>
          <w:noProof/>
          <w:lang w:eastAsia="zh-CN"/>
        </w:rPr>
        <w:drawing>
          <wp:inline distT="0" distB="0" distL="0" distR="0">
            <wp:extent cx="28651" cy="38202"/>
            <wp:effectExtent l="19050" t="0" r="9449" b="0"/>
            <wp:docPr id="3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604151"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C. </w:t>
      </w:r>
      <w:r>
        <w:rPr>
          <w:noProof/>
          <w:lang w:eastAsia="zh-CN"/>
        </w:rPr>
        <w:drawing>
          <wp:inline distT="0" distB="0" distL="0" distR="0">
            <wp:extent cx="1174547" cy="1098156"/>
            <wp:effectExtent l="19050" t="0" r="6553" b="0"/>
            <wp:docPr id="3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8455010" name=""/>
                    <pic:cNvPicPr/>
                  </pic:nvPicPr>
                  <pic:blipFill>
                    <a:blip xmlns:r="http://schemas.openxmlformats.org/officeDocument/2006/relationships" r:embed="rId12"/>
                    <a:stretch>
                      <a:fillRect/>
                    </a:stretch>
                  </pic:blipFill>
                  <pic:spPr>
                    <a:xfrm>
                      <a:off x="0" y="0"/>
                      <a:ext cx="1174547" cy="1098156"/>
                    </a:xfrm>
                    <a:prstGeom prst="rect">
                      <a:avLst/>
                    </a:prstGeom>
                  </pic:spPr>
                </pic:pic>
              </a:graphicData>
            </a:graphic>
          </wp:inline>
        </w:drawing>
      </w:r>
    </w:p>
    <w:p w:rsidR="000C59E4">
      <w:r>
        <w:rPr>
          <w:b/>
          <w:bCs/>
          <w:sz w:val="24"/>
          <w:szCs w:val="24"/>
        </w:rPr>
        <w:t>二、</w:t>
      </w:r>
      <w:r>
        <w:rPr>
          <w:b/>
          <w:bCs/>
          <w:sz w:val="24"/>
          <w:szCs w:val="24"/>
        </w:rPr>
        <w:t>Cloze test</w:t>
      </w:r>
      <w:r>
        <w:rPr>
          <w:b/>
          <w:bCs/>
          <w:sz w:val="24"/>
          <w:szCs w:val="24"/>
        </w:rPr>
        <w:t>（本题共</w:t>
      </w:r>
      <w:r>
        <w:rPr>
          <w:b/>
          <w:bCs/>
          <w:sz w:val="24"/>
          <w:szCs w:val="24"/>
        </w:rPr>
        <w:t>15</w:t>
      </w:r>
      <w:r>
        <w:rPr>
          <w:b/>
          <w:bCs/>
          <w:sz w:val="24"/>
          <w:szCs w:val="24"/>
        </w:rPr>
        <w:t>分，每小题</w:t>
      </w:r>
      <w:r>
        <w:rPr>
          <w:b/>
          <w:bCs/>
          <w:sz w:val="24"/>
          <w:szCs w:val="24"/>
        </w:rPr>
        <w:t>1</w:t>
      </w:r>
      <w:r>
        <w:rPr>
          <w:b/>
          <w:bCs/>
          <w:sz w:val="24"/>
          <w:szCs w:val="24"/>
        </w:rPr>
        <w:t>分）</w:t>
      </w:r>
    </w:p>
    <w:p w:rsidR="000C59E4">
      <w:pPr>
        <w:spacing w:after="0"/>
      </w:pPr>
      <w:r>
        <w:rPr>
          <w:color w:val="000000"/>
        </w:rPr>
        <w:t xml:space="preserve">21.Choose the best answer to complete the passage.  </w:t>
      </w:r>
    </w:p>
    <w:p w:rsidR="000C59E4">
      <w:pPr>
        <w:spacing w:after="0"/>
      </w:pPr>
      <w:r>
        <w:rPr>
          <w:color w:val="000000"/>
        </w:rPr>
        <w:t>    As a student, it is part of your school life to review you</w:t>
      </w:r>
      <w:r>
        <w:rPr>
          <w:color w:val="000000"/>
        </w:rPr>
        <w:t>r lessons before you take part in a test or an exam. This helps you to learn and remember key facts(</w:t>
      </w:r>
      <w:r>
        <w:rPr>
          <w:color w:val="000000"/>
        </w:rPr>
        <w:t>关键事实</w:t>
      </w:r>
      <w:r>
        <w:rPr>
          <w:color w:val="000000"/>
        </w:rPr>
        <w:t xml:space="preserve">)and to be sure you remember everything that you </w:t>
      </w:r>
      <w:r>
        <w:rPr>
          <w:color w:val="000000"/>
          <w:u w:val="single"/>
        </w:rPr>
        <w:t xml:space="preserve">        1       </w:t>
      </w:r>
      <w:r>
        <w:rPr>
          <w:color w:val="000000"/>
        </w:rPr>
        <w:t xml:space="preserve">.So it is necessary for you </w:t>
      </w:r>
      <w:r>
        <w:rPr>
          <w:color w:val="000000"/>
          <w:u w:val="single"/>
        </w:rPr>
        <w:t xml:space="preserve">        2       </w:t>
      </w:r>
      <w:r>
        <w:rPr>
          <w:color w:val="000000"/>
        </w:rPr>
        <w:t> how to review your lessons.</w:t>
      </w:r>
    </w:p>
    <w:p w:rsidR="000C59E4">
      <w:pPr>
        <w:spacing w:after="0"/>
      </w:pPr>
      <w:r>
        <w:rPr>
          <w:color w:val="000000"/>
        </w:rPr>
        <w:t>    Find the r</w:t>
      </w:r>
      <w:r>
        <w:rPr>
          <w:color w:val="000000"/>
        </w:rPr>
        <w:t xml:space="preserve">ight hours. Don't study when you're really tired. It's better to get a </w:t>
      </w:r>
      <w:r>
        <w:rPr>
          <w:color w:val="000000"/>
          <w:u w:val="single"/>
        </w:rPr>
        <w:t xml:space="preserve">        3       </w:t>
      </w:r>
      <w:r>
        <w:rPr>
          <w:color w:val="000000"/>
        </w:rPr>
        <w:t xml:space="preserve">sleep after studying for a long day than to push on at two in the morning. You won't remember </w:t>
      </w:r>
      <w:r>
        <w:rPr>
          <w:color w:val="000000"/>
          <w:u w:val="single"/>
        </w:rPr>
        <w:t xml:space="preserve">        4       </w:t>
      </w:r>
      <w:r>
        <w:rPr>
          <w:color w:val="000000"/>
        </w:rPr>
        <w:t> and you're likely(</w:t>
      </w:r>
      <w:r>
        <w:rPr>
          <w:color w:val="000000"/>
        </w:rPr>
        <w:t>很可能的</w:t>
      </w:r>
      <w:r>
        <w:rPr>
          <w:color w:val="000000"/>
        </w:rPr>
        <w:t>)to see a performance drop next day.</w:t>
      </w:r>
    </w:p>
    <w:p w:rsidR="000C59E4">
      <w:pPr>
        <w:spacing w:after="0"/>
      </w:pPr>
      <w:r>
        <w:rPr>
          <w:color w:val="000000"/>
        </w:rPr>
        <w:t xml:space="preserve">    Have a rest after </w:t>
      </w:r>
      <w:r>
        <w:rPr>
          <w:color w:val="000000"/>
          <w:u w:val="single"/>
        </w:rPr>
        <w:t xml:space="preserve">        5       </w:t>
      </w:r>
      <w:r>
        <w:rPr>
          <w:color w:val="000000"/>
        </w:rPr>
        <w:t> for 40-50 minutes. Your mind can only concentrate(</w:t>
      </w:r>
      <w:r>
        <w:rPr>
          <w:color w:val="000000"/>
        </w:rPr>
        <w:t>集中注意力</w:t>
      </w:r>
      <w:r>
        <w:rPr>
          <w:color w:val="000000"/>
        </w:rPr>
        <w:t xml:space="preserve">)on your lessons for a short period of time, so you must give </w:t>
      </w:r>
      <w:r>
        <w:rPr>
          <w:color w:val="000000"/>
          <w:u w:val="single"/>
        </w:rPr>
        <w:t xml:space="preserve">        6       </w:t>
      </w:r>
      <w:r>
        <w:rPr>
          <w:color w:val="000000"/>
        </w:rPr>
        <w:t xml:space="preserve"> regular breaks. It gives your brain a period to relax and makes </w:t>
      </w:r>
      <w:r>
        <w:rPr>
          <w:color w:val="000000"/>
          <w:u w:val="single"/>
        </w:rPr>
        <w:t xml:space="preserve">        7       </w:t>
      </w:r>
      <w:r>
        <w:rPr>
          <w:color w:val="000000"/>
        </w:rPr>
        <w:t> r</w:t>
      </w:r>
      <w:r>
        <w:rPr>
          <w:color w:val="000000"/>
        </w:rPr>
        <w:t>eady to review more things.</w:t>
      </w:r>
    </w:p>
    <w:p w:rsidR="000C59E4">
      <w:pPr>
        <w:spacing w:after="0"/>
      </w:pPr>
      <w:r>
        <w:rPr>
          <w:color w:val="000000"/>
        </w:rPr>
        <w:t>   </w:t>
      </w:r>
      <w:r>
        <w:rPr>
          <w:color w:val="000000"/>
          <w:u w:val="single"/>
        </w:rPr>
        <w:t xml:space="preserve">        8       </w:t>
      </w:r>
      <w:r>
        <w:rPr>
          <w:color w:val="000000"/>
        </w:rPr>
        <w:t xml:space="preserve"> key facts onto a piece of paper and record them. Find an old recorder or just use your computer to record yourself saying the facts. If you often listen to </w:t>
      </w:r>
      <w:r>
        <w:rPr>
          <w:color w:val="000000"/>
          <w:u w:val="single"/>
        </w:rPr>
        <w:t xml:space="preserve">        9       </w:t>
      </w:r>
      <w:r>
        <w:rPr>
          <w:color w:val="000000"/>
        </w:rPr>
        <w:t xml:space="preserve"> you have re-corded, the facts will </w:t>
      </w:r>
      <w:r>
        <w:rPr>
          <w:color w:val="000000"/>
        </w:rPr>
        <w:t xml:space="preserve">be kept </w:t>
      </w:r>
      <w:r>
        <w:rPr>
          <w:color w:val="000000"/>
          <w:u w:val="single"/>
        </w:rPr>
        <w:t xml:space="preserve">        10       </w:t>
      </w:r>
      <w:r>
        <w:rPr>
          <w:color w:val="000000"/>
        </w:rPr>
        <w:t xml:space="preserve"> your brain. Listening to it before going to sleep is also a good </w:t>
      </w:r>
      <w:r>
        <w:rPr>
          <w:color w:val="000000"/>
          <w:u w:val="single"/>
        </w:rPr>
        <w:t xml:space="preserve">        11       </w:t>
      </w:r>
      <w:r>
        <w:rPr>
          <w:color w:val="000000"/>
        </w:rPr>
        <w:t>.</w:t>
      </w:r>
    </w:p>
    <w:p w:rsidR="000C59E4">
      <w:pPr>
        <w:spacing w:after="0"/>
      </w:pPr>
      <w:r>
        <w:rPr>
          <w:color w:val="000000"/>
        </w:rPr>
        <w:t xml:space="preserve">    Find a partner. Ask your classmates or roommates to </w:t>
      </w:r>
      <w:r>
        <w:rPr>
          <w:color w:val="000000"/>
          <w:u w:val="single"/>
        </w:rPr>
        <w:t xml:space="preserve">        12       </w:t>
      </w:r>
      <w:r>
        <w:rPr>
          <w:color w:val="000000"/>
        </w:rPr>
        <w:t> your lessons together. Any one of you can work as a teacher asking the o</w:t>
      </w:r>
      <w:r>
        <w:rPr>
          <w:color w:val="000000"/>
        </w:rPr>
        <w:t xml:space="preserve">thers questions and the others should work hard to answer the questions. This is just like </w:t>
      </w:r>
      <w:r>
        <w:rPr>
          <w:color w:val="000000"/>
          <w:u w:val="single"/>
        </w:rPr>
        <w:t xml:space="preserve">        13       </w:t>
      </w:r>
      <w:r>
        <w:rPr>
          <w:color w:val="000000"/>
        </w:rPr>
        <w:t> and helps you to remember the facts faster.</w:t>
      </w:r>
    </w:p>
    <w:p w:rsidR="000C59E4">
      <w:pPr>
        <w:spacing w:after="0"/>
      </w:pPr>
      <w:r>
        <w:rPr>
          <w:color w:val="000000"/>
        </w:rPr>
        <w:t xml:space="preserve">    Pay </w:t>
      </w:r>
      <w:r>
        <w:rPr>
          <w:color w:val="000000"/>
          <w:u w:val="single"/>
        </w:rPr>
        <w:t xml:space="preserve">        14       </w:t>
      </w:r>
      <w:r>
        <w:rPr>
          <w:color w:val="000000"/>
        </w:rPr>
        <w:t> attention to any examples or questions raised in class. Maybe your teacher wi</w:t>
      </w:r>
      <w:r>
        <w:rPr>
          <w:color w:val="000000"/>
        </w:rPr>
        <w:t xml:space="preserve">ll raise one of those </w:t>
      </w:r>
      <w:r>
        <w:rPr>
          <w:color w:val="000000"/>
          <w:u w:val="single"/>
        </w:rPr>
        <w:t xml:space="preserve">        15       </w:t>
      </w:r>
      <w:r>
        <w:rPr>
          <w:color w:val="000000"/>
        </w:rPr>
        <w:t> in a test.</w:t>
      </w:r>
    </w:p>
    <w:tbl>
      <w:tblPr>
        <w:tblW w:w="0" w:type="auto"/>
        <w:tblLook w:val="04A0"/>
      </w:tblPr>
      <w:tblGrid>
        <w:gridCol w:w="1845"/>
        <w:gridCol w:w="1539"/>
        <w:gridCol w:w="1408"/>
      </w:tblGrid>
      <w:tr>
        <w:tblPrEx>
          <w:tblW w:w="0" w:type="auto"/>
          <w:tblLook w:val="04A0"/>
        </w:tblPrEx>
        <w:tc>
          <w:tcPr>
            <w:tcW w:w="0" w:type="auto"/>
            <w:tcMar>
              <w:top w:w="15" w:type="dxa"/>
              <w:left w:w="15" w:type="dxa"/>
              <w:bottom w:w="15" w:type="dxa"/>
              <w:right w:w="15" w:type="dxa"/>
            </w:tcMar>
            <w:vAlign w:val="center"/>
          </w:tcPr>
          <w:p w:rsidR="000C59E4">
            <w:pPr>
              <w:spacing w:after="0"/>
            </w:pPr>
            <w:r>
              <w:rPr>
                <w:color w:val="000000"/>
              </w:rPr>
              <w:t>1. A. have learned</w:t>
            </w:r>
          </w:p>
        </w:tc>
        <w:tc>
          <w:tcPr>
            <w:tcW w:w="0" w:type="auto"/>
            <w:tcMar>
              <w:top w:w="15" w:type="dxa"/>
              <w:left w:w="15" w:type="dxa"/>
              <w:bottom w:w="15" w:type="dxa"/>
              <w:right w:w="15" w:type="dxa"/>
            </w:tcMar>
            <w:vAlign w:val="center"/>
          </w:tcPr>
          <w:p w:rsidR="000C59E4">
            <w:pPr>
              <w:spacing w:after="0"/>
            </w:pPr>
            <w:r>
              <w:rPr>
                <w:color w:val="000000"/>
              </w:rPr>
              <w:t>B. learns</w:t>
            </w:r>
          </w:p>
        </w:tc>
        <w:tc>
          <w:tcPr>
            <w:tcW w:w="0" w:type="auto"/>
            <w:tcMar>
              <w:top w:w="15" w:type="dxa"/>
              <w:left w:w="15" w:type="dxa"/>
              <w:bottom w:w="15" w:type="dxa"/>
              <w:right w:w="15" w:type="dxa"/>
            </w:tcMar>
            <w:vAlign w:val="center"/>
          </w:tcPr>
          <w:p w:rsidR="000C59E4">
            <w:pPr>
              <w:spacing w:after="0"/>
            </w:pPr>
            <w:r>
              <w:rPr>
                <w:color w:val="000000"/>
              </w:rPr>
              <w:t>C. learning</w:t>
            </w:r>
          </w:p>
        </w:tc>
      </w:tr>
      <w:tr>
        <w:tblPrEx>
          <w:tblW w:w="0" w:type="auto"/>
          <w:tblLook w:val="04A0"/>
        </w:tblPrEx>
        <w:tc>
          <w:tcPr>
            <w:tcW w:w="0" w:type="auto"/>
            <w:tcMar>
              <w:top w:w="15" w:type="dxa"/>
              <w:left w:w="15" w:type="dxa"/>
              <w:bottom w:w="15" w:type="dxa"/>
              <w:right w:w="15" w:type="dxa"/>
            </w:tcMar>
            <w:vAlign w:val="center"/>
          </w:tcPr>
          <w:p w:rsidR="000C59E4">
            <w:pPr>
              <w:spacing w:after="0"/>
            </w:pPr>
            <w:r>
              <w:rPr>
                <w:color w:val="000000"/>
              </w:rPr>
              <w:t>2. A. learn</w:t>
            </w:r>
          </w:p>
        </w:tc>
        <w:tc>
          <w:tcPr>
            <w:tcW w:w="0" w:type="auto"/>
            <w:tcMar>
              <w:top w:w="15" w:type="dxa"/>
              <w:left w:w="15" w:type="dxa"/>
              <w:bottom w:w="15" w:type="dxa"/>
              <w:right w:w="15" w:type="dxa"/>
            </w:tcMar>
            <w:vAlign w:val="center"/>
          </w:tcPr>
          <w:p w:rsidR="000C59E4">
            <w:pPr>
              <w:spacing w:after="0"/>
            </w:pPr>
            <w:r>
              <w:rPr>
                <w:color w:val="000000"/>
              </w:rPr>
              <w:t>B. to learn</w:t>
            </w:r>
          </w:p>
        </w:tc>
        <w:tc>
          <w:tcPr>
            <w:tcW w:w="0" w:type="auto"/>
            <w:tcMar>
              <w:top w:w="15" w:type="dxa"/>
              <w:left w:w="15" w:type="dxa"/>
              <w:bottom w:w="15" w:type="dxa"/>
              <w:right w:w="15" w:type="dxa"/>
            </w:tcMar>
            <w:vAlign w:val="center"/>
          </w:tcPr>
          <w:p w:rsidR="000C59E4">
            <w:pPr>
              <w:spacing w:after="0"/>
            </w:pPr>
            <w:r>
              <w:rPr>
                <w:color w:val="000000"/>
              </w:rPr>
              <w:t>C. learning</w:t>
            </w:r>
          </w:p>
        </w:tc>
      </w:tr>
      <w:tr>
        <w:tblPrEx>
          <w:tblW w:w="0" w:type="auto"/>
          <w:tblLook w:val="04A0"/>
        </w:tblPrEx>
        <w:tc>
          <w:tcPr>
            <w:tcW w:w="0" w:type="auto"/>
            <w:tcMar>
              <w:top w:w="15" w:type="dxa"/>
              <w:left w:w="15" w:type="dxa"/>
              <w:bottom w:w="15" w:type="dxa"/>
              <w:right w:w="15" w:type="dxa"/>
            </w:tcMar>
            <w:vAlign w:val="center"/>
          </w:tcPr>
          <w:p w:rsidR="000C59E4">
            <w:pPr>
              <w:spacing w:after="0"/>
            </w:pPr>
            <w:r>
              <w:rPr>
                <w:color w:val="000000"/>
              </w:rPr>
              <w:t>3. A. night</w:t>
            </w:r>
          </w:p>
        </w:tc>
        <w:tc>
          <w:tcPr>
            <w:tcW w:w="0" w:type="auto"/>
            <w:tcMar>
              <w:top w:w="15" w:type="dxa"/>
              <w:left w:w="15" w:type="dxa"/>
              <w:bottom w:w="15" w:type="dxa"/>
              <w:right w:w="15" w:type="dxa"/>
            </w:tcMar>
            <w:vAlign w:val="center"/>
          </w:tcPr>
          <w:p w:rsidR="000C59E4">
            <w:pPr>
              <w:spacing w:after="0"/>
            </w:pPr>
            <w:r>
              <w:rPr>
                <w:color w:val="000000"/>
              </w:rPr>
              <w:t>B. night's</w:t>
            </w:r>
          </w:p>
        </w:tc>
        <w:tc>
          <w:tcPr>
            <w:tcW w:w="0" w:type="auto"/>
            <w:tcMar>
              <w:top w:w="15" w:type="dxa"/>
              <w:left w:w="15" w:type="dxa"/>
              <w:bottom w:w="15" w:type="dxa"/>
              <w:right w:w="15" w:type="dxa"/>
            </w:tcMar>
            <w:vAlign w:val="center"/>
          </w:tcPr>
          <w:p w:rsidR="000C59E4">
            <w:pPr>
              <w:spacing w:after="0"/>
            </w:pPr>
            <w:r>
              <w:rPr>
                <w:color w:val="000000"/>
              </w:rPr>
              <w:t>C. nights'</w:t>
            </w:r>
          </w:p>
        </w:tc>
      </w:tr>
      <w:tr>
        <w:tblPrEx>
          <w:tblW w:w="0" w:type="auto"/>
          <w:tblLook w:val="04A0"/>
        </w:tblPrEx>
        <w:tc>
          <w:tcPr>
            <w:tcW w:w="0" w:type="auto"/>
            <w:tcMar>
              <w:top w:w="15" w:type="dxa"/>
              <w:left w:w="15" w:type="dxa"/>
              <w:bottom w:w="15" w:type="dxa"/>
              <w:right w:w="15" w:type="dxa"/>
            </w:tcMar>
            <w:vAlign w:val="center"/>
          </w:tcPr>
          <w:p w:rsidR="000C59E4">
            <w:pPr>
              <w:spacing w:after="0"/>
            </w:pPr>
            <w:r>
              <w:rPr>
                <w:color w:val="000000"/>
              </w:rPr>
              <w:t>4. A. many</w:t>
            </w:r>
          </w:p>
        </w:tc>
        <w:tc>
          <w:tcPr>
            <w:tcW w:w="0" w:type="auto"/>
            <w:tcMar>
              <w:top w:w="15" w:type="dxa"/>
              <w:left w:w="15" w:type="dxa"/>
              <w:bottom w:w="15" w:type="dxa"/>
              <w:right w:w="15" w:type="dxa"/>
            </w:tcMar>
            <w:vAlign w:val="center"/>
          </w:tcPr>
          <w:p w:rsidR="000C59E4">
            <w:pPr>
              <w:spacing w:after="0"/>
            </w:pPr>
            <w:r>
              <w:rPr>
                <w:color w:val="000000"/>
              </w:rPr>
              <w:t>B. lot</w:t>
            </w:r>
          </w:p>
        </w:tc>
        <w:tc>
          <w:tcPr>
            <w:tcW w:w="0" w:type="auto"/>
            <w:tcMar>
              <w:top w:w="15" w:type="dxa"/>
              <w:left w:w="15" w:type="dxa"/>
              <w:bottom w:w="15" w:type="dxa"/>
              <w:right w:w="15" w:type="dxa"/>
            </w:tcMar>
            <w:vAlign w:val="center"/>
          </w:tcPr>
          <w:p w:rsidR="000C59E4">
            <w:pPr>
              <w:spacing w:after="0"/>
            </w:pPr>
            <w:r>
              <w:rPr>
                <w:color w:val="000000"/>
              </w:rPr>
              <w:t>C. much</w:t>
            </w:r>
          </w:p>
        </w:tc>
      </w:tr>
      <w:tr>
        <w:tblPrEx>
          <w:tblW w:w="0" w:type="auto"/>
          <w:tblLook w:val="04A0"/>
        </w:tblPrEx>
        <w:tc>
          <w:tcPr>
            <w:tcW w:w="0" w:type="auto"/>
            <w:tcMar>
              <w:top w:w="15" w:type="dxa"/>
              <w:left w:w="15" w:type="dxa"/>
              <w:bottom w:w="15" w:type="dxa"/>
              <w:right w:w="15" w:type="dxa"/>
            </w:tcMar>
            <w:vAlign w:val="center"/>
          </w:tcPr>
          <w:p w:rsidR="000C59E4">
            <w:pPr>
              <w:spacing w:after="0"/>
            </w:pPr>
            <w:r>
              <w:rPr>
                <w:color w:val="000000"/>
              </w:rPr>
              <w:t>5. A. reviewing</w:t>
            </w:r>
          </w:p>
        </w:tc>
        <w:tc>
          <w:tcPr>
            <w:tcW w:w="0" w:type="auto"/>
            <w:tcMar>
              <w:top w:w="15" w:type="dxa"/>
              <w:left w:w="15" w:type="dxa"/>
              <w:bottom w:w="15" w:type="dxa"/>
              <w:right w:w="15" w:type="dxa"/>
            </w:tcMar>
            <w:vAlign w:val="center"/>
          </w:tcPr>
          <w:p w:rsidR="000C59E4">
            <w:pPr>
              <w:spacing w:after="0"/>
            </w:pPr>
            <w:r>
              <w:rPr>
                <w:color w:val="000000"/>
              </w:rPr>
              <w:t>B. reading</w:t>
            </w:r>
          </w:p>
        </w:tc>
        <w:tc>
          <w:tcPr>
            <w:tcW w:w="0" w:type="auto"/>
            <w:tcMar>
              <w:top w:w="15" w:type="dxa"/>
              <w:left w:w="15" w:type="dxa"/>
              <w:bottom w:w="15" w:type="dxa"/>
              <w:right w:w="15" w:type="dxa"/>
            </w:tcMar>
            <w:vAlign w:val="center"/>
          </w:tcPr>
          <w:p w:rsidR="000C59E4">
            <w:pPr>
              <w:spacing w:after="0"/>
            </w:pPr>
            <w:r>
              <w:rPr>
                <w:color w:val="000000"/>
              </w:rPr>
              <w:t>C. listening</w:t>
            </w:r>
          </w:p>
        </w:tc>
      </w:tr>
      <w:tr>
        <w:tblPrEx>
          <w:tblW w:w="0" w:type="auto"/>
          <w:tblLook w:val="04A0"/>
        </w:tblPrEx>
        <w:tc>
          <w:tcPr>
            <w:tcW w:w="0" w:type="auto"/>
            <w:tcMar>
              <w:top w:w="15" w:type="dxa"/>
              <w:left w:w="15" w:type="dxa"/>
              <w:bottom w:w="15" w:type="dxa"/>
              <w:right w:w="15" w:type="dxa"/>
            </w:tcMar>
            <w:vAlign w:val="center"/>
          </w:tcPr>
          <w:p w:rsidR="000C59E4">
            <w:pPr>
              <w:spacing w:after="0"/>
            </w:pPr>
            <w:r>
              <w:rPr>
                <w:color w:val="000000"/>
              </w:rPr>
              <w:t>6. A. you</w:t>
            </w:r>
          </w:p>
        </w:tc>
        <w:tc>
          <w:tcPr>
            <w:tcW w:w="0" w:type="auto"/>
            <w:tcMar>
              <w:top w:w="15" w:type="dxa"/>
              <w:left w:w="15" w:type="dxa"/>
              <w:bottom w:w="15" w:type="dxa"/>
              <w:right w:w="15" w:type="dxa"/>
            </w:tcMar>
            <w:vAlign w:val="center"/>
          </w:tcPr>
          <w:p w:rsidR="000C59E4">
            <w:pPr>
              <w:spacing w:after="0"/>
            </w:pPr>
            <w:r>
              <w:rPr>
                <w:color w:val="000000"/>
              </w:rPr>
              <w:t>B. yourself</w:t>
            </w:r>
          </w:p>
        </w:tc>
        <w:tc>
          <w:tcPr>
            <w:tcW w:w="0" w:type="auto"/>
            <w:tcMar>
              <w:top w:w="15" w:type="dxa"/>
              <w:left w:w="15" w:type="dxa"/>
              <w:bottom w:w="15" w:type="dxa"/>
              <w:right w:w="15" w:type="dxa"/>
            </w:tcMar>
            <w:vAlign w:val="center"/>
          </w:tcPr>
          <w:p w:rsidR="000C59E4">
            <w:pPr>
              <w:spacing w:after="0"/>
            </w:pPr>
            <w:r>
              <w:rPr>
                <w:color w:val="000000"/>
              </w:rPr>
              <w:t>C. yours</w:t>
            </w:r>
          </w:p>
        </w:tc>
      </w:tr>
      <w:tr>
        <w:tblPrEx>
          <w:tblW w:w="0" w:type="auto"/>
          <w:tblLook w:val="04A0"/>
        </w:tblPrEx>
        <w:tc>
          <w:tcPr>
            <w:tcW w:w="0" w:type="auto"/>
            <w:tcMar>
              <w:top w:w="15" w:type="dxa"/>
              <w:left w:w="15" w:type="dxa"/>
              <w:bottom w:w="15" w:type="dxa"/>
              <w:right w:w="15" w:type="dxa"/>
            </w:tcMar>
            <w:vAlign w:val="center"/>
          </w:tcPr>
          <w:p w:rsidR="000C59E4">
            <w:pPr>
              <w:spacing w:after="0"/>
            </w:pPr>
            <w:r>
              <w:rPr>
                <w:color w:val="000000"/>
              </w:rPr>
              <w:t>7. A. this</w:t>
            </w:r>
          </w:p>
        </w:tc>
        <w:tc>
          <w:tcPr>
            <w:tcW w:w="0" w:type="auto"/>
            <w:tcMar>
              <w:top w:w="15" w:type="dxa"/>
              <w:left w:w="15" w:type="dxa"/>
              <w:bottom w:w="15" w:type="dxa"/>
              <w:right w:w="15" w:type="dxa"/>
            </w:tcMar>
            <w:vAlign w:val="center"/>
          </w:tcPr>
          <w:p w:rsidR="000C59E4">
            <w:pPr>
              <w:spacing w:after="0"/>
            </w:pPr>
            <w:r>
              <w:rPr>
                <w:color w:val="000000"/>
              </w:rPr>
              <w:t>B. that</w:t>
            </w:r>
          </w:p>
        </w:tc>
        <w:tc>
          <w:tcPr>
            <w:tcW w:w="0" w:type="auto"/>
            <w:tcMar>
              <w:top w:w="15" w:type="dxa"/>
              <w:left w:w="15" w:type="dxa"/>
              <w:bottom w:w="15" w:type="dxa"/>
              <w:right w:w="15" w:type="dxa"/>
            </w:tcMar>
            <w:vAlign w:val="center"/>
          </w:tcPr>
          <w:p w:rsidR="000C59E4">
            <w:pPr>
              <w:spacing w:after="0"/>
            </w:pPr>
            <w:r>
              <w:rPr>
                <w:color w:val="000000"/>
              </w:rPr>
              <w:t>C. it</w:t>
            </w:r>
          </w:p>
        </w:tc>
      </w:tr>
      <w:tr>
        <w:tblPrEx>
          <w:tblW w:w="0" w:type="auto"/>
          <w:tblLook w:val="04A0"/>
        </w:tblPrEx>
        <w:tc>
          <w:tcPr>
            <w:tcW w:w="0" w:type="auto"/>
            <w:tcMar>
              <w:top w:w="15" w:type="dxa"/>
              <w:left w:w="15" w:type="dxa"/>
              <w:bottom w:w="15" w:type="dxa"/>
              <w:right w:w="15" w:type="dxa"/>
            </w:tcMar>
            <w:vAlign w:val="center"/>
          </w:tcPr>
          <w:p w:rsidR="000C59E4">
            <w:pPr>
              <w:spacing w:after="0"/>
            </w:pPr>
            <w:r>
              <w:rPr>
                <w:color w:val="000000"/>
              </w:rPr>
              <w:t>8. A. Write down</w:t>
            </w:r>
          </w:p>
        </w:tc>
        <w:tc>
          <w:tcPr>
            <w:tcW w:w="0" w:type="auto"/>
            <w:tcMar>
              <w:top w:w="15" w:type="dxa"/>
              <w:left w:w="15" w:type="dxa"/>
              <w:bottom w:w="15" w:type="dxa"/>
              <w:right w:w="15" w:type="dxa"/>
            </w:tcMar>
            <w:vAlign w:val="center"/>
          </w:tcPr>
          <w:p w:rsidR="000C59E4">
            <w:pPr>
              <w:spacing w:after="0"/>
            </w:pPr>
            <w:r>
              <w:rPr>
                <w:color w:val="000000"/>
              </w:rPr>
              <w:t>B. To write down</w:t>
            </w:r>
          </w:p>
        </w:tc>
        <w:tc>
          <w:tcPr>
            <w:tcW w:w="0" w:type="auto"/>
            <w:tcMar>
              <w:top w:w="15" w:type="dxa"/>
              <w:left w:w="15" w:type="dxa"/>
              <w:bottom w:w="15" w:type="dxa"/>
              <w:right w:w="15" w:type="dxa"/>
            </w:tcMar>
            <w:vAlign w:val="center"/>
          </w:tcPr>
          <w:p w:rsidR="000C59E4">
            <w:pPr>
              <w:spacing w:after="0"/>
            </w:pPr>
            <w:r>
              <w:rPr>
                <w:color w:val="000000"/>
              </w:rPr>
              <w:t>C. Writing down</w:t>
            </w:r>
          </w:p>
        </w:tc>
      </w:tr>
      <w:tr>
        <w:tblPrEx>
          <w:tblW w:w="0" w:type="auto"/>
          <w:tblLook w:val="04A0"/>
        </w:tblPrEx>
        <w:tc>
          <w:tcPr>
            <w:tcW w:w="0" w:type="auto"/>
            <w:tcMar>
              <w:top w:w="15" w:type="dxa"/>
              <w:left w:w="15" w:type="dxa"/>
              <w:bottom w:w="15" w:type="dxa"/>
              <w:right w:w="15" w:type="dxa"/>
            </w:tcMar>
            <w:vAlign w:val="center"/>
          </w:tcPr>
          <w:p w:rsidR="000C59E4">
            <w:pPr>
              <w:spacing w:after="0"/>
            </w:pPr>
            <w:r>
              <w:rPr>
                <w:color w:val="000000"/>
              </w:rPr>
              <w:t>9. A. how</w:t>
            </w:r>
          </w:p>
        </w:tc>
        <w:tc>
          <w:tcPr>
            <w:tcW w:w="0" w:type="auto"/>
            <w:tcMar>
              <w:top w:w="15" w:type="dxa"/>
              <w:left w:w="15" w:type="dxa"/>
              <w:bottom w:w="15" w:type="dxa"/>
              <w:right w:w="15" w:type="dxa"/>
            </w:tcMar>
            <w:vAlign w:val="center"/>
          </w:tcPr>
          <w:p w:rsidR="000C59E4">
            <w:pPr>
              <w:spacing w:after="0"/>
            </w:pPr>
            <w:r>
              <w:rPr>
                <w:color w:val="000000"/>
              </w:rPr>
              <w:t>B. what</w:t>
            </w:r>
          </w:p>
        </w:tc>
        <w:tc>
          <w:tcPr>
            <w:tcW w:w="0" w:type="auto"/>
            <w:tcMar>
              <w:top w:w="15" w:type="dxa"/>
              <w:left w:w="15" w:type="dxa"/>
              <w:bottom w:w="15" w:type="dxa"/>
              <w:right w:w="15" w:type="dxa"/>
            </w:tcMar>
            <w:vAlign w:val="center"/>
          </w:tcPr>
          <w:p w:rsidR="000C59E4">
            <w:pPr>
              <w:spacing w:after="0"/>
            </w:pPr>
            <w:r>
              <w:rPr>
                <w:color w:val="000000"/>
              </w:rPr>
              <w:t>C. if</w:t>
            </w:r>
          </w:p>
        </w:tc>
      </w:tr>
      <w:tr>
        <w:tblPrEx>
          <w:tblW w:w="0" w:type="auto"/>
          <w:tblLook w:val="04A0"/>
        </w:tblPrEx>
        <w:tc>
          <w:tcPr>
            <w:tcW w:w="0" w:type="auto"/>
            <w:tcMar>
              <w:top w:w="15" w:type="dxa"/>
              <w:left w:w="15" w:type="dxa"/>
              <w:bottom w:w="15" w:type="dxa"/>
              <w:right w:w="15" w:type="dxa"/>
            </w:tcMar>
            <w:vAlign w:val="center"/>
          </w:tcPr>
          <w:p w:rsidR="000C59E4">
            <w:pPr>
              <w:spacing w:after="0"/>
            </w:pPr>
            <w:r>
              <w:rPr>
                <w:color w:val="000000"/>
              </w:rPr>
              <w:t>10. A. in</w:t>
            </w:r>
          </w:p>
        </w:tc>
        <w:tc>
          <w:tcPr>
            <w:tcW w:w="0" w:type="auto"/>
            <w:tcMar>
              <w:top w:w="15" w:type="dxa"/>
              <w:left w:w="15" w:type="dxa"/>
              <w:bottom w:w="15" w:type="dxa"/>
              <w:right w:w="15" w:type="dxa"/>
            </w:tcMar>
            <w:vAlign w:val="center"/>
          </w:tcPr>
          <w:p w:rsidR="000C59E4">
            <w:pPr>
              <w:spacing w:after="0"/>
            </w:pPr>
            <w:r>
              <w:rPr>
                <w:color w:val="000000"/>
              </w:rPr>
              <w:t>B. on</w:t>
            </w:r>
          </w:p>
        </w:tc>
        <w:tc>
          <w:tcPr>
            <w:tcW w:w="0" w:type="auto"/>
            <w:tcMar>
              <w:top w:w="15" w:type="dxa"/>
              <w:left w:w="15" w:type="dxa"/>
              <w:bottom w:w="15" w:type="dxa"/>
              <w:right w:w="15" w:type="dxa"/>
            </w:tcMar>
            <w:vAlign w:val="center"/>
          </w:tcPr>
          <w:p w:rsidR="000C59E4">
            <w:pPr>
              <w:spacing w:after="0"/>
            </w:pPr>
            <w:r>
              <w:rPr>
                <w:color w:val="000000"/>
              </w:rPr>
              <w:t>C. at</w:t>
            </w:r>
          </w:p>
        </w:tc>
      </w:tr>
      <w:tr>
        <w:tblPrEx>
          <w:tblW w:w="0" w:type="auto"/>
          <w:tblLook w:val="04A0"/>
        </w:tblPrEx>
        <w:tc>
          <w:tcPr>
            <w:tcW w:w="0" w:type="auto"/>
            <w:tcMar>
              <w:top w:w="15" w:type="dxa"/>
              <w:left w:w="15" w:type="dxa"/>
              <w:bottom w:w="15" w:type="dxa"/>
              <w:right w:w="15" w:type="dxa"/>
            </w:tcMar>
            <w:vAlign w:val="center"/>
          </w:tcPr>
          <w:p w:rsidR="000C59E4">
            <w:pPr>
              <w:spacing w:after="0"/>
            </w:pPr>
            <w:r>
              <w:rPr>
                <w:color w:val="000000"/>
              </w:rPr>
              <w:t>11. A. way</w:t>
            </w:r>
          </w:p>
        </w:tc>
        <w:tc>
          <w:tcPr>
            <w:tcW w:w="0" w:type="auto"/>
            <w:tcMar>
              <w:top w:w="15" w:type="dxa"/>
              <w:left w:w="15" w:type="dxa"/>
              <w:bottom w:w="15" w:type="dxa"/>
              <w:right w:w="15" w:type="dxa"/>
            </w:tcMar>
            <w:vAlign w:val="center"/>
          </w:tcPr>
          <w:p w:rsidR="000C59E4">
            <w:pPr>
              <w:spacing w:after="0"/>
            </w:pPr>
            <w:r>
              <w:rPr>
                <w:color w:val="000000"/>
              </w:rPr>
              <w:t>B. message</w:t>
            </w:r>
          </w:p>
        </w:tc>
        <w:tc>
          <w:tcPr>
            <w:tcW w:w="0" w:type="auto"/>
            <w:tcMar>
              <w:top w:w="15" w:type="dxa"/>
              <w:left w:w="15" w:type="dxa"/>
              <w:bottom w:w="15" w:type="dxa"/>
              <w:right w:w="15" w:type="dxa"/>
            </w:tcMar>
            <w:vAlign w:val="center"/>
          </w:tcPr>
          <w:p w:rsidR="000C59E4">
            <w:pPr>
              <w:spacing w:after="0"/>
            </w:pPr>
            <w:r>
              <w:rPr>
                <w:color w:val="000000"/>
              </w:rPr>
              <w:t>C. opinion</w:t>
            </w:r>
          </w:p>
        </w:tc>
      </w:tr>
      <w:tr>
        <w:tblPrEx>
          <w:tblW w:w="0" w:type="auto"/>
          <w:tblLook w:val="04A0"/>
        </w:tblPrEx>
        <w:tc>
          <w:tcPr>
            <w:tcW w:w="0" w:type="auto"/>
            <w:tcMar>
              <w:top w:w="15" w:type="dxa"/>
              <w:left w:w="15" w:type="dxa"/>
              <w:bottom w:w="15" w:type="dxa"/>
              <w:right w:w="15" w:type="dxa"/>
            </w:tcMar>
            <w:vAlign w:val="center"/>
          </w:tcPr>
          <w:p w:rsidR="000C59E4">
            <w:pPr>
              <w:spacing w:after="0"/>
            </w:pPr>
            <w:r>
              <w:rPr>
                <w:color w:val="000000"/>
              </w:rPr>
              <w:t>12. A. repeat</w:t>
            </w:r>
          </w:p>
        </w:tc>
        <w:tc>
          <w:tcPr>
            <w:tcW w:w="0" w:type="auto"/>
            <w:tcMar>
              <w:top w:w="15" w:type="dxa"/>
              <w:left w:w="15" w:type="dxa"/>
              <w:bottom w:w="15" w:type="dxa"/>
              <w:right w:w="15" w:type="dxa"/>
            </w:tcMar>
            <w:vAlign w:val="center"/>
          </w:tcPr>
          <w:p w:rsidR="000C59E4">
            <w:pPr>
              <w:spacing w:after="0"/>
            </w:pPr>
            <w:r>
              <w:rPr>
                <w:color w:val="000000"/>
              </w:rPr>
              <w:t>B. memorize</w:t>
            </w:r>
          </w:p>
        </w:tc>
        <w:tc>
          <w:tcPr>
            <w:tcW w:w="0" w:type="auto"/>
            <w:tcMar>
              <w:top w:w="15" w:type="dxa"/>
              <w:left w:w="15" w:type="dxa"/>
              <w:bottom w:w="15" w:type="dxa"/>
              <w:right w:w="15" w:type="dxa"/>
            </w:tcMar>
            <w:vAlign w:val="center"/>
          </w:tcPr>
          <w:p w:rsidR="000C59E4">
            <w:pPr>
              <w:spacing w:after="0"/>
            </w:pPr>
            <w:r>
              <w:rPr>
                <w:color w:val="000000"/>
              </w:rPr>
              <w:t>C. review</w:t>
            </w:r>
          </w:p>
        </w:tc>
      </w:tr>
      <w:tr>
        <w:tblPrEx>
          <w:tblW w:w="0" w:type="auto"/>
          <w:tblLook w:val="04A0"/>
        </w:tblPrEx>
        <w:tc>
          <w:tcPr>
            <w:tcW w:w="0" w:type="auto"/>
            <w:tcMar>
              <w:top w:w="15" w:type="dxa"/>
              <w:left w:w="15" w:type="dxa"/>
              <w:bottom w:w="15" w:type="dxa"/>
              <w:right w:w="15" w:type="dxa"/>
            </w:tcMar>
            <w:vAlign w:val="center"/>
          </w:tcPr>
          <w:p w:rsidR="000C59E4">
            <w:pPr>
              <w:spacing w:after="0"/>
            </w:pPr>
            <w:r>
              <w:rPr>
                <w:color w:val="000000"/>
              </w:rPr>
              <w:t>13. A. playing a game</w:t>
            </w:r>
          </w:p>
        </w:tc>
        <w:tc>
          <w:tcPr>
            <w:tcW w:w="0" w:type="auto"/>
            <w:tcMar>
              <w:top w:w="15" w:type="dxa"/>
              <w:left w:w="15" w:type="dxa"/>
              <w:bottom w:w="15" w:type="dxa"/>
              <w:right w:w="15" w:type="dxa"/>
            </w:tcMar>
            <w:vAlign w:val="center"/>
          </w:tcPr>
          <w:p w:rsidR="000C59E4">
            <w:pPr>
              <w:spacing w:after="0"/>
            </w:pPr>
            <w:r>
              <w:rPr>
                <w:color w:val="000000"/>
              </w:rPr>
              <w:t>B. taking an exam</w:t>
            </w:r>
          </w:p>
        </w:tc>
        <w:tc>
          <w:tcPr>
            <w:tcW w:w="0" w:type="auto"/>
            <w:tcMar>
              <w:top w:w="15" w:type="dxa"/>
              <w:left w:w="15" w:type="dxa"/>
              <w:bottom w:w="15" w:type="dxa"/>
              <w:right w:w="15" w:type="dxa"/>
            </w:tcMar>
            <w:vAlign w:val="center"/>
          </w:tcPr>
          <w:p w:rsidR="000C59E4">
            <w:pPr>
              <w:spacing w:after="0"/>
            </w:pPr>
            <w:r>
              <w:rPr>
                <w:color w:val="000000"/>
              </w:rPr>
              <w:t>C. killing</w:t>
            </w:r>
            <w:r>
              <w:rPr>
                <w:color w:val="000000"/>
              </w:rPr>
              <w:t xml:space="preserve"> time</w:t>
            </w:r>
          </w:p>
        </w:tc>
      </w:tr>
      <w:tr>
        <w:tblPrEx>
          <w:tblW w:w="0" w:type="auto"/>
          <w:tblLook w:val="04A0"/>
        </w:tblPrEx>
        <w:tc>
          <w:tcPr>
            <w:tcW w:w="0" w:type="auto"/>
            <w:tcMar>
              <w:top w:w="15" w:type="dxa"/>
              <w:left w:w="15" w:type="dxa"/>
              <w:bottom w:w="15" w:type="dxa"/>
              <w:right w:w="15" w:type="dxa"/>
            </w:tcMar>
            <w:vAlign w:val="center"/>
          </w:tcPr>
          <w:p w:rsidR="000C59E4">
            <w:pPr>
              <w:spacing w:after="0"/>
            </w:pPr>
            <w:r>
              <w:rPr>
                <w:color w:val="000000"/>
              </w:rPr>
              <w:t>14. A. close</w:t>
            </w:r>
          </w:p>
        </w:tc>
        <w:tc>
          <w:tcPr>
            <w:tcW w:w="0" w:type="auto"/>
            <w:tcMar>
              <w:top w:w="15" w:type="dxa"/>
              <w:left w:w="15" w:type="dxa"/>
              <w:bottom w:w="15" w:type="dxa"/>
              <w:right w:w="15" w:type="dxa"/>
            </w:tcMar>
            <w:vAlign w:val="center"/>
          </w:tcPr>
          <w:p w:rsidR="000C59E4">
            <w:pPr>
              <w:spacing w:after="0"/>
            </w:pPr>
            <w:r>
              <w:rPr>
                <w:color w:val="000000"/>
              </w:rPr>
              <w:t>B. far</w:t>
            </w:r>
          </w:p>
        </w:tc>
        <w:tc>
          <w:tcPr>
            <w:tcW w:w="0" w:type="auto"/>
            <w:tcMar>
              <w:top w:w="15" w:type="dxa"/>
              <w:left w:w="15" w:type="dxa"/>
              <w:bottom w:w="15" w:type="dxa"/>
              <w:right w:w="15" w:type="dxa"/>
            </w:tcMar>
            <w:vAlign w:val="center"/>
          </w:tcPr>
          <w:p w:rsidR="000C59E4">
            <w:pPr>
              <w:spacing w:after="0"/>
            </w:pPr>
            <w:r>
              <w:rPr>
                <w:color w:val="000000"/>
              </w:rPr>
              <w:t>C. near</w:t>
            </w:r>
          </w:p>
        </w:tc>
      </w:tr>
      <w:tr>
        <w:tblPrEx>
          <w:tblW w:w="0" w:type="auto"/>
          <w:tblLook w:val="04A0"/>
        </w:tblPrEx>
        <w:tc>
          <w:tcPr>
            <w:tcW w:w="0" w:type="auto"/>
            <w:tcMar>
              <w:top w:w="15" w:type="dxa"/>
              <w:left w:w="15" w:type="dxa"/>
              <w:bottom w:w="15" w:type="dxa"/>
              <w:right w:w="15" w:type="dxa"/>
            </w:tcMar>
            <w:vAlign w:val="center"/>
          </w:tcPr>
          <w:p w:rsidR="000C59E4">
            <w:pPr>
              <w:spacing w:after="0"/>
            </w:pPr>
            <w:r>
              <w:rPr>
                <w:color w:val="000000"/>
              </w:rPr>
              <w:t>15. A. question</w:t>
            </w:r>
          </w:p>
        </w:tc>
        <w:tc>
          <w:tcPr>
            <w:tcW w:w="0" w:type="auto"/>
            <w:tcMar>
              <w:top w:w="15" w:type="dxa"/>
              <w:left w:w="15" w:type="dxa"/>
              <w:bottom w:w="15" w:type="dxa"/>
              <w:right w:w="15" w:type="dxa"/>
            </w:tcMar>
            <w:vAlign w:val="center"/>
          </w:tcPr>
          <w:p w:rsidR="000C59E4">
            <w:pPr>
              <w:spacing w:after="0"/>
            </w:pPr>
            <w:r>
              <w:rPr>
                <w:color w:val="000000"/>
              </w:rPr>
              <w:t>B. questions</w:t>
            </w:r>
          </w:p>
        </w:tc>
        <w:tc>
          <w:tcPr>
            <w:tcW w:w="0" w:type="auto"/>
            <w:tcMar>
              <w:top w:w="15" w:type="dxa"/>
              <w:left w:w="15" w:type="dxa"/>
              <w:bottom w:w="15" w:type="dxa"/>
              <w:right w:w="15" w:type="dxa"/>
            </w:tcMar>
            <w:vAlign w:val="center"/>
          </w:tcPr>
          <w:p w:rsidR="000C59E4">
            <w:pPr>
              <w:spacing w:after="0"/>
            </w:pPr>
            <w:r>
              <w:rPr>
                <w:color w:val="000000"/>
              </w:rPr>
              <w:t>C. the question</w:t>
            </w:r>
          </w:p>
        </w:tc>
      </w:tr>
    </w:tbl>
    <w:p w:rsidR="000C59E4">
      <w:r>
        <w:rPr>
          <w:b/>
          <w:bCs/>
          <w:sz w:val="24"/>
          <w:szCs w:val="24"/>
        </w:rPr>
        <w:t>三、</w:t>
      </w:r>
      <w:r>
        <w:rPr>
          <w:b/>
          <w:bCs/>
          <w:sz w:val="24"/>
          <w:szCs w:val="24"/>
        </w:rPr>
        <w:t>Complete the sentences with the proper forms of the words given. Only one word for each blank.</w:t>
      </w:r>
      <w:r>
        <w:rPr>
          <w:b/>
          <w:bCs/>
          <w:sz w:val="24"/>
          <w:szCs w:val="24"/>
        </w:rPr>
        <w:t>（本题共</w:t>
      </w:r>
      <w:r>
        <w:rPr>
          <w:b/>
          <w:bCs/>
          <w:sz w:val="24"/>
          <w:szCs w:val="24"/>
        </w:rPr>
        <w:t>10</w:t>
      </w:r>
      <w:r>
        <w:rPr>
          <w:b/>
          <w:bCs/>
          <w:sz w:val="24"/>
          <w:szCs w:val="24"/>
        </w:rPr>
        <w:t>分，每小题</w:t>
      </w:r>
      <w:r>
        <w:rPr>
          <w:b/>
          <w:bCs/>
          <w:sz w:val="24"/>
          <w:szCs w:val="24"/>
        </w:rPr>
        <w:t>1</w:t>
      </w:r>
      <w:r>
        <w:rPr>
          <w:b/>
          <w:bCs/>
          <w:sz w:val="24"/>
          <w:szCs w:val="24"/>
        </w:rPr>
        <w:t>分）</w:t>
      </w:r>
    </w:p>
    <w:p w:rsidR="000C59E4">
      <w:pPr>
        <w:spacing w:after="0"/>
      </w:pPr>
      <w:r>
        <w:rPr>
          <w:color w:val="000000"/>
        </w:rPr>
        <w:t xml:space="preserve">22.You can say something about your ________(day)life.    </w:t>
      </w:r>
    </w:p>
    <w:p w:rsidR="000C59E4">
      <w:pPr>
        <w:spacing w:after="0"/>
      </w:pPr>
      <w:r>
        <w:rPr>
          <w:color w:val="000000"/>
        </w:rPr>
        <w:t>23.W</w:t>
      </w:r>
      <w:r>
        <w:rPr>
          <w:color w:val="000000"/>
        </w:rPr>
        <w:t xml:space="preserve">e all know Thomas Edison had a lot of ________(invent)during his lifetime.    </w:t>
      </w:r>
    </w:p>
    <w:p w:rsidR="000C59E4">
      <w:pPr>
        <w:spacing w:after="0"/>
      </w:pPr>
      <w:r>
        <w:rPr>
          <w:color w:val="000000"/>
        </w:rPr>
        <w:t xml:space="preserve">24.When you are out, you should remember ________(safe)comes first.    </w:t>
      </w:r>
    </w:p>
    <w:p w:rsidR="000C59E4">
      <w:pPr>
        <w:spacing w:after="0"/>
      </w:pPr>
      <w:r>
        <w:rPr>
          <w:color w:val="000000"/>
        </w:rPr>
        <w:t xml:space="preserve">25.Her dream of ________(enter)a famous university came true last year.    </w:t>
      </w:r>
    </w:p>
    <w:p w:rsidR="000C59E4">
      <w:pPr>
        <w:spacing w:after="0"/>
      </w:pPr>
      <w:r>
        <w:rPr>
          <w:color w:val="000000"/>
        </w:rPr>
        <w:t>26.We are all against _______</w:t>
      </w:r>
      <w:r>
        <w:rPr>
          <w:color w:val="000000"/>
        </w:rPr>
        <w:t xml:space="preserve">_(throw)rubbish everywhere.    </w:t>
      </w:r>
    </w:p>
    <w:p w:rsidR="000C59E4">
      <w:pPr>
        <w:spacing w:after="0"/>
      </w:pPr>
      <w:r>
        <w:rPr>
          <w:color w:val="000000"/>
        </w:rPr>
        <w:t xml:space="preserve">27.The mother put her arms around her baby and ________(lift)him up.    </w:t>
      </w:r>
    </w:p>
    <w:p w:rsidR="000C59E4">
      <w:pPr>
        <w:spacing w:after="0"/>
      </w:pPr>
      <w:r>
        <w:rPr>
          <w:color w:val="000000"/>
        </w:rPr>
        <w:t>28.—What should we do first if we want to develop our village</w:t>
      </w:r>
      <w:r>
        <w:rPr>
          <w:color w:val="000000"/>
        </w:rPr>
        <w:t>？</w:t>
      </w:r>
      <w:r>
        <w:rPr>
          <w:color w:val="000000"/>
        </w:rPr>
        <w:t xml:space="preserve">  </w:t>
      </w:r>
    </w:p>
    <w:p w:rsidR="000C59E4">
      <w:pPr>
        <w:spacing w:after="0"/>
      </w:pPr>
      <w:r>
        <w:rPr>
          <w:color w:val="000000"/>
        </w:rPr>
        <w:t>—A lot of roads must be ________(build), I think.</w:t>
      </w:r>
    </w:p>
    <w:p w:rsidR="000C59E4">
      <w:pPr>
        <w:spacing w:after="0"/>
      </w:pPr>
      <w:r>
        <w:rPr>
          <w:color w:val="000000"/>
        </w:rPr>
        <w:t xml:space="preserve">29.As we all know, Mao Zedong was a </w:t>
      </w:r>
      <w:r>
        <w:rPr>
          <w:color w:val="000000"/>
        </w:rPr>
        <w:t xml:space="preserve">great ________(lead).    </w:t>
      </w:r>
    </w:p>
    <w:p w:rsidR="000C59E4">
      <w:pPr>
        <w:spacing w:after="0"/>
      </w:pPr>
      <w:r>
        <w:rPr>
          <w:color w:val="000000"/>
        </w:rPr>
        <w:t xml:space="preserve">30.Let the ________(sleep)boy go to bed.    </w:t>
      </w:r>
    </w:p>
    <w:p w:rsidR="000C59E4">
      <w:pPr>
        <w:spacing w:after="0"/>
      </w:pPr>
      <w:r>
        <w:rPr>
          <w:color w:val="000000"/>
        </w:rPr>
        <w:t xml:space="preserve">31.There used to be many ________(wolf), but only a few of them remain today.    </w:t>
      </w:r>
    </w:p>
    <w:p w:rsidR="000C59E4">
      <w:r>
        <w:rPr>
          <w:b/>
          <w:bCs/>
          <w:sz w:val="24"/>
          <w:szCs w:val="24"/>
        </w:rPr>
        <w:t>四、</w:t>
      </w:r>
      <w:r>
        <w:rPr>
          <w:b/>
          <w:bCs/>
          <w:sz w:val="24"/>
          <w:szCs w:val="24"/>
        </w:rPr>
        <w:t>Communication</w:t>
      </w:r>
      <w:r>
        <w:rPr>
          <w:b/>
          <w:bCs/>
          <w:sz w:val="24"/>
          <w:szCs w:val="24"/>
        </w:rPr>
        <w:t>（本题共</w:t>
      </w:r>
      <w:r>
        <w:rPr>
          <w:b/>
          <w:bCs/>
          <w:sz w:val="24"/>
          <w:szCs w:val="24"/>
        </w:rPr>
        <w:t>20</w:t>
      </w:r>
      <w:r>
        <w:rPr>
          <w:b/>
          <w:bCs/>
          <w:sz w:val="24"/>
          <w:szCs w:val="24"/>
        </w:rPr>
        <w:t>分，每小题</w:t>
      </w:r>
      <w:r>
        <w:rPr>
          <w:b/>
          <w:bCs/>
          <w:sz w:val="24"/>
          <w:szCs w:val="24"/>
        </w:rPr>
        <w:t>2</w:t>
      </w:r>
      <w:r>
        <w:rPr>
          <w:b/>
          <w:bCs/>
          <w:sz w:val="24"/>
          <w:szCs w:val="24"/>
        </w:rPr>
        <w:t>分）</w:t>
      </w:r>
    </w:p>
    <w:p w:rsidR="000C59E4">
      <w:pPr>
        <w:spacing w:after="0"/>
      </w:pPr>
      <w:r>
        <w:rPr>
          <w:color w:val="000000"/>
        </w:rPr>
        <w:t xml:space="preserve">32.Choose the best choice from A to F to finish the dialogue. You have one more answer. Each choice should be used only once.  </w:t>
      </w:r>
    </w:p>
    <w:p w:rsidR="000C59E4">
      <w:pPr>
        <w:spacing w:after="0"/>
      </w:pPr>
      <w:r>
        <w:rPr>
          <w:color w:val="000000"/>
        </w:rPr>
        <w:t>A: Hi, Liu Kai.</w:t>
      </w:r>
    </w:p>
    <w:p w:rsidR="000C59E4">
      <w:pPr>
        <w:spacing w:after="0"/>
      </w:pPr>
      <w:r>
        <w:rPr>
          <w:color w:val="000000"/>
        </w:rPr>
        <w:t>B: Hi, Zhou ling.</w:t>
      </w:r>
    </w:p>
    <w:p w:rsidR="000C59E4">
      <w:pPr>
        <w:spacing w:after="0"/>
      </w:pPr>
      <w:r>
        <w:rPr>
          <w:color w:val="000000"/>
        </w:rPr>
        <w:t>A: How beautiful your blouse is! ________</w:t>
      </w:r>
    </w:p>
    <w:p w:rsidR="000C59E4">
      <w:pPr>
        <w:spacing w:after="0"/>
      </w:pPr>
      <w:r>
        <w:rPr>
          <w:color w:val="000000"/>
        </w:rPr>
        <w:t>B: It's made of silk.</w:t>
      </w:r>
    </w:p>
    <w:p w:rsidR="000C59E4">
      <w:pPr>
        <w:spacing w:after="0"/>
      </w:pPr>
      <w:r>
        <w:rPr>
          <w:color w:val="000000"/>
        </w:rPr>
        <w:t>A: ________</w:t>
      </w:r>
    </w:p>
    <w:p w:rsidR="000C59E4">
      <w:pPr>
        <w:spacing w:after="0"/>
      </w:pPr>
      <w:r>
        <w:rPr>
          <w:color w:val="000000"/>
        </w:rPr>
        <w:t xml:space="preserve">B: I bought it in </w:t>
      </w:r>
      <w:r>
        <w:rPr>
          <w:color w:val="000000"/>
        </w:rPr>
        <w:t>our school.</w:t>
      </w:r>
    </w:p>
    <w:p w:rsidR="000C59E4">
      <w:pPr>
        <w:spacing w:after="0"/>
      </w:pPr>
      <w:r>
        <w:rPr>
          <w:color w:val="000000"/>
        </w:rPr>
        <w:t>A: ________</w:t>
      </w:r>
    </w:p>
    <w:p w:rsidR="000C59E4">
      <w:pPr>
        <w:spacing w:after="0"/>
      </w:pPr>
      <w:r>
        <w:rPr>
          <w:color w:val="000000"/>
        </w:rPr>
        <w:t>B: Yes, it does. But I bought it in our school factory.</w:t>
      </w:r>
    </w:p>
    <w:p w:rsidR="000C59E4">
      <w:pPr>
        <w:spacing w:after="0"/>
      </w:pPr>
      <w:r>
        <w:rPr>
          <w:color w:val="000000"/>
        </w:rPr>
        <w:t>A: ________</w:t>
      </w:r>
    </w:p>
    <w:p w:rsidR="000C59E4">
      <w:pPr>
        <w:spacing w:after="0"/>
      </w:pPr>
      <w:r>
        <w:rPr>
          <w:color w:val="000000"/>
        </w:rPr>
        <w:t>B: Exercise books, pencil boxes, schoolbags and chalk are made in our school factory, and jackets, blouses, shirts, trousers, skirts and other clothes are sewn(</w:t>
      </w:r>
      <w:r>
        <w:rPr>
          <w:color w:val="000000"/>
        </w:rPr>
        <w:t>缝</w:t>
      </w:r>
      <w:r>
        <w:rPr>
          <w:color w:val="000000"/>
        </w:rPr>
        <w:t>)in</w:t>
      </w:r>
      <w:r>
        <w:rPr>
          <w:color w:val="000000"/>
        </w:rPr>
        <w:t xml:space="preserve"> it, too.</w:t>
      </w:r>
    </w:p>
    <w:p w:rsidR="000C59E4">
      <w:pPr>
        <w:spacing w:after="0"/>
      </w:pPr>
      <w:r>
        <w:rPr>
          <w:color w:val="000000"/>
        </w:rPr>
        <w:t>A: Was your blouse made by the workers</w:t>
      </w:r>
      <w:r>
        <w:rPr>
          <w:color w:val="000000"/>
        </w:rPr>
        <w:t>？</w:t>
      </w:r>
    </w:p>
    <w:p w:rsidR="000C59E4">
      <w:pPr>
        <w:spacing w:after="0"/>
      </w:pPr>
      <w:r>
        <w:rPr>
          <w:color w:val="000000"/>
        </w:rPr>
        <w:t>B: No, the blouses like mine are sewn by us students. Of course with the help of the teachers and workers. Now we've learned to sew all kinds of clothes.</w:t>
      </w:r>
    </w:p>
    <w:p w:rsidR="000C59E4">
      <w:pPr>
        <w:spacing w:after="0"/>
      </w:pPr>
      <w:r>
        <w:rPr>
          <w:color w:val="000000"/>
        </w:rPr>
        <w:t>A: You're great! ________</w:t>
      </w:r>
    </w:p>
    <w:p w:rsidR="000C59E4">
      <w:pPr>
        <w:spacing w:after="0"/>
      </w:pPr>
      <w:r>
        <w:rPr>
          <w:color w:val="000000"/>
        </w:rPr>
        <w:t>B: They're sold in Beijing</w:t>
      </w:r>
      <w:r>
        <w:rPr>
          <w:color w:val="000000"/>
        </w:rPr>
        <w:t>, Shanghai and other big cities.</w:t>
      </w:r>
    </w:p>
    <w:p w:rsidR="000C59E4">
      <w:pPr>
        <w:spacing w:after="0"/>
      </w:pPr>
      <w:r>
        <w:rPr>
          <w:color w:val="000000"/>
        </w:rPr>
        <w:t>A: Make sure to teach me to sew some day if you don't mind.</w:t>
      </w:r>
    </w:p>
    <w:p w:rsidR="000C59E4">
      <w:pPr>
        <w:spacing w:after="0"/>
      </w:pPr>
      <w:r>
        <w:rPr>
          <w:color w:val="000000"/>
        </w:rPr>
        <w:t>B: I'm glad to if I'm free.</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3808"/>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C59E4">
            <w:pPr>
              <w:spacing w:after="0"/>
            </w:pPr>
            <w:r>
              <w:rPr>
                <w:color w:val="000000"/>
              </w:rPr>
              <w:t>A. Does your school have a shop?</w:t>
            </w:r>
          </w:p>
          <w:p w:rsidR="000C59E4">
            <w:pPr>
              <w:spacing w:after="0"/>
            </w:pPr>
            <w:r>
              <w:rPr>
                <w:color w:val="000000"/>
              </w:rPr>
              <w:t>B. Where are the clothes sold?</w:t>
            </w:r>
          </w:p>
          <w:p w:rsidR="000C59E4">
            <w:pPr>
              <w:spacing w:after="0"/>
            </w:pPr>
            <w:r>
              <w:rPr>
                <w:color w:val="000000"/>
              </w:rPr>
              <w:t>C. Where did you buy it?</w:t>
            </w:r>
          </w:p>
          <w:p w:rsidR="000C59E4">
            <w:pPr>
              <w:spacing w:after="0"/>
            </w:pPr>
            <w:r>
              <w:rPr>
                <w:color w:val="000000"/>
              </w:rPr>
              <w:t>D. What's it made of</w:t>
            </w:r>
            <w:r>
              <w:rPr>
                <w:color w:val="000000"/>
              </w:rPr>
              <w:t>？</w:t>
            </w:r>
          </w:p>
          <w:p w:rsidR="000C59E4">
            <w:pPr>
              <w:spacing w:after="0"/>
            </w:pPr>
            <w:r>
              <w:rPr>
                <w:color w:val="000000"/>
              </w:rPr>
              <w:t>F. What are made in your</w:t>
            </w:r>
            <w:r>
              <w:rPr>
                <w:color w:val="000000"/>
              </w:rPr>
              <w:t xml:space="preserve"> school   factory?</w:t>
            </w:r>
          </w:p>
          <w:p w:rsidR="000C59E4">
            <w:pPr>
              <w:spacing w:after="0"/>
            </w:pPr>
            <w:r>
              <w:rPr>
                <w:color w:val="000000"/>
              </w:rPr>
              <w:t>F. What's it made from?</w:t>
            </w:r>
          </w:p>
        </w:tc>
      </w:tr>
    </w:tbl>
    <w:p w:rsidR="000C59E4">
      <w:pPr>
        <w:spacing w:after="0"/>
      </w:pPr>
      <w:r>
        <w:rPr>
          <w:color w:val="000000"/>
        </w:rPr>
        <w:t xml:space="preserve">33.Complete the dialogue with proper words or sentences.  </w:t>
      </w:r>
    </w:p>
    <w:p w:rsidR="000C59E4">
      <w:pPr>
        <w:spacing w:after="0"/>
      </w:pPr>
      <w:r>
        <w:rPr>
          <w:color w:val="000000"/>
        </w:rPr>
        <w:t>A: Computers have become very important in people's lives these days.</w:t>
      </w:r>
    </w:p>
    <w:p w:rsidR="000C59E4">
      <w:pPr>
        <w:spacing w:after="0"/>
      </w:pPr>
      <w:r>
        <w:rPr>
          <w:color w:val="000000"/>
        </w:rPr>
        <w:t>B: ________. And many people think they'll be used even more widely in the future.</w:t>
      </w:r>
    </w:p>
    <w:p w:rsidR="000C59E4">
      <w:pPr>
        <w:spacing w:after="0"/>
      </w:pPr>
      <w:r>
        <w:rPr>
          <w:color w:val="000000"/>
        </w:rPr>
        <w:t>A: ________?</w:t>
      </w:r>
    </w:p>
    <w:p w:rsidR="000C59E4">
      <w:pPr>
        <w:spacing w:after="0"/>
      </w:pPr>
      <w:r>
        <w:rPr>
          <w:color w:val="000000"/>
        </w:rPr>
        <w:t>B: I usually use it to look for information, read e-books and play games.</w:t>
      </w:r>
    </w:p>
    <w:p w:rsidR="000C59E4">
      <w:pPr>
        <w:spacing w:after="0"/>
      </w:pPr>
      <w:r>
        <w:rPr>
          <w:color w:val="000000"/>
        </w:rPr>
        <w:t>A: Well, do you like shopping online?</w:t>
      </w:r>
    </w:p>
    <w:p w:rsidR="000C59E4">
      <w:pPr>
        <w:spacing w:after="0"/>
      </w:pPr>
      <w:r>
        <w:rPr>
          <w:color w:val="000000"/>
        </w:rPr>
        <w:t>B: ________. It's easy and convenient. I can save lots of time by doing that.</w:t>
      </w:r>
    </w:p>
    <w:p w:rsidR="000C59E4">
      <w:pPr>
        <w:spacing w:after="0"/>
      </w:pPr>
      <w:r>
        <w:rPr>
          <w:color w:val="000000"/>
        </w:rPr>
        <w:t>A: That's true. However, sometimes it isn't safe to b</w:t>
      </w:r>
      <w:r>
        <w:rPr>
          <w:color w:val="000000"/>
        </w:rPr>
        <w:t>uy things online.</w:t>
      </w:r>
    </w:p>
    <w:p w:rsidR="000C59E4">
      <w:pPr>
        <w:spacing w:after="0"/>
      </w:pPr>
      <w:r>
        <w:rPr>
          <w:color w:val="000000"/>
        </w:rPr>
        <w:t>B: So we should be careful to shop online. ________?</w:t>
      </w:r>
    </w:p>
    <w:p w:rsidR="000C59E4">
      <w:pPr>
        <w:spacing w:after="0"/>
      </w:pPr>
      <w:r>
        <w:rPr>
          <w:color w:val="000000"/>
        </w:rPr>
        <w:t>A: I like watching movies and chatting online.</w:t>
      </w:r>
    </w:p>
    <w:p w:rsidR="000C59E4">
      <w:pPr>
        <w:spacing w:after="0"/>
      </w:pPr>
      <w:r>
        <w:rPr>
          <w:color w:val="000000"/>
        </w:rPr>
        <w:t>B: ________</w:t>
      </w:r>
    </w:p>
    <w:p w:rsidR="000C59E4">
      <w:pPr>
        <w:spacing w:after="0"/>
      </w:pPr>
      <w:r>
        <w:rPr>
          <w:color w:val="000000"/>
        </w:rPr>
        <w:t>A: You're right. I have about 10 friends online who are from different countries.</w:t>
      </w:r>
    </w:p>
    <w:p w:rsidR="000C59E4">
      <w:pPr>
        <w:spacing w:after="0"/>
      </w:pPr>
      <w:r>
        <w:rPr>
          <w:color w:val="000000"/>
        </w:rPr>
        <w:t>B: That sounds great.</w:t>
      </w:r>
    </w:p>
    <w:p w:rsidR="000C59E4">
      <w:r>
        <w:rPr>
          <w:b/>
          <w:bCs/>
          <w:sz w:val="24"/>
          <w:szCs w:val="24"/>
        </w:rPr>
        <w:t>五、</w:t>
      </w:r>
      <w:r>
        <w:rPr>
          <w:b/>
          <w:bCs/>
          <w:sz w:val="24"/>
          <w:szCs w:val="24"/>
        </w:rPr>
        <w:t>Reading comprehensio</w:t>
      </w:r>
      <w:r>
        <w:rPr>
          <w:b/>
          <w:bCs/>
          <w:sz w:val="24"/>
          <w:szCs w:val="24"/>
        </w:rPr>
        <w:t>n</w:t>
      </w:r>
      <w:r>
        <w:rPr>
          <w:b/>
          <w:bCs/>
          <w:sz w:val="24"/>
          <w:szCs w:val="24"/>
        </w:rPr>
        <w:t>（本题共</w:t>
      </w:r>
      <w:r>
        <w:rPr>
          <w:b/>
          <w:bCs/>
          <w:sz w:val="24"/>
          <w:szCs w:val="24"/>
        </w:rPr>
        <w:t>40</w:t>
      </w:r>
      <w:r>
        <w:rPr>
          <w:b/>
          <w:bCs/>
          <w:sz w:val="24"/>
          <w:szCs w:val="24"/>
        </w:rPr>
        <w:t>分）</w:t>
      </w:r>
    </w:p>
    <w:p w:rsidR="000C59E4">
      <w:pPr>
        <w:spacing w:after="0"/>
      </w:pPr>
      <w:r>
        <w:rPr>
          <w:color w:val="000000"/>
        </w:rPr>
        <w:t xml:space="preserve">34.Choose the best topic from A to F according to the meaning of each paragraph.  </w:t>
      </w:r>
    </w:p>
    <w:p w:rsidR="000C59E4">
      <w:pPr>
        <w:spacing w:after="0"/>
      </w:pPr>
      <w:r>
        <w:rPr>
          <w:color w:val="000000"/>
        </w:rPr>
        <w:t>    Note-taking is a skill that can help you do well in all your schoolwork. It can make you confident(</w:t>
      </w:r>
      <w:r>
        <w:rPr>
          <w:color w:val="000000"/>
        </w:rPr>
        <w:t>自信的</w:t>
      </w:r>
      <w:r>
        <w:rPr>
          <w:color w:val="000000"/>
        </w:rPr>
        <w:t>)when you are studying. But unluckily, most students don'</w:t>
      </w:r>
      <w:r>
        <w:rPr>
          <w:color w:val="000000"/>
        </w:rPr>
        <w:t>t know how to take notes.</w:t>
      </w:r>
    </w:p>
    <w:p w:rsidR="000C59E4">
      <w:pPr>
        <w:spacing w:after="0"/>
      </w:pPr>
      <w:r>
        <w:rPr>
          <w:color w:val="000000"/>
        </w:rPr>
        <w:t>________ If your teacher writes notes on the blackboard, that's great. You can copy them or write down the most important facts of all in class. Different teachers do things differently. For example, some teachers may focus on</w:t>
      </w:r>
      <w:r>
        <w:rPr>
          <w:color w:val="000000"/>
        </w:rPr>
        <w:t>（关注）</w:t>
      </w:r>
      <w:r>
        <w:rPr>
          <w:color w:val="000000"/>
        </w:rPr>
        <w:t>lots of dates and facts in class, but they only write the important ones on the blackboard. Other teachers may not write anything down, but they may say something important again and again.</w:t>
      </w:r>
    </w:p>
    <w:p w:rsidR="000C59E4">
      <w:pPr>
        <w:spacing w:after="0"/>
      </w:pPr>
      <w:r>
        <w:rPr>
          <w:color w:val="000000"/>
        </w:rPr>
        <w:t>________Don't be afraid to ask your teacher to repeat what you mis</w:t>
      </w:r>
      <w:r>
        <w:rPr>
          <w:color w:val="000000"/>
        </w:rPr>
        <w:t>s. If your teacher speaks too fast and you can't follow what he is saying, you can ask him after class.</w:t>
      </w:r>
    </w:p>
    <w:p w:rsidR="000C59E4">
      <w:pPr>
        <w:spacing w:after="0"/>
      </w:pPr>
      <w:r>
        <w:rPr>
          <w:color w:val="000000"/>
        </w:rPr>
        <w:t>________Comparing your notes with your classmates' can be good for your learning. It can also help you and your classmates correct some mistakes.</w:t>
      </w:r>
    </w:p>
    <w:p w:rsidR="000C59E4">
      <w:pPr>
        <w:spacing w:after="0"/>
      </w:pPr>
      <w:r>
        <w:rPr>
          <w:color w:val="000000"/>
        </w:rPr>
        <w:t>________Note-taking also needs organization. Keep notes for each subject in one notebook, so that you can find everything easily when a test comes.</w:t>
      </w:r>
    </w:p>
    <w:p w:rsidR="000C59E4">
      <w:pPr>
        <w:spacing w:after="0"/>
      </w:pPr>
      <w:r>
        <w:rPr>
          <w:color w:val="000000"/>
        </w:rPr>
        <w:t>________If you decide to recopy your notes every evening, you'll surely have less time to watch TV. But you'</w:t>
      </w:r>
      <w:r>
        <w:rPr>
          <w:color w:val="000000"/>
        </w:rPr>
        <w:t>ll save time in the coming test.</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2844"/>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C59E4">
            <w:pPr>
              <w:spacing w:after="0"/>
            </w:pPr>
            <w:r>
              <w:rPr>
                <w:color w:val="000000"/>
              </w:rPr>
              <w:t xml:space="preserve">A. Organize </w:t>
            </w:r>
          </w:p>
          <w:p w:rsidR="000C59E4">
            <w:pPr>
              <w:spacing w:after="0"/>
            </w:pPr>
            <w:r>
              <w:rPr>
                <w:color w:val="000000"/>
              </w:rPr>
              <w:t>B. Write down key facts</w:t>
            </w:r>
          </w:p>
          <w:p w:rsidR="000C59E4">
            <w:pPr>
              <w:spacing w:after="0"/>
            </w:pPr>
            <w:r>
              <w:rPr>
                <w:color w:val="000000"/>
              </w:rPr>
              <w:t>C. Compare </w:t>
            </w:r>
          </w:p>
          <w:p w:rsidR="000C59E4">
            <w:pPr>
              <w:spacing w:after="0"/>
            </w:pPr>
            <w:r>
              <w:rPr>
                <w:color w:val="000000"/>
              </w:rPr>
              <w:t>D. Taking notes is very important</w:t>
            </w:r>
          </w:p>
          <w:p w:rsidR="000C59E4">
            <w:pPr>
              <w:spacing w:after="0"/>
            </w:pPr>
            <w:r>
              <w:rPr>
                <w:color w:val="000000"/>
              </w:rPr>
              <w:t xml:space="preserve">E. Good note-taking takes time </w:t>
            </w:r>
          </w:p>
          <w:p w:rsidR="000C59E4">
            <w:pPr>
              <w:spacing w:after="0"/>
            </w:pPr>
            <w:r>
              <w:rPr>
                <w:color w:val="000000"/>
              </w:rPr>
              <w:t>F. Ask</w:t>
            </w:r>
          </w:p>
        </w:tc>
      </w:tr>
    </w:tbl>
    <w:p w:rsidR="000C59E4">
      <w:pPr>
        <w:spacing w:after="0"/>
      </w:pPr>
      <w:r>
        <w:rPr>
          <w:color w:val="000000"/>
        </w:rPr>
        <w:t xml:space="preserve">35.Judge the following sentences true or false according to the passage.  </w:t>
      </w:r>
    </w:p>
    <w:p w:rsidR="000C59E4">
      <w:pPr>
        <w:spacing w:after="0"/>
      </w:pPr>
      <w:r>
        <w:rPr>
          <w:color w:val="000000"/>
        </w:rPr>
        <w:t xml:space="preserve">    People have one or </w:t>
      </w:r>
      <w:r>
        <w:rPr>
          <w:color w:val="000000"/>
        </w:rPr>
        <w:t>several dreams every night. Dreams are like short films, in which we see all kinds of people and things in color.</w:t>
      </w:r>
    </w:p>
    <w:p w:rsidR="000C59E4">
      <w:pPr>
        <w:spacing w:after="0"/>
      </w:pPr>
      <w:r>
        <w:rPr>
          <w:color w:val="000000"/>
        </w:rPr>
        <w:t>    All our dreams have something to do with our feelings, fears, wishes, needs and memories. That is, what we will dream about tonight is usu</w:t>
      </w:r>
      <w:r>
        <w:rPr>
          <w:color w:val="000000"/>
        </w:rPr>
        <w:t>ally connected with the experience we have today.</w:t>
      </w:r>
    </w:p>
    <w:p w:rsidR="000C59E4">
      <w:pPr>
        <w:spacing w:after="0"/>
      </w:pPr>
      <w:r>
        <w:rPr>
          <w:color w:val="000000"/>
        </w:rPr>
        <w:t>    "Dreams are as important as sleep. We all need to dream," some scientists say. Some people get new ideas about their work from dreams. Believe it or not, many difficult problems in human history were so</w:t>
      </w:r>
      <w:r>
        <w:rPr>
          <w:color w:val="000000"/>
        </w:rPr>
        <w:t>lved in dreams. The dreamers might have been thinking about their problems, which helped them find solutions to those problems when they were asleep.</w:t>
      </w:r>
    </w:p>
    <w:p w:rsidR="000C59E4">
      <w:pPr>
        <w:spacing w:after="0"/>
      </w:pPr>
      <w:r>
        <w:rPr>
          <w:color w:val="000000"/>
        </w:rPr>
        <w:t>    Sometimes we wake up, feeling good. But often we can't remember the dream. Dreams can disappear quickl</w:t>
      </w:r>
      <w:r>
        <w:rPr>
          <w:color w:val="000000"/>
        </w:rPr>
        <w:t>y from memory.</w:t>
      </w:r>
    </w:p>
    <w:p w:rsidR="000C59E4">
      <w:pPr>
        <w:spacing w:after="0"/>
      </w:pPr>
      <w:r>
        <w:rPr>
          <w:color w:val="000000"/>
        </w:rPr>
        <w:t>    In general, the more we sleep, the longer we dream. Too much dreaming can be harmful. The mind is hard at work when we dream. That is why we may have a long sleep and still feel tired.</w:t>
      </w:r>
    </w:p>
    <w:p w:rsidR="000C59E4">
      <w:pPr>
        <w:spacing w:after="0"/>
      </w:pPr>
      <w:r>
        <w:rPr>
          <w:color w:val="000000"/>
        </w:rPr>
        <w:t>（</w:t>
      </w:r>
      <w:r>
        <w:rPr>
          <w:color w:val="000000"/>
        </w:rPr>
        <w:t>1</w:t>
      </w:r>
      <w:r>
        <w:rPr>
          <w:color w:val="000000"/>
        </w:rPr>
        <w:t>）</w:t>
      </w:r>
      <w:r>
        <w:rPr>
          <w:color w:val="000000"/>
        </w:rPr>
        <w:t xml:space="preserve">People can see all kinds of people and things in </w:t>
      </w:r>
      <w:r>
        <w:rPr>
          <w:color w:val="000000"/>
        </w:rPr>
        <w:t xml:space="preserve">color while dreaming.    </w:t>
      </w:r>
    </w:p>
    <w:p w:rsidR="000C59E4">
      <w:pPr>
        <w:spacing w:after="0"/>
      </w:pPr>
      <w:r>
        <w:rPr>
          <w:color w:val="000000"/>
        </w:rPr>
        <w:t>（</w:t>
      </w:r>
      <w:r>
        <w:rPr>
          <w:color w:val="000000"/>
        </w:rPr>
        <w:t>2</w:t>
      </w:r>
      <w:r>
        <w:rPr>
          <w:color w:val="000000"/>
        </w:rPr>
        <w:t>）</w:t>
      </w:r>
      <w:r>
        <w:rPr>
          <w:color w:val="000000"/>
        </w:rPr>
        <w:t xml:space="preserve">Dreaming is bad for our health.    </w:t>
      </w:r>
    </w:p>
    <w:p w:rsidR="000C59E4">
      <w:pPr>
        <w:spacing w:after="0"/>
      </w:pPr>
      <w:r>
        <w:rPr>
          <w:color w:val="000000"/>
        </w:rPr>
        <w:t>（</w:t>
      </w:r>
      <w:r>
        <w:rPr>
          <w:color w:val="000000"/>
        </w:rPr>
        <w:t>3</w:t>
      </w:r>
      <w:r>
        <w:rPr>
          <w:color w:val="000000"/>
        </w:rPr>
        <w:t>）</w:t>
      </w:r>
      <w:r>
        <w:rPr>
          <w:color w:val="000000"/>
        </w:rPr>
        <w:t xml:space="preserve">People's dreams tonight are connected with the experience they had two days ago.    </w:t>
      </w:r>
    </w:p>
    <w:p w:rsidR="000C59E4">
      <w:pPr>
        <w:spacing w:after="0"/>
      </w:pPr>
      <w:r>
        <w:rPr>
          <w:color w:val="000000"/>
        </w:rPr>
        <w:t>（</w:t>
      </w:r>
      <w:r>
        <w:rPr>
          <w:color w:val="000000"/>
        </w:rPr>
        <w:t>4</w:t>
      </w:r>
      <w:r>
        <w:rPr>
          <w:color w:val="000000"/>
        </w:rPr>
        <w:t>）</w:t>
      </w:r>
      <w:r>
        <w:rPr>
          <w:color w:val="000000"/>
        </w:rPr>
        <w:t xml:space="preserve">All difficult problems in human history were solved in dreams.    </w:t>
      </w:r>
    </w:p>
    <w:p w:rsidR="000C59E4">
      <w:pPr>
        <w:spacing w:after="0"/>
      </w:pPr>
      <w:r>
        <w:rPr>
          <w:color w:val="000000"/>
        </w:rPr>
        <w:t>（</w:t>
      </w:r>
      <w:r>
        <w:rPr>
          <w:color w:val="000000"/>
        </w:rPr>
        <w:t>5</w:t>
      </w:r>
      <w:r>
        <w:rPr>
          <w:color w:val="000000"/>
        </w:rPr>
        <w:t>）</w:t>
      </w:r>
      <w:r>
        <w:rPr>
          <w:color w:val="000000"/>
        </w:rPr>
        <w:t xml:space="preserve">We may have a long sleep and still feel tired because of too much dreaming.    </w:t>
      </w:r>
    </w:p>
    <w:p w:rsidR="000C59E4">
      <w:pPr>
        <w:spacing w:after="0"/>
      </w:pPr>
      <w:r>
        <w:rPr>
          <w:color w:val="000000"/>
        </w:rPr>
        <w:t>36.</w:t>
      </w:r>
      <w:r>
        <w:rPr>
          <w:color w:val="000000"/>
        </w:rPr>
        <w:t>根据所读内容选择最佳选项。</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3420"/>
        <w:gridCol w:w="3420"/>
        <w:gridCol w:w="1440"/>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C59E4">
            <w:pPr>
              <w:spacing w:after="0"/>
            </w:pPr>
            <w:r>
              <w:rPr>
                <w:noProof/>
                <w:lang w:eastAsia="zh-CN"/>
              </w:rPr>
              <w:drawing>
                <wp:inline distT="0" distB="0" distL="0" distR="0">
                  <wp:extent cx="611149" cy="1336878"/>
                  <wp:effectExtent l="19050" t="0" r="0" b="0"/>
                  <wp:docPr id="3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888285" name=""/>
                          <pic:cNvPicPr/>
                        </pic:nvPicPr>
                        <pic:blipFill>
                          <a:blip xmlns:r="http://schemas.openxmlformats.org/officeDocument/2006/relationships" r:embed="rId13"/>
                          <a:stretch>
                            <a:fillRect/>
                          </a:stretch>
                        </pic:blipFill>
                        <pic:spPr>
                          <a:xfrm>
                            <a:off x="0" y="0"/>
                            <a:ext cx="611149" cy="1336878"/>
                          </a:xfrm>
                          <a:prstGeom prst="rect">
                            <a:avLst/>
                          </a:prstGeom>
                        </pic:spPr>
                      </pic:pic>
                    </a:graphicData>
                  </a:graphic>
                </wp:inline>
              </w:drawing>
            </w:r>
          </w:p>
          <w:p w:rsidR="000C59E4">
            <w:pPr>
              <w:spacing w:after="0"/>
            </w:pPr>
            <w:r>
              <w:rPr>
                <w:color w:val="000000"/>
              </w:rPr>
              <w:t>Nancy's Gym</w:t>
            </w:r>
          </w:p>
          <w:p w:rsidR="000C59E4">
            <w:pPr>
              <w:spacing w:after="0"/>
            </w:pPr>
            <w:r>
              <w:rPr>
                <w:color w:val="000000"/>
              </w:rPr>
              <w:t>◇Keep fit! Lose   weight!</w:t>
            </w:r>
          </w:p>
          <w:p w:rsidR="000C59E4">
            <w:pPr>
              <w:spacing w:after="0"/>
            </w:pPr>
            <w:r>
              <w:rPr>
                <w:color w:val="000000"/>
              </w:rPr>
              <w:t>◇$25/hour</w:t>
            </w:r>
          </w:p>
          <w:p w:rsidR="000C59E4">
            <w:pPr>
              <w:spacing w:after="0"/>
            </w:pPr>
            <w:r>
              <w:rPr>
                <w:color w:val="000000"/>
              </w:rPr>
              <w:t>◇Open two days a   week:</w:t>
            </w:r>
          </w:p>
          <w:p w:rsidR="000C59E4">
            <w:pPr>
              <w:spacing w:after="0"/>
            </w:pPr>
            <w:r>
              <w:rPr>
                <w:color w:val="000000"/>
              </w:rPr>
              <w:t>Saturday and Sunday</w:t>
            </w:r>
          </w:p>
          <w:p w:rsidR="000C59E4">
            <w:pPr>
              <w:spacing w:after="0"/>
            </w:pPr>
            <w:r>
              <w:rPr>
                <w:color w:val="000000"/>
              </w:rPr>
              <w:t>◇Tel: 4556-2233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C59E4">
            <w:pPr>
              <w:spacing w:after="0"/>
            </w:pPr>
            <w:r>
              <w:rPr>
                <w:noProof/>
                <w:lang w:eastAsia="zh-CN"/>
              </w:rPr>
              <w:drawing>
                <wp:inline distT="0" distB="0" distL="0" distR="0">
                  <wp:extent cx="1222286" cy="1260488"/>
                  <wp:effectExtent l="19050" t="0" r="0" b="0"/>
                  <wp:docPr id="3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984968" name=""/>
                          <pic:cNvPicPr/>
                        </pic:nvPicPr>
                        <pic:blipFill>
                          <a:blip xmlns:r="http://schemas.openxmlformats.org/officeDocument/2006/relationships" r:embed="rId14"/>
                          <a:stretch>
                            <a:fillRect/>
                          </a:stretch>
                        </pic:blipFill>
                        <pic:spPr>
                          <a:xfrm>
                            <a:off x="0" y="0"/>
                            <a:ext cx="1222286" cy="1260488"/>
                          </a:xfrm>
                          <a:prstGeom prst="rect">
                            <a:avLst/>
                          </a:prstGeom>
                        </pic:spPr>
                      </pic:pic>
                    </a:graphicData>
                  </a:graphic>
                </wp:inline>
              </w:drawing>
            </w:r>
          </w:p>
          <w:p w:rsidR="000C59E4">
            <w:pPr>
              <w:spacing w:after="0"/>
            </w:pPr>
            <w:r>
              <w:rPr>
                <w:color w:val="000000"/>
              </w:rPr>
              <w:t>Ice World</w:t>
            </w:r>
          </w:p>
          <w:p w:rsidR="000C59E4">
            <w:pPr>
              <w:spacing w:after="0"/>
            </w:pPr>
            <w:r>
              <w:rPr>
                <w:color w:val="000000"/>
              </w:rPr>
              <w:t>•Have fun skating   here</w:t>
            </w:r>
            <w:r>
              <w:rPr>
                <w:color w:val="000000"/>
              </w:rPr>
              <w:t>！</w:t>
            </w:r>
          </w:p>
          <w:p w:rsidR="000C59E4">
            <w:pPr>
              <w:spacing w:after="0"/>
            </w:pPr>
            <w:r>
              <w:rPr>
                <w:color w:val="000000"/>
              </w:rPr>
              <w:t>•$20/ho</w:t>
            </w:r>
            <w:r>
              <w:rPr>
                <w:color w:val="000000"/>
              </w:rPr>
              <w:t>ur for   children</w:t>
            </w:r>
          </w:p>
          <w:p w:rsidR="000C59E4">
            <w:pPr>
              <w:spacing w:after="0"/>
            </w:pPr>
            <w:r>
              <w:rPr>
                <w:color w:val="000000"/>
              </w:rPr>
              <w:t>•$30/hour for adults</w:t>
            </w:r>
          </w:p>
          <w:p w:rsidR="000C59E4">
            <w:pPr>
              <w:spacing w:after="0"/>
            </w:pPr>
            <w:r>
              <w:rPr>
                <w:color w:val="000000"/>
              </w:rPr>
              <w:t>•Tel: 8868-2526</w:t>
            </w:r>
          </w:p>
        </w:tc>
      </w:tr>
      <w:tr>
        <w:tblPrEx>
          <w:tblW w:w="0" w:type="auto"/>
          <w:tblInd w:w="115" w:type="dxa"/>
          <w:tblLook w:val="04A0"/>
        </w:tblPrEx>
        <w:tc>
          <w:tcPr>
            <w:tcW w:w="0" w:type="auto"/>
            <w:gridSpan w:val="2"/>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C59E4">
            <w:pPr>
              <w:spacing w:after="0"/>
            </w:pPr>
            <w:r>
              <w:rPr>
                <w:noProof/>
                <w:lang w:eastAsia="zh-CN"/>
              </w:rPr>
              <w:drawing>
                <wp:inline distT="0" distB="0" distL="0" distR="0">
                  <wp:extent cx="1432370" cy="954913"/>
                  <wp:effectExtent l="19050" t="0" r="0" b="0"/>
                  <wp:docPr id="3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274364" name=""/>
                          <pic:cNvPicPr/>
                        </pic:nvPicPr>
                        <pic:blipFill>
                          <a:blip xmlns:r="http://schemas.openxmlformats.org/officeDocument/2006/relationships" r:embed="rId15"/>
                          <a:stretch>
                            <a:fillRect/>
                          </a:stretch>
                        </pic:blipFill>
                        <pic:spPr>
                          <a:xfrm>
                            <a:off x="0" y="0"/>
                            <a:ext cx="1432370" cy="954913"/>
                          </a:xfrm>
                          <a:prstGeom prst="rect">
                            <a:avLst/>
                          </a:prstGeom>
                        </pic:spPr>
                      </pic:pic>
                    </a:graphicData>
                  </a:graphic>
                </wp:inline>
              </w:drawing>
            </w:r>
          </w:p>
          <w:p w:rsidR="000C59E4">
            <w:pPr>
              <w:spacing w:after="0"/>
            </w:pPr>
            <w:r>
              <w:rPr>
                <w:color w:val="000000"/>
              </w:rPr>
              <w:t>Water World</w:t>
            </w:r>
          </w:p>
          <w:p w:rsidR="000C59E4">
            <w:pPr>
              <w:spacing w:after="0"/>
            </w:pPr>
            <w:r>
              <w:rPr>
                <w:color w:val="000000"/>
              </w:rPr>
              <w:t>Open: 9 a.m. to 9 p.m.</w:t>
            </w:r>
          </w:p>
          <w:p w:rsidR="000C59E4">
            <w:pPr>
              <w:spacing w:after="0"/>
            </w:pPr>
            <w:r>
              <w:rPr>
                <w:color w:val="000000"/>
              </w:rPr>
              <w:t>Adults: $10/hour</w:t>
            </w:r>
          </w:p>
          <w:p w:rsidR="000C59E4">
            <w:pPr>
              <w:spacing w:after="0"/>
            </w:pPr>
            <w:r>
              <w:rPr>
                <w:color w:val="000000"/>
              </w:rPr>
              <w:t>Children(aged 15 or under): 7/hour</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C59E4">
            <w:pPr>
              <w:spacing w:after="0"/>
            </w:pPr>
            <w:r>
              <w:rPr>
                <w:color w:val="000000"/>
              </w:rPr>
              <w:t>Come to Water World!</w:t>
            </w:r>
          </w:p>
          <w:p w:rsidR="000C59E4">
            <w:pPr>
              <w:spacing w:after="0"/>
            </w:pPr>
            <w:r>
              <w:rPr>
                <w:color w:val="000000"/>
              </w:rPr>
              <w:t>Two pools for children</w:t>
            </w:r>
          </w:p>
          <w:p w:rsidR="000C59E4">
            <w:pPr>
              <w:spacing w:after="0"/>
            </w:pPr>
            <w:r>
              <w:rPr>
                <w:color w:val="000000"/>
              </w:rPr>
              <w:t>Two large pools for adults</w:t>
            </w:r>
          </w:p>
          <w:p w:rsidR="000C59E4">
            <w:pPr>
              <w:spacing w:after="0"/>
            </w:pPr>
            <w:r>
              <w:rPr>
                <w:color w:val="000000"/>
              </w:rPr>
              <w:t>Two restaurants</w:t>
            </w:r>
          </w:p>
          <w:p w:rsidR="000C59E4">
            <w:pPr>
              <w:spacing w:after="0"/>
            </w:pPr>
            <w:r>
              <w:rPr>
                <w:color w:val="000000"/>
              </w:rPr>
              <w:t>Tel: 2151-8296</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0C59E4"/>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0C59E4"/>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0C59E4"/>
        </w:tc>
      </w:tr>
    </w:tbl>
    <w:p w:rsidR="000C59E4">
      <w:pPr>
        <w:spacing w:after="0"/>
      </w:pPr>
      <w:r>
        <w:rPr>
          <w:color w:val="000000"/>
        </w:rPr>
        <w:t>（</w:t>
      </w:r>
      <w:r>
        <w:rPr>
          <w:color w:val="000000"/>
        </w:rPr>
        <w:t>1</w:t>
      </w:r>
      <w:r>
        <w:rPr>
          <w:color w:val="000000"/>
        </w:rPr>
        <w:t>）</w:t>
      </w:r>
      <w:r>
        <w:rPr>
          <w:color w:val="000000"/>
        </w:rPr>
        <w:t>What can people do at Nancy's Gym</w:t>
      </w:r>
      <w:r>
        <w:rPr>
          <w:color w:val="000000"/>
        </w:rPr>
        <w:t>？</w:t>
      </w:r>
    </w:p>
    <w:p w:rsidR="000C59E4">
      <w:pPr>
        <w:spacing w:after="0"/>
        <w:ind w:left="150"/>
      </w:pPr>
      <w:r>
        <w:rPr>
          <w:color w:val="000000"/>
        </w:rPr>
        <w:t>A. They can swim.            </w:t>
      </w:r>
      <w:r>
        <w:rPr>
          <w:noProof/>
          <w:lang w:eastAsia="zh-CN"/>
        </w:rPr>
        <w:drawing>
          <wp:inline distT="0" distB="0" distL="0" distR="0">
            <wp:extent cx="28651" cy="38202"/>
            <wp:effectExtent l="19050" t="0" r="9449" b="0"/>
            <wp:docPr id="3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125928"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B. They can become thinner.            </w:t>
      </w:r>
      <w:r>
        <w:rPr>
          <w:noProof/>
          <w:lang w:eastAsia="zh-CN"/>
        </w:rPr>
        <w:drawing>
          <wp:inline distT="0" distB="0" distL="0" distR="0">
            <wp:extent cx="28651" cy="38202"/>
            <wp:effectExtent l="19050" t="0" r="9449" b="0"/>
            <wp:docPr id="4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732904"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C. They can learn skating.</w:t>
      </w:r>
    </w:p>
    <w:p w:rsidR="000C59E4">
      <w:pPr>
        <w:spacing w:after="0"/>
      </w:pPr>
      <w:r>
        <w:rPr>
          <w:color w:val="000000"/>
        </w:rPr>
        <w:t>（</w:t>
      </w:r>
      <w:r>
        <w:rPr>
          <w:color w:val="000000"/>
        </w:rPr>
        <w:t>2</w:t>
      </w:r>
      <w:r>
        <w:rPr>
          <w:color w:val="000000"/>
        </w:rPr>
        <w:t>）</w:t>
      </w:r>
      <w:r>
        <w:rPr>
          <w:color w:val="000000"/>
        </w:rPr>
        <w:t>If Lucy wants to go skating with her eight-year-old son for two hours</w:t>
      </w:r>
      <w:r>
        <w:rPr>
          <w:color w:val="000000"/>
        </w:rPr>
        <w:t>，</w:t>
      </w:r>
      <w:r>
        <w:rPr>
          <w:color w:val="000000"/>
        </w:rPr>
        <w:t>how much will they spend</w:t>
      </w:r>
      <w:r>
        <w:rPr>
          <w:color w:val="000000"/>
        </w:rPr>
        <w:t>？</w:t>
      </w:r>
    </w:p>
    <w:p w:rsidR="000C59E4">
      <w:pPr>
        <w:spacing w:after="0"/>
        <w:ind w:left="150"/>
      </w:pPr>
      <w:r>
        <w:rPr>
          <w:color w:val="000000"/>
        </w:rPr>
        <w:t>A. $100.                 </w:t>
      </w:r>
      <w:r>
        <w:rPr>
          <w:color w:val="000000"/>
        </w:rPr>
        <w:t>                        B. $50.                                         C. $70.</w:t>
      </w:r>
    </w:p>
    <w:p w:rsidR="000C59E4">
      <w:pPr>
        <w:spacing w:after="0"/>
      </w:pPr>
      <w:r>
        <w:rPr>
          <w:color w:val="000000"/>
        </w:rPr>
        <w:t>（</w:t>
      </w:r>
      <w:r>
        <w:rPr>
          <w:color w:val="000000"/>
        </w:rPr>
        <w:t>3</w:t>
      </w:r>
      <w:r>
        <w:rPr>
          <w:color w:val="000000"/>
        </w:rPr>
        <w:t>）</w:t>
      </w:r>
      <w:r>
        <w:rPr>
          <w:color w:val="000000"/>
        </w:rPr>
        <w:t>If you want to swim</w:t>
      </w:r>
      <w:r>
        <w:rPr>
          <w:color w:val="000000"/>
        </w:rPr>
        <w:t>，</w:t>
      </w:r>
      <w:r>
        <w:rPr>
          <w:color w:val="000000"/>
        </w:rPr>
        <w:t>which number can you call</w:t>
      </w:r>
      <w:r>
        <w:rPr>
          <w:color w:val="000000"/>
        </w:rPr>
        <w:t>？</w:t>
      </w:r>
    </w:p>
    <w:p w:rsidR="000C59E4">
      <w:pPr>
        <w:spacing w:after="0"/>
        <w:ind w:left="150"/>
      </w:pPr>
      <w:r>
        <w:rPr>
          <w:color w:val="000000"/>
        </w:rPr>
        <w:t>A. 4556-2233.                              </w:t>
      </w:r>
      <w:r>
        <w:rPr>
          <w:noProof/>
          <w:lang w:eastAsia="zh-CN"/>
        </w:rPr>
        <w:drawing>
          <wp:inline distT="0" distB="0" distL="0" distR="0">
            <wp:extent cx="9550" cy="38202"/>
            <wp:effectExtent l="19050" t="0" r="9500" b="0"/>
            <wp:docPr id="4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832744"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2151-8296.                              </w:t>
      </w:r>
      <w:r>
        <w:rPr>
          <w:noProof/>
          <w:lang w:eastAsia="zh-CN"/>
        </w:rPr>
        <w:drawing>
          <wp:inline distT="0" distB="0" distL="0" distR="0">
            <wp:extent cx="9550" cy="38202"/>
            <wp:effectExtent l="19050" t="0" r="9500" b="0"/>
            <wp:docPr id="4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458289"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C. 8868-2526.</w:t>
      </w:r>
    </w:p>
    <w:p w:rsidR="000C59E4">
      <w:pPr>
        <w:spacing w:after="0"/>
      </w:pPr>
      <w:r>
        <w:rPr>
          <w:color w:val="000000"/>
        </w:rPr>
        <w:t>（</w:t>
      </w:r>
      <w:r>
        <w:rPr>
          <w:color w:val="000000"/>
        </w:rPr>
        <w:t>4</w:t>
      </w:r>
      <w:r>
        <w:rPr>
          <w:color w:val="000000"/>
        </w:rPr>
        <w:t>）</w:t>
      </w:r>
      <w:r>
        <w:rPr>
          <w:color w:val="000000"/>
        </w:rPr>
        <w:t>How many hours can yo</w:t>
      </w:r>
      <w:r>
        <w:rPr>
          <w:color w:val="000000"/>
        </w:rPr>
        <w:t>u play in Water World a day</w:t>
      </w:r>
      <w:r>
        <w:rPr>
          <w:color w:val="000000"/>
        </w:rPr>
        <w:t>？</w:t>
      </w:r>
    </w:p>
    <w:p w:rsidR="000C59E4">
      <w:pPr>
        <w:spacing w:after="0"/>
        <w:ind w:left="150"/>
      </w:pPr>
      <w:r>
        <w:rPr>
          <w:color w:val="000000"/>
        </w:rPr>
        <w:t>A. Ten hours.                            </w:t>
      </w:r>
      <w:r>
        <w:rPr>
          <w:noProof/>
          <w:lang w:eastAsia="zh-CN"/>
        </w:rPr>
        <w:drawing>
          <wp:inline distT="0" distB="0" distL="0" distR="0">
            <wp:extent cx="28651" cy="38202"/>
            <wp:effectExtent l="19050" t="0" r="9449" b="0"/>
            <wp:docPr id="4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08375"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B. Nine hours.                            </w:t>
      </w:r>
      <w:r>
        <w:rPr>
          <w:noProof/>
          <w:lang w:eastAsia="zh-CN"/>
        </w:rPr>
        <w:drawing>
          <wp:inline distT="0" distB="0" distL="0" distR="0">
            <wp:extent cx="28651" cy="38202"/>
            <wp:effectExtent l="19050" t="0" r="9449" b="0"/>
            <wp:docPr id="4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418056"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C. Twelve hours.</w:t>
      </w:r>
    </w:p>
    <w:p w:rsidR="000C59E4">
      <w:pPr>
        <w:spacing w:after="0"/>
      </w:pPr>
      <w:r>
        <w:rPr>
          <w:color w:val="000000"/>
        </w:rPr>
        <w:t>（</w:t>
      </w:r>
      <w:r>
        <w:rPr>
          <w:color w:val="000000"/>
        </w:rPr>
        <w:t>5</w:t>
      </w:r>
      <w:r>
        <w:rPr>
          <w:color w:val="000000"/>
        </w:rPr>
        <w:t>）</w:t>
      </w:r>
      <w:r>
        <w:rPr>
          <w:color w:val="000000"/>
        </w:rPr>
        <w:t>Which is the cheapest for an adult</w:t>
      </w:r>
      <w:r>
        <w:rPr>
          <w:color w:val="000000"/>
        </w:rPr>
        <w:t>？</w:t>
      </w:r>
    </w:p>
    <w:p w:rsidR="000C59E4">
      <w:pPr>
        <w:spacing w:after="0"/>
        <w:ind w:left="150"/>
      </w:pPr>
      <w:r>
        <w:rPr>
          <w:color w:val="000000"/>
        </w:rPr>
        <w:t>A. Keeping fit at Nancy's Gym.      </w:t>
      </w:r>
      <w:r>
        <w:rPr>
          <w:noProof/>
          <w:lang w:eastAsia="zh-CN"/>
        </w:rPr>
        <w:drawing>
          <wp:inline distT="0" distB="0" distL="0" distR="0">
            <wp:extent cx="28651" cy="38202"/>
            <wp:effectExtent l="19050" t="0" r="9449" b="0"/>
            <wp:docPr id="4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692605"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B. Skating in Ice World.      </w:t>
      </w:r>
      <w:r>
        <w:rPr>
          <w:noProof/>
          <w:lang w:eastAsia="zh-CN"/>
        </w:rPr>
        <w:drawing>
          <wp:inline distT="0" distB="0" distL="0" distR="0">
            <wp:extent cx="28651" cy="38202"/>
            <wp:effectExtent l="19050" t="0" r="9449" b="0"/>
            <wp:docPr id="4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437101"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C. Swimming in Wat</w:t>
      </w:r>
      <w:r>
        <w:rPr>
          <w:color w:val="000000"/>
        </w:rPr>
        <w:t>er World.</w:t>
      </w:r>
    </w:p>
    <w:p w:rsidR="000C59E4">
      <w:pPr>
        <w:spacing w:after="0"/>
      </w:pPr>
      <w:r>
        <w:rPr>
          <w:color w:val="000000"/>
        </w:rPr>
        <w:t xml:space="preserve">37.Fill in the blanks according to the passage. Only one word for each blank.  </w:t>
      </w:r>
    </w:p>
    <w:p w:rsidR="000C59E4">
      <w:pPr>
        <w:spacing w:after="0"/>
      </w:pPr>
      <w:r>
        <w:rPr>
          <w:color w:val="000000"/>
        </w:rPr>
        <w:t xml:space="preserve">    You may think there is only sand in the desert of the world, but it is not true. In the desert, as we know, there is a little rain, but it is not enough for most </w:t>
      </w:r>
      <w:r>
        <w:rPr>
          <w:color w:val="000000"/>
        </w:rPr>
        <w:t>plants. We can still see some plants live in the desert. There is water in some places in the desert. We call these places oases(</w:t>
      </w:r>
      <w:r>
        <w:rPr>
          <w:color w:val="000000"/>
        </w:rPr>
        <w:t>绿洲</w:t>
      </w:r>
      <w:r>
        <w:rPr>
          <w:color w:val="000000"/>
        </w:rPr>
        <w:t>).In the oases, there are villages and towns. People grow all kinds of crops in the fields there.</w:t>
      </w:r>
    </w:p>
    <w:p w:rsidR="000C59E4">
      <w:pPr>
        <w:spacing w:after="0"/>
      </w:pPr>
      <w:r>
        <w:rPr>
          <w:color w:val="000000"/>
        </w:rPr>
        <w:t>    People also live outsid</w:t>
      </w:r>
      <w:r>
        <w:rPr>
          <w:color w:val="000000"/>
        </w:rPr>
        <w:t>e the oases. They have camels, sheep and other animals. These animals depend on the desert plants for their food and do not need much water.</w:t>
      </w:r>
    </w:p>
    <w:p w:rsidR="000C59E4">
      <w:pPr>
        <w:spacing w:after="0"/>
      </w:pPr>
      <w:r>
        <w:rPr>
          <w:color w:val="000000"/>
        </w:rPr>
        <w:t xml:space="preserve">    The animals are useful to the desert people in many ways. They eat the meat and drink the milk of the animals. </w:t>
      </w:r>
      <w:r>
        <w:rPr>
          <w:color w:val="000000"/>
        </w:rPr>
        <w:t>They use the camels for carrying water, food, tents and something else.</w:t>
      </w:r>
    </w:p>
    <w:p w:rsidR="000C59E4">
      <w:pPr>
        <w:spacing w:after="0"/>
      </w:pPr>
      <w:r>
        <w:rPr>
          <w:color w:val="000000"/>
        </w:rPr>
        <w:t xml:space="preserve">    The people of the desert have to keep moving from place to place. They must always look for grass or desert plants for their animals. When there is no more food for their animals, </w:t>
      </w:r>
      <w:r>
        <w:rPr>
          <w:color w:val="000000"/>
        </w:rPr>
        <w:t>they move to another place. The desert people are friendly. No man in the desert would ever refuse to help the people in trouble and give them food and water.</w:t>
      </w:r>
    </w:p>
    <w:p w:rsidR="000C59E4">
      <w:pPr>
        <w:spacing w:after="0"/>
      </w:pPr>
      <w:r>
        <w:rPr>
          <w:color w:val="000000"/>
        </w:rPr>
        <w:t xml:space="preserve">    </w:t>
      </w:r>
    </w:p>
    <w:p w:rsidR="000C59E4">
      <w:pPr>
        <w:spacing w:after="0"/>
      </w:pPr>
      <w:r>
        <w:rPr>
          <w:color w:val="000000"/>
        </w:rPr>
        <w:t>    Many people think there is ________ but sand in the desert. In fact, there is water in s</w:t>
      </w:r>
      <w:r>
        <w:rPr>
          <w:color w:val="000000"/>
        </w:rPr>
        <w:t xml:space="preserve">ome places in the desert. These places are ________ oases. People live there and grow all kinds of crops in the fields there. People live outside the oases, too. They have different kinds of animals, such as camels and sheep. The animals are useful to the </w:t>
      </w:r>
      <w:r>
        <w:rPr>
          <w:color w:val="000000"/>
        </w:rPr>
        <w:t>people ________ in the desert. They offer people meat and milk and help people ________things. The desert people keep moving from one place to another. They are so friendly that they would ________ refuse to help anyone in trouble.</w:t>
      </w:r>
    </w:p>
    <w:p w:rsidR="000C59E4">
      <w:pPr>
        <w:spacing w:after="0"/>
      </w:pPr>
      <w:r>
        <w:rPr>
          <w:color w:val="000000"/>
        </w:rPr>
        <w:t xml:space="preserve">38.Answer the following questions according to what you read.  </w:t>
      </w:r>
    </w:p>
    <w:p w:rsidR="000C59E4">
      <w:pPr>
        <w:spacing w:after="0"/>
      </w:pPr>
      <w:r>
        <w:rPr>
          <w:color w:val="000000"/>
        </w:rPr>
        <w:t>    One day, a man saw a lady on the road. Her car broke down and she needed help. The man stopped his car and said: "I'm here to help you. You can call me Bryan Anderson."</w:t>
      </w:r>
    </w:p>
    <w:p w:rsidR="000C59E4">
      <w:pPr>
        <w:spacing w:after="0"/>
      </w:pPr>
      <w:r>
        <w:rPr>
          <w:color w:val="000000"/>
        </w:rPr>
        <w:t xml:space="preserve">    After he fixed </w:t>
      </w:r>
      <w:r>
        <w:rPr>
          <w:color w:val="000000"/>
        </w:rPr>
        <w:t>the car, the lady wanted to pay him. But Bryan said no. He said if she really wanted to pay him back, the next time she saw someone who needed help, she could give that person the help he or she needed.</w:t>
      </w:r>
    </w:p>
    <w:p w:rsidR="000C59E4">
      <w:pPr>
        <w:spacing w:after="0"/>
      </w:pPr>
      <w:r>
        <w:rPr>
          <w:color w:val="000000"/>
        </w:rPr>
        <w:t>    A few miles down the road the lady went into a sm</w:t>
      </w:r>
      <w:r>
        <w:rPr>
          <w:color w:val="000000"/>
        </w:rPr>
        <w:t>all cafe. The waitress came over. The lady noticed the waitress was nearly eight months pregnant(</w:t>
      </w:r>
      <w:r>
        <w:rPr>
          <w:color w:val="000000"/>
        </w:rPr>
        <w:t>怀孕的</w:t>
      </w:r>
      <w:r>
        <w:rPr>
          <w:color w:val="000000"/>
        </w:rPr>
        <w:t>), but she never let it change her attitude(</w:t>
      </w:r>
      <w:r>
        <w:rPr>
          <w:color w:val="000000"/>
        </w:rPr>
        <w:t>态度</w:t>
      </w:r>
      <w:r>
        <w:rPr>
          <w:color w:val="000000"/>
        </w:rPr>
        <w:t>)when she served her. The lady finished her meal and paid with a $100 bill. The waitress went to get the chang</w:t>
      </w:r>
      <w:r>
        <w:rPr>
          <w:color w:val="000000"/>
        </w:rPr>
        <w:t>e. When she came back, she found the lady had gone and left a note on a piece of paper: "You don't owe(</w:t>
      </w:r>
      <w:r>
        <w:rPr>
          <w:color w:val="000000"/>
        </w:rPr>
        <w:t>欠</w:t>
      </w:r>
      <w:r>
        <w:rPr>
          <w:color w:val="000000"/>
        </w:rPr>
        <w:t>)me anything. Somebody once helped me the way I'm helping you. If you really want to pay me back, here is what you do: do not let the love end with you.</w:t>
      </w:r>
      <w:r>
        <w:rPr>
          <w:color w:val="000000"/>
        </w:rPr>
        <w:t>”</w:t>
      </w:r>
    </w:p>
    <w:p w:rsidR="000C59E4">
      <w:pPr>
        <w:spacing w:after="0"/>
      </w:pPr>
      <w:r>
        <w:rPr>
          <w:color w:val="000000"/>
        </w:rPr>
        <w:t>    Under the paper were four more $100 bills.</w:t>
      </w:r>
    </w:p>
    <w:p w:rsidR="000C59E4">
      <w:pPr>
        <w:spacing w:after="0"/>
      </w:pPr>
      <w:r>
        <w:rPr>
          <w:color w:val="000000"/>
        </w:rPr>
        <w:t>    The waitress was moved. She really needed the money, as the baby would soon arrive.</w:t>
      </w:r>
    </w:p>
    <w:p w:rsidR="000C59E4">
      <w:pPr>
        <w:spacing w:after="0"/>
      </w:pPr>
      <w:r>
        <w:rPr>
          <w:color w:val="000000"/>
        </w:rPr>
        <w:t>    Then she called her husband: "Everything will be all right. I love you, Bryan Anderson."</w:t>
      </w:r>
    </w:p>
    <w:p w:rsidR="000C59E4">
      <w:pPr>
        <w:spacing w:after="0"/>
      </w:pPr>
      <w:r>
        <w:rPr>
          <w:color w:val="000000"/>
        </w:rPr>
        <w:t>（</w:t>
      </w:r>
      <w:r>
        <w:rPr>
          <w:color w:val="000000"/>
        </w:rPr>
        <w:t>1</w:t>
      </w:r>
      <w:r>
        <w:rPr>
          <w:color w:val="000000"/>
        </w:rPr>
        <w:t>）</w:t>
      </w:r>
      <w:r>
        <w:rPr>
          <w:color w:val="000000"/>
        </w:rPr>
        <w:t>What was wrong with the</w:t>
      </w:r>
      <w:r>
        <w:rPr>
          <w:color w:val="000000"/>
        </w:rPr>
        <w:t xml:space="preserve"> lady</w:t>
      </w:r>
      <w:r>
        <w:rPr>
          <w:color w:val="000000"/>
        </w:rPr>
        <w:t>？</w:t>
      </w:r>
      <w:r>
        <w:rPr>
          <w:color w:val="000000"/>
        </w:rPr>
        <w:t xml:space="preserve">    </w:t>
      </w:r>
    </w:p>
    <w:p w:rsidR="000C59E4">
      <w:pPr>
        <w:spacing w:after="0"/>
      </w:pPr>
      <w:r>
        <w:rPr>
          <w:color w:val="000000"/>
        </w:rPr>
        <w:t>（</w:t>
      </w:r>
      <w:r>
        <w:rPr>
          <w:color w:val="000000"/>
        </w:rPr>
        <w:t>2</w:t>
      </w:r>
      <w:r>
        <w:rPr>
          <w:color w:val="000000"/>
        </w:rPr>
        <w:t>）</w:t>
      </w:r>
      <w:r>
        <w:rPr>
          <w:color w:val="000000"/>
        </w:rPr>
        <w:t>What did Bryan ask the lady to do after fixing the car</w:t>
      </w:r>
      <w:r>
        <w:rPr>
          <w:color w:val="000000"/>
        </w:rPr>
        <w:t>？</w:t>
      </w:r>
      <w:r>
        <w:rPr>
          <w:color w:val="000000"/>
        </w:rPr>
        <w:t xml:space="preserve">    </w:t>
      </w:r>
    </w:p>
    <w:p w:rsidR="000C59E4">
      <w:pPr>
        <w:spacing w:after="0"/>
      </w:pPr>
      <w:r>
        <w:rPr>
          <w:color w:val="000000"/>
        </w:rPr>
        <w:t>（</w:t>
      </w:r>
      <w:r>
        <w:rPr>
          <w:color w:val="000000"/>
        </w:rPr>
        <w:t>3</w:t>
      </w:r>
      <w:r>
        <w:rPr>
          <w:color w:val="000000"/>
        </w:rPr>
        <w:t>）</w:t>
      </w:r>
      <w:r>
        <w:rPr>
          <w:color w:val="000000"/>
        </w:rPr>
        <w:t>How much money did the lady give the waitress in all</w:t>
      </w:r>
      <w:r>
        <w:rPr>
          <w:color w:val="000000"/>
        </w:rPr>
        <w:t>？</w:t>
      </w:r>
      <w:r>
        <w:rPr>
          <w:color w:val="000000"/>
        </w:rPr>
        <w:t xml:space="preserve">    </w:t>
      </w:r>
    </w:p>
    <w:p w:rsidR="000C59E4">
      <w:pPr>
        <w:spacing w:after="0"/>
      </w:pPr>
      <w:r>
        <w:rPr>
          <w:color w:val="000000"/>
        </w:rPr>
        <w:t>（</w:t>
      </w:r>
      <w:r>
        <w:rPr>
          <w:color w:val="000000"/>
        </w:rPr>
        <w:t>4</w:t>
      </w:r>
      <w:r>
        <w:rPr>
          <w:color w:val="000000"/>
        </w:rPr>
        <w:t>）</w:t>
      </w:r>
      <w:r>
        <w:rPr>
          <w:color w:val="000000"/>
        </w:rPr>
        <w:t>Who is the waitress's husband</w:t>
      </w:r>
      <w:r>
        <w:rPr>
          <w:color w:val="000000"/>
        </w:rPr>
        <w:t>？</w:t>
      </w:r>
      <w:r>
        <w:rPr>
          <w:color w:val="000000"/>
        </w:rPr>
        <w:t xml:space="preserve">    </w:t>
      </w:r>
    </w:p>
    <w:p w:rsidR="000C59E4">
      <w:pPr>
        <w:spacing w:after="0"/>
      </w:pPr>
      <w:r>
        <w:rPr>
          <w:color w:val="000000"/>
        </w:rPr>
        <w:t>（</w:t>
      </w:r>
      <w:r>
        <w:rPr>
          <w:color w:val="000000"/>
        </w:rPr>
        <w:t>5</w:t>
      </w:r>
      <w:r>
        <w:rPr>
          <w:color w:val="000000"/>
        </w:rPr>
        <w:t>）</w:t>
      </w:r>
      <w:r>
        <w:rPr>
          <w:color w:val="000000"/>
        </w:rPr>
        <w:t>What does the writer want to tell us in the story</w:t>
      </w:r>
      <w:r>
        <w:rPr>
          <w:color w:val="000000"/>
        </w:rPr>
        <w:t>？</w:t>
      </w:r>
      <w:r>
        <w:rPr>
          <w:color w:val="000000"/>
        </w:rPr>
        <w:t xml:space="preserve">    </w:t>
      </w:r>
    </w:p>
    <w:p w:rsidR="000C59E4">
      <w:r>
        <w:rPr>
          <w:b/>
          <w:bCs/>
          <w:sz w:val="24"/>
          <w:szCs w:val="24"/>
        </w:rPr>
        <w:t>六、</w:t>
      </w:r>
      <w:r>
        <w:rPr>
          <w:b/>
          <w:bCs/>
          <w:sz w:val="24"/>
          <w:szCs w:val="24"/>
        </w:rPr>
        <w:t>Writing</w:t>
      </w:r>
      <w:r>
        <w:rPr>
          <w:b/>
          <w:bCs/>
          <w:sz w:val="24"/>
          <w:szCs w:val="24"/>
        </w:rPr>
        <w:t>（共计</w:t>
      </w:r>
      <w:r>
        <w:rPr>
          <w:b/>
          <w:bCs/>
          <w:sz w:val="24"/>
          <w:szCs w:val="24"/>
        </w:rPr>
        <w:t>15</w:t>
      </w:r>
      <w:r>
        <w:rPr>
          <w:b/>
          <w:bCs/>
          <w:sz w:val="24"/>
          <w:szCs w:val="24"/>
        </w:rPr>
        <w:t>分）</w:t>
      </w:r>
    </w:p>
    <w:p w:rsidR="000C59E4">
      <w:pPr>
        <w:spacing w:after="0"/>
      </w:pPr>
      <w:r>
        <w:rPr>
          <w:color w:val="000000"/>
        </w:rPr>
        <w:t>39.</w:t>
      </w:r>
      <w:r>
        <w:rPr>
          <w:color w:val="000000"/>
        </w:rPr>
        <w:t>假如你是张</w:t>
      </w:r>
      <w:r>
        <w:rPr>
          <w:color w:val="000000"/>
        </w:rPr>
        <w:t>雷，你收到了转学到上海的同学刘涛寄给你的一本书作为生日礼物。请你写封电子邮件表示感谢，并祝他在新学校过得愉快。</w:t>
      </w:r>
      <w:r>
        <w:rPr>
          <w:color w:val="000000"/>
        </w:rPr>
        <w:t>30~40</w:t>
      </w:r>
      <w:r>
        <w:rPr>
          <w:color w:val="000000"/>
        </w:rPr>
        <w:t>词左右。</w:t>
      </w:r>
      <w:r>
        <w:rPr>
          <w:color w:val="000000"/>
        </w:rPr>
        <w:t xml:space="preserve">  </w:t>
      </w:r>
    </w:p>
    <w:p w:rsidR="000C59E4">
      <w:pPr>
        <w:spacing w:after="0"/>
      </w:pPr>
      <w:r>
        <w:rPr>
          <w:color w:val="000000"/>
        </w:rPr>
        <w:t>Dear Liu Tao,</w:t>
      </w:r>
    </w:p>
    <w:p w:rsidR="000C59E4">
      <w:pPr>
        <w:spacing w:after="0"/>
      </w:pPr>
      <w:r>
        <w:rPr>
          <w:color w:val="000000"/>
        </w:rPr>
        <w:t xml:space="preserve">    </w:t>
      </w:r>
    </w:p>
    <w:p w:rsidR="000C59E4">
      <w:pPr>
        <w:spacing w:after="0"/>
        <w:jc w:val="right"/>
      </w:pPr>
      <w:r>
        <w:rPr>
          <w:color w:val="000000"/>
        </w:rPr>
        <w:t>Yours,</w:t>
      </w:r>
    </w:p>
    <w:p w:rsidR="000C59E4">
      <w:pPr>
        <w:spacing w:after="0"/>
        <w:jc w:val="right"/>
      </w:pPr>
      <w:r>
        <w:rPr>
          <w:color w:val="000000"/>
        </w:rPr>
        <w:t>Zhang Lei</w:t>
      </w:r>
    </w:p>
    <w:p w:rsidR="000C59E4">
      <w:pPr>
        <w:spacing w:after="0"/>
      </w:pPr>
      <w:r>
        <w:rPr>
          <w:color w:val="000000"/>
        </w:rPr>
        <w:t>40.</w:t>
      </w:r>
      <w:r>
        <w:rPr>
          <w:color w:val="000000"/>
        </w:rPr>
        <w:t>假如你是郑州一中的学生赵敏，你认为父母对你的约束太多。你希望能自己选购衣服，还想打耳孔；你晚上想与朋友们一起学习；你希望周末能看电视和玩电脑游戏、请根据以上信息给《今日英语报》的编辑写一封信来倾诉你的心声，词数</w:t>
      </w:r>
      <w:r>
        <w:rPr>
          <w:color w:val="000000"/>
        </w:rPr>
        <w:t>80</w:t>
      </w:r>
      <w:r>
        <w:rPr>
          <w:color w:val="000000"/>
        </w:rPr>
        <w:t>词左右。</w:t>
      </w:r>
      <w:r>
        <w:rPr>
          <w:color w:val="000000"/>
        </w:rPr>
        <w:t xml:space="preserve">  </w:t>
      </w:r>
    </w:p>
    <w:p w:rsidR="000C59E4">
      <w:pPr>
        <w:spacing w:after="0"/>
      </w:pPr>
      <w:r>
        <w:rPr>
          <w:color w:val="000000"/>
        </w:rPr>
        <w:t>Dear editor,</w:t>
      </w:r>
    </w:p>
    <w:p w:rsidR="000C59E4">
      <w:pPr>
        <w:spacing w:after="0"/>
      </w:pPr>
      <w:r>
        <w:rPr>
          <w:color w:val="000000"/>
        </w:rPr>
        <w:t xml:space="preserve">    </w:t>
      </w:r>
    </w:p>
    <w:p w:rsidR="000C59E4">
      <w:pPr>
        <w:spacing w:after="0"/>
        <w:jc w:val="right"/>
      </w:pPr>
      <w:r>
        <w:rPr>
          <w:color w:val="000000"/>
        </w:rPr>
        <w:t>Yours,</w:t>
      </w:r>
    </w:p>
    <w:p w:rsidR="000C59E4">
      <w:pPr>
        <w:spacing w:after="0"/>
        <w:jc w:val="right"/>
      </w:pPr>
      <w:r>
        <w:rPr>
          <w:color w:val="000000"/>
        </w:rPr>
        <w:t>Zhao Min</w:t>
      </w:r>
    </w:p>
    <w:p w:rsidR="000C59E4">
      <w:r>
        <w:br w:type="page"/>
      </w:r>
    </w:p>
    <w:p w:rsidR="000C59E4">
      <w:pPr>
        <w:jc w:val="center"/>
      </w:pPr>
      <w:r>
        <w:rPr>
          <w:b/>
          <w:bCs/>
          <w:sz w:val="28"/>
          <w:szCs w:val="28"/>
        </w:rPr>
        <w:t>答案解析部分</w:t>
      </w:r>
    </w:p>
    <w:p w:rsidR="000C59E4">
      <w:r>
        <w:t>一、</w:t>
      </w:r>
      <w:r>
        <w:t>Choose the best answer from A</w:t>
      </w:r>
      <w:r>
        <w:t>，</w:t>
      </w:r>
      <w:r>
        <w:t>B or C according to the meaning of the sentence.</w:t>
      </w:r>
      <w:r>
        <w:t>（本题共</w:t>
      </w:r>
      <w:r>
        <w:t>20</w:t>
      </w:r>
      <w:r>
        <w:t>分，每小题</w:t>
      </w:r>
      <w:r>
        <w:t>1</w:t>
      </w:r>
      <w:r>
        <w:t>分）</w:t>
      </w:r>
      <w:r>
        <w:t xml:space="preserve">  </w:t>
      </w:r>
    </w:p>
    <w:p w:rsidR="000C59E4">
      <w:pPr>
        <w:spacing w:after="0"/>
      </w:pPr>
      <w:r>
        <w:rPr>
          <w:color w:val="000000"/>
        </w:rPr>
        <w:t>1.</w:t>
      </w:r>
      <w:r>
        <w:rPr>
          <w:color w:val="0000FF"/>
        </w:rPr>
        <w:t>【答案】</w:t>
      </w:r>
      <w:r>
        <w:rPr>
          <w:color w:val="000000"/>
        </w:rPr>
        <w:t xml:space="preserve"> A   </w:t>
      </w:r>
    </w:p>
    <w:p w:rsidR="000C59E4">
      <w:pPr>
        <w:spacing w:after="0"/>
      </w:pPr>
      <w:r>
        <w:rPr>
          <w:color w:val="0000FF"/>
        </w:rPr>
        <w:t>【考点】</w:t>
      </w:r>
      <w:r>
        <w:rPr>
          <w:color w:val="000000"/>
        </w:rPr>
        <w:t>用于序数词、比较级或最高级前</w:t>
      </w:r>
      <w:r>
        <w:rPr>
          <w:color w:val="000000"/>
        </w:rPr>
        <w:t xml:space="preserve">    </w:t>
      </w:r>
    </w:p>
    <w:p w:rsidR="000C59E4">
      <w:pPr>
        <w:spacing w:after="0"/>
      </w:pPr>
      <w:r>
        <w:rPr>
          <w:color w:val="0000FF"/>
        </w:rPr>
        <w:t>【解析】</w:t>
      </w:r>
      <w:r>
        <w:rPr>
          <w:color w:val="000000"/>
        </w:rPr>
        <w:t>【分析】句意：你知道世界上最受欢迎的饮料是茶吗？</w:t>
      </w:r>
      <w:r>
        <w:rPr>
          <w:color w:val="000000"/>
        </w:rPr>
        <w:t>most popular</w:t>
      </w:r>
      <w:r>
        <w:rPr>
          <w:color w:val="000000"/>
        </w:rPr>
        <w:t>是最高级，所以在</w:t>
      </w:r>
      <w:r>
        <w:rPr>
          <w:color w:val="000000"/>
        </w:rPr>
        <w:t>most</w:t>
      </w:r>
      <w:r>
        <w:rPr>
          <w:color w:val="000000"/>
        </w:rPr>
        <w:t>前面加</w:t>
      </w:r>
      <w:r>
        <w:rPr>
          <w:color w:val="000000"/>
        </w:rPr>
        <w:t>the</w:t>
      </w:r>
      <w:r>
        <w:rPr>
          <w:color w:val="000000"/>
        </w:rPr>
        <w:t>，故选</w:t>
      </w:r>
      <w:r>
        <w:rPr>
          <w:color w:val="000000"/>
        </w:rPr>
        <w:t>A</w:t>
      </w:r>
      <w:r>
        <w:rPr>
          <w:color w:val="000000"/>
        </w:rPr>
        <w:t>。</w:t>
      </w:r>
      <w:r>
        <w:br/>
      </w:r>
      <w:r>
        <w:rPr>
          <w:color w:val="000000"/>
        </w:rPr>
        <w:t xml:space="preserve"> </w:t>
      </w:r>
      <w:r>
        <w:rPr>
          <w:color w:val="000000"/>
        </w:rPr>
        <w:t>【点评】考查最高级，注意平时识记最高级前面加</w:t>
      </w:r>
      <w:r>
        <w:rPr>
          <w:color w:val="000000"/>
        </w:rPr>
        <w:t>the</w:t>
      </w:r>
      <w:r>
        <w:rPr>
          <w:color w:val="000000"/>
        </w:rPr>
        <w:t>。</w:t>
      </w:r>
    </w:p>
    <w:p w:rsidR="000C59E4">
      <w:pPr>
        <w:spacing w:after="0"/>
      </w:pPr>
      <w:r>
        <w:rPr>
          <w:color w:val="000000"/>
        </w:rPr>
        <w:t>2.</w:t>
      </w:r>
      <w:r>
        <w:rPr>
          <w:color w:val="0000FF"/>
        </w:rPr>
        <w:t>【答案】</w:t>
      </w:r>
      <w:r>
        <w:rPr>
          <w:color w:val="000000"/>
        </w:rPr>
        <w:t xml:space="preserve"> B   </w:t>
      </w:r>
    </w:p>
    <w:p w:rsidR="000C59E4">
      <w:pPr>
        <w:spacing w:after="0"/>
      </w:pPr>
      <w:r>
        <w:rPr>
          <w:color w:val="0000FF"/>
        </w:rPr>
        <w:t>【考点】</w:t>
      </w:r>
      <w:r>
        <w:rPr>
          <w:color w:val="000000"/>
        </w:rPr>
        <w:t>固定搭配，疑问词辨析</w:t>
      </w:r>
      <w:r>
        <w:rPr>
          <w:color w:val="000000"/>
        </w:rPr>
        <w:t xml:space="preserve">    </w:t>
      </w:r>
    </w:p>
    <w:p w:rsidR="000C59E4">
      <w:pPr>
        <w:spacing w:after="0"/>
      </w:pPr>
      <w:r>
        <w:rPr>
          <w:color w:val="0000FF"/>
        </w:rPr>
        <w:t>【解析】</w:t>
      </w:r>
      <w:r>
        <w:rPr>
          <w:color w:val="000000"/>
        </w:rPr>
        <w:t>【分析】句意：</w:t>
      </w:r>
      <w:r>
        <w:rPr>
          <w:color w:val="000000"/>
        </w:rPr>
        <w:t>——</w:t>
      </w:r>
      <w:r>
        <w:rPr>
          <w:color w:val="000000"/>
        </w:rPr>
        <w:t>你怎样提高你的听力？</w:t>
      </w:r>
      <w:r>
        <w:rPr>
          <w:color w:val="000000"/>
        </w:rPr>
        <w:t>——</w:t>
      </w:r>
      <w:r>
        <w:rPr>
          <w:color w:val="000000"/>
        </w:rPr>
        <w:t>通过听录音。怎样提高听力，所以用</w:t>
      </w:r>
      <w:r>
        <w:rPr>
          <w:color w:val="000000"/>
        </w:rPr>
        <w:t>how</w:t>
      </w:r>
      <w:r>
        <w:rPr>
          <w:color w:val="000000"/>
        </w:rPr>
        <w:t>，表示方式，</w:t>
      </w:r>
      <w:r>
        <w:rPr>
          <w:color w:val="000000"/>
        </w:rPr>
        <w:t>what</w:t>
      </w:r>
      <w:r>
        <w:rPr>
          <w:color w:val="000000"/>
        </w:rPr>
        <w:t>什么，提问事物。提问方式时回答用</w:t>
      </w:r>
      <w:r>
        <w:rPr>
          <w:color w:val="000000"/>
        </w:rPr>
        <w:t>by+</w:t>
      </w:r>
      <w:r>
        <w:rPr>
          <w:color w:val="000000"/>
        </w:rPr>
        <w:t>动词</w:t>
      </w:r>
      <w:r>
        <w:rPr>
          <w:color w:val="000000"/>
        </w:rPr>
        <w:t>ing</w:t>
      </w:r>
      <w:r>
        <w:rPr>
          <w:color w:val="000000"/>
        </w:rPr>
        <w:t>，故选</w:t>
      </w:r>
      <w:r>
        <w:rPr>
          <w:color w:val="000000"/>
        </w:rPr>
        <w:t>B</w:t>
      </w:r>
      <w:r>
        <w:rPr>
          <w:color w:val="000000"/>
        </w:rPr>
        <w:t>。</w:t>
      </w:r>
      <w:r>
        <w:br/>
      </w:r>
      <w:r>
        <w:rPr>
          <w:color w:val="000000"/>
        </w:rPr>
        <w:t xml:space="preserve"> </w:t>
      </w:r>
      <w:r>
        <w:rPr>
          <w:color w:val="000000"/>
        </w:rPr>
        <w:t>【点评】考查疑问词辨析及</w:t>
      </w:r>
      <w:r>
        <w:rPr>
          <w:color w:val="000000"/>
        </w:rPr>
        <w:t>by</w:t>
      </w:r>
      <w:r>
        <w:rPr>
          <w:color w:val="000000"/>
        </w:rPr>
        <w:t>的用法，注意平时识记其用法。</w:t>
      </w:r>
    </w:p>
    <w:p w:rsidR="000C59E4">
      <w:pPr>
        <w:spacing w:after="0"/>
      </w:pPr>
      <w:r>
        <w:rPr>
          <w:color w:val="000000"/>
        </w:rPr>
        <w:t>3.</w:t>
      </w:r>
      <w:r>
        <w:rPr>
          <w:color w:val="0000FF"/>
        </w:rPr>
        <w:t>【答案】</w:t>
      </w:r>
      <w:r>
        <w:rPr>
          <w:color w:val="000000"/>
        </w:rPr>
        <w:t xml:space="preserve"> C   </w:t>
      </w:r>
    </w:p>
    <w:p w:rsidR="000C59E4">
      <w:pPr>
        <w:spacing w:after="0"/>
      </w:pPr>
      <w:r>
        <w:rPr>
          <w:color w:val="0000FF"/>
        </w:rPr>
        <w:t>【考点】</w:t>
      </w:r>
      <w:r>
        <w:rPr>
          <w:color w:val="000000"/>
        </w:rPr>
        <w:t>固定搭配，介词辨析</w:t>
      </w:r>
      <w:r>
        <w:rPr>
          <w:color w:val="000000"/>
        </w:rPr>
        <w:t xml:space="preserve">    </w:t>
      </w:r>
    </w:p>
    <w:p w:rsidR="000C59E4">
      <w:pPr>
        <w:spacing w:after="0"/>
      </w:pPr>
      <w:r>
        <w:rPr>
          <w:color w:val="0000FF"/>
        </w:rPr>
        <w:t>【解析】</w:t>
      </w:r>
      <w:r>
        <w:rPr>
          <w:color w:val="000000"/>
        </w:rPr>
        <w:t>【分析】句意：</w:t>
      </w:r>
      <w:r>
        <w:rPr>
          <w:color w:val="000000"/>
        </w:rPr>
        <w:t>——</w:t>
      </w:r>
      <w:r>
        <w:rPr>
          <w:color w:val="000000"/>
        </w:rPr>
        <w:t>这种机器在哪里生产？</w:t>
      </w:r>
      <w:r>
        <w:rPr>
          <w:color w:val="000000"/>
        </w:rPr>
        <w:t>——</w:t>
      </w:r>
      <w:r>
        <w:rPr>
          <w:color w:val="000000"/>
        </w:rPr>
        <w:t>在日本（生产）。它用于剪纸。</w:t>
      </w:r>
      <w:r>
        <w:rPr>
          <w:color w:val="000000"/>
        </w:rPr>
        <w:t>in</w:t>
      </w:r>
      <w:r>
        <w:rPr>
          <w:color w:val="000000"/>
        </w:rPr>
        <w:t>在；</w:t>
      </w:r>
      <w:r>
        <w:rPr>
          <w:color w:val="000000"/>
        </w:rPr>
        <w:t>from</w:t>
      </w:r>
      <w:r>
        <w:rPr>
          <w:color w:val="000000"/>
        </w:rPr>
        <w:t>来自，根据句意可知机器在日本制造，所以用</w:t>
      </w:r>
      <w:r>
        <w:rPr>
          <w:color w:val="000000"/>
        </w:rPr>
        <w:t>in</w:t>
      </w:r>
      <w:r>
        <w:rPr>
          <w:color w:val="000000"/>
        </w:rPr>
        <w:t>；</w:t>
      </w:r>
      <w:r>
        <w:rPr>
          <w:color w:val="000000"/>
        </w:rPr>
        <w:t>be used for doing sth.</w:t>
      </w:r>
      <w:r>
        <w:rPr>
          <w:color w:val="000000"/>
        </w:rPr>
        <w:t>被用来做某</w:t>
      </w:r>
      <w:r>
        <w:rPr>
          <w:color w:val="000000"/>
        </w:rPr>
        <w:t>事，固定搭配，故选</w:t>
      </w:r>
      <w:r>
        <w:rPr>
          <w:color w:val="000000"/>
        </w:rPr>
        <w:t>C</w:t>
      </w:r>
      <w:r>
        <w:rPr>
          <w:color w:val="000000"/>
        </w:rPr>
        <w:t>。</w:t>
      </w:r>
      <w:r>
        <w:br/>
      </w:r>
      <w:r>
        <w:rPr>
          <w:color w:val="000000"/>
        </w:rPr>
        <w:t xml:space="preserve"> </w:t>
      </w:r>
      <w:r>
        <w:rPr>
          <w:color w:val="000000"/>
        </w:rPr>
        <w:t>【点评】考查介词辨析及固定搭配</w:t>
      </w:r>
      <w:r>
        <w:rPr>
          <w:color w:val="000000"/>
        </w:rPr>
        <w:t>be used for doing sth.</w:t>
      </w:r>
      <w:r>
        <w:rPr>
          <w:color w:val="000000"/>
        </w:rPr>
        <w:t>。</w:t>
      </w:r>
    </w:p>
    <w:p w:rsidR="000C59E4">
      <w:pPr>
        <w:spacing w:after="0"/>
      </w:pPr>
      <w:r>
        <w:rPr>
          <w:color w:val="000000"/>
        </w:rPr>
        <w:t>4.</w:t>
      </w:r>
      <w:r>
        <w:rPr>
          <w:color w:val="0000FF"/>
        </w:rPr>
        <w:t>【答案】</w:t>
      </w:r>
      <w:r>
        <w:rPr>
          <w:color w:val="000000"/>
        </w:rPr>
        <w:t xml:space="preserve"> C   </w:t>
      </w:r>
    </w:p>
    <w:p w:rsidR="000C59E4">
      <w:pPr>
        <w:spacing w:after="0"/>
      </w:pPr>
      <w:r>
        <w:rPr>
          <w:color w:val="0000FF"/>
        </w:rPr>
        <w:t>【考点】</w:t>
      </w:r>
      <w:r>
        <w:rPr>
          <w:color w:val="000000"/>
        </w:rPr>
        <w:t>固定搭配</w:t>
      </w:r>
      <w:r>
        <w:rPr>
          <w:color w:val="000000"/>
        </w:rPr>
        <w:t xml:space="preserve">    </w:t>
      </w:r>
    </w:p>
    <w:p w:rsidR="000C59E4">
      <w:pPr>
        <w:spacing w:after="0"/>
      </w:pPr>
      <w:r>
        <w:rPr>
          <w:color w:val="0000FF"/>
        </w:rPr>
        <w:t>【解析】</w:t>
      </w:r>
      <w:r>
        <w:rPr>
          <w:color w:val="000000"/>
        </w:rPr>
        <w:t>【分析】句意：</w:t>
      </w:r>
      <w:r>
        <w:rPr>
          <w:color w:val="000000"/>
        </w:rPr>
        <w:t>——</w:t>
      </w:r>
      <w:r>
        <w:rPr>
          <w:color w:val="000000"/>
        </w:rPr>
        <w:t>我的新自行车坏了，我应该做什么？</w:t>
      </w:r>
      <w:r>
        <w:rPr>
          <w:color w:val="000000"/>
        </w:rPr>
        <w:t>——</w:t>
      </w:r>
      <w:r>
        <w:rPr>
          <w:color w:val="000000"/>
        </w:rPr>
        <w:t>你应该让它在那个自行车店被修理。</w:t>
      </w:r>
      <w:r>
        <w:rPr>
          <w:color w:val="000000"/>
        </w:rPr>
        <w:t>get sth.+</w:t>
      </w:r>
      <w:r>
        <w:rPr>
          <w:color w:val="000000"/>
        </w:rPr>
        <w:t>动词过去分词，表示让某物被</w:t>
      </w:r>
      <w:r>
        <w:rPr>
          <w:color w:val="000000"/>
        </w:rPr>
        <w:t>……</w:t>
      </w:r>
      <w:r>
        <w:rPr>
          <w:color w:val="000000"/>
        </w:rPr>
        <w:t>，固定搭配，</w:t>
      </w:r>
      <w:r>
        <w:rPr>
          <w:color w:val="000000"/>
        </w:rPr>
        <w:t>repair</w:t>
      </w:r>
      <w:r>
        <w:rPr>
          <w:color w:val="000000"/>
        </w:rPr>
        <w:t>，修理，过去分词是</w:t>
      </w:r>
      <w:r>
        <w:rPr>
          <w:color w:val="000000"/>
        </w:rPr>
        <w:t>repaired</w:t>
      </w:r>
      <w:r>
        <w:rPr>
          <w:color w:val="000000"/>
        </w:rPr>
        <w:t>，故选</w:t>
      </w:r>
      <w:r>
        <w:rPr>
          <w:color w:val="000000"/>
        </w:rPr>
        <w:t>C</w:t>
      </w:r>
      <w:r>
        <w:rPr>
          <w:color w:val="000000"/>
        </w:rPr>
        <w:t>。</w:t>
      </w:r>
      <w:r>
        <w:br/>
      </w:r>
      <w:r>
        <w:rPr>
          <w:color w:val="000000"/>
        </w:rPr>
        <w:t xml:space="preserve"> </w:t>
      </w:r>
      <w:r>
        <w:rPr>
          <w:color w:val="000000"/>
        </w:rPr>
        <w:t>【点评】考查固定搭配</w:t>
      </w:r>
      <w:r>
        <w:rPr>
          <w:color w:val="000000"/>
        </w:rPr>
        <w:t>get sth.+</w:t>
      </w:r>
      <w:r>
        <w:rPr>
          <w:color w:val="000000"/>
        </w:rPr>
        <w:t>动词过去分词。</w:t>
      </w:r>
    </w:p>
    <w:p w:rsidR="000C59E4">
      <w:pPr>
        <w:spacing w:after="0"/>
      </w:pPr>
      <w:r>
        <w:rPr>
          <w:color w:val="000000"/>
        </w:rPr>
        <w:t>5.</w:t>
      </w:r>
      <w:r>
        <w:rPr>
          <w:color w:val="0000FF"/>
        </w:rPr>
        <w:t>【答案】</w:t>
      </w:r>
      <w:r>
        <w:rPr>
          <w:color w:val="000000"/>
        </w:rPr>
        <w:t xml:space="preserve"> B   </w:t>
      </w:r>
    </w:p>
    <w:p w:rsidR="000C59E4">
      <w:pPr>
        <w:spacing w:after="0"/>
      </w:pPr>
      <w:r>
        <w:rPr>
          <w:color w:val="0000FF"/>
        </w:rPr>
        <w:t>【考点】</w:t>
      </w:r>
      <w:r>
        <w:rPr>
          <w:color w:val="000000"/>
        </w:rPr>
        <w:t>固定搭配</w:t>
      </w:r>
      <w:r>
        <w:rPr>
          <w:color w:val="000000"/>
        </w:rPr>
        <w:t xml:space="preserve">    </w:t>
      </w:r>
    </w:p>
    <w:p w:rsidR="000C59E4">
      <w:pPr>
        <w:spacing w:after="0"/>
      </w:pPr>
      <w:r>
        <w:rPr>
          <w:color w:val="0000FF"/>
        </w:rPr>
        <w:t>【解析】</w:t>
      </w:r>
      <w:r>
        <w:rPr>
          <w:color w:val="000000"/>
        </w:rPr>
        <w:t>【分析】句意：月饼在中秋节晚上是</w:t>
      </w:r>
      <w:r>
        <w:rPr>
          <w:color w:val="000000"/>
        </w:rPr>
        <w:t>一轮圆月的形状。</w:t>
      </w:r>
      <w:r>
        <w:rPr>
          <w:color w:val="000000"/>
        </w:rPr>
        <w:t>in the shape of</w:t>
      </w:r>
      <w:r>
        <w:rPr>
          <w:color w:val="000000"/>
        </w:rPr>
        <w:t>，以</w:t>
      </w:r>
      <w:r>
        <w:rPr>
          <w:color w:val="000000"/>
        </w:rPr>
        <w:t>......</w:t>
      </w:r>
      <w:r>
        <w:rPr>
          <w:color w:val="000000"/>
        </w:rPr>
        <w:t>的形状，固定搭配，故选</w:t>
      </w:r>
      <w:r>
        <w:rPr>
          <w:color w:val="000000"/>
        </w:rPr>
        <w:t>B</w:t>
      </w:r>
      <w:r>
        <w:rPr>
          <w:color w:val="000000"/>
        </w:rPr>
        <w:t>。</w:t>
      </w:r>
      <w:r>
        <w:br/>
      </w:r>
      <w:r>
        <w:rPr>
          <w:color w:val="000000"/>
        </w:rPr>
        <w:t xml:space="preserve"> </w:t>
      </w:r>
      <w:r>
        <w:rPr>
          <w:color w:val="000000"/>
        </w:rPr>
        <w:t>【点评】考查固定搭配</w:t>
      </w:r>
      <w:r>
        <w:rPr>
          <w:color w:val="000000"/>
        </w:rPr>
        <w:t>in the shape of</w:t>
      </w:r>
      <w:r>
        <w:rPr>
          <w:color w:val="000000"/>
        </w:rPr>
        <w:t>。</w:t>
      </w:r>
    </w:p>
    <w:p w:rsidR="000C59E4">
      <w:pPr>
        <w:spacing w:after="0"/>
      </w:pPr>
      <w:r>
        <w:rPr>
          <w:color w:val="000000"/>
        </w:rPr>
        <w:t>6.</w:t>
      </w:r>
      <w:r>
        <w:rPr>
          <w:color w:val="0000FF"/>
        </w:rPr>
        <w:t>【答案】</w:t>
      </w:r>
      <w:r>
        <w:rPr>
          <w:color w:val="000000"/>
        </w:rPr>
        <w:t xml:space="preserve"> B   </w:t>
      </w:r>
    </w:p>
    <w:p w:rsidR="000C59E4">
      <w:pPr>
        <w:spacing w:after="0"/>
      </w:pPr>
      <w:r>
        <w:rPr>
          <w:color w:val="0000FF"/>
        </w:rPr>
        <w:t>【考点】</w:t>
      </w:r>
      <w:r>
        <w:rPr>
          <w:color w:val="000000"/>
        </w:rPr>
        <w:t>一般过去时的被动语态</w:t>
      </w:r>
      <w:r>
        <w:rPr>
          <w:color w:val="000000"/>
        </w:rPr>
        <w:t xml:space="preserve">    </w:t>
      </w:r>
    </w:p>
    <w:p w:rsidR="000C59E4">
      <w:pPr>
        <w:spacing w:after="0"/>
      </w:pPr>
      <w:r>
        <w:rPr>
          <w:color w:val="0000FF"/>
        </w:rPr>
        <w:t>【解析】</w:t>
      </w:r>
      <w:r>
        <w:rPr>
          <w:color w:val="000000"/>
        </w:rPr>
        <w:t>【分析】句意：</w:t>
      </w:r>
      <w:r>
        <w:rPr>
          <w:color w:val="000000"/>
        </w:rPr>
        <w:t>——</w:t>
      </w:r>
      <w:r>
        <w:rPr>
          <w:color w:val="000000"/>
        </w:rPr>
        <w:t>你知道谁发明了电话吗？</w:t>
      </w:r>
      <w:r>
        <w:rPr>
          <w:color w:val="000000"/>
        </w:rPr>
        <w:t>——</w:t>
      </w:r>
      <w:r>
        <w:rPr>
          <w:color w:val="000000"/>
        </w:rPr>
        <w:t>不知道，我仅仅知道它在</w:t>
      </w:r>
      <w:r>
        <w:rPr>
          <w:color w:val="000000"/>
        </w:rPr>
        <w:t>1876</w:t>
      </w:r>
      <w:r>
        <w:rPr>
          <w:color w:val="000000"/>
        </w:rPr>
        <w:t>年被发明。</w:t>
      </w:r>
      <w:r>
        <w:rPr>
          <w:color w:val="000000"/>
        </w:rPr>
        <w:t>A.</w:t>
      </w:r>
      <w:r>
        <w:rPr>
          <w:color w:val="000000"/>
        </w:rPr>
        <w:t>一般现在时的被动语态；</w:t>
      </w:r>
      <w:r>
        <w:rPr>
          <w:color w:val="000000"/>
        </w:rPr>
        <w:t>B.</w:t>
      </w:r>
      <w:r>
        <w:rPr>
          <w:color w:val="000000"/>
        </w:rPr>
        <w:t>一般过去时的被动语态；</w:t>
      </w:r>
      <w:r>
        <w:rPr>
          <w:color w:val="000000"/>
        </w:rPr>
        <w:t>C.</w:t>
      </w:r>
      <w:r>
        <w:rPr>
          <w:color w:val="000000"/>
        </w:rPr>
        <w:t>一般过去时。主语</w:t>
      </w:r>
      <w:r>
        <w:rPr>
          <w:color w:val="000000"/>
        </w:rPr>
        <w:t>it</w:t>
      </w:r>
      <w:r>
        <w:rPr>
          <w:color w:val="000000"/>
        </w:rPr>
        <w:t>，代指</w:t>
      </w:r>
      <w:r>
        <w:rPr>
          <w:color w:val="000000"/>
        </w:rPr>
        <w:t>telephone</w:t>
      </w:r>
      <w:r>
        <w:rPr>
          <w:color w:val="000000"/>
        </w:rPr>
        <w:t>，是动作</w:t>
      </w:r>
      <w:r>
        <w:rPr>
          <w:color w:val="000000"/>
        </w:rPr>
        <w:t>invent</w:t>
      </w:r>
      <w:r>
        <w:rPr>
          <w:color w:val="000000"/>
        </w:rPr>
        <w:t>的承受者，时态是一般过去时，所以用一般过去时的被动语态，结构是</w:t>
      </w:r>
      <w:r>
        <w:rPr>
          <w:color w:val="000000"/>
        </w:rPr>
        <w:t>was/were+</w:t>
      </w:r>
      <w:r>
        <w:rPr>
          <w:color w:val="000000"/>
        </w:rPr>
        <w:t>动词过去分词</w:t>
      </w:r>
      <w:r>
        <w:rPr>
          <w:color w:val="000000"/>
        </w:rPr>
        <w:t>，主语是单数</w:t>
      </w:r>
      <w:r>
        <w:rPr>
          <w:color w:val="000000"/>
        </w:rPr>
        <w:t>it</w:t>
      </w:r>
      <w:r>
        <w:rPr>
          <w:color w:val="000000"/>
        </w:rPr>
        <w:t>，所以用</w:t>
      </w:r>
      <w:r>
        <w:rPr>
          <w:color w:val="000000"/>
        </w:rPr>
        <w:t>was</w:t>
      </w:r>
      <w:r>
        <w:rPr>
          <w:color w:val="000000"/>
        </w:rPr>
        <w:t>，</w:t>
      </w:r>
      <w:r>
        <w:rPr>
          <w:color w:val="000000"/>
        </w:rPr>
        <w:t>invent</w:t>
      </w:r>
      <w:r>
        <w:rPr>
          <w:color w:val="000000"/>
        </w:rPr>
        <w:t>的过去分词是</w:t>
      </w:r>
      <w:r>
        <w:rPr>
          <w:color w:val="000000"/>
        </w:rPr>
        <w:t>invented</w:t>
      </w:r>
      <w:r>
        <w:rPr>
          <w:color w:val="000000"/>
        </w:rPr>
        <w:t>，故选</w:t>
      </w:r>
      <w:r>
        <w:rPr>
          <w:color w:val="000000"/>
        </w:rPr>
        <w:t>B</w:t>
      </w:r>
      <w:r>
        <w:rPr>
          <w:color w:val="000000"/>
        </w:rPr>
        <w:t>。</w:t>
      </w:r>
      <w:r>
        <w:br/>
      </w:r>
      <w:r>
        <w:rPr>
          <w:color w:val="000000"/>
        </w:rPr>
        <w:t xml:space="preserve"> </w:t>
      </w:r>
      <w:r>
        <w:rPr>
          <w:color w:val="000000"/>
        </w:rPr>
        <w:t>【点评】考查一般过去时的被动语态，注意平时识记其结构。</w:t>
      </w:r>
    </w:p>
    <w:p w:rsidR="000C59E4">
      <w:pPr>
        <w:spacing w:after="0"/>
      </w:pPr>
      <w:r>
        <w:rPr>
          <w:color w:val="000000"/>
        </w:rPr>
        <w:t>7.</w:t>
      </w:r>
      <w:r>
        <w:rPr>
          <w:color w:val="0000FF"/>
        </w:rPr>
        <w:t>【答案】</w:t>
      </w:r>
      <w:r>
        <w:rPr>
          <w:color w:val="000000"/>
        </w:rPr>
        <w:t xml:space="preserve"> C   </w:t>
      </w:r>
    </w:p>
    <w:p w:rsidR="000C59E4">
      <w:pPr>
        <w:spacing w:after="0"/>
      </w:pPr>
      <w:r>
        <w:rPr>
          <w:color w:val="0000FF"/>
        </w:rPr>
        <w:t>【考点】</w:t>
      </w:r>
      <w:r>
        <w:rPr>
          <w:color w:val="000000"/>
        </w:rPr>
        <w:t>短语辨析</w:t>
      </w:r>
      <w:r>
        <w:rPr>
          <w:color w:val="000000"/>
        </w:rPr>
        <w:t xml:space="preserve">    </w:t>
      </w:r>
    </w:p>
    <w:p w:rsidR="000C59E4">
      <w:pPr>
        <w:spacing w:after="0"/>
      </w:pPr>
      <w:r>
        <w:rPr>
          <w:color w:val="0000FF"/>
        </w:rPr>
        <w:t>【解析】</w:t>
      </w:r>
      <w:r>
        <w:rPr>
          <w:color w:val="000000"/>
        </w:rPr>
        <w:t>【分析】句意：</w:t>
      </w:r>
      <w:r>
        <w:rPr>
          <w:color w:val="000000"/>
        </w:rPr>
        <w:t>——</w:t>
      </w:r>
      <w:r>
        <w:rPr>
          <w:color w:val="000000"/>
        </w:rPr>
        <w:t>对不起，</w:t>
      </w:r>
      <w:r>
        <w:rPr>
          <w:color w:val="000000"/>
        </w:rPr>
        <w:t>Tony</w:t>
      </w:r>
      <w:r>
        <w:rPr>
          <w:color w:val="000000"/>
        </w:rPr>
        <w:t>，我误拿了你的校服。</w:t>
      </w:r>
      <w:r>
        <w:rPr>
          <w:color w:val="000000"/>
        </w:rPr>
        <w:t>——</w:t>
      </w:r>
      <w:r>
        <w:rPr>
          <w:color w:val="000000"/>
        </w:rPr>
        <w:t>没关系。</w:t>
      </w:r>
      <w:r>
        <w:rPr>
          <w:color w:val="000000"/>
        </w:rPr>
        <w:t>A.</w:t>
      </w:r>
      <w:r>
        <w:rPr>
          <w:color w:val="000000"/>
        </w:rPr>
        <w:t>偶然；</w:t>
      </w:r>
      <w:r>
        <w:rPr>
          <w:color w:val="000000"/>
        </w:rPr>
        <w:t>B.</w:t>
      </w:r>
      <w:r>
        <w:rPr>
          <w:color w:val="000000"/>
        </w:rPr>
        <w:t>手工；</w:t>
      </w:r>
      <w:r>
        <w:rPr>
          <w:color w:val="000000"/>
        </w:rPr>
        <w:t>C.</w:t>
      </w:r>
      <w:r>
        <w:rPr>
          <w:color w:val="000000"/>
        </w:rPr>
        <w:t>错误地。错误地拿了校服，故选</w:t>
      </w:r>
      <w:r>
        <w:rPr>
          <w:color w:val="000000"/>
        </w:rPr>
        <w:t>C</w:t>
      </w:r>
      <w:r>
        <w:rPr>
          <w:color w:val="000000"/>
        </w:rPr>
        <w:t>。</w:t>
      </w:r>
      <w:r>
        <w:br/>
      </w:r>
      <w:r>
        <w:rPr>
          <w:color w:val="000000"/>
        </w:rPr>
        <w:t xml:space="preserve"> </w:t>
      </w:r>
      <w:r>
        <w:rPr>
          <w:color w:val="000000"/>
        </w:rPr>
        <w:t>【点评】考查短语辨析，注意平时识记其词义，理解句意。</w:t>
      </w:r>
    </w:p>
    <w:p w:rsidR="000C59E4">
      <w:pPr>
        <w:spacing w:after="0"/>
      </w:pPr>
      <w:r>
        <w:rPr>
          <w:color w:val="000000"/>
        </w:rPr>
        <w:t>8.</w:t>
      </w:r>
      <w:r>
        <w:rPr>
          <w:color w:val="0000FF"/>
        </w:rPr>
        <w:t>【答案】</w:t>
      </w:r>
      <w:r>
        <w:rPr>
          <w:color w:val="000000"/>
        </w:rPr>
        <w:t xml:space="preserve"> C   </w:t>
      </w:r>
    </w:p>
    <w:p w:rsidR="000C59E4">
      <w:pPr>
        <w:spacing w:after="0"/>
      </w:pPr>
      <w:r>
        <w:rPr>
          <w:color w:val="0000FF"/>
        </w:rPr>
        <w:t>【考点】</w:t>
      </w:r>
      <w:r>
        <w:rPr>
          <w:color w:val="000000"/>
        </w:rPr>
        <w:t>名词辨析</w:t>
      </w:r>
      <w:r>
        <w:rPr>
          <w:color w:val="000000"/>
        </w:rPr>
        <w:t xml:space="preserve">    </w:t>
      </w:r>
    </w:p>
    <w:p w:rsidR="000C59E4">
      <w:pPr>
        <w:spacing w:after="0"/>
      </w:pPr>
      <w:r>
        <w:rPr>
          <w:color w:val="0000FF"/>
        </w:rPr>
        <w:t>【解析】</w:t>
      </w:r>
      <w:r>
        <w:rPr>
          <w:color w:val="000000"/>
        </w:rPr>
        <w:t>【分析】句意：</w:t>
      </w:r>
      <w:r>
        <w:rPr>
          <w:color w:val="000000"/>
        </w:rPr>
        <w:t>——David</w:t>
      </w:r>
      <w:r>
        <w:rPr>
          <w:color w:val="000000"/>
        </w:rPr>
        <w:t>喝醉了，你可以给他开车吗？</w:t>
      </w:r>
      <w:r>
        <w:rPr>
          <w:color w:val="000000"/>
        </w:rPr>
        <w:t>——</w:t>
      </w:r>
      <w:r>
        <w:rPr>
          <w:color w:val="000000"/>
        </w:rPr>
        <w:t>对不起，我不能，我没有驾驶证。</w:t>
      </w:r>
      <w:r>
        <w:rPr>
          <w:color w:val="000000"/>
        </w:rPr>
        <w:t>A.</w:t>
      </w:r>
      <w:r>
        <w:rPr>
          <w:color w:val="000000"/>
        </w:rPr>
        <w:t>地址；</w:t>
      </w:r>
      <w:r>
        <w:rPr>
          <w:color w:val="000000"/>
        </w:rPr>
        <w:t>B.</w:t>
      </w:r>
      <w:r>
        <w:rPr>
          <w:color w:val="000000"/>
        </w:rPr>
        <w:t>名字；</w:t>
      </w:r>
      <w:r>
        <w:rPr>
          <w:color w:val="000000"/>
        </w:rPr>
        <w:t>C.</w:t>
      </w:r>
      <w:r>
        <w:rPr>
          <w:color w:val="000000"/>
        </w:rPr>
        <w:t>证件。不能开车的原因是没有驾驶证，故选</w:t>
      </w:r>
      <w:r>
        <w:rPr>
          <w:color w:val="000000"/>
        </w:rPr>
        <w:t>C</w:t>
      </w:r>
      <w:r>
        <w:rPr>
          <w:color w:val="000000"/>
        </w:rPr>
        <w:t>。</w:t>
      </w:r>
      <w:r>
        <w:br/>
      </w:r>
      <w:r>
        <w:rPr>
          <w:color w:val="000000"/>
        </w:rPr>
        <w:t xml:space="preserve"> </w:t>
      </w:r>
      <w:r>
        <w:rPr>
          <w:color w:val="000000"/>
        </w:rPr>
        <w:t>【点评】考查名词辨析，注意平时识记其词义，理解句意。</w:t>
      </w:r>
    </w:p>
    <w:p w:rsidR="000C59E4">
      <w:pPr>
        <w:spacing w:after="0"/>
      </w:pPr>
      <w:r>
        <w:rPr>
          <w:color w:val="000000"/>
        </w:rPr>
        <w:t>9.</w:t>
      </w:r>
      <w:r>
        <w:rPr>
          <w:color w:val="0000FF"/>
        </w:rPr>
        <w:t>【答案】</w:t>
      </w:r>
      <w:r>
        <w:rPr>
          <w:color w:val="000000"/>
        </w:rPr>
        <w:t xml:space="preserve"> C   </w:t>
      </w:r>
    </w:p>
    <w:p w:rsidR="000C59E4">
      <w:pPr>
        <w:spacing w:after="0"/>
      </w:pPr>
      <w:r>
        <w:rPr>
          <w:color w:val="0000FF"/>
        </w:rPr>
        <w:t>【考点】</w:t>
      </w:r>
      <w:r>
        <w:rPr>
          <w:color w:val="000000"/>
        </w:rPr>
        <w:t>连接代词或连接副词引导</w:t>
      </w:r>
      <w:r>
        <w:rPr>
          <w:color w:val="000000"/>
        </w:rPr>
        <w:t xml:space="preserve">    </w:t>
      </w:r>
    </w:p>
    <w:p w:rsidR="000C59E4">
      <w:pPr>
        <w:spacing w:after="0"/>
      </w:pPr>
      <w:r>
        <w:rPr>
          <w:color w:val="0000FF"/>
        </w:rPr>
        <w:t>【解析】</w:t>
      </w:r>
      <w:r>
        <w:rPr>
          <w:color w:val="000000"/>
        </w:rPr>
        <w:t>【分析】句意：</w:t>
      </w:r>
      <w:r>
        <w:rPr>
          <w:color w:val="000000"/>
        </w:rPr>
        <w:t>——</w:t>
      </w:r>
      <w:r>
        <w:rPr>
          <w:color w:val="000000"/>
        </w:rPr>
        <w:t>你能告诉我他将什么时候来吗？</w:t>
      </w:r>
      <w:r>
        <w:rPr>
          <w:color w:val="000000"/>
        </w:rPr>
        <w:t>——</w:t>
      </w:r>
      <w:r>
        <w:rPr>
          <w:color w:val="000000"/>
        </w:rPr>
        <w:t>我不确定，或许下个月。</w:t>
      </w:r>
      <w:r>
        <w:rPr>
          <w:color w:val="000000"/>
        </w:rPr>
        <w:t>A.</w:t>
      </w:r>
      <w:r>
        <w:rPr>
          <w:color w:val="000000"/>
        </w:rPr>
        <w:t>车站在哪；</w:t>
      </w:r>
      <w:r>
        <w:rPr>
          <w:color w:val="000000"/>
        </w:rPr>
        <w:t>B.</w:t>
      </w:r>
      <w:r>
        <w:rPr>
          <w:color w:val="000000"/>
        </w:rPr>
        <w:t>他是谁；</w:t>
      </w:r>
      <w:r>
        <w:rPr>
          <w:color w:val="000000"/>
        </w:rPr>
        <w:t>C.</w:t>
      </w:r>
      <w:r>
        <w:rPr>
          <w:color w:val="000000"/>
        </w:rPr>
        <w:t>他将什么时候来。根据答语</w:t>
      </w:r>
      <w:r>
        <w:rPr>
          <w:color w:val="000000"/>
        </w:rPr>
        <w:t xml:space="preserve"> Maybe next month.</w:t>
      </w:r>
      <w:r>
        <w:rPr>
          <w:color w:val="000000"/>
        </w:rPr>
        <w:t>下月，可知问的是什么时候，故选</w:t>
      </w:r>
      <w:r>
        <w:rPr>
          <w:color w:val="000000"/>
        </w:rPr>
        <w:t>C</w:t>
      </w:r>
      <w:r>
        <w:rPr>
          <w:color w:val="000000"/>
        </w:rPr>
        <w:t>。</w:t>
      </w:r>
      <w:r>
        <w:br/>
      </w:r>
      <w:r>
        <w:rPr>
          <w:color w:val="000000"/>
        </w:rPr>
        <w:t xml:space="preserve"> </w:t>
      </w:r>
      <w:r>
        <w:rPr>
          <w:color w:val="000000"/>
        </w:rPr>
        <w:t>【点评】考查宾语从句，注意根</w:t>
      </w:r>
      <w:r>
        <w:rPr>
          <w:color w:val="000000"/>
        </w:rPr>
        <w:t>据答语确定。</w:t>
      </w:r>
    </w:p>
    <w:p w:rsidR="000C59E4">
      <w:pPr>
        <w:spacing w:after="0"/>
      </w:pPr>
      <w:r>
        <w:rPr>
          <w:color w:val="000000"/>
        </w:rPr>
        <w:t>10.</w:t>
      </w:r>
      <w:r>
        <w:rPr>
          <w:color w:val="0000FF"/>
        </w:rPr>
        <w:t>【答案】</w:t>
      </w:r>
      <w:r>
        <w:rPr>
          <w:color w:val="000000"/>
        </w:rPr>
        <w:t xml:space="preserve"> C   </w:t>
      </w:r>
    </w:p>
    <w:p w:rsidR="000C59E4">
      <w:pPr>
        <w:spacing w:after="0"/>
      </w:pPr>
      <w:r>
        <w:rPr>
          <w:color w:val="0000FF"/>
        </w:rPr>
        <w:t>【考点】</w:t>
      </w:r>
      <w:r>
        <w:rPr>
          <w:color w:val="000000"/>
        </w:rPr>
        <w:t>一般现在时的被动语态</w:t>
      </w:r>
      <w:r>
        <w:rPr>
          <w:color w:val="000000"/>
        </w:rPr>
        <w:t xml:space="preserve">    </w:t>
      </w:r>
    </w:p>
    <w:p w:rsidR="000C59E4">
      <w:pPr>
        <w:spacing w:after="0"/>
      </w:pPr>
      <w:r>
        <w:rPr>
          <w:color w:val="0000FF"/>
        </w:rPr>
        <w:t>【解析】</w:t>
      </w:r>
      <w:r>
        <w:rPr>
          <w:color w:val="000000"/>
        </w:rPr>
        <w:t>【分析】句意：</w:t>
      </w:r>
      <w:r>
        <w:rPr>
          <w:color w:val="000000"/>
        </w:rPr>
        <w:t>——</w:t>
      </w:r>
      <w:r>
        <w:rPr>
          <w:color w:val="000000"/>
        </w:rPr>
        <w:t>让我们在博物馆里照相。</w:t>
      </w:r>
      <w:r>
        <w:rPr>
          <w:color w:val="000000"/>
        </w:rPr>
        <w:t>——</w:t>
      </w:r>
      <w:r>
        <w:rPr>
          <w:color w:val="000000"/>
        </w:rPr>
        <w:t>我想我们不能。在博物馆里不允许照相。主语</w:t>
      </w:r>
      <w:r>
        <w:rPr>
          <w:color w:val="000000"/>
        </w:rPr>
        <w:t>taking photos</w:t>
      </w:r>
      <w:r>
        <w:rPr>
          <w:color w:val="000000"/>
        </w:rPr>
        <w:t>是动作</w:t>
      </w:r>
      <w:r>
        <w:rPr>
          <w:color w:val="000000"/>
        </w:rPr>
        <w:t>allow</w:t>
      </w:r>
      <w:r>
        <w:rPr>
          <w:color w:val="000000"/>
        </w:rPr>
        <w:t>的承受者，时态是一般现在时，所以用一般现在时的被动语态，结构是</w:t>
      </w:r>
      <w:r>
        <w:rPr>
          <w:color w:val="000000"/>
        </w:rPr>
        <w:t>be+</w:t>
      </w:r>
      <w:r>
        <w:rPr>
          <w:color w:val="000000"/>
        </w:rPr>
        <w:t>动词过去分词，主语是动名词，所以</w:t>
      </w:r>
      <w:r>
        <w:rPr>
          <w:color w:val="000000"/>
        </w:rPr>
        <w:t>be</w:t>
      </w:r>
      <w:r>
        <w:rPr>
          <w:color w:val="000000"/>
        </w:rPr>
        <w:t>用单数</w:t>
      </w:r>
      <w:r>
        <w:rPr>
          <w:color w:val="000000"/>
        </w:rPr>
        <w:t>is</w:t>
      </w:r>
      <w:r>
        <w:rPr>
          <w:color w:val="000000"/>
        </w:rPr>
        <w:t>，</w:t>
      </w:r>
      <w:r>
        <w:rPr>
          <w:color w:val="000000"/>
        </w:rPr>
        <w:t>allow</w:t>
      </w:r>
      <w:r>
        <w:rPr>
          <w:color w:val="000000"/>
        </w:rPr>
        <w:t>的过去分词是</w:t>
      </w:r>
      <w:r>
        <w:rPr>
          <w:color w:val="000000"/>
        </w:rPr>
        <w:t>allowed</w:t>
      </w:r>
      <w:r>
        <w:rPr>
          <w:color w:val="000000"/>
        </w:rPr>
        <w:t>，故选</w:t>
      </w:r>
      <w:r>
        <w:rPr>
          <w:color w:val="000000"/>
        </w:rPr>
        <w:t>C</w:t>
      </w:r>
      <w:r>
        <w:rPr>
          <w:color w:val="000000"/>
        </w:rPr>
        <w:t>。</w:t>
      </w:r>
      <w:r>
        <w:br/>
      </w:r>
      <w:r>
        <w:rPr>
          <w:color w:val="000000"/>
        </w:rPr>
        <w:t xml:space="preserve"> </w:t>
      </w:r>
      <w:r>
        <w:rPr>
          <w:color w:val="000000"/>
        </w:rPr>
        <w:t>【点评】考查一般现在时的被动语态，注意平时识记其结构，理解句意。</w:t>
      </w:r>
    </w:p>
    <w:p w:rsidR="000C59E4">
      <w:pPr>
        <w:spacing w:after="0"/>
      </w:pPr>
      <w:r>
        <w:rPr>
          <w:color w:val="000000"/>
        </w:rPr>
        <w:t>11.</w:t>
      </w:r>
      <w:r>
        <w:rPr>
          <w:color w:val="0000FF"/>
        </w:rPr>
        <w:t>【答案】</w:t>
      </w:r>
      <w:r>
        <w:rPr>
          <w:color w:val="000000"/>
        </w:rPr>
        <w:t xml:space="preserve"> C   </w:t>
      </w:r>
    </w:p>
    <w:p w:rsidR="000C59E4">
      <w:pPr>
        <w:spacing w:after="0"/>
      </w:pPr>
      <w:r>
        <w:rPr>
          <w:color w:val="0000FF"/>
        </w:rPr>
        <w:t>【考点】</w:t>
      </w:r>
      <w:r>
        <w:rPr>
          <w:color w:val="000000"/>
        </w:rPr>
        <w:t>短语辨析</w:t>
      </w:r>
      <w:r>
        <w:rPr>
          <w:color w:val="000000"/>
        </w:rPr>
        <w:t xml:space="preserve">    </w:t>
      </w:r>
    </w:p>
    <w:p w:rsidR="000C59E4">
      <w:pPr>
        <w:spacing w:after="0"/>
      </w:pPr>
      <w:r>
        <w:rPr>
          <w:color w:val="0000FF"/>
        </w:rPr>
        <w:t>【解析】</w:t>
      </w:r>
      <w:r>
        <w:rPr>
          <w:color w:val="000000"/>
        </w:rPr>
        <w:t>【分析】句意：</w:t>
      </w:r>
      <w:r>
        <w:rPr>
          <w:color w:val="000000"/>
        </w:rPr>
        <w:t>——</w:t>
      </w:r>
      <w:r>
        <w:rPr>
          <w:color w:val="000000"/>
        </w:rPr>
        <w:t>你看起来是悲伤的，</w:t>
      </w:r>
      <w:r>
        <w:rPr>
          <w:color w:val="000000"/>
        </w:rPr>
        <w:t>John</w:t>
      </w:r>
      <w:r>
        <w:rPr>
          <w:color w:val="000000"/>
        </w:rPr>
        <w:t>。怎么了？</w:t>
      </w:r>
      <w:r>
        <w:rPr>
          <w:color w:val="000000"/>
        </w:rPr>
        <w:t>——</w:t>
      </w:r>
      <w:r>
        <w:rPr>
          <w:color w:val="000000"/>
        </w:rPr>
        <w:t>哦，我和妈妈顶嘴了，所以她是非常生气的。</w:t>
      </w:r>
      <w:r>
        <w:rPr>
          <w:color w:val="000000"/>
        </w:rPr>
        <w:t>A.</w:t>
      </w:r>
      <w:r>
        <w:rPr>
          <w:color w:val="000000"/>
        </w:rPr>
        <w:t>等待；</w:t>
      </w:r>
      <w:r>
        <w:rPr>
          <w:color w:val="000000"/>
        </w:rPr>
        <w:t>B.</w:t>
      </w:r>
      <w:r>
        <w:rPr>
          <w:color w:val="000000"/>
        </w:rPr>
        <w:t>和</w:t>
      </w:r>
      <w:r>
        <w:rPr>
          <w:color w:val="000000"/>
        </w:rPr>
        <w:t>……</w:t>
      </w:r>
      <w:r>
        <w:rPr>
          <w:color w:val="000000"/>
        </w:rPr>
        <w:t>说话；</w:t>
      </w:r>
      <w:r>
        <w:rPr>
          <w:color w:val="000000"/>
        </w:rPr>
        <w:t>C.</w:t>
      </w:r>
      <w:r>
        <w:rPr>
          <w:color w:val="000000"/>
        </w:rPr>
        <w:t>和</w:t>
      </w:r>
      <w:r>
        <w:rPr>
          <w:color w:val="000000"/>
        </w:rPr>
        <w:t>……</w:t>
      </w:r>
      <w:r>
        <w:rPr>
          <w:color w:val="000000"/>
        </w:rPr>
        <w:t>顶嘴。根据</w:t>
      </w:r>
      <w:r>
        <w:rPr>
          <w:color w:val="000000"/>
        </w:rPr>
        <w:t>she was very angry.</w:t>
      </w:r>
      <w:r>
        <w:rPr>
          <w:color w:val="000000"/>
        </w:rPr>
        <w:t>妈妈是非常生气的，原因是</w:t>
      </w:r>
      <w:r>
        <w:rPr>
          <w:color w:val="000000"/>
        </w:rPr>
        <w:t>John</w:t>
      </w:r>
      <w:r>
        <w:rPr>
          <w:color w:val="000000"/>
        </w:rPr>
        <w:t>和妈妈顶嘴了，故选</w:t>
      </w:r>
      <w:r>
        <w:rPr>
          <w:color w:val="000000"/>
        </w:rPr>
        <w:t>C</w:t>
      </w:r>
      <w:r>
        <w:rPr>
          <w:color w:val="000000"/>
        </w:rPr>
        <w:t>。</w:t>
      </w:r>
      <w:r>
        <w:br/>
      </w:r>
      <w:r>
        <w:rPr>
          <w:color w:val="000000"/>
        </w:rPr>
        <w:t xml:space="preserve"> </w:t>
      </w:r>
      <w:r>
        <w:rPr>
          <w:color w:val="000000"/>
        </w:rPr>
        <w:t>【点评】考查短语辨析，注意平时识记其词义，理解句意。</w:t>
      </w:r>
    </w:p>
    <w:p w:rsidR="000C59E4">
      <w:pPr>
        <w:spacing w:after="0"/>
      </w:pPr>
      <w:r>
        <w:rPr>
          <w:color w:val="000000"/>
        </w:rPr>
        <w:t>12.</w:t>
      </w:r>
      <w:r>
        <w:rPr>
          <w:color w:val="0000FF"/>
        </w:rPr>
        <w:t>【答案】</w:t>
      </w:r>
      <w:r>
        <w:rPr>
          <w:color w:val="000000"/>
        </w:rPr>
        <w:t xml:space="preserve"> C   </w:t>
      </w:r>
    </w:p>
    <w:p w:rsidR="000C59E4">
      <w:pPr>
        <w:spacing w:after="0"/>
      </w:pPr>
      <w:r>
        <w:rPr>
          <w:color w:val="0000FF"/>
        </w:rPr>
        <w:t>【考点】</w:t>
      </w:r>
      <w:r>
        <w:rPr>
          <w:color w:val="000000"/>
        </w:rPr>
        <w:t>固定搭配</w:t>
      </w:r>
      <w:r>
        <w:rPr>
          <w:color w:val="000000"/>
        </w:rPr>
        <w:t xml:space="preserve">    </w:t>
      </w:r>
    </w:p>
    <w:p w:rsidR="000C59E4">
      <w:pPr>
        <w:spacing w:after="0"/>
      </w:pPr>
      <w:r>
        <w:rPr>
          <w:color w:val="0000FF"/>
        </w:rPr>
        <w:t>【解析】</w:t>
      </w:r>
      <w:r>
        <w:rPr>
          <w:color w:val="000000"/>
        </w:rPr>
        <w:t>【分析】句意：张林过去常常在白天读书，但是现在他习惯于在晚上读书。</w:t>
      </w:r>
      <w:r>
        <w:rPr>
          <w:color w:val="000000"/>
        </w:rPr>
        <w:t>used to do sth.</w:t>
      </w:r>
      <w:r>
        <w:rPr>
          <w:color w:val="000000"/>
        </w:rPr>
        <w:t>过去常常做某事，固定搭配；</w:t>
      </w:r>
      <w:r>
        <w:rPr>
          <w:color w:val="000000"/>
        </w:rPr>
        <w:t>be used to doing s</w:t>
      </w:r>
      <w:r>
        <w:rPr>
          <w:color w:val="000000"/>
        </w:rPr>
        <w:t>th.</w:t>
      </w:r>
      <w:r>
        <w:rPr>
          <w:color w:val="000000"/>
        </w:rPr>
        <w:t>习惯于做某事，固定搭配，故选</w:t>
      </w:r>
      <w:r>
        <w:rPr>
          <w:color w:val="000000"/>
        </w:rPr>
        <w:t>C</w:t>
      </w:r>
      <w:r>
        <w:rPr>
          <w:color w:val="000000"/>
        </w:rPr>
        <w:t>。</w:t>
      </w:r>
      <w:r>
        <w:br/>
      </w:r>
      <w:r>
        <w:rPr>
          <w:color w:val="000000"/>
        </w:rPr>
        <w:t xml:space="preserve"> </w:t>
      </w:r>
      <w:r>
        <w:rPr>
          <w:color w:val="000000"/>
        </w:rPr>
        <w:t>【点评】考查固定搭配</w:t>
      </w:r>
      <w:r>
        <w:rPr>
          <w:color w:val="000000"/>
        </w:rPr>
        <w:t>used to do sth.</w:t>
      </w:r>
      <w:r>
        <w:rPr>
          <w:color w:val="000000"/>
        </w:rPr>
        <w:t>和</w:t>
      </w:r>
      <w:r>
        <w:rPr>
          <w:color w:val="000000"/>
        </w:rPr>
        <w:t>be used to doing sth.</w:t>
      </w:r>
      <w:r>
        <w:rPr>
          <w:color w:val="000000"/>
        </w:rPr>
        <w:t>。</w:t>
      </w:r>
    </w:p>
    <w:p w:rsidR="000C59E4">
      <w:pPr>
        <w:spacing w:after="0"/>
      </w:pPr>
      <w:r>
        <w:rPr>
          <w:color w:val="000000"/>
        </w:rPr>
        <w:t>13.</w:t>
      </w:r>
      <w:r>
        <w:rPr>
          <w:color w:val="0000FF"/>
        </w:rPr>
        <w:t>【答案】</w:t>
      </w:r>
      <w:r>
        <w:rPr>
          <w:color w:val="000000"/>
        </w:rPr>
        <w:t xml:space="preserve"> A   </w:t>
      </w:r>
    </w:p>
    <w:p w:rsidR="000C59E4">
      <w:pPr>
        <w:spacing w:after="0"/>
      </w:pPr>
      <w:r>
        <w:rPr>
          <w:color w:val="0000FF"/>
        </w:rPr>
        <w:t>【考点】</w:t>
      </w:r>
      <w:r>
        <w:rPr>
          <w:color w:val="000000"/>
        </w:rPr>
        <w:t>固定搭配，短语辨析</w:t>
      </w:r>
      <w:r>
        <w:rPr>
          <w:color w:val="000000"/>
        </w:rPr>
        <w:t xml:space="preserve">    </w:t>
      </w:r>
    </w:p>
    <w:p w:rsidR="000C59E4">
      <w:pPr>
        <w:spacing w:after="0"/>
      </w:pPr>
      <w:r>
        <w:rPr>
          <w:color w:val="0000FF"/>
        </w:rPr>
        <w:t>【解析】</w:t>
      </w:r>
      <w:r>
        <w:rPr>
          <w:color w:val="000000"/>
        </w:rPr>
        <w:t>【分析】句意：我的朋友</w:t>
      </w:r>
      <w:r>
        <w:rPr>
          <w:color w:val="000000"/>
        </w:rPr>
        <w:t>Lucy</w:t>
      </w:r>
      <w:r>
        <w:rPr>
          <w:color w:val="000000"/>
        </w:rPr>
        <w:t>看起来非常悲伤，我后悔告诉她那个坏消息。</w:t>
      </w:r>
      <w:r>
        <w:rPr>
          <w:color w:val="000000"/>
        </w:rPr>
        <w:t>regret doing sth.</w:t>
      </w:r>
      <w:r>
        <w:rPr>
          <w:color w:val="000000"/>
        </w:rPr>
        <w:t>后悔做了某事，事情已经做了；</w:t>
      </w:r>
      <w:r>
        <w:rPr>
          <w:color w:val="000000"/>
        </w:rPr>
        <w:t>regret to do sth.</w:t>
      </w:r>
      <w:r>
        <w:rPr>
          <w:color w:val="000000"/>
        </w:rPr>
        <w:t>后悔去做某事，事情还没有做。</w:t>
      </w:r>
      <w:r>
        <w:rPr>
          <w:color w:val="000000"/>
        </w:rPr>
        <w:t>Lucy</w:t>
      </w:r>
      <w:r>
        <w:rPr>
          <w:color w:val="000000"/>
        </w:rPr>
        <w:t>是悲伤的，因为告诉她坏消息了，事情已经做了，所以用</w:t>
      </w:r>
      <w:r>
        <w:rPr>
          <w:color w:val="000000"/>
        </w:rPr>
        <w:t>doing</w:t>
      </w:r>
      <w:r>
        <w:rPr>
          <w:color w:val="000000"/>
        </w:rPr>
        <w:t>，故选</w:t>
      </w:r>
      <w:r>
        <w:rPr>
          <w:color w:val="000000"/>
        </w:rPr>
        <w:t>A</w:t>
      </w:r>
      <w:r>
        <w:rPr>
          <w:color w:val="000000"/>
        </w:rPr>
        <w:t>。</w:t>
      </w:r>
      <w:r>
        <w:br/>
      </w:r>
      <w:r>
        <w:rPr>
          <w:color w:val="000000"/>
        </w:rPr>
        <w:t xml:space="preserve"> </w:t>
      </w:r>
      <w:r>
        <w:rPr>
          <w:color w:val="000000"/>
        </w:rPr>
        <w:t>【点评】考查短语辨析，注意</w:t>
      </w:r>
      <w:r>
        <w:rPr>
          <w:color w:val="000000"/>
        </w:rPr>
        <w:t>平时识记</w:t>
      </w:r>
      <w:r>
        <w:rPr>
          <w:color w:val="000000"/>
        </w:rPr>
        <w:t>regret doing sth.</w:t>
      </w:r>
      <w:r>
        <w:rPr>
          <w:color w:val="000000"/>
        </w:rPr>
        <w:t>和</w:t>
      </w:r>
      <w:r>
        <w:rPr>
          <w:color w:val="000000"/>
        </w:rPr>
        <w:t>regret to do sth.</w:t>
      </w:r>
      <w:r>
        <w:rPr>
          <w:color w:val="000000"/>
        </w:rPr>
        <w:t>。</w:t>
      </w:r>
    </w:p>
    <w:p w:rsidR="000C59E4">
      <w:pPr>
        <w:spacing w:after="0"/>
      </w:pPr>
      <w:r>
        <w:rPr>
          <w:color w:val="000000"/>
        </w:rPr>
        <w:t>14.</w:t>
      </w:r>
      <w:r>
        <w:rPr>
          <w:color w:val="0000FF"/>
        </w:rPr>
        <w:t>【答案】</w:t>
      </w:r>
      <w:r>
        <w:rPr>
          <w:color w:val="000000"/>
        </w:rPr>
        <w:t xml:space="preserve"> C   </w:t>
      </w:r>
    </w:p>
    <w:p w:rsidR="000C59E4">
      <w:pPr>
        <w:spacing w:after="0"/>
      </w:pPr>
      <w:r>
        <w:rPr>
          <w:color w:val="0000FF"/>
        </w:rPr>
        <w:t>【考点】</w:t>
      </w:r>
      <w:r>
        <w:rPr>
          <w:color w:val="000000"/>
        </w:rPr>
        <w:t>短语辨析</w:t>
      </w:r>
      <w:r>
        <w:rPr>
          <w:color w:val="000000"/>
        </w:rPr>
        <w:t xml:space="preserve">    </w:t>
      </w:r>
    </w:p>
    <w:p w:rsidR="000C59E4">
      <w:pPr>
        <w:spacing w:after="0"/>
      </w:pPr>
      <w:r>
        <w:rPr>
          <w:color w:val="0000FF"/>
        </w:rPr>
        <w:t>【解析】</w:t>
      </w:r>
      <w:r>
        <w:rPr>
          <w:color w:val="000000"/>
        </w:rPr>
        <w:t>【分析】句意：我们的老师告诉我们远离垃圾食品，它是不健康的。</w:t>
      </w:r>
      <w:r>
        <w:rPr>
          <w:color w:val="000000"/>
        </w:rPr>
        <w:t>A.</w:t>
      </w:r>
      <w:r>
        <w:rPr>
          <w:color w:val="000000"/>
        </w:rPr>
        <w:t>关注；</w:t>
      </w:r>
      <w:r>
        <w:rPr>
          <w:color w:val="000000"/>
        </w:rPr>
        <w:t>B.</w:t>
      </w:r>
      <w:r>
        <w:rPr>
          <w:color w:val="000000"/>
        </w:rPr>
        <w:t>喜欢上；</w:t>
      </w:r>
      <w:r>
        <w:rPr>
          <w:color w:val="000000"/>
        </w:rPr>
        <w:t>C.</w:t>
      </w:r>
      <w:r>
        <w:rPr>
          <w:color w:val="000000"/>
        </w:rPr>
        <w:t>远离。远离垃圾食品，原因是不健康的，故选</w:t>
      </w:r>
      <w:r>
        <w:rPr>
          <w:color w:val="000000"/>
        </w:rPr>
        <w:t>C</w:t>
      </w:r>
      <w:r>
        <w:rPr>
          <w:color w:val="000000"/>
        </w:rPr>
        <w:t>。</w:t>
      </w:r>
      <w:r>
        <w:br/>
      </w:r>
      <w:r>
        <w:rPr>
          <w:color w:val="000000"/>
        </w:rPr>
        <w:t xml:space="preserve"> </w:t>
      </w:r>
      <w:r>
        <w:rPr>
          <w:color w:val="000000"/>
        </w:rPr>
        <w:t>【点评】考查短语辨析，首先识记短语意思，然后根据句意确定。</w:t>
      </w:r>
    </w:p>
    <w:p w:rsidR="000C59E4">
      <w:pPr>
        <w:spacing w:after="0"/>
      </w:pPr>
      <w:r>
        <w:rPr>
          <w:color w:val="000000"/>
        </w:rPr>
        <w:t>15.</w:t>
      </w:r>
      <w:r>
        <w:rPr>
          <w:color w:val="0000FF"/>
        </w:rPr>
        <w:t>【答案】</w:t>
      </w:r>
      <w:r>
        <w:rPr>
          <w:color w:val="000000"/>
        </w:rPr>
        <w:t xml:space="preserve"> B   </w:t>
      </w:r>
    </w:p>
    <w:p w:rsidR="000C59E4">
      <w:pPr>
        <w:spacing w:after="0"/>
      </w:pPr>
      <w:r>
        <w:rPr>
          <w:color w:val="0000FF"/>
        </w:rPr>
        <w:t>【考点】</w:t>
      </w:r>
      <w:r>
        <w:rPr>
          <w:color w:val="000000"/>
        </w:rPr>
        <w:t>动词辨析</w:t>
      </w:r>
      <w:r>
        <w:rPr>
          <w:color w:val="000000"/>
        </w:rPr>
        <w:t xml:space="preserve">    </w:t>
      </w:r>
    </w:p>
    <w:p w:rsidR="000C59E4">
      <w:pPr>
        <w:spacing w:after="0"/>
      </w:pPr>
      <w:r>
        <w:rPr>
          <w:color w:val="0000FF"/>
        </w:rPr>
        <w:t>【解析】</w:t>
      </w:r>
      <w:r>
        <w:rPr>
          <w:color w:val="000000"/>
        </w:rPr>
        <w:t>【分析】句意：这个司机是多么伟大啊！他今早成功地避免了一场车祸。</w:t>
      </w:r>
      <w:r>
        <w:rPr>
          <w:color w:val="000000"/>
        </w:rPr>
        <w:t>A.</w:t>
      </w:r>
      <w:r>
        <w:rPr>
          <w:color w:val="000000"/>
        </w:rPr>
        <w:t>拒绝；</w:t>
      </w:r>
      <w:r>
        <w:rPr>
          <w:color w:val="000000"/>
        </w:rPr>
        <w:t>B.</w:t>
      </w:r>
      <w:r>
        <w:rPr>
          <w:color w:val="000000"/>
        </w:rPr>
        <w:t>成功；</w:t>
      </w:r>
      <w:r>
        <w:rPr>
          <w:color w:val="000000"/>
        </w:rPr>
        <w:t>C.</w:t>
      </w:r>
      <w:r>
        <w:rPr>
          <w:color w:val="000000"/>
        </w:rPr>
        <w:t>期望。司机成功阻止了一场车祸，</w:t>
      </w:r>
      <w:r>
        <w:rPr>
          <w:color w:val="000000"/>
        </w:rPr>
        <w:t>manage to do sth.</w:t>
      </w:r>
      <w:r>
        <w:rPr>
          <w:color w:val="000000"/>
        </w:rPr>
        <w:t>，成功做某事，故选</w:t>
      </w:r>
      <w:r>
        <w:rPr>
          <w:color w:val="000000"/>
        </w:rPr>
        <w:t>B</w:t>
      </w:r>
      <w:r>
        <w:rPr>
          <w:color w:val="000000"/>
        </w:rPr>
        <w:t>。</w:t>
      </w:r>
      <w:r>
        <w:br/>
      </w:r>
      <w:r>
        <w:rPr>
          <w:color w:val="000000"/>
        </w:rPr>
        <w:t xml:space="preserve"> </w:t>
      </w:r>
      <w:r>
        <w:rPr>
          <w:color w:val="000000"/>
        </w:rPr>
        <w:t>【点评】考查动词辨析，注意平时识记其词义，理解句意。</w:t>
      </w:r>
    </w:p>
    <w:p w:rsidR="000C59E4">
      <w:pPr>
        <w:spacing w:after="0"/>
      </w:pPr>
      <w:r>
        <w:rPr>
          <w:color w:val="000000"/>
        </w:rPr>
        <w:t>16.</w:t>
      </w:r>
      <w:r>
        <w:rPr>
          <w:color w:val="0000FF"/>
        </w:rPr>
        <w:t>【答案】</w:t>
      </w:r>
      <w:r>
        <w:rPr>
          <w:color w:val="000000"/>
        </w:rPr>
        <w:t xml:space="preserve"> B   </w:t>
      </w:r>
    </w:p>
    <w:p w:rsidR="000C59E4">
      <w:pPr>
        <w:spacing w:after="0"/>
      </w:pPr>
      <w:r>
        <w:rPr>
          <w:color w:val="0000FF"/>
        </w:rPr>
        <w:t>【考点】</w:t>
      </w:r>
      <w:r>
        <w:rPr>
          <w:color w:val="000000"/>
        </w:rPr>
        <w:t>短语辨析</w:t>
      </w:r>
      <w:r>
        <w:rPr>
          <w:color w:val="000000"/>
        </w:rPr>
        <w:t xml:space="preserve">    </w:t>
      </w:r>
    </w:p>
    <w:p w:rsidR="000C59E4">
      <w:pPr>
        <w:spacing w:after="0"/>
      </w:pPr>
      <w:r>
        <w:rPr>
          <w:color w:val="0000FF"/>
        </w:rPr>
        <w:t>【解析】</w:t>
      </w:r>
      <w:r>
        <w:rPr>
          <w:color w:val="000000"/>
        </w:rPr>
        <w:t>【分析】句意：</w:t>
      </w:r>
      <w:r>
        <w:rPr>
          <w:color w:val="000000"/>
        </w:rPr>
        <w:t>——</w:t>
      </w:r>
      <w:r>
        <w:rPr>
          <w:color w:val="000000"/>
        </w:rPr>
        <w:t>看，这只猫正在追赶老鼠。</w:t>
      </w:r>
      <w:r>
        <w:rPr>
          <w:color w:val="000000"/>
        </w:rPr>
        <w:t>——</w:t>
      </w:r>
      <w:r>
        <w:rPr>
          <w:color w:val="000000"/>
        </w:rPr>
        <w:t>是的，它使我想起了《猫和老鼠》。</w:t>
      </w:r>
      <w:r>
        <w:rPr>
          <w:color w:val="000000"/>
        </w:rPr>
        <w:t>A.</w:t>
      </w:r>
      <w:r>
        <w:rPr>
          <w:color w:val="000000"/>
        </w:rPr>
        <w:t>启程去；</w:t>
      </w:r>
      <w:r>
        <w:rPr>
          <w:color w:val="000000"/>
        </w:rPr>
        <w:t>B.</w:t>
      </w:r>
      <w:r>
        <w:rPr>
          <w:color w:val="000000"/>
        </w:rPr>
        <w:t>追赶；</w:t>
      </w:r>
      <w:r>
        <w:rPr>
          <w:color w:val="000000"/>
        </w:rPr>
        <w:t>C.</w:t>
      </w:r>
      <w:r>
        <w:rPr>
          <w:color w:val="000000"/>
        </w:rPr>
        <w:t>要求。猫追老鼠，故选</w:t>
      </w:r>
      <w:r>
        <w:rPr>
          <w:color w:val="000000"/>
        </w:rPr>
        <w:t>B</w:t>
      </w:r>
      <w:r>
        <w:rPr>
          <w:color w:val="000000"/>
        </w:rPr>
        <w:t>。</w:t>
      </w:r>
      <w:r>
        <w:br/>
      </w:r>
      <w:r>
        <w:rPr>
          <w:color w:val="000000"/>
        </w:rPr>
        <w:t xml:space="preserve"> </w:t>
      </w:r>
      <w:r>
        <w:rPr>
          <w:color w:val="000000"/>
        </w:rPr>
        <w:t>【点评】考查短语辨析，首先识记短语意思，然后根据句意确定短语。</w:t>
      </w:r>
    </w:p>
    <w:p w:rsidR="000C59E4">
      <w:pPr>
        <w:spacing w:after="0"/>
      </w:pPr>
      <w:r>
        <w:rPr>
          <w:color w:val="000000"/>
        </w:rPr>
        <w:t>17.</w:t>
      </w:r>
      <w:r>
        <w:rPr>
          <w:color w:val="0000FF"/>
        </w:rPr>
        <w:t>【答案】</w:t>
      </w:r>
      <w:r>
        <w:rPr>
          <w:color w:val="000000"/>
        </w:rPr>
        <w:t xml:space="preserve"> B   </w:t>
      </w:r>
    </w:p>
    <w:p w:rsidR="000C59E4">
      <w:pPr>
        <w:spacing w:after="0"/>
      </w:pPr>
      <w:r>
        <w:rPr>
          <w:color w:val="0000FF"/>
        </w:rPr>
        <w:t>【考点】</w:t>
      </w:r>
      <w:r>
        <w:rPr>
          <w:color w:val="000000"/>
        </w:rPr>
        <w:t>表示人或有生命的名词的所有格，疑问词辨析</w:t>
      </w:r>
      <w:r>
        <w:rPr>
          <w:color w:val="000000"/>
        </w:rPr>
        <w:t xml:space="preserve">    </w:t>
      </w:r>
    </w:p>
    <w:p w:rsidR="000C59E4">
      <w:pPr>
        <w:spacing w:after="0"/>
      </w:pPr>
      <w:r>
        <w:rPr>
          <w:color w:val="0000FF"/>
        </w:rPr>
        <w:t>【解析】</w:t>
      </w:r>
      <w:r>
        <w:rPr>
          <w:color w:val="000000"/>
        </w:rPr>
        <w:t>【分析】句意：</w:t>
      </w:r>
      <w:r>
        <w:rPr>
          <w:color w:val="000000"/>
        </w:rPr>
        <w:t>——</w:t>
      </w:r>
      <w:r>
        <w:rPr>
          <w:color w:val="000000"/>
        </w:rPr>
        <w:t>我想知道这个足球属于谁？</w:t>
      </w:r>
      <w:r>
        <w:rPr>
          <w:color w:val="000000"/>
        </w:rPr>
        <w:t>——</w:t>
      </w:r>
      <w:r>
        <w:rPr>
          <w:color w:val="000000"/>
        </w:rPr>
        <w:t>我认为它一定是</w:t>
      </w:r>
      <w:r>
        <w:rPr>
          <w:color w:val="000000"/>
        </w:rPr>
        <w:t>Tom</w:t>
      </w:r>
      <w:r>
        <w:rPr>
          <w:color w:val="000000"/>
        </w:rPr>
        <w:t>的，他是我们班喜欢足球的唯一学生。</w:t>
      </w:r>
      <w:r>
        <w:rPr>
          <w:color w:val="000000"/>
        </w:rPr>
        <w:t>who</w:t>
      </w:r>
      <w:r>
        <w:rPr>
          <w:color w:val="000000"/>
        </w:rPr>
        <w:t>谁，</w:t>
      </w:r>
      <w:r>
        <w:rPr>
          <w:color w:val="000000"/>
        </w:rPr>
        <w:t>whose</w:t>
      </w:r>
      <w:r>
        <w:rPr>
          <w:color w:val="000000"/>
        </w:rPr>
        <w:t>谁的，后面加名词；</w:t>
      </w:r>
      <w:r>
        <w:rPr>
          <w:color w:val="000000"/>
        </w:rPr>
        <w:t>sth. belong to sb.</w:t>
      </w:r>
      <w:r>
        <w:rPr>
          <w:color w:val="000000"/>
        </w:rPr>
        <w:t>某物属于某人，固定搭配，所以用</w:t>
      </w:r>
      <w:r>
        <w:rPr>
          <w:color w:val="000000"/>
        </w:rPr>
        <w:t>who</w:t>
      </w:r>
      <w:r>
        <w:rPr>
          <w:color w:val="000000"/>
        </w:rPr>
        <w:t>；</w:t>
      </w:r>
      <w:r>
        <w:rPr>
          <w:color w:val="000000"/>
        </w:rPr>
        <w:t>sth. be sb.'s</w:t>
      </w:r>
      <w:r>
        <w:rPr>
          <w:color w:val="000000"/>
        </w:rPr>
        <w:t>，某物是某人的，固定搭配，所以</w:t>
      </w:r>
      <w:r>
        <w:rPr>
          <w:color w:val="000000"/>
        </w:rPr>
        <w:t>Tom</w:t>
      </w:r>
      <w:r>
        <w:rPr>
          <w:color w:val="000000"/>
        </w:rPr>
        <w:t>用</w:t>
      </w:r>
      <w:r>
        <w:rPr>
          <w:color w:val="000000"/>
        </w:rPr>
        <w:t>Tom's</w:t>
      </w:r>
      <w:r>
        <w:rPr>
          <w:color w:val="000000"/>
        </w:rPr>
        <w:t>，故选</w:t>
      </w:r>
      <w:r>
        <w:rPr>
          <w:color w:val="000000"/>
        </w:rPr>
        <w:t>B</w:t>
      </w:r>
      <w:r>
        <w:rPr>
          <w:color w:val="000000"/>
        </w:rPr>
        <w:t>。</w:t>
      </w:r>
      <w:r>
        <w:br/>
      </w:r>
      <w:r>
        <w:rPr>
          <w:color w:val="000000"/>
        </w:rPr>
        <w:t xml:space="preserve"> </w:t>
      </w:r>
      <w:r>
        <w:rPr>
          <w:color w:val="000000"/>
        </w:rPr>
        <w:t>【点评】考查疑问词辨析及名词所有格，注意平时识记固定搭配。</w:t>
      </w:r>
    </w:p>
    <w:p w:rsidR="000C59E4">
      <w:pPr>
        <w:spacing w:after="0"/>
      </w:pPr>
      <w:r>
        <w:rPr>
          <w:color w:val="000000"/>
        </w:rPr>
        <w:t>18.</w:t>
      </w:r>
      <w:r>
        <w:rPr>
          <w:color w:val="0000FF"/>
        </w:rPr>
        <w:t>【答案】</w:t>
      </w:r>
      <w:r>
        <w:rPr>
          <w:color w:val="000000"/>
        </w:rPr>
        <w:t xml:space="preserve"> C   </w:t>
      </w:r>
    </w:p>
    <w:p w:rsidR="000C59E4">
      <w:pPr>
        <w:spacing w:after="0"/>
      </w:pPr>
      <w:r>
        <w:rPr>
          <w:color w:val="0000FF"/>
        </w:rPr>
        <w:t>【考点】</w:t>
      </w:r>
      <w:r>
        <w:rPr>
          <w:color w:val="000000"/>
        </w:rPr>
        <w:t>连词辨析</w:t>
      </w:r>
      <w:r>
        <w:rPr>
          <w:color w:val="000000"/>
        </w:rPr>
        <w:t xml:space="preserve">    </w:t>
      </w:r>
    </w:p>
    <w:p w:rsidR="000C59E4">
      <w:pPr>
        <w:spacing w:after="0"/>
      </w:pPr>
      <w:r>
        <w:rPr>
          <w:color w:val="0000FF"/>
        </w:rPr>
        <w:t>【解析】</w:t>
      </w:r>
      <w:r>
        <w:rPr>
          <w:color w:val="000000"/>
        </w:rPr>
        <w:t>【分析】句意：当冬天来临</w:t>
      </w:r>
      <w:r>
        <w:rPr>
          <w:color w:val="000000"/>
        </w:rPr>
        <w:t>时，北方的中国天气变得不但干燥而且寒冷。</w:t>
      </w:r>
      <w:r>
        <w:rPr>
          <w:color w:val="000000"/>
        </w:rPr>
        <w:t>A.</w:t>
      </w:r>
      <w:r>
        <w:rPr>
          <w:color w:val="000000"/>
        </w:rPr>
        <w:t>既不，也不；</w:t>
      </w:r>
      <w:r>
        <w:rPr>
          <w:color w:val="000000"/>
        </w:rPr>
        <w:t>B.</w:t>
      </w:r>
      <w:r>
        <w:rPr>
          <w:color w:val="000000"/>
        </w:rPr>
        <w:t>要么，要么；</w:t>
      </w:r>
      <w:r>
        <w:rPr>
          <w:color w:val="000000"/>
        </w:rPr>
        <w:t>C.</w:t>
      </w:r>
      <w:r>
        <w:rPr>
          <w:color w:val="000000"/>
        </w:rPr>
        <w:t>不但，而且。根据常识可知北方冬天天气不但干燥而且寒冷，故选</w:t>
      </w:r>
      <w:r>
        <w:rPr>
          <w:color w:val="000000"/>
        </w:rPr>
        <w:t>C</w:t>
      </w:r>
      <w:r>
        <w:rPr>
          <w:color w:val="000000"/>
        </w:rPr>
        <w:t>。</w:t>
      </w:r>
      <w:r>
        <w:br/>
      </w:r>
      <w:r>
        <w:rPr>
          <w:color w:val="000000"/>
        </w:rPr>
        <w:t xml:space="preserve"> </w:t>
      </w:r>
      <w:r>
        <w:rPr>
          <w:color w:val="000000"/>
        </w:rPr>
        <w:t>【点评】考查连词辨析，注意平时识记其区别，理解句意。</w:t>
      </w:r>
    </w:p>
    <w:p w:rsidR="000C59E4">
      <w:pPr>
        <w:spacing w:after="0"/>
      </w:pPr>
      <w:r>
        <w:rPr>
          <w:color w:val="000000"/>
        </w:rPr>
        <w:t>19.</w:t>
      </w:r>
      <w:r>
        <w:rPr>
          <w:color w:val="0000FF"/>
        </w:rPr>
        <w:t>【答案】</w:t>
      </w:r>
      <w:r>
        <w:rPr>
          <w:color w:val="000000"/>
        </w:rPr>
        <w:t xml:space="preserve"> B   </w:t>
      </w:r>
    </w:p>
    <w:p w:rsidR="000C59E4">
      <w:pPr>
        <w:spacing w:after="0"/>
      </w:pPr>
      <w:r>
        <w:rPr>
          <w:color w:val="0000FF"/>
        </w:rPr>
        <w:t>【考点】</w:t>
      </w:r>
      <w:r>
        <w:rPr>
          <w:color w:val="000000"/>
        </w:rPr>
        <w:t>连词辨析</w:t>
      </w:r>
      <w:r>
        <w:rPr>
          <w:color w:val="000000"/>
        </w:rPr>
        <w:t xml:space="preserve">    </w:t>
      </w:r>
    </w:p>
    <w:p w:rsidR="000C59E4">
      <w:pPr>
        <w:spacing w:after="0"/>
      </w:pPr>
      <w:r>
        <w:rPr>
          <w:color w:val="0000FF"/>
        </w:rPr>
        <w:t>【解析】</w:t>
      </w:r>
      <w:r>
        <w:rPr>
          <w:color w:val="000000"/>
        </w:rPr>
        <w:t>【分析】句意：除非你努力学习你的学科，否则你将不能通过高中入学考试。</w:t>
      </w:r>
      <w:r>
        <w:rPr>
          <w:color w:val="000000"/>
        </w:rPr>
        <w:t>A.</w:t>
      </w:r>
      <w:r>
        <w:rPr>
          <w:color w:val="000000"/>
        </w:rPr>
        <w:t>如果；</w:t>
      </w:r>
      <w:r>
        <w:rPr>
          <w:color w:val="000000"/>
        </w:rPr>
        <w:t>B.</w:t>
      </w:r>
      <w:r>
        <w:rPr>
          <w:color w:val="000000"/>
        </w:rPr>
        <w:t>除非</w:t>
      </w:r>
      <w:r>
        <w:rPr>
          <w:color w:val="000000"/>
        </w:rPr>
        <w:t>……</w:t>
      </w:r>
      <w:r>
        <w:rPr>
          <w:color w:val="000000"/>
        </w:rPr>
        <w:t>否则；</w:t>
      </w:r>
      <w:r>
        <w:rPr>
          <w:color w:val="000000"/>
        </w:rPr>
        <w:t>C.</w:t>
      </w:r>
      <w:r>
        <w:rPr>
          <w:color w:val="000000"/>
        </w:rPr>
        <w:t>只要。除非努力学习，否则不能通过考试，故选</w:t>
      </w:r>
      <w:r>
        <w:rPr>
          <w:color w:val="000000"/>
        </w:rPr>
        <w:t>B</w:t>
      </w:r>
      <w:r>
        <w:rPr>
          <w:color w:val="000000"/>
        </w:rPr>
        <w:t>。</w:t>
      </w:r>
      <w:r>
        <w:br/>
      </w:r>
      <w:r>
        <w:rPr>
          <w:color w:val="000000"/>
        </w:rPr>
        <w:t xml:space="preserve"> </w:t>
      </w:r>
      <w:r>
        <w:rPr>
          <w:color w:val="000000"/>
        </w:rPr>
        <w:t>【点评】考查连词辨析，首先识记其词义，然后根据句意确定连词。</w:t>
      </w:r>
    </w:p>
    <w:p w:rsidR="000C59E4">
      <w:pPr>
        <w:spacing w:after="0"/>
      </w:pPr>
      <w:r>
        <w:rPr>
          <w:color w:val="000000"/>
        </w:rPr>
        <w:t>20.</w:t>
      </w:r>
      <w:r>
        <w:rPr>
          <w:color w:val="0000FF"/>
        </w:rPr>
        <w:t>【答案】</w:t>
      </w:r>
      <w:r>
        <w:rPr>
          <w:color w:val="000000"/>
        </w:rPr>
        <w:t xml:space="preserve"> C   </w:t>
      </w:r>
    </w:p>
    <w:p w:rsidR="000C59E4">
      <w:pPr>
        <w:spacing w:after="0"/>
      </w:pPr>
      <w:r>
        <w:rPr>
          <w:color w:val="0000FF"/>
        </w:rPr>
        <w:t>【考点】</w:t>
      </w:r>
      <w:r>
        <w:rPr>
          <w:color w:val="000000"/>
        </w:rPr>
        <w:t>生活常识</w:t>
      </w:r>
      <w:r>
        <w:rPr>
          <w:color w:val="000000"/>
        </w:rPr>
        <w:t xml:space="preserve"> </w:t>
      </w:r>
      <w:r>
        <w:rPr>
          <w:color w:val="000000"/>
        </w:rPr>
        <w:t xml:space="preserve">   </w:t>
      </w:r>
    </w:p>
    <w:p w:rsidR="000C59E4">
      <w:pPr>
        <w:spacing w:after="0"/>
      </w:pPr>
      <w:r>
        <w:rPr>
          <w:color w:val="0000FF"/>
        </w:rPr>
        <w:t>【解析】</w:t>
      </w:r>
      <w:r>
        <w:rPr>
          <w:color w:val="000000"/>
        </w:rPr>
        <w:t>【分析】句意：下面哪个标志意思是</w:t>
      </w:r>
      <w:r>
        <w:rPr>
          <w:color w:val="000000"/>
        </w:rPr>
        <w:t>“</w:t>
      </w:r>
      <w:r>
        <w:rPr>
          <w:color w:val="000000"/>
        </w:rPr>
        <w:t>禁止启动</w:t>
      </w:r>
      <w:r>
        <w:rPr>
          <w:color w:val="000000"/>
        </w:rPr>
        <w:t>”</w:t>
      </w:r>
      <w:r>
        <w:rPr>
          <w:color w:val="000000"/>
        </w:rPr>
        <w:t>？</w:t>
      </w:r>
      <w:r>
        <w:rPr>
          <w:color w:val="000000"/>
        </w:rPr>
        <w:t>A.</w:t>
      </w:r>
      <w:r>
        <w:rPr>
          <w:color w:val="000000"/>
        </w:rPr>
        <w:t>禁止触摸；</w:t>
      </w:r>
      <w:r>
        <w:rPr>
          <w:color w:val="000000"/>
        </w:rPr>
        <w:t>B.</w:t>
      </w:r>
      <w:r>
        <w:rPr>
          <w:color w:val="000000"/>
        </w:rPr>
        <w:t>禁止攀爬；</w:t>
      </w:r>
      <w:r>
        <w:rPr>
          <w:color w:val="000000"/>
        </w:rPr>
        <w:t>C.</w:t>
      </w:r>
      <w:r>
        <w:rPr>
          <w:color w:val="000000"/>
        </w:rPr>
        <w:t>禁止启动。故选</w:t>
      </w:r>
      <w:r>
        <w:rPr>
          <w:color w:val="000000"/>
        </w:rPr>
        <w:t>C</w:t>
      </w:r>
      <w:r>
        <w:rPr>
          <w:color w:val="000000"/>
        </w:rPr>
        <w:t>。</w:t>
      </w:r>
      <w:r>
        <w:br/>
      </w:r>
      <w:r>
        <w:rPr>
          <w:color w:val="000000"/>
        </w:rPr>
        <w:t xml:space="preserve"> </w:t>
      </w:r>
      <w:r>
        <w:rPr>
          <w:color w:val="000000"/>
        </w:rPr>
        <w:t>【点评】考查生活常识，注意平时识记禁止标志。</w:t>
      </w:r>
    </w:p>
    <w:p w:rsidR="000C59E4">
      <w:r>
        <w:t>二、</w:t>
      </w:r>
      <w:r>
        <w:t>Cloze test</w:t>
      </w:r>
      <w:r>
        <w:t>（本题共</w:t>
      </w:r>
      <w:r>
        <w:t>15</w:t>
      </w:r>
      <w:r>
        <w:t>分，每小题</w:t>
      </w:r>
      <w:r>
        <w:t>1</w:t>
      </w:r>
      <w:r>
        <w:t>分）</w:t>
      </w:r>
      <w:r>
        <w:t xml:space="preserve">  </w:t>
      </w:r>
    </w:p>
    <w:p w:rsidR="000C59E4">
      <w:pPr>
        <w:spacing w:after="0"/>
      </w:pPr>
      <w:r>
        <w:rPr>
          <w:color w:val="000000"/>
        </w:rPr>
        <w:t>21.</w:t>
      </w:r>
      <w:r>
        <w:rPr>
          <w:color w:val="0000FF"/>
        </w:rPr>
        <w:t>【答案】</w:t>
      </w:r>
      <w:r>
        <w:rPr>
          <w:color w:val="000000"/>
        </w:rPr>
        <w:t xml:space="preserve"> </w:t>
      </w:r>
      <w:r>
        <w:rPr>
          <w:color w:val="000000"/>
        </w:rPr>
        <w:t>（</w:t>
      </w:r>
      <w:r>
        <w:rPr>
          <w:color w:val="000000"/>
        </w:rPr>
        <w:t>1</w:t>
      </w:r>
      <w:r>
        <w:rPr>
          <w:color w:val="000000"/>
        </w:rPr>
        <w:t>）</w:t>
      </w:r>
      <w:r>
        <w:rPr>
          <w:color w:val="000000"/>
        </w:rPr>
        <w:t>A</w:t>
      </w:r>
      <w:r>
        <w:rPr>
          <w:color w:val="000000"/>
        </w:rPr>
        <w:t>；（</w:t>
      </w:r>
      <w:r>
        <w:rPr>
          <w:color w:val="000000"/>
        </w:rPr>
        <w:t>2</w:t>
      </w:r>
      <w:r>
        <w:rPr>
          <w:color w:val="000000"/>
        </w:rPr>
        <w:t>）</w:t>
      </w:r>
      <w:r>
        <w:rPr>
          <w:color w:val="000000"/>
        </w:rPr>
        <w:t>B</w:t>
      </w:r>
      <w:r>
        <w:rPr>
          <w:color w:val="000000"/>
        </w:rPr>
        <w:t>；（</w:t>
      </w:r>
      <w:r>
        <w:rPr>
          <w:color w:val="000000"/>
        </w:rPr>
        <w:t>3</w:t>
      </w:r>
      <w:r>
        <w:rPr>
          <w:color w:val="000000"/>
        </w:rPr>
        <w:t>）</w:t>
      </w:r>
      <w:r>
        <w:rPr>
          <w:color w:val="000000"/>
        </w:rPr>
        <w:t>B</w:t>
      </w:r>
      <w:r>
        <w:rPr>
          <w:color w:val="000000"/>
        </w:rPr>
        <w:t>；（</w:t>
      </w:r>
      <w:r>
        <w:rPr>
          <w:color w:val="000000"/>
        </w:rPr>
        <w:t>4</w:t>
      </w:r>
      <w:r>
        <w:rPr>
          <w:color w:val="000000"/>
        </w:rPr>
        <w:t>）</w:t>
      </w:r>
      <w:r>
        <w:rPr>
          <w:color w:val="000000"/>
        </w:rPr>
        <w:t>C</w:t>
      </w:r>
      <w:r>
        <w:rPr>
          <w:color w:val="000000"/>
        </w:rPr>
        <w:t>；（</w:t>
      </w:r>
      <w:r>
        <w:rPr>
          <w:color w:val="000000"/>
        </w:rPr>
        <w:t>5</w:t>
      </w:r>
      <w:r>
        <w:rPr>
          <w:color w:val="000000"/>
        </w:rPr>
        <w:t>）</w:t>
      </w:r>
      <w:r>
        <w:rPr>
          <w:color w:val="000000"/>
        </w:rPr>
        <w:t>A</w:t>
      </w:r>
      <w:r>
        <w:rPr>
          <w:color w:val="000000"/>
        </w:rPr>
        <w:t>；（</w:t>
      </w:r>
      <w:r>
        <w:rPr>
          <w:color w:val="000000"/>
        </w:rPr>
        <w:t>6</w:t>
      </w:r>
      <w:r>
        <w:rPr>
          <w:color w:val="000000"/>
        </w:rPr>
        <w:t>）</w:t>
      </w:r>
      <w:r>
        <w:rPr>
          <w:color w:val="000000"/>
        </w:rPr>
        <w:t>B</w:t>
      </w:r>
      <w:r>
        <w:rPr>
          <w:color w:val="000000"/>
        </w:rPr>
        <w:t>；（</w:t>
      </w:r>
      <w:r>
        <w:rPr>
          <w:color w:val="000000"/>
        </w:rPr>
        <w:t>7</w:t>
      </w:r>
      <w:r>
        <w:rPr>
          <w:color w:val="000000"/>
        </w:rPr>
        <w:t>）</w:t>
      </w:r>
      <w:r>
        <w:rPr>
          <w:color w:val="000000"/>
        </w:rPr>
        <w:t>C</w:t>
      </w:r>
      <w:r>
        <w:rPr>
          <w:color w:val="000000"/>
        </w:rPr>
        <w:t>；（</w:t>
      </w:r>
      <w:r>
        <w:rPr>
          <w:color w:val="000000"/>
        </w:rPr>
        <w:t>8</w:t>
      </w:r>
      <w:r>
        <w:rPr>
          <w:color w:val="000000"/>
        </w:rPr>
        <w:t>）</w:t>
      </w:r>
      <w:r>
        <w:rPr>
          <w:color w:val="000000"/>
        </w:rPr>
        <w:t>A</w:t>
      </w:r>
      <w:r>
        <w:rPr>
          <w:color w:val="000000"/>
        </w:rPr>
        <w:t>；（</w:t>
      </w:r>
      <w:r>
        <w:rPr>
          <w:color w:val="000000"/>
        </w:rPr>
        <w:t>9</w:t>
      </w:r>
      <w:r>
        <w:rPr>
          <w:color w:val="000000"/>
        </w:rPr>
        <w:t>）</w:t>
      </w:r>
      <w:r>
        <w:rPr>
          <w:color w:val="000000"/>
        </w:rPr>
        <w:t>B</w:t>
      </w:r>
      <w:r>
        <w:rPr>
          <w:color w:val="000000"/>
        </w:rPr>
        <w:t>；（</w:t>
      </w:r>
      <w:r>
        <w:rPr>
          <w:color w:val="000000"/>
        </w:rPr>
        <w:t>10</w:t>
      </w:r>
      <w:r>
        <w:rPr>
          <w:color w:val="000000"/>
        </w:rPr>
        <w:t>）</w:t>
      </w:r>
      <w:r>
        <w:rPr>
          <w:color w:val="000000"/>
        </w:rPr>
        <w:t>A</w:t>
      </w:r>
      <w:r>
        <w:rPr>
          <w:color w:val="000000"/>
        </w:rPr>
        <w:t>；（</w:t>
      </w:r>
      <w:r>
        <w:rPr>
          <w:color w:val="000000"/>
        </w:rPr>
        <w:t>11</w:t>
      </w:r>
      <w:r>
        <w:rPr>
          <w:color w:val="000000"/>
        </w:rPr>
        <w:t>）</w:t>
      </w:r>
      <w:r>
        <w:rPr>
          <w:color w:val="000000"/>
        </w:rPr>
        <w:t>A</w:t>
      </w:r>
      <w:r>
        <w:rPr>
          <w:color w:val="000000"/>
        </w:rPr>
        <w:t>；（</w:t>
      </w:r>
      <w:r>
        <w:rPr>
          <w:color w:val="000000"/>
        </w:rPr>
        <w:t>12</w:t>
      </w:r>
      <w:r>
        <w:rPr>
          <w:color w:val="000000"/>
        </w:rPr>
        <w:t>）</w:t>
      </w:r>
      <w:r>
        <w:rPr>
          <w:color w:val="000000"/>
        </w:rPr>
        <w:t>C</w:t>
      </w:r>
      <w:r>
        <w:rPr>
          <w:color w:val="000000"/>
        </w:rPr>
        <w:t>；（</w:t>
      </w:r>
      <w:r>
        <w:rPr>
          <w:color w:val="000000"/>
        </w:rPr>
        <w:t>13</w:t>
      </w:r>
      <w:r>
        <w:rPr>
          <w:color w:val="000000"/>
        </w:rPr>
        <w:t>）</w:t>
      </w:r>
      <w:r>
        <w:rPr>
          <w:color w:val="000000"/>
        </w:rPr>
        <w:t>B</w:t>
      </w:r>
      <w:r>
        <w:rPr>
          <w:color w:val="000000"/>
        </w:rPr>
        <w:t>；（</w:t>
      </w:r>
      <w:r>
        <w:rPr>
          <w:color w:val="000000"/>
        </w:rPr>
        <w:t>14</w:t>
      </w:r>
      <w:r>
        <w:rPr>
          <w:color w:val="000000"/>
        </w:rPr>
        <w:t>）</w:t>
      </w:r>
      <w:r>
        <w:rPr>
          <w:color w:val="000000"/>
        </w:rPr>
        <w:t>A</w:t>
      </w:r>
      <w:r>
        <w:rPr>
          <w:color w:val="000000"/>
        </w:rPr>
        <w:t>；（</w:t>
      </w:r>
      <w:r>
        <w:rPr>
          <w:color w:val="000000"/>
        </w:rPr>
        <w:t>15</w:t>
      </w:r>
      <w:r>
        <w:rPr>
          <w:color w:val="000000"/>
        </w:rPr>
        <w:t>）</w:t>
      </w:r>
      <w:r>
        <w:rPr>
          <w:color w:val="000000"/>
        </w:rPr>
        <w:t>B</w:t>
      </w:r>
      <w:r>
        <w:rPr>
          <w:color w:val="000000"/>
        </w:rPr>
        <w:t>；</w:t>
      </w:r>
      <w:r>
        <w:rPr>
          <w:color w:val="000000"/>
        </w:rPr>
        <w:t xml:space="preserve">   </w:t>
      </w:r>
    </w:p>
    <w:p w:rsidR="000C59E4">
      <w:pPr>
        <w:spacing w:after="0"/>
      </w:pPr>
      <w:r>
        <w:rPr>
          <w:color w:val="0000FF"/>
        </w:rPr>
        <w:t>【考点】</w:t>
      </w:r>
      <w:r>
        <w:rPr>
          <w:color w:val="000000"/>
        </w:rPr>
        <w:t>教育类</w:t>
      </w:r>
      <w:r>
        <w:rPr>
          <w:color w:val="000000"/>
        </w:rPr>
        <w:t xml:space="preserve">    </w:t>
      </w:r>
    </w:p>
    <w:p w:rsidR="000C59E4">
      <w:pPr>
        <w:spacing w:after="0"/>
      </w:pPr>
      <w:r>
        <w:rPr>
          <w:color w:val="0000FF"/>
        </w:rPr>
        <w:t>【解析】</w:t>
      </w:r>
      <w:r>
        <w:rPr>
          <w:color w:val="000000"/>
        </w:rPr>
        <w:t>【分析】主要讲了怎样复习。</w:t>
      </w:r>
      <w:r>
        <w:br/>
      </w:r>
      <w:r>
        <w:rPr>
          <w:color w:val="000000"/>
        </w:rPr>
        <w:t xml:space="preserve"> </w:t>
      </w:r>
      <w:r>
        <w:rPr>
          <w:color w:val="000000"/>
        </w:rPr>
        <w:t>（</w:t>
      </w:r>
      <w:r>
        <w:rPr>
          <w:color w:val="000000"/>
        </w:rPr>
        <w:t>1</w:t>
      </w:r>
      <w:r>
        <w:rPr>
          <w:color w:val="000000"/>
        </w:rPr>
        <w:t>）句意：这帮助你学习和记住关键事实，确保你记住你已经学习的一切。</w:t>
      </w:r>
      <w:r>
        <w:rPr>
          <w:color w:val="000000"/>
        </w:rPr>
        <w:t>A.</w:t>
      </w:r>
      <w:r>
        <w:rPr>
          <w:color w:val="000000"/>
        </w:rPr>
        <w:t>已经学习，现在完成时；</w:t>
      </w:r>
      <w:r>
        <w:rPr>
          <w:color w:val="000000"/>
        </w:rPr>
        <w:t>B.</w:t>
      </w:r>
      <w:r>
        <w:rPr>
          <w:color w:val="000000"/>
        </w:rPr>
        <w:t>学习，一般现在时；</w:t>
      </w:r>
      <w:r>
        <w:rPr>
          <w:color w:val="000000"/>
        </w:rPr>
        <w:t>C.</w:t>
      </w:r>
      <w:r>
        <w:rPr>
          <w:color w:val="000000"/>
        </w:rPr>
        <w:t>动词</w:t>
      </w:r>
      <w:r>
        <w:rPr>
          <w:color w:val="000000"/>
        </w:rPr>
        <w:t>ing</w:t>
      </w:r>
      <w:r>
        <w:rPr>
          <w:color w:val="000000"/>
        </w:rPr>
        <w:t>。记住已经学得东西，所以用现在完成时，故选</w:t>
      </w:r>
      <w:r>
        <w:rPr>
          <w:color w:val="000000"/>
        </w:rPr>
        <w:t>A</w:t>
      </w:r>
      <w:r>
        <w:rPr>
          <w:color w:val="000000"/>
        </w:rPr>
        <w:t>。</w:t>
      </w:r>
      <w:r>
        <w:br/>
      </w:r>
      <w:r>
        <w:rPr>
          <w:color w:val="000000"/>
        </w:rPr>
        <w:t xml:space="preserve"> </w:t>
      </w:r>
      <w:r>
        <w:rPr>
          <w:color w:val="000000"/>
        </w:rPr>
        <w:t>（</w:t>
      </w:r>
      <w:r>
        <w:rPr>
          <w:color w:val="000000"/>
        </w:rPr>
        <w:t>2</w:t>
      </w:r>
      <w:r>
        <w:rPr>
          <w:color w:val="000000"/>
        </w:rPr>
        <w:t>）句意：所以对于你来说学习怎样复习你的课程是必要的。</w:t>
      </w:r>
      <w:r>
        <w:rPr>
          <w:color w:val="000000"/>
        </w:rPr>
        <w:t>It+be+</w:t>
      </w:r>
      <w:r>
        <w:rPr>
          <w:color w:val="000000"/>
        </w:rPr>
        <w:t>形容词</w:t>
      </w:r>
      <w:r>
        <w:rPr>
          <w:color w:val="000000"/>
        </w:rPr>
        <w:t>+for sb. to do sth.</w:t>
      </w:r>
      <w:r>
        <w:rPr>
          <w:color w:val="000000"/>
        </w:rPr>
        <w:t>对于某人来说做某事是怎样的，故选</w:t>
      </w:r>
      <w:r>
        <w:rPr>
          <w:color w:val="000000"/>
        </w:rPr>
        <w:t>B</w:t>
      </w:r>
      <w:r>
        <w:rPr>
          <w:color w:val="000000"/>
        </w:rPr>
        <w:t>。</w:t>
      </w:r>
      <w:r>
        <w:br/>
      </w:r>
      <w:r>
        <w:rPr>
          <w:color w:val="000000"/>
        </w:rPr>
        <w:t xml:space="preserve"> </w:t>
      </w:r>
      <w:r>
        <w:rPr>
          <w:color w:val="000000"/>
        </w:rPr>
        <w:t>（</w:t>
      </w:r>
      <w:r>
        <w:rPr>
          <w:color w:val="000000"/>
        </w:rPr>
        <w:t>3</w:t>
      </w:r>
      <w:r>
        <w:rPr>
          <w:color w:val="000000"/>
        </w:rPr>
        <w:t>）句意：在学习一天后睡一晚比学到凌晨</w:t>
      </w:r>
      <w:r>
        <w:rPr>
          <w:color w:val="000000"/>
        </w:rPr>
        <w:t>2</w:t>
      </w:r>
      <w:r>
        <w:rPr>
          <w:color w:val="000000"/>
        </w:rPr>
        <w:t>点更好。</w:t>
      </w:r>
      <w:r>
        <w:rPr>
          <w:color w:val="000000"/>
        </w:rPr>
        <w:t>sleep</w:t>
      </w:r>
      <w:r>
        <w:rPr>
          <w:color w:val="000000"/>
        </w:rPr>
        <w:t>是名词，</w:t>
      </w:r>
      <w:r>
        <w:rPr>
          <w:color w:val="000000"/>
        </w:rPr>
        <w:t>night</w:t>
      </w:r>
      <w:r>
        <w:rPr>
          <w:color w:val="000000"/>
        </w:rPr>
        <w:t>也是名词，所以第一个名词用名词所有格，</w:t>
      </w:r>
      <w:r>
        <w:rPr>
          <w:color w:val="000000"/>
        </w:rPr>
        <w:t>a</w:t>
      </w:r>
      <w:r>
        <w:rPr>
          <w:color w:val="000000"/>
        </w:rPr>
        <w:t>是单数，所以用</w:t>
      </w:r>
      <w:r>
        <w:rPr>
          <w:color w:val="000000"/>
        </w:rPr>
        <w:t>night</w:t>
      </w:r>
      <w:r>
        <w:rPr>
          <w:color w:val="000000"/>
        </w:rPr>
        <w:t>的名词所有格，即</w:t>
      </w:r>
      <w:r>
        <w:rPr>
          <w:color w:val="000000"/>
        </w:rPr>
        <w:t>night's</w:t>
      </w:r>
      <w:r>
        <w:rPr>
          <w:color w:val="000000"/>
        </w:rPr>
        <w:t>，故选</w:t>
      </w:r>
      <w:r>
        <w:rPr>
          <w:color w:val="000000"/>
        </w:rPr>
        <w:t>B</w:t>
      </w:r>
      <w:r>
        <w:rPr>
          <w:color w:val="000000"/>
        </w:rPr>
        <w:t>。</w:t>
      </w:r>
      <w:r>
        <w:br/>
      </w:r>
      <w:r>
        <w:rPr>
          <w:color w:val="000000"/>
        </w:rPr>
        <w:t xml:space="preserve"> </w:t>
      </w:r>
      <w:r>
        <w:rPr>
          <w:color w:val="000000"/>
        </w:rPr>
        <w:t>（</w:t>
      </w:r>
      <w:r>
        <w:rPr>
          <w:color w:val="000000"/>
        </w:rPr>
        <w:t>4</w:t>
      </w:r>
      <w:r>
        <w:rPr>
          <w:color w:val="000000"/>
        </w:rPr>
        <w:t>）句意：你不将记住许多。</w:t>
      </w:r>
      <w:r>
        <w:rPr>
          <w:color w:val="000000"/>
        </w:rPr>
        <w:t>A.</w:t>
      </w:r>
      <w:r>
        <w:rPr>
          <w:color w:val="000000"/>
        </w:rPr>
        <w:t>许多，修饰可数名词复数；</w:t>
      </w:r>
      <w:r>
        <w:rPr>
          <w:color w:val="000000"/>
        </w:rPr>
        <w:t>B.</w:t>
      </w:r>
      <w:r>
        <w:rPr>
          <w:color w:val="000000"/>
        </w:rPr>
        <w:t>没此表达；</w:t>
      </w:r>
      <w:r>
        <w:rPr>
          <w:color w:val="000000"/>
        </w:rPr>
        <w:t>C.</w:t>
      </w:r>
      <w:r>
        <w:rPr>
          <w:color w:val="000000"/>
        </w:rPr>
        <w:t>许多，修饰不可数名词或者实义动词。</w:t>
      </w:r>
      <w:r>
        <w:rPr>
          <w:color w:val="000000"/>
        </w:rPr>
        <w:t>remember</w:t>
      </w:r>
      <w:r>
        <w:rPr>
          <w:color w:val="000000"/>
        </w:rPr>
        <w:t>是实义动词，所以用</w:t>
      </w:r>
      <w:r>
        <w:rPr>
          <w:color w:val="000000"/>
        </w:rPr>
        <w:t>much</w:t>
      </w:r>
      <w:r>
        <w:rPr>
          <w:color w:val="000000"/>
        </w:rPr>
        <w:t>修饰，故选</w:t>
      </w:r>
      <w:r>
        <w:rPr>
          <w:color w:val="000000"/>
        </w:rPr>
        <w:t>C</w:t>
      </w:r>
      <w:r>
        <w:rPr>
          <w:color w:val="000000"/>
        </w:rPr>
        <w:t>。</w:t>
      </w:r>
      <w:r>
        <w:br/>
      </w:r>
      <w:r>
        <w:rPr>
          <w:color w:val="000000"/>
        </w:rPr>
        <w:t xml:space="preserve"> </w:t>
      </w:r>
      <w:r>
        <w:rPr>
          <w:color w:val="000000"/>
        </w:rPr>
        <w:t>（</w:t>
      </w:r>
      <w:r>
        <w:rPr>
          <w:color w:val="000000"/>
        </w:rPr>
        <w:t>5</w:t>
      </w:r>
      <w:r>
        <w:rPr>
          <w:color w:val="000000"/>
        </w:rPr>
        <w:t>）句意：在复习</w:t>
      </w:r>
      <w:r>
        <w:rPr>
          <w:color w:val="000000"/>
        </w:rPr>
        <w:t>40</w:t>
      </w:r>
      <w:r>
        <w:rPr>
          <w:color w:val="000000"/>
        </w:rPr>
        <w:t>到</w:t>
      </w:r>
      <w:r>
        <w:rPr>
          <w:color w:val="000000"/>
        </w:rPr>
        <w:t>50</w:t>
      </w:r>
      <w:r>
        <w:rPr>
          <w:color w:val="000000"/>
        </w:rPr>
        <w:t>分钟后休息。</w:t>
      </w:r>
      <w:r>
        <w:rPr>
          <w:color w:val="000000"/>
        </w:rPr>
        <w:t>A.</w:t>
      </w:r>
      <w:r>
        <w:rPr>
          <w:color w:val="000000"/>
        </w:rPr>
        <w:t>复习；</w:t>
      </w:r>
      <w:r>
        <w:rPr>
          <w:color w:val="000000"/>
        </w:rPr>
        <w:t>B.</w:t>
      </w:r>
      <w:r>
        <w:rPr>
          <w:color w:val="000000"/>
        </w:rPr>
        <w:t>读；</w:t>
      </w:r>
      <w:r>
        <w:rPr>
          <w:color w:val="000000"/>
        </w:rPr>
        <w:t>C.</w:t>
      </w:r>
      <w:r>
        <w:rPr>
          <w:color w:val="000000"/>
        </w:rPr>
        <w:t>听。根据后句</w:t>
      </w:r>
      <w:r>
        <w:rPr>
          <w:color w:val="000000"/>
        </w:rPr>
        <w:t>review more things</w:t>
      </w:r>
      <w:r>
        <w:rPr>
          <w:color w:val="000000"/>
        </w:rPr>
        <w:t>可知讲的是复习知识，故选</w:t>
      </w:r>
      <w:r>
        <w:rPr>
          <w:color w:val="000000"/>
        </w:rPr>
        <w:t>A</w:t>
      </w:r>
      <w:r>
        <w:rPr>
          <w:color w:val="000000"/>
        </w:rPr>
        <w:t>。</w:t>
      </w:r>
      <w:r>
        <w:br/>
      </w:r>
      <w:r>
        <w:rPr>
          <w:color w:val="000000"/>
        </w:rPr>
        <w:t xml:space="preserve"> </w:t>
      </w:r>
      <w:r>
        <w:rPr>
          <w:color w:val="000000"/>
        </w:rPr>
        <w:t>（</w:t>
      </w:r>
      <w:r>
        <w:rPr>
          <w:color w:val="000000"/>
        </w:rPr>
        <w:t>6</w:t>
      </w:r>
      <w:r>
        <w:rPr>
          <w:color w:val="000000"/>
        </w:rPr>
        <w:t>）句意：所以你必须给你自己有规则的休息。</w:t>
      </w:r>
      <w:r>
        <w:rPr>
          <w:color w:val="000000"/>
        </w:rPr>
        <w:t>A.</w:t>
      </w:r>
      <w:r>
        <w:rPr>
          <w:color w:val="000000"/>
        </w:rPr>
        <w:t>你；</w:t>
      </w:r>
      <w:r>
        <w:rPr>
          <w:color w:val="000000"/>
        </w:rPr>
        <w:t>B.</w:t>
      </w:r>
      <w:r>
        <w:rPr>
          <w:color w:val="000000"/>
        </w:rPr>
        <w:t>你自己；</w:t>
      </w:r>
      <w:r>
        <w:rPr>
          <w:color w:val="000000"/>
        </w:rPr>
        <w:t>C.</w:t>
      </w:r>
      <w:r>
        <w:rPr>
          <w:color w:val="000000"/>
        </w:rPr>
        <w:t>你的。自己给自己休息，故选</w:t>
      </w:r>
      <w:r>
        <w:rPr>
          <w:color w:val="000000"/>
        </w:rPr>
        <w:t>B</w:t>
      </w:r>
      <w:r>
        <w:rPr>
          <w:color w:val="000000"/>
        </w:rPr>
        <w:t>。</w:t>
      </w:r>
      <w:r>
        <w:br/>
      </w:r>
      <w:r>
        <w:rPr>
          <w:color w:val="000000"/>
        </w:rPr>
        <w:t xml:space="preserve"> </w:t>
      </w:r>
      <w:r>
        <w:rPr>
          <w:color w:val="000000"/>
        </w:rPr>
        <w:t>（</w:t>
      </w:r>
      <w:r>
        <w:rPr>
          <w:color w:val="000000"/>
        </w:rPr>
        <w:t>7</w:t>
      </w:r>
      <w:r>
        <w:rPr>
          <w:color w:val="000000"/>
        </w:rPr>
        <w:t>）句意：它给你的大脑一段放松的时间，并且做好准备复习更多的东西。</w:t>
      </w:r>
      <w:r>
        <w:rPr>
          <w:color w:val="000000"/>
        </w:rPr>
        <w:t>A.</w:t>
      </w:r>
      <w:r>
        <w:rPr>
          <w:color w:val="000000"/>
        </w:rPr>
        <w:t>这；</w:t>
      </w:r>
      <w:r>
        <w:rPr>
          <w:color w:val="000000"/>
        </w:rPr>
        <w:t>B.</w:t>
      </w:r>
      <w:r>
        <w:rPr>
          <w:color w:val="000000"/>
        </w:rPr>
        <w:t>那；</w:t>
      </w:r>
      <w:r>
        <w:rPr>
          <w:color w:val="000000"/>
        </w:rPr>
        <w:t>C.</w:t>
      </w:r>
      <w:r>
        <w:rPr>
          <w:color w:val="000000"/>
        </w:rPr>
        <w:t>它。</w:t>
      </w:r>
      <w:r>
        <w:rPr>
          <w:color w:val="000000"/>
        </w:rPr>
        <w:t>make it ready to do sth.</w:t>
      </w:r>
      <w:r>
        <w:rPr>
          <w:color w:val="000000"/>
        </w:rPr>
        <w:t>，准备好做某事，故选</w:t>
      </w:r>
      <w:r>
        <w:rPr>
          <w:color w:val="000000"/>
        </w:rPr>
        <w:t>C</w:t>
      </w:r>
      <w:r>
        <w:rPr>
          <w:color w:val="000000"/>
        </w:rPr>
        <w:t>。</w:t>
      </w:r>
      <w:r>
        <w:br/>
      </w:r>
      <w:r>
        <w:rPr>
          <w:color w:val="000000"/>
        </w:rPr>
        <w:t xml:space="preserve"> </w:t>
      </w:r>
      <w:r>
        <w:rPr>
          <w:color w:val="000000"/>
        </w:rPr>
        <w:t>（</w:t>
      </w:r>
      <w:r>
        <w:rPr>
          <w:color w:val="000000"/>
        </w:rPr>
        <w:t>8</w:t>
      </w:r>
      <w:r>
        <w:rPr>
          <w:color w:val="000000"/>
        </w:rPr>
        <w:t>）句意：在一片纸上写下关键事实，并且记录它们。在纸上写下事实，句子是祈使句，以动词原形开头，故选</w:t>
      </w:r>
      <w:r>
        <w:rPr>
          <w:color w:val="000000"/>
        </w:rPr>
        <w:t>A</w:t>
      </w:r>
      <w:r>
        <w:rPr>
          <w:color w:val="000000"/>
        </w:rPr>
        <w:t>。</w:t>
      </w:r>
      <w:r>
        <w:br/>
      </w:r>
      <w:r>
        <w:rPr>
          <w:color w:val="000000"/>
        </w:rPr>
        <w:t xml:space="preserve"> </w:t>
      </w:r>
      <w:r>
        <w:rPr>
          <w:color w:val="000000"/>
        </w:rPr>
        <w:t>（</w:t>
      </w:r>
      <w:r>
        <w:rPr>
          <w:color w:val="000000"/>
        </w:rPr>
        <w:t>9</w:t>
      </w:r>
      <w:r>
        <w:rPr>
          <w:color w:val="000000"/>
        </w:rPr>
        <w:t>）句意：如果你经常听你已经记录的什么，事实将被记录在你的脑袋里。</w:t>
      </w:r>
      <w:r>
        <w:rPr>
          <w:color w:val="000000"/>
        </w:rPr>
        <w:t>A.</w:t>
      </w:r>
      <w:r>
        <w:rPr>
          <w:color w:val="000000"/>
        </w:rPr>
        <w:t>怎样；</w:t>
      </w:r>
      <w:r>
        <w:rPr>
          <w:color w:val="000000"/>
        </w:rPr>
        <w:t>B.</w:t>
      </w:r>
      <w:r>
        <w:rPr>
          <w:color w:val="000000"/>
        </w:rPr>
        <w:t>什么；</w:t>
      </w:r>
      <w:r>
        <w:rPr>
          <w:color w:val="000000"/>
        </w:rPr>
        <w:t>C.</w:t>
      </w:r>
      <w:r>
        <w:rPr>
          <w:color w:val="000000"/>
        </w:rPr>
        <w:t>如果。听记录的东西，所以用</w:t>
      </w:r>
      <w:r>
        <w:rPr>
          <w:color w:val="000000"/>
        </w:rPr>
        <w:t>what</w:t>
      </w:r>
      <w:r>
        <w:rPr>
          <w:color w:val="000000"/>
        </w:rPr>
        <w:t>做</w:t>
      </w:r>
      <w:r>
        <w:rPr>
          <w:color w:val="000000"/>
        </w:rPr>
        <w:t>recorded</w:t>
      </w:r>
      <w:r>
        <w:rPr>
          <w:color w:val="000000"/>
        </w:rPr>
        <w:t>的宾语，故选</w:t>
      </w:r>
      <w:r>
        <w:rPr>
          <w:color w:val="000000"/>
        </w:rPr>
        <w:t>B</w:t>
      </w:r>
      <w:r>
        <w:rPr>
          <w:color w:val="000000"/>
        </w:rPr>
        <w:t>。</w:t>
      </w:r>
      <w:r>
        <w:br/>
      </w:r>
      <w:r>
        <w:rPr>
          <w:color w:val="000000"/>
        </w:rPr>
        <w:t xml:space="preserve"> </w:t>
      </w:r>
      <w:r>
        <w:rPr>
          <w:color w:val="000000"/>
        </w:rPr>
        <w:t>（</w:t>
      </w:r>
      <w:r>
        <w:rPr>
          <w:color w:val="000000"/>
        </w:rPr>
        <w:t>10</w:t>
      </w:r>
      <w:r>
        <w:rPr>
          <w:color w:val="000000"/>
        </w:rPr>
        <w:t>）句意：如果你经常听你已经记录的什么，事实将被记录在你的脑袋里。</w:t>
      </w:r>
      <w:r>
        <w:rPr>
          <w:color w:val="000000"/>
        </w:rPr>
        <w:t>A.</w:t>
      </w:r>
      <w:r>
        <w:rPr>
          <w:color w:val="000000"/>
        </w:rPr>
        <w:t>在</w:t>
      </w:r>
      <w:r>
        <w:rPr>
          <w:color w:val="000000"/>
        </w:rPr>
        <w:t>……</w:t>
      </w:r>
      <w:r>
        <w:rPr>
          <w:color w:val="000000"/>
        </w:rPr>
        <w:t>里面；</w:t>
      </w:r>
      <w:r>
        <w:rPr>
          <w:color w:val="000000"/>
        </w:rPr>
        <w:t>B.</w:t>
      </w:r>
      <w:r>
        <w:rPr>
          <w:color w:val="000000"/>
        </w:rPr>
        <w:t>在</w:t>
      </w:r>
      <w:r>
        <w:rPr>
          <w:color w:val="000000"/>
        </w:rPr>
        <w:t>……</w:t>
      </w:r>
      <w:r>
        <w:rPr>
          <w:color w:val="000000"/>
        </w:rPr>
        <w:t>上面；</w:t>
      </w:r>
      <w:r>
        <w:rPr>
          <w:color w:val="000000"/>
        </w:rPr>
        <w:t>C.</w:t>
      </w:r>
      <w:r>
        <w:rPr>
          <w:color w:val="000000"/>
        </w:rPr>
        <w:t>在。听到的知识会被记录在脑袋里，故选</w:t>
      </w:r>
      <w:r>
        <w:rPr>
          <w:color w:val="000000"/>
        </w:rPr>
        <w:t>A</w:t>
      </w:r>
      <w:r>
        <w:rPr>
          <w:color w:val="000000"/>
        </w:rPr>
        <w:t>。</w:t>
      </w:r>
      <w:r>
        <w:br/>
      </w:r>
      <w:r>
        <w:rPr>
          <w:color w:val="000000"/>
        </w:rPr>
        <w:t xml:space="preserve"> </w:t>
      </w:r>
      <w:r>
        <w:rPr>
          <w:color w:val="000000"/>
        </w:rPr>
        <w:t>（</w:t>
      </w:r>
      <w:r>
        <w:rPr>
          <w:color w:val="000000"/>
        </w:rPr>
        <w:t>11</w:t>
      </w:r>
      <w:r>
        <w:rPr>
          <w:color w:val="000000"/>
        </w:rPr>
        <w:t>）句意：在睡觉前听它也是一种好方法。</w:t>
      </w:r>
      <w:r>
        <w:rPr>
          <w:color w:val="000000"/>
        </w:rPr>
        <w:t>A.</w:t>
      </w:r>
      <w:r>
        <w:rPr>
          <w:color w:val="000000"/>
        </w:rPr>
        <w:t>方法；</w:t>
      </w:r>
      <w:r>
        <w:rPr>
          <w:color w:val="000000"/>
        </w:rPr>
        <w:t>B.</w:t>
      </w:r>
      <w:r>
        <w:rPr>
          <w:color w:val="000000"/>
        </w:rPr>
        <w:t>信息；</w:t>
      </w:r>
      <w:r>
        <w:rPr>
          <w:color w:val="000000"/>
        </w:rPr>
        <w:t>C.</w:t>
      </w:r>
      <w:r>
        <w:rPr>
          <w:color w:val="000000"/>
        </w:rPr>
        <w:t>观点。睡觉前听记录的东西是复习的一种方法，故选</w:t>
      </w:r>
      <w:r>
        <w:rPr>
          <w:color w:val="000000"/>
        </w:rPr>
        <w:t>A</w:t>
      </w:r>
      <w:r>
        <w:rPr>
          <w:color w:val="000000"/>
        </w:rPr>
        <w:t>。</w:t>
      </w:r>
      <w:r>
        <w:br/>
      </w:r>
      <w:r>
        <w:rPr>
          <w:color w:val="000000"/>
        </w:rPr>
        <w:t xml:space="preserve"> </w:t>
      </w:r>
      <w:r>
        <w:rPr>
          <w:color w:val="000000"/>
        </w:rPr>
        <w:t>（</w:t>
      </w:r>
      <w:r>
        <w:rPr>
          <w:color w:val="000000"/>
        </w:rPr>
        <w:t>12</w:t>
      </w:r>
      <w:r>
        <w:rPr>
          <w:color w:val="000000"/>
        </w:rPr>
        <w:t>）句意：让你的同学会在舍友一起复习课程。</w:t>
      </w:r>
      <w:r>
        <w:rPr>
          <w:color w:val="000000"/>
        </w:rPr>
        <w:t>A.</w:t>
      </w:r>
      <w:r>
        <w:rPr>
          <w:color w:val="000000"/>
        </w:rPr>
        <w:t>重复；</w:t>
      </w:r>
      <w:r>
        <w:rPr>
          <w:color w:val="000000"/>
        </w:rPr>
        <w:t>B.</w:t>
      </w:r>
      <w:r>
        <w:rPr>
          <w:color w:val="000000"/>
        </w:rPr>
        <w:t>记住；</w:t>
      </w:r>
      <w:r>
        <w:rPr>
          <w:color w:val="000000"/>
        </w:rPr>
        <w:t>C.</w:t>
      </w:r>
      <w:r>
        <w:rPr>
          <w:color w:val="000000"/>
        </w:rPr>
        <w:t>复习。找同伴一起复习也是方法，故选</w:t>
      </w:r>
      <w:r>
        <w:rPr>
          <w:color w:val="000000"/>
        </w:rPr>
        <w:t>C</w:t>
      </w:r>
      <w:r>
        <w:rPr>
          <w:color w:val="000000"/>
        </w:rPr>
        <w:t>。</w:t>
      </w:r>
      <w:r>
        <w:br/>
      </w:r>
      <w:r>
        <w:rPr>
          <w:color w:val="000000"/>
        </w:rPr>
        <w:t xml:space="preserve"> </w:t>
      </w:r>
      <w:r>
        <w:rPr>
          <w:color w:val="000000"/>
        </w:rPr>
        <w:t>（</w:t>
      </w:r>
      <w:r>
        <w:rPr>
          <w:color w:val="000000"/>
        </w:rPr>
        <w:t>13</w:t>
      </w:r>
      <w:r>
        <w:rPr>
          <w:color w:val="000000"/>
        </w:rPr>
        <w:t>）句意：这仅仅像考试，帮助你更快记住事实。</w:t>
      </w:r>
      <w:r>
        <w:rPr>
          <w:color w:val="000000"/>
        </w:rPr>
        <w:t>A.</w:t>
      </w:r>
      <w:r>
        <w:rPr>
          <w:color w:val="000000"/>
        </w:rPr>
        <w:t>玩游戏；</w:t>
      </w:r>
      <w:r>
        <w:rPr>
          <w:color w:val="000000"/>
        </w:rPr>
        <w:t>B.</w:t>
      </w:r>
      <w:r>
        <w:rPr>
          <w:color w:val="000000"/>
        </w:rPr>
        <w:t>考试；</w:t>
      </w:r>
      <w:r>
        <w:rPr>
          <w:color w:val="000000"/>
        </w:rPr>
        <w:t>C.</w:t>
      </w:r>
      <w:r>
        <w:rPr>
          <w:color w:val="000000"/>
        </w:rPr>
        <w:t>消磨时间。根据前句可知相互提问问题，所以像是考试，故选</w:t>
      </w:r>
      <w:r>
        <w:rPr>
          <w:color w:val="000000"/>
        </w:rPr>
        <w:t>B</w:t>
      </w:r>
      <w:r>
        <w:rPr>
          <w:color w:val="000000"/>
        </w:rPr>
        <w:t>。</w:t>
      </w:r>
      <w:r>
        <w:br/>
      </w:r>
      <w:r>
        <w:rPr>
          <w:color w:val="000000"/>
        </w:rPr>
        <w:t xml:space="preserve"> </w:t>
      </w:r>
      <w:r>
        <w:rPr>
          <w:color w:val="000000"/>
        </w:rPr>
        <w:t>（</w:t>
      </w:r>
      <w:r>
        <w:rPr>
          <w:color w:val="000000"/>
        </w:rPr>
        <w:t>14</w:t>
      </w:r>
      <w:r>
        <w:rPr>
          <w:color w:val="000000"/>
        </w:rPr>
        <w:t>）句意：关注任何例子或者课上提出的问题。</w:t>
      </w:r>
      <w:r>
        <w:rPr>
          <w:color w:val="000000"/>
        </w:rPr>
        <w:t>A.</w:t>
      </w:r>
      <w:r>
        <w:rPr>
          <w:color w:val="000000"/>
        </w:rPr>
        <w:t>近的；</w:t>
      </w:r>
      <w:r>
        <w:rPr>
          <w:color w:val="000000"/>
        </w:rPr>
        <w:t>B.</w:t>
      </w:r>
      <w:r>
        <w:rPr>
          <w:color w:val="000000"/>
        </w:rPr>
        <w:t>远的</w:t>
      </w:r>
      <w:r>
        <w:rPr>
          <w:color w:val="000000"/>
        </w:rPr>
        <w:t>；</w:t>
      </w:r>
      <w:r>
        <w:rPr>
          <w:color w:val="000000"/>
        </w:rPr>
        <w:t>C.</w:t>
      </w:r>
      <w:r>
        <w:rPr>
          <w:color w:val="000000"/>
        </w:rPr>
        <w:t>近的。</w:t>
      </w:r>
      <w:r>
        <w:rPr>
          <w:color w:val="000000"/>
        </w:rPr>
        <w:t>pay close attention to</w:t>
      </w:r>
      <w:r>
        <w:rPr>
          <w:color w:val="000000"/>
        </w:rPr>
        <w:t>，关注，故选</w:t>
      </w:r>
      <w:r>
        <w:rPr>
          <w:color w:val="000000"/>
        </w:rPr>
        <w:t>A</w:t>
      </w:r>
      <w:r>
        <w:rPr>
          <w:color w:val="000000"/>
        </w:rPr>
        <w:t>。</w:t>
      </w:r>
      <w:r>
        <w:br/>
      </w:r>
      <w:r>
        <w:rPr>
          <w:color w:val="000000"/>
        </w:rPr>
        <w:t xml:space="preserve"> </w:t>
      </w:r>
      <w:r>
        <w:rPr>
          <w:color w:val="000000"/>
        </w:rPr>
        <w:t>（</w:t>
      </w:r>
      <w:r>
        <w:rPr>
          <w:color w:val="000000"/>
        </w:rPr>
        <w:t>15</w:t>
      </w:r>
      <w:r>
        <w:rPr>
          <w:color w:val="000000"/>
        </w:rPr>
        <w:t>）句意：或许你的老师将在考试中提出问题中的一个。</w:t>
      </w:r>
      <w:r>
        <w:rPr>
          <w:color w:val="000000"/>
        </w:rPr>
        <w:t>one of+</w:t>
      </w:r>
      <w:r>
        <w:rPr>
          <w:color w:val="000000"/>
        </w:rPr>
        <w:t>可数名词复数，只有</w:t>
      </w:r>
      <w:r>
        <w:rPr>
          <w:color w:val="000000"/>
        </w:rPr>
        <w:t>B</w:t>
      </w:r>
      <w:r>
        <w:rPr>
          <w:color w:val="000000"/>
        </w:rPr>
        <w:t>是复数，故选</w:t>
      </w:r>
      <w:r>
        <w:rPr>
          <w:color w:val="000000"/>
        </w:rPr>
        <w:t>B</w:t>
      </w:r>
      <w:r>
        <w:rPr>
          <w:color w:val="000000"/>
        </w:rPr>
        <w:t>。</w:t>
      </w:r>
      <w:r>
        <w:br/>
      </w:r>
      <w:r>
        <w:rPr>
          <w:color w:val="000000"/>
        </w:rPr>
        <w:t xml:space="preserve"> </w:t>
      </w:r>
      <w:r>
        <w:rPr>
          <w:color w:val="000000"/>
        </w:rPr>
        <w:t>【点评】考查完形填空，首先通读一遍文章，跳过缺失的单词，再根据上下文来判断所缺单词的含义，最后对选项进行区别，选出正确的那一项。</w:t>
      </w:r>
    </w:p>
    <w:p w:rsidR="000C59E4">
      <w:r>
        <w:t>三、</w:t>
      </w:r>
      <w:r>
        <w:t>Complete the sentences with the proper forms of the words given. Only one word for each blank.</w:t>
      </w:r>
      <w:r>
        <w:t>（本题</w:t>
      </w:r>
      <w:r>
        <w:t>共</w:t>
      </w:r>
      <w:r>
        <w:t>10</w:t>
      </w:r>
      <w:r>
        <w:t>分，每小题</w:t>
      </w:r>
      <w:r>
        <w:t>1</w:t>
      </w:r>
      <w:r>
        <w:t>分）</w:t>
      </w:r>
      <w:r>
        <w:t xml:space="preserve">  </w:t>
      </w:r>
    </w:p>
    <w:p w:rsidR="000C59E4">
      <w:pPr>
        <w:spacing w:after="0"/>
      </w:pPr>
      <w:r>
        <w:rPr>
          <w:color w:val="000000"/>
        </w:rPr>
        <w:t>22.</w:t>
      </w:r>
      <w:r>
        <w:rPr>
          <w:color w:val="0000FF"/>
        </w:rPr>
        <w:t>【答案】</w:t>
      </w:r>
      <w:r>
        <w:rPr>
          <w:color w:val="000000"/>
        </w:rPr>
        <w:t xml:space="preserve"> daily   </w:t>
      </w:r>
    </w:p>
    <w:p w:rsidR="000C59E4">
      <w:pPr>
        <w:spacing w:after="0"/>
      </w:pPr>
      <w:r>
        <w:rPr>
          <w:color w:val="0000FF"/>
        </w:rPr>
        <w:t>【考点】</w:t>
      </w:r>
      <w:r>
        <w:rPr>
          <w:color w:val="000000"/>
        </w:rPr>
        <w:t>词性转化</w:t>
      </w:r>
      <w:r>
        <w:rPr>
          <w:color w:val="000000"/>
        </w:rPr>
        <w:t xml:space="preserve">    </w:t>
      </w:r>
    </w:p>
    <w:p w:rsidR="000C59E4">
      <w:pPr>
        <w:spacing w:after="0"/>
      </w:pPr>
      <w:r>
        <w:rPr>
          <w:color w:val="0000FF"/>
        </w:rPr>
        <w:t>【解析】</w:t>
      </w:r>
      <w:r>
        <w:rPr>
          <w:color w:val="000000"/>
        </w:rPr>
        <w:t>【分析】句意：关于你的日常生活你可以说一些事情。形容词修饰名词，</w:t>
      </w:r>
      <w:r>
        <w:rPr>
          <w:color w:val="000000"/>
        </w:rPr>
        <w:t>life</w:t>
      </w:r>
      <w:r>
        <w:rPr>
          <w:color w:val="000000"/>
        </w:rPr>
        <w:t>是名词，所以用</w:t>
      </w:r>
      <w:r>
        <w:rPr>
          <w:color w:val="000000"/>
        </w:rPr>
        <w:t>day</w:t>
      </w:r>
      <w:r>
        <w:rPr>
          <w:color w:val="000000"/>
        </w:rPr>
        <w:t>的形容词</w:t>
      </w:r>
      <w:r>
        <w:rPr>
          <w:color w:val="000000"/>
        </w:rPr>
        <w:t>daily</w:t>
      </w:r>
      <w:r>
        <w:rPr>
          <w:color w:val="000000"/>
        </w:rPr>
        <w:t>，日常的，故填</w:t>
      </w:r>
      <w:r>
        <w:rPr>
          <w:color w:val="000000"/>
        </w:rPr>
        <w:t>daily</w:t>
      </w:r>
      <w:r>
        <w:rPr>
          <w:color w:val="000000"/>
        </w:rPr>
        <w:t>。</w:t>
      </w:r>
      <w:r>
        <w:br/>
      </w:r>
      <w:r>
        <w:rPr>
          <w:color w:val="000000"/>
        </w:rPr>
        <w:t xml:space="preserve"> </w:t>
      </w:r>
      <w:r>
        <w:rPr>
          <w:color w:val="000000"/>
        </w:rPr>
        <w:t>【点评】考查词性转化，注意平时识记形容词修饰名词。</w:t>
      </w:r>
    </w:p>
    <w:p w:rsidR="000C59E4">
      <w:pPr>
        <w:spacing w:after="0"/>
      </w:pPr>
      <w:r>
        <w:rPr>
          <w:color w:val="000000"/>
        </w:rPr>
        <w:t>23.</w:t>
      </w:r>
      <w:r>
        <w:rPr>
          <w:color w:val="0000FF"/>
        </w:rPr>
        <w:t>【答案】</w:t>
      </w:r>
      <w:r>
        <w:rPr>
          <w:color w:val="000000"/>
        </w:rPr>
        <w:t xml:space="preserve"> inventions   </w:t>
      </w:r>
    </w:p>
    <w:p w:rsidR="000C59E4">
      <w:pPr>
        <w:spacing w:after="0"/>
      </w:pPr>
      <w:r>
        <w:rPr>
          <w:color w:val="0000FF"/>
        </w:rPr>
        <w:t>【考点】</w:t>
      </w:r>
      <w:r>
        <w:rPr>
          <w:color w:val="000000"/>
        </w:rPr>
        <w:t>词性转化</w:t>
      </w:r>
      <w:r>
        <w:rPr>
          <w:color w:val="000000"/>
        </w:rPr>
        <w:t xml:space="preserve">    </w:t>
      </w:r>
    </w:p>
    <w:p w:rsidR="000C59E4">
      <w:pPr>
        <w:spacing w:after="0"/>
      </w:pPr>
      <w:r>
        <w:rPr>
          <w:color w:val="0000FF"/>
        </w:rPr>
        <w:t>【解析】</w:t>
      </w:r>
      <w:r>
        <w:rPr>
          <w:color w:val="000000"/>
        </w:rPr>
        <w:t>【分析】句意：我们都知道托马斯爱迪生在他的一生中有许多发明。</w:t>
      </w:r>
      <w:r>
        <w:rPr>
          <w:color w:val="000000"/>
        </w:rPr>
        <w:t>a lot of</w:t>
      </w:r>
      <w:r>
        <w:rPr>
          <w:color w:val="000000"/>
        </w:rPr>
        <w:t>修饰可数名词复数，动词</w:t>
      </w:r>
      <w:r>
        <w:rPr>
          <w:color w:val="000000"/>
        </w:rPr>
        <w:t>invent</w:t>
      </w:r>
      <w:r>
        <w:rPr>
          <w:color w:val="000000"/>
        </w:rPr>
        <w:t>的名词是</w:t>
      </w:r>
      <w:r>
        <w:rPr>
          <w:color w:val="000000"/>
        </w:rPr>
        <w:t>invention</w:t>
      </w:r>
      <w:r>
        <w:rPr>
          <w:color w:val="000000"/>
        </w:rPr>
        <w:t>，发明，复</w:t>
      </w:r>
      <w:r>
        <w:rPr>
          <w:color w:val="000000"/>
        </w:rPr>
        <w:t>数是</w:t>
      </w:r>
      <w:r>
        <w:rPr>
          <w:color w:val="000000"/>
        </w:rPr>
        <w:t>inventions</w:t>
      </w:r>
      <w:r>
        <w:rPr>
          <w:color w:val="000000"/>
        </w:rPr>
        <w:t>，故填</w:t>
      </w:r>
      <w:r>
        <w:rPr>
          <w:color w:val="000000"/>
        </w:rPr>
        <w:t>inventions</w:t>
      </w:r>
      <w:r>
        <w:rPr>
          <w:color w:val="000000"/>
        </w:rPr>
        <w:t>。</w:t>
      </w:r>
      <w:r>
        <w:br/>
      </w:r>
      <w:r>
        <w:rPr>
          <w:color w:val="000000"/>
        </w:rPr>
        <w:t xml:space="preserve"> </w:t>
      </w:r>
      <w:r>
        <w:rPr>
          <w:color w:val="000000"/>
        </w:rPr>
        <w:t>【点评】考查词性转化，注意平时识记</w:t>
      </w:r>
      <w:r>
        <w:rPr>
          <w:color w:val="000000"/>
        </w:rPr>
        <w:t>invent</w:t>
      </w:r>
      <w:r>
        <w:rPr>
          <w:color w:val="000000"/>
        </w:rPr>
        <w:t>的名词。</w:t>
      </w:r>
    </w:p>
    <w:p w:rsidR="000C59E4">
      <w:pPr>
        <w:spacing w:after="0"/>
      </w:pPr>
      <w:r>
        <w:rPr>
          <w:color w:val="000000"/>
        </w:rPr>
        <w:t>24.</w:t>
      </w:r>
      <w:r>
        <w:rPr>
          <w:color w:val="0000FF"/>
        </w:rPr>
        <w:t>【答案】</w:t>
      </w:r>
      <w:r>
        <w:rPr>
          <w:color w:val="000000"/>
        </w:rPr>
        <w:t xml:space="preserve"> safety   </w:t>
      </w:r>
    </w:p>
    <w:p w:rsidR="000C59E4">
      <w:pPr>
        <w:spacing w:after="0"/>
      </w:pPr>
      <w:r>
        <w:rPr>
          <w:color w:val="0000FF"/>
        </w:rPr>
        <w:t>【考点】</w:t>
      </w:r>
      <w:r>
        <w:rPr>
          <w:color w:val="000000"/>
        </w:rPr>
        <w:t>词性转化</w:t>
      </w:r>
      <w:r>
        <w:rPr>
          <w:color w:val="000000"/>
        </w:rPr>
        <w:t xml:space="preserve">    </w:t>
      </w:r>
    </w:p>
    <w:p w:rsidR="000C59E4">
      <w:pPr>
        <w:spacing w:after="0"/>
      </w:pPr>
      <w:r>
        <w:rPr>
          <w:color w:val="0000FF"/>
        </w:rPr>
        <w:t>【解析】</w:t>
      </w:r>
      <w:r>
        <w:rPr>
          <w:color w:val="000000"/>
        </w:rPr>
        <w:t>【分析】句意：当你出去时你应该记住安全第一。宾语从句缺少主语，所以用形容词</w:t>
      </w:r>
      <w:r>
        <w:rPr>
          <w:color w:val="000000"/>
        </w:rPr>
        <w:t>safe</w:t>
      </w:r>
      <w:r>
        <w:rPr>
          <w:color w:val="000000"/>
        </w:rPr>
        <w:t>的名词</w:t>
      </w:r>
      <w:r>
        <w:rPr>
          <w:color w:val="000000"/>
        </w:rPr>
        <w:t>safety</w:t>
      </w:r>
      <w:r>
        <w:rPr>
          <w:color w:val="000000"/>
        </w:rPr>
        <w:t>，故填</w:t>
      </w:r>
      <w:r>
        <w:rPr>
          <w:color w:val="000000"/>
        </w:rPr>
        <w:t>safety</w:t>
      </w:r>
      <w:r>
        <w:rPr>
          <w:color w:val="000000"/>
        </w:rPr>
        <w:t>。</w:t>
      </w:r>
      <w:r>
        <w:br/>
      </w:r>
      <w:r>
        <w:rPr>
          <w:color w:val="000000"/>
        </w:rPr>
        <w:t xml:space="preserve"> </w:t>
      </w:r>
      <w:r>
        <w:rPr>
          <w:color w:val="000000"/>
        </w:rPr>
        <w:t>【点评】考查词性转化，注意平时识记</w:t>
      </w:r>
      <w:r>
        <w:rPr>
          <w:color w:val="000000"/>
        </w:rPr>
        <w:t>safe</w:t>
      </w:r>
      <w:r>
        <w:rPr>
          <w:color w:val="000000"/>
        </w:rPr>
        <w:t>的名词，理解句意。</w:t>
      </w:r>
    </w:p>
    <w:p w:rsidR="000C59E4">
      <w:pPr>
        <w:spacing w:after="0"/>
      </w:pPr>
      <w:r>
        <w:rPr>
          <w:color w:val="000000"/>
        </w:rPr>
        <w:t>25.</w:t>
      </w:r>
      <w:r>
        <w:rPr>
          <w:color w:val="0000FF"/>
        </w:rPr>
        <w:t>【答案】</w:t>
      </w:r>
      <w:r>
        <w:rPr>
          <w:color w:val="000000"/>
        </w:rPr>
        <w:t xml:space="preserve"> entering   </w:t>
      </w:r>
    </w:p>
    <w:p w:rsidR="000C59E4">
      <w:pPr>
        <w:spacing w:after="0"/>
      </w:pPr>
      <w:r>
        <w:rPr>
          <w:color w:val="0000FF"/>
        </w:rPr>
        <w:t>【考点】</w:t>
      </w:r>
      <w:r>
        <w:rPr>
          <w:color w:val="000000"/>
        </w:rPr>
        <w:t>固定搭配</w:t>
      </w:r>
      <w:r>
        <w:rPr>
          <w:color w:val="000000"/>
        </w:rPr>
        <w:t xml:space="preserve">    </w:t>
      </w:r>
    </w:p>
    <w:p w:rsidR="000C59E4">
      <w:pPr>
        <w:spacing w:after="0"/>
      </w:pPr>
      <w:r>
        <w:rPr>
          <w:color w:val="0000FF"/>
        </w:rPr>
        <w:t>【解析】</w:t>
      </w:r>
      <w:r>
        <w:rPr>
          <w:color w:val="000000"/>
        </w:rPr>
        <w:t>【分析】句意：她进入著名大学的梦想去年实现了。</w:t>
      </w:r>
      <w:r>
        <w:rPr>
          <w:color w:val="000000"/>
        </w:rPr>
        <w:t>of</w:t>
      </w:r>
      <w:r>
        <w:rPr>
          <w:color w:val="000000"/>
        </w:rPr>
        <w:t>是介词，后面用动词</w:t>
      </w:r>
      <w:r>
        <w:rPr>
          <w:color w:val="000000"/>
        </w:rPr>
        <w:t>i</w:t>
      </w:r>
      <w:r>
        <w:rPr>
          <w:color w:val="000000"/>
        </w:rPr>
        <w:t>ng</w:t>
      </w:r>
      <w:r>
        <w:rPr>
          <w:color w:val="000000"/>
        </w:rPr>
        <w:t>，</w:t>
      </w:r>
      <w:r>
        <w:rPr>
          <w:color w:val="000000"/>
        </w:rPr>
        <w:t>enter</w:t>
      </w:r>
      <w:r>
        <w:rPr>
          <w:color w:val="000000"/>
        </w:rPr>
        <w:t>的</w:t>
      </w:r>
      <w:r>
        <w:rPr>
          <w:color w:val="000000"/>
        </w:rPr>
        <w:t>ing</w:t>
      </w:r>
      <w:r>
        <w:rPr>
          <w:color w:val="000000"/>
        </w:rPr>
        <w:t>是</w:t>
      </w:r>
      <w:r>
        <w:rPr>
          <w:color w:val="000000"/>
        </w:rPr>
        <w:t>entering</w:t>
      </w:r>
      <w:r>
        <w:rPr>
          <w:color w:val="000000"/>
        </w:rPr>
        <w:t>，故填</w:t>
      </w:r>
      <w:r>
        <w:rPr>
          <w:color w:val="000000"/>
        </w:rPr>
        <w:t>entering</w:t>
      </w:r>
      <w:r>
        <w:rPr>
          <w:color w:val="000000"/>
        </w:rPr>
        <w:t>。</w:t>
      </w:r>
      <w:r>
        <w:br/>
      </w:r>
      <w:r>
        <w:rPr>
          <w:color w:val="000000"/>
        </w:rPr>
        <w:t xml:space="preserve"> </w:t>
      </w:r>
      <w:r>
        <w:rPr>
          <w:color w:val="000000"/>
        </w:rPr>
        <w:t>【点评】考查介词后面用动词</w:t>
      </w:r>
      <w:r>
        <w:rPr>
          <w:color w:val="000000"/>
        </w:rPr>
        <w:t>ing</w:t>
      </w:r>
      <w:r>
        <w:rPr>
          <w:color w:val="000000"/>
        </w:rPr>
        <w:t>，注意平时识记该用法。</w:t>
      </w:r>
    </w:p>
    <w:p w:rsidR="000C59E4">
      <w:pPr>
        <w:spacing w:after="0"/>
      </w:pPr>
      <w:r>
        <w:rPr>
          <w:color w:val="000000"/>
        </w:rPr>
        <w:t>26.</w:t>
      </w:r>
      <w:r>
        <w:rPr>
          <w:color w:val="0000FF"/>
        </w:rPr>
        <w:t>【答案】</w:t>
      </w:r>
      <w:r>
        <w:rPr>
          <w:color w:val="000000"/>
        </w:rPr>
        <w:t xml:space="preserve"> throwing   </w:t>
      </w:r>
    </w:p>
    <w:p w:rsidR="000C59E4">
      <w:pPr>
        <w:spacing w:after="0"/>
      </w:pPr>
      <w:r>
        <w:rPr>
          <w:color w:val="0000FF"/>
        </w:rPr>
        <w:t>【考点】</w:t>
      </w:r>
      <w:r>
        <w:rPr>
          <w:color w:val="000000"/>
        </w:rPr>
        <w:t>固定搭配</w:t>
      </w:r>
      <w:r>
        <w:rPr>
          <w:color w:val="000000"/>
        </w:rPr>
        <w:t xml:space="preserve">    </w:t>
      </w:r>
    </w:p>
    <w:p w:rsidR="000C59E4">
      <w:pPr>
        <w:spacing w:after="0"/>
      </w:pPr>
      <w:r>
        <w:rPr>
          <w:color w:val="0000FF"/>
        </w:rPr>
        <w:t>【解析】</w:t>
      </w:r>
      <w:r>
        <w:rPr>
          <w:color w:val="000000"/>
        </w:rPr>
        <w:t>【分析】句意：我们都反对到处乱扔垃圾。</w:t>
      </w:r>
      <w:r>
        <w:rPr>
          <w:color w:val="000000"/>
        </w:rPr>
        <w:t>be against doing sth.</w:t>
      </w:r>
      <w:r>
        <w:rPr>
          <w:color w:val="000000"/>
        </w:rPr>
        <w:t>，反对做某事，固定搭配，</w:t>
      </w:r>
      <w:r>
        <w:rPr>
          <w:color w:val="000000"/>
        </w:rPr>
        <w:t>throw</w:t>
      </w:r>
      <w:r>
        <w:rPr>
          <w:color w:val="000000"/>
        </w:rPr>
        <w:t>的</w:t>
      </w:r>
      <w:r>
        <w:rPr>
          <w:color w:val="000000"/>
        </w:rPr>
        <w:t>ing</w:t>
      </w:r>
      <w:r>
        <w:rPr>
          <w:color w:val="000000"/>
        </w:rPr>
        <w:t>是</w:t>
      </w:r>
      <w:r>
        <w:rPr>
          <w:color w:val="000000"/>
        </w:rPr>
        <w:t>throwing</w:t>
      </w:r>
      <w:r>
        <w:rPr>
          <w:color w:val="000000"/>
        </w:rPr>
        <w:t>，故填</w:t>
      </w:r>
      <w:r>
        <w:rPr>
          <w:color w:val="000000"/>
        </w:rPr>
        <w:t>throwing</w:t>
      </w:r>
      <w:r>
        <w:rPr>
          <w:color w:val="000000"/>
        </w:rPr>
        <w:t>。</w:t>
      </w:r>
      <w:r>
        <w:br/>
      </w:r>
      <w:r>
        <w:rPr>
          <w:color w:val="000000"/>
        </w:rPr>
        <w:t xml:space="preserve"> </w:t>
      </w:r>
      <w:r>
        <w:rPr>
          <w:color w:val="000000"/>
        </w:rPr>
        <w:t>【点评】考查固定搭配</w:t>
      </w:r>
      <w:r>
        <w:rPr>
          <w:color w:val="000000"/>
        </w:rPr>
        <w:t>be against doing sth.</w:t>
      </w:r>
      <w:r>
        <w:rPr>
          <w:color w:val="000000"/>
        </w:rPr>
        <w:t>。</w:t>
      </w:r>
    </w:p>
    <w:p w:rsidR="000C59E4">
      <w:pPr>
        <w:spacing w:after="0"/>
      </w:pPr>
      <w:r>
        <w:rPr>
          <w:color w:val="000000"/>
        </w:rPr>
        <w:t>27.</w:t>
      </w:r>
      <w:r>
        <w:rPr>
          <w:color w:val="0000FF"/>
        </w:rPr>
        <w:t>【答案】</w:t>
      </w:r>
      <w:r>
        <w:rPr>
          <w:color w:val="000000"/>
        </w:rPr>
        <w:t xml:space="preserve"> lifted   </w:t>
      </w:r>
    </w:p>
    <w:p w:rsidR="000C59E4">
      <w:pPr>
        <w:spacing w:after="0"/>
      </w:pPr>
      <w:r>
        <w:rPr>
          <w:color w:val="0000FF"/>
        </w:rPr>
        <w:t>【考点】</w:t>
      </w:r>
      <w:r>
        <w:rPr>
          <w:color w:val="000000"/>
        </w:rPr>
        <w:t>一般过去时</w:t>
      </w:r>
      <w:r>
        <w:rPr>
          <w:color w:val="000000"/>
        </w:rPr>
        <w:t xml:space="preserve">    </w:t>
      </w:r>
    </w:p>
    <w:p w:rsidR="000C59E4">
      <w:pPr>
        <w:spacing w:after="0"/>
      </w:pPr>
      <w:r>
        <w:rPr>
          <w:color w:val="0000FF"/>
        </w:rPr>
        <w:t>【解析】</w:t>
      </w:r>
      <w:r>
        <w:rPr>
          <w:color w:val="000000"/>
        </w:rPr>
        <w:t>【分析】句意：妈妈把手放在孩子周围，把孩子抱起来。</w:t>
      </w:r>
      <w:r>
        <w:rPr>
          <w:color w:val="000000"/>
        </w:rPr>
        <w:t>and</w:t>
      </w:r>
      <w:r>
        <w:rPr>
          <w:color w:val="000000"/>
        </w:rPr>
        <w:t>连接并列成分，</w:t>
      </w:r>
      <w:r>
        <w:rPr>
          <w:color w:val="000000"/>
        </w:rPr>
        <w:t>put</w:t>
      </w:r>
      <w:r>
        <w:rPr>
          <w:color w:val="000000"/>
        </w:rPr>
        <w:t>表明时态是一般过去时，所以</w:t>
      </w:r>
      <w:r>
        <w:rPr>
          <w:color w:val="000000"/>
        </w:rPr>
        <w:t>lift</w:t>
      </w:r>
      <w:r>
        <w:rPr>
          <w:color w:val="000000"/>
        </w:rPr>
        <w:t>也用过去式</w:t>
      </w:r>
      <w:r>
        <w:rPr>
          <w:color w:val="000000"/>
        </w:rPr>
        <w:t>lifted</w:t>
      </w:r>
      <w:r>
        <w:rPr>
          <w:color w:val="000000"/>
        </w:rPr>
        <w:t>，故填</w:t>
      </w:r>
      <w:r>
        <w:rPr>
          <w:color w:val="000000"/>
        </w:rPr>
        <w:t>lifted</w:t>
      </w:r>
      <w:r>
        <w:rPr>
          <w:color w:val="000000"/>
        </w:rPr>
        <w:t>。</w:t>
      </w:r>
      <w:r>
        <w:br/>
      </w:r>
      <w:r>
        <w:rPr>
          <w:color w:val="000000"/>
        </w:rPr>
        <w:t xml:space="preserve"> </w:t>
      </w:r>
      <w:r>
        <w:rPr>
          <w:color w:val="000000"/>
        </w:rPr>
        <w:t>【点评】考查一般过去时，注意平时识记动词的过去式。</w:t>
      </w:r>
    </w:p>
    <w:p w:rsidR="000C59E4">
      <w:pPr>
        <w:spacing w:after="0"/>
      </w:pPr>
      <w:r>
        <w:rPr>
          <w:color w:val="000000"/>
        </w:rPr>
        <w:t>28.</w:t>
      </w:r>
      <w:r>
        <w:rPr>
          <w:color w:val="0000FF"/>
        </w:rPr>
        <w:t>【答案】</w:t>
      </w:r>
      <w:r>
        <w:rPr>
          <w:color w:val="000000"/>
        </w:rPr>
        <w:t xml:space="preserve"> built   </w:t>
      </w:r>
    </w:p>
    <w:p w:rsidR="000C59E4">
      <w:pPr>
        <w:spacing w:after="0"/>
      </w:pPr>
      <w:r>
        <w:rPr>
          <w:color w:val="0000FF"/>
        </w:rPr>
        <w:t>【考点】</w:t>
      </w:r>
      <w:r>
        <w:rPr>
          <w:color w:val="000000"/>
        </w:rPr>
        <w:t>含有情态动词的被动语态</w:t>
      </w:r>
      <w:r>
        <w:rPr>
          <w:color w:val="000000"/>
        </w:rPr>
        <w:t xml:space="preserve">    </w:t>
      </w:r>
    </w:p>
    <w:p w:rsidR="000C59E4">
      <w:pPr>
        <w:spacing w:after="0"/>
      </w:pPr>
      <w:r>
        <w:rPr>
          <w:color w:val="0000FF"/>
        </w:rPr>
        <w:t>【解析】</w:t>
      </w:r>
      <w:r>
        <w:rPr>
          <w:color w:val="000000"/>
        </w:rPr>
        <w:t>【分析】句意：</w:t>
      </w:r>
      <w:r>
        <w:rPr>
          <w:color w:val="000000"/>
        </w:rPr>
        <w:t>——</w:t>
      </w:r>
      <w:r>
        <w:rPr>
          <w:color w:val="000000"/>
        </w:rPr>
        <w:t>如果我们想发展我们的村庄我们应该做什么？</w:t>
      </w:r>
      <w:r>
        <w:rPr>
          <w:color w:val="000000"/>
        </w:rPr>
        <w:t>——</w:t>
      </w:r>
      <w:r>
        <w:rPr>
          <w:color w:val="000000"/>
        </w:rPr>
        <w:t>我认为许多道路必须被建立。主语</w:t>
      </w:r>
      <w:r>
        <w:rPr>
          <w:color w:val="000000"/>
        </w:rPr>
        <w:t>roads</w:t>
      </w:r>
      <w:r>
        <w:rPr>
          <w:color w:val="000000"/>
        </w:rPr>
        <w:t>是动作</w:t>
      </w:r>
      <w:r>
        <w:rPr>
          <w:color w:val="000000"/>
        </w:rPr>
        <w:t>build</w:t>
      </w:r>
      <w:r>
        <w:rPr>
          <w:color w:val="000000"/>
        </w:rPr>
        <w:t>的承受者，所以用被动语态，含有情态动词的被动语态结构是情态动词</w:t>
      </w:r>
      <w:r>
        <w:rPr>
          <w:color w:val="000000"/>
        </w:rPr>
        <w:t>+be+</w:t>
      </w:r>
      <w:r>
        <w:rPr>
          <w:color w:val="000000"/>
        </w:rPr>
        <w:t>动词过去分词，</w:t>
      </w:r>
      <w:r>
        <w:rPr>
          <w:color w:val="000000"/>
        </w:rPr>
        <w:t>build</w:t>
      </w:r>
      <w:r>
        <w:rPr>
          <w:color w:val="000000"/>
        </w:rPr>
        <w:t>的过去分词</w:t>
      </w:r>
      <w:r>
        <w:rPr>
          <w:color w:val="000000"/>
        </w:rPr>
        <w:t>是</w:t>
      </w:r>
      <w:r>
        <w:rPr>
          <w:color w:val="000000"/>
        </w:rPr>
        <w:t>built</w:t>
      </w:r>
      <w:r>
        <w:rPr>
          <w:color w:val="000000"/>
        </w:rPr>
        <w:t>，故填</w:t>
      </w:r>
      <w:r>
        <w:rPr>
          <w:color w:val="000000"/>
        </w:rPr>
        <w:t>built</w:t>
      </w:r>
      <w:r>
        <w:rPr>
          <w:color w:val="000000"/>
        </w:rPr>
        <w:t>。</w:t>
      </w:r>
      <w:r>
        <w:br/>
      </w:r>
      <w:r>
        <w:rPr>
          <w:color w:val="000000"/>
        </w:rPr>
        <w:t xml:space="preserve"> </w:t>
      </w:r>
      <w:r>
        <w:rPr>
          <w:color w:val="000000"/>
        </w:rPr>
        <w:t>【点评】考查被动语态，注意平时识记含有情态动词的被动语态结构是情态动词</w:t>
      </w:r>
      <w:r>
        <w:rPr>
          <w:color w:val="000000"/>
        </w:rPr>
        <w:t>+be+</w:t>
      </w:r>
      <w:r>
        <w:rPr>
          <w:color w:val="000000"/>
        </w:rPr>
        <w:t>动词过去分词。</w:t>
      </w:r>
    </w:p>
    <w:p w:rsidR="000C59E4">
      <w:pPr>
        <w:spacing w:after="0"/>
      </w:pPr>
      <w:r>
        <w:rPr>
          <w:color w:val="000000"/>
        </w:rPr>
        <w:t>29.</w:t>
      </w:r>
      <w:r>
        <w:rPr>
          <w:color w:val="0000FF"/>
        </w:rPr>
        <w:t>【答案】</w:t>
      </w:r>
      <w:r>
        <w:rPr>
          <w:color w:val="000000"/>
        </w:rPr>
        <w:t xml:space="preserve"> leader   </w:t>
      </w:r>
    </w:p>
    <w:p w:rsidR="000C59E4">
      <w:pPr>
        <w:spacing w:after="0"/>
      </w:pPr>
      <w:r>
        <w:rPr>
          <w:color w:val="0000FF"/>
        </w:rPr>
        <w:t>【考点】</w:t>
      </w:r>
      <w:r>
        <w:rPr>
          <w:color w:val="000000"/>
        </w:rPr>
        <w:t>词性转化</w:t>
      </w:r>
      <w:r>
        <w:rPr>
          <w:color w:val="000000"/>
        </w:rPr>
        <w:t xml:space="preserve">    </w:t>
      </w:r>
    </w:p>
    <w:p w:rsidR="000C59E4">
      <w:pPr>
        <w:spacing w:after="0"/>
      </w:pPr>
      <w:r>
        <w:rPr>
          <w:color w:val="0000FF"/>
        </w:rPr>
        <w:t>【解析】</w:t>
      </w:r>
      <w:r>
        <w:rPr>
          <w:color w:val="000000"/>
        </w:rPr>
        <w:t>【分析】句意：众所周知，毛泽东是一位伟大的领导者。</w:t>
      </w:r>
      <w:r>
        <w:rPr>
          <w:color w:val="000000"/>
        </w:rPr>
        <w:t>a</w:t>
      </w:r>
      <w:r>
        <w:rPr>
          <w:color w:val="000000"/>
        </w:rPr>
        <w:t>后面用单数名词，</w:t>
      </w:r>
      <w:r>
        <w:rPr>
          <w:color w:val="000000"/>
        </w:rPr>
        <w:t>lead</w:t>
      </w:r>
      <w:r>
        <w:rPr>
          <w:color w:val="000000"/>
        </w:rPr>
        <w:t>的名词是</w:t>
      </w:r>
      <w:r>
        <w:rPr>
          <w:color w:val="000000"/>
        </w:rPr>
        <w:t>leader</w:t>
      </w:r>
      <w:r>
        <w:rPr>
          <w:color w:val="000000"/>
        </w:rPr>
        <w:t>，故填</w:t>
      </w:r>
      <w:r>
        <w:rPr>
          <w:color w:val="000000"/>
        </w:rPr>
        <w:t>leader</w:t>
      </w:r>
      <w:r>
        <w:rPr>
          <w:color w:val="000000"/>
        </w:rPr>
        <w:t>。</w:t>
      </w:r>
      <w:r>
        <w:br/>
      </w:r>
      <w:r>
        <w:rPr>
          <w:color w:val="000000"/>
        </w:rPr>
        <w:t xml:space="preserve"> </w:t>
      </w:r>
      <w:r>
        <w:rPr>
          <w:color w:val="000000"/>
        </w:rPr>
        <w:t>【点评】考查词性转化，注意平时识记实义动词变名词的变化规则。</w:t>
      </w:r>
    </w:p>
    <w:p w:rsidR="000C59E4">
      <w:pPr>
        <w:spacing w:after="0"/>
      </w:pPr>
      <w:r>
        <w:rPr>
          <w:color w:val="000000"/>
        </w:rPr>
        <w:t>30.</w:t>
      </w:r>
      <w:r>
        <w:rPr>
          <w:color w:val="0000FF"/>
        </w:rPr>
        <w:t>【答案】</w:t>
      </w:r>
      <w:r>
        <w:rPr>
          <w:color w:val="000000"/>
        </w:rPr>
        <w:t xml:space="preserve"> sleepy   </w:t>
      </w:r>
    </w:p>
    <w:p w:rsidR="000C59E4">
      <w:pPr>
        <w:spacing w:after="0"/>
      </w:pPr>
      <w:r>
        <w:rPr>
          <w:color w:val="0000FF"/>
        </w:rPr>
        <w:t>【考点】</w:t>
      </w:r>
      <w:r>
        <w:rPr>
          <w:color w:val="000000"/>
        </w:rPr>
        <w:t>词性转化</w:t>
      </w:r>
      <w:r>
        <w:rPr>
          <w:color w:val="000000"/>
        </w:rPr>
        <w:t xml:space="preserve">    </w:t>
      </w:r>
    </w:p>
    <w:p w:rsidR="000C59E4">
      <w:pPr>
        <w:spacing w:after="0"/>
      </w:pPr>
      <w:r>
        <w:rPr>
          <w:color w:val="0000FF"/>
        </w:rPr>
        <w:t>【解析】</w:t>
      </w:r>
      <w:r>
        <w:rPr>
          <w:color w:val="000000"/>
        </w:rPr>
        <w:t>【分析】句意：让这个昏昏欲睡的小男孩去睡觉吧。形容词修饰名词，</w:t>
      </w:r>
      <w:r>
        <w:rPr>
          <w:color w:val="000000"/>
        </w:rPr>
        <w:t>boy</w:t>
      </w:r>
      <w:r>
        <w:rPr>
          <w:color w:val="000000"/>
        </w:rPr>
        <w:t>是名词，所以用</w:t>
      </w:r>
      <w:r>
        <w:rPr>
          <w:color w:val="000000"/>
        </w:rPr>
        <w:t>sleep</w:t>
      </w:r>
      <w:r>
        <w:rPr>
          <w:color w:val="000000"/>
        </w:rPr>
        <w:t>的形容词</w:t>
      </w:r>
      <w:r>
        <w:rPr>
          <w:color w:val="000000"/>
        </w:rPr>
        <w:t>sleepy</w:t>
      </w:r>
      <w:r>
        <w:rPr>
          <w:color w:val="000000"/>
        </w:rPr>
        <w:t>，昏昏欲睡的，故填</w:t>
      </w:r>
      <w:r>
        <w:rPr>
          <w:color w:val="000000"/>
        </w:rPr>
        <w:t>sleepy</w:t>
      </w:r>
      <w:r>
        <w:rPr>
          <w:color w:val="000000"/>
        </w:rPr>
        <w:t>。</w:t>
      </w:r>
      <w:r>
        <w:br/>
      </w:r>
      <w:r>
        <w:rPr>
          <w:color w:val="000000"/>
        </w:rPr>
        <w:t xml:space="preserve"> </w:t>
      </w:r>
      <w:r>
        <w:rPr>
          <w:color w:val="000000"/>
        </w:rPr>
        <w:t>【点评】考查词性转化，注意平时识记其变化规则，理解句意。</w:t>
      </w:r>
    </w:p>
    <w:p w:rsidR="000C59E4">
      <w:pPr>
        <w:spacing w:after="0"/>
      </w:pPr>
      <w:r>
        <w:rPr>
          <w:color w:val="000000"/>
        </w:rPr>
        <w:t>31.</w:t>
      </w:r>
      <w:r>
        <w:rPr>
          <w:color w:val="0000FF"/>
        </w:rPr>
        <w:t>【答案】</w:t>
      </w:r>
      <w:r>
        <w:rPr>
          <w:color w:val="000000"/>
        </w:rPr>
        <w:t xml:space="preserve"> wolves   </w:t>
      </w:r>
    </w:p>
    <w:p w:rsidR="000C59E4">
      <w:pPr>
        <w:spacing w:after="0"/>
      </w:pPr>
      <w:r>
        <w:rPr>
          <w:color w:val="0000FF"/>
        </w:rPr>
        <w:t>【考点】</w:t>
      </w:r>
      <w:r>
        <w:rPr>
          <w:color w:val="000000"/>
        </w:rPr>
        <w:t>规则可数名词的复数</w:t>
      </w:r>
      <w:r>
        <w:rPr>
          <w:color w:val="000000"/>
        </w:rPr>
        <w:t xml:space="preserve">    </w:t>
      </w:r>
    </w:p>
    <w:p w:rsidR="000C59E4">
      <w:pPr>
        <w:spacing w:after="0"/>
      </w:pPr>
      <w:r>
        <w:rPr>
          <w:color w:val="0000FF"/>
        </w:rPr>
        <w:t>【解析】</w:t>
      </w:r>
      <w:r>
        <w:rPr>
          <w:color w:val="000000"/>
        </w:rPr>
        <w:t>【分析】句意：过去常常有许多狼，但是现今只有少数存活下来。</w:t>
      </w:r>
      <w:r>
        <w:rPr>
          <w:color w:val="000000"/>
        </w:rPr>
        <w:t>many</w:t>
      </w:r>
      <w:r>
        <w:rPr>
          <w:color w:val="000000"/>
        </w:rPr>
        <w:t>修饰可数名词复数，</w:t>
      </w:r>
      <w:r>
        <w:rPr>
          <w:color w:val="000000"/>
        </w:rPr>
        <w:t>wolf</w:t>
      </w:r>
      <w:r>
        <w:rPr>
          <w:color w:val="000000"/>
        </w:rPr>
        <w:t>的复数是</w:t>
      </w:r>
      <w:r>
        <w:rPr>
          <w:color w:val="000000"/>
        </w:rPr>
        <w:t>wolves</w:t>
      </w:r>
      <w:r>
        <w:rPr>
          <w:color w:val="000000"/>
        </w:rPr>
        <w:t>，故填</w:t>
      </w:r>
      <w:r>
        <w:rPr>
          <w:color w:val="000000"/>
        </w:rPr>
        <w:t>wolves</w:t>
      </w:r>
      <w:r>
        <w:rPr>
          <w:color w:val="000000"/>
        </w:rPr>
        <w:t>。</w:t>
      </w:r>
      <w:r>
        <w:br/>
      </w:r>
      <w:r>
        <w:rPr>
          <w:color w:val="000000"/>
        </w:rPr>
        <w:t xml:space="preserve"> </w:t>
      </w:r>
      <w:r>
        <w:rPr>
          <w:color w:val="000000"/>
        </w:rPr>
        <w:t>【点评】考查可数名词复数，注意平时识记其变化规则。</w:t>
      </w:r>
    </w:p>
    <w:p w:rsidR="000C59E4">
      <w:r>
        <w:t>四、</w:t>
      </w:r>
      <w:r>
        <w:t>Communication</w:t>
      </w:r>
      <w:r>
        <w:t>（本题共</w:t>
      </w:r>
      <w:r>
        <w:t>20</w:t>
      </w:r>
      <w:r>
        <w:t>分，每小题</w:t>
      </w:r>
      <w:r>
        <w:t>2</w:t>
      </w:r>
      <w:r>
        <w:t>分）</w:t>
      </w:r>
      <w:r>
        <w:t xml:space="preserve">  </w:t>
      </w:r>
    </w:p>
    <w:p w:rsidR="000C59E4">
      <w:pPr>
        <w:spacing w:after="0"/>
      </w:pPr>
      <w:r>
        <w:rPr>
          <w:color w:val="000000"/>
        </w:rPr>
        <w:t>32.</w:t>
      </w:r>
      <w:r>
        <w:rPr>
          <w:color w:val="0000FF"/>
        </w:rPr>
        <w:t>【答案】</w:t>
      </w:r>
      <w:r>
        <w:rPr>
          <w:color w:val="000000"/>
        </w:rPr>
        <w:t xml:space="preserve"> D</w:t>
      </w:r>
      <w:r>
        <w:rPr>
          <w:color w:val="000000"/>
        </w:rPr>
        <w:t>；</w:t>
      </w:r>
      <w:r>
        <w:rPr>
          <w:color w:val="000000"/>
        </w:rPr>
        <w:t>C</w:t>
      </w:r>
      <w:r>
        <w:rPr>
          <w:color w:val="000000"/>
        </w:rPr>
        <w:t>；</w:t>
      </w:r>
      <w:r>
        <w:rPr>
          <w:color w:val="000000"/>
        </w:rPr>
        <w:t>A</w:t>
      </w:r>
      <w:r>
        <w:rPr>
          <w:color w:val="000000"/>
        </w:rPr>
        <w:t>；</w:t>
      </w:r>
      <w:r>
        <w:rPr>
          <w:color w:val="000000"/>
        </w:rPr>
        <w:t>E</w:t>
      </w:r>
      <w:r>
        <w:rPr>
          <w:color w:val="000000"/>
        </w:rPr>
        <w:t>；</w:t>
      </w:r>
      <w:r>
        <w:rPr>
          <w:color w:val="000000"/>
        </w:rPr>
        <w:t xml:space="preserve">B   </w:t>
      </w:r>
    </w:p>
    <w:p w:rsidR="000C59E4">
      <w:pPr>
        <w:spacing w:after="0"/>
      </w:pPr>
      <w:r>
        <w:rPr>
          <w:color w:val="0000FF"/>
        </w:rPr>
        <w:t>【考点】</w:t>
      </w:r>
      <w:r>
        <w:rPr>
          <w:color w:val="000000"/>
        </w:rPr>
        <w:t>补全对话</w:t>
      </w:r>
      <w:r>
        <w:rPr>
          <w:color w:val="000000"/>
        </w:rPr>
        <w:t xml:space="preserve">    </w:t>
      </w:r>
    </w:p>
    <w:p w:rsidR="000C59E4">
      <w:pPr>
        <w:spacing w:after="0"/>
      </w:pPr>
      <w:r>
        <w:rPr>
          <w:color w:val="0000FF"/>
        </w:rPr>
        <w:t>【解析】</w:t>
      </w:r>
      <w:r>
        <w:rPr>
          <w:color w:val="000000"/>
        </w:rPr>
        <w:t>【分析】</w:t>
      </w:r>
      <w:r>
        <w:rPr>
          <w:color w:val="000000"/>
        </w:rPr>
        <w:t>A. Does your school have a shop?</w:t>
      </w:r>
      <w:r>
        <w:rPr>
          <w:color w:val="000000"/>
        </w:rPr>
        <w:t>你学校有商店吗？</w:t>
      </w:r>
      <w:r>
        <w:rPr>
          <w:color w:val="000000"/>
        </w:rPr>
        <w:t xml:space="preserve"> </w:t>
      </w:r>
    </w:p>
    <w:p w:rsidR="000C59E4">
      <w:pPr>
        <w:spacing w:after="0"/>
      </w:pPr>
      <w:r>
        <w:rPr>
          <w:color w:val="000000"/>
        </w:rPr>
        <w:t>B. Where are the clothes sold?</w:t>
      </w:r>
      <w:r>
        <w:rPr>
          <w:color w:val="000000"/>
        </w:rPr>
        <w:t>衣服在哪里被卖？</w:t>
      </w:r>
    </w:p>
    <w:p w:rsidR="000C59E4">
      <w:pPr>
        <w:spacing w:after="0"/>
      </w:pPr>
      <w:r>
        <w:rPr>
          <w:color w:val="000000"/>
        </w:rPr>
        <w:t>C. Where did you buy it?</w:t>
      </w:r>
      <w:r>
        <w:rPr>
          <w:color w:val="000000"/>
        </w:rPr>
        <w:t>你从哪买得它？</w:t>
      </w:r>
    </w:p>
    <w:p w:rsidR="000C59E4">
      <w:pPr>
        <w:spacing w:after="0"/>
      </w:pPr>
      <w:r>
        <w:rPr>
          <w:color w:val="000000"/>
        </w:rPr>
        <w:t>D. What's it made of</w:t>
      </w:r>
      <w:r>
        <w:rPr>
          <w:color w:val="000000"/>
        </w:rPr>
        <w:t>？它是由什么制造的？</w:t>
      </w:r>
    </w:p>
    <w:p w:rsidR="000C59E4">
      <w:pPr>
        <w:spacing w:after="0"/>
      </w:pPr>
      <w:r>
        <w:rPr>
          <w:color w:val="000000"/>
        </w:rPr>
        <w:t>E. What are made in your school factory?</w:t>
      </w:r>
      <w:r>
        <w:rPr>
          <w:color w:val="000000"/>
        </w:rPr>
        <w:t>你们学校工厂里制造什么？</w:t>
      </w:r>
    </w:p>
    <w:p w:rsidR="000C59E4">
      <w:pPr>
        <w:spacing w:after="0"/>
      </w:pPr>
      <w:r>
        <w:rPr>
          <w:color w:val="000000"/>
        </w:rPr>
        <w:t>F. W</w:t>
      </w:r>
      <w:r>
        <w:rPr>
          <w:color w:val="000000"/>
        </w:rPr>
        <w:t>hat's it made from?</w:t>
      </w:r>
      <w:r>
        <w:rPr>
          <w:color w:val="000000"/>
        </w:rPr>
        <w:t>它是由什么制造的？</w:t>
      </w:r>
      <w:r>
        <w:br/>
      </w:r>
      <w:r>
        <w:rPr>
          <w:color w:val="000000"/>
        </w:rPr>
        <w:t xml:space="preserve"> </w:t>
      </w:r>
      <w:r>
        <w:rPr>
          <w:color w:val="000000"/>
        </w:rPr>
        <w:t>（</w:t>
      </w:r>
      <w:r>
        <w:rPr>
          <w:color w:val="000000"/>
        </w:rPr>
        <w:t>1</w:t>
      </w:r>
      <w:r>
        <w:rPr>
          <w:color w:val="000000"/>
        </w:rPr>
        <w:t>）根据后句</w:t>
      </w:r>
      <w:r>
        <w:rPr>
          <w:color w:val="000000"/>
        </w:rPr>
        <w:t>B: It's made of silk.</w:t>
      </w:r>
      <w:r>
        <w:rPr>
          <w:color w:val="000000"/>
        </w:rPr>
        <w:t>它是由丝绸制成的，可知前句问的是由什么制成，即用</w:t>
      </w:r>
      <w:r>
        <w:rPr>
          <w:color w:val="000000"/>
        </w:rPr>
        <w:t>be made of</w:t>
      </w:r>
      <w:r>
        <w:rPr>
          <w:color w:val="000000"/>
        </w:rPr>
        <w:t>，故选</w:t>
      </w:r>
      <w:r>
        <w:rPr>
          <w:color w:val="000000"/>
        </w:rPr>
        <w:t>D</w:t>
      </w:r>
      <w:r>
        <w:rPr>
          <w:color w:val="000000"/>
        </w:rPr>
        <w:t>。</w:t>
      </w:r>
      <w:r>
        <w:br/>
      </w:r>
      <w:r>
        <w:rPr>
          <w:color w:val="000000"/>
        </w:rPr>
        <w:t xml:space="preserve"> </w:t>
      </w:r>
      <w:r>
        <w:rPr>
          <w:color w:val="000000"/>
        </w:rPr>
        <w:t>（</w:t>
      </w:r>
      <w:r>
        <w:rPr>
          <w:color w:val="000000"/>
        </w:rPr>
        <w:t>2</w:t>
      </w:r>
      <w:r>
        <w:rPr>
          <w:color w:val="000000"/>
        </w:rPr>
        <w:t>）根据后句</w:t>
      </w:r>
      <w:r>
        <w:rPr>
          <w:color w:val="000000"/>
        </w:rPr>
        <w:t>B: I bought it in our school.</w:t>
      </w:r>
      <w:r>
        <w:rPr>
          <w:color w:val="000000"/>
        </w:rPr>
        <w:t>我从外面学校买得它，可知前句问的是从哪买得，故选</w:t>
      </w:r>
      <w:r>
        <w:rPr>
          <w:color w:val="000000"/>
        </w:rPr>
        <w:t>C</w:t>
      </w:r>
      <w:r>
        <w:rPr>
          <w:color w:val="000000"/>
        </w:rPr>
        <w:t>。</w:t>
      </w:r>
      <w:r>
        <w:br/>
      </w:r>
      <w:r>
        <w:rPr>
          <w:color w:val="000000"/>
        </w:rPr>
        <w:t xml:space="preserve"> </w:t>
      </w:r>
      <w:r>
        <w:rPr>
          <w:color w:val="000000"/>
        </w:rPr>
        <w:t>（</w:t>
      </w:r>
      <w:r>
        <w:rPr>
          <w:color w:val="000000"/>
        </w:rPr>
        <w:t>3</w:t>
      </w:r>
      <w:r>
        <w:rPr>
          <w:color w:val="000000"/>
        </w:rPr>
        <w:t>）根据后句</w:t>
      </w:r>
      <w:r>
        <w:rPr>
          <w:color w:val="000000"/>
        </w:rPr>
        <w:t>B: Yes, it does.</w:t>
      </w:r>
      <w:r>
        <w:rPr>
          <w:color w:val="000000"/>
        </w:rPr>
        <w:t>是的，可知前句是以</w:t>
      </w:r>
      <w:r>
        <w:rPr>
          <w:color w:val="000000"/>
        </w:rPr>
        <w:t>does</w:t>
      </w:r>
      <w:r>
        <w:rPr>
          <w:color w:val="000000"/>
        </w:rPr>
        <w:t>开头的一般疑问句，故选</w:t>
      </w:r>
      <w:r>
        <w:rPr>
          <w:color w:val="000000"/>
        </w:rPr>
        <w:t>A</w:t>
      </w:r>
      <w:r>
        <w:rPr>
          <w:color w:val="000000"/>
        </w:rPr>
        <w:t>。</w:t>
      </w:r>
      <w:r>
        <w:br/>
      </w:r>
      <w:r>
        <w:rPr>
          <w:color w:val="000000"/>
        </w:rPr>
        <w:t xml:space="preserve"> </w:t>
      </w:r>
      <w:r>
        <w:rPr>
          <w:color w:val="000000"/>
        </w:rPr>
        <w:t>（</w:t>
      </w:r>
      <w:r>
        <w:rPr>
          <w:color w:val="000000"/>
        </w:rPr>
        <w:t>4</w:t>
      </w:r>
      <w:r>
        <w:rPr>
          <w:color w:val="000000"/>
        </w:rPr>
        <w:t>）根据后句</w:t>
      </w:r>
      <w:r>
        <w:rPr>
          <w:color w:val="000000"/>
        </w:rPr>
        <w:t>B: Exercise books, pencil boxes, sc</w:t>
      </w:r>
      <w:r>
        <w:rPr>
          <w:color w:val="000000"/>
        </w:rPr>
        <w:t>hoolbags and chalk are made in our school factory</w:t>
      </w:r>
      <w:r>
        <w:rPr>
          <w:color w:val="000000"/>
        </w:rPr>
        <w:t>练习本、铅笔盒、书包和粉笔在我们学校工厂制成，可知前句问的是你们学校工厂制作什么，故选</w:t>
      </w:r>
      <w:r>
        <w:rPr>
          <w:color w:val="000000"/>
        </w:rPr>
        <w:t>E</w:t>
      </w:r>
      <w:r>
        <w:rPr>
          <w:color w:val="000000"/>
        </w:rPr>
        <w:t>。</w:t>
      </w:r>
      <w:r>
        <w:br/>
      </w:r>
      <w:r>
        <w:rPr>
          <w:color w:val="000000"/>
        </w:rPr>
        <w:t xml:space="preserve"> </w:t>
      </w:r>
      <w:r>
        <w:rPr>
          <w:color w:val="000000"/>
        </w:rPr>
        <w:t>（</w:t>
      </w:r>
      <w:r>
        <w:rPr>
          <w:color w:val="000000"/>
        </w:rPr>
        <w:t>5</w:t>
      </w:r>
      <w:r>
        <w:rPr>
          <w:color w:val="000000"/>
        </w:rPr>
        <w:t>）根据后句</w:t>
      </w:r>
      <w:r>
        <w:rPr>
          <w:color w:val="000000"/>
        </w:rPr>
        <w:t>B: They're sold in Beijing, Shanghai and other big cities.</w:t>
      </w:r>
      <w:r>
        <w:rPr>
          <w:color w:val="000000"/>
        </w:rPr>
        <w:t>它们被卖往北京、上海和其他大城市，可知前句问的是卖往哪里，故选</w:t>
      </w:r>
      <w:r>
        <w:rPr>
          <w:color w:val="000000"/>
        </w:rPr>
        <w:t>B</w:t>
      </w:r>
      <w:r>
        <w:rPr>
          <w:color w:val="000000"/>
        </w:rPr>
        <w:t>。</w:t>
      </w:r>
    </w:p>
    <w:p w:rsidR="000C59E4">
      <w:pPr>
        <w:spacing w:after="0"/>
      </w:pPr>
      <w:r>
        <w:rPr>
          <w:color w:val="000000"/>
        </w:rPr>
        <w:t xml:space="preserve"> </w:t>
      </w:r>
      <w:r>
        <w:rPr>
          <w:color w:val="000000"/>
        </w:rPr>
        <w:t>【点评】补全对话考查日常交际用语的应用，要紧扣话题，根据上下文逻辑关系进行准确判断。</w:t>
      </w:r>
    </w:p>
    <w:p w:rsidR="000C59E4">
      <w:pPr>
        <w:spacing w:after="0"/>
      </w:pPr>
      <w:r>
        <w:rPr>
          <w:color w:val="000000"/>
        </w:rPr>
        <w:t>33.</w:t>
      </w:r>
      <w:r>
        <w:rPr>
          <w:color w:val="0000FF"/>
        </w:rPr>
        <w:t>【答案】</w:t>
      </w:r>
      <w:r>
        <w:rPr>
          <w:color w:val="000000"/>
        </w:rPr>
        <w:t xml:space="preserve"> I agree</w:t>
      </w:r>
      <w:r>
        <w:rPr>
          <w:color w:val="000000"/>
        </w:rPr>
        <w:t>（</w:t>
      </w:r>
      <w:r>
        <w:rPr>
          <w:color w:val="000000"/>
        </w:rPr>
        <w:t>w</w:t>
      </w:r>
      <w:r>
        <w:rPr>
          <w:color w:val="000000"/>
        </w:rPr>
        <w:t>ith you</w:t>
      </w:r>
      <w:r>
        <w:rPr>
          <w:color w:val="000000"/>
        </w:rPr>
        <w:t>）</w:t>
      </w:r>
      <w:r>
        <w:rPr>
          <w:color w:val="000000"/>
        </w:rPr>
        <w:t>/I think so/You are right</w:t>
      </w:r>
      <w:r>
        <w:rPr>
          <w:color w:val="000000"/>
        </w:rPr>
        <w:t>；</w:t>
      </w:r>
      <w:r>
        <w:rPr>
          <w:color w:val="000000"/>
        </w:rPr>
        <w:t>What do you usually use your computer to do</w:t>
      </w:r>
      <w:r>
        <w:rPr>
          <w:color w:val="000000"/>
        </w:rPr>
        <w:t>；</w:t>
      </w:r>
      <w:r>
        <w:rPr>
          <w:color w:val="000000"/>
        </w:rPr>
        <w:t>Yes, I do/Sure/Of course</w:t>
      </w:r>
      <w:r>
        <w:rPr>
          <w:color w:val="000000"/>
        </w:rPr>
        <w:t>；</w:t>
      </w:r>
      <w:r>
        <w:rPr>
          <w:color w:val="000000"/>
        </w:rPr>
        <w:t>What do you like doing online</w:t>
      </w:r>
      <w:r>
        <w:rPr>
          <w:color w:val="000000"/>
        </w:rPr>
        <w:t>；</w:t>
      </w:r>
      <w:r>
        <w:rPr>
          <w:color w:val="000000"/>
        </w:rPr>
        <w:t xml:space="preserve">Then you must have a lot of friends online   </w:t>
      </w:r>
    </w:p>
    <w:p w:rsidR="000C59E4">
      <w:pPr>
        <w:spacing w:after="0"/>
      </w:pPr>
      <w:r>
        <w:rPr>
          <w:color w:val="0000FF"/>
        </w:rPr>
        <w:t>【考点】</w:t>
      </w:r>
      <w:r>
        <w:rPr>
          <w:color w:val="000000"/>
        </w:rPr>
        <w:t>补全对话</w:t>
      </w:r>
      <w:r>
        <w:rPr>
          <w:color w:val="000000"/>
        </w:rPr>
        <w:t xml:space="preserve">    </w:t>
      </w:r>
    </w:p>
    <w:p w:rsidR="000C59E4">
      <w:pPr>
        <w:spacing w:after="0"/>
      </w:pPr>
      <w:r>
        <w:rPr>
          <w:color w:val="0000FF"/>
        </w:rPr>
        <w:t>【解析】</w:t>
      </w:r>
      <w:r>
        <w:rPr>
          <w:color w:val="000000"/>
        </w:rPr>
        <w:t>【分析】（</w:t>
      </w:r>
      <w:r>
        <w:rPr>
          <w:color w:val="000000"/>
        </w:rPr>
        <w:t>1</w:t>
      </w:r>
      <w:r>
        <w:rPr>
          <w:color w:val="000000"/>
        </w:rPr>
        <w:t>）根据前句</w:t>
      </w:r>
      <w:r>
        <w:rPr>
          <w:color w:val="000000"/>
        </w:rPr>
        <w:t xml:space="preserve">A: Computers have become very important in </w:t>
      </w:r>
      <w:r>
        <w:rPr>
          <w:color w:val="000000"/>
        </w:rPr>
        <w:t>people's lives these days.</w:t>
      </w:r>
      <w:r>
        <w:rPr>
          <w:color w:val="000000"/>
        </w:rPr>
        <w:t>计算机在人们的生活中是非常重要的，可知后句表达自己同意，故填</w:t>
      </w:r>
      <w:r>
        <w:rPr>
          <w:color w:val="000000"/>
        </w:rPr>
        <w:t>I agree</w:t>
      </w:r>
      <w:r>
        <w:rPr>
          <w:color w:val="000000"/>
        </w:rPr>
        <w:t>（</w:t>
      </w:r>
      <w:r>
        <w:rPr>
          <w:color w:val="000000"/>
        </w:rPr>
        <w:t>with you</w:t>
      </w:r>
      <w:r>
        <w:rPr>
          <w:color w:val="000000"/>
        </w:rPr>
        <w:t>）</w:t>
      </w:r>
      <w:r>
        <w:rPr>
          <w:color w:val="000000"/>
        </w:rPr>
        <w:t>/I think so/You are right</w:t>
      </w:r>
      <w:r>
        <w:rPr>
          <w:color w:val="000000"/>
        </w:rPr>
        <w:t>。</w:t>
      </w:r>
      <w:r>
        <w:br/>
      </w:r>
      <w:r>
        <w:rPr>
          <w:color w:val="000000"/>
        </w:rPr>
        <w:t xml:space="preserve"> </w:t>
      </w:r>
      <w:r>
        <w:rPr>
          <w:color w:val="000000"/>
        </w:rPr>
        <w:t>（</w:t>
      </w:r>
      <w:r>
        <w:rPr>
          <w:color w:val="000000"/>
        </w:rPr>
        <w:t>2</w:t>
      </w:r>
      <w:r>
        <w:rPr>
          <w:color w:val="000000"/>
        </w:rPr>
        <w:t>）根据后句</w:t>
      </w:r>
      <w:r>
        <w:rPr>
          <w:color w:val="000000"/>
        </w:rPr>
        <w:t>B: I usually use it to look for information, read e-books and play games.</w:t>
      </w:r>
      <w:r>
        <w:rPr>
          <w:color w:val="000000"/>
        </w:rPr>
        <w:t>我通常用它查找信息、读电子书和玩游戏，可知前句问的是用电脑做什么，故填</w:t>
      </w:r>
      <w:r>
        <w:rPr>
          <w:color w:val="000000"/>
        </w:rPr>
        <w:t>What do you usually use your computer to</w:t>
      </w:r>
      <w:r>
        <w:rPr>
          <w:color w:val="000000"/>
        </w:rPr>
        <w:t xml:space="preserve"> do</w:t>
      </w:r>
      <w:r>
        <w:rPr>
          <w:color w:val="000000"/>
        </w:rPr>
        <w:t>。</w:t>
      </w:r>
      <w:r>
        <w:br/>
      </w:r>
      <w:r>
        <w:rPr>
          <w:color w:val="000000"/>
        </w:rPr>
        <w:t xml:space="preserve"> </w:t>
      </w:r>
      <w:r>
        <w:rPr>
          <w:color w:val="000000"/>
        </w:rPr>
        <w:t>（</w:t>
      </w:r>
      <w:r>
        <w:rPr>
          <w:color w:val="000000"/>
        </w:rPr>
        <w:t>3</w:t>
      </w:r>
      <w:r>
        <w:rPr>
          <w:color w:val="000000"/>
        </w:rPr>
        <w:t>）根据前句</w:t>
      </w:r>
      <w:r>
        <w:rPr>
          <w:color w:val="000000"/>
        </w:rPr>
        <w:t>A: Well, do you like shopping online?</w:t>
      </w:r>
      <w:r>
        <w:rPr>
          <w:color w:val="000000"/>
        </w:rPr>
        <w:t>可知是</w:t>
      </w:r>
      <w:r>
        <w:rPr>
          <w:color w:val="000000"/>
        </w:rPr>
        <w:t>do</w:t>
      </w:r>
      <w:r>
        <w:rPr>
          <w:color w:val="000000"/>
        </w:rPr>
        <w:t>开头的一般疑问句，结合后句</w:t>
      </w:r>
      <w:r>
        <w:rPr>
          <w:color w:val="000000"/>
        </w:rPr>
        <w:t>It's easy and convenient. I can save lots of time by doing that.</w:t>
      </w:r>
      <w:r>
        <w:rPr>
          <w:color w:val="000000"/>
        </w:rPr>
        <w:t>它是简单的，可以节约时间，所以是肯定回答，故填</w:t>
      </w:r>
      <w:r>
        <w:rPr>
          <w:color w:val="000000"/>
        </w:rPr>
        <w:t>Yes, I do/Sure/Of course</w:t>
      </w:r>
      <w:r>
        <w:rPr>
          <w:color w:val="000000"/>
        </w:rPr>
        <w:t>。</w:t>
      </w:r>
      <w:r>
        <w:br/>
      </w:r>
      <w:r>
        <w:rPr>
          <w:color w:val="000000"/>
        </w:rPr>
        <w:t xml:space="preserve"> </w:t>
      </w:r>
      <w:r>
        <w:rPr>
          <w:color w:val="000000"/>
        </w:rPr>
        <w:t>（</w:t>
      </w:r>
      <w:r>
        <w:rPr>
          <w:color w:val="000000"/>
        </w:rPr>
        <w:t>4</w:t>
      </w:r>
      <w:r>
        <w:rPr>
          <w:color w:val="000000"/>
        </w:rPr>
        <w:t>）根据后句</w:t>
      </w:r>
      <w:r>
        <w:rPr>
          <w:color w:val="000000"/>
        </w:rPr>
        <w:t>A: I like watching movies and chatting online.</w:t>
      </w:r>
      <w:r>
        <w:rPr>
          <w:color w:val="000000"/>
        </w:rPr>
        <w:t>我喜欢看电影和网上聊天，可知前句问的是你喜</w:t>
      </w:r>
      <w:r>
        <w:rPr>
          <w:color w:val="000000"/>
        </w:rPr>
        <w:t>欢在网上做什么，故填</w:t>
      </w:r>
      <w:r>
        <w:rPr>
          <w:color w:val="000000"/>
        </w:rPr>
        <w:t xml:space="preserve"> What do you like doing online</w:t>
      </w:r>
      <w:r>
        <w:rPr>
          <w:color w:val="000000"/>
        </w:rPr>
        <w:t>。</w:t>
      </w:r>
      <w:r>
        <w:br/>
      </w:r>
      <w:r>
        <w:rPr>
          <w:color w:val="000000"/>
        </w:rPr>
        <w:t xml:space="preserve"> </w:t>
      </w:r>
      <w:r>
        <w:rPr>
          <w:color w:val="000000"/>
        </w:rPr>
        <w:t>（</w:t>
      </w:r>
      <w:r>
        <w:rPr>
          <w:color w:val="000000"/>
        </w:rPr>
        <w:t>5</w:t>
      </w:r>
      <w:r>
        <w:rPr>
          <w:color w:val="000000"/>
        </w:rPr>
        <w:t>）根据后句</w:t>
      </w:r>
      <w:r>
        <w:rPr>
          <w:color w:val="000000"/>
        </w:rPr>
        <w:t>A: You're right. I have about 10 friends online who are from different countries.</w:t>
      </w:r>
      <w:r>
        <w:rPr>
          <w:color w:val="000000"/>
        </w:rPr>
        <w:t>你是正确的，在网上我有来自不同国家的大约</w:t>
      </w:r>
      <w:r>
        <w:rPr>
          <w:color w:val="000000"/>
        </w:rPr>
        <w:t>10</w:t>
      </w:r>
      <w:r>
        <w:rPr>
          <w:color w:val="000000"/>
        </w:rPr>
        <w:t>个朋友，可知后句前句讲的是你一定网上有许多朋友，故填</w:t>
      </w:r>
      <w:r>
        <w:rPr>
          <w:color w:val="000000"/>
        </w:rPr>
        <w:t>Then you must have a lot of friends online</w:t>
      </w:r>
      <w:r>
        <w:rPr>
          <w:color w:val="000000"/>
        </w:rPr>
        <w:t>。</w:t>
      </w:r>
      <w:r>
        <w:br/>
      </w:r>
      <w:r>
        <w:rPr>
          <w:color w:val="000000"/>
        </w:rPr>
        <w:t xml:space="preserve"> </w:t>
      </w:r>
      <w:r>
        <w:rPr>
          <w:color w:val="000000"/>
        </w:rPr>
        <w:t>【点评】补全对话考查日常交际用语的应用，要紧扣话题，根据上下文逻</w:t>
      </w:r>
      <w:r>
        <w:rPr>
          <w:color w:val="000000"/>
        </w:rPr>
        <w:t>辑关系进行准确判断。</w:t>
      </w:r>
    </w:p>
    <w:p w:rsidR="000C59E4">
      <w:r>
        <w:t>五、</w:t>
      </w:r>
      <w:r>
        <w:t>Reading comprehension</w:t>
      </w:r>
      <w:r>
        <w:t>（本题共</w:t>
      </w:r>
      <w:r>
        <w:t>40</w:t>
      </w:r>
      <w:r>
        <w:t>分）</w:t>
      </w:r>
      <w:r>
        <w:t xml:space="preserve">  </w:t>
      </w:r>
    </w:p>
    <w:p w:rsidR="000C59E4">
      <w:pPr>
        <w:spacing w:after="0"/>
      </w:pPr>
      <w:r>
        <w:rPr>
          <w:color w:val="000000"/>
        </w:rPr>
        <w:t>34.</w:t>
      </w:r>
      <w:r>
        <w:rPr>
          <w:color w:val="0000FF"/>
        </w:rPr>
        <w:t>【答案】</w:t>
      </w:r>
      <w:r>
        <w:rPr>
          <w:color w:val="000000"/>
        </w:rPr>
        <w:t xml:space="preserve"> B</w:t>
      </w:r>
      <w:r>
        <w:rPr>
          <w:color w:val="000000"/>
        </w:rPr>
        <w:t>；</w:t>
      </w:r>
      <w:r>
        <w:rPr>
          <w:color w:val="000000"/>
        </w:rPr>
        <w:t>F</w:t>
      </w:r>
      <w:r>
        <w:rPr>
          <w:color w:val="000000"/>
        </w:rPr>
        <w:t>；</w:t>
      </w:r>
      <w:r>
        <w:rPr>
          <w:color w:val="000000"/>
        </w:rPr>
        <w:t>C</w:t>
      </w:r>
      <w:r>
        <w:rPr>
          <w:color w:val="000000"/>
        </w:rPr>
        <w:t>；</w:t>
      </w:r>
      <w:r>
        <w:rPr>
          <w:color w:val="000000"/>
        </w:rPr>
        <w:t>A</w:t>
      </w:r>
      <w:r>
        <w:rPr>
          <w:color w:val="000000"/>
        </w:rPr>
        <w:t>；</w:t>
      </w:r>
      <w:r>
        <w:rPr>
          <w:color w:val="000000"/>
        </w:rPr>
        <w:t xml:space="preserve">E   </w:t>
      </w:r>
    </w:p>
    <w:p w:rsidR="000C59E4">
      <w:pPr>
        <w:spacing w:after="0"/>
      </w:pPr>
      <w:r>
        <w:rPr>
          <w:color w:val="0000FF"/>
        </w:rPr>
        <w:t>【考点】</w:t>
      </w:r>
      <w:r>
        <w:rPr>
          <w:color w:val="000000"/>
        </w:rPr>
        <w:t>任务型阅读</w:t>
      </w:r>
      <w:r>
        <w:rPr>
          <w:color w:val="000000"/>
        </w:rPr>
        <w:t xml:space="preserve">    </w:t>
      </w:r>
    </w:p>
    <w:p w:rsidR="000C59E4">
      <w:pPr>
        <w:spacing w:after="0"/>
      </w:pPr>
      <w:r>
        <w:rPr>
          <w:color w:val="0000FF"/>
        </w:rPr>
        <w:t>【解析】</w:t>
      </w:r>
      <w:r>
        <w:rPr>
          <w:color w:val="000000"/>
        </w:rPr>
        <w:t>【分析】主要讲了怎样做笔记。</w:t>
      </w:r>
      <w:r>
        <w:br/>
      </w:r>
      <w:r>
        <w:rPr>
          <w:color w:val="000000"/>
        </w:rPr>
        <w:t xml:space="preserve"> A. Organize</w:t>
      </w:r>
      <w:r>
        <w:rPr>
          <w:color w:val="000000"/>
        </w:rPr>
        <w:t>组织。</w:t>
      </w:r>
      <w:r>
        <w:rPr>
          <w:color w:val="000000"/>
        </w:rPr>
        <w:t xml:space="preserve"> </w:t>
      </w:r>
    </w:p>
    <w:p w:rsidR="000C59E4">
      <w:pPr>
        <w:spacing w:after="0"/>
      </w:pPr>
      <w:r>
        <w:rPr>
          <w:color w:val="000000"/>
        </w:rPr>
        <w:t>B. Write down key facts</w:t>
      </w:r>
      <w:r>
        <w:rPr>
          <w:color w:val="000000"/>
        </w:rPr>
        <w:t>写下关键事实。</w:t>
      </w:r>
    </w:p>
    <w:p w:rsidR="000C59E4">
      <w:pPr>
        <w:spacing w:after="0"/>
      </w:pPr>
      <w:r>
        <w:rPr>
          <w:color w:val="000000"/>
        </w:rPr>
        <w:t>C. Compare</w:t>
      </w:r>
      <w:r>
        <w:rPr>
          <w:color w:val="000000"/>
        </w:rPr>
        <w:t>比较。</w:t>
      </w:r>
    </w:p>
    <w:p w:rsidR="000C59E4">
      <w:pPr>
        <w:spacing w:after="0"/>
      </w:pPr>
      <w:r>
        <w:rPr>
          <w:color w:val="000000"/>
        </w:rPr>
        <w:t>D. Taking notes is very important</w:t>
      </w:r>
      <w:r>
        <w:rPr>
          <w:color w:val="000000"/>
        </w:rPr>
        <w:t>做笔记是非常重要的。</w:t>
      </w:r>
    </w:p>
    <w:p w:rsidR="000C59E4">
      <w:pPr>
        <w:spacing w:after="0"/>
      </w:pPr>
      <w:r>
        <w:rPr>
          <w:color w:val="000000"/>
        </w:rPr>
        <w:t>E. Good note-taking takes time</w:t>
      </w:r>
      <w:r>
        <w:rPr>
          <w:color w:val="000000"/>
        </w:rPr>
        <w:t>好的笔记花费时间。</w:t>
      </w:r>
    </w:p>
    <w:p w:rsidR="000C59E4">
      <w:pPr>
        <w:spacing w:after="0"/>
      </w:pPr>
      <w:r>
        <w:rPr>
          <w:color w:val="000000"/>
        </w:rPr>
        <w:t>F. Ask</w:t>
      </w:r>
      <w:r>
        <w:rPr>
          <w:color w:val="000000"/>
        </w:rPr>
        <w:t>问。</w:t>
      </w:r>
    </w:p>
    <w:p w:rsidR="000C59E4">
      <w:pPr>
        <w:spacing w:after="0"/>
      </w:pPr>
      <w:r>
        <w:rPr>
          <w:color w:val="000000"/>
        </w:rPr>
        <w:t xml:space="preserve"> </w:t>
      </w:r>
      <w:r>
        <w:rPr>
          <w:color w:val="000000"/>
        </w:rPr>
        <w:t>（</w:t>
      </w:r>
      <w:r>
        <w:rPr>
          <w:color w:val="000000"/>
        </w:rPr>
        <w:t>1</w:t>
      </w:r>
      <w:r>
        <w:rPr>
          <w:color w:val="000000"/>
        </w:rPr>
        <w:t>）根据</w:t>
      </w:r>
      <w:r>
        <w:rPr>
          <w:color w:val="000000"/>
        </w:rPr>
        <w:t>You can copy them or write down the most important facts of all in class.</w:t>
      </w:r>
      <w:r>
        <w:rPr>
          <w:color w:val="000000"/>
        </w:rPr>
        <w:t>你可以抄写它们或者写下最重要的事实，可知与事实有关，故选</w:t>
      </w:r>
      <w:r>
        <w:rPr>
          <w:color w:val="000000"/>
        </w:rPr>
        <w:t>B</w:t>
      </w:r>
      <w:r>
        <w:rPr>
          <w:color w:val="000000"/>
        </w:rPr>
        <w:t>。</w:t>
      </w:r>
      <w:r>
        <w:br/>
      </w:r>
      <w:r>
        <w:rPr>
          <w:color w:val="000000"/>
        </w:rPr>
        <w:t xml:space="preserve"> </w:t>
      </w:r>
      <w:r>
        <w:rPr>
          <w:color w:val="000000"/>
        </w:rPr>
        <w:t>（</w:t>
      </w:r>
      <w:r>
        <w:rPr>
          <w:color w:val="000000"/>
        </w:rPr>
        <w:t>2</w:t>
      </w:r>
      <w:r>
        <w:rPr>
          <w:color w:val="000000"/>
        </w:rPr>
        <w:t>）根据</w:t>
      </w:r>
      <w:r>
        <w:rPr>
          <w:color w:val="000000"/>
        </w:rPr>
        <w:t>Don't be afraid to ask your teacher to repeat what you miss.</w:t>
      </w:r>
      <w:r>
        <w:rPr>
          <w:color w:val="000000"/>
        </w:rPr>
        <w:t>不要害怕问你的老师重复你错过的知识，可知与问有关，故选</w:t>
      </w:r>
      <w:r>
        <w:rPr>
          <w:color w:val="000000"/>
        </w:rPr>
        <w:t>F</w:t>
      </w:r>
      <w:r>
        <w:rPr>
          <w:color w:val="000000"/>
        </w:rPr>
        <w:t>。</w:t>
      </w:r>
      <w:r>
        <w:br/>
      </w:r>
      <w:r>
        <w:rPr>
          <w:color w:val="000000"/>
        </w:rPr>
        <w:t xml:space="preserve"> </w:t>
      </w:r>
      <w:r>
        <w:rPr>
          <w:color w:val="000000"/>
        </w:rPr>
        <w:t>（</w:t>
      </w:r>
      <w:r>
        <w:rPr>
          <w:color w:val="000000"/>
        </w:rPr>
        <w:t>3</w:t>
      </w:r>
      <w:r>
        <w:rPr>
          <w:color w:val="000000"/>
        </w:rPr>
        <w:t>）根据</w:t>
      </w:r>
      <w:r>
        <w:rPr>
          <w:color w:val="000000"/>
        </w:rPr>
        <w:t>Comparing your notes with your classmates' c</w:t>
      </w:r>
      <w:r>
        <w:rPr>
          <w:color w:val="000000"/>
        </w:rPr>
        <w:t>an be good for your learning.</w:t>
      </w:r>
      <w:r>
        <w:rPr>
          <w:color w:val="000000"/>
        </w:rPr>
        <w:t>把你的笔记和你同学的笔记对比是有好处的，可知与比较有关，故选</w:t>
      </w:r>
      <w:r>
        <w:rPr>
          <w:color w:val="000000"/>
        </w:rPr>
        <w:t>C</w:t>
      </w:r>
      <w:r>
        <w:rPr>
          <w:color w:val="000000"/>
        </w:rPr>
        <w:t>。</w:t>
      </w:r>
      <w:r>
        <w:br/>
      </w:r>
      <w:r>
        <w:rPr>
          <w:color w:val="000000"/>
        </w:rPr>
        <w:t xml:space="preserve"> </w:t>
      </w:r>
      <w:r>
        <w:rPr>
          <w:color w:val="000000"/>
        </w:rPr>
        <w:t>（</w:t>
      </w:r>
      <w:r>
        <w:rPr>
          <w:color w:val="000000"/>
        </w:rPr>
        <w:t>4</w:t>
      </w:r>
      <w:r>
        <w:rPr>
          <w:color w:val="000000"/>
        </w:rPr>
        <w:t>）根据</w:t>
      </w:r>
      <w:r>
        <w:rPr>
          <w:color w:val="000000"/>
        </w:rPr>
        <w:t>Note-taking also needs organization.</w:t>
      </w:r>
      <w:r>
        <w:rPr>
          <w:color w:val="000000"/>
        </w:rPr>
        <w:t>做笔记需要组织，可知与组织有关，故选</w:t>
      </w:r>
      <w:r>
        <w:rPr>
          <w:color w:val="000000"/>
        </w:rPr>
        <w:t>A</w:t>
      </w:r>
      <w:r>
        <w:rPr>
          <w:color w:val="000000"/>
        </w:rPr>
        <w:t>。</w:t>
      </w:r>
      <w:r>
        <w:br/>
      </w:r>
      <w:r>
        <w:rPr>
          <w:color w:val="000000"/>
        </w:rPr>
        <w:t xml:space="preserve"> </w:t>
      </w:r>
      <w:r>
        <w:rPr>
          <w:color w:val="000000"/>
        </w:rPr>
        <w:t>（</w:t>
      </w:r>
      <w:r>
        <w:rPr>
          <w:color w:val="000000"/>
        </w:rPr>
        <w:t>5</w:t>
      </w:r>
      <w:r>
        <w:rPr>
          <w:color w:val="000000"/>
        </w:rPr>
        <w:t>）根据</w:t>
      </w:r>
      <w:r>
        <w:rPr>
          <w:color w:val="000000"/>
        </w:rPr>
        <w:t>If you decide to recopy your notes every evening, you'll surely have less time to watch TV.</w:t>
      </w:r>
      <w:r>
        <w:rPr>
          <w:color w:val="000000"/>
        </w:rPr>
        <w:t>如果决定重写笔记，你将有更少的时间看电视，即做笔记需要花费时间，故选</w:t>
      </w:r>
      <w:r>
        <w:rPr>
          <w:color w:val="000000"/>
        </w:rPr>
        <w:t>E</w:t>
      </w:r>
      <w:r>
        <w:rPr>
          <w:color w:val="000000"/>
        </w:rPr>
        <w:t>。</w:t>
      </w:r>
      <w:r>
        <w:br/>
      </w:r>
      <w:r>
        <w:rPr>
          <w:color w:val="000000"/>
        </w:rPr>
        <w:t xml:space="preserve"> </w:t>
      </w:r>
      <w:r>
        <w:rPr>
          <w:color w:val="000000"/>
        </w:rPr>
        <w:t>【点评】考查任务型阅读，首先读懂题意，然后从文中抓住关键词，选择正确答案。</w:t>
      </w:r>
    </w:p>
    <w:p w:rsidR="000C59E4">
      <w:pPr>
        <w:spacing w:after="0"/>
      </w:pPr>
      <w:r>
        <w:rPr>
          <w:color w:val="000000"/>
        </w:rPr>
        <w:t>35.</w:t>
      </w:r>
      <w:r>
        <w:rPr>
          <w:color w:val="0000FF"/>
        </w:rPr>
        <w:t>【答案】</w:t>
      </w:r>
      <w:r>
        <w:rPr>
          <w:color w:val="000000"/>
        </w:rPr>
        <w:t xml:space="preserve"> </w:t>
      </w:r>
      <w:r>
        <w:rPr>
          <w:color w:val="000000"/>
        </w:rPr>
        <w:t>（</w:t>
      </w:r>
      <w:r>
        <w:rPr>
          <w:color w:val="000000"/>
        </w:rPr>
        <w:t>1</w:t>
      </w:r>
      <w:r>
        <w:rPr>
          <w:color w:val="000000"/>
        </w:rPr>
        <w:t>）</w:t>
      </w:r>
      <w:r>
        <w:rPr>
          <w:color w:val="000000"/>
        </w:rPr>
        <w:t>1</w:t>
      </w:r>
      <w:r>
        <w:br/>
      </w:r>
      <w:r>
        <w:rPr>
          <w:color w:val="000000"/>
        </w:rPr>
        <w:t>（</w:t>
      </w:r>
      <w:r>
        <w:rPr>
          <w:color w:val="000000"/>
        </w:rPr>
        <w:t>2</w:t>
      </w:r>
      <w:r>
        <w:rPr>
          <w:color w:val="000000"/>
        </w:rPr>
        <w:t>）</w:t>
      </w:r>
      <w:r>
        <w:rPr>
          <w:color w:val="000000"/>
        </w:rPr>
        <w:t>0</w:t>
      </w:r>
      <w:r>
        <w:br/>
      </w:r>
      <w:r>
        <w:rPr>
          <w:color w:val="000000"/>
        </w:rPr>
        <w:t>（</w:t>
      </w:r>
      <w:r>
        <w:rPr>
          <w:color w:val="000000"/>
        </w:rPr>
        <w:t>3</w:t>
      </w:r>
      <w:r>
        <w:rPr>
          <w:color w:val="000000"/>
        </w:rPr>
        <w:t>）</w:t>
      </w:r>
      <w:r>
        <w:rPr>
          <w:color w:val="000000"/>
        </w:rPr>
        <w:t>0</w:t>
      </w:r>
      <w:r>
        <w:br/>
      </w:r>
      <w:r>
        <w:rPr>
          <w:color w:val="000000"/>
        </w:rPr>
        <w:t>（</w:t>
      </w:r>
      <w:r>
        <w:rPr>
          <w:color w:val="000000"/>
        </w:rPr>
        <w:t>4</w:t>
      </w:r>
      <w:r>
        <w:rPr>
          <w:color w:val="000000"/>
        </w:rPr>
        <w:t>）</w:t>
      </w:r>
      <w:r>
        <w:rPr>
          <w:color w:val="000000"/>
        </w:rPr>
        <w:t>0</w:t>
      </w:r>
      <w:r>
        <w:br/>
      </w:r>
      <w:r>
        <w:rPr>
          <w:color w:val="000000"/>
        </w:rPr>
        <w:t>（</w:t>
      </w:r>
      <w:r>
        <w:rPr>
          <w:color w:val="000000"/>
        </w:rPr>
        <w:t>5</w:t>
      </w:r>
      <w:r>
        <w:rPr>
          <w:color w:val="000000"/>
        </w:rPr>
        <w:t>）</w:t>
      </w:r>
      <w:r>
        <w:rPr>
          <w:color w:val="000000"/>
        </w:rPr>
        <w:t xml:space="preserve">1   </w:t>
      </w:r>
    </w:p>
    <w:p w:rsidR="000C59E4">
      <w:pPr>
        <w:spacing w:after="0"/>
      </w:pPr>
      <w:r>
        <w:rPr>
          <w:color w:val="0000FF"/>
        </w:rPr>
        <w:t>【考点】</w:t>
      </w:r>
      <w:r>
        <w:rPr>
          <w:color w:val="000000"/>
        </w:rPr>
        <w:t>说明文</w:t>
      </w:r>
      <w:r>
        <w:rPr>
          <w:color w:val="000000"/>
        </w:rPr>
        <w:t xml:space="preserve">    </w:t>
      </w:r>
    </w:p>
    <w:p w:rsidR="000C59E4">
      <w:pPr>
        <w:spacing w:after="0"/>
      </w:pPr>
      <w:r>
        <w:rPr>
          <w:color w:val="0000FF"/>
        </w:rPr>
        <w:t>【解析】</w:t>
      </w:r>
      <w:r>
        <w:rPr>
          <w:color w:val="000000"/>
        </w:rPr>
        <w:t>【分析】主要讲了有关梦的一些信息。</w:t>
      </w:r>
      <w:r>
        <w:br/>
      </w:r>
      <w:r>
        <w:rPr>
          <w:color w:val="000000"/>
        </w:rPr>
        <w:t xml:space="preserve"> </w:t>
      </w:r>
      <w:r>
        <w:rPr>
          <w:color w:val="000000"/>
        </w:rPr>
        <w:t>（</w:t>
      </w:r>
      <w:r>
        <w:rPr>
          <w:color w:val="000000"/>
        </w:rPr>
        <w:t>1</w:t>
      </w:r>
      <w:r>
        <w:rPr>
          <w:color w:val="000000"/>
        </w:rPr>
        <w:t>）细节题。根据</w:t>
      </w:r>
      <w:r>
        <w:rPr>
          <w:color w:val="000000"/>
        </w:rPr>
        <w:t>Dreams are like short films, in which we see all kinds of people and things in color.</w:t>
      </w:r>
      <w:r>
        <w:rPr>
          <w:color w:val="000000"/>
        </w:rPr>
        <w:t>可知做梦时人们可以看到有颜色的各种各样的人和物，故选正确。</w:t>
      </w:r>
      <w:r>
        <w:br/>
      </w:r>
      <w:r>
        <w:rPr>
          <w:color w:val="000000"/>
        </w:rPr>
        <w:t xml:space="preserve"> </w:t>
      </w:r>
      <w:r>
        <w:rPr>
          <w:color w:val="000000"/>
        </w:rPr>
        <w:t>（</w:t>
      </w:r>
      <w:r>
        <w:rPr>
          <w:color w:val="000000"/>
        </w:rPr>
        <w:t>2</w:t>
      </w:r>
      <w:r>
        <w:rPr>
          <w:color w:val="000000"/>
        </w:rPr>
        <w:t>）细节题。根据</w:t>
      </w:r>
      <w:r>
        <w:rPr>
          <w:color w:val="000000"/>
        </w:rPr>
        <w:t>Dreams ar</w:t>
      </w:r>
      <w:r>
        <w:rPr>
          <w:color w:val="000000"/>
        </w:rPr>
        <w:t>e as important as sleep.</w:t>
      </w:r>
      <w:r>
        <w:rPr>
          <w:color w:val="000000"/>
        </w:rPr>
        <w:t>梦像睡觉一样重要，可知梦对我们也是有好处的，故选错误。</w:t>
      </w:r>
      <w:r>
        <w:br/>
      </w:r>
      <w:r>
        <w:rPr>
          <w:color w:val="000000"/>
        </w:rPr>
        <w:t xml:space="preserve"> </w:t>
      </w:r>
      <w:r>
        <w:rPr>
          <w:color w:val="000000"/>
        </w:rPr>
        <w:t>（</w:t>
      </w:r>
      <w:r>
        <w:rPr>
          <w:color w:val="000000"/>
        </w:rPr>
        <w:t>3</w:t>
      </w:r>
      <w:r>
        <w:rPr>
          <w:color w:val="000000"/>
        </w:rPr>
        <w:t>）细节题。根据</w:t>
      </w:r>
      <w:r>
        <w:rPr>
          <w:color w:val="000000"/>
        </w:rPr>
        <w:t>That is, what we will dream about tonight is usually connected with the experience we have today.</w:t>
      </w:r>
      <w:r>
        <w:rPr>
          <w:color w:val="000000"/>
        </w:rPr>
        <w:t>可知今晚做的梦和今天的经历有关，与两天前的无关，故选错误。</w:t>
      </w:r>
      <w:r>
        <w:br/>
      </w:r>
      <w:r>
        <w:rPr>
          <w:color w:val="000000"/>
        </w:rPr>
        <w:t xml:space="preserve"> </w:t>
      </w:r>
      <w:r>
        <w:rPr>
          <w:color w:val="000000"/>
        </w:rPr>
        <w:t>（</w:t>
      </w:r>
      <w:r>
        <w:rPr>
          <w:color w:val="000000"/>
        </w:rPr>
        <w:t>4</w:t>
      </w:r>
      <w:r>
        <w:rPr>
          <w:color w:val="000000"/>
        </w:rPr>
        <w:t>）细节题。根据</w:t>
      </w:r>
      <w:r>
        <w:rPr>
          <w:color w:val="000000"/>
        </w:rPr>
        <w:t>many difficult problems in human history were solved in d</w:t>
      </w:r>
      <w:r>
        <w:rPr>
          <w:color w:val="000000"/>
        </w:rPr>
        <w:t>reams.</w:t>
      </w:r>
      <w:r>
        <w:rPr>
          <w:color w:val="000000"/>
        </w:rPr>
        <w:t>可知在人类历史上许多难题在梦中被解决，不是所有的难题，故选错误。</w:t>
      </w:r>
      <w:r>
        <w:br/>
      </w:r>
      <w:r>
        <w:rPr>
          <w:color w:val="000000"/>
        </w:rPr>
        <w:t xml:space="preserve"> </w:t>
      </w:r>
      <w:r>
        <w:rPr>
          <w:color w:val="000000"/>
        </w:rPr>
        <w:t>（</w:t>
      </w:r>
      <w:r>
        <w:rPr>
          <w:color w:val="000000"/>
        </w:rPr>
        <w:t>5</w:t>
      </w:r>
      <w:r>
        <w:rPr>
          <w:color w:val="000000"/>
        </w:rPr>
        <w:t>）细节题。根据</w:t>
      </w:r>
      <w:r>
        <w:rPr>
          <w:color w:val="000000"/>
        </w:rPr>
        <w:t>The mind is hard at work when we dream. That is why we may have a long sleep and still feel tired.</w:t>
      </w:r>
      <w:r>
        <w:rPr>
          <w:color w:val="000000"/>
        </w:rPr>
        <w:t>可知我们可能谁很长时间，仍然感觉疲劳，因为做太多梦，故选正确。</w:t>
      </w:r>
      <w:r>
        <w:br/>
      </w:r>
      <w:r>
        <w:rPr>
          <w:color w:val="000000"/>
        </w:rPr>
        <w:t xml:space="preserve"> </w:t>
      </w:r>
      <w:r>
        <w:rPr>
          <w:color w:val="000000"/>
        </w:rPr>
        <w:t>【点评】考查阅读理解，主要考查细节题，注意从文中仔细寻找答案。</w:t>
      </w:r>
    </w:p>
    <w:p w:rsidR="000C59E4">
      <w:pPr>
        <w:spacing w:after="0"/>
      </w:pPr>
      <w:r>
        <w:rPr>
          <w:color w:val="000000"/>
        </w:rPr>
        <w:t>36.</w:t>
      </w:r>
      <w:r>
        <w:rPr>
          <w:color w:val="0000FF"/>
        </w:rPr>
        <w:t>【答案】</w:t>
      </w:r>
      <w:r>
        <w:rPr>
          <w:color w:val="000000"/>
        </w:rPr>
        <w:t xml:space="preserve"> </w:t>
      </w:r>
      <w:r>
        <w:rPr>
          <w:color w:val="000000"/>
        </w:rPr>
        <w:t>（</w:t>
      </w:r>
      <w:r>
        <w:rPr>
          <w:color w:val="000000"/>
        </w:rPr>
        <w:t>1</w:t>
      </w:r>
      <w:r>
        <w:rPr>
          <w:color w:val="000000"/>
        </w:rPr>
        <w:t>）</w:t>
      </w:r>
      <w:r>
        <w:rPr>
          <w:color w:val="000000"/>
        </w:rPr>
        <w:t>B</w:t>
      </w:r>
      <w:r>
        <w:br/>
      </w:r>
      <w:r>
        <w:rPr>
          <w:color w:val="000000"/>
        </w:rPr>
        <w:t>（</w:t>
      </w:r>
      <w:r>
        <w:rPr>
          <w:color w:val="000000"/>
        </w:rPr>
        <w:t>2</w:t>
      </w:r>
      <w:r>
        <w:rPr>
          <w:color w:val="000000"/>
        </w:rPr>
        <w:t>）</w:t>
      </w:r>
      <w:r>
        <w:rPr>
          <w:color w:val="000000"/>
        </w:rPr>
        <w:t>A</w:t>
      </w:r>
      <w:r>
        <w:br/>
      </w:r>
      <w:r>
        <w:rPr>
          <w:color w:val="000000"/>
        </w:rPr>
        <w:t>（</w:t>
      </w:r>
      <w:r>
        <w:rPr>
          <w:color w:val="000000"/>
        </w:rPr>
        <w:t>3</w:t>
      </w:r>
      <w:r>
        <w:rPr>
          <w:color w:val="000000"/>
        </w:rPr>
        <w:t>）</w:t>
      </w:r>
      <w:r>
        <w:rPr>
          <w:color w:val="000000"/>
        </w:rPr>
        <w:t>B</w:t>
      </w:r>
      <w:r>
        <w:br/>
      </w:r>
      <w:r>
        <w:rPr>
          <w:color w:val="000000"/>
        </w:rPr>
        <w:t>（</w:t>
      </w:r>
      <w:r>
        <w:rPr>
          <w:color w:val="000000"/>
        </w:rPr>
        <w:t>4</w:t>
      </w:r>
      <w:r>
        <w:rPr>
          <w:color w:val="000000"/>
        </w:rPr>
        <w:t>）</w:t>
      </w:r>
      <w:r>
        <w:rPr>
          <w:color w:val="000000"/>
        </w:rPr>
        <w:t>C</w:t>
      </w:r>
      <w:r>
        <w:br/>
      </w:r>
      <w:r>
        <w:rPr>
          <w:color w:val="000000"/>
        </w:rPr>
        <w:t>（</w:t>
      </w:r>
      <w:r>
        <w:rPr>
          <w:color w:val="000000"/>
        </w:rPr>
        <w:t>5</w:t>
      </w:r>
      <w:r>
        <w:rPr>
          <w:color w:val="000000"/>
        </w:rPr>
        <w:t>）</w:t>
      </w:r>
      <w:r>
        <w:rPr>
          <w:color w:val="000000"/>
        </w:rPr>
        <w:t xml:space="preserve">C   </w:t>
      </w:r>
    </w:p>
    <w:p w:rsidR="000C59E4">
      <w:pPr>
        <w:spacing w:after="0"/>
      </w:pPr>
      <w:r>
        <w:rPr>
          <w:color w:val="0000FF"/>
        </w:rPr>
        <w:t>【考点】</w:t>
      </w:r>
      <w:r>
        <w:rPr>
          <w:color w:val="000000"/>
        </w:rPr>
        <w:t>广告布告类</w:t>
      </w:r>
      <w:r>
        <w:rPr>
          <w:color w:val="000000"/>
        </w:rPr>
        <w:t xml:space="preserve">    </w:t>
      </w:r>
    </w:p>
    <w:p w:rsidR="000C59E4">
      <w:pPr>
        <w:spacing w:after="0"/>
      </w:pPr>
      <w:r>
        <w:rPr>
          <w:color w:val="0000FF"/>
        </w:rPr>
        <w:t>【解析】</w:t>
      </w:r>
      <w:r>
        <w:rPr>
          <w:color w:val="000000"/>
        </w:rPr>
        <w:t>【分析】主要讲了四则信息。</w:t>
      </w:r>
      <w:r>
        <w:br/>
      </w:r>
      <w:r>
        <w:rPr>
          <w:color w:val="000000"/>
        </w:rPr>
        <w:t xml:space="preserve"> </w:t>
      </w:r>
      <w:r>
        <w:rPr>
          <w:color w:val="000000"/>
        </w:rPr>
        <w:t>（</w:t>
      </w:r>
      <w:r>
        <w:rPr>
          <w:color w:val="000000"/>
        </w:rPr>
        <w:t>1</w:t>
      </w:r>
      <w:r>
        <w:rPr>
          <w:color w:val="000000"/>
        </w:rPr>
        <w:t>）细节题。根据第一则信息</w:t>
      </w:r>
      <w:r>
        <w:rPr>
          <w:color w:val="000000"/>
        </w:rPr>
        <w:t>Keep fit! Lose weight!</w:t>
      </w:r>
      <w:r>
        <w:rPr>
          <w:color w:val="000000"/>
        </w:rPr>
        <w:t>可知保持健康，减肥，即他们变得更瘦，故选</w:t>
      </w:r>
      <w:r>
        <w:rPr>
          <w:color w:val="000000"/>
        </w:rPr>
        <w:t>B</w:t>
      </w:r>
      <w:r>
        <w:rPr>
          <w:color w:val="000000"/>
        </w:rPr>
        <w:t>。</w:t>
      </w:r>
      <w:r>
        <w:br/>
      </w:r>
      <w:r>
        <w:rPr>
          <w:color w:val="000000"/>
        </w:rPr>
        <w:t xml:space="preserve"> </w:t>
      </w:r>
      <w:r>
        <w:rPr>
          <w:color w:val="000000"/>
        </w:rPr>
        <w:t>（</w:t>
      </w:r>
      <w:r>
        <w:rPr>
          <w:color w:val="000000"/>
        </w:rPr>
        <w:t>2</w:t>
      </w:r>
      <w:r>
        <w:rPr>
          <w:color w:val="000000"/>
        </w:rPr>
        <w:t>）细节题。根据第二则信息</w:t>
      </w:r>
      <w:r>
        <w:rPr>
          <w:color w:val="000000"/>
        </w:rPr>
        <w:t>$20/hour for children$30/hour for adults</w:t>
      </w:r>
      <w:r>
        <w:rPr>
          <w:color w:val="000000"/>
        </w:rPr>
        <w:t>可知孩子一小时</w:t>
      </w:r>
      <w:r>
        <w:rPr>
          <w:color w:val="000000"/>
        </w:rPr>
        <w:t>20</w:t>
      </w:r>
      <w:r>
        <w:rPr>
          <w:color w:val="000000"/>
        </w:rPr>
        <w:t>美元，成年人一小时</w:t>
      </w:r>
      <w:r>
        <w:rPr>
          <w:color w:val="000000"/>
        </w:rPr>
        <w:t>30</w:t>
      </w:r>
      <w:r>
        <w:rPr>
          <w:color w:val="000000"/>
        </w:rPr>
        <w:t>美元，两个人一小时</w:t>
      </w:r>
      <w:r>
        <w:rPr>
          <w:color w:val="000000"/>
        </w:rPr>
        <w:t>50</w:t>
      </w:r>
      <w:r>
        <w:rPr>
          <w:color w:val="000000"/>
        </w:rPr>
        <w:t>美元，两个小时</w:t>
      </w:r>
      <w:r>
        <w:rPr>
          <w:color w:val="000000"/>
        </w:rPr>
        <w:t>100</w:t>
      </w:r>
      <w:r>
        <w:rPr>
          <w:color w:val="000000"/>
        </w:rPr>
        <w:t>美元，故选</w:t>
      </w:r>
      <w:r>
        <w:rPr>
          <w:color w:val="000000"/>
        </w:rPr>
        <w:t>A</w:t>
      </w:r>
      <w:r>
        <w:rPr>
          <w:color w:val="000000"/>
        </w:rPr>
        <w:t>。</w:t>
      </w:r>
      <w:r>
        <w:br/>
      </w:r>
      <w:r>
        <w:rPr>
          <w:color w:val="000000"/>
        </w:rPr>
        <w:t xml:space="preserve"> </w:t>
      </w:r>
      <w:r>
        <w:rPr>
          <w:color w:val="000000"/>
        </w:rPr>
        <w:t>（</w:t>
      </w:r>
      <w:r>
        <w:rPr>
          <w:color w:val="000000"/>
        </w:rPr>
        <w:t>3</w:t>
      </w:r>
      <w:r>
        <w:rPr>
          <w:color w:val="000000"/>
        </w:rPr>
        <w:t>）细节题。根据第四则信息</w:t>
      </w:r>
      <w:r>
        <w:rPr>
          <w:color w:val="000000"/>
        </w:rPr>
        <w:t>Two pools for children</w:t>
      </w:r>
      <w:r>
        <w:rPr>
          <w:color w:val="000000"/>
        </w:rPr>
        <w:t>可知有游泳池，电话是</w:t>
      </w:r>
      <w:r>
        <w:rPr>
          <w:color w:val="000000"/>
        </w:rPr>
        <w:t>2151-8296</w:t>
      </w:r>
      <w:r>
        <w:rPr>
          <w:color w:val="000000"/>
        </w:rPr>
        <w:t>，故选</w:t>
      </w:r>
      <w:r>
        <w:rPr>
          <w:color w:val="000000"/>
        </w:rPr>
        <w:t>B</w:t>
      </w:r>
      <w:r>
        <w:rPr>
          <w:color w:val="000000"/>
        </w:rPr>
        <w:t>。</w:t>
      </w:r>
      <w:r>
        <w:br/>
      </w:r>
      <w:r>
        <w:rPr>
          <w:color w:val="000000"/>
        </w:rPr>
        <w:t xml:space="preserve"> </w:t>
      </w:r>
      <w:r>
        <w:rPr>
          <w:color w:val="000000"/>
        </w:rPr>
        <w:t>（</w:t>
      </w:r>
      <w:r>
        <w:rPr>
          <w:color w:val="000000"/>
        </w:rPr>
        <w:t>4</w:t>
      </w:r>
      <w:r>
        <w:rPr>
          <w:color w:val="000000"/>
        </w:rPr>
        <w:t>）细节题。根据第三则信息</w:t>
      </w:r>
      <w:r>
        <w:rPr>
          <w:color w:val="000000"/>
        </w:rPr>
        <w:t>Open: 9 a.m. to 9 p.m.</w:t>
      </w:r>
      <w:r>
        <w:rPr>
          <w:color w:val="000000"/>
        </w:rPr>
        <w:t>可知开放时间是早上九点到晚上九点，一共</w:t>
      </w:r>
      <w:r>
        <w:rPr>
          <w:color w:val="000000"/>
        </w:rPr>
        <w:t>12</w:t>
      </w:r>
      <w:r>
        <w:rPr>
          <w:color w:val="000000"/>
        </w:rPr>
        <w:t>小时，故选</w:t>
      </w:r>
      <w:r>
        <w:rPr>
          <w:color w:val="000000"/>
        </w:rPr>
        <w:t>C</w:t>
      </w:r>
      <w:r>
        <w:rPr>
          <w:color w:val="000000"/>
        </w:rPr>
        <w:t>。</w:t>
      </w:r>
      <w:r>
        <w:br/>
      </w:r>
      <w:r>
        <w:rPr>
          <w:color w:val="000000"/>
        </w:rPr>
        <w:t xml:space="preserve"> </w:t>
      </w:r>
      <w:r>
        <w:rPr>
          <w:color w:val="000000"/>
        </w:rPr>
        <w:t>（</w:t>
      </w:r>
      <w:r>
        <w:rPr>
          <w:color w:val="000000"/>
        </w:rPr>
        <w:t>5</w:t>
      </w:r>
      <w:r>
        <w:rPr>
          <w:color w:val="000000"/>
        </w:rPr>
        <w:t>）细节题。根据第一则</w:t>
      </w:r>
      <w:r>
        <w:rPr>
          <w:color w:val="000000"/>
        </w:rPr>
        <w:t>$25/hour</w:t>
      </w:r>
      <w:r>
        <w:rPr>
          <w:color w:val="000000"/>
        </w:rPr>
        <w:t>，第二则</w:t>
      </w:r>
      <w:r>
        <w:rPr>
          <w:color w:val="000000"/>
        </w:rPr>
        <w:t>$30/hour for adults</w:t>
      </w:r>
      <w:r>
        <w:rPr>
          <w:color w:val="000000"/>
        </w:rPr>
        <w:t>，第三则</w:t>
      </w:r>
      <w:r>
        <w:rPr>
          <w:color w:val="000000"/>
        </w:rPr>
        <w:t>$10/hour</w:t>
      </w:r>
      <w:r>
        <w:rPr>
          <w:color w:val="000000"/>
        </w:rPr>
        <w:t>可知在水世界游泳是最便宜的，故选</w:t>
      </w:r>
      <w:r>
        <w:rPr>
          <w:color w:val="000000"/>
        </w:rPr>
        <w:t>C</w:t>
      </w:r>
      <w:r>
        <w:rPr>
          <w:color w:val="000000"/>
        </w:rPr>
        <w:t>。</w:t>
      </w:r>
      <w:r>
        <w:br/>
      </w:r>
      <w:r>
        <w:rPr>
          <w:color w:val="000000"/>
        </w:rPr>
        <w:t xml:space="preserve"> </w:t>
      </w:r>
      <w:r>
        <w:rPr>
          <w:color w:val="000000"/>
        </w:rPr>
        <w:t>【点评】考查阅读理解，主要考查细节题，注意从文中仔细寻找答案。</w:t>
      </w:r>
    </w:p>
    <w:p w:rsidR="000C59E4">
      <w:pPr>
        <w:spacing w:after="0"/>
      </w:pPr>
      <w:r>
        <w:rPr>
          <w:color w:val="000000"/>
        </w:rPr>
        <w:t>37.</w:t>
      </w:r>
      <w:r>
        <w:rPr>
          <w:color w:val="0000FF"/>
        </w:rPr>
        <w:t>【答案】</w:t>
      </w:r>
      <w:r>
        <w:rPr>
          <w:color w:val="000000"/>
        </w:rPr>
        <w:t xml:space="preserve"> nothing</w:t>
      </w:r>
      <w:r>
        <w:rPr>
          <w:color w:val="000000"/>
        </w:rPr>
        <w:t>；</w:t>
      </w:r>
      <w:r>
        <w:rPr>
          <w:color w:val="000000"/>
        </w:rPr>
        <w:t>called</w:t>
      </w:r>
      <w:r>
        <w:rPr>
          <w:color w:val="000000"/>
        </w:rPr>
        <w:t>；</w:t>
      </w:r>
      <w:r>
        <w:rPr>
          <w:color w:val="000000"/>
        </w:rPr>
        <w:t>living</w:t>
      </w:r>
      <w:r>
        <w:rPr>
          <w:color w:val="000000"/>
        </w:rPr>
        <w:t>；</w:t>
      </w:r>
      <w:r>
        <w:rPr>
          <w:color w:val="000000"/>
        </w:rPr>
        <w:t>carry</w:t>
      </w:r>
      <w:r>
        <w:rPr>
          <w:color w:val="000000"/>
        </w:rPr>
        <w:t>；</w:t>
      </w:r>
      <w:r>
        <w:rPr>
          <w:color w:val="000000"/>
        </w:rPr>
        <w:t xml:space="preserve">never   </w:t>
      </w:r>
    </w:p>
    <w:p w:rsidR="000C59E4">
      <w:pPr>
        <w:spacing w:after="0"/>
      </w:pPr>
      <w:r>
        <w:rPr>
          <w:color w:val="0000FF"/>
        </w:rPr>
        <w:t>【考点】</w:t>
      </w:r>
      <w:r>
        <w:rPr>
          <w:color w:val="000000"/>
        </w:rPr>
        <w:t>任务型阅读</w:t>
      </w:r>
      <w:r>
        <w:rPr>
          <w:color w:val="000000"/>
        </w:rPr>
        <w:t xml:space="preserve">    </w:t>
      </w:r>
    </w:p>
    <w:p w:rsidR="000C59E4">
      <w:pPr>
        <w:spacing w:after="0"/>
      </w:pPr>
      <w:r>
        <w:rPr>
          <w:color w:val="0000FF"/>
        </w:rPr>
        <w:t>【解析】</w:t>
      </w:r>
      <w:r>
        <w:rPr>
          <w:color w:val="000000"/>
        </w:rPr>
        <w:t>【分析】主要讲了沙漠里的绿洲和人们的生活。</w:t>
      </w:r>
      <w:r>
        <w:br/>
      </w:r>
      <w:r>
        <w:rPr>
          <w:color w:val="000000"/>
        </w:rPr>
        <w:t xml:space="preserve"> </w:t>
      </w:r>
      <w:r>
        <w:rPr>
          <w:color w:val="000000"/>
        </w:rPr>
        <w:t>（</w:t>
      </w:r>
      <w:r>
        <w:rPr>
          <w:color w:val="000000"/>
        </w:rPr>
        <w:t>1</w:t>
      </w:r>
      <w:r>
        <w:rPr>
          <w:color w:val="000000"/>
        </w:rPr>
        <w:t>）根据</w:t>
      </w:r>
      <w:r>
        <w:rPr>
          <w:color w:val="000000"/>
        </w:rPr>
        <w:t>You may think there is only sand in the desert of the world</w:t>
      </w:r>
      <w:r>
        <w:rPr>
          <w:color w:val="000000"/>
        </w:rPr>
        <w:t>你可能认为在世界沙漠里仅仅有沙子，即除了沙子没有什么，</w:t>
      </w:r>
      <w:r>
        <w:rPr>
          <w:color w:val="000000"/>
        </w:rPr>
        <w:t>nothing but</w:t>
      </w:r>
      <w:r>
        <w:rPr>
          <w:color w:val="000000"/>
        </w:rPr>
        <w:t>除了</w:t>
      </w:r>
      <w:r>
        <w:rPr>
          <w:color w:val="000000"/>
        </w:rPr>
        <w:t>......</w:t>
      </w:r>
      <w:r>
        <w:rPr>
          <w:color w:val="000000"/>
        </w:rPr>
        <w:t>没有什么，故填</w:t>
      </w:r>
      <w:r>
        <w:rPr>
          <w:color w:val="000000"/>
        </w:rPr>
        <w:t>nothing</w:t>
      </w:r>
      <w:r>
        <w:rPr>
          <w:color w:val="000000"/>
        </w:rPr>
        <w:t>。</w:t>
      </w:r>
      <w:r>
        <w:br/>
      </w:r>
      <w:r>
        <w:rPr>
          <w:color w:val="000000"/>
        </w:rPr>
        <w:t xml:space="preserve"> </w:t>
      </w:r>
      <w:r>
        <w:rPr>
          <w:color w:val="000000"/>
        </w:rPr>
        <w:t>（</w:t>
      </w:r>
      <w:r>
        <w:rPr>
          <w:color w:val="000000"/>
        </w:rPr>
        <w:t>2</w:t>
      </w:r>
      <w:r>
        <w:rPr>
          <w:color w:val="000000"/>
        </w:rPr>
        <w:t>）根据</w:t>
      </w:r>
      <w:r>
        <w:rPr>
          <w:color w:val="000000"/>
        </w:rPr>
        <w:t>We call these places oases(</w:t>
      </w:r>
      <w:r>
        <w:rPr>
          <w:color w:val="000000"/>
        </w:rPr>
        <w:t>绿洲</w:t>
      </w:r>
      <w:r>
        <w:rPr>
          <w:color w:val="000000"/>
        </w:rPr>
        <w:t>).</w:t>
      </w:r>
      <w:r>
        <w:rPr>
          <w:color w:val="000000"/>
        </w:rPr>
        <w:t>可知这些地方被叫做绿洲，主语</w:t>
      </w:r>
      <w:r>
        <w:rPr>
          <w:color w:val="000000"/>
        </w:rPr>
        <w:t>places</w:t>
      </w:r>
      <w:r>
        <w:rPr>
          <w:color w:val="000000"/>
        </w:rPr>
        <w:t>是动作</w:t>
      </w:r>
      <w:r>
        <w:rPr>
          <w:color w:val="000000"/>
        </w:rPr>
        <w:t>call</w:t>
      </w:r>
      <w:r>
        <w:rPr>
          <w:color w:val="000000"/>
        </w:rPr>
        <w:t>的承受者，所以用被动语态</w:t>
      </w:r>
      <w:r>
        <w:rPr>
          <w:color w:val="000000"/>
        </w:rPr>
        <w:t>be+</w:t>
      </w:r>
      <w:r>
        <w:rPr>
          <w:color w:val="000000"/>
        </w:rPr>
        <w:t>动词过去分词，</w:t>
      </w:r>
      <w:r>
        <w:rPr>
          <w:color w:val="000000"/>
        </w:rPr>
        <w:t>call</w:t>
      </w:r>
      <w:r>
        <w:rPr>
          <w:color w:val="000000"/>
        </w:rPr>
        <w:t>的过去分词是</w:t>
      </w:r>
      <w:r>
        <w:rPr>
          <w:color w:val="000000"/>
        </w:rPr>
        <w:t>called</w:t>
      </w:r>
      <w:r>
        <w:rPr>
          <w:color w:val="000000"/>
        </w:rPr>
        <w:t>，故填</w:t>
      </w:r>
      <w:r>
        <w:rPr>
          <w:color w:val="000000"/>
        </w:rPr>
        <w:t>called</w:t>
      </w:r>
      <w:r>
        <w:rPr>
          <w:color w:val="000000"/>
        </w:rPr>
        <w:t>。</w:t>
      </w:r>
      <w:r>
        <w:br/>
      </w:r>
      <w:r>
        <w:rPr>
          <w:color w:val="000000"/>
        </w:rPr>
        <w:t xml:space="preserve"> </w:t>
      </w:r>
      <w:r>
        <w:rPr>
          <w:color w:val="000000"/>
        </w:rPr>
        <w:t>（</w:t>
      </w:r>
      <w:r>
        <w:rPr>
          <w:color w:val="000000"/>
        </w:rPr>
        <w:t>3</w:t>
      </w:r>
      <w:r>
        <w:rPr>
          <w:color w:val="000000"/>
        </w:rPr>
        <w:t>）根据</w:t>
      </w:r>
      <w:r>
        <w:rPr>
          <w:color w:val="000000"/>
        </w:rPr>
        <w:t>The anima</w:t>
      </w:r>
      <w:r>
        <w:rPr>
          <w:color w:val="000000"/>
        </w:rPr>
        <w:t>ls are useful to the desert people in many ways.</w:t>
      </w:r>
      <w:r>
        <w:rPr>
          <w:color w:val="000000"/>
        </w:rPr>
        <w:t>可知动物对于沙漠里的人们是有用的，即对住在沙漠里的人是有用的，</w:t>
      </w:r>
      <w:r>
        <w:rPr>
          <w:color w:val="000000"/>
        </w:rPr>
        <w:t>live</w:t>
      </w:r>
      <w:r>
        <w:rPr>
          <w:color w:val="000000"/>
        </w:rPr>
        <w:t>居住，实义动词，</w:t>
      </w:r>
      <w:r>
        <w:rPr>
          <w:color w:val="000000"/>
        </w:rPr>
        <w:t>people</w:t>
      </w:r>
      <w:r>
        <w:rPr>
          <w:color w:val="000000"/>
        </w:rPr>
        <w:t>是名词，所以用动名词做名词的定语，即</w:t>
      </w:r>
      <w:r>
        <w:rPr>
          <w:color w:val="000000"/>
        </w:rPr>
        <w:t>living</w:t>
      </w:r>
      <w:r>
        <w:rPr>
          <w:color w:val="000000"/>
        </w:rPr>
        <w:t>，故填</w:t>
      </w:r>
      <w:r>
        <w:rPr>
          <w:color w:val="000000"/>
        </w:rPr>
        <w:t>living</w:t>
      </w:r>
      <w:r>
        <w:rPr>
          <w:color w:val="000000"/>
        </w:rPr>
        <w:t>。</w:t>
      </w:r>
      <w:r>
        <w:br/>
      </w:r>
      <w:r>
        <w:rPr>
          <w:color w:val="000000"/>
        </w:rPr>
        <w:t xml:space="preserve"> </w:t>
      </w:r>
      <w:r>
        <w:rPr>
          <w:color w:val="000000"/>
        </w:rPr>
        <w:t>（</w:t>
      </w:r>
      <w:r>
        <w:rPr>
          <w:color w:val="000000"/>
        </w:rPr>
        <w:t>4</w:t>
      </w:r>
      <w:r>
        <w:rPr>
          <w:color w:val="000000"/>
        </w:rPr>
        <w:t>）根据</w:t>
      </w:r>
      <w:r>
        <w:rPr>
          <w:color w:val="000000"/>
        </w:rPr>
        <w:t>They use the camels for carrying water, food, tents and something else.</w:t>
      </w:r>
      <w:r>
        <w:rPr>
          <w:color w:val="000000"/>
        </w:rPr>
        <w:t>他们用骆驼携带水、食物、帐篷和其他东西，</w:t>
      </w:r>
      <w:r>
        <w:rPr>
          <w:color w:val="000000"/>
        </w:rPr>
        <w:t>help sb. do sth.</w:t>
      </w:r>
      <w:r>
        <w:rPr>
          <w:color w:val="000000"/>
        </w:rPr>
        <w:t>帮助某人做某事，故填</w:t>
      </w:r>
      <w:r>
        <w:rPr>
          <w:color w:val="000000"/>
        </w:rPr>
        <w:t>c</w:t>
      </w:r>
      <w:r>
        <w:rPr>
          <w:color w:val="000000"/>
        </w:rPr>
        <w:t>arry</w:t>
      </w:r>
      <w:r>
        <w:rPr>
          <w:color w:val="000000"/>
        </w:rPr>
        <w:t>。</w:t>
      </w:r>
      <w:r>
        <w:br/>
      </w:r>
      <w:r>
        <w:rPr>
          <w:color w:val="000000"/>
        </w:rPr>
        <w:t xml:space="preserve"> </w:t>
      </w:r>
      <w:r>
        <w:rPr>
          <w:color w:val="000000"/>
        </w:rPr>
        <w:t>（</w:t>
      </w:r>
      <w:r>
        <w:rPr>
          <w:color w:val="000000"/>
        </w:rPr>
        <w:t>5</w:t>
      </w:r>
      <w:r>
        <w:rPr>
          <w:color w:val="000000"/>
        </w:rPr>
        <w:t>）根据</w:t>
      </w:r>
      <w:r>
        <w:rPr>
          <w:color w:val="000000"/>
        </w:rPr>
        <w:t>No man in the desert would ever refuse to help the people in trouble and give them food and water.</w:t>
      </w:r>
      <w:r>
        <w:rPr>
          <w:color w:val="000000"/>
        </w:rPr>
        <w:t>可知沙漠里的人永远不会拒绝帮助有困难的人，故填</w:t>
      </w:r>
      <w:r>
        <w:rPr>
          <w:color w:val="000000"/>
        </w:rPr>
        <w:t>never</w:t>
      </w:r>
      <w:r>
        <w:rPr>
          <w:color w:val="000000"/>
        </w:rPr>
        <w:t>。</w:t>
      </w:r>
      <w:r>
        <w:br/>
      </w:r>
      <w:r>
        <w:rPr>
          <w:color w:val="000000"/>
        </w:rPr>
        <w:t xml:space="preserve"> </w:t>
      </w:r>
      <w:r>
        <w:rPr>
          <w:color w:val="000000"/>
        </w:rPr>
        <w:t>【点评】考查任务型阅读，首先读懂文大意，然后从文中仔细寻找答案。</w:t>
      </w:r>
    </w:p>
    <w:p w:rsidR="000C59E4">
      <w:pPr>
        <w:spacing w:after="0"/>
      </w:pPr>
      <w:r>
        <w:rPr>
          <w:color w:val="000000"/>
        </w:rPr>
        <w:t>38.</w:t>
      </w:r>
      <w:r>
        <w:rPr>
          <w:color w:val="0000FF"/>
        </w:rPr>
        <w:t>【答案】</w:t>
      </w:r>
      <w:r>
        <w:rPr>
          <w:color w:val="000000"/>
        </w:rPr>
        <w:t xml:space="preserve"> </w:t>
      </w:r>
      <w:r>
        <w:rPr>
          <w:color w:val="000000"/>
        </w:rPr>
        <w:t>（</w:t>
      </w:r>
      <w:r>
        <w:rPr>
          <w:color w:val="000000"/>
        </w:rPr>
        <w:t>1</w:t>
      </w:r>
      <w:r>
        <w:rPr>
          <w:color w:val="000000"/>
        </w:rPr>
        <w:t>）</w:t>
      </w:r>
      <w:r>
        <w:rPr>
          <w:color w:val="000000"/>
        </w:rPr>
        <w:t>Her car broke down./Her car didn't work.</w:t>
      </w:r>
      <w:r>
        <w:br/>
      </w:r>
      <w:r>
        <w:rPr>
          <w:color w:val="000000"/>
        </w:rPr>
        <w:t>（</w:t>
      </w:r>
      <w:r>
        <w:rPr>
          <w:color w:val="000000"/>
        </w:rPr>
        <w:t>2</w:t>
      </w:r>
      <w:r>
        <w:rPr>
          <w:color w:val="000000"/>
        </w:rPr>
        <w:t>）</w:t>
      </w:r>
      <w:r>
        <w:rPr>
          <w:color w:val="000000"/>
        </w:rPr>
        <w:t>He asked her to help others</w:t>
      </w:r>
      <w:r>
        <w:rPr>
          <w:color w:val="000000"/>
        </w:rPr>
        <w:t>（</w:t>
      </w:r>
      <w:r>
        <w:rPr>
          <w:color w:val="000000"/>
        </w:rPr>
        <w:t>who needed help</w:t>
      </w:r>
      <w:r>
        <w:rPr>
          <w:color w:val="000000"/>
        </w:rPr>
        <w:t>）</w:t>
      </w:r>
      <w:r>
        <w:rPr>
          <w:color w:val="000000"/>
        </w:rPr>
        <w:t>.</w:t>
      </w:r>
      <w:r>
        <w:br/>
      </w:r>
      <w:r>
        <w:rPr>
          <w:color w:val="000000"/>
        </w:rPr>
        <w:t>（</w:t>
      </w:r>
      <w:r>
        <w:rPr>
          <w:color w:val="000000"/>
        </w:rPr>
        <w:t>3</w:t>
      </w:r>
      <w:r>
        <w:rPr>
          <w:color w:val="000000"/>
        </w:rPr>
        <w:t>）</w:t>
      </w:r>
      <w:r>
        <w:rPr>
          <w:color w:val="000000"/>
        </w:rPr>
        <w:t>$ 500./500 dollars.</w:t>
      </w:r>
      <w:r>
        <w:br/>
      </w:r>
      <w:r>
        <w:rPr>
          <w:color w:val="000000"/>
        </w:rPr>
        <w:t>（</w:t>
      </w:r>
      <w:r>
        <w:rPr>
          <w:color w:val="000000"/>
        </w:rPr>
        <w:t>4</w:t>
      </w:r>
      <w:r>
        <w:rPr>
          <w:color w:val="000000"/>
        </w:rPr>
        <w:t>）</w:t>
      </w:r>
      <w:r>
        <w:rPr>
          <w:color w:val="000000"/>
        </w:rPr>
        <w:t>Bryan Anderson.</w:t>
      </w:r>
      <w:r>
        <w:br/>
      </w:r>
      <w:r>
        <w:rPr>
          <w:color w:val="000000"/>
        </w:rPr>
        <w:t>（</w:t>
      </w:r>
      <w:r>
        <w:rPr>
          <w:color w:val="000000"/>
        </w:rPr>
        <w:t>5</w:t>
      </w:r>
      <w:r>
        <w:rPr>
          <w:color w:val="000000"/>
        </w:rPr>
        <w:t>）</w:t>
      </w:r>
      <w:r>
        <w:rPr>
          <w:color w:val="000000"/>
        </w:rPr>
        <w:t xml:space="preserve">Don't let the love end with you./Be helpful/kind-hearted to others./l.et the love go on.   </w:t>
      </w:r>
    </w:p>
    <w:p w:rsidR="000C59E4">
      <w:pPr>
        <w:spacing w:after="0"/>
      </w:pPr>
      <w:r>
        <w:rPr>
          <w:color w:val="0000FF"/>
        </w:rPr>
        <w:t>【考点】</w:t>
      </w:r>
      <w:r>
        <w:rPr>
          <w:color w:val="000000"/>
        </w:rPr>
        <w:t>任务型阅读</w:t>
      </w:r>
      <w:r>
        <w:rPr>
          <w:color w:val="000000"/>
        </w:rPr>
        <w:t xml:space="preserve">    </w:t>
      </w:r>
    </w:p>
    <w:p w:rsidR="000C59E4">
      <w:pPr>
        <w:spacing w:after="0"/>
      </w:pPr>
      <w:r>
        <w:rPr>
          <w:color w:val="0000FF"/>
        </w:rPr>
        <w:t>【解析】</w:t>
      </w:r>
      <w:r>
        <w:rPr>
          <w:color w:val="000000"/>
        </w:rPr>
        <w:t>【分析】主要讲了一个男士帮助老妇人把车子修好，男士没有要老妇人主动提供的报酬，而是让老妇人帮助他人，老妇人最终帮助了一位怀孕的女士。</w:t>
      </w:r>
      <w:r>
        <w:br/>
      </w:r>
      <w:r>
        <w:rPr>
          <w:color w:val="000000"/>
        </w:rPr>
        <w:t xml:space="preserve"> </w:t>
      </w:r>
      <w:r>
        <w:rPr>
          <w:color w:val="000000"/>
        </w:rPr>
        <w:t>（</w:t>
      </w:r>
      <w:r>
        <w:rPr>
          <w:color w:val="000000"/>
        </w:rPr>
        <w:t>1</w:t>
      </w:r>
      <w:r>
        <w:rPr>
          <w:color w:val="000000"/>
        </w:rPr>
        <w:t>）根据</w:t>
      </w:r>
      <w:r>
        <w:rPr>
          <w:color w:val="000000"/>
        </w:rPr>
        <w:t>Her car b</w:t>
      </w:r>
      <w:r>
        <w:rPr>
          <w:color w:val="000000"/>
        </w:rPr>
        <w:t>roke down</w:t>
      </w:r>
      <w:r>
        <w:rPr>
          <w:color w:val="000000"/>
        </w:rPr>
        <w:t>可知老妇人的车坏了，故填</w:t>
      </w:r>
      <w:r>
        <w:rPr>
          <w:color w:val="000000"/>
        </w:rPr>
        <w:t>Her car broke down./Her car didn't work.</w:t>
      </w:r>
      <w:r>
        <w:rPr>
          <w:color w:val="000000"/>
        </w:rPr>
        <w:t>。</w:t>
      </w:r>
      <w:r>
        <w:br/>
      </w:r>
      <w:r>
        <w:rPr>
          <w:color w:val="000000"/>
        </w:rPr>
        <w:t xml:space="preserve"> </w:t>
      </w:r>
      <w:r>
        <w:rPr>
          <w:color w:val="000000"/>
        </w:rPr>
        <w:t>（</w:t>
      </w:r>
      <w:r>
        <w:rPr>
          <w:color w:val="000000"/>
        </w:rPr>
        <w:t>2</w:t>
      </w:r>
      <w:r>
        <w:rPr>
          <w:color w:val="000000"/>
        </w:rPr>
        <w:t>）根据</w:t>
      </w:r>
      <w:r>
        <w:rPr>
          <w:color w:val="000000"/>
        </w:rPr>
        <w:t>He said if she really wanted to pay him back, the next time she saw someone who needed help, she could give that person the help he or she needed.</w:t>
      </w:r>
      <w:r>
        <w:rPr>
          <w:color w:val="000000"/>
        </w:rPr>
        <w:t>可知男士让老妇人帮助他人，故填</w:t>
      </w:r>
      <w:r>
        <w:rPr>
          <w:color w:val="000000"/>
        </w:rPr>
        <w:t>He asked her to help other</w:t>
      </w:r>
      <w:r>
        <w:rPr>
          <w:color w:val="000000"/>
        </w:rPr>
        <w:t>s</w:t>
      </w:r>
      <w:r>
        <w:rPr>
          <w:color w:val="000000"/>
        </w:rPr>
        <w:t>（</w:t>
      </w:r>
      <w:r>
        <w:rPr>
          <w:color w:val="000000"/>
        </w:rPr>
        <w:t>who needed help</w:t>
      </w:r>
      <w:r>
        <w:rPr>
          <w:color w:val="000000"/>
        </w:rPr>
        <w:t>）。</w:t>
      </w:r>
      <w:r>
        <w:br/>
      </w:r>
      <w:r>
        <w:rPr>
          <w:color w:val="000000"/>
        </w:rPr>
        <w:t xml:space="preserve"> </w:t>
      </w:r>
      <w:r>
        <w:rPr>
          <w:color w:val="000000"/>
        </w:rPr>
        <w:t>（</w:t>
      </w:r>
      <w:r>
        <w:rPr>
          <w:color w:val="000000"/>
        </w:rPr>
        <w:t>3</w:t>
      </w:r>
      <w:r>
        <w:rPr>
          <w:color w:val="000000"/>
        </w:rPr>
        <w:t>）根据</w:t>
      </w:r>
      <w:r>
        <w:rPr>
          <w:color w:val="000000"/>
        </w:rPr>
        <w:t>The lady finished her meal and paid with a $100 bill.Under the paper were four more $100 bills.</w:t>
      </w:r>
      <w:r>
        <w:rPr>
          <w:color w:val="000000"/>
        </w:rPr>
        <w:t>可知一共是</w:t>
      </w:r>
      <w:r>
        <w:rPr>
          <w:color w:val="000000"/>
        </w:rPr>
        <w:t>500</w:t>
      </w:r>
      <w:r>
        <w:rPr>
          <w:color w:val="000000"/>
        </w:rPr>
        <w:t>美元，故填</w:t>
      </w:r>
      <w:r>
        <w:rPr>
          <w:color w:val="000000"/>
        </w:rPr>
        <w:t>$ 500./500 dollars.</w:t>
      </w:r>
      <w:r>
        <w:rPr>
          <w:color w:val="000000"/>
        </w:rPr>
        <w:t>。</w:t>
      </w:r>
      <w:r>
        <w:br/>
      </w:r>
      <w:r>
        <w:rPr>
          <w:color w:val="000000"/>
        </w:rPr>
        <w:t xml:space="preserve"> </w:t>
      </w:r>
      <w:r>
        <w:rPr>
          <w:color w:val="000000"/>
        </w:rPr>
        <w:t>（</w:t>
      </w:r>
      <w:r>
        <w:rPr>
          <w:color w:val="000000"/>
        </w:rPr>
        <w:t>4</w:t>
      </w:r>
      <w:r>
        <w:rPr>
          <w:color w:val="000000"/>
        </w:rPr>
        <w:t>）根据</w:t>
      </w:r>
      <w:r>
        <w:rPr>
          <w:color w:val="000000"/>
        </w:rPr>
        <w:t>Then she called her husband: "Everything will be all right. I love you, Bryan Anderson."</w:t>
      </w:r>
      <w:r>
        <w:rPr>
          <w:color w:val="000000"/>
        </w:rPr>
        <w:t>可知老妇人的丈</w:t>
      </w:r>
      <w:r>
        <w:rPr>
          <w:color w:val="000000"/>
        </w:rPr>
        <w:t>夫是</w:t>
      </w:r>
      <w:r>
        <w:rPr>
          <w:color w:val="000000"/>
        </w:rPr>
        <w:t>Bryan Anderson</w:t>
      </w:r>
      <w:r>
        <w:rPr>
          <w:color w:val="000000"/>
        </w:rPr>
        <w:t>，故填</w:t>
      </w:r>
      <w:r>
        <w:rPr>
          <w:color w:val="000000"/>
        </w:rPr>
        <w:t>Bryan Anderson</w:t>
      </w:r>
      <w:r>
        <w:rPr>
          <w:color w:val="000000"/>
        </w:rPr>
        <w:t>。</w:t>
      </w:r>
      <w:r>
        <w:br/>
      </w:r>
      <w:r>
        <w:rPr>
          <w:color w:val="000000"/>
        </w:rPr>
        <w:t xml:space="preserve"> </w:t>
      </w:r>
      <w:r>
        <w:rPr>
          <w:color w:val="000000"/>
        </w:rPr>
        <w:t>（</w:t>
      </w:r>
      <w:r>
        <w:rPr>
          <w:color w:val="000000"/>
        </w:rPr>
        <w:t>5</w:t>
      </w:r>
      <w:r>
        <w:rPr>
          <w:color w:val="000000"/>
        </w:rPr>
        <w:t>）根据全文可知告诉我们要对他人友好，故填</w:t>
      </w:r>
      <w:r>
        <w:rPr>
          <w:color w:val="000000"/>
        </w:rPr>
        <w:t xml:space="preserve">Don't let the love end with you./Be helpful/kind-hearted to others./Let the love go on. </w:t>
      </w:r>
      <w:r>
        <w:rPr>
          <w:color w:val="000000"/>
        </w:rPr>
        <w:t>。</w:t>
      </w:r>
      <w:r>
        <w:br/>
      </w:r>
      <w:r>
        <w:rPr>
          <w:color w:val="000000"/>
        </w:rPr>
        <w:t xml:space="preserve"> </w:t>
      </w:r>
      <w:r>
        <w:rPr>
          <w:color w:val="000000"/>
        </w:rPr>
        <w:t>【点评】考查任务型阅读，首先读懂文大意，然后从文中仔细寻找答案。</w:t>
      </w:r>
    </w:p>
    <w:p w:rsidR="000C59E4">
      <w:r>
        <w:t>六、</w:t>
      </w:r>
      <w:r>
        <w:t>Writing</w:t>
      </w:r>
      <w:r>
        <w:t>（共计</w:t>
      </w:r>
      <w:r>
        <w:t>15</w:t>
      </w:r>
      <w:r>
        <w:t>分）</w:t>
      </w:r>
      <w:r>
        <w:t xml:space="preserve">  </w:t>
      </w:r>
    </w:p>
    <w:p w:rsidR="000C59E4">
      <w:pPr>
        <w:spacing w:after="0"/>
      </w:pPr>
      <w:r>
        <w:rPr>
          <w:color w:val="000000"/>
        </w:rPr>
        <w:t>39.</w:t>
      </w:r>
      <w:r>
        <w:rPr>
          <w:color w:val="0000FF"/>
        </w:rPr>
        <w:t>【答案】</w:t>
      </w:r>
      <w:r>
        <w:rPr>
          <w:color w:val="000000"/>
        </w:rPr>
        <w:t xml:space="preserve"> Dear Liu Tao,   </w:t>
      </w:r>
    </w:p>
    <w:p w:rsidR="000C59E4">
      <w:pPr>
        <w:spacing w:after="0"/>
      </w:pPr>
      <w:r>
        <w:rPr>
          <w:color w:val="000000"/>
        </w:rPr>
        <w:t>    Thank you for sending me t</w:t>
      </w:r>
      <w:r>
        <w:rPr>
          <w:color w:val="000000"/>
        </w:rPr>
        <w:t>he book as my birthday gift. It's very useful to me. I like it very much. This is my favorite gift. I hope you can have a good time at your new school.</w:t>
      </w:r>
    </w:p>
    <w:p w:rsidR="000C59E4">
      <w:pPr>
        <w:spacing w:after="0"/>
        <w:jc w:val="right"/>
      </w:pPr>
      <w:r>
        <w:rPr>
          <w:color w:val="000000"/>
        </w:rPr>
        <w:t>Yours,</w:t>
      </w:r>
    </w:p>
    <w:p w:rsidR="000C59E4">
      <w:pPr>
        <w:spacing w:after="0"/>
        <w:jc w:val="right"/>
      </w:pPr>
      <w:r>
        <w:rPr>
          <w:color w:val="000000"/>
        </w:rPr>
        <w:t>Zhang Lei</w:t>
      </w:r>
    </w:p>
    <w:p w:rsidR="000C59E4">
      <w:pPr>
        <w:spacing w:after="0"/>
      </w:pPr>
      <w:r>
        <w:rPr>
          <w:color w:val="0000FF"/>
        </w:rPr>
        <w:t>【考点】</w:t>
      </w:r>
      <w:r>
        <w:rPr>
          <w:color w:val="000000"/>
        </w:rPr>
        <w:t>应用文写作</w:t>
      </w:r>
      <w:r>
        <w:rPr>
          <w:color w:val="000000"/>
        </w:rPr>
        <w:t xml:space="preserve">    </w:t>
      </w:r>
    </w:p>
    <w:p w:rsidR="000C59E4">
      <w:pPr>
        <w:spacing w:after="0"/>
      </w:pPr>
      <w:r>
        <w:rPr>
          <w:color w:val="0000FF"/>
        </w:rPr>
        <w:t>【解析】</w:t>
      </w:r>
      <w:r>
        <w:rPr>
          <w:color w:val="000000"/>
        </w:rPr>
        <w:t>【分析】这是一篇应用作文，主要介绍对刘涛的礼物表示感谢，时态是一般现在时，首先感谢刘涛的礼物，然后表达自己喜爱礼物；最后希望刘涛在新学校过</w:t>
      </w:r>
      <w:r>
        <w:rPr>
          <w:color w:val="000000"/>
        </w:rPr>
        <w:t>得愉快，注意运用好词好句，为文章增色。</w:t>
      </w:r>
      <w:r>
        <w:br/>
      </w:r>
      <w:r>
        <w:rPr>
          <w:color w:val="000000"/>
        </w:rPr>
        <w:t xml:space="preserve"> </w:t>
      </w:r>
      <w:r>
        <w:rPr>
          <w:color w:val="000000"/>
        </w:rPr>
        <w:t>【点评】写作时注意作文内容全面，运用好词好句，如：</w:t>
      </w:r>
      <w:r>
        <w:rPr>
          <w:color w:val="000000"/>
        </w:rPr>
        <w:t>thank sb. for doing sth.</w:t>
      </w:r>
      <w:r>
        <w:rPr>
          <w:color w:val="000000"/>
        </w:rPr>
        <w:t>；</w:t>
      </w:r>
      <w:r>
        <w:rPr>
          <w:color w:val="000000"/>
        </w:rPr>
        <w:t>be useful to sb.</w:t>
      </w:r>
      <w:r>
        <w:rPr>
          <w:color w:val="000000"/>
        </w:rPr>
        <w:t>；</w:t>
      </w:r>
      <w:r>
        <w:rPr>
          <w:color w:val="000000"/>
        </w:rPr>
        <w:t>have a good time</w:t>
      </w:r>
      <w:r>
        <w:rPr>
          <w:color w:val="000000"/>
        </w:rPr>
        <w:t>等。宾语从句的运用为文章增色不少，如：</w:t>
      </w:r>
      <w:r>
        <w:rPr>
          <w:color w:val="000000"/>
        </w:rPr>
        <w:t>I hope you can have a good time at your new school.</w:t>
      </w:r>
      <w:r>
        <w:rPr>
          <w:color w:val="000000"/>
        </w:rPr>
        <w:t>等。</w:t>
      </w:r>
    </w:p>
    <w:p w:rsidR="000C59E4">
      <w:pPr>
        <w:spacing w:after="0"/>
      </w:pPr>
      <w:r>
        <w:rPr>
          <w:color w:val="000000"/>
        </w:rPr>
        <w:t>40.</w:t>
      </w:r>
      <w:r>
        <w:rPr>
          <w:color w:val="0000FF"/>
        </w:rPr>
        <w:t>【答案】</w:t>
      </w:r>
      <w:r>
        <w:rPr>
          <w:color w:val="000000"/>
        </w:rPr>
        <w:t xml:space="preserve"> Dear editor,   </w:t>
      </w:r>
    </w:p>
    <w:p w:rsidR="000C59E4">
      <w:pPr>
        <w:spacing w:after="0"/>
      </w:pPr>
      <w:r>
        <w:rPr>
          <w:color w:val="000000"/>
        </w:rPr>
        <w:t xml:space="preserve">    I'm Zhao Min, a schoolgirl from Zhengzhou No.1 </w:t>
      </w:r>
      <w:r>
        <w:rPr>
          <w:color w:val="000000"/>
        </w:rPr>
        <w:t>Middle School.</w:t>
      </w:r>
    </w:p>
    <w:p w:rsidR="000C59E4">
      <w:pPr>
        <w:spacing w:after="0"/>
      </w:pPr>
      <w:r>
        <w:rPr>
          <w:color w:val="000000"/>
        </w:rPr>
        <w:t>    There are too many rules in my house. And I think my parents shouldn't be too strict with me. I hope I should be allowed to choose my own clothes and I want to get my ears pierced. In the evening I like studying together with my good fri</w:t>
      </w:r>
      <w:r>
        <w:rPr>
          <w:color w:val="000000"/>
        </w:rPr>
        <w:t>ends. On weekends, I should be allowed to watch TV and play computer games.</w:t>
      </w:r>
    </w:p>
    <w:p w:rsidR="000C59E4">
      <w:pPr>
        <w:spacing w:after="0"/>
      </w:pPr>
      <w:r>
        <w:rPr>
          <w:color w:val="000000"/>
        </w:rPr>
        <w:t>    I really hope my parents can understand me.</w:t>
      </w:r>
    </w:p>
    <w:p w:rsidR="000C59E4">
      <w:pPr>
        <w:spacing w:after="0"/>
        <w:jc w:val="right"/>
      </w:pPr>
      <w:r>
        <w:rPr>
          <w:color w:val="000000"/>
        </w:rPr>
        <w:t>Yours,</w:t>
      </w:r>
    </w:p>
    <w:p w:rsidR="000C59E4">
      <w:pPr>
        <w:spacing w:after="0"/>
        <w:jc w:val="right"/>
      </w:pPr>
      <w:r>
        <w:rPr>
          <w:color w:val="000000"/>
        </w:rPr>
        <w:t>Zhao Min</w:t>
      </w:r>
    </w:p>
    <w:p w:rsidR="000C59E4">
      <w:pPr>
        <w:spacing w:after="0"/>
      </w:pPr>
      <w:r>
        <w:rPr>
          <w:color w:val="0000FF"/>
        </w:rPr>
        <w:t>【考点】</w:t>
      </w:r>
      <w:r>
        <w:rPr>
          <w:color w:val="000000"/>
        </w:rPr>
        <w:t>应用文写作</w:t>
      </w:r>
      <w:r>
        <w:rPr>
          <w:color w:val="000000"/>
        </w:rPr>
        <w:t xml:space="preserve">    </w:t>
      </w:r>
    </w:p>
    <w:p w:rsidR="000C59E4">
      <w:pPr>
        <w:spacing w:after="0"/>
      </w:pPr>
      <w:r>
        <w:rPr>
          <w:color w:val="0000FF"/>
        </w:rPr>
        <w:t>【解析】</w:t>
      </w:r>
      <w:r>
        <w:rPr>
          <w:color w:val="000000"/>
        </w:rPr>
        <w:t>【分析】这是一篇应用作文，主要介绍自己对家规的观点，时态是一般现在时，首先介绍自己的情况；然后介绍对家规的看法及自己的想法；最后总结。为文章增色，注意运用好词好句，同时注意恰当使用连词，使文章上下</w:t>
      </w:r>
      <w:r>
        <w:rPr>
          <w:color w:val="000000"/>
        </w:rPr>
        <w:t>文联系更为紧密。</w:t>
      </w:r>
      <w:r>
        <w:br/>
      </w:r>
      <w:r>
        <w:rPr>
          <w:color w:val="000000"/>
        </w:rPr>
        <w:t xml:space="preserve"> </w:t>
      </w:r>
      <w:r>
        <w:rPr>
          <w:color w:val="000000"/>
        </w:rPr>
        <w:t>【点评】写作时注意作文内容全面，运用好词好句，如：</w:t>
      </w:r>
      <w:r>
        <w:rPr>
          <w:color w:val="000000"/>
        </w:rPr>
        <w:t>there be</w:t>
      </w:r>
      <w:r>
        <w:rPr>
          <w:color w:val="000000"/>
        </w:rPr>
        <w:t>；</w:t>
      </w:r>
      <w:r>
        <w:rPr>
          <w:color w:val="000000"/>
        </w:rPr>
        <w:t>be strict with sb.</w:t>
      </w:r>
      <w:r>
        <w:rPr>
          <w:color w:val="000000"/>
        </w:rPr>
        <w:t>；</w:t>
      </w:r>
      <w:r>
        <w:rPr>
          <w:color w:val="000000"/>
        </w:rPr>
        <w:t>be allowed to do</w:t>
      </w:r>
      <w:r>
        <w:rPr>
          <w:color w:val="000000"/>
        </w:rPr>
        <w:t>；</w:t>
      </w:r>
      <w:r>
        <w:rPr>
          <w:color w:val="000000"/>
        </w:rPr>
        <w:t>want to do</w:t>
      </w:r>
      <w:r>
        <w:rPr>
          <w:color w:val="000000"/>
        </w:rPr>
        <w:t>；</w:t>
      </w:r>
      <w:r>
        <w:rPr>
          <w:color w:val="000000"/>
        </w:rPr>
        <w:t>like doing</w:t>
      </w:r>
      <w:r>
        <w:rPr>
          <w:color w:val="000000"/>
        </w:rPr>
        <w:t>等。被动语态和宾语从句的运用为文章增色不少，如：</w:t>
      </w:r>
      <w:r>
        <w:rPr>
          <w:color w:val="000000"/>
        </w:rPr>
        <w:t>And I think my parents shouldn't be too strict with me. I hope I should be allowed to choose my own clothes and I want to get my ea</w:t>
      </w:r>
      <w:r>
        <w:rPr>
          <w:color w:val="000000"/>
        </w:rPr>
        <w:t xml:space="preserve">rs pierced.I really hope my parents can understand me. </w:t>
      </w:r>
      <w:r>
        <w:rPr>
          <w:color w:val="000000"/>
        </w:rPr>
        <w:t>等。连词</w:t>
      </w:r>
      <w:r>
        <w:rPr>
          <w:color w:val="000000"/>
        </w:rPr>
        <w:t>and</w:t>
      </w:r>
      <w:r>
        <w:rPr>
          <w:color w:val="000000"/>
        </w:rPr>
        <w:t>的运用使文章上下文联系更为紧密。</w:t>
      </w:r>
    </w:p>
    <w:sectPr w:rsidSect="000C59E4">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A7CE2"/>
    <w:multiLevelType w:val="hybridMultilevel"/>
    <w:tmpl w:val="619C1F0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14C1710F"/>
    <w:multiLevelType w:val="hybridMultilevel"/>
    <w:tmpl w:val="A70866C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3"/>
  </w:num>
  <w:num w:numId="6">
    <w:abstractNumId w:val="2"/>
  </w:num>
  <w:num w:numId="7">
    <w:abstractNumId w:val="4"/>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000"/>
    <w:rsid w:val="000C59E4"/>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9E4"/>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0C59E4"/>
    <w:rPr>
      <w:sz w:val="18"/>
      <w:szCs w:val="18"/>
    </w:rPr>
  </w:style>
  <w:style w:type="paragraph" w:styleId="Footer">
    <w:name w:val="footer"/>
    <w:basedOn w:val="Normal"/>
    <w:link w:val="Char0"/>
    <w:uiPriority w:val="99"/>
    <w:unhideWhenUsed/>
    <w:qFormat/>
    <w:rsid w:val="000C59E4"/>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0C59E4"/>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0C59E4"/>
    <w:rPr>
      <w:sz w:val="18"/>
      <w:szCs w:val="18"/>
    </w:rPr>
  </w:style>
  <w:style w:type="character" w:customStyle="1" w:styleId="Char0">
    <w:name w:val="页脚 Char"/>
    <w:link w:val="Footer"/>
    <w:uiPriority w:val="99"/>
    <w:qFormat/>
    <w:rsid w:val="000C59E4"/>
    <w:rPr>
      <w:sz w:val="18"/>
      <w:szCs w:val="18"/>
    </w:rPr>
  </w:style>
  <w:style w:type="character" w:customStyle="1" w:styleId="Char1">
    <w:name w:val="批注框文本 Char"/>
    <w:link w:val="BalloonText"/>
    <w:uiPriority w:val="99"/>
    <w:semiHidden/>
    <w:qFormat/>
    <w:rsid w:val="000C59E4"/>
    <w:rPr>
      <w:sz w:val="18"/>
      <w:szCs w:val="18"/>
    </w:rPr>
  </w:style>
  <w:style w:type="paragraph" w:customStyle="1" w:styleId="1">
    <w:name w:val="正文1"/>
    <w:qFormat/>
    <w:rsid w:val="000C59E4"/>
    <w:pPr>
      <w:jc w:val="both"/>
    </w:pPr>
    <w:rPr>
      <w:kern w:val="2"/>
      <w:sz w:val="21"/>
      <w:szCs w:val="21"/>
    </w:rPr>
  </w:style>
  <w:style w:type="character" w:customStyle="1" w:styleId="15">
    <w:name w:val="15"/>
    <w:qFormat/>
    <w:rsid w:val="000C59E4"/>
    <w:rPr>
      <w:rFonts w:ascii="Times New Roman" w:hAnsi="Times New Roman" w:cs="Times New Roman" w:hint="default"/>
      <w:color w:val="0000FF"/>
      <w:u w:val="single"/>
    </w:rPr>
  </w:style>
  <w:style w:type="paragraph" w:customStyle="1" w:styleId="2">
    <w:name w:val="正文2"/>
    <w:qFormat/>
    <w:rsid w:val="000C59E4"/>
    <w:pPr>
      <w:jc w:val="both"/>
    </w:pPr>
    <w:rPr>
      <w:kern w:val="2"/>
      <w:sz w:val="21"/>
      <w:szCs w:val="21"/>
    </w:rPr>
  </w:style>
  <w:style w:type="character" w:customStyle="1" w:styleId="DefaultParagraphFontPHPDOCX">
    <w:name w:val="Default Paragraph Font PHPDOCX"/>
    <w:uiPriority w:val="1"/>
    <w:semiHidden/>
    <w:unhideWhenUsed/>
    <w:rsid w:val="000C59E4"/>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0C59E4"/>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Props1.xml><?xml version="1.0" encoding="utf-8"?>
<ds:datastoreItem xmlns:ds="http://schemas.openxmlformats.org/officeDocument/2006/customXml" ds:itemID="{DD8702C4-0A2C-48FC-AE9C-80CA7F2FC5B6}">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9368</Words>
  <Characters>20331</Characters>
  <Application>Microsoft Office Word</Application>
  <DocSecurity>0</DocSecurity>
  <Lines>655</Lines>
  <Paragraphs>479</Paragraphs>
  <ScaleCrop>false</ScaleCrop>
  <Company/>
  <LinksUpToDate>false</LinksUpToDate>
  <CharactersWithSpaces>29220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dcterms:created xsi:type="dcterms:W3CDTF">2013-12-09T06:44:00Z</dcterms:created>
  <dcterms:modified xsi:type="dcterms:W3CDTF">2019-08-20T00:10:00Z</dcterms:modified>
</cp:coreProperties>
</file>