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B69F8" w:rsidP="009B69F8">
      <w:pPr>
        <w:ind w:firstLine="420" w:firstLineChars="15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11163300</wp:posOffset>
            </wp:positionV>
            <wp:extent cx="444500" cy="3429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44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年度吉林省桦甸市八年级物理上册期中考试模拟试卷</w:t>
      </w:r>
    </w:p>
    <w:p w:rsidR="009B69F8" w:rsidRPr="000619A2" w:rsidP="009B69F8">
      <w:pPr>
        <w:jc w:val="center"/>
        <w:rPr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</w:t>
      </w:r>
      <w:r w:rsidRPr="000619A2">
        <w:rPr>
          <w:rFonts w:hint="eastAsia"/>
          <w:bCs/>
          <w:sz w:val="28"/>
          <w:szCs w:val="28"/>
          <w:lang w:eastAsia="zh-CN"/>
        </w:rPr>
        <w:t>：</w:t>
      </w:r>
      <w:r w:rsidRPr="000619A2">
        <w:rPr>
          <w:rFonts w:hint="eastAsia"/>
          <w:bCs/>
          <w:sz w:val="28"/>
          <w:szCs w:val="28"/>
          <w:lang w:eastAsia="zh-CN"/>
        </w:rPr>
        <w:t>90</w:t>
      </w:r>
      <w:r w:rsidRPr="000619A2">
        <w:rPr>
          <w:rFonts w:hint="eastAsia"/>
          <w:bCs/>
          <w:sz w:val="28"/>
          <w:szCs w:val="28"/>
          <w:lang w:eastAsia="zh-CN"/>
        </w:rPr>
        <w:t>分钟，满分：</w:t>
      </w:r>
      <w:r w:rsidRPr="000619A2">
        <w:rPr>
          <w:rFonts w:hint="eastAsia"/>
          <w:bCs/>
          <w:sz w:val="28"/>
          <w:szCs w:val="28"/>
          <w:lang w:eastAsia="zh-CN"/>
        </w:rPr>
        <w:t>100</w:t>
      </w:r>
      <w:r w:rsidRPr="000619A2">
        <w:rPr>
          <w:rFonts w:hint="eastAsia"/>
          <w:bCs/>
          <w:sz w:val="28"/>
          <w:szCs w:val="28"/>
          <w:lang w:eastAsia="zh-CN"/>
        </w:rPr>
        <w:t>分</w:t>
      </w:r>
    </w:p>
    <w:p w:rsidR="00C801C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一、选择题（</w:t>
      </w:r>
      <w:r w:rsidR="00445DD3">
        <w:rPr>
          <w:b/>
          <w:bCs/>
          <w:sz w:val="24"/>
          <w:szCs w:val="24"/>
          <w:lang w:eastAsia="zh-CN"/>
        </w:rPr>
        <w:t>每个</w:t>
      </w:r>
      <w:r w:rsidR="00445DD3">
        <w:rPr>
          <w:rFonts w:hint="eastAsia"/>
          <w:b/>
          <w:bCs/>
          <w:sz w:val="24"/>
          <w:szCs w:val="24"/>
          <w:lang w:eastAsia="zh-CN"/>
        </w:rPr>
        <w:t>2</w:t>
      </w:r>
      <w:r w:rsidR="00445DD3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  <w:lang w:eastAsia="zh-CN"/>
        </w:rPr>
        <w:t>分）</w:t>
      </w:r>
    </w:p>
    <w:p w:rsidR="00C801C6" w:rsidRPr="00445DD3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以下估测与实际情况相符的是（</w:t>
      </w:r>
      <w:r w:rsidR="00445DD3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）</w:t>
      </w:r>
    </w:p>
    <w:p w:rsidR="00445DD3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人体感觉舒适的环境温度约为</w:t>
      </w:r>
      <w:r>
        <w:rPr>
          <w:color w:val="000000"/>
          <w:lang w:eastAsia="zh-CN"/>
        </w:rPr>
        <w:t>40℃                     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78839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人正常步行的速度约为</w:t>
      </w:r>
      <w:r>
        <w:rPr>
          <w:color w:val="000000"/>
          <w:lang w:eastAsia="zh-CN"/>
        </w:rPr>
        <w:t>5m</w:t>
      </w:r>
      <w:r>
        <w:rPr>
          <w:color w:val="000000"/>
          <w:lang w:eastAsia="zh-CN"/>
        </w:rPr>
        <w:t>／</w:t>
      </w:r>
      <w:r>
        <w:rPr>
          <w:rFonts w:hint="eastAsia"/>
          <w:color w:val="000000"/>
          <w:lang w:eastAsia="zh-CN"/>
        </w:rPr>
        <w:t>s</w:t>
      </w:r>
    </w:p>
    <w:p w:rsidR="00C801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教室里的日光灯</w:t>
      </w:r>
      <w:r w:rsidR="00445DD3">
        <w:rPr>
          <w:color w:val="000000"/>
          <w:lang w:eastAsia="zh-CN"/>
        </w:rPr>
        <w:t>的长度</w:t>
      </w:r>
      <w:r>
        <w:rPr>
          <w:color w:val="000000"/>
          <w:lang w:eastAsia="zh-CN"/>
        </w:rPr>
        <w:t>约为</w:t>
      </w:r>
      <w:r w:rsidR="00445DD3">
        <w:rPr>
          <w:rFonts w:hint="eastAsia"/>
          <w:color w:val="000000"/>
          <w:lang w:eastAsia="zh-CN"/>
        </w:rPr>
        <w:t>0.3m</w:t>
      </w:r>
      <w:r>
        <w:rPr>
          <w:color w:val="000000"/>
          <w:lang w:eastAsia="zh-CN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73027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5DD3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D. </w:t>
      </w:r>
      <w:r w:rsidR="00445DD3">
        <w:rPr>
          <w:color w:val="000000"/>
          <w:lang w:eastAsia="zh-CN"/>
        </w:rPr>
        <w:t>八年级物理课本的长度约为</w:t>
      </w:r>
      <w:r w:rsidR="00445DD3">
        <w:rPr>
          <w:rFonts w:hint="eastAsia"/>
          <w:color w:val="000000"/>
          <w:lang w:eastAsia="zh-CN"/>
        </w:rPr>
        <w:t>28cm</w:t>
      </w:r>
    </w:p>
    <w:p w:rsidR="00C801C6" w:rsidRPr="00445DD3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一代伟人毛泽东诗词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北国风光，千里冰封，万里雪飘，望长城内外，惟余莽莽</w:t>
      </w:r>
      <w:r>
        <w:rPr>
          <w:color w:val="000000"/>
          <w:lang w:eastAsia="zh-CN"/>
        </w:rPr>
        <w:t>…”</w:t>
      </w:r>
      <w:r>
        <w:rPr>
          <w:color w:val="000000"/>
          <w:lang w:eastAsia="zh-CN"/>
        </w:rPr>
        <w:t>描述了北国美丽的景色，其中关于冰的形成属于物态变化中的（</w:t>
      </w:r>
      <w:r>
        <w:rPr>
          <w:color w:val="000000"/>
          <w:lang w:eastAsia="zh-CN"/>
        </w:rPr>
        <w:t>  </w:t>
      </w:r>
      <w:r w:rsidR="00445DD3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C801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凝华</w:t>
      </w:r>
      <w:r>
        <w:rPr>
          <w:color w:val="000000"/>
          <w:lang w:eastAsia="zh-CN"/>
        </w:rPr>
        <w:t>                                     B. </w:t>
      </w:r>
      <w:r>
        <w:rPr>
          <w:color w:val="000000"/>
          <w:lang w:eastAsia="zh-CN"/>
        </w:rPr>
        <w:t>液化</w:t>
      </w:r>
      <w:r>
        <w:rPr>
          <w:color w:val="000000"/>
          <w:lang w:eastAsia="zh-CN"/>
        </w:rPr>
        <w:t>                                     C. </w:t>
      </w:r>
      <w:r>
        <w:rPr>
          <w:color w:val="000000"/>
          <w:lang w:eastAsia="zh-CN"/>
        </w:rPr>
        <w:t>凝固</w:t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熔化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下列是我国北方冬季发生的一些与物态变化有关的现象，分析不正确的是（</w:t>
      </w:r>
      <w:r>
        <w:rPr>
          <w:color w:val="000000"/>
          <w:lang w:eastAsia="zh-CN"/>
        </w:rPr>
        <w:t>  </w:t>
      </w:r>
      <w:r w:rsidR="00445DD3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445DD3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水蒸气在树枝上凝华成冰晶，形成雾凇</w:t>
      </w:r>
    </w:p>
    <w:p w:rsidR="00445DD3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屋顶的积雪会熔化成水，流到屋檐下凝固成冰</w:t>
      </w:r>
      <w:r>
        <w:rPr>
          <w:color w:val="000000"/>
          <w:lang w:eastAsia="zh-CN"/>
        </w:rPr>
        <w:t>锤</w:t>
      </w:r>
    </w:p>
    <w:p w:rsidR="00445DD3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戴眼镜的人从室内走到室外，由于水蒸气液化，眼镜片上会起雾</w:t>
      </w:r>
    </w:p>
    <w:p w:rsidR="00C801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邻居家孩子堆的雪人因发生升华会逐渐变小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如图所示的四种自然现象的形成，其共同点是（</w:t>
      </w:r>
      <w:r>
        <w:rPr>
          <w:color w:val="000000"/>
          <w:lang w:eastAsia="zh-CN"/>
        </w:rPr>
        <w:t>    </w:t>
      </w:r>
      <w:r w:rsidR="00445DD3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6985</wp:posOffset>
            </wp:positionV>
            <wp:extent cx="3924300" cy="771525"/>
            <wp:effectExtent l="19050" t="0" r="0" b="0"/>
            <wp:wrapSquare wrapText="bothSides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161768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DD3">
      <w:pPr>
        <w:spacing w:after="0"/>
        <w:ind w:left="150"/>
        <w:rPr>
          <w:rFonts w:hint="eastAsia"/>
          <w:color w:val="000000"/>
          <w:lang w:eastAsia="zh-CN"/>
        </w:rPr>
      </w:pPr>
    </w:p>
    <w:p w:rsidR="00445DD3">
      <w:pPr>
        <w:spacing w:after="0"/>
        <w:ind w:left="150"/>
        <w:rPr>
          <w:rFonts w:hint="eastAsia"/>
          <w:color w:val="000000"/>
          <w:lang w:eastAsia="zh-CN"/>
        </w:rPr>
      </w:pPr>
    </w:p>
    <w:p w:rsidR="00445DD3">
      <w:pPr>
        <w:spacing w:after="0"/>
        <w:ind w:left="150"/>
        <w:rPr>
          <w:rFonts w:hint="eastAsia"/>
          <w:color w:val="000000"/>
          <w:lang w:eastAsia="zh-CN"/>
        </w:rPr>
      </w:pPr>
    </w:p>
    <w:p w:rsidR="00C801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都要放热</w:t>
      </w:r>
      <w:r>
        <w:rPr>
          <w:color w:val="000000"/>
          <w:lang w:eastAsia="zh-CN"/>
        </w:rPr>
        <w:t>                B. </w:t>
      </w:r>
      <w:r>
        <w:rPr>
          <w:color w:val="000000"/>
          <w:lang w:eastAsia="zh-CN"/>
        </w:rPr>
        <w:t>都是由水蒸气形成的</w:t>
      </w:r>
      <w:r>
        <w:rPr>
          <w:color w:val="000000"/>
          <w:lang w:eastAsia="zh-CN"/>
        </w:rPr>
        <w:t>                C. </w:t>
      </w:r>
      <w:r>
        <w:rPr>
          <w:color w:val="000000"/>
          <w:lang w:eastAsia="zh-CN"/>
        </w:rPr>
        <w:t>都变成了固态</w:t>
      </w:r>
      <w:r>
        <w:rPr>
          <w:color w:val="000000"/>
          <w:lang w:eastAsia="zh-CN"/>
        </w:rPr>
        <w:t>                D. </w:t>
      </w:r>
      <w:r>
        <w:rPr>
          <w:color w:val="000000"/>
          <w:lang w:eastAsia="zh-CN"/>
        </w:rPr>
        <w:t>都是由水形成的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如图所示为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制造云和雨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的实验装置，在一只加少许湿沙子的大烧杯口盖一只盘子，盘里放入一些冰块，用酒精灯给烧杯加热。该过程中没有发生的物态变化是（</w:t>
      </w:r>
      <w:r>
        <w:rPr>
          <w:color w:val="000000"/>
          <w:lang w:eastAsia="zh-CN"/>
        </w:rPr>
        <w:t>  </w:t>
      </w:r>
      <w:r w:rsidR="00445DD3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95250</wp:posOffset>
            </wp:positionV>
            <wp:extent cx="971550" cy="990600"/>
            <wp:effectExtent l="19050" t="0" r="0" b="0"/>
            <wp:wrapSquare wrapText="bothSides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703049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DD3">
      <w:pPr>
        <w:spacing w:after="0"/>
        <w:ind w:left="150"/>
        <w:rPr>
          <w:rFonts w:hint="eastAsia"/>
          <w:color w:val="000000"/>
          <w:lang w:eastAsia="zh-CN"/>
        </w:rPr>
      </w:pPr>
    </w:p>
    <w:p w:rsidR="00445DD3">
      <w:pPr>
        <w:spacing w:after="0"/>
        <w:ind w:left="150"/>
        <w:rPr>
          <w:rFonts w:hint="eastAsia"/>
          <w:color w:val="000000"/>
          <w:lang w:eastAsia="zh-CN"/>
        </w:rPr>
      </w:pPr>
    </w:p>
    <w:p w:rsidR="00445DD3">
      <w:pPr>
        <w:spacing w:after="0"/>
        <w:ind w:left="150"/>
        <w:rPr>
          <w:rFonts w:hint="eastAsia"/>
          <w:color w:val="000000"/>
          <w:lang w:eastAsia="zh-CN"/>
        </w:rPr>
      </w:pPr>
    </w:p>
    <w:p w:rsidR="00445DD3">
      <w:pPr>
        <w:spacing w:after="0"/>
        <w:ind w:left="150"/>
        <w:rPr>
          <w:rFonts w:hint="eastAsia"/>
          <w:color w:val="000000"/>
          <w:lang w:eastAsia="zh-CN"/>
        </w:rPr>
      </w:pPr>
    </w:p>
    <w:p w:rsidR="00C801C6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凝固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熔化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汽化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液化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6.“</w:t>
      </w:r>
      <w:r>
        <w:rPr>
          <w:color w:val="000000"/>
          <w:lang w:eastAsia="zh-CN"/>
        </w:rPr>
        <w:t>春江潮水连海平，海上明月共潮生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潭清</w:t>
      </w:r>
      <w:r>
        <w:rPr>
          <w:color w:val="000000"/>
          <w:lang w:eastAsia="zh-CN"/>
        </w:rPr>
        <w:t>疑</w:t>
      </w:r>
      <w:r>
        <w:rPr>
          <w:color w:val="000000"/>
          <w:lang w:eastAsia="zh-CN"/>
        </w:rPr>
        <w:t>水浅，荷动知鱼散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一叶障目，不见泰山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欲穷千里目，更上一层楼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。优美的诗句描绘了光的现象，下列说法正确的是（</w:t>
      </w:r>
      <w:r>
        <w:rPr>
          <w:color w:val="000000"/>
          <w:lang w:eastAsia="zh-CN"/>
        </w:rPr>
        <w:t>  </w:t>
      </w:r>
      <w:r w:rsidR="00445DD3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801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“</w:t>
      </w:r>
      <w:r>
        <w:rPr>
          <w:color w:val="000000"/>
          <w:lang w:eastAsia="zh-CN"/>
        </w:rPr>
        <w:t>海上明月共潮生</w:t>
      </w:r>
      <w:r>
        <w:rPr>
          <w:color w:val="000000"/>
          <w:lang w:eastAsia="zh-CN"/>
        </w:rPr>
        <w:t>”——</w:t>
      </w:r>
      <w:r>
        <w:rPr>
          <w:color w:val="000000"/>
          <w:lang w:eastAsia="zh-CN"/>
        </w:rPr>
        <w:t>月亮是光源</w:t>
      </w:r>
      <w:r>
        <w:rPr>
          <w:lang w:eastAsia="zh-CN"/>
        </w:rPr>
        <w:br/>
      </w:r>
      <w:r>
        <w:rPr>
          <w:color w:val="000000"/>
          <w:lang w:eastAsia="zh-CN"/>
        </w:rPr>
        <w:t>B. “</w:t>
      </w:r>
      <w:r>
        <w:rPr>
          <w:color w:val="000000"/>
          <w:lang w:eastAsia="zh-CN"/>
        </w:rPr>
        <w:t>潭清疑水浅</w:t>
      </w:r>
      <w:r>
        <w:rPr>
          <w:color w:val="000000"/>
          <w:lang w:eastAsia="zh-CN"/>
        </w:rPr>
        <w:t>”——</w:t>
      </w:r>
      <w:r>
        <w:rPr>
          <w:color w:val="000000"/>
          <w:lang w:eastAsia="zh-CN"/>
        </w:rPr>
        <w:t>光的反射</w:t>
      </w:r>
      <w:r>
        <w:rPr>
          <w:lang w:eastAsia="zh-CN"/>
        </w:rPr>
        <w:br/>
      </w:r>
      <w:r>
        <w:rPr>
          <w:color w:val="000000"/>
          <w:lang w:eastAsia="zh-CN"/>
        </w:rPr>
        <w:t>C. “</w:t>
      </w:r>
      <w:r>
        <w:rPr>
          <w:color w:val="000000"/>
          <w:lang w:eastAsia="zh-CN"/>
        </w:rPr>
        <w:t>欲穷千里目，更上一层楼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一一光的直线传播</w:t>
      </w:r>
      <w:r>
        <w:rPr>
          <w:lang w:eastAsia="zh-CN"/>
        </w:rPr>
        <w:br/>
      </w:r>
      <w:r>
        <w:rPr>
          <w:color w:val="000000"/>
          <w:lang w:eastAsia="zh-CN"/>
        </w:rPr>
        <w:t>D. “</w:t>
      </w:r>
      <w:r>
        <w:rPr>
          <w:color w:val="000000"/>
          <w:lang w:eastAsia="zh-CN"/>
        </w:rPr>
        <w:t>一叶障目，不见泰山</w:t>
      </w:r>
      <w:r>
        <w:rPr>
          <w:color w:val="000000"/>
          <w:lang w:eastAsia="zh-CN"/>
        </w:rPr>
        <w:t>”——</w:t>
      </w:r>
      <w:r>
        <w:rPr>
          <w:color w:val="000000"/>
          <w:lang w:eastAsia="zh-CN"/>
        </w:rPr>
        <w:t>光的折射</w:t>
      </w:r>
    </w:p>
    <w:p w:rsidR="00C801C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445DD3">
        <w:rPr>
          <w:b/>
          <w:bCs/>
          <w:sz w:val="24"/>
          <w:szCs w:val="24"/>
          <w:lang w:eastAsia="zh-CN"/>
        </w:rPr>
        <w:t>每空</w:t>
      </w:r>
      <w:r w:rsidR="00445DD3">
        <w:rPr>
          <w:b/>
          <w:bCs/>
          <w:sz w:val="24"/>
          <w:szCs w:val="24"/>
          <w:lang w:eastAsia="zh-CN"/>
        </w:rPr>
        <w:t>1</w:t>
      </w:r>
      <w:r w:rsidR="00445DD3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</w:t>
      </w:r>
      <w:r w:rsidR="007D7D5E"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分）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我们坐在音响前听音乐，从歌曲的声音就能知道歌手的名字，是因为每个歌星发出声音的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不同：大地震中的有些幸存者，在废墟中通过敲打铁管而获得营救，他们是利用铁管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的特点</w:t>
      </w:r>
      <w:r w:rsidR="00445DD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45DD3" w:rsidRPr="007D7D5E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打雷时，我们知道可能要下雨了，这表明声音可以传递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，雷声和闪电是同时发生的，但我们总是先看到闪电后听到雷声，这表明光的传播速度比声音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．将一支点燃的蜡烛放在喇叭的前方，当喇叭中发出较强的声音时，可以看到烛焰在晃动，这表明声波能传递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801C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9</w:t>
      </w:r>
      <w:r w:rsidR="009B69F8">
        <w:rPr>
          <w:color w:val="000000"/>
          <w:lang w:eastAsia="zh-CN"/>
        </w:rPr>
        <w:t>.</w:t>
      </w:r>
      <w:r w:rsidR="009B69F8">
        <w:rPr>
          <w:color w:val="000000"/>
          <w:lang w:eastAsia="zh-CN"/>
        </w:rPr>
        <w:t>冬天，用雪堆成的雪人，气温即使在</w:t>
      </w:r>
      <w:r w:rsidR="009B69F8">
        <w:rPr>
          <w:color w:val="000000"/>
          <w:lang w:eastAsia="zh-CN"/>
        </w:rPr>
        <w:t>0℃</w:t>
      </w:r>
      <w:r w:rsidR="009B69F8">
        <w:rPr>
          <w:color w:val="000000"/>
          <w:lang w:eastAsia="zh-CN"/>
        </w:rPr>
        <w:t>以下，时间久了雪人也会逐渐变矮，这种现象是物态变化中的</w:t>
      </w:r>
      <w:r w:rsidR="009B69F8">
        <w:rPr>
          <w:color w:val="000000"/>
          <w:lang w:eastAsia="zh-CN"/>
        </w:rPr>
        <w:t>________</w:t>
      </w:r>
      <w:r w:rsidR="009B69F8">
        <w:rPr>
          <w:color w:val="000000"/>
          <w:lang w:eastAsia="zh-CN"/>
        </w:rPr>
        <w:t>现象，融雪的天气有时比下雪时还冷，这是因为融雪是</w:t>
      </w:r>
      <w:r w:rsidR="009B69F8">
        <w:rPr>
          <w:color w:val="000000"/>
          <w:lang w:eastAsia="zh-CN"/>
        </w:rPr>
        <w:t>________</w:t>
      </w:r>
      <w:r w:rsidR="009B69F8">
        <w:rPr>
          <w:color w:val="000000"/>
          <w:lang w:eastAsia="zh-CN"/>
        </w:rPr>
        <w:t>过程，需要</w:t>
      </w:r>
      <w:r w:rsidR="009B69F8">
        <w:rPr>
          <w:color w:val="000000"/>
          <w:lang w:eastAsia="zh-CN"/>
        </w:rPr>
        <w:t>________</w:t>
      </w:r>
      <w:r w:rsidR="009B69F8">
        <w:rPr>
          <w:color w:val="000000"/>
          <w:lang w:eastAsia="zh-CN"/>
        </w:rPr>
        <w:t>热．</w:t>
      </w:r>
      <w:r w:rsidR="009B69F8">
        <w:rPr>
          <w:color w:val="000000"/>
          <w:lang w:eastAsia="zh-CN"/>
        </w:rPr>
        <w:t xml:space="preserve">    </w:t>
      </w:r>
    </w:p>
    <w:p w:rsidR="00445DD3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如图，体温计的示数是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，汽车速度表的示数是</w:t>
      </w:r>
      <w:r>
        <w:rPr>
          <w:color w:val="000000"/>
          <w:lang w:eastAsia="zh-CN"/>
        </w:rPr>
        <w:t>________ Km/h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C801C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111760</wp:posOffset>
            </wp:positionV>
            <wp:extent cx="3171825" cy="981075"/>
            <wp:effectExtent l="19050" t="0" r="9525" b="0"/>
            <wp:wrapSquare wrapText="bothSides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409005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常用温度计是根据液体热胀冷缩的原理制成的，里面的液体有的用酒精，有的用水银．已知酒精和水银的熔点和沸点如下表所示，北方漠河地区冬季</w:t>
      </w:r>
      <w:r>
        <w:rPr>
          <w:color w:val="000000"/>
          <w:lang w:eastAsia="zh-CN"/>
        </w:rPr>
        <w:t>最</w:t>
      </w:r>
      <w:r>
        <w:rPr>
          <w:color w:val="000000"/>
          <w:lang w:eastAsia="zh-CN"/>
        </w:rPr>
        <w:t>低温可达﹣</w:t>
      </w:r>
      <w:r>
        <w:rPr>
          <w:color w:val="000000"/>
          <w:lang w:eastAsia="zh-CN"/>
        </w:rPr>
        <w:t>54℃</w:t>
      </w:r>
      <w:r>
        <w:rPr>
          <w:color w:val="000000"/>
          <w:lang w:eastAsia="zh-CN"/>
        </w:rPr>
        <w:t>，测此地冬季最低气温应选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温度计，测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标准大气压下沸水温度应选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温度计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酒精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 </w:t>
      </w:r>
      <w:r w:rsidR="00445DD3"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60325</wp:posOffset>
            </wp:positionV>
            <wp:extent cx="1257300" cy="866775"/>
            <wp:effectExtent l="19050" t="0" r="0" b="0"/>
            <wp:wrapSquare wrapText="bothSides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023713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丽选择</w:t>
      </w:r>
      <w:r>
        <w:rPr>
          <w:color w:val="000000"/>
          <w:lang w:eastAsia="zh-CN"/>
        </w:rPr>
        <w:t>蜂蜡和海波探究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不同固态物质在熔化过程中温度的变化是否相同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，设计的实验装置如图甲所示。</w:t>
      </w:r>
    </w:p>
    <w:p w:rsidR="00445DD3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）将装有蜂蜡、海波的试管分别放在盛水的烧杯内加热，而不是直接用酒精灯加热，目的是为了使试管内的物质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</w:p>
    <w:p w:rsidR="00445DD3">
      <w:pPr>
        <w:spacing w:after="0"/>
        <w:rPr>
          <w:rFonts w:hint="eastAsia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840321" cy="1470571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998095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　</w:t>
      </w:r>
      <w:r>
        <w:rPr>
          <w:noProof/>
          <w:lang w:eastAsia="zh-CN"/>
        </w:rPr>
        <w:drawing>
          <wp:inline distT="0" distB="0" distL="0" distR="0">
            <wp:extent cx="1260488" cy="1184097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854216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　</w:t>
      </w:r>
      <w:r>
        <w:rPr>
          <w:noProof/>
          <w:lang w:eastAsia="zh-CN"/>
        </w:rPr>
        <w:drawing>
          <wp:inline distT="0" distB="0" distL="0" distR="0">
            <wp:extent cx="1107694" cy="1107694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81376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　</w:t>
      </w:r>
      <w:r>
        <w:rPr>
          <w:noProof/>
          <w:lang w:eastAsia="zh-CN"/>
        </w:rPr>
        <w:drawing>
          <wp:inline distT="0" distB="0" distL="0" distR="0">
            <wp:extent cx="1012203" cy="1107694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546460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203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DD3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）将温度计正确插入蜂蜡和海波中，观察温度计求数时视线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如图乙所示，其中正确的是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，此时温度计的示数是</w:t>
      </w:r>
      <w:r>
        <w:rPr>
          <w:color w:val="000000"/>
          <w:lang w:eastAsia="zh-CN"/>
        </w:rPr>
        <w:t>________ ℃</w:t>
      </w:r>
      <w:r>
        <w:rPr>
          <w:color w:val="000000"/>
          <w:lang w:eastAsia="zh-CN"/>
        </w:rPr>
        <w:t>。</w:t>
      </w:r>
    </w:p>
    <w:p w:rsidR="00445DD3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）丙图是小丽绘制的海波的熔化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，图中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段表示海波的熔化过程，此过程中海波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吸收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）热量，温度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升高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降低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）。第</w:t>
      </w:r>
      <w:r>
        <w:rPr>
          <w:color w:val="000000"/>
          <w:lang w:eastAsia="zh-CN"/>
        </w:rPr>
        <w:t>10min</w:t>
      </w:r>
      <w:r>
        <w:rPr>
          <w:color w:val="000000"/>
          <w:lang w:eastAsia="zh-CN"/>
        </w:rPr>
        <w:t>海波处于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）态。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）丁图是小丽绘制的蜂蜡的熔化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，蜂蜡的熔化过程中温度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升高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降低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如图所示是一鞋店的招牌，晚上招牌上的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外贸鞋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三字清晰地印在墙壁上，此时墙壁产生了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反射；从墙壁上看到的三个字是</w:t>
      </w:r>
      <w:r>
        <w:rPr>
          <w:color w:val="000000"/>
          <w:lang w:eastAsia="zh-CN"/>
        </w:rPr>
        <w:t>外面灯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虚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）像</w:t>
      </w:r>
      <w:r w:rsidR="00445DD3">
        <w:rPr>
          <w:color w:val="000000"/>
          <w:lang w:eastAsia="zh-CN"/>
        </w:rPr>
        <w:t>。</w:t>
      </w:r>
    </w:p>
    <w:p w:rsidR="00C801C6">
      <w:pPr>
        <w:spacing w:after="0"/>
        <w:rPr>
          <w:lang w:eastAsia="zh-CN"/>
        </w:rPr>
      </w:pPr>
    </w:p>
    <w:p w:rsidR="00C801C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16510</wp:posOffset>
            </wp:positionV>
            <wp:extent cx="1200150" cy="752475"/>
            <wp:effectExtent l="19050" t="0" r="0" b="0"/>
            <wp:wrapSquare wrapText="bothSides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585015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4</w:t>
      </w:r>
      <w:r w:rsidR="009B69F8">
        <w:rPr>
          <w:color w:val="000000"/>
          <w:lang w:eastAsia="zh-CN"/>
        </w:rPr>
        <w:t>.</w:t>
      </w:r>
      <w:r w:rsidR="009B69F8">
        <w:rPr>
          <w:color w:val="000000"/>
          <w:lang w:eastAsia="zh-CN"/>
        </w:rPr>
        <w:t>美国</w:t>
      </w:r>
      <w:r w:rsidR="009B69F8">
        <w:rPr>
          <w:color w:val="000000"/>
          <w:lang w:eastAsia="zh-CN"/>
        </w:rPr>
        <w:t>LIGO</w:t>
      </w:r>
      <w:r w:rsidR="009B69F8">
        <w:rPr>
          <w:color w:val="000000"/>
          <w:lang w:eastAsia="zh-CN"/>
        </w:rPr>
        <w:t>探测器探测到了来自于宇宙深处距离地球</w:t>
      </w:r>
      <w:r w:rsidR="009B69F8">
        <w:rPr>
          <w:color w:val="000000"/>
          <w:lang w:eastAsia="zh-CN"/>
        </w:rPr>
        <w:t>13</w:t>
      </w:r>
      <w:r w:rsidR="009B69F8">
        <w:rPr>
          <w:color w:val="000000"/>
          <w:lang w:eastAsia="zh-CN"/>
        </w:rPr>
        <w:t>亿光年前两个巨大的黑洞猛烈撞击并融合所产生的引力波</w:t>
      </w:r>
      <w:r w:rsidR="009B69F8">
        <w:rPr>
          <w:color w:val="000000"/>
          <w:lang w:eastAsia="zh-CN"/>
        </w:rPr>
        <w:t>.</w:t>
      </w:r>
      <w:r w:rsidR="009B69F8">
        <w:rPr>
          <w:color w:val="000000"/>
          <w:lang w:eastAsia="zh-CN"/>
        </w:rPr>
        <w:t>一百年前，爱因斯坦预测了引力波的存在，这个百年前的伟大预言终于被证实</w:t>
      </w:r>
      <w:r w:rsidR="009B69F8">
        <w:rPr>
          <w:color w:val="000000"/>
          <w:lang w:eastAsia="zh-CN"/>
        </w:rPr>
        <w:t>.</w:t>
      </w:r>
      <w:r w:rsidR="009B69F8">
        <w:rPr>
          <w:color w:val="000000"/>
          <w:lang w:eastAsia="zh-CN"/>
        </w:rPr>
        <w:t>引力波的发现，为人类探索宇宙开辟了新的途径</w:t>
      </w:r>
      <w:r w:rsidR="009B69F8">
        <w:rPr>
          <w:color w:val="000000"/>
          <w:lang w:eastAsia="zh-CN"/>
        </w:rPr>
        <w:t>.</w:t>
      </w:r>
      <w:r w:rsidR="009B69F8">
        <w:rPr>
          <w:color w:val="000000"/>
          <w:lang w:eastAsia="zh-CN"/>
        </w:rPr>
        <w:t>光年是</w:t>
      </w:r>
      <w:r w:rsidR="009B69F8">
        <w:rPr>
          <w:color w:val="000000"/>
          <w:lang w:eastAsia="zh-CN"/>
        </w:rPr>
        <w:t>天文学中</w:t>
      </w:r>
      <w:r w:rsidR="009B69F8">
        <w:rPr>
          <w:color w:val="000000"/>
          <w:lang w:eastAsia="zh-CN"/>
        </w:rPr>
        <w:t>________</w:t>
      </w:r>
      <w:r w:rsidR="009B69F8">
        <w:rPr>
          <w:color w:val="000000"/>
          <w:lang w:eastAsia="zh-CN"/>
        </w:rPr>
        <w:t>的单位，引力波</w:t>
      </w:r>
      <w:r w:rsidR="009B69F8">
        <w:rPr>
          <w:color w:val="000000"/>
          <w:lang w:eastAsia="zh-CN"/>
        </w:rPr>
        <w:t>________</w:t>
      </w:r>
      <w:r w:rsidR="009B69F8">
        <w:rPr>
          <w:color w:val="000000"/>
          <w:lang w:eastAsia="zh-CN"/>
        </w:rPr>
        <w:t>（</w:t>
      </w:r>
      <w:r w:rsidR="009B69F8">
        <w:rPr>
          <w:color w:val="000000"/>
          <w:lang w:eastAsia="zh-CN"/>
        </w:rPr>
        <w:t>“</w:t>
      </w:r>
      <w:r w:rsidR="009B69F8">
        <w:rPr>
          <w:color w:val="000000"/>
          <w:lang w:eastAsia="zh-CN"/>
        </w:rPr>
        <w:t>能</w:t>
      </w:r>
      <w:r w:rsidR="009B69F8">
        <w:rPr>
          <w:color w:val="000000"/>
          <w:lang w:eastAsia="zh-CN"/>
        </w:rPr>
        <w:t>”</w:t>
      </w:r>
      <w:r w:rsidR="009B69F8">
        <w:rPr>
          <w:color w:val="000000"/>
          <w:lang w:eastAsia="zh-CN"/>
        </w:rPr>
        <w:t>或</w:t>
      </w:r>
      <w:r w:rsidR="009B69F8">
        <w:rPr>
          <w:color w:val="000000"/>
          <w:lang w:eastAsia="zh-CN"/>
        </w:rPr>
        <w:t>“</w:t>
      </w:r>
      <w:r w:rsidR="009B69F8">
        <w:rPr>
          <w:color w:val="000000"/>
          <w:lang w:eastAsia="zh-CN"/>
        </w:rPr>
        <w:t>不能</w:t>
      </w:r>
      <w:r w:rsidR="009B69F8">
        <w:rPr>
          <w:color w:val="000000"/>
          <w:lang w:eastAsia="zh-CN"/>
        </w:rPr>
        <w:t>”</w:t>
      </w:r>
      <w:r w:rsidR="009B69F8">
        <w:rPr>
          <w:color w:val="000000"/>
          <w:lang w:eastAsia="zh-CN"/>
        </w:rPr>
        <w:t>）在真空中传播</w:t>
      </w:r>
      <w:r w:rsidR="00445DD3">
        <w:rPr>
          <w:color w:val="000000"/>
          <w:lang w:eastAsia="zh-CN"/>
        </w:rPr>
        <w:t>。</w:t>
      </w:r>
      <w:r w:rsidR="009B69F8">
        <w:rPr>
          <w:color w:val="000000"/>
          <w:lang w:eastAsia="zh-CN"/>
        </w:rPr>
        <w:t xml:space="preserve">   </w:t>
      </w:r>
    </w:p>
    <w:p w:rsidR="00C801C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三、计算题（</w:t>
      </w:r>
      <w:r w:rsidR="007D7D5E">
        <w:rPr>
          <w:b/>
          <w:bCs/>
          <w:sz w:val="24"/>
          <w:szCs w:val="24"/>
          <w:lang w:eastAsia="zh-CN"/>
        </w:rPr>
        <w:t>每题</w:t>
      </w:r>
      <w:r w:rsidR="007D7D5E">
        <w:rPr>
          <w:rFonts w:hint="eastAsia"/>
          <w:b/>
          <w:bCs/>
          <w:sz w:val="24"/>
          <w:szCs w:val="24"/>
          <w:lang w:eastAsia="zh-CN"/>
        </w:rPr>
        <w:t>5</w:t>
      </w:r>
      <w:r w:rsidR="007D7D5E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7D7D5E">
        <w:rPr>
          <w:rFonts w:hint="eastAsia"/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.“5.7”</w:t>
      </w:r>
      <w:r>
        <w:rPr>
          <w:color w:val="000000"/>
          <w:lang w:eastAsia="zh-CN"/>
        </w:rPr>
        <w:t>空难发生后，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黑匣子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的打捞工作始终是人们关注的焦点，为了尽快将它打捞出水，专家们在失事海域进行探测，测量船在海面向海底发射波速为</w:t>
      </w:r>
      <w:r>
        <w:rPr>
          <w:color w:val="000000"/>
          <w:lang w:eastAsia="zh-CN"/>
        </w:rPr>
        <w:t>1450 m/s</w:t>
      </w:r>
      <w:r>
        <w:rPr>
          <w:color w:val="000000"/>
          <w:lang w:eastAsia="zh-CN"/>
        </w:rPr>
        <w:t>的超声波，并测得超声波从发射到反射回海面经历的时间为</w:t>
      </w:r>
      <w:r>
        <w:rPr>
          <w:color w:val="000000"/>
          <w:lang w:eastAsia="zh-CN"/>
        </w:rPr>
        <w:t>0.2 s,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黑匣子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所在的海域的深度约为多少？</w:t>
      </w:r>
      <w:r>
        <w:rPr>
          <w:color w:val="000000"/>
          <w:lang w:eastAsia="zh-CN"/>
        </w:rPr>
        <w:t xml:space="preserve">    </w:t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为了安全，校园内汽车的最高限速为</w:t>
      </w:r>
      <w:r>
        <w:rPr>
          <w:color w:val="000000"/>
          <w:lang w:eastAsia="zh-CN"/>
        </w:rPr>
        <w:t>5km/h</w:t>
      </w:r>
      <w:r>
        <w:rPr>
          <w:color w:val="000000"/>
          <w:lang w:eastAsia="zh-CN"/>
        </w:rPr>
        <w:t>，按此限速规定，汽车在校园内行驶</w:t>
      </w:r>
      <w:r>
        <w:rPr>
          <w:color w:val="000000"/>
          <w:lang w:eastAsia="zh-CN"/>
        </w:rPr>
        <w:t>50m</w:t>
      </w:r>
      <w:r>
        <w:rPr>
          <w:color w:val="000000"/>
          <w:lang w:eastAsia="zh-CN"/>
        </w:rPr>
        <w:t>，至少需要多少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？</w:t>
      </w:r>
      <w:r>
        <w:rPr>
          <w:color w:val="000000"/>
          <w:lang w:eastAsia="zh-CN"/>
        </w:rPr>
        <w:t xml:space="preserve">    </w:t>
      </w:r>
    </w:p>
    <w:p w:rsidR="00445DD3">
      <w:pPr>
        <w:rPr>
          <w:rFonts w:hint="eastAsia"/>
          <w:b/>
          <w:bCs/>
          <w:sz w:val="24"/>
          <w:szCs w:val="24"/>
          <w:lang w:eastAsia="zh-CN"/>
        </w:rPr>
      </w:pPr>
    </w:p>
    <w:p w:rsidR="00445DD3">
      <w:pPr>
        <w:rPr>
          <w:rFonts w:hint="eastAsia"/>
          <w:b/>
          <w:bCs/>
          <w:sz w:val="24"/>
          <w:szCs w:val="24"/>
          <w:lang w:eastAsia="zh-CN"/>
        </w:rPr>
      </w:pPr>
    </w:p>
    <w:p w:rsidR="00445DD3">
      <w:pPr>
        <w:rPr>
          <w:rFonts w:hint="eastAsia"/>
          <w:b/>
          <w:bCs/>
          <w:sz w:val="24"/>
          <w:szCs w:val="24"/>
          <w:lang w:eastAsia="zh-CN"/>
        </w:rPr>
      </w:pPr>
    </w:p>
    <w:p w:rsidR="00C801C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四、简答题（共</w:t>
      </w:r>
      <w:r w:rsidR="007D7D5E"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1</w:t>
      </w:r>
      <w:r w:rsidR="007D7D5E"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分）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今年冬天，寒潮几次袭击大连地区．当寒潮来袭时，小</w:t>
      </w:r>
      <w:r>
        <w:rPr>
          <w:color w:val="000000"/>
          <w:lang w:eastAsia="zh-CN"/>
        </w:rPr>
        <w:t>明看到</w:t>
      </w:r>
      <w:r>
        <w:rPr>
          <w:color w:val="000000"/>
          <w:lang w:eastAsia="zh-CN"/>
        </w:rPr>
        <w:t>家里的窗玻璃上出现了美丽的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冰花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．这些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冰花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是在窗玻璃的室内表面上形成还是在窗玻璃的室外表面上形成的？并解释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冰花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是怎样形成的．</w:t>
      </w:r>
      <w:r>
        <w:rPr>
          <w:color w:val="000000"/>
          <w:lang w:eastAsia="zh-CN"/>
        </w:rPr>
        <w:t xml:space="preserve">    </w:t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冬天我们坐在密闭的小车内，时间久了，会发现小车前挡风玻璃上出现一层小水珠，这是什么原因？为保证视野良好，司机通常会打开喷雾器，往前挡风玻璃上吹热风，很快就可以除去水雾，并阻止水雾的再次生成，说说这样做的道理是什么？</w:t>
      </w:r>
    </w:p>
    <w:p w:rsidR="00C801C6">
      <w:pPr>
        <w:spacing w:after="0"/>
        <w:rPr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C801C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19</w:t>
      </w:r>
      <w:r w:rsidR="009B69F8">
        <w:rPr>
          <w:color w:val="000000"/>
          <w:lang w:eastAsia="zh-CN"/>
        </w:rPr>
        <w:t>.</w:t>
      </w:r>
      <w:r w:rsidR="009B69F8">
        <w:rPr>
          <w:color w:val="000000"/>
          <w:lang w:eastAsia="zh-CN"/>
        </w:rPr>
        <w:t>深秋，为避免树上的桔子在夜间气温骤降时被冻伤，果农经常在傍晚给桔子树喷水．虽然水在夜间结了冰，但桔子却没被冻伤，这是为什么？</w:t>
      </w:r>
      <w:r w:rsidR="009B69F8">
        <w:rPr>
          <w:color w:val="000000"/>
          <w:lang w:eastAsia="zh-CN"/>
        </w:rPr>
        <w:t xml:space="preserve">    </w:t>
      </w:r>
    </w:p>
    <w:p w:rsidR="00445DD3">
      <w:pPr>
        <w:rPr>
          <w:rFonts w:hint="eastAsia"/>
          <w:b/>
          <w:bCs/>
          <w:sz w:val="24"/>
          <w:szCs w:val="24"/>
          <w:lang w:eastAsia="zh-CN"/>
        </w:rPr>
      </w:pPr>
    </w:p>
    <w:p w:rsidR="00445DD3">
      <w:pPr>
        <w:rPr>
          <w:rFonts w:hint="eastAsia"/>
          <w:b/>
          <w:bCs/>
          <w:sz w:val="24"/>
          <w:szCs w:val="24"/>
          <w:lang w:eastAsia="zh-CN"/>
        </w:rPr>
      </w:pPr>
    </w:p>
    <w:p w:rsidR="00445DD3">
      <w:pPr>
        <w:rPr>
          <w:rFonts w:hint="eastAsia"/>
          <w:b/>
          <w:bCs/>
          <w:sz w:val="24"/>
          <w:szCs w:val="24"/>
          <w:lang w:eastAsia="zh-CN"/>
        </w:rPr>
      </w:pPr>
    </w:p>
    <w:p w:rsidR="00C801C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五、作图</w:t>
      </w:r>
      <w:r w:rsidR="00445DD3">
        <w:rPr>
          <w:b/>
          <w:bCs/>
          <w:sz w:val="24"/>
          <w:szCs w:val="24"/>
          <w:lang w:eastAsia="zh-CN"/>
        </w:rPr>
        <w:t>题</w:t>
      </w:r>
      <w:r>
        <w:rPr>
          <w:b/>
          <w:bCs/>
          <w:sz w:val="24"/>
          <w:szCs w:val="24"/>
          <w:lang w:eastAsia="zh-CN"/>
        </w:rPr>
        <w:t>（</w:t>
      </w:r>
      <w:r w:rsidR="00445DD3">
        <w:rPr>
          <w:b/>
          <w:bCs/>
          <w:sz w:val="24"/>
          <w:szCs w:val="24"/>
          <w:lang w:eastAsia="zh-CN"/>
        </w:rPr>
        <w:t>每个图</w:t>
      </w:r>
      <w:r w:rsidR="007D7D5E">
        <w:rPr>
          <w:rFonts w:hint="eastAsia"/>
          <w:b/>
          <w:bCs/>
          <w:sz w:val="24"/>
          <w:szCs w:val="24"/>
          <w:lang w:eastAsia="zh-CN"/>
        </w:rPr>
        <w:t>3</w:t>
      </w:r>
      <w:r w:rsidR="00445DD3">
        <w:rPr>
          <w:b/>
          <w:bCs/>
          <w:sz w:val="24"/>
          <w:szCs w:val="24"/>
          <w:lang w:eastAsia="zh-CN"/>
        </w:rPr>
        <w:t>分；共</w:t>
      </w:r>
      <w:r w:rsidR="007D7D5E">
        <w:rPr>
          <w:rFonts w:hint="eastAsia"/>
          <w:b/>
          <w:bCs/>
          <w:sz w:val="24"/>
          <w:szCs w:val="24"/>
          <w:lang w:eastAsia="zh-CN"/>
        </w:rPr>
        <w:t>9</w:t>
      </w:r>
      <w:r w:rsidR="00445DD3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）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7D7D5E"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如图所示，把射灯发出的一束光经过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点射向鱼缸的水面，结果发现在鱼缸底部和天花板上出现两个光斑。请画出形成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两个光斑的电路图。</w:t>
      </w:r>
      <w:r>
        <w:rPr>
          <w:color w:val="000000"/>
          <w:lang w:eastAsia="zh-CN"/>
        </w:rPr>
        <w:t xml:space="preserve">  </w:t>
      </w:r>
    </w:p>
    <w:p w:rsidR="00C801C6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33655</wp:posOffset>
            </wp:positionV>
            <wp:extent cx="1228725" cy="890905"/>
            <wp:effectExtent l="19050" t="0" r="9525" b="0"/>
            <wp:wrapSquare wrapText="bothSides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677357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C801C6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478790</wp:posOffset>
            </wp:positionV>
            <wp:extent cx="1676400" cy="1528445"/>
            <wp:effectExtent l="19050" t="0" r="0" b="0"/>
            <wp:wrapSquare wrapText="bothSides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258973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69F8"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1</w:t>
      </w:r>
      <w:r w:rsidR="009B69F8">
        <w:rPr>
          <w:color w:val="000000"/>
          <w:lang w:eastAsia="zh-CN"/>
        </w:rPr>
        <w:t>.</w:t>
      </w:r>
      <w:r w:rsidR="009B69F8">
        <w:rPr>
          <w:color w:val="000000"/>
          <w:lang w:eastAsia="zh-CN"/>
        </w:rPr>
        <w:t>如图所示，站在岸上的小明（眼睛在</w:t>
      </w:r>
      <w:r w:rsidR="009B69F8">
        <w:rPr>
          <w:color w:val="000000"/>
          <w:lang w:eastAsia="zh-CN"/>
        </w:rPr>
        <w:t>A</w:t>
      </w:r>
      <w:r w:rsidR="009B69F8">
        <w:rPr>
          <w:color w:val="000000"/>
          <w:lang w:eastAsia="zh-CN"/>
        </w:rPr>
        <w:t>点），看到空气中的</w:t>
      </w:r>
      <w:r w:rsidR="009B69F8">
        <w:rPr>
          <w:color w:val="000000"/>
          <w:lang w:eastAsia="zh-CN"/>
        </w:rPr>
        <w:t>B</w:t>
      </w:r>
      <w:r w:rsidR="009B69F8">
        <w:rPr>
          <w:color w:val="000000"/>
          <w:lang w:eastAsia="zh-CN"/>
        </w:rPr>
        <w:t>点有只小鸟，水中的</w:t>
      </w:r>
      <w:r w:rsidR="009B69F8">
        <w:rPr>
          <w:color w:val="000000"/>
          <w:lang w:eastAsia="zh-CN"/>
        </w:rPr>
        <w:t>C</w:t>
      </w:r>
      <w:r w:rsidR="009B69F8">
        <w:rPr>
          <w:color w:val="000000"/>
          <w:lang w:eastAsia="zh-CN"/>
        </w:rPr>
        <w:t>点有条小鱼，请</w:t>
      </w:r>
      <w:r w:rsidR="009B69F8">
        <w:rPr>
          <w:color w:val="000000"/>
          <w:lang w:eastAsia="zh-CN"/>
        </w:rPr>
        <w:t>作出</w:t>
      </w:r>
      <w:r w:rsidR="009B69F8">
        <w:rPr>
          <w:color w:val="000000"/>
          <w:lang w:eastAsia="zh-CN"/>
        </w:rPr>
        <w:t>小</w:t>
      </w:r>
      <w:r w:rsidR="009B69F8">
        <w:rPr>
          <w:color w:val="000000"/>
          <w:lang w:eastAsia="zh-CN"/>
        </w:rPr>
        <w:t>明观察</w:t>
      </w:r>
      <w:r w:rsidR="009B69F8">
        <w:rPr>
          <w:color w:val="000000"/>
          <w:lang w:eastAsia="zh-CN"/>
        </w:rPr>
        <w:t>鸟、鱼的光路图（空气和水的密度均匀）．</w:t>
      </w:r>
      <w:r w:rsidR="009B69F8">
        <w:rPr>
          <w:lang w:eastAsia="zh-CN"/>
        </w:rPr>
        <w:br/>
      </w:r>
      <w:r w:rsidR="009B69F8">
        <w:rPr>
          <w:color w:val="000000"/>
          <w:lang w:eastAsia="zh-CN"/>
        </w:rPr>
        <w:t xml:space="preserve">​    </w:t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7D7D5E"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图中</w:t>
      </w:r>
      <w:r>
        <w:rPr>
          <w:color w:val="000000"/>
          <w:lang w:eastAsia="zh-CN"/>
        </w:rPr>
        <w:t xml:space="preserve"> S </w:t>
      </w:r>
      <w:r>
        <w:rPr>
          <w:color w:val="000000"/>
          <w:lang w:eastAsia="zh-CN"/>
        </w:rPr>
        <w:t>是光源，</w:t>
      </w:r>
      <w:r>
        <w:rPr>
          <w:color w:val="000000"/>
          <w:lang w:eastAsia="zh-CN"/>
        </w:rPr>
        <w:t xml:space="preserve">A </w:t>
      </w:r>
      <w:r>
        <w:rPr>
          <w:color w:val="000000"/>
          <w:lang w:eastAsia="zh-CN"/>
        </w:rPr>
        <w:t>是不透明的物体，</w:t>
      </w:r>
      <w:r>
        <w:rPr>
          <w:color w:val="000000"/>
          <w:lang w:eastAsia="zh-CN"/>
        </w:rPr>
        <w:t xml:space="preserve">L </w:t>
      </w:r>
      <w:r>
        <w:rPr>
          <w:color w:val="000000"/>
          <w:lang w:eastAsia="zh-CN"/>
        </w:rPr>
        <w:t>是竖直墙面，画出光源</w:t>
      </w:r>
      <w:r>
        <w:rPr>
          <w:color w:val="000000"/>
          <w:lang w:eastAsia="zh-CN"/>
        </w:rPr>
        <w:t xml:space="preserve"> S </w:t>
      </w:r>
      <w:r>
        <w:rPr>
          <w:color w:val="000000"/>
          <w:lang w:eastAsia="zh-CN"/>
        </w:rPr>
        <w:t>照不到墙面的范围，用大括号表示出来</w:t>
      </w:r>
    </w:p>
    <w:p w:rsidR="00C801C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71120</wp:posOffset>
            </wp:positionV>
            <wp:extent cx="1476375" cy="838200"/>
            <wp:effectExtent l="19050" t="0" r="9525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747228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7D7D5E">
      <w:pPr>
        <w:spacing w:after="0"/>
        <w:rPr>
          <w:rFonts w:hint="eastAsia"/>
          <w:b/>
          <w:color w:val="000000"/>
          <w:lang w:eastAsia="zh-CN"/>
        </w:rPr>
      </w:pPr>
    </w:p>
    <w:p w:rsidR="007D7D5E">
      <w:pPr>
        <w:spacing w:after="0"/>
        <w:rPr>
          <w:rFonts w:hint="eastAsia"/>
          <w:b/>
          <w:color w:val="000000"/>
          <w:lang w:eastAsia="zh-CN"/>
        </w:rPr>
      </w:pPr>
    </w:p>
    <w:p w:rsidR="00445DD3" w:rsidRPr="00445DD3">
      <w:pPr>
        <w:spacing w:after="0"/>
        <w:rPr>
          <w:rFonts w:hint="eastAsia"/>
          <w:b/>
          <w:color w:val="000000"/>
          <w:lang w:eastAsia="zh-CN"/>
        </w:rPr>
      </w:pPr>
      <w:r w:rsidRPr="00445DD3">
        <w:rPr>
          <w:rFonts w:hint="eastAsia"/>
          <w:b/>
          <w:color w:val="000000"/>
          <w:lang w:eastAsia="zh-CN"/>
        </w:rPr>
        <w:t>六、实验探究题（每空</w:t>
      </w:r>
      <w:r w:rsidRPr="00445DD3">
        <w:rPr>
          <w:rFonts w:hint="eastAsia"/>
          <w:b/>
          <w:color w:val="000000"/>
          <w:lang w:eastAsia="zh-CN"/>
        </w:rPr>
        <w:t>2</w:t>
      </w:r>
      <w:r w:rsidRPr="00445DD3">
        <w:rPr>
          <w:rFonts w:hint="eastAsia"/>
          <w:b/>
          <w:color w:val="000000"/>
          <w:lang w:eastAsia="zh-CN"/>
        </w:rPr>
        <w:t>分；</w:t>
      </w:r>
      <w:r w:rsidRPr="00445DD3">
        <w:rPr>
          <w:rFonts w:hint="eastAsia"/>
          <w:b/>
          <w:color w:val="000000"/>
          <w:lang w:eastAsia="zh-CN"/>
        </w:rPr>
        <w:t xml:space="preserve"> </w:t>
      </w:r>
      <w:r w:rsidRPr="00445DD3">
        <w:rPr>
          <w:rFonts w:hint="eastAsia"/>
          <w:b/>
          <w:color w:val="000000"/>
          <w:lang w:eastAsia="zh-CN"/>
        </w:rPr>
        <w:t>共</w:t>
      </w:r>
      <w:r w:rsidR="007D7D5E">
        <w:rPr>
          <w:rFonts w:hint="eastAsia"/>
          <w:b/>
          <w:color w:val="000000"/>
          <w:lang w:eastAsia="zh-CN"/>
        </w:rPr>
        <w:t>32</w:t>
      </w:r>
      <w:r w:rsidRPr="00445DD3">
        <w:rPr>
          <w:rFonts w:hint="eastAsia"/>
          <w:b/>
          <w:color w:val="000000"/>
          <w:lang w:eastAsia="zh-CN"/>
        </w:rPr>
        <w:t>分）</w:t>
      </w:r>
    </w:p>
    <w:p w:rsidR="00445DD3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</w:t>
      </w:r>
      <w:r w:rsidR="007D7D5E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小明利用如图甲所示的实验装置进行探究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光的反射规律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的实验．</w:t>
      </w:r>
      <w:r>
        <w:rPr>
          <w:color w:val="000000"/>
          <w:lang w:eastAsia="zh-CN"/>
        </w:rPr>
        <w:t xml:space="preserve">  </w:t>
      </w:r>
    </w:p>
    <w:p w:rsidR="00C801C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137795</wp:posOffset>
            </wp:positionV>
            <wp:extent cx="2686050" cy="1104900"/>
            <wp:effectExtent l="19050" t="0" r="0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602848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7D7D5E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）使光线以不同角度入射进行实验，测量结果如表所示，由此可得：在反射现象中，反射角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入射角．实验时从光屏前不同的方向都能看到光的传播路径，这是因为光在光屏上发生了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镜面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漫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）反射．</w:t>
      </w:r>
      <w:r>
        <w:rPr>
          <w:color w:val="000000"/>
          <w:lang w:eastAsia="zh-CN"/>
        </w:rPr>
        <w:t xml:space="preserve">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 w:rsidR="00445DD3">
        <w:rPr>
          <w:noProof/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18415</wp:posOffset>
            </wp:positionV>
            <wp:extent cx="1419225" cy="1143000"/>
            <wp:effectExtent l="19050" t="0" r="9525" b="0"/>
            <wp:wrapSquare wrapText="bothSides"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350422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）将一束光贴着纸板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沿</w:t>
      </w:r>
      <w:r>
        <w:rPr>
          <w:color w:val="000000"/>
          <w:lang w:eastAsia="zh-CN"/>
        </w:rPr>
        <w:t>EO</w:t>
      </w:r>
      <w:r>
        <w:rPr>
          <w:color w:val="000000"/>
          <w:lang w:eastAsia="zh-CN"/>
        </w:rPr>
        <w:t>射到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点，若将纸板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向前或向后折，目的是探究反射光线与入射光线是否在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内，此时在纸板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）看到反射光线．</w:t>
      </w:r>
      <w:r>
        <w:rPr>
          <w:color w:val="000000"/>
          <w:lang w:eastAsia="zh-CN"/>
        </w:rPr>
        <w:t xml:space="preserve"> 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）若将一束光贴着纸板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沿</w:t>
      </w:r>
      <w:r>
        <w:rPr>
          <w:color w:val="000000"/>
          <w:lang w:eastAsia="zh-CN"/>
        </w:rPr>
        <w:t>FO</w:t>
      </w:r>
      <w:r>
        <w:rPr>
          <w:color w:val="000000"/>
          <w:lang w:eastAsia="zh-CN"/>
        </w:rPr>
        <w:t>射到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点，光将沿图中的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方向射出．说明在光的反射现象中</w:t>
      </w:r>
      <w:r>
        <w:rPr>
          <w:color w:val="000000"/>
          <w:lang w:eastAsia="zh-CN"/>
        </w:rPr>
        <w:t>________</w:t>
      </w:r>
      <w:r w:rsidR="00445DD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）如图乙，小明想要利用一块平面镜</w:t>
      </w:r>
      <w:r>
        <w:rPr>
          <w:color w:val="000000"/>
          <w:lang w:eastAsia="zh-CN"/>
        </w:rPr>
        <w:t>使此时</w:t>
      </w:r>
      <w:r>
        <w:rPr>
          <w:color w:val="000000"/>
          <w:lang w:eastAsia="zh-CN"/>
        </w:rPr>
        <w:t>太阳光线竖直射入深井，反射角为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度．请在图中画出其光路图，并标出平面镜位置</w:t>
      </w:r>
      <w:r>
        <w:rPr>
          <w:color w:val="000000"/>
          <w:lang w:eastAsia="zh-CN"/>
        </w:rPr>
        <w:t>________</w:t>
      </w:r>
      <w:r w:rsidR="007D7D5E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7D7D5E"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某小组</w:t>
      </w:r>
      <w:r>
        <w:rPr>
          <w:color w:val="000000"/>
          <w:lang w:eastAsia="zh-CN"/>
        </w:rPr>
        <w:t>在做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探究水的沸腾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实验时，实验装置如图甲所示．</w:t>
      </w:r>
    </w:p>
    <w:p w:rsidR="00C801C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213995</wp:posOffset>
            </wp:positionV>
            <wp:extent cx="3771900" cy="561975"/>
            <wp:effectExtent l="19050" t="0" r="0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07673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61595</wp:posOffset>
            </wp:positionV>
            <wp:extent cx="800100" cy="866775"/>
            <wp:effectExtent l="19050" t="0" r="0" b="0"/>
            <wp:wrapSquare wrapText="bothSides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46889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445DD3">
      <w:pPr>
        <w:spacing w:after="0"/>
        <w:rPr>
          <w:rFonts w:hint="eastAsia"/>
          <w:color w:val="000000"/>
          <w:lang w:eastAsia="zh-CN"/>
        </w:rPr>
      </w:pP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）图甲中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三种读温度计示数的方式正确的是</w:t>
      </w:r>
      <w:r>
        <w:rPr>
          <w:color w:val="000000"/>
          <w:lang w:eastAsia="zh-CN"/>
        </w:rPr>
        <w:t>________</w:t>
      </w:r>
      <w:r w:rsidR="00445DD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）从实验数据可以看出，水沸腾时温度</w:t>
      </w:r>
      <w:r>
        <w:rPr>
          <w:color w:val="000000"/>
          <w:lang w:eastAsia="zh-CN"/>
        </w:rPr>
        <w:t>________</w:t>
      </w:r>
      <w:r w:rsidR="00445DD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）为了</w:t>
      </w:r>
      <w:r>
        <w:rPr>
          <w:color w:val="000000"/>
          <w:lang w:eastAsia="zh-CN"/>
        </w:rPr>
        <w:t>说明水</w:t>
      </w:r>
      <w:r>
        <w:rPr>
          <w:color w:val="000000"/>
          <w:lang w:eastAsia="zh-CN"/>
        </w:rPr>
        <w:t>沸腾过程中是否需要吸热，应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，观察水是否继续沸腾．</w:t>
      </w:r>
      <w:r>
        <w:rPr>
          <w:color w:val="000000"/>
          <w:lang w:eastAsia="zh-CN"/>
        </w:rPr>
        <w:t xml:space="preserve"> 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）实验收集多组数据是为了</w:t>
      </w:r>
      <w:r>
        <w:rPr>
          <w:color w:val="000000"/>
          <w:lang w:eastAsia="zh-CN"/>
        </w:rPr>
        <w:t>________</w:t>
      </w:r>
      <w:r w:rsidR="00445DD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7D7D5E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5.</w:t>
      </w:r>
      <w:r>
        <w:rPr>
          <w:color w:val="000000"/>
          <w:lang w:eastAsia="zh-CN"/>
        </w:rPr>
        <w:t>图甲为某同学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研究水沸腾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的实验装置，图乙是他探究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冰熔化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水沸腾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后，根据实验数据画出的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7D7D5E">
      <w:pPr>
        <w:spacing w:after="0"/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318135</wp:posOffset>
            </wp:positionH>
            <wp:positionV relativeFrom="paragraph">
              <wp:posOffset>26035</wp:posOffset>
            </wp:positionV>
            <wp:extent cx="3457575" cy="1390650"/>
            <wp:effectExtent l="19050" t="0" r="9525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275778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7D5E">
      <w:pPr>
        <w:spacing w:after="0"/>
        <w:rPr>
          <w:rFonts w:hint="eastAsia"/>
          <w:lang w:eastAsia="zh-CN"/>
        </w:rPr>
      </w:pPr>
    </w:p>
    <w:p w:rsidR="007D7D5E">
      <w:pPr>
        <w:spacing w:after="0"/>
        <w:rPr>
          <w:rFonts w:hint="eastAsia"/>
          <w:lang w:eastAsia="zh-CN"/>
        </w:rPr>
      </w:pPr>
    </w:p>
    <w:p w:rsidR="007D7D5E">
      <w:pPr>
        <w:spacing w:after="0"/>
        <w:rPr>
          <w:rFonts w:hint="eastAsia"/>
          <w:lang w:eastAsia="zh-CN"/>
        </w:rPr>
      </w:pPr>
    </w:p>
    <w:p w:rsidR="007D7D5E">
      <w:pPr>
        <w:spacing w:after="0"/>
        <w:rPr>
          <w:rFonts w:hint="eastAsia"/>
          <w:lang w:eastAsia="zh-CN"/>
        </w:rPr>
      </w:pPr>
    </w:p>
    <w:p w:rsidR="007D7D5E">
      <w:pPr>
        <w:spacing w:after="0"/>
        <w:rPr>
          <w:rFonts w:hint="eastAsia"/>
          <w:lang w:eastAsia="zh-CN"/>
        </w:rPr>
      </w:pPr>
    </w:p>
    <w:p w:rsidR="007D7D5E" w:rsidRPr="007D7D5E">
      <w:pPr>
        <w:spacing w:after="0"/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2219325" cy="609600"/>
            <wp:effectExtent l="19050" t="0" r="9525" b="0"/>
            <wp:docPr id="2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952525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）除了图中所示的器材，还需要</w:t>
      </w:r>
      <w:r>
        <w:rPr>
          <w:color w:val="000000"/>
          <w:lang w:eastAsia="zh-CN"/>
        </w:rPr>
        <w:t>________</w:t>
      </w:r>
      <w:r w:rsidR="007D7D5E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）上表是本实验过程中不同时刻的温度记录，小</w:t>
      </w:r>
      <w:r>
        <w:rPr>
          <w:color w:val="000000"/>
          <w:lang w:eastAsia="zh-CN"/>
        </w:rPr>
        <w:t>明检查</w:t>
      </w:r>
      <w:r>
        <w:rPr>
          <w:color w:val="000000"/>
          <w:lang w:eastAsia="zh-CN"/>
        </w:rPr>
        <w:t>了实验数据，他认为表格中的</w:t>
      </w:r>
      <w:r>
        <w:rPr>
          <w:color w:val="000000"/>
          <w:lang w:eastAsia="zh-CN"/>
        </w:rPr>
        <w:t>95℃</w:t>
      </w:r>
      <w:r>
        <w:rPr>
          <w:color w:val="000000"/>
          <w:lang w:eastAsia="zh-CN"/>
        </w:rPr>
        <w:t>是错误的数据，他判断的理论依据是</w:t>
      </w:r>
      <w:r>
        <w:rPr>
          <w:color w:val="000000"/>
          <w:lang w:eastAsia="zh-CN"/>
        </w:rPr>
        <w:t>________</w:t>
      </w:r>
      <w:r w:rsidR="007D7D5E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改正数据后，小</w:t>
      </w:r>
      <w:r>
        <w:rPr>
          <w:color w:val="000000"/>
          <w:lang w:eastAsia="zh-CN"/>
        </w:rPr>
        <w:t>明根据</w:t>
      </w:r>
      <w:r>
        <w:rPr>
          <w:color w:val="000000"/>
          <w:lang w:eastAsia="zh-CN"/>
        </w:rPr>
        <w:t>实验数据判定该地水的沸点没有达到</w:t>
      </w:r>
      <w:r>
        <w:rPr>
          <w:color w:val="000000"/>
          <w:lang w:eastAsia="zh-CN"/>
        </w:rPr>
        <w:t>100℃</w:t>
      </w:r>
      <w:r>
        <w:rPr>
          <w:color w:val="000000"/>
          <w:lang w:eastAsia="zh-CN"/>
        </w:rPr>
        <w:t>，可能的原因是当地的大气压</w:t>
      </w:r>
      <w:r>
        <w:rPr>
          <w:color w:val="000000"/>
          <w:lang w:eastAsia="zh-CN"/>
        </w:rPr>
        <w:t>________1</w:t>
      </w:r>
      <w:r>
        <w:rPr>
          <w:color w:val="000000"/>
          <w:lang w:eastAsia="zh-CN"/>
        </w:rPr>
        <w:t>标准大气压（选填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大于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）．</w:t>
      </w:r>
      <w:r>
        <w:rPr>
          <w:color w:val="000000"/>
          <w:lang w:eastAsia="zh-CN"/>
        </w:rPr>
        <w:t xml:space="preserve"> 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段表示的是冰的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过程</w:t>
      </w:r>
      <w:r w:rsidR="007D7D5E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C801C6">
      <w:pPr>
        <w:rPr>
          <w:lang w:eastAsia="zh-CN"/>
        </w:rPr>
      </w:pPr>
      <w:r>
        <w:rPr>
          <w:lang w:eastAsia="zh-CN"/>
        </w:rPr>
        <w:br w:type="page"/>
      </w:r>
    </w:p>
    <w:p w:rsidR="00C801C6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9B69F8">
        <w:rPr>
          <w:b/>
          <w:bCs/>
          <w:sz w:val="28"/>
          <w:szCs w:val="28"/>
          <w:lang w:eastAsia="zh-CN"/>
        </w:rPr>
        <w:t>答案</w:t>
      </w:r>
    </w:p>
    <w:p w:rsidR="00C801C6">
      <w:pPr>
        <w:rPr>
          <w:lang w:eastAsia="zh-CN"/>
        </w:rPr>
      </w:pPr>
      <w:r>
        <w:rPr>
          <w:lang w:eastAsia="zh-CN"/>
        </w:rPr>
        <w:t>一、选择题</w:t>
      </w:r>
      <w:r>
        <w:rPr>
          <w:lang w:eastAsia="zh-CN"/>
        </w:rPr>
        <w:t xml:space="preserve"> </w:t>
      </w:r>
    </w:p>
    <w:p w:rsidR="00C801C6">
      <w:pPr>
        <w:spacing w:after="0"/>
      </w:pPr>
      <w:r>
        <w:rPr>
          <w:color w:val="000000"/>
        </w:rPr>
        <w:t>1.D</w:t>
      </w:r>
      <w:r>
        <w:rPr>
          <w:color w:val="000000"/>
        </w:rPr>
        <w:t xml:space="preserve">   2.C   3.C  4.A   5.A   6.C   </w:t>
      </w:r>
    </w:p>
    <w:p w:rsidR="00C801C6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音色；传声效果好</w:t>
      </w:r>
      <w:r>
        <w:rPr>
          <w:color w:val="000000"/>
          <w:lang w:eastAsia="zh-CN"/>
        </w:rPr>
        <w:t xml:space="preserve">  8.</w:t>
      </w:r>
      <w:r>
        <w:rPr>
          <w:color w:val="000000"/>
          <w:lang w:eastAsia="zh-CN"/>
        </w:rPr>
        <w:t>信息；快；能量</w:t>
      </w:r>
      <w:r>
        <w:rPr>
          <w:color w:val="000000"/>
          <w:lang w:eastAsia="zh-CN"/>
        </w:rPr>
        <w:t xml:space="preserve">  </w:t>
      </w:r>
      <w:r w:rsidR="007D7D5E">
        <w:rPr>
          <w:rFonts w:hint="eastAsia"/>
          <w:color w:val="000000"/>
          <w:lang w:eastAsia="zh-CN"/>
        </w:rPr>
        <w:t>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升华；熔化；吸</w:t>
      </w:r>
      <w:r>
        <w:rPr>
          <w:color w:val="000000"/>
          <w:lang w:eastAsia="zh-CN"/>
        </w:rPr>
        <w:t xml:space="preserve">  1</w:t>
      </w:r>
      <w:r w:rsidR="007D7D5E"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.38.7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110  1</w:t>
      </w:r>
      <w:r w:rsidR="007D7D5E"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酒精；水银</w:t>
      </w:r>
      <w:r>
        <w:rPr>
          <w:color w:val="000000"/>
          <w:lang w:eastAsia="zh-CN"/>
        </w:rPr>
        <w:t xml:space="preserve"> 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均匀受热；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42 </w:t>
      </w:r>
      <w:r>
        <w:rPr>
          <w:color w:val="000000"/>
          <w:lang w:eastAsia="zh-CN"/>
        </w:rPr>
        <w:t>；吸收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；不变；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；升高</w:t>
      </w:r>
      <w:r>
        <w:rPr>
          <w:color w:val="000000"/>
          <w:lang w:eastAsia="zh-CN"/>
        </w:rPr>
        <w:t xml:space="preserve"> </w:t>
      </w:r>
      <w:r w:rsidR="001F0D32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1</w:t>
      </w:r>
      <w:r w:rsidR="007D7D5E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镜面；虚</w:t>
      </w:r>
      <w:r w:rsidR="001F0D32">
        <w:rPr>
          <w:rFonts w:hint="eastAsia"/>
          <w:lang w:eastAsia="zh-CN"/>
        </w:rPr>
        <w:t xml:space="preserve">    </w:t>
      </w: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长度；能</w:t>
      </w:r>
      <w:r>
        <w:rPr>
          <w:color w:val="000000"/>
          <w:lang w:eastAsia="zh-CN"/>
        </w:rPr>
        <w:t xml:space="preserve">  </w:t>
      </w:r>
    </w:p>
    <w:p w:rsidR="00C801C6">
      <w:pPr>
        <w:rPr>
          <w:lang w:eastAsia="zh-CN"/>
        </w:rPr>
      </w:pPr>
      <w:r>
        <w:rPr>
          <w:lang w:eastAsia="zh-CN"/>
        </w:rPr>
        <w:t>三、计算题</w:t>
      </w:r>
      <w:r>
        <w:rPr>
          <w:lang w:eastAsia="zh-CN"/>
        </w:rPr>
        <w:t xml:space="preserve">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7D7D5E"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解：因为此超声波反射回的时间为</w:t>
      </w:r>
      <w:r>
        <w:rPr>
          <w:color w:val="000000"/>
          <w:lang w:eastAsia="zh-CN"/>
        </w:rPr>
        <w:t>0.2</w:t>
      </w:r>
      <w:r>
        <w:rPr>
          <w:color w:val="000000"/>
          <w:lang w:eastAsia="zh-CN"/>
        </w:rPr>
        <w:t>秒，则这段时间内所走的路程为</w:t>
      </w:r>
      <w:r>
        <w:rPr>
          <w:lang w:eastAsia="zh-CN"/>
        </w:rPr>
        <w:br/>
      </w:r>
      <w:r>
        <w:rPr>
          <w:color w:val="000000"/>
          <w:lang w:eastAsia="zh-CN"/>
        </w:rPr>
        <w:t>1450m/s×0.2s=290m</w:t>
      </w:r>
      <w:r>
        <w:rPr>
          <w:color w:val="000000"/>
          <w:lang w:eastAsia="zh-CN"/>
        </w:rPr>
        <w:t>，声波往返共两个单程，即走了两段同样的路程，</w:t>
      </w:r>
      <w:r>
        <w:rPr>
          <w:lang w:eastAsia="zh-CN"/>
        </w:rPr>
        <w:br/>
      </w: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>290m÷2=145m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答：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黑匣子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所在的海域的深度约为</w:t>
      </w:r>
      <w:r>
        <w:rPr>
          <w:color w:val="000000"/>
          <w:lang w:eastAsia="zh-CN"/>
        </w:rPr>
        <w:t>145m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1F0D32"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解：由</w:t>
      </w:r>
      <w:r>
        <w:rPr>
          <w:color w:val="000000"/>
          <w:lang w:eastAsia="zh-CN"/>
        </w:rPr>
        <w:t xml:space="preserve">v=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可得，至少需要的时间：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t=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  <w:lang w:eastAsia="zh-CN"/>
        </w:rPr>
        <w:t xml:space="preserve">  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0.05km</m:t>
            </m:r>
          </m:num>
          <m:den>
            <m:r>
              <w:rPr>
                <w:rFonts w:ascii="Cambria Math" w:hint="eastAsia"/>
                <w:lang w:eastAsia="zh-CN"/>
              </w:rPr>
              <m:t>5km/</m:t>
            </m:r>
            <m:r>
              <w:rPr>
                <w:rFonts w:ascii="Cambria Math" w:hint="eastAsia"/>
                <w:lang w:eastAsia="zh-CN"/>
              </w:rPr>
              <m:t>h</m:t>
            </m:r>
          </m:den>
        </m:f>
      </m:oMath>
      <w:r>
        <w:rPr>
          <w:color w:val="000000"/>
          <w:lang w:eastAsia="zh-CN"/>
        </w:rPr>
        <w:t xml:space="preserve">  =0.01h=36s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答：按此限速规定，汽车在校园内行驶</w:t>
      </w:r>
      <w:r>
        <w:rPr>
          <w:color w:val="000000"/>
          <w:lang w:eastAsia="zh-CN"/>
        </w:rPr>
        <w:t>50m</w:t>
      </w:r>
      <w:r>
        <w:rPr>
          <w:color w:val="000000"/>
          <w:lang w:eastAsia="zh-CN"/>
        </w:rPr>
        <w:t>，至少需要</w:t>
      </w:r>
      <w:r>
        <w:rPr>
          <w:color w:val="000000"/>
          <w:lang w:eastAsia="zh-CN"/>
        </w:rPr>
        <w:t>36s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C801C6">
      <w:pPr>
        <w:rPr>
          <w:lang w:eastAsia="zh-CN"/>
        </w:rPr>
      </w:pPr>
      <w:r>
        <w:rPr>
          <w:lang w:eastAsia="zh-CN"/>
        </w:rPr>
        <w:t>四、简答题</w:t>
      </w:r>
      <w:r>
        <w:rPr>
          <w:lang w:eastAsia="zh-CN"/>
        </w:rPr>
        <w:t xml:space="preserve">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1F0D32"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答：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冰花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是在窗玻璃的室内表面上形成的；</w:t>
      </w:r>
      <w:r>
        <w:rPr>
          <w:lang w:eastAsia="zh-CN"/>
        </w:rPr>
        <w:br/>
      </w:r>
      <w:r>
        <w:rPr>
          <w:color w:val="000000"/>
          <w:lang w:eastAsia="zh-CN"/>
        </w:rPr>
        <w:t>室内温度较高的水蒸气骤然遇到温度远低于</w:t>
      </w:r>
      <w:r>
        <w:rPr>
          <w:color w:val="000000"/>
          <w:lang w:eastAsia="zh-CN"/>
        </w:rPr>
        <w:t>0℃</w:t>
      </w:r>
      <w:r>
        <w:rPr>
          <w:color w:val="000000"/>
          <w:lang w:eastAsia="zh-CN"/>
        </w:rPr>
        <w:t>的玻璃，室内空气中的水蒸气在玻璃的室内表面上凝华形成小冰晶．</w:t>
      </w:r>
      <w:r>
        <w:rPr>
          <w:color w:val="000000"/>
          <w:lang w:eastAsia="zh-CN"/>
        </w:rPr>
        <w:t xml:space="preserve">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 w:rsidR="001F0D32"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答：冬天，前挡风玻璃上出现一层小水珠，是车内人呼出气体中的水蒸气遇到比较冷的玻璃液化形成的小水珠，并且附着在玻璃内侧；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利用</w:t>
      </w:r>
      <w:r>
        <w:rPr>
          <w:color w:val="000000"/>
          <w:lang w:eastAsia="zh-CN"/>
        </w:rPr>
        <w:t>暖风往</w:t>
      </w:r>
      <w:r>
        <w:rPr>
          <w:color w:val="000000"/>
          <w:lang w:eastAsia="zh-CN"/>
        </w:rPr>
        <w:t>玻璃上吹热风，使玻璃上的水雾汽化为水蒸气，同时挡风玻璃的温度提高了，水雾不能再次生成。</w:t>
      </w:r>
    </w:p>
    <w:p w:rsidR="00C801C6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19</w:t>
      </w:r>
      <w:r w:rsidR="009B69F8">
        <w:rPr>
          <w:color w:val="000000"/>
          <w:lang w:eastAsia="zh-CN"/>
        </w:rPr>
        <w:t>.</w:t>
      </w:r>
      <w:r w:rsidR="009B69F8">
        <w:rPr>
          <w:color w:val="000000"/>
          <w:lang w:eastAsia="zh-CN"/>
        </w:rPr>
        <w:t>解：水在结冰时，要放热，这样桔子可以吸收水结冰时放出的热，而不致温度降得太低．</w:t>
      </w:r>
      <w:r w:rsidR="009B69F8">
        <w:rPr>
          <w:lang w:eastAsia="zh-CN"/>
        </w:rPr>
        <w:br/>
      </w:r>
      <w:r w:rsidR="009B69F8">
        <w:rPr>
          <w:color w:val="000000"/>
          <w:lang w:eastAsia="zh-CN"/>
        </w:rPr>
        <w:t>答：夜间气温骤降时，水降温直至凝固成冰，放出热量，使温度不会降得太低，所以没有冻坏桔子．</w:t>
      </w:r>
      <w:r w:rsidR="009B69F8">
        <w:rPr>
          <w:color w:val="000000"/>
          <w:lang w:eastAsia="zh-CN"/>
        </w:rPr>
        <w:t xml:space="preserve">  </w:t>
      </w:r>
    </w:p>
    <w:p w:rsidR="00C801C6">
      <w:pPr>
        <w:rPr>
          <w:lang w:eastAsia="zh-CN"/>
        </w:rPr>
      </w:pPr>
      <w:r>
        <w:rPr>
          <w:lang w:eastAsia="zh-CN"/>
        </w:rPr>
        <w:t>五、</w:t>
      </w:r>
      <w:r w:rsidR="001F0D32">
        <w:rPr>
          <w:lang w:eastAsia="zh-CN"/>
        </w:rPr>
        <w:t>作图题</w:t>
      </w:r>
      <w:r>
        <w:rPr>
          <w:lang w:eastAsia="zh-CN"/>
        </w:rPr>
        <w:t xml:space="preserve">  </w:t>
      </w:r>
    </w:p>
    <w:p w:rsidR="00C801C6" w:rsidRPr="001F0D32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1F0D32"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如图所示：</w:t>
      </w:r>
      <w:r>
        <w:rPr>
          <w:color w:val="000000"/>
          <w:lang w:eastAsia="zh-CN"/>
        </w:rPr>
        <w:t xml:space="preserve">  </w:t>
      </w:r>
      <w:r w:rsidR="001F0D32">
        <w:rPr>
          <w:rFonts w:hint="eastAsia"/>
          <w:color w:val="000000"/>
          <w:lang w:eastAsia="zh-CN"/>
        </w:rPr>
        <w:t xml:space="preserve">                </w:t>
      </w:r>
      <w:r>
        <w:rPr>
          <w:color w:val="000000"/>
          <w:lang w:eastAsia="zh-CN"/>
        </w:rPr>
        <w:t xml:space="preserve"> </w:t>
      </w:r>
      <w:r w:rsidR="001F0D32">
        <w:rPr>
          <w:color w:val="000000"/>
          <w:lang w:eastAsia="zh-CN"/>
        </w:rPr>
        <w:t>2</w:t>
      </w:r>
      <w:r w:rsidR="001F0D32">
        <w:rPr>
          <w:rFonts w:hint="eastAsia"/>
          <w:color w:val="000000"/>
          <w:lang w:eastAsia="zh-CN"/>
        </w:rPr>
        <w:t>1</w:t>
      </w:r>
      <w:r w:rsidR="001F0D32">
        <w:rPr>
          <w:color w:val="000000"/>
          <w:lang w:eastAsia="zh-CN"/>
        </w:rPr>
        <w:t>.</w:t>
      </w:r>
      <w:r w:rsidR="001F0D32">
        <w:rPr>
          <w:color w:val="000000"/>
          <w:lang w:eastAsia="zh-CN"/>
        </w:rPr>
        <w:t>如图所示：</w:t>
      </w:r>
      <w:r w:rsidR="001F0D32">
        <w:rPr>
          <w:rFonts w:hint="eastAsia"/>
          <w:color w:val="000000"/>
          <w:lang w:eastAsia="zh-CN"/>
        </w:rPr>
        <w:t xml:space="preserve">                     22</w:t>
      </w:r>
      <w:r w:rsidR="001F0D32">
        <w:rPr>
          <w:color w:val="000000"/>
          <w:lang w:eastAsia="zh-CN"/>
        </w:rPr>
        <w:t>.</w:t>
      </w:r>
      <w:r w:rsidR="001F0D32">
        <w:rPr>
          <w:color w:val="000000"/>
          <w:lang w:eastAsia="zh-CN"/>
        </w:rPr>
        <w:t>如图所示</w:t>
      </w:r>
      <w:r w:rsidR="001F0D32">
        <w:rPr>
          <w:color w:val="000000"/>
          <w:lang w:eastAsia="zh-CN"/>
        </w:rPr>
        <w:t>:</w:t>
      </w:r>
    </w:p>
    <w:p w:rsidR="00C801C6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76133" cy="1250937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502345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133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0D32">
        <w:rPr>
          <w:rFonts w:hint="eastAsia"/>
          <w:noProof/>
          <w:lang w:eastAsia="zh-CN"/>
        </w:rPr>
        <w:t xml:space="preserve">         </w:t>
      </w:r>
      <w:r>
        <w:rPr>
          <w:noProof/>
          <w:lang w:eastAsia="zh-CN"/>
        </w:rPr>
        <w:drawing>
          <wp:inline distT="0" distB="0" distL="0" distR="0">
            <wp:extent cx="1285875" cy="1152652"/>
            <wp:effectExtent l="19050" t="0" r="9525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36445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353" cy="1150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​  </w:t>
      </w:r>
      <w:r w:rsidR="001F0D32">
        <w:rPr>
          <w:rFonts w:hint="eastAsia"/>
          <w:noProof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1623352" cy="840321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38403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52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D32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六、实验探究题</w:t>
      </w:r>
    </w:p>
    <w:p w:rsidR="00C801C6">
      <w:pPr>
        <w:spacing w:after="0"/>
      </w:pPr>
      <w:r>
        <w:rPr>
          <w:rFonts w:hint="eastAsia"/>
          <w:color w:val="000000"/>
          <w:lang w:eastAsia="zh-CN"/>
        </w:rPr>
        <w:t>23</w:t>
      </w:r>
      <w:r w:rsidR="009B69F8">
        <w:rPr>
          <w:color w:val="000000"/>
        </w:rPr>
        <w:t>.</w:t>
      </w:r>
      <w:r w:rsidR="009B69F8">
        <w:rPr>
          <w:color w:val="000000"/>
        </w:rPr>
        <w:t>（</w:t>
      </w:r>
      <w:r w:rsidR="009B69F8">
        <w:rPr>
          <w:color w:val="000000"/>
        </w:rPr>
        <w:t>1</w:t>
      </w:r>
      <w:r w:rsidR="009B69F8">
        <w:rPr>
          <w:color w:val="000000"/>
        </w:rPr>
        <w:t>）等于；漫（</w:t>
      </w:r>
      <w:r w:rsidR="009B69F8">
        <w:rPr>
          <w:color w:val="000000"/>
        </w:rPr>
        <w:t>2</w:t>
      </w:r>
      <w:r w:rsidR="009B69F8">
        <w:rPr>
          <w:color w:val="000000"/>
        </w:rPr>
        <w:t>）同一平面；不能</w:t>
      </w:r>
      <w:r w:rsidR="009B69F8">
        <w:br/>
      </w:r>
      <w:r w:rsidR="009B69F8">
        <w:rPr>
          <w:color w:val="000000"/>
        </w:rPr>
        <w:t>（</w:t>
      </w:r>
      <w:r w:rsidR="009B69F8">
        <w:rPr>
          <w:color w:val="000000"/>
        </w:rPr>
        <w:t>3</w:t>
      </w:r>
      <w:r w:rsidR="009B69F8">
        <w:rPr>
          <w:color w:val="000000"/>
        </w:rPr>
        <w:t>）</w:t>
      </w:r>
      <w:r w:rsidR="009B69F8">
        <w:rPr>
          <w:color w:val="000000"/>
        </w:rPr>
        <w:t>OE</w:t>
      </w:r>
      <w:r w:rsidR="009B69F8">
        <w:rPr>
          <w:color w:val="000000"/>
        </w:rPr>
        <w:t>；光路是可逆的</w:t>
      </w:r>
      <w:r w:rsidR="009B69F8">
        <w:br/>
      </w:r>
      <w:r w:rsidR="009B69F8">
        <w:rPr>
          <w:color w:val="000000"/>
        </w:rPr>
        <w:t>（</w:t>
      </w:r>
      <w:r w:rsidR="009B69F8">
        <w:rPr>
          <w:color w:val="000000"/>
        </w:rPr>
        <w:t>4</w:t>
      </w:r>
      <w:r w:rsidR="009B69F8">
        <w:rPr>
          <w:color w:val="000000"/>
        </w:rPr>
        <w:t>）</w:t>
      </w:r>
      <w:r w:rsidR="009B69F8">
        <w:rPr>
          <w:color w:val="000000"/>
        </w:rPr>
        <w:t>60</w:t>
      </w:r>
      <w:r w:rsidR="009B69F8">
        <w:rPr>
          <w:color w:val="000000"/>
        </w:rPr>
        <w:t>；</w:t>
      </w:r>
      <w:r w:rsidR="009B69F8">
        <w:rPr>
          <w:noProof/>
          <w:lang w:eastAsia="zh-CN"/>
        </w:rPr>
        <w:drawing>
          <wp:inline distT="0" distB="0" distL="0" distR="0">
            <wp:extent cx="1623352" cy="1365529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506889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52" cy="136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1F0D32"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）保持不变（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）停止加热（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）得到普遍规律，避免实验结论的偶然性</w:t>
      </w:r>
      <w:r>
        <w:rPr>
          <w:color w:val="000000"/>
          <w:lang w:eastAsia="zh-CN"/>
        </w:rPr>
        <w:t xml:space="preserve">  </w:t>
      </w:r>
    </w:p>
    <w:p w:rsidR="00C801C6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 w:rsidR="001F0D32"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）秒表（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）水在沸腾过程中吸热且温度保持不变；小于（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）熔化</w:t>
      </w:r>
      <w:r>
        <w:rPr>
          <w:color w:val="000000"/>
          <w:lang w:eastAsia="zh-CN"/>
        </w:rPr>
        <w:t xml:space="preserve">  </w:t>
      </w:r>
    </w:p>
    <w:sectPr w:rsidSect="00C801C6">
      <w:headerReference w:type="even" r:id="rId31"/>
      <w:footerReference w:type="default" r:id="rId3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C6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1C6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C801C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C801C6" w:rsidP="00CF5FDB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C801C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70E75"/>
    <w:multiLevelType w:val="hybridMultilevel"/>
    <w:tmpl w:val="86943D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91F44"/>
    <w:multiLevelType w:val="hybridMultilevel"/>
    <w:tmpl w:val="5DA274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619A2"/>
    <w:rsid w:val="00081CD1"/>
    <w:rsid w:val="00105B32"/>
    <w:rsid w:val="0016193D"/>
    <w:rsid w:val="0019595E"/>
    <w:rsid w:val="001F0D32"/>
    <w:rsid w:val="00243F78"/>
    <w:rsid w:val="00244DEA"/>
    <w:rsid w:val="002A22FB"/>
    <w:rsid w:val="002B1B52"/>
    <w:rsid w:val="002B79A1"/>
    <w:rsid w:val="002C5454"/>
    <w:rsid w:val="002F406B"/>
    <w:rsid w:val="003C7056"/>
    <w:rsid w:val="00445DD3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D7D5E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B69F8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01C6"/>
    <w:rsid w:val="00C84C25"/>
    <w:rsid w:val="00CF5FD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C6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C801C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C801C6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C801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C801C6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C801C6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C801C6"/>
    <w:rPr>
      <w:sz w:val="18"/>
      <w:szCs w:val="18"/>
    </w:rPr>
  </w:style>
  <w:style w:type="paragraph" w:customStyle="1" w:styleId="1">
    <w:name w:val="正文1"/>
    <w:qFormat/>
    <w:rsid w:val="00C801C6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C801C6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C801C6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C801C6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C801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ListParagraph">
    <w:name w:val="List Paragraph"/>
    <w:basedOn w:val="Normal"/>
    <w:uiPriority w:val="99"/>
    <w:unhideWhenUsed/>
    <w:rsid w:val="00445DD3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header" Target="header1.xml" /><Relationship Id="rId32" Type="http://schemas.openxmlformats.org/officeDocument/2006/relationships/footer" Target="footer1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38ED9F-86BF-4A16-94A5-DC0F0E87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2019-11-10T01:57:00Z</dcterms:created>
  <dcterms:modified xsi:type="dcterms:W3CDTF">2019-11-10T11:20:00Z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