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13881" w:rsidP="00313881">
      <w:pPr>
        <w:ind w:firstLine="420" w:firstLineChars="15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10236200</wp:posOffset>
            </wp:positionV>
            <wp:extent cx="342900" cy="254000"/>
            <wp:wrapNone/>
            <wp:docPr id="1000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5339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年度吉林省吉林市船</w:t>
      </w:r>
      <w:r>
        <w:rPr>
          <w:rFonts w:hint="eastAsia"/>
          <w:b/>
          <w:bCs/>
          <w:sz w:val="28"/>
          <w:szCs w:val="28"/>
          <w:lang w:eastAsia="zh-CN"/>
        </w:rPr>
        <w:t>营区八</w:t>
      </w:r>
      <w:r>
        <w:rPr>
          <w:rFonts w:hint="eastAsia"/>
          <w:b/>
          <w:bCs/>
          <w:sz w:val="28"/>
          <w:szCs w:val="28"/>
          <w:lang w:eastAsia="zh-CN"/>
        </w:rPr>
        <w:t>年级物理上册期中考试模拟试卷</w:t>
      </w:r>
    </w:p>
    <w:p w:rsidR="00313881" w:rsidRPr="000619A2" w:rsidP="00313881">
      <w:pPr>
        <w:jc w:val="center"/>
        <w:rPr>
          <w:lang w:eastAsia="zh-CN"/>
        </w:rPr>
      </w:pPr>
      <w:r>
        <w:rPr>
          <w:rFonts w:hint="eastAsia"/>
          <w:bCs/>
          <w:sz w:val="28"/>
          <w:szCs w:val="28"/>
          <w:lang w:eastAsia="zh-CN"/>
        </w:rPr>
        <w:t>时量</w:t>
      </w:r>
      <w:r w:rsidRPr="000619A2">
        <w:rPr>
          <w:rFonts w:hint="eastAsia"/>
          <w:bCs/>
          <w:sz w:val="28"/>
          <w:szCs w:val="28"/>
          <w:lang w:eastAsia="zh-CN"/>
        </w:rPr>
        <w:t>：</w:t>
      </w:r>
      <w:r w:rsidRPr="000619A2">
        <w:rPr>
          <w:rFonts w:hint="eastAsia"/>
          <w:bCs/>
          <w:sz w:val="28"/>
          <w:szCs w:val="28"/>
          <w:lang w:eastAsia="zh-CN"/>
        </w:rPr>
        <w:t>90</w:t>
      </w:r>
      <w:r w:rsidRPr="000619A2">
        <w:rPr>
          <w:rFonts w:hint="eastAsia"/>
          <w:bCs/>
          <w:sz w:val="28"/>
          <w:szCs w:val="28"/>
          <w:lang w:eastAsia="zh-CN"/>
        </w:rPr>
        <w:t>分钟，满分：</w:t>
      </w:r>
      <w:r w:rsidRPr="000619A2">
        <w:rPr>
          <w:rFonts w:hint="eastAsia"/>
          <w:bCs/>
          <w:sz w:val="28"/>
          <w:szCs w:val="28"/>
          <w:lang w:eastAsia="zh-CN"/>
        </w:rPr>
        <w:t>100</w:t>
      </w:r>
      <w:r w:rsidRPr="000619A2">
        <w:rPr>
          <w:rFonts w:hint="eastAsia"/>
          <w:bCs/>
          <w:sz w:val="28"/>
          <w:szCs w:val="28"/>
          <w:lang w:eastAsia="zh-CN"/>
        </w:rPr>
        <w:t>分</w:t>
      </w:r>
    </w:p>
    <w:p w:rsidR="00A14F4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一、单项选择题（</w:t>
      </w:r>
      <w:r w:rsidR="00FB4DC1">
        <w:rPr>
          <w:b/>
          <w:bCs/>
          <w:sz w:val="24"/>
          <w:szCs w:val="24"/>
          <w:lang w:eastAsia="zh-CN"/>
        </w:rPr>
        <w:t>每个</w:t>
      </w:r>
      <w:r w:rsidR="00FB4DC1">
        <w:rPr>
          <w:b/>
          <w:bCs/>
          <w:sz w:val="24"/>
          <w:szCs w:val="24"/>
          <w:lang w:eastAsia="zh-CN"/>
        </w:rPr>
        <w:t>2</w:t>
      </w:r>
      <w:r w:rsidR="00FB4DC1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30</w:t>
      </w:r>
      <w:r>
        <w:rPr>
          <w:b/>
          <w:bCs/>
          <w:sz w:val="24"/>
          <w:szCs w:val="24"/>
          <w:lang w:eastAsia="zh-CN"/>
        </w:rPr>
        <w:t>分）</w:t>
      </w:r>
    </w:p>
    <w:p w:rsidR="00A14F49">
      <w:pPr>
        <w:spacing w:after="0"/>
      </w:pPr>
      <w:r>
        <w:rPr>
          <w:color w:val="000000"/>
          <w:lang w:eastAsia="zh-CN"/>
        </w:rPr>
        <w:t>1.5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日，我们将迎来人类文明成果荟萃的宏大盛会﹣﹣</w:t>
      </w:r>
      <w:r>
        <w:rPr>
          <w:color w:val="000000"/>
          <w:lang w:eastAsia="zh-CN"/>
        </w:rPr>
        <w:t>2010</w:t>
      </w:r>
      <w:r>
        <w:rPr>
          <w:color w:val="000000"/>
          <w:lang w:eastAsia="zh-CN"/>
        </w:rPr>
        <w:t>年上海世界博览会．江苏展馆以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园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为理念，结合多种科技手段，生动地创造了一片虚拟园林．其中最大的一个亮点是一颗高</w:t>
      </w:r>
      <w:r>
        <w:rPr>
          <w:color w:val="000000"/>
          <w:lang w:eastAsia="zh-CN"/>
        </w:rPr>
        <w:t>3.8</w:t>
      </w:r>
      <w:r>
        <w:rPr>
          <w:color w:val="000000"/>
          <w:lang w:eastAsia="zh-CN"/>
        </w:rPr>
        <w:t>米，直径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米的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光纤信息树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，观众可以通过手机与信息平台进行互动．观众用手机是以什么作为载体发送信息的？（　</w:t>
      </w:r>
      <w:r w:rsidR="00FB4DC1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　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A14F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声波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4434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超声波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04200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次声波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8799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电磁波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以下估测接近实际的是（</w:t>
      </w:r>
      <w:r>
        <w:rPr>
          <w:color w:val="000000"/>
          <w:lang w:eastAsia="zh-CN"/>
        </w:rPr>
        <w:t xml:space="preserve">   </w:t>
      </w:r>
      <w:r w:rsidR="00FB4DC1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FB4DC1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教室黑板的高度约为</w:t>
      </w:r>
      <w:r>
        <w:rPr>
          <w:color w:val="000000"/>
          <w:lang w:eastAsia="zh-CN"/>
        </w:rPr>
        <w:t>70dm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40051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某同学的正常体温约</w:t>
      </w:r>
      <w:r>
        <w:rPr>
          <w:color w:val="000000"/>
          <w:lang w:eastAsia="zh-CN"/>
        </w:rPr>
        <w:t>36.8℃</w:t>
      </w:r>
    </w:p>
    <w:p w:rsidR="00A14F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小明同学</w:t>
      </w:r>
      <w:r>
        <w:rPr>
          <w:color w:val="000000"/>
          <w:lang w:eastAsia="zh-CN"/>
        </w:rPr>
        <w:t>50m</w:t>
      </w:r>
      <w:r>
        <w:rPr>
          <w:color w:val="000000"/>
          <w:lang w:eastAsia="zh-CN"/>
        </w:rPr>
        <w:t>短跑的成绩是</w:t>
      </w:r>
      <w:r>
        <w:rPr>
          <w:color w:val="000000"/>
          <w:lang w:eastAsia="zh-CN"/>
        </w:rPr>
        <w:t>4.0s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237386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课桌上的橡皮掉到地上时间约</w:t>
      </w:r>
      <w:r>
        <w:rPr>
          <w:color w:val="000000"/>
          <w:lang w:eastAsia="zh-CN"/>
        </w:rPr>
        <w:t>10s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2012•</w:t>
      </w:r>
      <w:r>
        <w:rPr>
          <w:color w:val="000000"/>
          <w:lang w:eastAsia="zh-CN"/>
        </w:rPr>
        <w:t>镇江）下列数据最接近事实的是（</w:t>
      </w:r>
      <w:r>
        <w:rPr>
          <w:color w:val="000000"/>
          <w:lang w:eastAsia="zh-CN"/>
        </w:rPr>
        <w:t>  </w:t>
      </w:r>
      <w:r w:rsidR="00FB4DC1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A14F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你现在所处的考场内气温约</w:t>
      </w:r>
      <w:r>
        <w:rPr>
          <w:color w:val="000000"/>
          <w:lang w:eastAsia="zh-CN"/>
        </w:rPr>
        <w:t>8℃                          </w:t>
      </w:r>
      <w:r w:rsidR="00FB4DC1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课桌的高度约</w:t>
      </w:r>
      <w:r>
        <w:rPr>
          <w:color w:val="000000"/>
          <w:lang w:eastAsia="zh-CN"/>
        </w:rPr>
        <w:t>78cm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初中生百米赛跑的平均速度约</w:t>
      </w:r>
      <w:r>
        <w:rPr>
          <w:color w:val="000000"/>
          <w:lang w:eastAsia="zh-CN"/>
        </w:rPr>
        <w:t>12m/s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002602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正常人心脏跳动一次所需时间约</w:t>
      </w:r>
      <w:r>
        <w:rPr>
          <w:color w:val="000000"/>
          <w:lang w:eastAsia="zh-CN"/>
        </w:rPr>
        <w:t>0.1s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</w:t>
      </w:r>
      <w:r>
        <w:rPr>
          <w:color w:val="000000"/>
          <w:lang w:eastAsia="zh-CN"/>
        </w:rPr>
        <w:t>声现象</w:t>
      </w:r>
      <w:r>
        <w:rPr>
          <w:color w:val="000000"/>
          <w:lang w:eastAsia="zh-CN"/>
        </w:rPr>
        <w:t>与声学知识相符的是（</w:t>
      </w:r>
      <w:r>
        <w:rPr>
          <w:color w:val="000000"/>
          <w:lang w:eastAsia="zh-CN"/>
        </w:rPr>
        <w:t xml:space="preserve">   </w:t>
      </w:r>
      <w:r w:rsidR="00FB4DC1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听铃声回教室</w:t>
      </w:r>
      <w:r>
        <w:rPr>
          <w:color w:val="000000"/>
          <w:lang w:eastAsia="zh-CN"/>
        </w:rPr>
        <w:t>--</w:t>
      </w:r>
      <w:r>
        <w:rPr>
          <w:color w:val="000000"/>
          <w:lang w:eastAsia="zh-CN"/>
        </w:rPr>
        <w:t>声可以传递能量</w:t>
      </w:r>
      <w:r>
        <w:rPr>
          <w:color w:val="000000"/>
          <w:lang w:eastAsia="zh-CN"/>
        </w:rPr>
        <w:t>                   </w:t>
      </w:r>
      <w:r w:rsidR="00FB4DC1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回答问题时声如洪钟</w:t>
      </w:r>
      <w:r>
        <w:rPr>
          <w:color w:val="000000"/>
          <w:lang w:eastAsia="zh-CN"/>
        </w:rPr>
        <w:t>--</w:t>
      </w:r>
      <w:r>
        <w:rPr>
          <w:color w:val="000000"/>
          <w:lang w:eastAsia="zh-CN"/>
        </w:rPr>
        <w:t>声音的音调高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教师讲课</w:t>
      </w:r>
      <w:r>
        <w:rPr>
          <w:color w:val="000000"/>
          <w:lang w:eastAsia="zh-CN"/>
        </w:rPr>
        <w:t>--</w:t>
      </w:r>
      <w:r>
        <w:rPr>
          <w:color w:val="000000"/>
          <w:lang w:eastAsia="zh-CN"/>
        </w:rPr>
        <w:t>声带振动发声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32993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4DC1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教室外声音很大，学生关闭门窗</w:t>
      </w:r>
      <w:r>
        <w:rPr>
          <w:color w:val="000000"/>
          <w:lang w:eastAsia="zh-CN"/>
        </w:rPr>
        <w:t>--</w:t>
      </w:r>
      <w:r>
        <w:rPr>
          <w:color w:val="000000"/>
          <w:lang w:eastAsia="zh-CN"/>
        </w:rPr>
        <w:t>在声源处减弱噪声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天气炎热，</w:t>
      </w:r>
      <w:r>
        <w:rPr>
          <w:color w:val="000000"/>
          <w:lang w:eastAsia="zh-CN"/>
        </w:rPr>
        <w:t>想想刚</w:t>
      </w:r>
      <w:r>
        <w:rPr>
          <w:color w:val="000000"/>
          <w:lang w:eastAsia="zh-CN"/>
        </w:rPr>
        <w:t>从冰箱里拿出来的冰棒就浑身凉爽。下列关于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冰棒现象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的分析，正确的是</w:t>
      </w:r>
      <w:r w:rsidR="00FB4DC1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 w:rsidR="00FB4DC1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</w:t>
      </w:r>
    </w:p>
    <w:p w:rsidR="00FB4DC1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刚从冰柜里拿出的冰棒，包装纸上沾有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，属于凝固现象</w:t>
      </w:r>
    </w:p>
    <w:p w:rsidR="00FB4DC1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冰棒放入茶杯，杯子外壁会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出汗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，属于液化现象</w:t>
      </w:r>
    </w:p>
    <w:p w:rsidR="00FB4DC1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剥去包装纸，冰棒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冒气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，属于汽化现象</w:t>
      </w:r>
    </w:p>
    <w:p w:rsidR="00A14F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剥去包装纸，过一会儿，冰棒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流汗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，属于液化现象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神舟十</w:t>
      </w:r>
      <w:r w:rsidR="00FB4DC1">
        <w:rPr>
          <w:color w:val="000000"/>
          <w:lang w:eastAsia="zh-CN"/>
        </w:rPr>
        <w:t>一</w:t>
      </w:r>
      <w:r>
        <w:rPr>
          <w:color w:val="000000"/>
          <w:lang w:eastAsia="zh-CN"/>
        </w:rPr>
        <w:t>号运载火箭全长</w:t>
      </w:r>
      <w:r>
        <w:rPr>
          <w:color w:val="000000"/>
          <w:lang w:eastAsia="zh-CN"/>
        </w:rPr>
        <w:t>58m</w:t>
      </w:r>
      <w:r>
        <w:rPr>
          <w:color w:val="000000"/>
          <w:lang w:eastAsia="zh-CN"/>
        </w:rPr>
        <w:t>。分别从视频中截取火箭发射前和发射后第</w:t>
      </w:r>
      <w:r>
        <w:rPr>
          <w:color w:val="000000"/>
          <w:lang w:eastAsia="zh-CN"/>
        </w:rPr>
        <w:t>10s</w:t>
      </w:r>
      <w:r>
        <w:rPr>
          <w:color w:val="000000"/>
          <w:lang w:eastAsia="zh-CN"/>
        </w:rPr>
        <w:t>的位置图像，如图所示。则火箭发射后</w:t>
      </w:r>
      <w:r>
        <w:rPr>
          <w:color w:val="000000"/>
          <w:lang w:eastAsia="zh-CN"/>
        </w:rPr>
        <w:t>10s</w:t>
      </w:r>
      <w:r>
        <w:rPr>
          <w:color w:val="000000"/>
          <w:lang w:eastAsia="zh-CN"/>
        </w:rPr>
        <w:t>内的平均速度最接近于（</w:t>
      </w:r>
      <w:r>
        <w:rPr>
          <w:color w:val="000000"/>
          <w:lang w:eastAsia="zh-CN"/>
        </w:rPr>
        <w:t xml:space="preserve">   </w:t>
      </w:r>
      <w:r w:rsidR="00FB4DC1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</w:p>
    <w:p w:rsidR="00A14F4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57785</wp:posOffset>
            </wp:positionV>
            <wp:extent cx="1247775" cy="1295400"/>
            <wp:effectExtent l="19050" t="0" r="9525" b="0"/>
            <wp:wrapSquare wrapText="bothSides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753936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4F49">
      <w:pPr>
        <w:spacing w:after="0"/>
      </w:pPr>
    </w:p>
    <w:p w:rsidR="00A14F49">
      <w:pPr>
        <w:spacing w:after="0"/>
      </w:pPr>
    </w:p>
    <w:p w:rsidR="00FB4DC1">
      <w:pPr>
        <w:spacing w:after="0"/>
        <w:ind w:left="150"/>
        <w:rPr>
          <w:rFonts w:hint="eastAsia"/>
          <w:color w:val="000000"/>
          <w:lang w:eastAsia="zh-CN"/>
        </w:rPr>
      </w:pPr>
    </w:p>
    <w:p w:rsidR="00FB4DC1">
      <w:pPr>
        <w:spacing w:after="0"/>
        <w:ind w:left="150"/>
        <w:rPr>
          <w:rFonts w:hint="eastAsia"/>
          <w:color w:val="000000"/>
          <w:lang w:eastAsia="zh-CN"/>
        </w:rPr>
      </w:pPr>
    </w:p>
    <w:p w:rsidR="00FB4DC1">
      <w:pPr>
        <w:spacing w:after="0"/>
        <w:ind w:left="150"/>
        <w:rPr>
          <w:rFonts w:hint="eastAsia"/>
          <w:color w:val="000000"/>
          <w:lang w:eastAsia="zh-CN"/>
        </w:rPr>
      </w:pPr>
    </w:p>
    <w:p w:rsidR="00A14F49">
      <w:pPr>
        <w:spacing w:after="0"/>
        <w:ind w:left="150"/>
      </w:pPr>
      <w:r>
        <w:rPr>
          <w:color w:val="000000"/>
        </w:rPr>
        <w:t>A. 5m/s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70059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9m/s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598754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12m/s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587198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15m/s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水具有比热容大的特点，下列现象中与此特点无关的是（</w:t>
      </w:r>
      <w:r>
        <w:rPr>
          <w:color w:val="000000"/>
          <w:lang w:eastAsia="zh-CN"/>
        </w:rPr>
        <w:t xml:space="preserve">   </w:t>
      </w:r>
      <w:r w:rsidR="00FB4DC1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</w:t>
      </w:r>
    </w:p>
    <w:p w:rsidR="00FB4DC1" w:rsidP="00FB4DC1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796249" cy="600075"/>
            <wp:effectExtent l="19050" t="0" r="3851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00788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9687" cy="602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</w:t>
      </w:r>
      <w:r>
        <w:rPr>
          <w:rFonts w:hint="eastAsia"/>
          <w:color w:val="000000"/>
          <w:lang w:eastAsia="zh-CN"/>
        </w:rPr>
        <w:t xml:space="preserve">                                  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32459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563180" cy="552450"/>
            <wp:effectExtent l="19050" t="0" r="832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495872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003" cy="557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DC1" w:rsidP="00FB4DC1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海边的昼夜温差较小</w:t>
      </w:r>
      <w:r>
        <w:rPr>
          <w:rFonts w:hint="eastAsia"/>
          <w:color w:val="000000"/>
          <w:lang w:eastAsia="zh-CN"/>
        </w:rPr>
        <w:t xml:space="preserve">                              </w:t>
      </w:r>
      <w:r w:rsidR="00313881">
        <w:rPr>
          <w:color w:val="000000"/>
          <w:lang w:eastAsia="zh-CN"/>
        </w:rPr>
        <w:t>空调间里放盆水可以增加湿度</w:t>
      </w:r>
      <w:r w:rsidR="00313881">
        <w:rPr>
          <w:lang w:eastAsia="zh-CN"/>
        </w:rPr>
        <w:br/>
      </w:r>
      <w:r w:rsidR="00313881">
        <w:rPr>
          <w:color w:val="000000"/>
          <w:lang w:eastAsia="zh-CN"/>
        </w:rPr>
        <w:t>C. </w:t>
      </w:r>
      <w:r w:rsidR="00313881">
        <w:rPr>
          <w:noProof/>
          <w:lang w:eastAsia="zh-CN"/>
        </w:rPr>
        <w:drawing>
          <wp:inline distT="0" distB="0" distL="0" distR="0">
            <wp:extent cx="931941" cy="619125"/>
            <wp:effectExtent l="19050" t="0" r="1509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91433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309" cy="620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3881">
        <w:rPr>
          <w:color w:val="000000"/>
          <w:lang w:eastAsia="zh-CN"/>
        </w:rPr>
        <w:t>     </w:t>
      </w:r>
      <w:r>
        <w:rPr>
          <w:rFonts w:hint="eastAsia"/>
          <w:color w:val="000000"/>
          <w:lang w:eastAsia="zh-CN"/>
        </w:rPr>
        <w:t xml:space="preserve">                  </w:t>
      </w:r>
      <w:r w:rsidR="00313881"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     </w:t>
      </w:r>
      <w:r w:rsidR="00313881"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19733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3881">
        <w:rPr>
          <w:color w:val="000000"/>
          <w:lang w:eastAsia="zh-CN"/>
        </w:rPr>
        <w:t>D. </w:t>
      </w:r>
      <w:r w:rsidR="00313881">
        <w:rPr>
          <w:noProof/>
          <w:lang w:eastAsia="zh-CN"/>
        </w:rPr>
        <w:drawing>
          <wp:inline distT="0" distB="0" distL="0" distR="0">
            <wp:extent cx="959018" cy="838200"/>
            <wp:effectExtent l="1905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468083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449" cy="84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F49" w:rsidRPr="00FB4DC1" w:rsidP="00FB4DC1">
      <w:pPr>
        <w:spacing w:after="0"/>
        <w:ind w:left="150"/>
        <w:rPr>
          <w:color w:val="000000"/>
          <w:lang w:eastAsia="zh-CN"/>
        </w:rPr>
      </w:pPr>
      <w:r>
        <w:rPr>
          <w:color w:val="000000"/>
          <w:lang w:eastAsia="zh-CN"/>
        </w:rPr>
        <w:t>冬天暖气设备用热水供暖</w:t>
      </w:r>
      <w:r>
        <w:rPr>
          <w:color w:val="000000"/>
          <w:lang w:eastAsia="zh-CN"/>
        </w:rPr>
        <w:t>    </w:t>
      </w:r>
      <w:r>
        <w:rPr>
          <w:rFonts w:hint="eastAsia"/>
          <w:color w:val="000000"/>
          <w:lang w:eastAsia="zh-CN"/>
        </w:rPr>
        <w:t xml:space="preserve">                              </w:t>
      </w:r>
      <w:r w:rsidR="00313881">
        <w:rPr>
          <w:color w:val="000000"/>
          <w:lang w:eastAsia="zh-CN"/>
        </w:rPr>
        <w:t>用水冷却汽车发动机</w:t>
      </w:r>
    </w:p>
    <w:p w:rsidR="00FB4DC1" w:rsidP="00FB4DC1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关于如图所示四幅图片的说法中，正确的是（</w:t>
      </w:r>
      <w:r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</w:t>
      </w:r>
    </w:p>
    <w:p w:rsidR="00A14F49" w:rsidP="00FB4DC1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467906" cy="773481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672133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如图所示的实验现象是空气越稀少，传出来的声音就越小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792582" cy="639788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614049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如图所示的实验表明，频率越高，响度越大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773481" cy="506108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525399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50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如图所示的实验中，伸出桌面长度越长，尺子发声音调越高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697090" cy="630238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884798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090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如图中的蝙蝠利用次声波进行回声定位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下列物态变化属于凝固的是</w:t>
      </w:r>
      <w:r w:rsidR="00FB4DC1">
        <w:rPr>
          <w:color w:val="000000"/>
          <w:lang w:eastAsia="zh-CN"/>
        </w:rPr>
        <w:t>（</w:t>
      </w:r>
      <w:r w:rsidR="00FB4DC1">
        <w:rPr>
          <w:rFonts w:hint="eastAsia"/>
          <w:color w:val="000000"/>
          <w:lang w:eastAsia="zh-CN"/>
        </w:rPr>
        <w:t xml:space="preserve">                </w:t>
      </w:r>
      <w:r w:rsidR="00FB4DC1"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</w:t>
      </w:r>
    </w:p>
    <w:p w:rsidR="00FB4DC1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792582" cy="525209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928078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</w:t>
      </w:r>
      <w:r>
        <w:rPr>
          <w:color w:val="000000"/>
          <w:lang w:eastAsia="zh-CN"/>
        </w:rPr>
        <w:t>  B. </w:t>
      </w:r>
      <w:r>
        <w:rPr>
          <w:noProof/>
          <w:lang w:eastAsia="zh-CN"/>
        </w:rPr>
        <w:drawing>
          <wp:inline distT="0" distB="0" distL="0" distR="0">
            <wp:extent cx="792582" cy="525209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024869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830771" cy="563397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89300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</w:t>
      </w:r>
      <w:r>
        <w:rPr>
          <w:color w:val="000000"/>
          <w:lang w:eastAsia="zh-CN"/>
        </w:rPr>
        <w:t>   D. </w:t>
      </w:r>
      <w:r>
        <w:rPr>
          <w:noProof/>
          <w:lang w:eastAsia="zh-CN"/>
        </w:rPr>
        <w:drawing>
          <wp:inline distT="0" distB="0" distL="0" distR="0">
            <wp:extent cx="840321" cy="487007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101486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321" cy="48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F49" w:rsidP="00FB4DC1">
      <w:pPr>
        <w:spacing w:after="0"/>
        <w:ind w:left="150" w:firstLine="420" w:firstLineChars="200"/>
        <w:rPr>
          <w:lang w:eastAsia="zh-CN"/>
        </w:rPr>
      </w:pPr>
      <w:r>
        <w:rPr>
          <w:color w:val="000000"/>
          <w:lang w:eastAsia="zh-CN"/>
        </w:rPr>
        <w:t>雾的形成</w:t>
      </w:r>
      <w:r>
        <w:rPr>
          <w:color w:val="000000"/>
          <w:lang w:eastAsia="zh-CN"/>
        </w:rPr>
        <w:t>       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河道结冰</w:t>
      </w:r>
      <w:r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冰冻衣服晾干</w:t>
      </w:r>
      <w:r>
        <w:rPr>
          <w:color w:val="000000"/>
          <w:lang w:eastAsia="zh-CN"/>
        </w:rPr>
        <w:t>  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    </w:t>
      </w:r>
      <w:r w:rsidR="00313881">
        <w:rPr>
          <w:color w:val="000000"/>
          <w:lang w:eastAsia="zh-CN"/>
        </w:rPr>
        <w:t>露珠的形成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关于运动和静止，下列说法正确的是（</w:t>
      </w:r>
      <w:r w:rsidR="00FB4DC1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FB4DC1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夜晚，月亮在云层中穿梭，李倩说云层是绝对静止的</w:t>
      </w:r>
    </w:p>
    <w:p w:rsidR="00FB4DC1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卡车和联合收割机收割庄稼时，它们是相对运动的</w:t>
      </w:r>
    </w:p>
    <w:p w:rsidR="00FB4DC1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两辆赛车在赛道上行驶时，眼看他们之间的距离越来越近，则它们是相对静止的</w:t>
      </w:r>
    </w:p>
    <w:p w:rsidR="00A14F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小欣与王佳上学时并排而行，则他们是相对静止的</w:t>
      </w:r>
    </w:p>
    <w:p w:rsidR="00A14F49" w:rsidRPr="00FB4DC1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下列自然现象中，属于凝华的是（　　</w:t>
      </w:r>
      <w:r w:rsidR="00FB4DC1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）</w:t>
      </w:r>
    </w:p>
    <w:p w:rsidR="00A14F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春天，河里的冰雪消融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56454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夏天早晨，花草上附着露水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深秋的早晨，大雾弥漫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349412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冬天的早晨，霜打枝头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做匀速直线运动的甲乙两个物体，他们运动的时间之比是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，运动的路程之比为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，则甲乙两物体运动的速度之比是（</w:t>
      </w:r>
      <w:r>
        <w:rPr>
          <w:color w:val="000000"/>
          <w:lang w:eastAsia="zh-CN"/>
        </w:rPr>
        <w:t>  </w:t>
      </w:r>
      <w:r w:rsidR="00FB4DC1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4                                   B. 4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                                   C. 12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                                   D. 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12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下列现象，需要吸热的是（</w:t>
      </w:r>
      <w:r w:rsidR="00FB4DC1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下雾</w:t>
      </w:r>
      <w:r>
        <w:rPr>
          <w:color w:val="000000"/>
          <w:lang w:eastAsia="zh-CN"/>
        </w:rPr>
        <w:t>                                     B. </w:t>
      </w:r>
      <w:r>
        <w:rPr>
          <w:color w:val="000000"/>
          <w:lang w:eastAsia="zh-CN"/>
        </w:rPr>
        <w:t>下霜</w:t>
      </w:r>
      <w:r>
        <w:rPr>
          <w:color w:val="000000"/>
          <w:lang w:eastAsia="zh-CN"/>
        </w:rPr>
        <w:t>                                     C. </w:t>
      </w:r>
      <w:r>
        <w:rPr>
          <w:color w:val="000000"/>
          <w:lang w:eastAsia="zh-CN"/>
        </w:rPr>
        <w:t>降雨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结冰</w:t>
      </w:r>
    </w:p>
    <w:p w:rsidR="00FB4DC1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下列有关</w:t>
      </w:r>
      <w:r>
        <w:rPr>
          <w:color w:val="000000"/>
          <w:lang w:eastAsia="zh-CN"/>
        </w:rPr>
        <w:t>声现象</w:t>
      </w:r>
      <w:r>
        <w:rPr>
          <w:color w:val="000000"/>
          <w:lang w:eastAsia="zh-CN"/>
        </w:rPr>
        <w:t>的说法，正确的是（　　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</w:p>
    <w:p w:rsidR="00A14F4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70485</wp:posOffset>
            </wp:positionV>
            <wp:extent cx="4657725" cy="1628775"/>
            <wp:effectExtent l="19050" t="0" r="9525" b="0"/>
            <wp:wrapSquare wrapText="bothSides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29934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4DC1">
      <w:pPr>
        <w:spacing w:after="0"/>
        <w:ind w:left="150"/>
        <w:rPr>
          <w:rFonts w:hint="eastAsia"/>
          <w:color w:val="000000"/>
          <w:lang w:eastAsia="zh-CN"/>
        </w:rPr>
      </w:pPr>
    </w:p>
    <w:p w:rsidR="00FB4DC1">
      <w:pPr>
        <w:spacing w:after="0"/>
        <w:ind w:left="150"/>
        <w:rPr>
          <w:rFonts w:hint="eastAsia"/>
          <w:color w:val="000000"/>
          <w:lang w:eastAsia="zh-CN"/>
        </w:rPr>
      </w:pPr>
    </w:p>
    <w:p w:rsidR="00FB4DC1">
      <w:pPr>
        <w:spacing w:after="0"/>
        <w:ind w:left="150"/>
        <w:rPr>
          <w:rFonts w:hint="eastAsia"/>
          <w:color w:val="000000"/>
          <w:lang w:eastAsia="zh-CN"/>
        </w:rPr>
      </w:pPr>
    </w:p>
    <w:p w:rsidR="00FB4DC1">
      <w:pPr>
        <w:spacing w:after="0"/>
        <w:ind w:left="150"/>
        <w:rPr>
          <w:rFonts w:hint="eastAsia"/>
          <w:color w:val="000000"/>
          <w:lang w:eastAsia="zh-CN"/>
        </w:rPr>
      </w:pPr>
    </w:p>
    <w:p w:rsidR="00FB4DC1">
      <w:pPr>
        <w:spacing w:after="0"/>
        <w:ind w:left="150"/>
        <w:rPr>
          <w:rFonts w:hint="eastAsia"/>
          <w:color w:val="000000"/>
          <w:lang w:eastAsia="zh-CN"/>
        </w:rPr>
      </w:pPr>
    </w:p>
    <w:p w:rsidR="00FB4DC1">
      <w:pPr>
        <w:spacing w:after="0"/>
        <w:ind w:left="150"/>
        <w:rPr>
          <w:rFonts w:hint="eastAsia"/>
          <w:color w:val="000000"/>
          <w:lang w:eastAsia="zh-CN"/>
        </w:rPr>
      </w:pPr>
    </w:p>
    <w:p w:rsidR="00FB4DC1">
      <w:pPr>
        <w:spacing w:after="0"/>
        <w:ind w:left="150"/>
        <w:rPr>
          <w:rFonts w:hint="eastAsia"/>
          <w:color w:val="000000"/>
          <w:lang w:eastAsia="zh-CN"/>
        </w:rPr>
      </w:pPr>
    </w:p>
    <w:p w:rsidR="00FB4DC1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甲实验说明声音能传递信息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396966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乙实验探究声音的响度与振幅的关系</w:t>
      </w:r>
    </w:p>
    <w:p w:rsidR="00A14F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丙实验探究音色与频率的关系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51139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丁实验说明声音的传播不需要介质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小高上山的速度是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1m/s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，到山顶后又沿原路返回，速度是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1.5m/s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，则小高上下山的平均速度</w:t>
      </w:r>
      <w:r w:rsidR="00FB4DC1">
        <w:rPr>
          <w:color w:val="000000"/>
          <w:lang w:eastAsia="zh-CN"/>
        </w:rPr>
        <w:t>应当</w:t>
      </w:r>
      <w:r>
        <w:rPr>
          <w:color w:val="000000"/>
          <w:lang w:eastAsia="zh-CN"/>
        </w:rPr>
        <w:t>是</w:t>
      </w:r>
      <w:r w:rsidR="00FB4DC1">
        <w:rPr>
          <w:color w:val="000000"/>
          <w:lang w:eastAsia="zh-CN"/>
        </w:rPr>
        <w:t>（</w:t>
      </w:r>
      <w:r w:rsidR="00FB4DC1">
        <w:rPr>
          <w:rFonts w:hint="eastAsia"/>
          <w:color w:val="000000"/>
          <w:lang w:eastAsia="zh-CN"/>
        </w:rPr>
        <w:t xml:space="preserve">           </w:t>
      </w:r>
      <w:r w:rsidR="00FB4DC1"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A14F49">
      <w:pPr>
        <w:spacing w:after="0"/>
        <w:ind w:left="150"/>
      </w:pPr>
      <w:r>
        <w:rPr>
          <w:color w:val="000000"/>
        </w:rPr>
        <w:t>A. </w:t>
      </w:r>
      <m:oMath>
        <m:r>
          <w:rPr>
            <w:rFonts w:ascii="Cambria Math" w:hint="eastAsia"/>
            <w:lang w:eastAsia="zh-CN"/>
          </w:rPr>
          <m:t>1.5m/s</m:t>
        </m:r>
      </m:oMath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825183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r>
          <w:rPr>
            <w:rFonts w:ascii="Cambria Math" w:hint="eastAsia"/>
            <w:lang w:eastAsia="zh-CN"/>
          </w:rPr>
          <m:t>1.25m/s</m:t>
        </m:r>
      </m:oMath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443195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r>
          <w:rPr>
            <w:rFonts w:ascii="Cambria Math" w:hint="eastAsia"/>
            <w:lang w:eastAsia="zh-CN"/>
          </w:rPr>
          <m:t>1m/s</m:t>
        </m:r>
      </m:oMath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6120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r>
          <w:rPr>
            <w:rFonts w:ascii="Cambria Math" w:hint="eastAsia"/>
            <w:lang w:eastAsia="zh-CN"/>
          </w:rPr>
          <m:t>1.2m/s</m:t>
        </m:r>
      </m:oMath>
    </w:p>
    <w:p w:rsidR="00A14F4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FB4DC1">
        <w:rPr>
          <w:b/>
          <w:bCs/>
          <w:sz w:val="24"/>
          <w:szCs w:val="24"/>
          <w:lang w:eastAsia="zh-CN"/>
        </w:rPr>
        <w:t>每空</w:t>
      </w:r>
      <w:r w:rsidR="00FB4DC1">
        <w:rPr>
          <w:b/>
          <w:bCs/>
          <w:sz w:val="24"/>
          <w:szCs w:val="24"/>
          <w:lang w:eastAsia="zh-CN"/>
        </w:rPr>
        <w:t>1</w:t>
      </w:r>
      <w:r w:rsidR="00FB4DC1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</w:t>
      </w:r>
      <w:r w:rsidR="00FB4DC1"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16</w:t>
      </w:r>
      <w:r w:rsidR="00FB4DC1">
        <w:rPr>
          <w:color w:val="000000"/>
          <w:lang w:eastAsia="zh-CN"/>
        </w:rPr>
        <w:t>.</w:t>
      </w:r>
      <w:r>
        <w:rPr>
          <w:color w:val="000000"/>
          <w:lang w:eastAsia="zh-CN"/>
        </w:rPr>
        <w:t>发射神舟十一号飞船并与天宫二号自动交会对接成功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航天员景海鹏、陈冬进入天宫二号</w:t>
      </w:r>
      <w:r w:rsidR="00FB4DC1">
        <w:rPr>
          <w:color w:val="000000"/>
          <w:lang w:eastAsia="zh-CN"/>
        </w:rPr>
        <w:t>。</w:t>
      </w:r>
      <w:r w:rsidR="00FB4DC1"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332740</wp:posOffset>
            </wp:positionV>
            <wp:extent cx="2762250" cy="990600"/>
            <wp:effectExtent l="19050" t="0" r="0" b="0"/>
            <wp:wrapSquare wrapText="bothSides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02818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）如图所示，火箭发射时，在发射台下有一个大水池，让高温火焰喷到水中，通过水的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来吸收巨大的热量，火箭升空瞬间，看到的白色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气团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是水蒸气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形成的（两空均填物态变化名称）</w:t>
      </w:r>
      <w:r>
        <w:rPr>
          <w:color w:val="000000"/>
          <w:lang w:eastAsia="zh-CN"/>
        </w:rPr>
        <w:t xml:space="preserve">.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）穿越大气层过程中，飞船与大气层发生剧烈摩擦，给飞船降温十分重要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一种重要的降温方式就是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烧蚀防热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：在飞船表面涂有一层高分子固体材料，让这些材料在发生物态变化时吸收热量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你认为可能发生的物态变化有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、汽化和升华</w:t>
      </w:r>
      <w:r w:rsidR="00FB4DC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）天宫二号在与神舟十一号在太空交会对接成功后，若以天宫二号作参照物时，则神舟十一号是相对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</w:t>
      </w:r>
      <w:r w:rsidR="00FB4DC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摩托车加上消音器是在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处减弱噪声；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掩耳盗铃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是在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处减弱噪声</w:t>
      </w:r>
      <w:r w:rsidR="00FB4DC1">
        <w:rPr>
          <w:color w:val="000000"/>
          <w:lang w:eastAsia="zh-CN"/>
        </w:rPr>
        <w:t>。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阳光照射下，海洋、陆地上的水会不断地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成水蒸气；在很冷的冬天，晾在室外的衣服会结冰，这是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现象，在此环境下冰冻的衣服也能晾干，这是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现象；冬天，夜晚气温若迅速降到</w:t>
      </w:r>
      <w:r>
        <w:rPr>
          <w:color w:val="000000"/>
          <w:lang w:eastAsia="zh-CN"/>
        </w:rPr>
        <w:t>0℃</w:t>
      </w:r>
      <w:r>
        <w:rPr>
          <w:color w:val="000000"/>
          <w:lang w:eastAsia="zh-CN"/>
        </w:rPr>
        <w:t>以下，你家窗户的玻璃上会形成一层冰花，这是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现象（均填物态变化名称），这层冰花在你家窗户玻璃的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内侧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外侧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FB4DC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北方的秋季，树叶飘落，满地金黄。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</w:pPr>
      <w:r>
        <w:rPr>
          <w:color w:val="000000"/>
          <w:lang w:eastAsia="zh-CN"/>
        </w:rPr>
        <w:t xml:space="preserve">  </w:t>
      </w: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6985</wp:posOffset>
            </wp:positionV>
            <wp:extent cx="1552575" cy="971550"/>
            <wp:effectExtent l="19050" t="0" r="9525" b="0"/>
            <wp:wrapSquare wrapText="bothSides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662607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）树叶掉落，可以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加快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减慢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）树木水分的蒸发，有利于树木过冬。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）风吹过时，地下的落叶会发出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哗哗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的声音，是因为树叶在</w:t>
      </w:r>
      <w:r>
        <w:rPr>
          <w:color w:val="000000"/>
          <w:lang w:eastAsia="zh-CN"/>
        </w:rPr>
        <w:t xml:space="preserve"> ________</w:t>
      </w:r>
      <w:r>
        <w:rPr>
          <w:color w:val="000000"/>
          <w:lang w:eastAsia="zh-CN"/>
        </w:rPr>
        <w:t>时发出声音。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在空中喷洒干冰是一种人工降雨的方法，干冰使空中的水蒸气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（填物态变化名称）变成小冰粒，冰粒下降过程中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成水形成雨．冷藏室中取出的盒装酸奶在空气中放置一段时间后，酸奶盒表面会附有一层小水珠，这是空气中的水蒸气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热量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形成的</w:t>
      </w:r>
      <w:r w:rsidR="00FB4DC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如图为一种浴室防滑踏垫，其正面为仿草坪式设计，这是通过增大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的方法增大脚</w:t>
      </w:r>
      <w:r>
        <w:rPr>
          <w:color w:val="000000"/>
          <w:lang w:eastAsia="zh-CN"/>
        </w:rPr>
        <w:t>与垫之间</w:t>
      </w:r>
      <w:r>
        <w:rPr>
          <w:color w:val="000000"/>
          <w:lang w:eastAsia="zh-CN"/>
        </w:rPr>
        <w:t>的摩擦力；与地板接触的反面有许多小吸盘，将吸盘挤压到地面后，可利用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产生较大的压力，达到防滑效果</w:t>
      </w:r>
      <w:r w:rsidR="00FB4DC1">
        <w:rPr>
          <w:color w:val="000000"/>
          <w:lang w:eastAsia="zh-CN"/>
        </w:rPr>
        <w:t>。</w:t>
      </w:r>
    </w:p>
    <w:p w:rsidR="00A14F4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187960</wp:posOffset>
            </wp:positionV>
            <wp:extent cx="1628775" cy="1104900"/>
            <wp:effectExtent l="19050" t="0" r="9525" b="0"/>
            <wp:wrapSquare wrapText="bothSides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805390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4F49">
      <w:pPr>
        <w:spacing w:after="0"/>
        <w:rPr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22.“</w:t>
      </w:r>
      <w:r>
        <w:rPr>
          <w:color w:val="000000"/>
          <w:lang w:eastAsia="zh-CN"/>
        </w:rPr>
        <w:t>神舟</w:t>
      </w:r>
      <w:r w:rsidR="00FB4DC1">
        <w:rPr>
          <w:color w:val="000000"/>
          <w:lang w:eastAsia="zh-CN"/>
        </w:rPr>
        <w:t>十一</w:t>
      </w:r>
      <w:r>
        <w:rPr>
          <w:color w:val="000000"/>
          <w:lang w:eastAsia="zh-CN"/>
        </w:rPr>
        <w:t>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天宫</w:t>
      </w:r>
      <w:r w:rsidR="00FB4DC1">
        <w:rPr>
          <w:color w:val="000000"/>
          <w:lang w:eastAsia="zh-CN"/>
        </w:rPr>
        <w:t>二</w:t>
      </w:r>
      <w:r>
        <w:rPr>
          <w:color w:val="000000"/>
          <w:lang w:eastAsia="zh-CN"/>
        </w:rPr>
        <w:t>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在太空中对接成功后，以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为参照物，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神舟九号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是运动的；以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为参照物，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神舟九号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是静止的</w:t>
      </w:r>
      <w:r w:rsidR="00FB4DC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假期，小明坐客车去旅游．当客车行驶到高速公路保持车距标识牌</w:t>
      </w:r>
      <w:r>
        <w:rPr>
          <w:color w:val="000000"/>
          <w:lang w:eastAsia="zh-CN"/>
        </w:rPr>
        <w:t>0m</w:t>
      </w:r>
      <w:r>
        <w:rPr>
          <w:color w:val="000000"/>
          <w:lang w:eastAsia="zh-CN"/>
        </w:rPr>
        <w:t>处时，恰好后面一辆小汽车行驶到客车旁．此时客车上速度计显示为</w:t>
      </w:r>
      <w:r>
        <w:rPr>
          <w:color w:val="000000"/>
          <w:lang w:eastAsia="zh-CN"/>
        </w:rPr>
        <w:t>80km/h</w:t>
      </w:r>
      <w:r>
        <w:rPr>
          <w:color w:val="000000"/>
          <w:lang w:eastAsia="zh-CN"/>
        </w:rPr>
        <w:t>．当客车匀速行驶到标识牌</w:t>
      </w:r>
      <w:r>
        <w:rPr>
          <w:color w:val="000000"/>
          <w:lang w:eastAsia="zh-CN"/>
        </w:rPr>
        <w:t>100m</w:t>
      </w:r>
      <w:r>
        <w:rPr>
          <w:color w:val="000000"/>
          <w:lang w:eastAsia="zh-CN"/>
        </w:rPr>
        <w:t>处时，小汽车匀速行驶到了标识牌</w:t>
      </w:r>
      <w:r>
        <w:rPr>
          <w:color w:val="000000"/>
          <w:lang w:eastAsia="zh-CN"/>
        </w:rPr>
        <w:t>200m</w:t>
      </w:r>
      <w:r>
        <w:rPr>
          <w:color w:val="000000"/>
          <w:lang w:eastAsia="zh-CN"/>
        </w:rPr>
        <w:t>处，小汽车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已经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没有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）超速；若此时小汽车的功率为</w:t>
      </w:r>
      <w:r>
        <w:rPr>
          <w:color w:val="000000"/>
          <w:lang w:eastAsia="zh-CN"/>
        </w:rPr>
        <w:t>80kW</w:t>
      </w:r>
      <w:r>
        <w:rPr>
          <w:color w:val="000000"/>
          <w:lang w:eastAsia="zh-CN"/>
        </w:rPr>
        <w:t>，它的牵引力为</w:t>
      </w:r>
      <w:r>
        <w:rPr>
          <w:color w:val="000000"/>
          <w:lang w:eastAsia="zh-CN"/>
        </w:rPr>
        <w:t>________ N</w:t>
      </w:r>
      <w:r>
        <w:rPr>
          <w:color w:val="000000"/>
          <w:lang w:eastAsia="zh-CN"/>
        </w:rPr>
        <w:t>．以小汽车为参照物，客车是向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前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）运动的．（此时高速路段限定小汽车最高速度为</w:t>
      </w:r>
      <w:r>
        <w:rPr>
          <w:color w:val="000000"/>
          <w:lang w:eastAsia="zh-CN"/>
        </w:rPr>
        <w:t>120km/h</w:t>
      </w:r>
      <w:r>
        <w:rPr>
          <w:color w:val="000000"/>
          <w:lang w:eastAsia="zh-CN"/>
        </w:rPr>
        <w:t>）</w:t>
      </w:r>
      <w:r w:rsidR="00FB4DC1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14F4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三、计算题（</w:t>
      </w:r>
      <w:r w:rsidR="007014C4">
        <w:rPr>
          <w:rFonts w:hint="eastAsia"/>
          <w:b/>
          <w:bCs/>
          <w:sz w:val="24"/>
          <w:szCs w:val="24"/>
          <w:lang w:eastAsia="zh-CN"/>
        </w:rPr>
        <w:t>24</w:t>
      </w:r>
      <w:r w:rsidR="007014C4">
        <w:rPr>
          <w:rFonts w:hint="eastAsia"/>
          <w:b/>
          <w:bCs/>
          <w:sz w:val="24"/>
          <w:szCs w:val="24"/>
          <w:lang w:eastAsia="zh-CN"/>
        </w:rPr>
        <w:t>题</w:t>
      </w:r>
      <w:r w:rsidR="007014C4">
        <w:rPr>
          <w:rFonts w:hint="eastAsia"/>
          <w:b/>
          <w:bCs/>
          <w:sz w:val="24"/>
          <w:szCs w:val="24"/>
          <w:lang w:eastAsia="zh-CN"/>
        </w:rPr>
        <w:t>9</w:t>
      </w:r>
      <w:r w:rsidR="007014C4">
        <w:rPr>
          <w:rFonts w:hint="eastAsia"/>
          <w:b/>
          <w:bCs/>
          <w:sz w:val="24"/>
          <w:szCs w:val="24"/>
          <w:lang w:eastAsia="zh-CN"/>
        </w:rPr>
        <w:t>分；</w:t>
      </w:r>
      <w:r w:rsidR="007014C4">
        <w:rPr>
          <w:rFonts w:hint="eastAsia"/>
          <w:b/>
          <w:bCs/>
          <w:sz w:val="24"/>
          <w:szCs w:val="24"/>
          <w:lang w:eastAsia="zh-CN"/>
        </w:rPr>
        <w:t>25</w:t>
      </w:r>
      <w:r w:rsidR="007014C4">
        <w:rPr>
          <w:rFonts w:hint="eastAsia"/>
          <w:b/>
          <w:bCs/>
          <w:sz w:val="24"/>
          <w:szCs w:val="24"/>
          <w:lang w:eastAsia="zh-CN"/>
        </w:rPr>
        <w:t>题</w:t>
      </w:r>
      <w:r w:rsidR="007014C4">
        <w:rPr>
          <w:rFonts w:hint="eastAsia"/>
          <w:b/>
          <w:bCs/>
          <w:sz w:val="24"/>
          <w:szCs w:val="24"/>
          <w:lang w:eastAsia="zh-CN"/>
        </w:rPr>
        <w:t>4</w:t>
      </w:r>
      <w:r w:rsidR="007014C4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7014C4">
        <w:rPr>
          <w:rFonts w:hint="eastAsia"/>
          <w:b/>
          <w:bCs/>
          <w:sz w:val="24"/>
          <w:szCs w:val="24"/>
          <w:lang w:eastAsia="zh-CN"/>
        </w:rPr>
        <w:t>13</w:t>
      </w:r>
      <w:r>
        <w:rPr>
          <w:b/>
          <w:bCs/>
          <w:sz w:val="24"/>
          <w:szCs w:val="24"/>
          <w:lang w:eastAsia="zh-CN"/>
        </w:rPr>
        <w:t>分）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 w:rsidR="00313881">
        <w:rPr>
          <w:color w:val="000000"/>
          <w:lang w:eastAsia="zh-CN"/>
        </w:rPr>
        <w:t>我国自主研制的</w:t>
      </w:r>
      <w:r w:rsidR="00313881">
        <w:rPr>
          <w:color w:val="000000"/>
          <w:lang w:eastAsia="zh-CN"/>
        </w:rPr>
        <w:t>C919</w:t>
      </w:r>
      <w:r w:rsidR="00313881">
        <w:rPr>
          <w:color w:val="000000"/>
          <w:lang w:eastAsia="zh-CN"/>
        </w:rPr>
        <w:t>大型客机首架机正式下线仪式在上海举行，承载着中华民族的飞行之梦，</w:t>
      </w:r>
      <w:r w:rsidR="00313881">
        <w:rPr>
          <w:color w:val="000000"/>
          <w:lang w:eastAsia="zh-CN"/>
        </w:rPr>
        <w:t>C919</w:t>
      </w:r>
      <w:r w:rsidR="00313881">
        <w:rPr>
          <w:color w:val="000000"/>
          <w:lang w:eastAsia="zh-CN"/>
        </w:rPr>
        <w:t>的惊艳亮相让中国人倍感骄傲．</w:t>
      </w:r>
      <w:r w:rsidR="00313881">
        <w:rPr>
          <w:color w:val="000000"/>
          <w:lang w:eastAsia="zh-CN"/>
        </w:rPr>
        <w:t>C919</w:t>
      </w:r>
      <w:r w:rsidR="00313881">
        <w:rPr>
          <w:color w:val="000000"/>
          <w:lang w:eastAsia="zh-CN"/>
        </w:rPr>
        <w:t>绝对是个身强力壮、心胸开阔、</w:t>
      </w:r>
      <w:r w:rsidR="00313881">
        <w:rPr>
          <w:color w:val="000000"/>
          <w:lang w:eastAsia="zh-CN"/>
        </w:rPr>
        <w:t>颜值爆表</w:t>
      </w:r>
      <w:r w:rsidR="00313881">
        <w:rPr>
          <w:color w:val="000000"/>
          <w:lang w:eastAsia="zh-CN"/>
        </w:rPr>
        <w:t>的</w:t>
      </w:r>
      <w:r w:rsidR="00313881">
        <w:rPr>
          <w:color w:val="000000"/>
          <w:lang w:eastAsia="zh-CN"/>
        </w:rPr>
        <w:t>“</w:t>
      </w:r>
      <w:r w:rsidR="00313881">
        <w:rPr>
          <w:color w:val="000000"/>
          <w:lang w:eastAsia="zh-CN"/>
        </w:rPr>
        <w:t>壮小伙</w:t>
      </w:r>
      <w:r w:rsidR="00313881">
        <w:rPr>
          <w:color w:val="000000"/>
          <w:lang w:eastAsia="zh-CN"/>
        </w:rPr>
        <w:t>”</w:t>
      </w:r>
      <w:r w:rsidR="00313881">
        <w:rPr>
          <w:color w:val="000000"/>
          <w:lang w:eastAsia="zh-CN"/>
        </w:rPr>
        <w:t>．</w:t>
      </w:r>
      <w:r w:rsidR="00313881">
        <w:rPr>
          <w:color w:val="000000"/>
          <w:lang w:eastAsia="zh-CN"/>
        </w:rPr>
        <w:t xml:space="preserve"> </w:t>
      </w:r>
      <w:r w:rsidR="00313881">
        <w:rPr>
          <w:color w:val="000000"/>
          <w:lang w:eastAsia="zh-CN"/>
        </w:rPr>
        <w:t>全机长度</w:t>
      </w:r>
      <w:r w:rsidR="00313881">
        <w:rPr>
          <w:color w:val="000000"/>
          <w:lang w:eastAsia="zh-CN"/>
        </w:rPr>
        <w:t>39m</w:t>
      </w:r>
      <w:r w:rsidR="00313881">
        <w:rPr>
          <w:color w:val="000000"/>
          <w:lang w:eastAsia="zh-CN"/>
        </w:rPr>
        <w:t>、翼展近</w:t>
      </w:r>
      <w:r w:rsidR="00313881">
        <w:rPr>
          <w:color w:val="000000"/>
          <w:lang w:eastAsia="zh-CN"/>
        </w:rPr>
        <w:t>36m</w:t>
      </w:r>
      <w:r w:rsidR="00313881">
        <w:rPr>
          <w:color w:val="000000"/>
          <w:lang w:eastAsia="zh-CN"/>
        </w:rPr>
        <w:t>，高约</w:t>
      </w:r>
      <w:r w:rsidR="00313881">
        <w:rPr>
          <w:color w:val="000000"/>
          <w:lang w:eastAsia="zh-CN"/>
        </w:rPr>
        <w:t>12m</w:t>
      </w:r>
      <w:r w:rsidR="00313881">
        <w:rPr>
          <w:color w:val="000000"/>
          <w:lang w:eastAsia="zh-CN"/>
        </w:rPr>
        <w:t>，设计</w:t>
      </w:r>
      <w:r w:rsidR="00313881">
        <w:rPr>
          <w:color w:val="000000"/>
          <w:lang w:eastAsia="zh-CN"/>
        </w:rPr>
        <w:t>158</w:t>
      </w:r>
      <w:r w:rsidR="00313881">
        <w:rPr>
          <w:color w:val="000000"/>
          <w:lang w:eastAsia="zh-CN"/>
        </w:rPr>
        <w:t>个座位．</w:t>
      </w:r>
      <w:r w:rsidR="00313881"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）根据设计，大飞机</w:t>
      </w:r>
      <w:r>
        <w:rPr>
          <w:color w:val="000000"/>
          <w:lang w:eastAsia="zh-CN"/>
        </w:rPr>
        <w:t>C919</w:t>
      </w:r>
      <w:r>
        <w:rPr>
          <w:color w:val="000000"/>
          <w:lang w:eastAsia="zh-CN"/>
        </w:rPr>
        <w:t>航程超过</w:t>
      </w:r>
      <w:r>
        <w:rPr>
          <w:color w:val="000000"/>
          <w:lang w:eastAsia="zh-CN"/>
        </w:rPr>
        <w:t>4000km</w:t>
      </w:r>
      <w:r>
        <w:rPr>
          <w:color w:val="000000"/>
          <w:lang w:eastAsia="zh-CN"/>
        </w:rPr>
        <w:t>，胜任国内所有城市之间的往返飞行，最大航程可以达到</w:t>
      </w:r>
      <w:r>
        <w:rPr>
          <w:color w:val="000000"/>
          <w:lang w:eastAsia="zh-CN"/>
        </w:rPr>
        <w:t>5500km</w:t>
      </w:r>
      <w:r>
        <w:rPr>
          <w:color w:val="000000"/>
          <w:lang w:eastAsia="zh-CN"/>
        </w:rPr>
        <w:t>，若北京直飞新加坡的距离为</w:t>
      </w:r>
      <w:r>
        <w:rPr>
          <w:color w:val="000000"/>
          <w:lang w:eastAsia="zh-CN"/>
        </w:rPr>
        <w:t>4500km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C919</w:t>
      </w:r>
      <w:r>
        <w:rPr>
          <w:color w:val="000000"/>
          <w:lang w:eastAsia="zh-CN"/>
        </w:rPr>
        <w:t>飞行的平均速度为</w:t>
      </w:r>
      <w:r>
        <w:rPr>
          <w:color w:val="000000"/>
          <w:lang w:eastAsia="zh-CN"/>
        </w:rPr>
        <w:t>750km/h</w:t>
      </w:r>
      <w:r>
        <w:rPr>
          <w:color w:val="000000"/>
          <w:lang w:eastAsia="zh-CN"/>
        </w:rPr>
        <w:t>，则飞机飞行的时间为多少？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所示，在</w:t>
      </w:r>
      <w:r>
        <w:rPr>
          <w:color w:val="000000"/>
          <w:lang w:eastAsia="zh-CN"/>
        </w:rPr>
        <w:t>C919</w:t>
      </w:r>
      <w:r>
        <w:rPr>
          <w:color w:val="000000"/>
          <w:lang w:eastAsia="zh-CN"/>
        </w:rPr>
        <w:t>大型客机首架机正式下线仪式上，牵引车正拉动大飞机匀速通过</w:t>
      </w:r>
      <w:r>
        <w:rPr>
          <w:color w:val="000000"/>
          <w:lang w:eastAsia="zh-CN"/>
        </w:rPr>
        <w:t>100m</w:t>
      </w:r>
      <w:r>
        <w:rPr>
          <w:color w:val="000000"/>
          <w:lang w:eastAsia="zh-CN"/>
        </w:rPr>
        <w:t>长的欢迎人群（欢迎人群可视为相对地面静止），如果该飞机完全通过欢迎人群队伍需要</w:t>
      </w:r>
      <w:r>
        <w:rPr>
          <w:color w:val="000000"/>
          <w:lang w:eastAsia="zh-CN"/>
        </w:rPr>
        <w:t>40s</w:t>
      </w:r>
      <w:r>
        <w:rPr>
          <w:color w:val="000000"/>
          <w:lang w:eastAsia="zh-CN"/>
        </w:rPr>
        <w:t>的时间，则飞机运动的速度为多少</w:t>
      </w:r>
      <w:r>
        <w:rPr>
          <w:color w:val="000000"/>
          <w:lang w:eastAsia="zh-CN"/>
        </w:rPr>
        <w:t>m/s</w:t>
      </w:r>
      <w:r>
        <w:rPr>
          <w:color w:val="000000"/>
          <w:lang w:eastAsia="zh-CN"/>
        </w:rPr>
        <w:t>？合</w:t>
      </w:r>
      <w:r>
        <w:rPr>
          <w:color w:val="000000"/>
          <w:lang w:eastAsia="zh-CN"/>
        </w:rPr>
        <w:t>km/h</w:t>
      </w:r>
      <w:r>
        <w:rPr>
          <w:color w:val="000000"/>
          <w:lang w:eastAsia="zh-CN"/>
        </w:rPr>
        <w:t>？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73025</wp:posOffset>
            </wp:positionV>
            <wp:extent cx="1838325" cy="1400175"/>
            <wp:effectExtent l="19050" t="0" r="9525" b="0"/>
            <wp:wrapSquare wrapText="bothSides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634105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FB4DC1">
      <w:pPr>
        <w:spacing w:after="0"/>
        <w:rPr>
          <w:rFonts w:hint="eastAsia"/>
          <w:color w:val="000000"/>
          <w:lang w:eastAsia="zh-CN"/>
        </w:rPr>
      </w:pPr>
    </w:p>
    <w:p w:rsidR="00A14F4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384810</wp:posOffset>
            </wp:positionV>
            <wp:extent cx="1485900" cy="1390650"/>
            <wp:effectExtent l="19050" t="0" r="0" b="0"/>
            <wp:wrapSquare wrapText="bothSides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657604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3881">
        <w:rPr>
          <w:color w:val="000000"/>
          <w:lang w:eastAsia="zh-CN"/>
        </w:rPr>
        <w:t>（</w:t>
      </w:r>
      <w:r w:rsidR="00313881">
        <w:rPr>
          <w:color w:val="000000"/>
          <w:lang w:eastAsia="zh-CN"/>
        </w:rPr>
        <w:t>3</w:t>
      </w:r>
      <w:r w:rsidR="00313881">
        <w:rPr>
          <w:color w:val="000000"/>
          <w:lang w:eastAsia="zh-CN"/>
        </w:rPr>
        <w:t>）飞机飞行过程中会经历起飞加速、定速巡航匀速飞行、减速降落等过程，如图</w:t>
      </w:r>
      <w:r w:rsidR="00313881">
        <w:rPr>
          <w:color w:val="000000"/>
          <w:lang w:eastAsia="zh-CN"/>
        </w:rPr>
        <w:t>2</w:t>
      </w:r>
      <w:r w:rsidR="00313881">
        <w:rPr>
          <w:color w:val="000000"/>
          <w:lang w:eastAsia="zh-CN"/>
        </w:rPr>
        <w:t>所示为该飞机从甲地飞到相距</w:t>
      </w:r>
      <w:r w:rsidR="00313881">
        <w:rPr>
          <w:color w:val="000000"/>
          <w:lang w:eastAsia="zh-CN"/>
        </w:rPr>
        <w:t>1500km</w:t>
      </w:r>
      <w:r w:rsidR="00313881">
        <w:rPr>
          <w:color w:val="000000"/>
          <w:lang w:eastAsia="zh-CN"/>
        </w:rPr>
        <w:t>的乙地的</w:t>
      </w:r>
      <w:r w:rsidR="00313881">
        <w:rPr>
          <w:color w:val="000000"/>
          <w:lang w:eastAsia="zh-CN"/>
        </w:rPr>
        <w:t>s</w:t>
      </w:r>
      <w:r w:rsidR="00313881">
        <w:rPr>
          <w:color w:val="000000"/>
          <w:lang w:eastAsia="zh-CN"/>
        </w:rPr>
        <w:t>﹣</w:t>
      </w:r>
      <w:r w:rsidR="00313881">
        <w:rPr>
          <w:color w:val="000000"/>
          <w:lang w:eastAsia="zh-CN"/>
        </w:rPr>
        <w:t>t</w:t>
      </w:r>
      <w:r w:rsidR="00313881">
        <w:rPr>
          <w:color w:val="000000"/>
          <w:lang w:eastAsia="zh-CN"/>
        </w:rPr>
        <w:t>图象</w:t>
      </w:r>
      <w:r w:rsidR="00313881">
        <w:rPr>
          <w:color w:val="000000"/>
          <w:lang w:eastAsia="zh-CN"/>
        </w:rPr>
        <w:t>，则下列说法正确的是</w:t>
      </w:r>
      <w:r w:rsidR="00313881">
        <w:rPr>
          <w:color w:val="000000"/>
          <w:u w:val="single"/>
          <w:lang w:eastAsia="zh-CN"/>
        </w:rPr>
        <w:t xml:space="preserve">       </w:t>
      </w:r>
      <w:r w:rsidR="00313881"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  <w:r w:rsidR="00313881">
        <w:rPr>
          <w:color w:val="000000"/>
          <w:lang w:eastAsia="zh-CN"/>
        </w:rPr>
        <w:t xml:space="preserve">   </w:t>
      </w:r>
    </w:p>
    <w:p w:rsidR="00FB4DC1" w:rsidRPr="00FB4DC1" w:rsidP="00FB4DC1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AB</w:t>
      </w:r>
      <w:r>
        <w:rPr>
          <w:color w:val="000000"/>
          <w:lang w:eastAsia="zh-CN"/>
        </w:rPr>
        <w:t>段的平均速度为</w:t>
      </w:r>
      <w:r>
        <w:rPr>
          <w:color w:val="000000"/>
          <w:lang w:eastAsia="zh-CN"/>
        </w:rPr>
        <w:t>8km/h</w:t>
      </w:r>
      <w:r>
        <w:rPr>
          <w:lang w:eastAsia="zh-CN"/>
        </w:rPr>
        <w:br/>
      </w:r>
      <w:r>
        <w:rPr>
          <w:color w:val="000000"/>
          <w:lang w:eastAsia="zh-CN"/>
        </w:rPr>
        <w:t>B. BC</w:t>
      </w:r>
      <w:r>
        <w:rPr>
          <w:color w:val="000000"/>
          <w:lang w:eastAsia="zh-CN"/>
        </w:rPr>
        <w:t>段为定速巡航匀速飞行阶段，速度为</w:t>
      </w:r>
      <w:r>
        <w:rPr>
          <w:color w:val="000000"/>
          <w:lang w:eastAsia="zh-CN"/>
        </w:rPr>
        <w:t>250m/s</w:t>
      </w:r>
      <w:r>
        <w:rPr>
          <w:lang w:eastAsia="zh-CN"/>
        </w:rPr>
        <w:br/>
      </w:r>
      <w:r>
        <w:rPr>
          <w:color w:val="000000"/>
          <w:lang w:eastAsia="zh-CN"/>
        </w:rPr>
        <w:t>C. DE</w:t>
      </w:r>
      <w:r>
        <w:rPr>
          <w:color w:val="000000"/>
          <w:lang w:eastAsia="zh-CN"/>
        </w:rPr>
        <w:t>段为定速巡航匀速飞行阶段，速度为</w:t>
      </w:r>
      <w:r>
        <w:rPr>
          <w:color w:val="000000"/>
          <w:lang w:eastAsia="zh-CN"/>
        </w:rPr>
        <w:t>12.5km/min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飞机从甲地到乙地的平均速度为</w:t>
      </w:r>
      <w:r>
        <w:rPr>
          <w:color w:val="000000"/>
          <w:lang w:eastAsia="zh-CN"/>
        </w:rPr>
        <w:t>750km/h</w:t>
      </w:r>
      <w:r>
        <w:rPr>
          <w:color w:val="000000"/>
          <w:lang w:eastAsia="zh-CN"/>
        </w:rPr>
        <w:t>．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百米赛跑，如果裁判员听到枪声之后再计时，</w:t>
      </w:r>
      <w:r>
        <w:rPr>
          <w:color w:val="000000"/>
          <w:lang w:eastAsia="zh-CN"/>
        </w:rPr>
        <w:t>他测的</w:t>
      </w:r>
      <w:r>
        <w:rPr>
          <w:color w:val="000000"/>
          <w:lang w:eastAsia="zh-CN"/>
        </w:rPr>
        <w:t>成绩会比实际的差了多少？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 </w:t>
      </w:r>
    </w:p>
    <w:p w:rsidR="00FB4DC1">
      <w:pPr>
        <w:rPr>
          <w:rFonts w:hint="eastAsia"/>
          <w:b/>
          <w:bCs/>
          <w:sz w:val="24"/>
          <w:szCs w:val="24"/>
          <w:lang w:eastAsia="zh-CN"/>
        </w:rPr>
      </w:pPr>
    </w:p>
    <w:p w:rsidR="00FB4DC1">
      <w:pPr>
        <w:rPr>
          <w:rFonts w:hint="eastAsia"/>
          <w:b/>
          <w:bCs/>
          <w:sz w:val="24"/>
          <w:szCs w:val="24"/>
          <w:lang w:eastAsia="zh-CN"/>
        </w:rPr>
      </w:pPr>
    </w:p>
    <w:p w:rsidR="00FB4DC1">
      <w:pPr>
        <w:rPr>
          <w:rFonts w:hint="eastAsia"/>
          <w:b/>
          <w:bCs/>
          <w:sz w:val="24"/>
          <w:szCs w:val="24"/>
          <w:lang w:eastAsia="zh-CN"/>
        </w:rPr>
      </w:pPr>
    </w:p>
    <w:p w:rsidR="00FB4DC1">
      <w:pPr>
        <w:rPr>
          <w:rFonts w:hint="eastAsia"/>
          <w:b/>
          <w:bCs/>
          <w:sz w:val="24"/>
          <w:szCs w:val="24"/>
          <w:lang w:eastAsia="zh-CN"/>
        </w:rPr>
      </w:pPr>
    </w:p>
    <w:p w:rsidR="00A14F4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四、综合题（</w:t>
      </w:r>
      <w:r w:rsidR="007014C4">
        <w:rPr>
          <w:b/>
          <w:bCs/>
          <w:sz w:val="24"/>
          <w:szCs w:val="24"/>
          <w:lang w:eastAsia="zh-CN"/>
        </w:rPr>
        <w:t>每空</w:t>
      </w:r>
      <w:r w:rsidR="007014C4">
        <w:rPr>
          <w:b/>
          <w:bCs/>
          <w:sz w:val="24"/>
          <w:szCs w:val="24"/>
          <w:lang w:eastAsia="zh-CN"/>
        </w:rPr>
        <w:t>1</w:t>
      </w:r>
      <w:r w:rsidR="007014C4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7014C4">
        <w:rPr>
          <w:rFonts w:hint="eastAsia"/>
          <w:b/>
          <w:bCs/>
          <w:sz w:val="24"/>
          <w:szCs w:val="24"/>
          <w:lang w:eastAsia="zh-CN"/>
        </w:rPr>
        <w:t>33</w:t>
      </w:r>
      <w:r>
        <w:rPr>
          <w:b/>
          <w:bCs/>
          <w:sz w:val="24"/>
          <w:szCs w:val="24"/>
          <w:lang w:eastAsia="zh-CN"/>
        </w:rPr>
        <w:t>分）</w:t>
      </w:r>
    </w:p>
    <w:p w:rsidR="007014C4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测量工具的使用是学好物理的关键之一．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：该刻度尺的分度值为</w:t>
      </w:r>
      <w:r>
        <w:rPr>
          <w:color w:val="000000"/>
          <w:lang w:eastAsia="zh-CN"/>
        </w:rPr>
        <w:t>________ mm</w:t>
      </w:r>
      <w:r>
        <w:rPr>
          <w:color w:val="000000"/>
          <w:lang w:eastAsia="zh-CN"/>
        </w:rPr>
        <w:t>，物体的长度为</w:t>
      </w:r>
      <w:r>
        <w:rPr>
          <w:color w:val="000000"/>
          <w:lang w:eastAsia="zh-CN"/>
        </w:rPr>
        <w:t>________ cm</w:t>
      </w:r>
      <w:r>
        <w:rPr>
          <w:color w:val="000000"/>
          <w:lang w:eastAsia="zh-CN"/>
        </w:rPr>
        <w:t>；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：甲温度计的量程是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，读数是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；乙温度计的读数</w:t>
      </w:r>
      <w:r>
        <w:rPr>
          <w:color w:val="000000"/>
          <w:lang w:eastAsia="zh-CN"/>
        </w:rPr>
        <w:t>________℃</w:t>
      </w:r>
      <w:r w:rsidR="007014C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7014C4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289560</wp:posOffset>
            </wp:positionH>
            <wp:positionV relativeFrom="paragraph">
              <wp:posOffset>124460</wp:posOffset>
            </wp:positionV>
            <wp:extent cx="4200525" cy="962025"/>
            <wp:effectExtent l="19050" t="0" r="9525" b="0"/>
            <wp:wrapSquare wrapText="bothSides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47078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 w:rsidRPr="007014C4">
      <w:pPr>
        <w:spacing w:after="0"/>
        <w:rPr>
          <w:rFonts w:hint="eastAsia"/>
          <w:color w:val="000000"/>
          <w:lang w:eastAsia="zh-CN"/>
        </w:rPr>
      </w:pP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探究水沸腾时温度变化的特点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实验中，烧杯中加入</w:t>
      </w:r>
      <w:r>
        <w:rPr>
          <w:color w:val="000000"/>
          <w:lang w:eastAsia="zh-CN"/>
        </w:rPr>
        <w:t>200g</w:t>
      </w:r>
      <w:r>
        <w:rPr>
          <w:color w:val="000000"/>
          <w:lang w:eastAsia="zh-CN"/>
        </w:rPr>
        <w:t>的水，测得初始温度为</w:t>
      </w:r>
      <w:r>
        <w:rPr>
          <w:color w:val="000000"/>
          <w:lang w:eastAsia="zh-CN"/>
        </w:rPr>
        <w:t>45℃</w:t>
      </w:r>
      <w:r>
        <w:rPr>
          <w:color w:val="000000"/>
          <w:lang w:eastAsia="zh-CN"/>
        </w:rPr>
        <w:t>．如图所示，用酒精灯加热一段时间后温度计的示数为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2114550" cy="1981200"/>
            <wp:effectExtent l="19050" t="0" r="0" b="0"/>
            <wp:wrapSquare wrapText="bothSides"/>
            <wp:docPr id="41" name="" descr="图片_x0020_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425572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夏天，小明买了一支冰棒，他有以下发现：（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）从冰柜里拿出的冰棒上粘着许多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白花花的粉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）剥去包装纸，冰棒周围会冒出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）把冰棒放进玻璃杯．不一会儿．玻璃杯的外壁就出了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）再过一会儿，冰棒变成了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水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．以上发现中，物态变化名称相同的有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（填序号），这种物态变化</w:t>
      </w:r>
      <w:r>
        <w:rPr>
          <w:color w:val="000000"/>
          <w:lang w:eastAsia="zh-CN"/>
        </w:rPr>
        <w:t>名称叫做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．小明还发现虽然冰棒很凉，但拿冰棒棍的手没有这样的感觉，原来冰棒棍是用木材制成的，这表明木材具有较差的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性</w:t>
      </w:r>
      <w:r w:rsidR="007014C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科学考察工作者为了测海底某处的深度，向海底垂直发射超声波，经过</w:t>
      </w:r>
      <w:r>
        <w:rPr>
          <w:color w:val="000000"/>
          <w:lang w:eastAsia="zh-CN"/>
        </w:rPr>
        <w:t>14s</w:t>
      </w:r>
      <w:r>
        <w:rPr>
          <w:color w:val="000000"/>
          <w:lang w:eastAsia="zh-CN"/>
        </w:rPr>
        <w:t>收到回波信号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该处海水深</w:t>
      </w:r>
      <w:r>
        <w:rPr>
          <w:color w:val="000000"/>
          <w:lang w:eastAsia="zh-CN"/>
        </w:rPr>
        <w:t>________m</w:t>
      </w:r>
      <w:r>
        <w:rPr>
          <w:color w:val="000000"/>
          <w:lang w:eastAsia="zh-CN"/>
        </w:rPr>
        <w:t>（声音在海水中的传播速度约</w:t>
      </w:r>
      <w:r>
        <w:rPr>
          <w:color w:val="000000"/>
          <w:lang w:eastAsia="zh-CN"/>
        </w:rPr>
        <w:t>1500m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这种方法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）用来测量地球和月球之间的距离</w:t>
      </w:r>
      <w:r w:rsidR="007014C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7014C4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3</w:t>
      </w:r>
      <w:r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如图所示，是一个骑自行车的人与一个跑步的人运动的路程随时间变化的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．根据该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能够获得合理的信息有：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510540</wp:posOffset>
            </wp:positionV>
            <wp:extent cx="1704975" cy="914400"/>
            <wp:effectExtent l="19050" t="0" r="9525" b="0"/>
            <wp:wrapSquare wrapText="bothSides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170100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br/>
      </w: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示例：信息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：他们同时开始运动</w:t>
      </w:r>
      <w:r w:rsidR="007014C4"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信息二：</w:t>
      </w:r>
      <w:r>
        <w:rPr>
          <w:color w:val="000000"/>
          <w:lang w:eastAsia="zh-CN"/>
        </w:rPr>
        <w:t xml:space="preserve">________ </w:t>
      </w:r>
      <w:r w:rsidR="007014C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3</w:t>
      </w:r>
      <w:r w:rsidR="007014C4">
        <w:rPr>
          <w:rFonts w:hint="eastAsia"/>
          <w:color w:val="000000"/>
          <w:lang w:eastAsia="zh-CN"/>
        </w:rPr>
        <w:t>1</w:t>
      </w:r>
      <w:r w:rsidR="007014C4">
        <w:rPr>
          <w:color w:val="000000"/>
          <w:lang w:eastAsia="zh-CN"/>
        </w:rPr>
        <w:t>.</w:t>
      </w:r>
      <w:r>
        <w:rPr>
          <w:color w:val="000000"/>
          <w:lang w:eastAsia="zh-CN"/>
        </w:rPr>
        <w:t>南宁﹣梧州的高铁线路的开通方便了我们的出行．动车进站时由于附近的气流速度大，压强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，为了候车乘客的安全，不被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吸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向动车而发生交通事故，所以乘客一定要站在安全线以外；若以正在进站的列车为参照物，旁边等候的乘客是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静止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运动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7014C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7014C4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3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在探究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水的沸腾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实验中：</w:t>
      </w:r>
    </w:p>
    <w:p w:rsidR="00A14F4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48260</wp:posOffset>
            </wp:positionV>
            <wp:extent cx="2095500" cy="1476375"/>
            <wp:effectExtent l="19050" t="0" r="0" b="0"/>
            <wp:wrapSquare wrapText="bothSides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95258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4F49">
      <w:pPr>
        <w:spacing w:after="0"/>
        <w:rPr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A14F49" w:rsidRPr="007014C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）实验装置如图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所示，在组装过程中需要先调整的是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）部分</w:t>
      </w:r>
      <w:r w:rsidR="007014C4">
        <w:rPr>
          <w:color w:val="000000"/>
          <w:lang w:eastAsia="zh-CN"/>
        </w:rPr>
        <w:t>。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）当水温升高到</w:t>
      </w:r>
      <w:r>
        <w:rPr>
          <w:color w:val="000000"/>
          <w:lang w:eastAsia="zh-CN"/>
        </w:rPr>
        <w:t>90℃</w:t>
      </w:r>
      <w:r>
        <w:rPr>
          <w:color w:val="000000"/>
          <w:lang w:eastAsia="zh-CN"/>
        </w:rPr>
        <w:t>时，每隔</w:t>
      </w:r>
      <w:r>
        <w:rPr>
          <w:color w:val="000000"/>
          <w:lang w:eastAsia="zh-CN"/>
        </w:rPr>
        <w:t>1min</w:t>
      </w:r>
      <w:r>
        <w:rPr>
          <w:color w:val="000000"/>
          <w:lang w:eastAsia="zh-CN"/>
        </w:rPr>
        <w:t>记录一次温度，直到水沸腾后几分钟为止，记录的数据如下表：</w:t>
      </w:r>
    </w:p>
    <w:p w:rsidR="00A14F4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4445</wp:posOffset>
            </wp:positionV>
            <wp:extent cx="2095500" cy="590550"/>
            <wp:effectExtent l="19050" t="0" r="0" b="0"/>
            <wp:wrapSquare wrapText="bothSides"/>
            <wp:docPr id="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703351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分析表中数据可知，水的沸点是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．水沸腾时需要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热，水沸腾时的温度特点是</w:t>
      </w:r>
      <w:r>
        <w:rPr>
          <w:color w:val="000000"/>
          <w:lang w:eastAsia="zh-CN"/>
        </w:rPr>
        <w:t>________</w:t>
      </w:r>
      <w:r w:rsidR="007014C4">
        <w:rPr>
          <w:color w:val="000000"/>
          <w:lang w:eastAsia="zh-CN"/>
        </w:rPr>
        <w:t>。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）水沸腾时烧杯上方出现了大量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形成的物态变化是</w:t>
      </w:r>
      <w:r>
        <w:rPr>
          <w:color w:val="000000"/>
          <w:lang w:eastAsia="zh-CN"/>
        </w:rPr>
        <w:t>________</w:t>
      </w:r>
      <w:r w:rsidR="007014C4">
        <w:rPr>
          <w:color w:val="000000"/>
          <w:lang w:eastAsia="zh-CN"/>
        </w:rPr>
        <w:t>。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某组同学</w:t>
      </w:r>
      <w:r>
        <w:rPr>
          <w:color w:val="000000"/>
          <w:lang w:eastAsia="zh-CN"/>
        </w:rPr>
        <w:t>在相同条件下，用不同质量的水进行两次实验得到如图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所示的温度﹣﹣时间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，根据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可知，质量较大的是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）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3</w:t>
      </w:r>
      <w:r w:rsidR="007014C4"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如图甲所示是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探究冰熔化时温度的变化规律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的实验装置。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7014C4">
      <w:pPr>
        <w:spacing w:after="0"/>
        <w:rPr>
          <w:rFonts w:hint="eastAsia"/>
          <w:color w:val="000000"/>
          <w:lang w:eastAsia="zh-CN"/>
        </w:rPr>
      </w:pPr>
    </w:p>
    <w:p w:rsidR="00A14F4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3470910</wp:posOffset>
            </wp:positionH>
            <wp:positionV relativeFrom="paragraph">
              <wp:posOffset>89535</wp:posOffset>
            </wp:positionV>
            <wp:extent cx="2609850" cy="1676400"/>
            <wp:effectExtent l="19050" t="0" r="0" b="0"/>
            <wp:wrapSquare wrapText="bothSides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305083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3881">
        <w:rPr>
          <w:color w:val="000000"/>
          <w:lang w:eastAsia="zh-CN"/>
        </w:rPr>
        <w:t>（</w:t>
      </w:r>
      <w:r w:rsidR="00313881">
        <w:rPr>
          <w:color w:val="000000"/>
          <w:lang w:eastAsia="zh-CN"/>
        </w:rPr>
        <w:t>1</w:t>
      </w:r>
      <w:r w:rsidR="00313881">
        <w:rPr>
          <w:color w:val="000000"/>
          <w:lang w:eastAsia="zh-CN"/>
        </w:rPr>
        <w:t>）如图乙所示是冰在加热过程中温度随时间变化的</w:t>
      </w:r>
      <w:r w:rsidR="00313881">
        <w:rPr>
          <w:color w:val="000000"/>
          <w:lang w:eastAsia="zh-CN"/>
        </w:rPr>
        <w:t>图象</w:t>
      </w:r>
      <w:r w:rsidR="00313881">
        <w:rPr>
          <w:color w:val="000000"/>
          <w:lang w:eastAsia="zh-CN"/>
        </w:rPr>
        <w:t>。根据</w:t>
      </w:r>
      <w:r w:rsidR="00313881">
        <w:rPr>
          <w:color w:val="000000"/>
          <w:lang w:eastAsia="zh-CN"/>
        </w:rPr>
        <w:t>图象</w:t>
      </w:r>
      <w:r w:rsidR="00313881">
        <w:rPr>
          <w:color w:val="000000"/>
          <w:lang w:eastAsia="zh-CN"/>
        </w:rPr>
        <w:t>特征可判断冰是</w:t>
      </w:r>
      <w:r w:rsidR="00313881">
        <w:rPr>
          <w:color w:val="000000"/>
          <w:lang w:eastAsia="zh-CN"/>
        </w:rPr>
        <w:t>________</w:t>
      </w:r>
      <w:r w:rsidR="00313881">
        <w:rPr>
          <w:color w:val="000000"/>
          <w:lang w:eastAsia="zh-CN"/>
        </w:rPr>
        <w:t>（选填</w:t>
      </w:r>
      <w:r w:rsidR="00313881">
        <w:rPr>
          <w:color w:val="000000"/>
          <w:lang w:eastAsia="zh-CN"/>
        </w:rPr>
        <w:t>“</w:t>
      </w:r>
      <w:r w:rsidR="00313881">
        <w:rPr>
          <w:color w:val="000000"/>
          <w:lang w:eastAsia="zh-CN"/>
        </w:rPr>
        <w:t>晶体</w:t>
      </w:r>
      <w:r w:rsidR="00313881">
        <w:rPr>
          <w:color w:val="000000"/>
          <w:lang w:eastAsia="zh-CN"/>
        </w:rPr>
        <w:t>”</w:t>
      </w:r>
      <w:r w:rsidR="00313881">
        <w:rPr>
          <w:color w:val="000000"/>
          <w:lang w:eastAsia="zh-CN"/>
        </w:rPr>
        <w:t>或</w:t>
      </w:r>
      <w:r w:rsidR="00313881">
        <w:rPr>
          <w:color w:val="000000"/>
          <w:lang w:eastAsia="zh-CN"/>
        </w:rPr>
        <w:t>“</w:t>
      </w:r>
      <w:r w:rsidR="00313881">
        <w:rPr>
          <w:color w:val="000000"/>
          <w:lang w:eastAsia="zh-CN"/>
        </w:rPr>
        <w:t>非晶体</w:t>
      </w:r>
      <w:r w:rsidR="00313881">
        <w:rPr>
          <w:color w:val="000000"/>
          <w:lang w:eastAsia="zh-CN"/>
        </w:rPr>
        <w:t>”</w:t>
      </w:r>
      <w:r w:rsidR="00313881">
        <w:rPr>
          <w:color w:val="000000"/>
          <w:lang w:eastAsia="zh-CN"/>
        </w:rPr>
        <w:t>）；</w:t>
      </w:r>
      <w:r w:rsidR="00313881">
        <w:rPr>
          <w:color w:val="000000"/>
          <w:lang w:eastAsia="zh-CN"/>
        </w:rPr>
        <w:t>当冰熔化</w:t>
      </w:r>
      <w:r w:rsidR="00313881">
        <w:rPr>
          <w:color w:val="000000"/>
          <w:lang w:eastAsia="zh-CN"/>
        </w:rPr>
        <w:t>一段时间后，试管中冰的质量</w:t>
      </w:r>
      <w:r w:rsidR="00313881">
        <w:rPr>
          <w:color w:val="000000"/>
          <w:lang w:eastAsia="zh-CN"/>
        </w:rPr>
        <w:t>________</w:t>
      </w:r>
      <w:r w:rsidR="00313881">
        <w:rPr>
          <w:color w:val="000000"/>
          <w:lang w:eastAsia="zh-CN"/>
        </w:rPr>
        <w:t>（选填</w:t>
      </w:r>
      <w:r w:rsidR="00313881">
        <w:rPr>
          <w:color w:val="000000"/>
          <w:lang w:eastAsia="zh-CN"/>
        </w:rPr>
        <w:t>“</w:t>
      </w:r>
      <w:r w:rsidR="00313881">
        <w:rPr>
          <w:color w:val="000000"/>
          <w:lang w:eastAsia="zh-CN"/>
        </w:rPr>
        <w:t>增加</w:t>
      </w:r>
      <w:r w:rsidR="00313881">
        <w:rPr>
          <w:color w:val="000000"/>
          <w:lang w:eastAsia="zh-CN"/>
        </w:rPr>
        <w:t>”</w:t>
      </w:r>
      <w:r w:rsidR="00313881">
        <w:rPr>
          <w:color w:val="000000"/>
          <w:lang w:eastAsia="zh-CN"/>
        </w:rPr>
        <w:t>、</w:t>
      </w:r>
      <w:r w:rsidR="00313881">
        <w:rPr>
          <w:color w:val="000000"/>
          <w:lang w:eastAsia="zh-CN"/>
        </w:rPr>
        <w:t>“</w:t>
      </w:r>
      <w:r w:rsidR="00313881">
        <w:rPr>
          <w:color w:val="000000"/>
          <w:lang w:eastAsia="zh-CN"/>
        </w:rPr>
        <w:t>减少</w:t>
      </w:r>
      <w:r w:rsidR="00313881">
        <w:rPr>
          <w:color w:val="000000"/>
          <w:lang w:eastAsia="zh-CN"/>
        </w:rPr>
        <w:t>”</w:t>
      </w:r>
      <w:r w:rsidR="00313881">
        <w:rPr>
          <w:color w:val="000000"/>
          <w:lang w:eastAsia="zh-CN"/>
        </w:rPr>
        <w:t>或</w:t>
      </w:r>
      <w:r w:rsidR="00313881">
        <w:rPr>
          <w:color w:val="000000"/>
          <w:lang w:eastAsia="zh-CN"/>
        </w:rPr>
        <w:t>“</w:t>
      </w:r>
      <w:r w:rsidR="00313881">
        <w:rPr>
          <w:color w:val="000000"/>
          <w:lang w:eastAsia="zh-CN"/>
        </w:rPr>
        <w:t>不变</w:t>
      </w:r>
      <w:r w:rsidR="00313881">
        <w:rPr>
          <w:color w:val="000000"/>
          <w:lang w:eastAsia="zh-CN"/>
        </w:rPr>
        <w:t>”</w:t>
      </w:r>
      <w:r w:rsidR="00313881">
        <w:rPr>
          <w:color w:val="000000"/>
          <w:lang w:eastAsia="zh-CN"/>
        </w:rPr>
        <w:t>）。</w:t>
      </w:r>
      <w:r w:rsidR="00313881"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）冰在熔化过程中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吸收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）热量，温度保持不变，大约持续了</w:t>
      </w:r>
      <w:r>
        <w:rPr>
          <w:color w:val="000000"/>
          <w:lang w:eastAsia="zh-CN"/>
        </w:rPr>
        <w:t>________min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）加热到第</w:t>
      </w:r>
      <w:r>
        <w:rPr>
          <w:color w:val="000000"/>
          <w:lang w:eastAsia="zh-CN"/>
        </w:rPr>
        <w:t>3min</w:t>
      </w:r>
      <w:r>
        <w:rPr>
          <w:color w:val="000000"/>
          <w:lang w:eastAsia="zh-CN"/>
        </w:rPr>
        <w:t>时，物质的状态为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液态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固态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固液共存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）再加热过程中，杯口上方出现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是水蒸气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物态变化）而成的。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）在实验过程中，不是用酒精灯直接对试管加热，而是把装有冰的试管放在水中加热，这样做不但使试管受热均匀，而且冰的温度上升速度较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快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），便于记录各个时刻的温度。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4375785</wp:posOffset>
            </wp:positionH>
            <wp:positionV relativeFrom="paragraph">
              <wp:posOffset>113030</wp:posOffset>
            </wp:positionV>
            <wp:extent cx="1609725" cy="866775"/>
            <wp:effectExtent l="19050" t="0" r="9525" b="0"/>
            <wp:wrapSquare wrapText="bothSides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02823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3881">
        <w:rPr>
          <w:color w:val="000000"/>
          <w:lang w:eastAsia="zh-CN"/>
        </w:rPr>
        <w:t>3</w:t>
      </w:r>
      <w:r>
        <w:rPr>
          <w:rFonts w:hint="eastAsia"/>
          <w:color w:val="000000"/>
          <w:lang w:eastAsia="zh-CN"/>
        </w:rPr>
        <w:t>4</w:t>
      </w:r>
      <w:r w:rsidR="00313881">
        <w:rPr>
          <w:color w:val="000000"/>
          <w:lang w:eastAsia="zh-CN"/>
        </w:rPr>
        <w:t>.</w:t>
      </w:r>
      <w:r w:rsidR="00313881">
        <w:rPr>
          <w:color w:val="000000"/>
          <w:lang w:eastAsia="zh-CN"/>
        </w:rPr>
        <w:t>小红同学用如图所示的实验装置测小车的平均速度．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）该实验的原理是</w:t>
      </w:r>
      <w:r>
        <w:rPr>
          <w:color w:val="000000"/>
          <w:lang w:eastAsia="zh-CN"/>
        </w:rPr>
        <w:t>________</w:t>
      </w:r>
      <w:r w:rsidR="007014C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 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）实验中需要的测量仪器是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 w:rsidR="007014C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）他测得斜面长为</w:t>
      </w:r>
      <w:r>
        <w:rPr>
          <w:color w:val="000000"/>
          <w:lang w:eastAsia="zh-CN"/>
        </w:rPr>
        <w:t>S=1.2m</w:t>
      </w:r>
      <w:r>
        <w:rPr>
          <w:color w:val="000000"/>
          <w:lang w:eastAsia="zh-CN"/>
        </w:rPr>
        <w:t>，小车通过前一半路程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的时间为</w:t>
      </w:r>
      <w:r>
        <w:rPr>
          <w:color w:val="000000"/>
          <w:lang w:eastAsia="zh-CN"/>
        </w:rPr>
        <w:t>1s</w:t>
      </w:r>
      <w:r>
        <w:rPr>
          <w:color w:val="000000"/>
          <w:lang w:eastAsia="zh-CN"/>
        </w:rPr>
        <w:t>，通过全程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所用的时间是</w:t>
      </w:r>
      <w:r>
        <w:rPr>
          <w:color w:val="000000"/>
          <w:lang w:eastAsia="zh-CN"/>
        </w:rPr>
        <w:t>1.5s</w:t>
      </w:r>
      <w:r>
        <w:rPr>
          <w:color w:val="000000"/>
          <w:lang w:eastAsia="zh-CN"/>
        </w:rPr>
        <w:t>．那么，小车通过前一半路程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的平均速度是</w:t>
      </w:r>
      <w:r>
        <w:rPr>
          <w:color w:val="000000"/>
          <w:lang w:eastAsia="zh-CN"/>
        </w:rPr>
        <w:t>________ m/s</w:t>
      </w:r>
      <w:r>
        <w:rPr>
          <w:color w:val="000000"/>
          <w:lang w:eastAsia="zh-CN"/>
        </w:rPr>
        <w:t>，小车通过后一半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的平均速度是</w:t>
      </w:r>
      <w:r>
        <w:rPr>
          <w:color w:val="000000"/>
          <w:lang w:eastAsia="zh-CN"/>
        </w:rPr>
        <w:t>________ m/s</w:t>
      </w:r>
      <w:r>
        <w:rPr>
          <w:color w:val="000000"/>
          <w:lang w:eastAsia="zh-CN"/>
        </w:rPr>
        <w:t>，小车做的是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运动．小车在全程中平均速度是</w:t>
      </w:r>
      <w:r>
        <w:rPr>
          <w:color w:val="000000"/>
          <w:lang w:eastAsia="zh-CN"/>
        </w:rPr>
        <w:t>________ m/s</w:t>
      </w:r>
      <w:r w:rsidR="007014C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14F49">
      <w:pPr>
        <w:rPr>
          <w:lang w:eastAsia="zh-CN"/>
        </w:rPr>
      </w:pPr>
      <w:r>
        <w:rPr>
          <w:lang w:eastAsia="zh-CN"/>
        </w:rPr>
        <w:br w:type="page"/>
      </w:r>
    </w:p>
    <w:p w:rsidR="00A14F49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 w:rsidR="00313881">
        <w:rPr>
          <w:b/>
          <w:bCs/>
          <w:sz w:val="28"/>
          <w:szCs w:val="28"/>
          <w:lang w:eastAsia="zh-CN"/>
        </w:rPr>
        <w:t>答案</w:t>
      </w:r>
    </w:p>
    <w:p w:rsidR="00A14F49">
      <w:pPr>
        <w:rPr>
          <w:lang w:eastAsia="zh-CN"/>
        </w:rPr>
      </w:pPr>
      <w:r>
        <w:rPr>
          <w:lang w:eastAsia="zh-CN"/>
        </w:rPr>
        <w:t>一、单项选择题</w:t>
      </w:r>
      <w:r>
        <w:rPr>
          <w:lang w:eastAsia="zh-CN"/>
        </w:rPr>
        <w:t xml:space="preserve">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1.D</w:t>
      </w:r>
      <w:r>
        <w:rPr>
          <w:color w:val="000000"/>
          <w:lang w:eastAsia="zh-CN"/>
        </w:rPr>
        <w:t xml:space="preserve">  2. </w:t>
      </w:r>
      <w:r>
        <w:rPr>
          <w:color w:val="000000"/>
          <w:lang w:eastAsia="zh-CN"/>
        </w:rPr>
        <w:t>B   3.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B   </w:t>
      </w:r>
      <w:r>
        <w:rPr>
          <w:color w:val="000000"/>
        </w:rPr>
        <w:t>4.</w:t>
      </w:r>
      <w:r>
        <w:rPr>
          <w:color w:val="000000"/>
        </w:rPr>
        <w:t xml:space="preserve"> C   </w:t>
      </w:r>
      <w:r>
        <w:rPr>
          <w:color w:val="000000"/>
        </w:rPr>
        <w:t>5.B  6</w:t>
      </w:r>
      <w:r>
        <w:rPr>
          <w:color w:val="000000"/>
        </w:rPr>
        <w:t xml:space="preserve">. B   </w:t>
      </w:r>
      <w:r>
        <w:rPr>
          <w:color w:val="000000"/>
        </w:rPr>
        <w:t>7.B  8</w:t>
      </w:r>
      <w:r>
        <w:rPr>
          <w:color w:val="000000"/>
        </w:rPr>
        <w:t xml:space="preserve">. </w:t>
      </w:r>
      <w:r>
        <w:rPr>
          <w:color w:val="000000"/>
        </w:rPr>
        <w:t>A   9.</w:t>
      </w:r>
      <w:r>
        <w:rPr>
          <w:color w:val="000000"/>
        </w:rPr>
        <w:t xml:space="preserve"> B   </w:t>
      </w:r>
      <w:r>
        <w:rPr>
          <w:color w:val="000000"/>
        </w:rPr>
        <w:t>10.D  11</w:t>
      </w:r>
      <w:r>
        <w:rPr>
          <w:color w:val="000000"/>
        </w:rPr>
        <w:t xml:space="preserve">. </w:t>
      </w:r>
      <w:r>
        <w:rPr>
          <w:color w:val="000000"/>
        </w:rPr>
        <w:t>D   12.</w:t>
      </w:r>
      <w:r>
        <w:rPr>
          <w:color w:val="000000"/>
        </w:rPr>
        <w:t xml:space="preserve"> C   </w:t>
      </w:r>
      <w:r>
        <w:rPr>
          <w:color w:val="000000"/>
        </w:rPr>
        <w:t>13.C  14.B</w:t>
      </w:r>
      <w:r>
        <w:rPr>
          <w:color w:val="000000"/>
        </w:rPr>
        <w:t xml:space="preserve">  </w:t>
      </w:r>
      <w:r>
        <w:rPr>
          <w:color w:val="000000"/>
          <w:lang w:eastAsia="zh-CN"/>
        </w:rPr>
        <w:t xml:space="preserve">15.D  </w:t>
      </w:r>
    </w:p>
    <w:p w:rsidR="00A14F49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 xml:space="preserve">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）汽化；液化（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）熔化（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）静止</w:t>
      </w:r>
      <w:r>
        <w:rPr>
          <w:color w:val="000000"/>
          <w:lang w:eastAsia="zh-CN"/>
        </w:rPr>
        <w:t xml:space="preserve"> </w:t>
      </w:r>
      <w:r w:rsidR="007014C4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17. </w:t>
      </w:r>
      <w:r>
        <w:rPr>
          <w:color w:val="000000"/>
          <w:lang w:eastAsia="zh-CN"/>
        </w:rPr>
        <w:t>声源；人耳</w:t>
      </w:r>
      <w:r w:rsidR="007014C4">
        <w:rPr>
          <w:rFonts w:hint="eastAsia"/>
          <w:lang w:eastAsia="zh-CN"/>
        </w:rPr>
        <w:t xml:space="preserve">    </w:t>
      </w:r>
      <w:r>
        <w:rPr>
          <w:color w:val="000000"/>
          <w:lang w:eastAsia="zh-CN"/>
        </w:rPr>
        <w:t xml:space="preserve">18. </w:t>
      </w:r>
      <w:r>
        <w:rPr>
          <w:color w:val="000000"/>
          <w:lang w:eastAsia="zh-CN"/>
        </w:rPr>
        <w:t>汽化；凝固；升华；凝华；内侧</w:t>
      </w:r>
      <w:r>
        <w:rPr>
          <w:color w:val="000000"/>
          <w:lang w:eastAsia="zh-CN"/>
        </w:rPr>
        <w:t xml:space="preserve">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）减慢（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）振动</w:t>
      </w:r>
      <w:r>
        <w:rPr>
          <w:color w:val="000000"/>
          <w:lang w:eastAsia="zh-CN"/>
        </w:rPr>
        <w:t xml:space="preserve">   </w:t>
      </w:r>
      <w:r w:rsidR="007014C4">
        <w:rPr>
          <w:rFonts w:hint="eastAsia"/>
          <w:lang w:eastAsia="zh-CN"/>
        </w:rPr>
        <w:t xml:space="preserve">   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凝华；熔化；放出；液化</w:t>
      </w:r>
      <w:r>
        <w:rPr>
          <w:color w:val="000000"/>
          <w:lang w:eastAsia="zh-CN"/>
        </w:rPr>
        <w:t xml:space="preserve">  </w:t>
      </w:r>
      <w:r w:rsidR="007014C4">
        <w:rPr>
          <w:rFonts w:hint="eastAsia"/>
          <w:lang w:eastAsia="zh-CN"/>
        </w:rPr>
        <w:t xml:space="preserve">   </w:t>
      </w:r>
      <w:r>
        <w:rPr>
          <w:color w:val="000000"/>
          <w:lang w:eastAsia="zh-CN"/>
        </w:rPr>
        <w:t xml:space="preserve">21. </w:t>
      </w:r>
      <w:r>
        <w:rPr>
          <w:color w:val="000000"/>
          <w:lang w:eastAsia="zh-CN"/>
        </w:rPr>
        <w:t>接触面的粗糙程度；大气压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地球；天宫一号</w:t>
      </w:r>
      <w:r>
        <w:rPr>
          <w:color w:val="000000"/>
          <w:lang w:eastAsia="zh-CN"/>
        </w:rPr>
        <w:t xml:space="preserve">  </w:t>
      </w:r>
      <w:r w:rsidR="007014C4">
        <w:rPr>
          <w:rFonts w:hint="eastAsia"/>
          <w:lang w:eastAsia="zh-CN"/>
        </w:rPr>
        <w:t xml:space="preserve">         </w:t>
      </w: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已经；</w:t>
      </w:r>
      <w:r>
        <w:rPr>
          <w:color w:val="000000"/>
          <w:lang w:eastAsia="zh-CN"/>
        </w:rPr>
        <w:t>1800</w:t>
      </w:r>
      <w:r>
        <w:rPr>
          <w:color w:val="000000"/>
          <w:lang w:eastAsia="zh-CN"/>
        </w:rPr>
        <w:t>；后</w:t>
      </w:r>
      <w:r>
        <w:rPr>
          <w:color w:val="000000"/>
          <w:lang w:eastAsia="zh-CN"/>
        </w:rPr>
        <w:t xml:space="preserve">  </w:t>
      </w:r>
    </w:p>
    <w:p w:rsidR="00A14F49">
      <w:pPr>
        <w:rPr>
          <w:lang w:eastAsia="zh-CN"/>
        </w:rPr>
      </w:pPr>
      <w:r>
        <w:rPr>
          <w:lang w:eastAsia="zh-CN"/>
        </w:rPr>
        <w:t>三、计算题</w:t>
      </w:r>
      <w:r>
        <w:rPr>
          <w:lang w:eastAsia="zh-CN"/>
        </w:rPr>
        <w:t xml:space="preserve">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）解：根据</w:t>
      </w:r>
      <w:r>
        <w:rPr>
          <w:color w:val="000000"/>
          <w:lang w:eastAsia="zh-CN"/>
        </w:rPr>
        <w:t xml:space="preserve">v=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602828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可得飞机飞行的时间：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t=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437774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658889" cy="391516"/>
            <wp:effectExtent l="0" t="0" r="0" b="0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569269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=6h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）解：由题意知，飞机完全通过欢迎人群队伍行驶的距离：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s′=L</w:t>
      </w:r>
      <w:r>
        <w:rPr>
          <w:color w:val="000000"/>
          <w:vertAlign w:val="subscript"/>
          <w:lang w:eastAsia="zh-CN"/>
        </w:rPr>
        <w:t>队伍</w:t>
      </w:r>
      <w:r>
        <w:rPr>
          <w:color w:val="000000"/>
          <w:lang w:eastAsia="zh-CN"/>
        </w:rPr>
        <w:t>+L</w:t>
      </w:r>
      <w:r>
        <w:rPr>
          <w:color w:val="000000"/>
          <w:vertAlign w:val="subscript"/>
          <w:lang w:eastAsia="zh-CN"/>
        </w:rPr>
        <w:t>飞机</w:t>
      </w:r>
      <w:r>
        <w:rPr>
          <w:color w:val="000000"/>
          <w:lang w:eastAsia="zh-CN"/>
        </w:rPr>
        <w:t>=100m+39m=139m</w:t>
      </w:r>
      <w:r>
        <w:rPr>
          <w:color w:val="000000"/>
          <w:lang w:eastAsia="zh-CN"/>
        </w:rPr>
        <w:t>，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该飞机完全通过欢迎人群队伍时的速度：</w:t>
      </w:r>
    </w:p>
    <w:p w:rsidR="00A14F49">
      <w:pPr>
        <w:spacing w:after="0"/>
      </w:pPr>
      <w:r>
        <w:rPr>
          <w:color w:val="000000"/>
        </w:rPr>
        <w:t xml:space="preserve">v′= </w:t>
      </w:r>
      <w:r>
        <w:rPr>
          <w:noProof/>
          <w:lang w:eastAsia="zh-CN"/>
        </w:rPr>
        <w:drawing>
          <wp:inline distT="0" distB="0" distL="0" distR="0">
            <wp:extent cx="181432" cy="391516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473573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391516" cy="391516"/>
            <wp:effectExtent l="0" t="0" r="0" b="0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458768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=3.475m/s=3.475×3.6km/h=12.51km/h</w:t>
      </w:r>
      <w:r>
        <w:rPr>
          <w:color w:val="000000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BD 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解：由于光速远大于声速，百米赛跑如果终点的计时员在听到枪声后才开始计时。测量的时间和运动员的真实成绩之差，即声音传播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米需要的时间：</w:t>
      </w:r>
    </w:p>
    <w:p w:rsidR="00A14F49">
      <w:pPr>
        <w:spacing w:after="0"/>
      </w:pPr>
      <m:oMath>
        <m:r>
          <w:rPr>
            <w:rFonts w:ascii="Cambria Math" w:hint="eastAsia"/>
            <w:lang w:eastAsia="zh-CN"/>
          </w:rPr>
          <m:t>t=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lang w:eastAsia="zh-CN"/>
              </w:rPr>
              <m:t>100m</m:t>
            </m:r>
          </m:num>
          <m:den>
            <m:r>
              <m:rPr>
                <m:nor/>
              </m:rPr>
              <w:rPr>
                <w:rFonts w:ascii="Cambria Math" w:hint="eastAsia"/>
                <w:lang w:eastAsia="zh-CN"/>
              </w:rPr>
              <m:t>340m/s</m:t>
            </m:r>
          </m:den>
        </m:f>
        <m:r>
          <w:rPr>
            <w:rFonts w:ascii="Cambria Math" w:hint="eastAsia"/>
            <w:lang w:eastAsia="zh-CN"/>
          </w:rPr>
          <m:t>=0.2</m:t>
        </m:r>
        <m:r>
          <m:rPr>
            <m:nor/>
          </m:rPr>
          <w:rPr>
            <w:rFonts w:ascii="Cambria Math" w:hint="eastAsia"/>
            <w:lang w:eastAsia="zh-CN"/>
          </w:rPr>
          <m:t>9s</m:t>
        </m:r>
      </m:oMath>
      <w:r>
        <w:rPr>
          <w:color w:val="000000"/>
        </w:rPr>
        <w:t xml:space="preserve"> </w:t>
      </w:r>
      <w:r>
        <w:rPr>
          <w:color w:val="000000"/>
        </w:rPr>
        <w:t>。</w:t>
      </w:r>
    </w:p>
    <w:p w:rsidR="00A14F49">
      <w:pPr>
        <w:spacing w:after="0"/>
      </w:pPr>
      <w:r>
        <w:rPr>
          <w:color w:val="000000"/>
        </w:rPr>
        <w:t>所测的成绩会比实际时间少</w:t>
      </w:r>
      <w:r>
        <w:rPr>
          <w:color w:val="000000"/>
        </w:rPr>
        <w:t>0.29s</w:t>
      </w:r>
      <w:r>
        <w:rPr>
          <w:color w:val="000000"/>
        </w:rPr>
        <w:t>。</w:t>
      </w:r>
    </w:p>
    <w:p w:rsidR="00A14F49">
      <w:pPr>
        <w:rPr>
          <w:lang w:eastAsia="zh-CN"/>
        </w:rPr>
      </w:pPr>
      <w:r>
        <w:rPr>
          <w:lang w:eastAsia="zh-CN"/>
        </w:rPr>
        <w:t>四、综合题</w:t>
      </w:r>
      <w:r>
        <w:rPr>
          <w:lang w:eastAsia="zh-CN"/>
        </w:rPr>
        <w:t xml:space="preserve">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26.1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3.00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35℃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42℃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38.5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-9 </w:t>
      </w:r>
      <w:r w:rsidR="007014C4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27. 95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</w:t>
      </w:r>
      <w:r w:rsidR="007014C4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28.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）；液化；导热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29.10500</w:t>
      </w:r>
      <w:r>
        <w:rPr>
          <w:color w:val="000000"/>
          <w:lang w:eastAsia="zh-CN"/>
        </w:rPr>
        <w:t>；不能</w:t>
      </w:r>
      <w:r>
        <w:rPr>
          <w:color w:val="000000"/>
          <w:lang w:eastAsia="zh-CN"/>
        </w:rPr>
        <w:t xml:space="preserve">  </w:t>
      </w:r>
      <w:r w:rsidR="007014C4">
        <w:rPr>
          <w:rFonts w:hint="eastAsia"/>
          <w:lang w:eastAsia="zh-CN"/>
        </w:rPr>
        <w:t xml:space="preserve">                    </w:t>
      </w:r>
      <w:r>
        <w:rPr>
          <w:color w:val="000000"/>
          <w:lang w:eastAsia="zh-CN"/>
        </w:rPr>
        <w:t>3</w:t>
      </w:r>
      <w:r w:rsidR="007014C4"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两人都在做匀速直线运动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3</w:t>
      </w:r>
      <w:r w:rsidR="007014C4"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小；运动</w:t>
      </w:r>
      <w:r>
        <w:rPr>
          <w:color w:val="000000"/>
          <w:lang w:eastAsia="zh-CN"/>
        </w:rPr>
        <w:t xml:space="preserve">  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3</w:t>
      </w:r>
      <w:r w:rsidR="007014C4"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 xml:space="preserve">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98</w:t>
      </w:r>
      <w:r>
        <w:rPr>
          <w:color w:val="000000"/>
          <w:lang w:eastAsia="zh-CN"/>
        </w:rPr>
        <w:t>；吸；保持不变（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）液化（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</w:p>
    <w:p w:rsidR="00A14F49">
      <w:pPr>
        <w:spacing w:after="0"/>
        <w:rPr>
          <w:lang w:eastAsia="zh-CN"/>
        </w:rPr>
      </w:pPr>
      <w:r>
        <w:rPr>
          <w:color w:val="000000"/>
          <w:lang w:eastAsia="zh-CN"/>
        </w:rPr>
        <w:t>3</w:t>
      </w:r>
      <w:r w:rsidR="007014C4"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 xml:space="preserve">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）晶体；减少（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）吸热；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固液共存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）液化（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）慢</w:t>
      </w:r>
      <w:r>
        <w:rPr>
          <w:color w:val="000000"/>
          <w:lang w:eastAsia="zh-CN"/>
        </w:rPr>
        <w:t xml:space="preserve">     </w:t>
      </w:r>
    </w:p>
    <w:p w:rsidR="00A14F49">
      <w:pPr>
        <w:spacing w:after="0"/>
      </w:pPr>
      <w:r>
        <w:rPr>
          <w:color w:val="000000"/>
        </w:rPr>
        <w:t>3</w:t>
      </w:r>
      <w:r w:rsidR="007014C4">
        <w:rPr>
          <w:rFonts w:hint="eastAsia"/>
          <w:color w:val="000000"/>
          <w:lang w:eastAsia="zh-CN"/>
        </w:rPr>
        <w:t>4</w:t>
      </w:r>
      <w:r>
        <w:rPr>
          <w:color w:val="000000"/>
        </w:rPr>
        <w:t>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v=s/t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）刻度尺；秒表（或停表）（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0.6</w:t>
      </w:r>
      <w:r>
        <w:rPr>
          <w:color w:val="000000"/>
        </w:rPr>
        <w:t>；</w:t>
      </w:r>
      <w:r>
        <w:rPr>
          <w:color w:val="000000"/>
        </w:rPr>
        <w:t>1.2</w:t>
      </w:r>
      <w:r>
        <w:rPr>
          <w:color w:val="000000"/>
        </w:rPr>
        <w:t>；变速直线；</w:t>
      </w:r>
      <w:r>
        <w:rPr>
          <w:color w:val="000000"/>
        </w:rPr>
        <w:t xml:space="preserve">0.8  </w:t>
      </w:r>
    </w:p>
    <w:sectPr w:rsidSect="00A14F49">
      <w:headerReference w:type="even" r:id="rId41"/>
      <w:footerReference w:type="default" r:id="rId4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49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49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A14F4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A14F49" w:rsidP="00422ADB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A14F4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2098"/>
    <w:multiLevelType w:val="hybridMultilevel"/>
    <w:tmpl w:val="23BAE3D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2835F93"/>
    <w:multiLevelType w:val="hybridMultilevel"/>
    <w:tmpl w:val="A95239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619A2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3881"/>
    <w:rsid w:val="003C7056"/>
    <w:rsid w:val="00422ADB"/>
    <w:rsid w:val="004621D6"/>
    <w:rsid w:val="004A7EC2"/>
    <w:rsid w:val="004B0B79"/>
    <w:rsid w:val="0052166A"/>
    <w:rsid w:val="00570E98"/>
    <w:rsid w:val="006B7A92"/>
    <w:rsid w:val="006D054F"/>
    <w:rsid w:val="007014C4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4F49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4DC1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F49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A14F4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A14F4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A14F4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A14F49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A14F49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A14F49"/>
    <w:rPr>
      <w:sz w:val="18"/>
      <w:szCs w:val="18"/>
    </w:rPr>
  </w:style>
  <w:style w:type="paragraph" w:customStyle="1" w:styleId="1">
    <w:name w:val="正文1"/>
    <w:qFormat/>
    <w:rsid w:val="00A14F49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A14F49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A14F49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A14F49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A14F4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jpe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header" Target="header1.xml" /><Relationship Id="rId42" Type="http://schemas.openxmlformats.org/officeDocument/2006/relationships/footer" Target="footer1.xml" /><Relationship Id="rId43" Type="http://schemas.openxmlformats.org/officeDocument/2006/relationships/theme" Target="theme/theme1.xml" /><Relationship Id="rId44" Type="http://schemas.openxmlformats.org/officeDocument/2006/relationships/numbering" Target="numbering.xml" /><Relationship Id="rId45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855F66-2C68-45EC-8A28-12AC2FC9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1110</Words>
  <Characters>6332</Characters>
  <Application>Microsoft Office Word</Application>
  <DocSecurity>0</DocSecurity>
  <Lines>52</Lines>
  <Paragraphs>14</Paragraphs>
  <ScaleCrop>false</ScaleCrop>
  <Company/>
  <LinksUpToDate>false</LinksUpToDate>
  <CharactersWithSpaces>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2019-11-10T01:49:00Z</dcterms:created>
  <dcterms:modified xsi:type="dcterms:W3CDTF">2019-11-10T12:39:00Z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