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360" w:lineRule="auto"/>
        <w:ind w:left="273" w:hanging="274" w:hangingChars="130"/>
        <w:jc w:val="center"/>
        <w:rPr>
          <w:b/>
          <w:szCs w:val="30"/>
        </w:rPr>
      </w:pPr>
      <w:r>
        <w:rPr>
          <w:rFonts w:hint="eastAsia"/>
          <w:b/>
          <w:szCs w:val="30"/>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10426700</wp:posOffset>
            </wp:positionV>
            <wp:extent cx="457200" cy="279400"/>
            <wp:effectExtent l="0" t="0" r="0" b="635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457200" cy="279400"/>
                    </a:xfrm>
                    <a:prstGeom prst="rect">
                      <a:avLst/>
                    </a:prstGeom>
                    <a:noFill/>
                    <a:ln>
                      <a:noFill/>
                    </a:ln>
                  </pic:spPr>
                </pic:pic>
              </a:graphicData>
            </a:graphic>
          </wp:anchor>
        </w:drawing>
      </w:r>
      <w:r>
        <w:rPr>
          <w:rFonts w:hint="eastAsia"/>
          <w:b/>
          <w:szCs w:val="30"/>
        </w:rPr>
        <w:t>邵武四中片区</w:t>
      </w:r>
      <w:r>
        <w:rPr>
          <w:b/>
          <w:szCs w:val="30"/>
        </w:rPr>
        <w:t>201</w:t>
      </w:r>
      <w:r>
        <w:rPr>
          <w:rFonts w:hint="eastAsia"/>
          <w:b/>
          <w:szCs w:val="30"/>
        </w:rPr>
        <w:t>9</w:t>
      </w:r>
      <w:r>
        <w:rPr>
          <w:b/>
          <w:szCs w:val="30"/>
        </w:rPr>
        <w:t>-20</w:t>
      </w:r>
      <w:r>
        <w:rPr>
          <w:rFonts w:hint="eastAsia"/>
          <w:b/>
          <w:szCs w:val="30"/>
        </w:rPr>
        <w:t>20</w:t>
      </w:r>
      <w:r>
        <w:rPr>
          <w:b/>
          <w:szCs w:val="30"/>
        </w:rPr>
        <w:t>学年</w:t>
      </w:r>
      <w:r>
        <w:rPr>
          <w:rFonts w:hint="eastAsia"/>
          <w:b/>
          <w:szCs w:val="30"/>
        </w:rPr>
        <w:t>上学期九年级化学</w:t>
      </w:r>
      <w:r>
        <w:rPr>
          <w:b/>
          <w:szCs w:val="30"/>
        </w:rPr>
        <w:t>期中试卷</w:t>
      </w:r>
    </w:p>
    <w:p>
      <w:pPr>
        <w:pStyle w:val="6"/>
        <w:spacing w:line="360" w:lineRule="auto"/>
        <w:ind w:left="273" w:hanging="274" w:hangingChars="130"/>
        <w:jc w:val="center"/>
        <w:rPr>
          <w:rFonts w:hint="eastAsia"/>
          <w:b/>
          <w:szCs w:val="30"/>
        </w:rPr>
      </w:pPr>
      <w:r>
        <w:rPr>
          <w:rFonts w:hint="eastAsia"/>
          <w:b/>
          <w:szCs w:val="30"/>
        </w:rPr>
        <w:t>（</w:t>
      </w:r>
      <w:r>
        <w:rPr>
          <w:rFonts w:hint="eastAsia"/>
        </w:rPr>
        <w:t>考试时间：60分钟   满分：100分</w:t>
      </w:r>
      <w:r>
        <w:rPr>
          <w:rFonts w:hint="eastAsia"/>
          <w:b/>
          <w:szCs w:val="30"/>
        </w:rPr>
        <w:t>）</w:t>
      </w:r>
    </w:p>
    <w:p>
      <w:pPr>
        <w:pStyle w:val="6"/>
        <w:adjustRightInd w:val="0"/>
        <w:snapToGrid w:val="0"/>
        <w:spacing w:line="300" w:lineRule="auto"/>
        <w:jc w:val="left"/>
        <w:rPr>
          <w:rFonts w:hint="eastAsia" w:ascii="宋体" w:hAnsi="宋体" w:cs="宋体"/>
          <w:b/>
        </w:rPr>
      </w:pPr>
      <w:r>
        <w:rPr>
          <w:rFonts w:hint="eastAsia" w:ascii="宋体" w:hAnsi="宋体" w:cs="宋体"/>
          <w:b/>
        </w:rPr>
        <w:t>可能用到的相对原子质量：H-1、C-12、N-14、O-16</w:t>
      </w:r>
    </w:p>
    <w:p>
      <w:pPr>
        <w:pStyle w:val="6"/>
        <w:spacing w:line="360" w:lineRule="auto"/>
      </w:pPr>
      <w:r>
        <w:rPr>
          <w:b/>
          <w:szCs w:val="24"/>
        </w:rPr>
        <w:t>一、选择题（共10小题，每小题3分，满分30分）</w:t>
      </w:r>
    </w:p>
    <w:p>
      <w:pPr>
        <w:pStyle w:val="6"/>
        <w:spacing w:line="360" w:lineRule="auto"/>
        <w:jc w:val="left"/>
        <w:textAlignment w:val="center"/>
        <w:rPr>
          <w:rFonts w:hint="eastAsia" w:ascii="宋体" w:hAnsi="宋体" w:cs="宋体"/>
        </w:rPr>
      </w:pPr>
      <w:r>
        <w:t>1.</w:t>
      </w:r>
      <w:r>
        <w:rPr>
          <w:rFonts w:ascii="宋体" w:hAnsi="宋体" w:cs="宋体"/>
        </w:rPr>
        <w:t>下列过程</w:t>
      </w:r>
      <w:r>
        <w:rPr>
          <w:rFonts w:ascii="宋体" w:hAnsi="宋体" w:cs="宋体"/>
          <w:em w:val="dot"/>
        </w:rPr>
        <w:t>不涉及</w:t>
      </w:r>
      <w:r>
        <w:rPr>
          <w:rFonts w:ascii="宋体" w:hAnsi="宋体" w:cs="宋体"/>
        </w:rPr>
        <w:t>化学变化的是</w:t>
      </w:r>
      <w:r>
        <w:rPr>
          <w:rFonts w:hint="eastAsia" w:ascii="宋体" w:hAnsi="宋体" w:cs="宋体"/>
        </w:rPr>
        <w:t>（    ）</w:t>
      </w:r>
    </w:p>
    <w:p>
      <w:pPr>
        <w:pStyle w:val="6"/>
        <w:tabs>
          <w:tab w:val="left" w:pos="2438"/>
          <w:tab w:val="left" w:pos="4876"/>
          <w:tab w:val="left" w:pos="7314"/>
        </w:tabs>
        <w:spacing w:line="360" w:lineRule="auto"/>
        <w:jc w:val="left"/>
        <w:textAlignment w:val="center"/>
        <w:rPr>
          <w:rFonts w:ascii="宋体" w:hAnsi="宋体" w:cs="宋体"/>
          <w:color w:val="000000"/>
        </w:rPr>
      </w:pPr>
      <w:r>
        <w:drawing>
          <wp:inline distT="0" distB="0" distL="114300" distR="114300">
            <wp:extent cx="24130" cy="13970"/>
            <wp:effectExtent l="0" t="0" r="0" b="0"/>
            <wp:docPr id="1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130" cy="13970"/>
                    </a:xfrm>
                    <a:prstGeom prst="rect">
                      <a:avLst/>
                    </a:prstGeom>
                    <a:noFill/>
                    <a:ln>
                      <a:noFill/>
                    </a:ln>
                  </pic:spPr>
                </pic:pic>
              </a:graphicData>
            </a:graphic>
          </wp:inline>
        </w:drawing>
      </w:r>
      <w:r>
        <w:t xml:space="preserve">A. </w:t>
      </w:r>
      <w:r>
        <w:rPr>
          <w:rFonts w:ascii="宋体" w:hAnsi="宋体" w:cs="宋体"/>
        </w:rPr>
        <w:t>粮食酿酒</w:t>
      </w:r>
      <w:r>
        <w:rPr>
          <w:rFonts w:hint="eastAsia" w:ascii="宋体" w:hAnsi="宋体" w:cs="宋体"/>
        </w:rPr>
        <w:t xml:space="preserve">     </w:t>
      </w:r>
      <w:r>
        <w:t>B</w:t>
      </w:r>
      <w:r>
        <w:drawing>
          <wp:inline distT="0" distB="0" distL="114300" distR="114300">
            <wp:extent cx="22860" cy="24130"/>
            <wp:effectExtent l="0" t="0" r="15240" b="4445"/>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24130"/>
                    </a:xfrm>
                    <a:prstGeom prst="rect">
                      <a:avLst/>
                    </a:prstGeom>
                    <a:noFill/>
                    <a:ln>
                      <a:noFill/>
                    </a:ln>
                  </pic:spPr>
                </pic:pic>
              </a:graphicData>
            </a:graphic>
          </wp:inline>
        </w:drawing>
      </w:r>
      <w:r>
        <w:t xml:space="preserve">. </w:t>
      </w:r>
      <w:r>
        <w:rPr>
          <w:rFonts w:ascii="宋体" w:hAnsi="宋体" w:cs="宋体"/>
        </w:rPr>
        <w:t>钢铁生锈</w:t>
      </w:r>
      <w:r>
        <w:rPr>
          <w:rFonts w:hint="eastAsia" w:ascii="宋体" w:hAnsi="宋体" w:cs="宋体"/>
        </w:rPr>
        <w:t xml:space="preserve">     </w:t>
      </w:r>
      <w:r>
        <w:t xml:space="preserve">C. </w:t>
      </w:r>
      <w:r>
        <w:rPr>
          <w:rFonts w:ascii="宋体" w:hAnsi="宋体" w:cs="宋体"/>
        </w:rPr>
        <w:t>食物变质</w:t>
      </w:r>
      <w:r>
        <w:tab/>
      </w:r>
      <w:r>
        <w:t xml:space="preserve">D. </w:t>
      </w:r>
      <w:r>
        <w:rPr>
          <w:rFonts w:ascii="宋体" w:hAnsi="宋体" w:cs="宋体"/>
        </w:rPr>
        <w:t>碘升华</w:t>
      </w:r>
    </w:p>
    <w:p>
      <w:pPr>
        <w:pStyle w:val="6"/>
        <w:spacing w:line="360" w:lineRule="auto"/>
        <w:jc w:val="left"/>
        <w:textAlignment w:val="center"/>
        <w:rPr>
          <w:rFonts w:hint="eastAsia" w:ascii="宋体" w:hAnsi="宋体" w:cs="宋体"/>
          <w:color w:val="000000"/>
        </w:rPr>
      </w:pPr>
      <w:r>
        <w:rPr>
          <w:color w:val="000000"/>
        </w:rPr>
        <w:t>2.</w:t>
      </w:r>
      <w:r>
        <w:rPr>
          <w:rFonts w:ascii="宋体" w:hAnsi="宋体" w:cs="宋体"/>
          <w:color w:val="000000"/>
        </w:rPr>
        <w:t>豆腐是营养丰富的食物，每100 g豆腐中平均含磷119 mg。这里的“磷”指的是</w:t>
      </w:r>
      <w:r>
        <w:rPr>
          <w:rFonts w:hint="eastAsia" w:ascii="宋体" w:hAnsi="宋体" w:cs="宋体"/>
          <w:color w:val="000000"/>
        </w:rPr>
        <w:t>（    ）</w:t>
      </w:r>
    </w:p>
    <w:p>
      <w:pPr>
        <w:pStyle w:val="6"/>
        <w:tabs>
          <w:tab w:val="left" w:pos="2438"/>
          <w:tab w:val="left" w:pos="4876"/>
          <w:tab w:val="left" w:pos="7314"/>
        </w:tabs>
        <w:spacing w:line="360" w:lineRule="auto"/>
        <w:jc w:val="left"/>
        <w:textAlignment w:val="center"/>
        <w:rPr>
          <w:rFonts w:ascii="宋体" w:hAnsi="宋体" w:cs="宋体"/>
          <w:color w:val="000000"/>
        </w:rPr>
      </w:pPr>
      <w:r>
        <w:rPr>
          <w:color w:val="000000"/>
        </w:rPr>
        <w:t xml:space="preserve">A. </w:t>
      </w:r>
      <w:r>
        <w:rPr>
          <w:rFonts w:ascii="宋体" w:hAnsi="宋体" w:cs="宋体"/>
          <w:color w:val="000000"/>
        </w:rPr>
        <w:t>元素</w:t>
      </w:r>
      <w:r>
        <w:rPr>
          <w:rFonts w:hint="eastAsia" w:ascii="宋体" w:hAnsi="宋体" w:cs="宋体"/>
          <w:color w:val="000000"/>
        </w:rPr>
        <w:t xml:space="preserve">     </w:t>
      </w:r>
      <w:r>
        <w:rPr>
          <w:color w:val="000000"/>
        </w:rPr>
        <w:t xml:space="preserve">B. </w:t>
      </w:r>
      <w:r>
        <w:rPr>
          <w:rFonts w:ascii="宋体" w:hAnsi="宋体" w:cs="宋体"/>
          <w:color w:val="000000"/>
        </w:rPr>
        <w:t>单质</w:t>
      </w:r>
      <w:r>
        <w:rPr>
          <w:color w:val="000000"/>
        </w:rPr>
        <w:tab/>
      </w:r>
      <w:r>
        <w:rPr>
          <w:color w:val="000000"/>
        </w:rPr>
        <w:t xml:space="preserve">C. </w:t>
      </w:r>
      <w:r>
        <w:rPr>
          <w:rFonts w:ascii="宋体" w:hAnsi="宋体" w:cs="宋体"/>
          <w:color w:val="000000"/>
        </w:rPr>
        <w:t>原子</w:t>
      </w:r>
      <w:r>
        <w:rPr>
          <w:rFonts w:hint="eastAsia" w:ascii="宋体" w:hAnsi="宋体" w:cs="宋体"/>
          <w:color w:val="000000"/>
        </w:rPr>
        <w:t xml:space="preserve">     </w:t>
      </w:r>
      <w:r>
        <w:rPr>
          <w:color w:val="000000"/>
        </w:rPr>
        <w:t xml:space="preserve">D. </w:t>
      </w:r>
      <w:r>
        <w:rPr>
          <w:rFonts w:ascii="宋体" w:hAnsi="宋体" w:cs="宋体"/>
          <w:color w:val="000000"/>
        </w:rPr>
        <w:t>分子</w:t>
      </w:r>
    </w:p>
    <w:p>
      <w:pPr>
        <w:pStyle w:val="6"/>
        <w:spacing w:line="360" w:lineRule="auto"/>
        <w:rPr>
          <w:rFonts w:hint="eastAsia" w:ascii="宋体" w:hAnsi="宋体" w:cs="宋体"/>
          <w:szCs w:val="21"/>
        </w:rPr>
      </w:pPr>
      <w:r>
        <w:rPr>
          <w:rFonts w:hint="eastAsia" w:ascii="宋体" w:hAnsi="宋体" w:cs="宋体"/>
          <w:szCs w:val="21"/>
        </w:rPr>
        <w:t>3．元素在自然界中分布不均匀，如非洲多金矿，澳大利亚多铁矿，中国富产钨等，但从整个</w:t>
      </w:r>
    </w:p>
    <w:p>
      <w:pPr>
        <w:pStyle w:val="6"/>
        <w:spacing w:line="360" w:lineRule="auto"/>
        <w:ind w:left="273" w:hanging="273" w:hangingChars="130"/>
        <w:rPr>
          <w:rFonts w:hint="eastAsia" w:ascii="宋体" w:hAnsi="宋体" w:cs="宋体"/>
          <w:szCs w:val="21"/>
        </w:rPr>
      </w:pPr>
      <w:r>
        <w:rPr>
          <w:rFonts w:hint="eastAsia" w:ascii="宋体" w:hAnsi="宋体" w:cs="宋体"/>
          <w:szCs w:val="21"/>
        </w:rPr>
        <w:t>地壳中的含量分析，最丰富的金属元素是（　　）  A．氧</w:t>
      </w:r>
      <w:r>
        <w:rPr>
          <w:rFonts w:hint="eastAsia" w:ascii="宋体" w:hAnsi="宋体" w:cs="宋体"/>
          <w:szCs w:val="21"/>
        </w:rPr>
        <w:tab/>
      </w:r>
      <w:r>
        <w:rPr>
          <w:rFonts w:hint="eastAsia" w:ascii="宋体" w:hAnsi="宋体" w:cs="宋体"/>
          <w:szCs w:val="21"/>
        </w:rPr>
        <w:t xml:space="preserve">    B．硅</w:t>
      </w:r>
      <w:r>
        <w:rPr>
          <w:rFonts w:hint="eastAsia" w:ascii="宋体" w:hAnsi="宋体" w:cs="宋体"/>
          <w:szCs w:val="21"/>
        </w:rPr>
        <w:tab/>
      </w:r>
      <w:r>
        <w:rPr>
          <w:rFonts w:hint="eastAsia" w:ascii="宋体" w:hAnsi="宋体" w:cs="宋体"/>
          <w:szCs w:val="21"/>
        </w:rPr>
        <w:t xml:space="preserve">   C．铝</w:t>
      </w:r>
      <w:r>
        <w:rPr>
          <w:rFonts w:hint="eastAsia" w:ascii="宋体" w:hAnsi="宋体" w:cs="宋体"/>
          <w:szCs w:val="21"/>
        </w:rPr>
        <w:tab/>
      </w:r>
      <w:r>
        <w:rPr>
          <w:rFonts w:hint="eastAsia" w:ascii="宋体" w:hAnsi="宋体" w:cs="宋体"/>
          <w:szCs w:val="21"/>
        </w:rPr>
        <w:t xml:space="preserve">   D．铁</w:t>
      </w:r>
      <w:r>
        <w:rPr>
          <w:rFonts w:hint="eastAsia" w:ascii="宋体" w:hAnsi="宋体" w:cs="宋体"/>
          <w:szCs w:val="21"/>
        </w:rPr>
        <w:tab/>
      </w:r>
    </w:p>
    <w:p>
      <w:pPr>
        <w:pStyle w:val="6"/>
        <w:spacing w:before="31" w:line="342" w:lineRule="auto"/>
        <w:ind w:right="124"/>
        <w:rPr>
          <w:rFonts w:ascii="宋体" w:hAnsi="宋体" w:cs="宋体"/>
          <w:position w:val="2"/>
          <w:szCs w:val="21"/>
        </w:rPr>
      </w:pPr>
      <w:r>
        <w:rPr>
          <w:rFonts w:hint="eastAsia" w:ascii="宋体" w:hAnsi="宋体" w:cs="宋体"/>
          <w:szCs w:val="21"/>
        </w:rPr>
        <w:t>4．</w:t>
      </w:r>
      <w:r>
        <w:rPr>
          <w:rFonts w:ascii="宋体" w:hAnsi="宋体" w:cs="宋体"/>
          <w:position w:val="2"/>
          <w:szCs w:val="21"/>
        </w:rPr>
        <w:t>钼是植</w:t>
      </w:r>
      <w:r>
        <w:rPr>
          <w:rFonts w:ascii="宋体" w:hAnsi="宋体" w:cs="宋体"/>
          <w:spacing w:val="-5"/>
          <w:position w:val="2"/>
          <w:szCs w:val="21"/>
        </w:rPr>
        <w:t>物</w:t>
      </w:r>
      <w:r>
        <w:rPr>
          <w:rFonts w:ascii="宋体" w:hAnsi="宋体" w:cs="宋体"/>
          <w:position w:val="2"/>
          <w:szCs w:val="21"/>
        </w:rPr>
        <w:t>和人体</w:t>
      </w:r>
      <w:r>
        <w:rPr>
          <w:rFonts w:ascii="宋体" w:hAnsi="宋体" w:cs="宋体"/>
          <w:spacing w:val="-5"/>
          <w:position w:val="2"/>
          <w:szCs w:val="21"/>
        </w:rPr>
        <w:t>中</w:t>
      </w:r>
      <w:r>
        <w:rPr>
          <w:rFonts w:ascii="宋体" w:hAnsi="宋体" w:cs="宋体"/>
          <w:position w:val="2"/>
          <w:szCs w:val="21"/>
        </w:rPr>
        <w:t>重要的</w:t>
      </w:r>
      <w:r>
        <w:rPr>
          <w:rFonts w:ascii="宋体" w:hAnsi="宋体" w:cs="宋体"/>
          <w:spacing w:val="-5"/>
          <w:position w:val="2"/>
          <w:szCs w:val="21"/>
        </w:rPr>
        <w:t>微</w:t>
      </w:r>
      <w:r>
        <w:rPr>
          <w:rFonts w:ascii="宋体" w:hAnsi="宋体" w:cs="宋体"/>
          <w:position w:val="2"/>
          <w:szCs w:val="21"/>
        </w:rPr>
        <w:t>量元素</w:t>
      </w:r>
      <w:r>
        <w:rPr>
          <w:rFonts w:ascii="宋体" w:hAnsi="宋体" w:cs="宋体"/>
          <w:spacing w:val="-5"/>
          <w:position w:val="2"/>
          <w:szCs w:val="21"/>
        </w:rPr>
        <w:t>，</w:t>
      </w:r>
      <w:r>
        <w:rPr>
          <w:rFonts w:ascii="宋体" w:hAnsi="宋体" w:cs="宋体"/>
          <w:position w:val="2"/>
          <w:szCs w:val="21"/>
        </w:rPr>
        <w:t>是组</w:t>
      </w:r>
      <w:r>
        <w:rPr>
          <w:rFonts w:ascii="宋体" w:hAnsi="宋体" w:cs="宋体"/>
          <w:spacing w:val="-5"/>
          <w:position w:val="2"/>
          <w:szCs w:val="21"/>
        </w:rPr>
        <w:t>成</w:t>
      </w:r>
      <w:r>
        <w:rPr>
          <w:rFonts w:ascii="宋体" w:hAnsi="宋体" w:cs="宋体"/>
          <w:position w:val="2"/>
          <w:szCs w:val="21"/>
        </w:rPr>
        <w:t>眼</w:t>
      </w:r>
      <w:r>
        <w:rPr>
          <w:rFonts w:ascii="宋体" w:hAnsi="宋体" w:cs="宋体"/>
          <w:spacing w:val="-5"/>
          <w:position w:val="2"/>
          <w:szCs w:val="21"/>
        </w:rPr>
        <w:t>睛</w:t>
      </w:r>
      <w:r>
        <w:rPr>
          <w:rFonts w:ascii="宋体" w:hAnsi="宋体" w:cs="宋体"/>
          <w:position w:val="2"/>
          <w:szCs w:val="21"/>
        </w:rPr>
        <w:t>虹膜的重</w:t>
      </w:r>
      <w:r>
        <w:rPr>
          <w:rFonts w:ascii="宋体" w:hAnsi="宋体" w:cs="宋体"/>
          <w:spacing w:val="-5"/>
          <w:position w:val="2"/>
          <w:szCs w:val="21"/>
        </w:rPr>
        <w:t>要</w:t>
      </w:r>
      <w:r>
        <w:rPr>
          <w:rFonts w:ascii="宋体" w:hAnsi="宋体" w:cs="宋体"/>
          <w:position w:val="2"/>
          <w:szCs w:val="21"/>
        </w:rPr>
        <w:t>成分，</w:t>
      </w:r>
      <w:r>
        <w:rPr>
          <w:rFonts w:ascii="宋体" w:hAnsi="宋体" w:cs="宋体"/>
          <w:spacing w:val="-5"/>
          <w:position w:val="2"/>
          <w:szCs w:val="21"/>
        </w:rPr>
        <w:t>已</w:t>
      </w:r>
      <w:r>
        <w:rPr>
          <w:rFonts w:ascii="宋体" w:hAnsi="宋体" w:cs="宋体"/>
          <w:position w:val="2"/>
          <w:szCs w:val="21"/>
        </w:rPr>
        <w:t>知</w:t>
      </w:r>
      <w:r>
        <w:rPr>
          <w:rFonts w:ascii="宋体" w:hAnsi="宋体" w:cs="宋体"/>
          <w:spacing w:val="-52"/>
          <w:position w:val="2"/>
          <w:szCs w:val="21"/>
        </w:rPr>
        <w:t xml:space="preserve"> </w:t>
      </w:r>
      <w:r>
        <w:rPr>
          <w:rFonts w:ascii="Times New Roman" w:hAnsi="Times New Roman" w:eastAsia="Times New Roman"/>
          <w:spacing w:val="-4"/>
          <w:position w:val="2"/>
          <w:szCs w:val="21"/>
        </w:rPr>
        <w:t>N</w:t>
      </w:r>
      <w:r>
        <w:rPr>
          <w:rFonts w:ascii="Times New Roman" w:hAnsi="Times New Roman" w:eastAsia="Times New Roman"/>
          <w:position w:val="2"/>
          <w:szCs w:val="21"/>
        </w:rPr>
        <w:t>a</w:t>
      </w:r>
      <w:r>
        <w:rPr>
          <w:rFonts w:ascii="Times New Roman" w:hAnsi="Times New Roman" w:eastAsia="Times New Roman"/>
          <w:spacing w:val="2"/>
          <w:szCs w:val="14"/>
        </w:rPr>
        <w:t>2</w:t>
      </w:r>
      <w:r>
        <w:rPr>
          <w:rFonts w:ascii="Times New Roman" w:hAnsi="Times New Roman" w:eastAsia="Times New Roman"/>
          <w:spacing w:val="-1"/>
          <w:position w:val="2"/>
          <w:szCs w:val="21"/>
        </w:rPr>
        <w:t>M</w:t>
      </w:r>
      <w:r>
        <w:rPr>
          <w:rFonts w:ascii="Times New Roman" w:hAnsi="Times New Roman" w:eastAsia="Times New Roman"/>
          <w:spacing w:val="-5"/>
          <w:position w:val="2"/>
          <w:szCs w:val="21"/>
        </w:rPr>
        <w:t>o</w:t>
      </w:r>
      <w:r>
        <w:rPr>
          <w:rFonts w:ascii="Times New Roman" w:hAnsi="Times New Roman" w:eastAsia="Times New Roman"/>
          <w:position w:val="2"/>
          <w:szCs w:val="21"/>
        </w:rPr>
        <w:t>O</w:t>
      </w:r>
      <w:r>
        <w:rPr>
          <w:rFonts w:ascii="Times New Roman" w:hAnsi="Times New Roman" w:eastAsia="Times New Roman"/>
          <w:szCs w:val="14"/>
        </w:rPr>
        <w:t xml:space="preserve">4 </w:t>
      </w:r>
      <w:r>
        <w:rPr>
          <w:rFonts w:ascii="宋体" w:hAnsi="宋体" w:cs="宋体"/>
          <w:position w:val="2"/>
          <w:szCs w:val="21"/>
        </w:rPr>
        <w:t>是</w:t>
      </w:r>
      <w:r>
        <w:rPr>
          <w:rFonts w:ascii="宋体" w:hAnsi="宋体" w:cs="宋体"/>
          <w:spacing w:val="-52"/>
          <w:position w:val="2"/>
          <w:szCs w:val="21"/>
        </w:rPr>
        <w:t xml:space="preserve"> </w:t>
      </w:r>
      <w:r>
        <w:rPr>
          <w:rFonts w:ascii="Times New Roman" w:hAnsi="Times New Roman" w:eastAsia="Times New Roman"/>
          <w:spacing w:val="-1"/>
          <w:position w:val="2"/>
          <w:szCs w:val="21"/>
        </w:rPr>
        <w:t>M</w:t>
      </w:r>
      <w:r>
        <w:rPr>
          <w:rFonts w:ascii="Times New Roman" w:hAnsi="Times New Roman" w:eastAsia="Times New Roman"/>
          <w:position w:val="2"/>
          <w:szCs w:val="21"/>
        </w:rPr>
        <w:t>o</w:t>
      </w:r>
      <w:r>
        <w:rPr>
          <w:rFonts w:ascii="宋体" w:hAnsi="宋体" w:cs="宋体"/>
          <w:spacing w:val="-5"/>
          <w:position w:val="2"/>
          <w:szCs w:val="21"/>
        </w:rPr>
        <w:drawing>
          <wp:inline distT="0" distB="0" distL="114300" distR="114300">
            <wp:extent cx="15240" cy="16510"/>
            <wp:effectExtent l="0" t="0" r="0" b="0"/>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5240" cy="16510"/>
                    </a:xfrm>
                    <a:prstGeom prst="rect">
                      <a:avLst/>
                    </a:prstGeom>
                    <a:noFill/>
                    <a:ln>
                      <a:noFill/>
                    </a:ln>
                  </pic:spPr>
                </pic:pic>
              </a:graphicData>
            </a:graphic>
          </wp:inline>
        </w:drawing>
      </w:r>
      <w:r>
        <w:rPr>
          <w:rFonts w:ascii="宋体" w:hAnsi="宋体" w:cs="宋体"/>
          <w:spacing w:val="-5"/>
          <w:position w:val="2"/>
          <w:szCs w:val="21"/>
        </w:rPr>
        <w:t>元</w:t>
      </w:r>
      <w:r>
        <w:rPr>
          <w:rFonts w:ascii="宋体" w:hAnsi="宋体" w:cs="宋体"/>
          <w:position w:val="2"/>
          <w:szCs w:val="21"/>
        </w:rPr>
        <w:t>素</w:t>
      </w:r>
    </w:p>
    <w:p>
      <w:pPr>
        <w:pStyle w:val="6"/>
        <w:spacing w:before="31" w:line="342" w:lineRule="auto"/>
        <w:ind w:right="124"/>
        <w:rPr>
          <w:rFonts w:ascii="Times New Roman" w:hAnsi="Times New Roman" w:eastAsia="Times New Roman"/>
          <w:szCs w:val="21"/>
        </w:rPr>
      </w:pPr>
      <w:r>
        <w:rPr>
          <w:rFonts w:ascii="宋体" w:hAnsi="宋体" w:cs="宋体"/>
          <w:position w:val="2"/>
          <w:szCs w:val="21"/>
        </w:rPr>
        <w:t>的重</w:t>
      </w:r>
      <w:r>
        <w:rPr>
          <w:rFonts w:ascii="宋体" w:hAnsi="宋体" w:cs="宋体"/>
          <w:spacing w:val="-5"/>
          <w:position w:val="2"/>
          <w:szCs w:val="21"/>
        </w:rPr>
        <w:t>要</w:t>
      </w:r>
      <w:r>
        <w:rPr>
          <w:rFonts w:ascii="宋体" w:hAnsi="宋体" w:cs="宋体"/>
          <w:position w:val="2"/>
          <w:szCs w:val="21"/>
        </w:rPr>
        <w:t>化</w:t>
      </w:r>
      <w:r>
        <w:rPr>
          <w:rFonts w:ascii="宋体" w:hAnsi="宋体" w:cs="宋体"/>
          <w:szCs w:val="21"/>
        </w:rPr>
        <w:t>合物，</w:t>
      </w:r>
      <w:r>
        <w:rPr>
          <w:rFonts w:ascii="宋体" w:hAnsi="宋体" w:cs="宋体"/>
          <w:spacing w:val="-5"/>
          <w:szCs w:val="21"/>
        </w:rPr>
        <w:t>其</w:t>
      </w:r>
      <w:r>
        <w:rPr>
          <w:rFonts w:ascii="宋体" w:hAnsi="宋体" w:cs="宋体"/>
          <w:szCs w:val="21"/>
        </w:rPr>
        <w:t>中</w:t>
      </w:r>
      <w:r>
        <w:rPr>
          <w:rFonts w:ascii="宋体" w:hAnsi="宋体" w:cs="宋体"/>
          <w:spacing w:val="-52"/>
          <w:szCs w:val="21"/>
        </w:rPr>
        <w:t xml:space="preserve"> </w:t>
      </w:r>
      <w:r>
        <w:rPr>
          <w:rFonts w:ascii="Times New Roman" w:hAnsi="Times New Roman" w:eastAsia="Times New Roman"/>
          <w:spacing w:val="-1"/>
          <w:szCs w:val="21"/>
        </w:rPr>
        <w:t>M</w:t>
      </w:r>
      <w:r>
        <w:rPr>
          <w:rFonts w:ascii="Times New Roman" w:hAnsi="Times New Roman" w:eastAsia="Times New Roman"/>
          <w:szCs w:val="21"/>
        </w:rPr>
        <w:t>o</w:t>
      </w:r>
      <w:r>
        <w:rPr>
          <w:rFonts w:ascii="宋体" w:hAnsi="宋体" w:cs="宋体"/>
          <w:szCs w:val="21"/>
        </w:rPr>
        <w:t>元</w:t>
      </w:r>
      <w:r>
        <w:rPr>
          <w:rFonts w:ascii="宋体" w:hAnsi="宋体" w:cs="宋体"/>
          <w:spacing w:val="-5"/>
          <w:szCs w:val="21"/>
        </w:rPr>
        <w:t>素</w:t>
      </w:r>
      <w:r>
        <w:rPr>
          <w:rFonts w:ascii="宋体" w:hAnsi="宋体" w:cs="宋体"/>
          <w:szCs w:val="21"/>
        </w:rPr>
        <w:t>的化合</w:t>
      </w:r>
      <w:r>
        <w:rPr>
          <w:rFonts w:ascii="宋体" w:hAnsi="宋体" w:cs="宋体"/>
          <w:spacing w:val="-5"/>
          <w:szCs w:val="21"/>
        </w:rPr>
        <w:t>价</w:t>
      </w:r>
      <w:r>
        <w:rPr>
          <w:rFonts w:ascii="宋体" w:hAnsi="宋体" w:cs="宋体"/>
          <w:szCs w:val="21"/>
        </w:rPr>
        <w:t>是</w:t>
      </w:r>
      <w:r>
        <w:rPr>
          <w:rFonts w:hint="eastAsia" w:ascii="宋体" w:hAnsi="宋体" w:cs="宋体"/>
          <w:szCs w:val="21"/>
        </w:rPr>
        <w:t>（　　）</w:t>
      </w:r>
      <w:r>
        <w:rPr>
          <w:rFonts w:ascii="Times New Roman" w:hAnsi="Times New Roman" w:eastAsia="Times New Roman"/>
          <w:spacing w:val="1"/>
          <w:szCs w:val="21"/>
        </w:rPr>
        <w:t>A</w:t>
      </w:r>
      <w:r>
        <w:rPr>
          <w:rFonts w:ascii="宋体" w:hAnsi="宋体" w:cs="宋体"/>
          <w:szCs w:val="21"/>
        </w:rPr>
        <w:t>．＋</w:t>
      </w:r>
      <w:r>
        <w:rPr>
          <w:rFonts w:ascii="Times New Roman" w:hAnsi="Times New Roman" w:eastAsia="Times New Roman"/>
          <w:szCs w:val="21"/>
        </w:rPr>
        <w:t>6</w:t>
      </w:r>
      <w:r>
        <w:rPr>
          <w:rFonts w:ascii="Times New Roman" w:hAnsi="Times New Roman" w:eastAsia="Times New Roman"/>
          <w:szCs w:val="21"/>
        </w:rPr>
        <w:tab/>
      </w:r>
      <w:r>
        <w:rPr>
          <w:rFonts w:hint="eastAsia" w:ascii="Times New Roman" w:hAnsi="Times New Roman"/>
          <w:szCs w:val="21"/>
        </w:rPr>
        <w:t xml:space="preserve"> </w:t>
      </w:r>
      <w:r>
        <w:rPr>
          <w:rFonts w:ascii="Times New Roman" w:hAnsi="Times New Roman" w:eastAsia="Times New Roman"/>
          <w:spacing w:val="-2"/>
          <w:szCs w:val="21"/>
        </w:rPr>
        <w:drawing>
          <wp:inline distT="0" distB="0" distL="114300" distR="114300">
            <wp:extent cx="17780" cy="19050"/>
            <wp:effectExtent l="0" t="0" r="127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7780" cy="19050"/>
                    </a:xfrm>
                    <a:prstGeom prst="rect">
                      <a:avLst/>
                    </a:prstGeom>
                    <a:noFill/>
                    <a:ln>
                      <a:noFill/>
                    </a:ln>
                  </pic:spPr>
                </pic:pic>
              </a:graphicData>
            </a:graphic>
          </wp:inline>
        </w:drawing>
      </w:r>
      <w:r>
        <w:rPr>
          <w:rFonts w:ascii="Times New Roman" w:hAnsi="Times New Roman" w:eastAsia="Times New Roman"/>
          <w:spacing w:val="-2"/>
          <w:szCs w:val="21"/>
        </w:rPr>
        <w:t>B</w:t>
      </w:r>
      <w:r>
        <w:rPr>
          <w:rFonts w:ascii="宋体" w:hAnsi="宋体" w:cs="宋体"/>
          <w:szCs w:val="21"/>
        </w:rPr>
        <w:t>．＋</w:t>
      </w:r>
      <w:r>
        <w:rPr>
          <w:rFonts w:ascii="Times New Roman" w:hAnsi="Times New Roman" w:eastAsia="Times New Roman"/>
          <w:szCs w:val="21"/>
        </w:rPr>
        <w:t>5</w:t>
      </w:r>
      <w:r>
        <w:rPr>
          <w:rFonts w:ascii="Times New Roman" w:hAnsi="Times New Roman" w:eastAsia="Times New Roman"/>
          <w:szCs w:val="21"/>
        </w:rPr>
        <w:tab/>
      </w:r>
      <w:r>
        <w:rPr>
          <w:rFonts w:hint="eastAsia" w:ascii="Times New Roman" w:hAnsi="Times New Roman"/>
          <w:szCs w:val="21"/>
        </w:rPr>
        <w:t xml:space="preserve">  </w:t>
      </w:r>
      <w:r>
        <w:rPr>
          <w:rFonts w:ascii="Times New Roman" w:hAnsi="Times New Roman" w:eastAsia="Times New Roman"/>
          <w:spacing w:val="-2"/>
          <w:szCs w:val="21"/>
        </w:rPr>
        <w:t>C</w:t>
      </w:r>
      <w:r>
        <w:rPr>
          <w:rFonts w:ascii="宋体" w:hAnsi="宋体" w:cs="宋体"/>
          <w:szCs w:val="21"/>
        </w:rPr>
        <w:t>．＋</w:t>
      </w:r>
      <w:r>
        <w:rPr>
          <w:rFonts w:ascii="Times New Roman" w:hAnsi="Times New Roman" w:eastAsia="Times New Roman"/>
          <w:szCs w:val="21"/>
        </w:rPr>
        <w:t>4</w:t>
      </w:r>
      <w:r>
        <w:rPr>
          <w:rFonts w:ascii="Times New Roman" w:hAnsi="Times New Roman" w:eastAsia="Times New Roman"/>
          <w:szCs w:val="21"/>
        </w:rPr>
        <w:tab/>
      </w:r>
      <w:r>
        <w:rPr>
          <w:rFonts w:ascii="Times New Roman" w:hAnsi="Times New Roman" w:eastAsia="Times New Roman"/>
          <w:spacing w:val="1"/>
          <w:szCs w:val="21"/>
        </w:rPr>
        <w:t>D</w:t>
      </w:r>
      <w:r>
        <w:rPr>
          <w:rFonts w:ascii="宋体" w:hAnsi="宋体" w:cs="宋体"/>
          <w:szCs w:val="21"/>
        </w:rPr>
        <w:t>．＋</w:t>
      </w:r>
      <w:r>
        <w:rPr>
          <w:rFonts w:ascii="Times New Roman" w:hAnsi="Times New Roman" w:eastAsia="Times New Roman"/>
          <w:szCs w:val="21"/>
        </w:rPr>
        <w:t>7</w:t>
      </w:r>
    </w:p>
    <w:p>
      <w:pPr>
        <w:pStyle w:val="6"/>
        <w:spacing w:line="360" w:lineRule="auto"/>
        <w:jc w:val="left"/>
        <w:textAlignment w:val="center"/>
        <w:rPr>
          <w:rFonts w:hint="eastAsia" w:ascii="宋体" w:hAnsi="宋体" w:cs="宋体"/>
          <w:color w:val="000000"/>
        </w:rPr>
      </w:pPr>
      <w:r>
        <w:rPr>
          <w:rFonts w:hint="eastAsia" w:ascii="宋体" w:hAnsi="宋体" w:cs="宋体"/>
          <w:szCs w:val="21"/>
        </w:rPr>
        <w:t>5．</w:t>
      </w:r>
      <w:r>
        <w:rPr>
          <w:rFonts w:ascii="宋体" w:hAnsi="宋体" w:cs="宋体"/>
          <w:color w:val="000000"/>
        </w:rPr>
        <w:t>从分子、原子</w:t>
      </w:r>
      <w:r>
        <w:rPr>
          <w:rFonts w:ascii="宋体" w:hAnsi="宋体" w:cs="宋体"/>
          <w:color w:val="000000"/>
        </w:rPr>
        <w:drawing>
          <wp:inline distT="0" distB="0" distL="114300" distR="114300">
            <wp:extent cx="133350" cy="180975"/>
            <wp:effectExtent l="0" t="0" r="0" b="0"/>
            <wp:docPr id="13"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www.zxxk.com)--教育资源门户，提供试卷、教案、课件、论文、素材及各类教学资源下载，还有大量而丰富的教学相关资讯！"/>
                    <pic:cNvPicPr>
                      <a:picLocks noChangeAspect="1"/>
                    </pic:cNvPicPr>
                  </pic:nvPicPr>
                  <pic:blipFill>
                    <a:blip r:embed="rId6">
                      <a:clrChange>
                        <a:clrFrom>
                          <a:srgbClr val="FFFFFF"/>
                        </a:clrFrom>
                        <a:clrTo>
                          <a:srgbClr val="FFFFFF">
                            <a:alpha val="0"/>
                          </a:srgbClr>
                        </a:clrTo>
                      </a:clrChange>
                      <a:lum bright="-20001"/>
                    </a:blip>
                    <a:stretch>
                      <a:fillRect/>
                    </a:stretch>
                  </pic:blipFill>
                  <pic:spPr>
                    <a:xfrm>
                      <a:off x="0" y="0"/>
                      <a:ext cx="133350" cy="180975"/>
                    </a:xfrm>
                    <a:prstGeom prst="rect">
                      <a:avLst/>
                    </a:prstGeom>
                    <a:noFill/>
                    <a:ln>
                      <a:noFill/>
                    </a:ln>
                  </pic:spPr>
                </pic:pic>
              </a:graphicData>
            </a:graphic>
          </wp:inline>
        </w:drawing>
      </w:r>
      <w:r>
        <w:rPr>
          <w:rFonts w:ascii="宋体" w:hAnsi="宋体" w:cs="宋体"/>
          <w:color w:val="000000"/>
        </w:rPr>
        <w:t>观点分析，下列说法错误的是</w:t>
      </w:r>
      <w:r>
        <w:rPr>
          <w:rFonts w:hint="eastAsia" w:ascii="宋体" w:hAnsi="宋体" w:cs="宋体"/>
          <w:color w:val="000000"/>
        </w:rPr>
        <w:t>（    ）</w:t>
      </w:r>
    </w:p>
    <w:p>
      <w:pPr>
        <w:pStyle w:val="6"/>
        <w:spacing w:line="360" w:lineRule="auto"/>
        <w:jc w:val="left"/>
        <w:textAlignment w:val="center"/>
        <w:rPr>
          <w:rFonts w:ascii="宋体" w:hAnsi="宋体" w:cs="宋体"/>
          <w:color w:val="000000"/>
        </w:rPr>
      </w:pPr>
      <w:r>
        <w:rPr>
          <w:color w:val="000000"/>
        </w:rPr>
        <w:t xml:space="preserve">A. </w:t>
      </w:r>
      <w:r>
        <w:rPr>
          <w:rFonts w:ascii="宋体" w:hAnsi="宋体" w:cs="宋体"/>
          <w:color w:val="000000"/>
        </w:rPr>
        <w:t>墙内开花墙外香，说明分子在不断运动</w:t>
      </w:r>
    </w:p>
    <w:p>
      <w:pPr>
        <w:pStyle w:val="6"/>
        <w:spacing w:line="360" w:lineRule="auto"/>
        <w:jc w:val="left"/>
        <w:textAlignment w:val="center"/>
        <w:rPr>
          <w:rFonts w:ascii="宋体" w:hAnsi="宋体" w:cs="宋体"/>
          <w:color w:val="000000"/>
        </w:rPr>
      </w:pPr>
      <w:r>
        <w:rPr>
          <w:color w:val="000000"/>
        </w:rPr>
        <w:t xml:space="preserve">B. </w:t>
      </w:r>
      <w:r>
        <w:rPr>
          <w:rFonts w:ascii="宋体" w:hAnsi="宋体" w:cs="宋体"/>
          <w:color w:val="000000"/>
        </w:rPr>
        <w:t>水蒸发变成水蒸气，水分子的化学性质发生了改变</w:t>
      </w:r>
    </w:p>
    <w:p>
      <w:pPr>
        <w:pStyle w:val="6"/>
        <w:spacing w:line="360" w:lineRule="auto"/>
        <w:jc w:val="left"/>
        <w:textAlignment w:val="center"/>
        <w:rPr>
          <w:rFonts w:ascii="宋体" w:hAnsi="宋体" w:cs="宋体"/>
          <w:color w:val="000000"/>
        </w:rPr>
      </w:pPr>
      <w:r>
        <w:rPr>
          <w:color w:val="000000"/>
        </w:rPr>
        <w:t xml:space="preserve">C. </w:t>
      </w:r>
      <w:r>
        <w:rPr>
          <w:rFonts w:ascii="Times New Roman" w:hAnsi="Times New Roman" w:eastAsia="Times New Roman"/>
          <w:color w:val="000000"/>
        </w:rPr>
        <w:t>1</w:t>
      </w:r>
      <w:r>
        <w:rPr>
          <w:rFonts w:ascii="宋体" w:hAnsi="宋体" w:cs="宋体"/>
          <w:color w:val="000000"/>
        </w:rPr>
        <w:t>滴水中含有约</w:t>
      </w:r>
      <w:r>
        <w:rPr>
          <w:rFonts w:ascii="Times New Roman" w:hAnsi="Times New Roman" w:eastAsia="Times New Roman"/>
          <w:color w:val="000000"/>
        </w:rPr>
        <w:t>1.67</w:t>
      </w:r>
      <w:r>
        <w:rPr>
          <w:rFonts w:ascii="宋体" w:hAnsi="宋体" w:cs="宋体"/>
          <w:color w:val="000000"/>
        </w:rPr>
        <w:t>×</w:t>
      </w:r>
      <w:r>
        <w:rPr>
          <w:rFonts w:ascii="Times New Roman" w:hAnsi="Times New Roman" w:eastAsia="Times New Roman"/>
          <w:color w:val="000000"/>
        </w:rPr>
        <w:t>10</w:t>
      </w:r>
      <w:r>
        <w:rPr>
          <w:rFonts w:ascii="Times New Roman" w:hAnsi="Times New Roman" w:eastAsia="Times New Roman"/>
          <w:color w:val="000000"/>
          <w:vertAlign w:val="superscript"/>
        </w:rPr>
        <w:t>21</w:t>
      </w:r>
      <w:r>
        <w:rPr>
          <w:rFonts w:ascii="宋体" w:hAnsi="宋体" w:cs="宋体"/>
          <w:color w:val="000000"/>
        </w:rPr>
        <w:t>个水分子，说明水分子很小</w:t>
      </w:r>
    </w:p>
    <w:p>
      <w:pPr>
        <w:pStyle w:val="6"/>
        <w:spacing w:line="360" w:lineRule="auto"/>
        <w:jc w:val="left"/>
        <w:textAlignment w:val="center"/>
        <w:rPr>
          <w:rFonts w:ascii="宋体" w:hAnsi="宋体" w:cs="宋体"/>
          <w:color w:val="000000"/>
        </w:rPr>
      </w:pPr>
      <w:r>
        <w:rPr>
          <w:color w:val="000000"/>
        </w:rPr>
        <w:t xml:space="preserve">D. </w:t>
      </w:r>
      <w:r>
        <w:rPr>
          <w:rFonts w:ascii="Times New Roman" w:hAnsi="Times New Roman" w:eastAsia="Times New Roman"/>
          <w:color w:val="000000"/>
        </w:rPr>
        <w:t>25 m</w:t>
      </w:r>
      <w:r>
        <w:rPr>
          <w:rFonts w:ascii="Times New Roman" w:hAnsi="Times New Roman" w:eastAsia="Times New Roman"/>
          <w:color w:val="000000"/>
          <w:vertAlign w:val="superscript"/>
        </w:rPr>
        <w:t>3</w:t>
      </w:r>
      <w:r>
        <w:rPr>
          <w:rFonts w:ascii="宋体" w:hAnsi="宋体" w:cs="宋体"/>
          <w:color w:val="000000"/>
        </w:rPr>
        <w:t>的石油气加压后可装入容积为</w:t>
      </w:r>
      <w:r>
        <w:rPr>
          <w:rFonts w:ascii="Times New Roman" w:hAnsi="Times New Roman" w:eastAsia="Times New Roman"/>
          <w:color w:val="000000"/>
        </w:rPr>
        <w:t>0.024 m</w:t>
      </w:r>
      <w:r>
        <w:rPr>
          <w:rFonts w:ascii="Times New Roman" w:hAnsi="Times New Roman" w:eastAsia="Times New Roman"/>
          <w:color w:val="000000"/>
          <w:vertAlign w:val="superscript"/>
        </w:rPr>
        <w:t>3</w:t>
      </w:r>
      <w:r>
        <w:rPr>
          <w:rFonts w:ascii="宋体" w:hAnsi="宋体" w:cs="宋体"/>
          <w:color w:val="000000"/>
        </w:rPr>
        <w:t>的钢瓶中，说明分子之间有一定间隔</w:t>
      </w:r>
    </w:p>
    <w:p>
      <w:pPr>
        <w:pStyle w:val="6"/>
        <w:rPr>
          <w:rFonts w:hint="eastAsia" w:ascii="宋体" w:hAnsi="宋体" w:cs="宋体"/>
          <w:szCs w:val="21"/>
        </w:rPr>
      </w:pPr>
      <w:r>
        <w:rPr>
          <w:rFonts w:ascii="Times New Roman" w:hAnsi="Times New Roman" w:eastAsia="方正书宋_GBK"/>
          <w:color w:val="000000"/>
          <w:szCs w:val="21"/>
        </w:rPr>
        <w:drawing>
          <wp:anchor distT="0" distB="0" distL="114300" distR="114300" simplePos="0" relativeHeight="251664384" behindDoc="0" locked="0" layoutInCell="1" allowOverlap="1">
            <wp:simplePos x="0" y="0"/>
            <wp:positionH relativeFrom="column">
              <wp:posOffset>2876550</wp:posOffset>
            </wp:positionH>
            <wp:positionV relativeFrom="paragraph">
              <wp:posOffset>0</wp:posOffset>
            </wp:positionV>
            <wp:extent cx="709295" cy="1069340"/>
            <wp:effectExtent l="0" t="0" r="14605" b="16510"/>
            <wp:wrapNone/>
            <wp:docPr id="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descr="学科网(www.zxxk.com)--教育资源门户，提供试卷、教案、课件、论文、素材及各类教学资源下载，还有大量而丰富的教学相关资讯！"/>
                    <pic:cNvPicPr>
                      <a:picLocks noChangeAspect="1"/>
                    </pic:cNvPicPr>
                  </pic:nvPicPr>
                  <pic:blipFill>
                    <a:blip r:embed="rId7">
                      <a:clrChange>
                        <a:clrFrom>
                          <a:srgbClr val="FFFFFF"/>
                        </a:clrFrom>
                        <a:clrTo>
                          <a:srgbClr val="FFFFFF">
                            <a:alpha val="0"/>
                          </a:srgbClr>
                        </a:clrTo>
                      </a:clrChange>
                      <a:grayscl/>
                      <a:lum bright="-20001"/>
                    </a:blip>
                    <a:srcRect l="82352"/>
                    <a:stretch>
                      <a:fillRect/>
                    </a:stretch>
                  </pic:blipFill>
                  <pic:spPr>
                    <a:xfrm>
                      <a:off x="0" y="0"/>
                      <a:ext cx="709295" cy="1069340"/>
                    </a:xfrm>
                    <a:prstGeom prst="rect">
                      <a:avLst/>
                    </a:prstGeom>
                    <a:noFill/>
                    <a:ln>
                      <a:noFill/>
                    </a:ln>
                  </pic:spPr>
                </pic:pic>
              </a:graphicData>
            </a:graphic>
          </wp:anchor>
        </w:drawing>
      </w:r>
      <w:r>
        <w:rPr>
          <w:rFonts w:ascii="Times New Roman" w:hAnsi="Times New Roman" w:eastAsia="方正书宋_GBK"/>
          <w:color w:val="000000"/>
          <w:szCs w:val="21"/>
        </w:rPr>
        <w:drawing>
          <wp:anchor distT="0" distB="0" distL="114300" distR="114300" simplePos="0" relativeHeight="251665408" behindDoc="0" locked="0" layoutInCell="1" allowOverlap="1">
            <wp:simplePos x="0" y="0"/>
            <wp:positionH relativeFrom="column">
              <wp:posOffset>3783330</wp:posOffset>
            </wp:positionH>
            <wp:positionV relativeFrom="paragraph">
              <wp:posOffset>0</wp:posOffset>
            </wp:positionV>
            <wp:extent cx="941705" cy="888365"/>
            <wp:effectExtent l="0" t="0" r="10795" b="6985"/>
            <wp:wrapNone/>
            <wp:docPr id="9"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4" descr="学科网(www.zxxk.com)--教育资源门户，提供试卷、教案、课件、论文、素材及各类教学资源下载，还有大量而丰富的教学相关资讯！"/>
                    <pic:cNvPicPr>
                      <a:picLocks noChangeAspect="1"/>
                    </pic:cNvPicPr>
                  </pic:nvPicPr>
                  <pic:blipFill>
                    <a:blip r:embed="rId8">
                      <a:clrChange>
                        <a:clrFrom>
                          <a:srgbClr val="FFFFFF"/>
                        </a:clrFrom>
                        <a:clrTo>
                          <a:srgbClr val="FFFFFF">
                            <a:alpha val="0"/>
                          </a:srgbClr>
                        </a:clrTo>
                      </a:clrChange>
                      <a:grayscl/>
                      <a:lum bright="-20001"/>
                    </a:blip>
                    <a:stretch>
                      <a:fillRect/>
                    </a:stretch>
                  </pic:blipFill>
                  <pic:spPr>
                    <a:xfrm>
                      <a:off x="0" y="0"/>
                      <a:ext cx="941705" cy="888365"/>
                    </a:xfrm>
                    <a:prstGeom prst="rect">
                      <a:avLst/>
                    </a:prstGeom>
                    <a:noFill/>
                    <a:ln>
                      <a:noFill/>
                    </a:ln>
                  </pic:spPr>
                </pic:pic>
              </a:graphicData>
            </a:graphic>
          </wp:anchor>
        </w:drawing>
      </w:r>
      <w:r>
        <w:rPr>
          <w:rFonts w:hint="eastAsia" w:ascii="宋体" w:hAnsi="宋体" w:cs="宋体"/>
          <w:szCs w:val="21"/>
        </w:rPr>
        <w:t>6．下列基本实验操作正确的是（　　）</w:t>
      </w:r>
    </w:p>
    <w:p>
      <w:pPr>
        <w:pStyle w:val="6"/>
        <w:adjustRightInd w:val="0"/>
        <w:snapToGrid w:val="0"/>
        <w:spacing w:line="437" w:lineRule="auto"/>
        <w:ind w:firstLine="420" w:firstLineChars="200"/>
        <w:rPr>
          <w:rFonts w:ascii="Times New Roman" w:hAnsi="Times New Roman" w:eastAsia="方正书宋_GBK"/>
          <w:color w:val="000000"/>
          <w:szCs w:val="21"/>
        </w:rPr>
      </w:pPr>
      <w:r>
        <w:rPr>
          <w:rFonts w:ascii="Times New Roman" w:hAnsi="Times New Roman" w:eastAsia="方正书宋_GBK"/>
          <w:color w:val="000000"/>
          <w:szCs w:val="21"/>
        </w:rPr>
        <w:drawing>
          <wp:anchor distT="0" distB="0" distL="114300" distR="114300" simplePos="0" relativeHeight="251662336" behindDoc="0" locked="0" layoutInCell="1" allowOverlap="1">
            <wp:simplePos x="0" y="0"/>
            <wp:positionH relativeFrom="column">
              <wp:posOffset>217805</wp:posOffset>
            </wp:positionH>
            <wp:positionV relativeFrom="paragraph">
              <wp:posOffset>78105</wp:posOffset>
            </wp:positionV>
            <wp:extent cx="753110" cy="918210"/>
            <wp:effectExtent l="0" t="0" r="8890" b="15240"/>
            <wp:wrapNone/>
            <wp:docPr id="2"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0" descr="学科网(www.zxxk.com)--教育资源门户，提供试卷、教案、课件、论文、素材及各类教学资源下载，还有大量而丰富的教学相关资讯！"/>
                    <pic:cNvPicPr>
                      <a:picLocks noChangeAspect="1"/>
                    </pic:cNvPicPr>
                  </pic:nvPicPr>
                  <pic:blipFill>
                    <a:blip r:embed="rId9">
                      <a:clrChange>
                        <a:clrFrom>
                          <a:srgbClr val="FFFFFF"/>
                        </a:clrFrom>
                        <a:clrTo>
                          <a:srgbClr val="FFFFFF">
                            <a:alpha val="0"/>
                          </a:srgbClr>
                        </a:clrTo>
                      </a:clrChange>
                      <a:grayscl/>
                      <a:lum bright="-20001"/>
                    </a:blip>
                    <a:srcRect r="78177"/>
                    <a:stretch>
                      <a:fillRect/>
                    </a:stretch>
                  </pic:blipFill>
                  <pic:spPr>
                    <a:xfrm>
                      <a:off x="0" y="0"/>
                      <a:ext cx="753110" cy="918210"/>
                    </a:xfrm>
                    <a:prstGeom prst="rect">
                      <a:avLst/>
                    </a:prstGeom>
                    <a:noFill/>
                    <a:ln>
                      <a:noFill/>
                    </a:ln>
                  </pic:spPr>
                </pic:pic>
              </a:graphicData>
            </a:graphic>
          </wp:anchor>
        </w:drawing>
      </w:r>
      <w:r>
        <w:rPr>
          <w:rFonts w:ascii="Times New Roman" w:hAnsi="Times New Roman" w:eastAsia="方正书宋_GBK"/>
          <w:color w:val="000000"/>
          <w:szCs w:val="21"/>
        </w:rPr>
        <w:drawing>
          <wp:anchor distT="0" distB="0" distL="114300" distR="114300" simplePos="0" relativeHeight="251663360" behindDoc="0" locked="0" layoutInCell="1" allowOverlap="1">
            <wp:simplePos x="0" y="0"/>
            <wp:positionH relativeFrom="column">
              <wp:posOffset>1613535</wp:posOffset>
            </wp:positionH>
            <wp:positionV relativeFrom="paragraph">
              <wp:posOffset>0</wp:posOffset>
            </wp:positionV>
            <wp:extent cx="502920" cy="810260"/>
            <wp:effectExtent l="0" t="0" r="11430" b="8890"/>
            <wp:wrapNone/>
            <wp:docPr id="1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descr="学科网(www.zxxk.com)--教育资源门户，提供试卷、教案、课件、论文、素材及各类教学资源下载，还有大量而丰富的教学相关资讯！"/>
                    <pic:cNvPicPr>
                      <a:picLocks noChangeAspect="1"/>
                    </pic:cNvPicPr>
                  </pic:nvPicPr>
                  <pic:blipFill>
                    <a:blip r:embed="rId10">
                      <a:clrChange>
                        <a:clrFrom>
                          <a:srgbClr val="FFFFFF"/>
                        </a:clrFrom>
                        <a:clrTo>
                          <a:srgbClr val="FFFFFF">
                            <a:alpha val="0"/>
                          </a:srgbClr>
                        </a:clrTo>
                      </a:clrChange>
                      <a:grayscl/>
                      <a:lum bright="-20001"/>
                    </a:blip>
                    <a:stretch>
                      <a:fillRect/>
                    </a:stretch>
                  </pic:blipFill>
                  <pic:spPr>
                    <a:xfrm>
                      <a:off x="0" y="0"/>
                      <a:ext cx="502920" cy="810260"/>
                    </a:xfrm>
                    <a:prstGeom prst="rect">
                      <a:avLst/>
                    </a:prstGeom>
                    <a:noFill/>
                    <a:ln>
                      <a:noFill/>
                    </a:ln>
                  </pic:spPr>
                </pic:pic>
              </a:graphicData>
            </a:graphic>
          </wp:anchor>
        </w:drawing>
      </w:r>
    </w:p>
    <w:p>
      <w:pPr>
        <w:pStyle w:val="6"/>
        <w:adjustRightInd w:val="0"/>
        <w:snapToGrid w:val="0"/>
        <w:spacing w:line="437" w:lineRule="auto"/>
        <w:ind w:firstLine="420" w:firstLineChars="200"/>
        <w:rPr>
          <w:rFonts w:hint="eastAsia" w:ascii="Times New Roman" w:hAnsi="Times New Roman" w:eastAsia="方正书宋_GBK"/>
          <w:color w:val="000000"/>
          <w:szCs w:val="21"/>
        </w:rPr>
      </w:pPr>
    </w:p>
    <w:p>
      <w:pPr>
        <w:pStyle w:val="6"/>
        <w:adjustRightInd w:val="0"/>
        <w:snapToGrid w:val="0"/>
        <w:spacing w:line="437" w:lineRule="auto"/>
        <w:ind w:firstLine="420" w:firstLineChars="200"/>
        <w:rPr>
          <w:rFonts w:ascii="Times New Roman" w:hAnsi="Times New Roman" w:eastAsia="方正书宋_GBK"/>
          <w:color w:val="000000"/>
          <w:szCs w:val="21"/>
        </w:rPr>
      </w:pPr>
    </w:p>
    <w:p>
      <w:pPr>
        <w:pStyle w:val="6"/>
        <w:adjustRightInd w:val="0"/>
        <w:snapToGrid w:val="0"/>
        <w:spacing w:line="437" w:lineRule="auto"/>
        <w:ind w:firstLine="420" w:firstLineChars="200"/>
        <w:rPr>
          <w:rFonts w:ascii="Times New Roman" w:hAnsi="Times New Roman" w:eastAsia="方正书宋_GBK"/>
          <w:color w:val="000000"/>
          <w:szCs w:val="21"/>
        </w:rPr>
      </w:pPr>
    </w:p>
    <w:p>
      <w:pPr>
        <w:pStyle w:val="6"/>
        <w:adjustRightInd w:val="0"/>
        <w:snapToGrid w:val="0"/>
        <w:spacing w:line="437" w:lineRule="auto"/>
        <w:rPr>
          <w:rFonts w:hint="eastAsia" w:ascii="宋体" w:hAnsi="宋体" w:cs="宋体"/>
          <w:szCs w:val="21"/>
        </w:rPr>
      </w:pPr>
      <w:r>
        <w:rPr>
          <w:rFonts w:ascii="Times New Roman" w:hAnsi="Times New Roman" w:eastAsia="方正书宋_GBK"/>
          <w:color w:val="000000"/>
          <w:szCs w:val="21"/>
        </w:rPr>
        <w:t xml:space="preserve">A．熄灭酒精灯    </w:t>
      </w:r>
      <w:r>
        <w:rPr>
          <w:rFonts w:ascii="Times New Roman" w:hAnsi="Times New Roman" w:eastAsia="方正书宋_GBK"/>
          <w:color w:val="000000"/>
          <w:szCs w:val="21"/>
        </w:rPr>
        <w:tab/>
      </w:r>
      <w:r>
        <w:rPr>
          <w:rFonts w:ascii="Times New Roman" w:hAnsi="Times New Roman" w:eastAsia="方正书宋_GBK"/>
          <w:color w:val="000000"/>
          <w:szCs w:val="21"/>
        </w:rPr>
        <w:t xml:space="preserve">B．闻气体气味    </w:t>
      </w:r>
      <w:r>
        <w:rPr>
          <w:rFonts w:ascii="Times New Roman" w:hAnsi="Times New Roman" w:eastAsia="方正书宋_GBK"/>
          <w:color w:val="000000"/>
          <w:szCs w:val="21"/>
        </w:rPr>
        <w:tab/>
      </w:r>
      <w:r>
        <w:rPr>
          <w:rFonts w:ascii="Times New Roman" w:hAnsi="Times New Roman" w:eastAsia="方正书宋_GBK"/>
          <w:color w:val="000000"/>
          <w:szCs w:val="21"/>
        </w:rPr>
        <w:t xml:space="preserve">C．滴加试剂    </w:t>
      </w:r>
      <w:r>
        <w:rPr>
          <w:rFonts w:ascii="Times New Roman" w:hAnsi="Times New Roman" w:eastAsia="方正书宋_GBK"/>
          <w:color w:val="000000"/>
          <w:szCs w:val="21"/>
        </w:rPr>
        <w:tab/>
      </w:r>
      <w:r>
        <w:rPr>
          <w:rFonts w:ascii="Times New Roman" w:hAnsi="Times New Roman" w:eastAsia="方正书宋_GBK"/>
          <w:color w:val="000000"/>
          <w:szCs w:val="21"/>
        </w:rPr>
        <w:t>D．倾倒液体</w:t>
      </w:r>
    </w:p>
    <w:p>
      <w:pPr>
        <w:pStyle w:val="6"/>
        <w:spacing w:line="360" w:lineRule="auto"/>
        <w:jc w:val="left"/>
        <w:textAlignment w:val="center"/>
        <w:rPr>
          <w:rFonts w:ascii="宋体" w:hAnsi="宋体" w:cs="宋体"/>
          <w:color w:val="000000"/>
        </w:rPr>
      </w:pPr>
      <w:r>
        <w:rPr>
          <w:rFonts w:hint="eastAsia" w:hAnsi="宋体" w:cs="宋体"/>
        </w:rPr>
        <w:t>7</w:t>
      </w:r>
      <w:r>
        <w:rPr>
          <w:rFonts w:hint="eastAsia" w:ascii="宋体" w:hAnsi="宋体" w:cs="宋体"/>
          <w:szCs w:val="21"/>
        </w:rPr>
        <w:t>．</w:t>
      </w:r>
      <w:r>
        <w:rPr>
          <w:rFonts w:ascii="宋体" w:hAnsi="宋体" w:cs="宋体"/>
          <w:color w:val="000000"/>
        </w:rPr>
        <w:t>丙氨酸是一种常见的氨基酸，其化学式为C</w:t>
      </w:r>
      <w:r>
        <w:rPr>
          <w:rFonts w:ascii="宋体" w:hAnsi="宋体" w:cs="宋体"/>
          <w:color w:val="000000"/>
          <w:vertAlign w:val="subscript"/>
        </w:rPr>
        <w:t>3</w:t>
      </w:r>
      <w:r>
        <w:rPr>
          <w:rFonts w:ascii="宋体" w:hAnsi="宋体" w:cs="宋体"/>
          <w:color w:val="000000"/>
        </w:rPr>
        <w:t>H</w:t>
      </w:r>
      <w:r>
        <w:rPr>
          <w:rFonts w:ascii="宋体" w:hAnsi="宋体" w:cs="宋体"/>
          <w:color w:val="000000"/>
          <w:vertAlign w:val="subscript"/>
        </w:rPr>
        <w:t>x</w:t>
      </w:r>
      <w:r>
        <w:rPr>
          <w:rFonts w:ascii="宋体" w:hAnsi="宋体" w:cs="宋体"/>
          <w:color w:val="000000"/>
        </w:rPr>
        <w:t>O</w:t>
      </w:r>
      <w:r>
        <w:rPr>
          <w:rFonts w:ascii="宋体" w:hAnsi="宋体" w:cs="宋体"/>
          <w:color w:val="000000"/>
          <w:vertAlign w:val="subscript"/>
        </w:rPr>
        <w:t>2</w:t>
      </w:r>
      <w:r>
        <w:rPr>
          <w:rFonts w:ascii="宋体" w:hAnsi="宋体" w:cs="宋体"/>
          <w:color w:val="000000"/>
        </w:rPr>
        <w:t>N，相对分子质量是89。下列说法正确的是(   )</w:t>
      </w:r>
    </w:p>
    <w:p>
      <w:pPr>
        <w:pStyle w:val="6"/>
        <w:tabs>
          <w:tab w:val="left" w:pos="4876"/>
        </w:tabs>
        <w:spacing w:line="360" w:lineRule="auto"/>
        <w:jc w:val="left"/>
        <w:textAlignment w:val="center"/>
        <w:rPr>
          <w:rFonts w:ascii="宋体" w:hAnsi="宋体" w:cs="宋体"/>
          <w:color w:val="000000"/>
        </w:rPr>
      </w:pPr>
      <w:r>
        <w:rPr>
          <w:color w:val="000000"/>
        </w:rPr>
        <w:t xml:space="preserve">A. </w:t>
      </w:r>
      <w:r>
        <w:rPr>
          <w:rFonts w:ascii="宋体" w:hAnsi="宋体" w:cs="宋体"/>
          <w:color w:val="000000"/>
        </w:rPr>
        <w:t>丙氨酸属于氧化物</w:t>
      </w:r>
      <w:r>
        <w:rPr>
          <w:color w:val="000000"/>
        </w:rPr>
        <w:tab/>
      </w:r>
      <w:r>
        <w:rPr>
          <w:color w:val="000000"/>
        </w:rPr>
        <w:t xml:space="preserve">B. </w:t>
      </w:r>
      <w:r>
        <w:rPr>
          <w:rFonts w:ascii="宋体" w:hAnsi="宋体" w:cs="宋体"/>
          <w:color w:val="000000"/>
        </w:rPr>
        <w:t>丙氨酸中碳、氮元素的质量比为3∶1</w:t>
      </w:r>
    </w:p>
    <w:p>
      <w:pPr>
        <w:pStyle w:val="6"/>
        <w:tabs>
          <w:tab w:val="left" w:pos="4876"/>
        </w:tabs>
        <w:spacing w:line="360" w:lineRule="auto"/>
        <w:jc w:val="left"/>
        <w:textAlignment w:val="center"/>
        <w:rPr>
          <w:rFonts w:ascii="宋体" w:hAnsi="宋体" w:cs="宋体"/>
          <w:color w:val="000000"/>
        </w:rPr>
      </w:pPr>
      <w:r>
        <w:rPr>
          <w:color w:val="000000"/>
        </w:rPr>
        <w:t xml:space="preserve">C. </w:t>
      </w:r>
      <w:r>
        <w:rPr>
          <w:rFonts w:ascii="宋体" w:hAnsi="宋体" w:cs="宋体"/>
          <w:color w:val="000000"/>
        </w:rPr>
        <w:t>丙氨酸化学式中x＝7</w:t>
      </w:r>
      <w:r>
        <w:rPr>
          <w:color w:val="000000"/>
        </w:rPr>
        <w:tab/>
      </w:r>
      <w:r>
        <w:rPr>
          <w:color w:val="000000"/>
        </w:rPr>
        <w:t xml:space="preserve">D. </w:t>
      </w:r>
      <w:r>
        <w:rPr>
          <w:rFonts w:ascii="宋体" w:hAnsi="宋体" w:cs="宋体"/>
          <w:color w:val="000000"/>
        </w:rPr>
        <w:t>每个丙氨酸分子中含有一个氧气分子</w:t>
      </w:r>
    </w:p>
    <w:p>
      <w:pPr>
        <w:pStyle w:val="6"/>
        <w:spacing w:line="360" w:lineRule="auto"/>
        <w:jc w:val="left"/>
        <w:textAlignment w:val="center"/>
        <w:rPr>
          <w:rFonts w:ascii="宋体" w:hAnsi="宋体" w:cs="宋体"/>
          <w:color w:val="000000"/>
        </w:rPr>
      </w:pPr>
      <w:r>
        <w:rPr>
          <w:rFonts w:hint="eastAsia" w:ascii="宋体" w:hAnsi="宋体" w:cs="宋体"/>
          <w:szCs w:val="21"/>
        </w:rPr>
        <w:t>8．</w:t>
      </w:r>
      <w:r>
        <w:rPr>
          <w:rFonts w:ascii="宋体" w:hAnsi="宋体" w:cs="宋体"/>
          <w:color w:val="000000"/>
        </w:rPr>
        <w:t>区别下列各组物质，所选择的试剂或方法错误的是（    ）</w:t>
      </w:r>
    </w:p>
    <w:p>
      <w:pPr>
        <w:pStyle w:val="6"/>
        <w:spacing w:line="360" w:lineRule="auto"/>
      </w:pPr>
      <w:r>
        <w:rPr>
          <w:rFonts w:ascii="Times New Roman" w:hAnsi="Times New Roman" w:eastAsia="Times New Roman"/>
          <w:spacing w:val="1"/>
          <w:szCs w:val="21"/>
        </w:rPr>
        <w:t>A</w:t>
      </w:r>
      <w:r>
        <w:rPr>
          <w:rFonts w:ascii="宋体" w:hAnsi="宋体" w:cs="宋体"/>
          <w:szCs w:val="21"/>
        </w:rPr>
        <w:t>．</w:t>
      </w:r>
      <w:r>
        <w:rPr>
          <w:rFonts w:ascii="宋体" w:hAnsi="宋体" w:cs="宋体"/>
          <w:color w:val="000000"/>
        </w:rPr>
        <w:t>食醋与水</w:t>
      </w:r>
      <w:r>
        <w:rPr>
          <w:rFonts w:hint="eastAsia" w:ascii="宋体" w:hAnsi="宋体" w:cs="宋体"/>
          <w:color w:val="000000"/>
        </w:rPr>
        <w:t>——</w:t>
      </w:r>
      <w:r>
        <w:rPr>
          <w:rFonts w:ascii="宋体" w:hAnsi="宋体" w:cs="宋体"/>
          <w:color w:val="000000"/>
        </w:rPr>
        <w:t>闻气味</w:t>
      </w:r>
      <w:r>
        <w:rPr>
          <w:rFonts w:ascii="Times New Roman" w:hAnsi="Times New Roman" w:eastAsia="Times New Roman"/>
          <w:szCs w:val="21"/>
        </w:rPr>
        <w:tab/>
      </w:r>
      <w:r>
        <w:rPr>
          <w:rFonts w:hint="eastAsia" w:ascii="Times New Roman" w:hAnsi="Times New Roman"/>
          <w:szCs w:val="21"/>
        </w:rPr>
        <w:t xml:space="preserve">              </w:t>
      </w:r>
      <w:r>
        <w:rPr>
          <w:rFonts w:ascii="Times New Roman" w:hAnsi="Times New Roman" w:eastAsia="Times New Roman"/>
          <w:spacing w:val="-2"/>
          <w:szCs w:val="21"/>
        </w:rPr>
        <w:t>B</w:t>
      </w:r>
      <w:r>
        <w:rPr>
          <w:rFonts w:ascii="宋体" w:hAnsi="宋体" w:cs="宋体"/>
          <w:szCs w:val="21"/>
        </w:rPr>
        <w:t>．</w:t>
      </w:r>
      <w:r>
        <w:rPr>
          <w:rFonts w:ascii="宋体" w:hAnsi="宋体" w:cs="宋体"/>
          <w:color w:val="000000"/>
        </w:rPr>
        <w:t>氮气与二氧化碳</w:t>
      </w:r>
      <w:r>
        <w:rPr>
          <w:rFonts w:hint="eastAsia" w:ascii="宋体" w:hAnsi="宋体" w:cs="宋体"/>
          <w:color w:val="000000"/>
        </w:rPr>
        <w:t>——</w:t>
      </w:r>
      <w:r>
        <w:rPr>
          <w:rFonts w:ascii="宋体" w:hAnsi="宋体" w:cs="宋体"/>
          <w:color w:val="000000"/>
        </w:rPr>
        <w:t>用燃着的木条</w:t>
      </w:r>
    </w:p>
    <w:p>
      <w:pPr>
        <w:pStyle w:val="6"/>
        <w:spacing w:line="360" w:lineRule="auto"/>
        <w:rPr>
          <w:rFonts w:hint="eastAsia" w:ascii="宋体" w:hAnsi="宋体" w:cs="宋体"/>
          <w:szCs w:val="21"/>
        </w:rPr>
      </w:pPr>
      <w:r>
        <w:rPr>
          <w:rFonts w:ascii="Times New Roman" w:hAnsi="Times New Roman" w:eastAsia="Times New Roman"/>
          <w:spacing w:val="-2"/>
          <w:szCs w:val="21"/>
        </w:rPr>
        <w:t>C</w:t>
      </w:r>
      <w:r>
        <w:rPr>
          <w:rFonts w:ascii="宋体" w:hAnsi="宋体" w:cs="宋体"/>
          <w:szCs w:val="21"/>
        </w:rPr>
        <w:t>．</w:t>
      </w:r>
      <w:r>
        <w:rPr>
          <w:rFonts w:ascii="宋体" w:hAnsi="宋体" w:cs="宋体"/>
          <w:color w:val="000000"/>
        </w:rPr>
        <w:t>水和过氧化氢溶液</w:t>
      </w:r>
      <w:r>
        <w:rPr>
          <w:rFonts w:hint="eastAsia" w:ascii="宋体" w:hAnsi="宋体" w:cs="宋体"/>
          <w:color w:val="000000"/>
        </w:rPr>
        <w:t>——</w:t>
      </w:r>
      <w:r>
        <w:rPr>
          <w:rFonts w:ascii="宋体" w:hAnsi="宋体" w:cs="宋体"/>
          <w:color w:val="000000"/>
        </w:rPr>
        <w:t>用二氧化锰</w:t>
      </w:r>
      <w:r>
        <w:rPr>
          <w:rFonts w:ascii="Times New Roman" w:hAnsi="Times New Roman" w:eastAsia="Times New Roman"/>
          <w:szCs w:val="21"/>
        </w:rPr>
        <w:tab/>
      </w:r>
      <w:r>
        <w:rPr>
          <w:rFonts w:hint="eastAsia" w:ascii="Times New Roman" w:hAnsi="Times New Roman"/>
          <w:szCs w:val="21"/>
        </w:rPr>
        <w:t xml:space="preserve">  </w:t>
      </w:r>
      <w:r>
        <w:rPr>
          <w:rFonts w:ascii="Times New Roman" w:hAnsi="Times New Roman" w:eastAsia="Times New Roman"/>
          <w:spacing w:val="1"/>
          <w:szCs w:val="21"/>
        </w:rPr>
        <w:t>D</w:t>
      </w:r>
      <w:r>
        <w:rPr>
          <w:rFonts w:ascii="宋体" w:hAnsi="宋体" w:cs="宋体"/>
          <w:szCs w:val="21"/>
        </w:rPr>
        <w:t>．</w:t>
      </w:r>
      <w:r>
        <w:rPr>
          <w:rFonts w:hint="eastAsia" w:ascii="宋体" w:hAnsi="宋体" w:cs="宋体"/>
          <w:color w:val="000000"/>
        </w:rPr>
        <w:t>氧气</w:t>
      </w:r>
      <w:r>
        <w:rPr>
          <w:rFonts w:ascii="宋体" w:hAnsi="宋体" w:cs="宋体"/>
          <w:color w:val="000000"/>
        </w:rPr>
        <w:t>和</w:t>
      </w:r>
      <w:r>
        <w:rPr>
          <w:rFonts w:hint="eastAsia" w:ascii="宋体" w:hAnsi="宋体" w:cs="宋体"/>
          <w:color w:val="000000"/>
        </w:rPr>
        <w:t>空气——</w:t>
      </w:r>
      <w:r>
        <w:rPr>
          <w:rFonts w:ascii="宋体" w:hAnsi="宋体" w:cs="宋体"/>
          <w:color w:val="000000"/>
        </w:rPr>
        <w:t>用</w:t>
      </w:r>
      <w:r>
        <w:rPr>
          <w:rFonts w:hint="eastAsia" w:ascii="宋体" w:hAnsi="宋体" w:cs="宋体"/>
          <w:color w:val="000000"/>
        </w:rPr>
        <w:t>带火星的木条</w:t>
      </w:r>
    </w:p>
    <w:p>
      <w:pPr>
        <w:pStyle w:val="6"/>
        <w:spacing w:line="360" w:lineRule="auto"/>
        <w:ind w:left="273" w:hanging="273" w:hangingChars="130"/>
        <w:rPr>
          <w:rFonts w:hint="eastAsia" w:ascii="宋体" w:hAnsi="宋体" w:cs="宋体"/>
          <w:szCs w:val="21"/>
        </w:rPr>
      </w:pPr>
      <w:r>
        <w:rPr>
          <w:rFonts w:hint="eastAsia" w:ascii="宋体" w:hAnsi="宋体" w:cs="宋体"/>
          <w:szCs w:val="21"/>
        </w:rPr>
        <w:t>9．“●”和“○”分别代表不同元素的原子，下列各图所表示的物质属于化合物的是（　　）</w:t>
      </w:r>
    </w:p>
    <w:p>
      <w:pPr>
        <w:pStyle w:val="6"/>
        <w:tabs>
          <w:tab w:val="left" w:pos="2300"/>
          <w:tab w:val="left" w:pos="4400"/>
          <w:tab w:val="left" w:pos="6400"/>
        </w:tabs>
        <w:spacing w:line="360" w:lineRule="auto"/>
        <w:jc w:val="left"/>
        <w:rPr>
          <w:rFonts w:hint="eastAsia"/>
          <w:szCs w:val="24"/>
        </w:rPr>
      </w:pPr>
      <w:r>
        <w:rPr>
          <w:szCs w:val="24"/>
        </w:rPr>
        <w:drawing>
          <wp:inline distT="0" distB="0" distL="114300" distR="114300">
            <wp:extent cx="5723890" cy="1047750"/>
            <wp:effectExtent l="0" t="0" r="10160" b="0"/>
            <wp:docPr id="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723890" cy="1047750"/>
                    </a:xfrm>
                    <a:prstGeom prst="rect">
                      <a:avLst/>
                    </a:prstGeom>
                    <a:noFill/>
                    <a:ln>
                      <a:noFill/>
                    </a:ln>
                  </pic:spPr>
                </pic:pic>
              </a:graphicData>
            </a:graphic>
          </wp:inline>
        </w:drawing>
      </w:r>
    </w:p>
    <w:p>
      <w:pPr>
        <w:pStyle w:val="6"/>
        <w:tabs>
          <w:tab w:val="left" w:pos="2300"/>
          <w:tab w:val="left" w:pos="4400"/>
          <w:tab w:val="left" w:pos="6400"/>
        </w:tabs>
        <w:spacing w:line="360" w:lineRule="auto"/>
        <w:jc w:val="left"/>
        <w:rPr>
          <w:rFonts w:hint="eastAsia" w:ascii="宋体" w:hAnsi="宋体" w:cs="宋体"/>
          <w:szCs w:val="21"/>
        </w:rPr>
      </w:pPr>
      <w:r>
        <w:rPr>
          <w:rFonts w:hint="eastAsia" w:ascii="宋体" w:hAnsi="宋体" w:cs="宋体"/>
          <w:szCs w:val="21"/>
        </w:rPr>
        <w:t>10．根据如图提供的信息，下列说法不正确的是（　　）</w:t>
      </w:r>
    </w:p>
    <w:p>
      <w:pPr>
        <w:pStyle w:val="6"/>
        <w:spacing w:line="360" w:lineRule="auto"/>
        <w:ind w:left="273" w:hanging="273" w:hangingChars="130"/>
        <w:rPr>
          <w:rFonts w:hint="eastAsia" w:ascii="宋体" w:hAnsi="宋体" w:cs="宋体"/>
          <w:szCs w:val="21"/>
        </w:rPr>
      </w:pPr>
      <w:r>
        <w:rPr>
          <w:rFonts w:hint="eastAsia" w:ascii="宋体" w:hAnsi="宋体" w:cs="宋体"/>
          <w:szCs w:val="21"/>
        </w:rPr>
        <w:drawing>
          <wp:inline distT="0" distB="0" distL="114300" distR="114300">
            <wp:extent cx="2618740" cy="1123950"/>
            <wp:effectExtent l="0" t="0" r="1016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618740" cy="1123950"/>
                    </a:xfrm>
                    <a:prstGeom prst="rect">
                      <a:avLst/>
                    </a:prstGeom>
                    <a:noFill/>
                    <a:ln>
                      <a:noFill/>
                    </a:ln>
                  </pic:spPr>
                </pic:pic>
              </a:graphicData>
            </a:graphic>
          </wp:inline>
        </w:drawing>
      </w:r>
    </w:p>
    <w:p>
      <w:pPr>
        <w:pStyle w:val="6"/>
        <w:spacing w:line="360" w:lineRule="auto"/>
        <w:ind w:left="273" w:hanging="273" w:hangingChars="130"/>
        <w:rPr>
          <w:rFonts w:hint="eastAsia" w:ascii="宋体" w:hAnsi="宋体" w:cs="宋体"/>
          <w:szCs w:val="21"/>
        </w:rPr>
      </w:pPr>
      <w:r>
        <w:rPr>
          <w:rFonts w:hint="eastAsia" w:ascii="宋体" w:hAnsi="宋体" w:cs="宋体"/>
          <w:szCs w:val="21"/>
        </w:rPr>
        <w:t>A．在化学反应中，钠原于易失去电子形成Na</w:t>
      </w:r>
      <w:r>
        <w:rPr>
          <w:rFonts w:hint="eastAsia" w:ascii="宋体" w:hAnsi="宋体" w:cs="宋体"/>
          <w:szCs w:val="21"/>
          <w:vertAlign w:val="superscript"/>
        </w:rPr>
        <w:t>+</w:t>
      </w:r>
      <w:r>
        <w:rPr>
          <w:rFonts w:hint="eastAsia" w:ascii="宋体" w:hAnsi="宋体" w:cs="宋体"/>
          <w:szCs w:val="21"/>
        </w:rPr>
        <w:tab/>
      </w:r>
    </w:p>
    <w:p>
      <w:pPr>
        <w:pStyle w:val="6"/>
        <w:spacing w:line="360" w:lineRule="auto"/>
        <w:jc w:val="left"/>
        <w:rPr>
          <w:rFonts w:hint="eastAsia" w:ascii="宋体" w:hAnsi="宋体" w:cs="宋体"/>
          <w:szCs w:val="21"/>
        </w:rPr>
      </w:pPr>
      <w:r>
        <w:rPr>
          <w:rFonts w:hint="eastAsia" w:ascii="宋体" w:hAnsi="宋体" w:cs="宋体"/>
          <w:szCs w:val="21"/>
        </w:rPr>
        <w:t>B．钠的核电荷数为11</w:t>
      </w:r>
    </w:p>
    <w:p>
      <w:pPr>
        <w:pStyle w:val="6"/>
        <w:spacing w:line="360" w:lineRule="auto"/>
        <w:jc w:val="left"/>
        <w:rPr>
          <w:rFonts w:hint="eastAsia" w:ascii="宋体" w:hAnsi="宋体" w:cs="宋体"/>
          <w:szCs w:val="21"/>
        </w:rPr>
      </w:pPr>
      <w:r>
        <w:rPr>
          <w:rFonts w:hint="eastAsia" w:ascii="宋体" w:hAnsi="宋体" w:cs="宋体"/>
          <w:szCs w:val="21"/>
        </w:rPr>
        <w:t>C．钠属于金属元素</w:t>
      </w:r>
      <w:r>
        <w:rPr>
          <w:rFonts w:hint="eastAsia" w:ascii="宋体" w:hAnsi="宋体" w:cs="宋体"/>
          <w:szCs w:val="21"/>
        </w:rPr>
        <w:tab/>
      </w:r>
    </w:p>
    <w:p>
      <w:pPr>
        <w:pStyle w:val="6"/>
        <w:spacing w:line="360" w:lineRule="auto"/>
        <w:jc w:val="left"/>
        <w:rPr>
          <w:rFonts w:ascii="宋体" w:hAnsi="宋体"/>
        </w:rPr>
      </w:pPr>
      <w:r>
        <w:rPr>
          <w:rFonts w:hint="eastAsia" w:ascii="宋体" w:hAnsi="宋体" w:cs="宋体"/>
          <w:szCs w:val="21"/>
        </w:rPr>
        <w:t>D．钠的相对原子质量是22.99g</w:t>
      </w:r>
      <w:r>
        <w:rPr>
          <w:rFonts w:hint="eastAsia" w:ascii="宋体" w:hAnsi="宋体" w:cs="宋体"/>
          <w:szCs w:val="21"/>
        </w:rPr>
        <w:tab/>
      </w:r>
      <w:r>
        <w:rPr>
          <w:rFonts w:hint="eastAsia" w:ascii="宋体" w:hAnsi="宋体" w:cs="宋体"/>
          <w:szCs w:val="21"/>
        </w:rPr>
        <w:tab/>
      </w:r>
    </w:p>
    <w:p>
      <w:pPr>
        <w:pStyle w:val="6"/>
        <w:numPr>
          <w:ilvl w:val="0"/>
          <w:numId w:val="1"/>
        </w:numPr>
        <w:spacing w:line="360" w:lineRule="auto"/>
        <w:ind w:left="273" w:hanging="274" w:hangingChars="130"/>
        <w:rPr>
          <w:b/>
          <w:szCs w:val="24"/>
        </w:rPr>
      </w:pPr>
      <w:r>
        <w:rPr>
          <w:b/>
          <w:szCs w:val="24"/>
        </w:rPr>
        <w:t>非选择题（共</w:t>
      </w:r>
      <w:r>
        <w:rPr>
          <w:rFonts w:hint="eastAsia"/>
          <w:b/>
          <w:szCs w:val="24"/>
        </w:rPr>
        <w:t>5</w:t>
      </w:r>
      <w:r>
        <w:rPr>
          <w:b/>
          <w:szCs w:val="24"/>
        </w:rPr>
        <w:t>题，</w:t>
      </w:r>
      <w:r>
        <w:rPr>
          <w:rFonts w:hint="eastAsia"/>
          <w:b/>
          <w:szCs w:val="24"/>
        </w:rPr>
        <w:t>共62</w:t>
      </w:r>
      <w:r>
        <w:rPr>
          <w:b/>
          <w:szCs w:val="24"/>
        </w:rPr>
        <w:t>分）</w:t>
      </w:r>
    </w:p>
    <w:p>
      <w:pPr>
        <w:pStyle w:val="6"/>
        <w:ind w:right="-20"/>
        <w:rPr>
          <w:rFonts w:ascii="宋体" w:hAnsi="宋体" w:cs="宋体"/>
          <w:szCs w:val="21"/>
        </w:rPr>
      </w:pPr>
      <w:r>
        <w:rPr>
          <w:szCs w:val="24"/>
        </w:rPr>
        <w:t>11．（</w:t>
      </w:r>
      <w:r>
        <w:rPr>
          <w:rFonts w:hint="eastAsia"/>
          <w:szCs w:val="24"/>
        </w:rPr>
        <w:t>17</w:t>
      </w:r>
      <w:r>
        <w:rPr>
          <w:szCs w:val="24"/>
        </w:rPr>
        <w:t>分）</w:t>
      </w:r>
      <w:r>
        <w:rPr>
          <w:rFonts w:hint="eastAsia"/>
          <w:szCs w:val="24"/>
        </w:rPr>
        <w:t>（1）</w:t>
      </w:r>
      <w:r>
        <w:rPr>
          <w:rFonts w:ascii="宋体" w:hAnsi="宋体" w:cs="宋体"/>
          <w:szCs w:val="21"/>
        </w:rPr>
        <w:t>写出</w:t>
      </w:r>
      <w:r>
        <w:rPr>
          <w:rFonts w:ascii="宋体" w:hAnsi="宋体" w:cs="宋体"/>
          <w:spacing w:val="-5"/>
          <w:szCs w:val="21"/>
        </w:rPr>
        <w:t>下</w:t>
      </w:r>
      <w:r>
        <w:rPr>
          <w:rFonts w:ascii="宋体" w:hAnsi="宋体" w:cs="宋体"/>
          <w:szCs w:val="21"/>
        </w:rPr>
        <w:t>列物质</w:t>
      </w:r>
      <w:r>
        <w:rPr>
          <w:rFonts w:ascii="宋体" w:hAnsi="宋体" w:cs="宋体"/>
          <w:spacing w:val="-5"/>
          <w:szCs w:val="21"/>
        </w:rPr>
        <w:t>的</w:t>
      </w:r>
      <w:r>
        <w:rPr>
          <w:rFonts w:ascii="宋体" w:hAnsi="宋体" w:cs="宋体"/>
          <w:szCs w:val="21"/>
        </w:rPr>
        <w:t>化学式</w:t>
      </w:r>
      <w:r>
        <w:rPr>
          <w:rFonts w:ascii="宋体" w:hAnsi="宋体" w:cs="宋体"/>
          <w:spacing w:val="-5"/>
          <w:szCs w:val="21"/>
        </w:rPr>
        <w:t>（</w:t>
      </w:r>
      <w:r>
        <w:rPr>
          <w:rFonts w:ascii="宋体" w:hAnsi="宋体" w:cs="宋体"/>
          <w:szCs w:val="21"/>
        </w:rPr>
        <w:t>或离子</w:t>
      </w:r>
      <w:r>
        <w:rPr>
          <w:rFonts w:ascii="宋体" w:hAnsi="宋体" w:cs="宋体"/>
          <w:spacing w:val="-5"/>
          <w:szCs w:val="21"/>
        </w:rPr>
        <w:t>符</w:t>
      </w:r>
      <w:r>
        <w:rPr>
          <w:rFonts w:ascii="宋体" w:hAnsi="宋体" w:cs="宋体"/>
          <w:szCs w:val="21"/>
        </w:rPr>
        <w:t>号</w:t>
      </w:r>
      <w:r>
        <w:rPr>
          <w:rFonts w:ascii="宋体" w:hAnsi="宋体" w:cs="宋体"/>
          <w:spacing w:val="-106"/>
          <w:szCs w:val="21"/>
        </w:rPr>
        <w:t>）</w:t>
      </w:r>
      <w:r>
        <w:rPr>
          <w:rFonts w:ascii="宋体" w:hAnsi="宋体" w:cs="宋体"/>
          <w:szCs w:val="21"/>
        </w:rPr>
        <w:t>：</w:t>
      </w:r>
    </w:p>
    <w:p>
      <w:pPr>
        <w:pStyle w:val="6"/>
        <w:spacing w:line="140" w:lineRule="exact"/>
        <w:rPr>
          <w:szCs w:val="14"/>
        </w:rPr>
      </w:pPr>
    </w:p>
    <w:p>
      <w:pPr>
        <w:pStyle w:val="6"/>
        <w:tabs>
          <w:tab w:val="left" w:pos="2980"/>
        </w:tabs>
        <w:spacing w:line="360" w:lineRule="auto"/>
        <w:ind w:left="574" w:right="-20"/>
        <w:rPr>
          <w:rFonts w:ascii="宋体" w:hAnsi="宋体" w:cs="宋体"/>
          <w:szCs w:val="21"/>
        </w:rPr>
      </w:pPr>
      <w:r>
        <w:rPr>
          <w:rFonts w:ascii="宋体" w:hAnsi="宋体" w:cs="宋体"/>
          <w:szCs w:val="21"/>
        </w:rPr>
        <w:t>①</w:t>
      </w:r>
      <w:r>
        <w:rPr>
          <w:szCs w:val="24"/>
        </w:rPr>
        <w:t>2个氮原子</w:t>
      </w:r>
      <w:r>
        <w:rPr>
          <w:szCs w:val="24"/>
          <w:u w:val="single"/>
        </w:rPr>
        <w:t xml:space="preserve">　  </w:t>
      </w:r>
      <w:r>
        <w:rPr>
          <w:rFonts w:hint="eastAsia"/>
          <w:szCs w:val="24"/>
          <w:u w:val="single"/>
        </w:rPr>
        <w:t xml:space="preserve">     </w:t>
      </w:r>
      <w:r>
        <w:rPr>
          <w:szCs w:val="24"/>
          <w:u w:val="single"/>
        </w:rPr>
        <w:t xml:space="preserve"> 　</w:t>
      </w:r>
      <w:r>
        <w:rPr>
          <w:rFonts w:ascii="宋体" w:hAnsi="宋体" w:cs="宋体"/>
          <w:szCs w:val="21"/>
        </w:rPr>
        <w:t>；</w:t>
      </w:r>
      <w:r>
        <w:rPr>
          <w:rFonts w:ascii="宋体" w:hAnsi="宋体" w:cs="宋体"/>
          <w:position w:val="-1"/>
          <w:szCs w:val="21"/>
        </w:rPr>
        <w:t>②</w:t>
      </w:r>
      <w:r>
        <w:rPr>
          <w:rFonts w:ascii="宋体" w:hAnsi="宋体" w:cs="宋体"/>
          <w:szCs w:val="21"/>
        </w:rPr>
        <w:t>三个氢</w:t>
      </w:r>
      <w:r>
        <w:rPr>
          <w:rFonts w:ascii="宋体" w:hAnsi="宋体" w:cs="宋体"/>
          <w:spacing w:val="-5"/>
          <w:szCs w:val="21"/>
        </w:rPr>
        <w:t>分</w:t>
      </w:r>
      <w:r>
        <w:rPr>
          <w:rFonts w:ascii="宋体" w:hAnsi="宋体" w:cs="宋体"/>
          <w:szCs w:val="21"/>
        </w:rPr>
        <w:t>子</w:t>
      </w:r>
      <w:r>
        <w:rPr>
          <w:rFonts w:ascii="宋体" w:hAnsi="宋体" w:cs="宋体"/>
          <w:szCs w:val="21"/>
          <w:u w:val="single" w:color="000000"/>
        </w:rPr>
        <w:t xml:space="preserve"> </w:t>
      </w:r>
      <w:r>
        <w:rPr>
          <w:rFonts w:hint="eastAsia" w:ascii="宋体" w:hAnsi="宋体" w:cs="宋体"/>
          <w:szCs w:val="21"/>
          <w:u w:val="single" w:color="000000"/>
        </w:rPr>
        <w:t xml:space="preserve">         </w:t>
      </w:r>
      <w:r>
        <w:rPr>
          <w:rFonts w:ascii="宋体" w:hAnsi="宋体" w:cs="宋体"/>
          <w:szCs w:val="21"/>
          <w:u w:val="single" w:color="000000"/>
        </w:rPr>
        <w:tab/>
      </w:r>
      <w:r>
        <w:rPr>
          <w:rFonts w:ascii="宋体" w:hAnsi="宋体" w:cs="宋体"/>
          <w:szCs w:val="21"/>
        </w:rPr>
        <w:t>；</w:t>
      </w:r>
      <w:r>
        <w:rPr>
          <w:rFonts w:ascii="宋体" w:hAnsi="宋体" w:cs="宋体"/>
          <w:position w:val="-1"/>
          <w:szCs w:val="21"/>
        </w:rPr>
        <w:t>③</w:t>
      </w:r>
      <w:r>
        <w:rPr>
          <w:rFonts w:hint="eastAsia" w:ascii="宋体" w:hAnsi="宋体" w:cs="宋体"/>
          <w:position w:val="-1"/>
          <w:szCs w:val="21"/>
        </w:rPr>
        <w:t>铵</w:t>
      </w:r>
      <w:r>
        <w:rPr>
          <w:rFonts w:ascii="宋体" w:hAnsi="宋体" w:cs="宋体"/>
          <w:position w:val="-1"/>
          <w:szCs w:val="21"/>
        </w:rPr>
        <w:t>根离子</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ascii="宋体" w:hAnsi="宋体" w:cs="宋体"/>
          <w:position w:val="-1"/>
          <w:szCs w:val="21"/>
          <w:u w:val="single" w:color="000000"/>
        </w:rPr>
        <w:tab/>
      </w:r>
      <w:r>
        <w:rPr>
          <w:rFonts w:ascii="宋体" w:hAnsi="宋体" w:cs="宋体"/>
          <w:szCs w:val="21"/>
        </w:rPr>
        <w:t>；</w:t>
      </w:r>
    </w:p>
    <w:p>
      <w:pPr>
        <w:pStyle w:val="6"/>
        <w:tabs>
          <w:tab w:val="left" w:pos="2980"/>
        </w:tabs>
        <w:spacing w:line="360" w:lineRule="auto"/>
        <w:ind w:left="574" w:right="-20"/>
        <w:rPr>
          <w:rFonts w:ascii="宋体" w:hAnsi="宋体" w:cs="宋体"/>
          <w:szCs w:val="21"/>
        </w:rPr>
      </w:pPr>
      <w:r>
        <w:rPr>
          <w:rFonts w:ascii="宋体" w:hAnsi="宋体" w:cs="宋体"/>
          <w:position w:val="-1"/>
          <w:szCs w:val="21"/>
        </w:rPr>
        <w:t>④氯化铁</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ascii="宋体" w:hAnsi="宋体" w:cs="宋体"/>
          <w:position w:val="-1"/>
          <w:szCs w:val="21"/>
          <w:u w:val="single" w:color="000000"/>
        </w:rPr>
        <w:tab/>
      </w:r>
      <w:r>
        <w:rPr>
          <w:rFonts w:hint="eastAsia" w:ascii="宋体" w:hAnsi="宋体" w:cs="宋体"/>
          <w:position w:val="-1"/>
          <w:szCs w:val="21"/>
          <w:u w:val="single" w:color="000000"/>
        </w:rPr>
        <w:t xml:space="preserve"> </w:t>
      </w:r>
      <w:r>
        <w:rPr>
          <w:rFonts w:ascii="宋体" w:hAnsi="宋体" w:cs="宋体"/>
          <w:position w:val="-1"/>
          <w:szCs w:val="21"/>
        </w:rPr>
        <w:t>；⑤</w:t>
      </w:r>
      <w:r>
        <w:rPr>
          <w:rFonts w:hint="eastAsia"/>
          <w:szCs w:val="24"/>
        </w:rPr>
        <w:t>碳酸钠</w:t>
      </w:r>
      <w:r>
        <w:rPr>
          <w:szCs w:val="24"/>
          <w:u w:val="single"/>
        </w:rPr>
        <w:t xml:space="preserve">　  </w:t>
      </w:r>
      <w:r>
        <w:rPr>
          <w:rFonts w:hint="eastAsia"/>
          <w:szCs w:val="24"/>
          <w:u w:val="single"/>
        </w:rPr>
        <w:t xml:space="preserve">         </w:t>
      </w:r>
      <w:r>
        <w:rPr>
          <w:rFonts w:ascii="宋体" w:hAnsi="宋体" w:cs="宋体"/>
          <w:position w:val="-1"/>
          <w:szCs w:val="21"/>
        </w:rPr>
        <w:t>；</w:t>
      </w:r>
      <w:r>
        <w:rPr>
          <w:rFonts w:hint="eastAsia" w:ascii="宋体" w:hAnsi="宋体" w:cs="宋体"/>
          <w:position w:val="-1"/>
          <w:szCs w:val="21"/>
        </w:rPr>
        <w:t>写出+6价硫对应的氧化物</w:t>
      </w:r>
      <w:r>
        <w:rPr>
          <w:szCs w:val="24"/>
          <w:u w:val="single"/>
        </w:rPr>
        <w:t xml:space="preserve">　  </w:t>
      </w:r>
      <w:r>
        <w:rPr>
          <w:rFonts w:hint="eastAsia"/>
          <w:szCs w:val="24"/>
          <w:u w:val="single"/>
        </w:rPr>
        <w:t xml:space="preserve">        </w:t>
      </w:r>
      <w:r>
        <w:rPr>
          <w:rFonts w:hint="eastAsia"/>
          <w:szCs w:val="24"/>
        </w:rPr>
        <w:t>。</w:t>
      </w:r>
    </w:p>
    <w:p>
      <w:pPr>
        <w:pStyle w:val="6"/>
        <w:numPr>
          <w:ilvl w:val="0"/>
          <w:numId w:val="2"/>
        </w:numPr>
        <w:spacing w:line="360" w:lineRule="auto"/>
        <w:ind w:left="273" w:hanging="273" w:hangingChars="130"/>
      </w:pPr>
      <w:r>
        <w:rPr>
          <w:rFonts w:hint="eastAsia"/>
          <w:szCs w:val="24"/>
        </w:rPr>
        <w:t>写出数字的含义：</w:t>
      </w:r>
      <w:r>
        <w:rPr>
          <w:szCs w:val="24"/>
        </w:rPr>
        <w:t>2H</w:t>
      </w:r>
      <w:r>
        <w:rPr>
          <w:szCs w:val="24"/>
          <w:vertAlign w:val="subscript"/>
        </w:rPr>
        <w:t>2</w:t>
      </w:r>
      <w:r>
        <w:rPr>
          <w:szCs w:val="24"/>
        </w:rPr>
        <w:t>O中大数字“2”</w:t>
      </w:r>
      <w:r>
        <w:rPr>
          <w:szCs w:val="24"/>
          <w:u w:val="single"/>
        </w:rPr>
        <w:t xml:space="preserve">　   </w:t>
      </w:r>
      <w:r>
        <w:rPr>
          <w:rFonts w:hint="eastAsia"/>
          <w:szCs w:val="24"/>
          <w:u w:val="single"/>
        </w:rPr>
        <w:t xml:space="preserve">            </w:t>
      </w:r>
      <w:r>
        <w:rPr>
          <w:szCs w:val="24"/>
        </w:rPr>
        <w:t>；小数字“2”</w:t>
      </w:r>
      <w:r>
        <w:rPr>
          <w:szCs w:val="24"/>
          <w:u w:val="single"/>
        </w:rPr>
        <w:t xml:space="preserve">　 </w:t>
      </w:r>
      <w:r>
        <w:rPr>
          <w:rFonts w:hint="eastAsia"/>
          <w:szCs w:val="24"/>
          <w:u w:val="single"/>
        </w:rPr>
        <w:t xml:space="preserve">                   </w:t>
      </w:r>
      <w:r>
        <w:rPr>
          <w:szCs w:val="24"/>
          <w:u w:val="single"/>
        </w:rPr>
        <w:t xml:space="preserve">  　</w:t>
      </w:r>
      <w:r>
        <w:rPr>
          <w:rFonts w:hint="eastAsia"/>
          <w:szCs w:val="24"/>
        </w:rPr>
        <w:t>。</w:t>
      </w:r>
    </w:p>
    <w:p>
      <w:pPr>
        <w:pStyle w:val="6"/>
        <w:spacing w:line="287" w:lineRule="exact"/>
        <w:ind w:right="-20"/>
        <w:rPr>
          <w:rFonts w:ascii="宋体" w:hAnsi="宋体" w:cs="宋体"/>
          <w:szCs w:val="21"/>
        </w:rPr>
      </w:pPr>
      <w:r>
        <w:rPr>
          <w:szCs w:val="24"/>
        </w:rPr>
        <w:t>（</w:t>
      </w:r>
      <w:r>
        <w:rPr>
          <w:rFonts w:hint="eastAsia"/>
          <w:szCs w:val="24"/>
        </w:rPr>
        <w:t>3</w:t>
      </w:r>
      <w:r>
        <w:rPr>
          <w:szCs w:val="24"/>
        </w:rPr>
        <w:t>）</w:t>
      </w:r>
      <w:r>
        <w:rPr>
          <w:rFonts w:ascii="宋体" w:hAnsi="宋体" w:cs="宋体"/>
          <w:szCs w:val="21"/>
        </w:rPr>
        <w:t>写出</w:t>
      </w:r>
      <w:r>
        <w:rPr>
          <w:rFonts w:ascii="宋体" w:hAnsi="宋体" w:cs="宋体"/>
          <w:spacing w:val="-5"/>
          <w:szCs w:val="21"/>
        </w:rPr>
        <w:t>下</w:t>
      </w:r>
      <w:r>
        <w:rPr>
          <w:rFonts w:ascii="宋体" w:hAnsi="宋体" w:cs="宋体"/>
          <w:szCs w:val="21"/>
        </w:rPr>
        <w:t>列反应</w:t>
      </w:r>
      <w:r>
        <w:rPr>
          <w:rFonts w:ascii="宋体" w:hAnsi="宋体" w:cs="宋体"/>
          <w:spacing w:val="-5"/>
          <w:szCs w:val="21"/>
        </w:rPr>
        <w:t>的</w:t>
      </w:r>
      <w:r>
        <w:rPr>
          <w:rFonts w:hint="eastAsia" w:ascii="宋体" w:hAnsi="宋体" w:cs="宋体"/>
          <w:szCs w:val="21"/>
        </w:rPr>
        <w:t>文字表达式</w:t>
      </w:r>
      <w:r>
        <w:rPr>
          <w:rFonts w:ascii="宋体" w:hAnsi="宋体" w:cs="宋体"/>
          <w:szCs w:val="21"/>
        </w:rPr>
        <w:t>：</w:t>
      </w:r>
    </w:p>
    <w:p>
      <w:pPr>
        <w:pStyle w:val="6"/>
        <w:spacing w:before="5" w:line="140" w:lineRule="exact"/>
        <w:rPr>
          <w:szCs w:val="14"/>
        </w:rPr>
      </w:pPr>
    </w:p>
    <w:p>
      <w:pPr>
        <w:pStyle w:val="6"/>
        <w:tabs>
          <w:tab w:val="left" w:pos="7080"/>
        </w:tabs>
        <w:ind w:left="574" w:right="-20"/>
        <w:rPr>
          <w:rFonts w:ascii="宋体" w:hAnsi="宋体" w:cs="宋体"/>
          <w:szCs w:val="21"/>
        </w:rPr>
      </w:pPr>
      <w:r>
        <w:rPr>
          <w:rFonts w:ascii="宋体" w:hAnsi="宋体" w:cs="宋体"/>
          <w:szCs w:val="21"/>
        </w:rPr>
        <w:t>①</w:t>
      </w:r>
      <w:r>
        <w:rPr>
          <w:rFonts w:hint="eastAsia" w:ascii="宋体" w:hAnsi="宋体" w:cs="宋体"/>
          <w:szCs w:val="21"/>
        </w:rPr>
        <w:t>过氧化氢</w:t>
      </w:r>
      <w:r>
        <w:rPr>
          <w:rFonts w:ascii="宋体" w:hAnsi="宋体" w:cs="宋体"/>
          <w:szCs w:val="21"/>
        </w:rPr>
        <w:t>与二</w:t>
      </w:r>
      <w:r>
        <w:rPr>
          <w:rFonts w:ascii="宋体" w:hAnsi="宋体" w:cs="宋体"/>
          <w:spacing w:val="-5"/>
          <w:szCs w:val="21"/>
        </w:rPr>
        <w:t>氧</w:t>
      </w:r>
      <w:r>
        <w:rPr>
          <w:rFonts w:ascii="宋体" w:hAnsi="宋体" w:cs="宋体"/>
          <w:szCs w:val="21"/>
        </w:rPr>
        <w:t>化锰制</w:t>
      </w:r>
      <w:r>
        <w:rPr>
          <w:rFonts w:ascii="宋体" w:hAnsi="宋体" w:cs="宋体"/>
          <w:spacing w:val="-5"/>
          <w:szCs w:val="21"/>
        </w:rPr>
        <w:t>氧</w:t>
      </w:r>
      <w:r>
        <w:rPr>
          <w:rFonts w:ascii="宋体" w:hAnsi="宋体" w:cs="宋体"/>
          <w:szCs w:val="21"/>
        </w:rPr>
        <w:t>气</w:t>
      </w:r>
      <w:r>
        <w:rPr>
          <w:rFonts w:ascii="宋体" w:hAnsi="宋体" w:cs="宋体"/>
          <w:szCs w:val="21"/>
          <w:u w:val="single" w:color="000000"/>
        </w:rPr>
        <w:t xml:space="preserve"> </w:t>
      </w:r>
      <w:r>
        <w:rPr>
          <w:rFonts w:ascii="宋体" w:hAnsi="宋体" w:cs="宋体"/>
          <w:szCs w:val="21"/>
          <w:u w:val="single" w:color="000000"/>
        </w:rPr>
        <w:tab/>
      </w:r>
      <w:r>
        <w:rPr>
          <w:rFonts w:ascii="宋体" w:hAnsi="宋体" w:cs="宋体"/>
          <w:szCs w:val="21"/>
        </w:rPr>
        <w:t>；</w:t>
      </w:r>
    </w:p>
    <w:p>
      <w:pPr>
        <w:pStyle w:val="6"/>
        <w:spacing w:before="5" w:line="190" w:lineRule="exact"/>
        <w:rPr>
          <w:szCs w:val="19"/>
        </w:rPr>
      </w:pPr>
    </w:p>
    <w:p>
      <w:pPr>
        <w:pStyle w:val="6"/>
        <w:tabs>
          <w:tab w:val="left" w:pos="4980"/>
        </w:tabs>
        <w:spacing w:line="271" w:lineRule="exact"/>
        <w:ind w:left="574" w:right="-20"/>
        <w:rPr>
          <w:rFonts w:hint="eastAsia" w:ascii="宋体" w:hAnsi="宋体" w:eastAsia="宋体" w:cs="宋体"/>
          <w:szCs w:val="21"/>
          <w:lang w:eastAsia="zh-CN"/>
        </w:rPr>
      </w:pPr>
      <w:r>
        <w:rPr>
          <w:rFonts w:ascii="宋体" w:hAnsi="宋体" w:cs="宋体"/>
          <w:position w:val="-1"/>
          <w:szCs w:val="21"/>
        </w:rPr>
        <w:t>②电解水</w:t>
      </w:r>
      <w:r>
        <w:rPr>
          <w:rFonts w:ascii="宋体" w:hAnsi="宋体" w:cs="宋体"/>
          <w:position w:val="-1"/>
          <w:szCs w:val="21"/>
          <w:u w:val="single" w:color="000000"/>
        </w:rPr>
        <w:t xml:space="preserve"> </w:t>
      </w:r>
      <w:r>
        <w:rPr>
          <w:rFonts w:ascii="宋体" w:hAnsi="宋体" w:cs="宋体"/>
          <w:position w:val="-1"/>
          <w:szCs w:val="21"/>
          <w:u w:val="single" w:color="000000"/>
        </w:rPr>
        <w:tab/>
      </w:r>
      <w:r>
        <w:rPr>
          <w:rFonts w:hint="eastAsia"/>
          <w:color w:val="000000"/>
        </w:rPr>
        <w:t>。</w:t>
      </w:r>
      <w:r>
        <w:rPr>
          <w:rFonts w:hint="eastAsia"/>
          <w:color w:val="FFFFFF"/>
          <w:sz w:val="4"/>
          <w:lang w:eastAsia="zh-CN"/>
        </w:rPr>
        <w:t>[来源:学§科§网]</w:t>
      </w:r>
    </w:p>
    <w:p>
      <w:pPr>
        <w:pStyle w:val="6"/>
        <w:spacing w:before="9" w:line="190" w:lineRule="exact"/>
        <w:rPr>
          <w:szCs w:val="19"/>
        </w:rPr>
      </w:pPr>
    </w:p>
    <w:p>
      <w:pPr>
        <w:pStyle w:val="6"/>
        <w:tabs>
          <w:tab w:val="left" w:pos="6020"/>
        </w:tabs>
        <w:spacing w:line="271" w:lineRule="exact"/>
        <w:ind w:left="574" w:right="-20"/>
        <w:rPr>
          <w:rFonts w:ascii="宋体" w:hAnsi="宋体" w:cs="宋体"/>
          <w:szCs w:val="21"/>
        </w:rPr>
      </w:pPr>
      <w:r>
        <w:rPr>
          <w:rFonts w:ascii="宋体" w:hAnsi="宋体" w:cs="宋体"/>
          <w:position w:val="-1"/>
          <w:szCs w:val="21"/>
        </w:rPr>
        <w:t>③</w:t>
      </w:r>
      <w:r>
        <w:rPr>
          <w:rFonts w:ascii="宋体" w:hAnsi="宋体" w:cs="宋体"/>
          <w:color w:val="000000"/>
        </w:rPr>
        <w:t>铁丝在氧气中燃烧</w:t>
      </w:r>
      <w:r>
        <w:rPr>
          <w:rFonts w:ascii="宋体" w:hAnsi="宋体" w:cs="宋体"/>
          <w:position w:val="-1"/>
          <w:szCs w:val="21"/>
          <w:u w:val="single" w:color="000000"/>
        </w:rPr>
        <w:t xml:space="preserve"> </w:t>
      </w:r>
      <w:r>
        <w:rPr>
          <w:rFonts w:ascii="宋体" w:hAnsi="宋体" w:cs="宋体"/>
          <w:position w:val="-1"/>
          <w:szCs w:val="21"/>
          <w:u w:val="single" w:color="000000"/>
        </w:rPr>
        <w:tab/>
      </w:r>
      <w:r>
        <w:rPr>
          <w:rFonts w:ascii="宋体" w:hAnsi="宋体" w:cs="宋体"/>
          <w:position w:val="-1"/>
          <w:szCs w:val="21"/>
        </w:rPr>
        <w:t>；</w:t>
      </w:r>
    </w:p>
    <w:p>
      <w:pPr>
        <w:pStyle w:val="6"/>
        <w:spacing w:line="360" w:lineRule="auto"/>
        <w:jc w:val="left"/>
        <w:textAlignment w:val="center"/>
        <w:rPr>
          <w:color w:val="000000"/>
        </w:rPr>
      </w:pPr>
      <w:r>
        <w:rPr>
          <w:rFonts w:hint="eastAsia"/>
          <w:color w:val="000000"/>
        </w:rPr>
        <w:t>12</w:t>
      </w:r>
      <w:r>
        <w:rPr>
          <w:color w:val="000000"/>
        </w:rPr>
        <w:t>.</w:t>
      </w:r>
      <w:r>
        <w:rPr>
          <w:rFonts w:hint="eastAsia"/>
          <w:color w:val="000000"/>
        </w:rPr>
        <w:t>（7分）</w:t>
      </w:r>
      <w:r>
        <w:rPr>
          <w:color w:val="000000"/>
        </w:rPr>
        <w:t xml:space="preserve"> 如图所示是5种粒子结构示意图，回答下列问题：</w:t>
      </w:r>
    </w:p>
    <w:p>
      <w:pPr>
        <w:pStyle w:val="6"/>
        <w:spacing w:line="360" w:lineRule="auto"/>
        <w:jc w:val="left"/>
        <w:textAlignment w:val="center"/>
        <w:rPr>
          <w:color w:val="000000"/>
        </w:rPr>
      </w:pPr>
      <w:r>
        <w:rPr>
          <w:color w:val="000000"/>
        </w:rPr>
        <w:drawing>
          <wp:anchor distT="0" distB="0" distL="114300" distR="114300" simplePos="0" relativeHeight="251666432" behindDoc="0" locked="0" layoutInCell="1" allowOverlap="1">
            <wp:simplePos x="0" y="0"/>
            <wp:positionH relativeFrom="column">
              <wp:posOffset>83820</wp:posOffset>
            </wp:positionH>
            <wp:positionV relativeFrom="paragraph">
              <wp:posOffset>0</wp:posOffset>
            </wp:positionV>
            <wp:extent cx="4391660" cy="723900"/>
            <wp:effectExtent l="0" t="0" r="8890" b="0"/>
            <wp:wrapNone/>
            <wp:docPr id="6"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7" descr="学科网(www.zxxk.com)--教育资源门户，提供试卷、教案、课件、论文、素材及各类教学资源下载，还有大量而丰富的教学相关资讯！"/>
                    <pic:cNvPicPr>
                      <a:picLocks noChangeAspect="1"/>
                    </pic:cNvPicPr>
                  </pic:nvPicPr>
                  <pic:blipFill>
                    <a:blip r:embed="rId13">
                      <a:clrChange>
                        <a:clrFrom>
                          <a:srgbClr val="FFFFFF"/>
                        </a:clrFrom>
                        <a:clrTo>
                          <a:srgbClr val="FFFFFF">
                            <a:alpha val="0"/>
                          </a:srgbClr>
                        </a:clrTo>
                      </a:clrChange>
                      <a:lum bright="-20001"/>
                    </a:blip>
                    <a:stretch>
                      <a:fillRect/>
                    </a:stretch>
                  </pic:blipFill>
                  <pic:spPr>
                    <a:xfrm>
                      <a:off x="0" y="0"/>
                      <a:ext cx="4391660" cy="723900"/>
                    </a:xfrm>
                    <a:prstGeom prst="rect">
                      <a:avLst/>
                    </a:prstGeom>
                    <a:noFill/>
                    <a:ln>
                      <a:noFill/>
                    </a:ln>
                  </pic:spPr>
                </pic:pic>
              </a:graphicData>
            </a:graphic>
          </wp:anchor>
        </w:drawing>
      </w:r>
    </w:p>
    <w:p>
      <w:pPr>
        <w:pStyle w:val="6"/>
        <w:spacing w:line="360" w:lineRule="auto"/>
        <w:jc w:val="left"/>
        <w:textAlignment w:val="center"/>
        <w:rPr>
          <w:color w:val="000000"/>
        </w:rPr>
      </w:pPr>
    </w:p>
    <w:p>
      <w:pPr>
        <w:pStyle w:val="6"/>
        <w:spacing w:line="360" w:lineRule="auto"/>
        <w:jc w:val="left"/>
        <w:textAlignment w:val="center"/>
        <w:rPr>
          <w:color w:val="000000"/>
        </w:rPr>
      </w:pPr>
    </w:p>
    <w:p>
      <w:pPr>
        <w:pStyle w:val="6"/>
        <w:numPr>
          <w:ilvl w:val="0"/>
          <w:numId w:val="3"/>
        </w:numPr>
        <w:spacing w:line="360" w:lineRule="auto"/>
        <w:jc w:val="left"/>
        <w:textAlignment w:val="center"/>
        <w:rPr>
          <w:color w:val="000000"/>
        </w:rPr>
      </w:pPr>
      <w:r>
        <w:rPr>
          <w:color w:val="000000"/>
        </w:rPr>
        <w:t>示意图中的元素，它们之间本质区别是</w:t>
      </w:r>
      <w:r>
        <w:rPr>
          <w:color w:val="000000"/>
          <w:u w:val="single"/>
        </w:rPr>
        <w:t xml:space="preserve">         </w:t>
      </w:r>
      <w:r>
        <w:rPr>
          <w:color w:val="000000"/>
        </w:rPr>
        <w:t>不同</w:t>
      </w:r>
      <w:r>
        <w:rPr>
          <w:rFonts w:hint="eastAsia"/>
          <w:color w:val="000000"/>
        </w:rPr>
        <w:t>；属于同种元素的是</w:t>
      </w:r>
      <w:r>
        <w:rPr>
          <w:color w:val="000000"/>
          <w:u w:val="single"/>
        </w:rPr>
        <w:t xml:space="preserve">         </w:t>
      </w:r>
      <w:r>
        <w:rPr>
          <w:color w:val="000000"/>
        </w:rPr>
        <w:t>。</w:t>
      </w:r>
    </w:p>
    <w:p>
      <w:pPr>
        <w:pStyle w:val="6"/>
        <w:numPr>
          <w:ilvl w:val="0"/>
          <w:numId w:val="3"/>
        </w:numPr>
        <w:spacing w:line="360" w:lineRule="auto"/>
        <w:jc w:val="left"/>
        <w:textAlignment w:val="center"/>
        <w:rPr>
          <w:color w:val="000000"/>
        </w:rPr>
      </w:pPr>
      <w:r>
        <w:rPr>
          <w:color w:val="000000"/>
        </w:rPr>
        <w:t>A、B、C、E中属于阴离子的是</w:t>
      </w:r>
      <w:r>
        <w:rPr>
          <w:color w:val="000000"/>
          <w:u w:val="single"/>
        </w:rPr>
        <w:t xml:space="preserve">         </w:t>
      </w:r>
      <w:r>
        <w:rPr>
          <w:color w:val="000000"/>
        </w:rPr>
        <w:t>。（填离子符号）</w:t>
      </w:r>
    </w:p>
    <w:p>
      <w:pPr>
        <w:pStyle w:val="6"/>
        <w:spacing w:line="360" w:lineRule="auto"/>
        <w:jc w:val="left"/>
        <w:textAlignment w:val="center"/>
        <w:rPr>
          <w:color w:val="000000"/>
        </w:rPr>
      </w:pPr>
      <w:r>
        <w:rPr>
          <w:color w:val="000000"/>
        </w:rPr>
        <w:t>（3）若D表示某元素的原子，则m=</w:t>
      </w:r>
      <w:r>
        <w:rPr>
          <w:color w:val="000000"/>
          <w:u w:val="single"/>
        </w:rPr>
        <w:t xml:space="preserve">          </w:t>
      </w:r>
      <w:r>
        <w:rPr>
          <w:color w:val="000000"/>
        </w:rPr>
        <w:t>，该粒子在化学变化中容易</w:t>
      </w:r>
      <w:r>
        <w:rPr>
          <w:color w:val="000000"/>
          <w:u w:val="single"/>
        </w:rPr>
        <w:t xml:space="preserve">    </w:t>
      </w:r>
      <w:r>
        <w:rPr>
          <w:color w:val="000000"/>
        </w:rPr>
        <w:t>（填“得”或“失”）</w:t>
      </w:r>
    </w:p>
    <w:p>
      <w:pPr>
        <w:pStyle w:val="6"/>
        <w:spacing w:line="360" w:lineRule="auto"/>
        <w:jc w:val="left"/>
        <w:textAlignment w:val="center"/>
        <w:rPr>
          <w:rFonts w:hint="eastAsia"/>
          <w:color w:val="000000"/>
        </w:rPr>
      </w:pPr>
      <w:r>
        <w:rPr>
          <w:color w:val="000000"/>
        </w:rPr>
        <w:t>电子形成化合物，此时该元素的化合价为</w:t>
      </w:r>
      <w:r>
        <w:rPr>
          <w:color w:val="000000"/>
          <w:u w:val="single"/>
        </w:rPr>
        <w:t xml:space="preserve">             </w:t>
      </w:r>
      <w:r>
        <w:rPr>
          <w:color w:val="000000"/>
        </w:rPr>
        <w:t>。（4）写出B与E组成的化合物的化学式</w:t>
      </w:r>
      <w:r>
        <w:rPr>
          <w:color w:val="000000"/>
          <w:u w:val="single"/>
        </w:rPr>
        <w:t xml:space="preserve">       </w:t>
      </w:r>
      <w:r>
        <w:rPr>
          <w:rFonts w:hint="eastAsia"/>
          <w:color w:val="000000"/>
        </w:rPr>
        <w:t>。</w:t>
      </w:r>
    </w:p>
    <w:p>
      <w:pPr>
        <w:pStyle w:val="6"/>
        <w:spacing w:line="360" w:lineRule="auto"/>
        <w:jc w:val="left"/>
        <w:textAlignment w:val="center"/>
        <w:rPr>
          <w:rFonts w:ascii="宋体" w:hAnsi="宋体" w:cs="宋体"/>
          <w:color w:val="000000"/>
        </w:rPr>
      </w:pPr>
      <w:r>
        <w:rPr>
          <w:rFonts w:hint="eastAsia" w:ascii="Time New Romans" w:hAnsi="Time New Romans" w:cs="宋体"/>
          <w:color w:val="000000"/>
        </w:rPr>
        <w:t>13</w:t>
      </w:r>
      <w:r>
        <w:rPr>
          <w:rFonts w:ascii="Time New Romans" w:hAnsi="Time New Romans" w:cs="宋体"/>
          <w:color w:val="000000"/>
        </w:rPr>
        <w:t>.</w:t>
      </w:r>
      <w:r>
        <w:rPr>
          <w:rFonts w:hint="eastAsia" w:ascii="宋体" w:hAnsi="宋体" w:cs="宋体"/>
          <w:color w:val="000000"/>
        </w:rPr>
        <w:t>用原子、分子（微观）的观点回答下列问题：</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ascii="Times New Roman" w:hAnsi="Times New Roman" w:eastAsia="Times New Roman"/>
          <w:color w:val="000000"/>
        </w:rPr>
        <w:t>1</w:t>
      </w:r>
      <w:r>
        <w:rPr>
          <w:rFonts w:hint="eastAsia" w:ascii="宋体" w:hAnsi="宋体" w:cs="宋体"/>
          <w:color w:val="000000"/>
        </w:rPr>
        <w:t>）保持水化学性质的最小粒子是_____．</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ascii="Times New Roman" w:hAnsi="Times New Roman" w:eastAsia="Times New Roman"/>
          <w:color w:val="000000"/>
        </w:rPr>
        <w:t>2</w:t>
      </w:r>
      <w:r>
        <w:rPr>
          <w:rFonts w:hint="eastAsia" w:ascii="宋体" w:hAnsi="宋体" w:cs="宋体"/>
          <w:color w:val="000000"/>
        </w:rPr>
        <w:t>）过氧化氢在分解成氧气和水的过程中，不变的微粒是_____．</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ascii="Times New Roman" w:hAnsi="Times New Roman" w:eastAsia="Times New Roman"/>
          <w:color w:val="000000"/>
        </w:rPr>
        <w:t>3</w:t>
      </w:r>
      <w:r>
        <w:rPr>
          <w:rFonts w:hint="eastAsia" w:ascii="宋体" w:hAnsi="宋体" w:cs="宋体"/>
          <w:color w:val="000000"/>
        </w:rPr>
        <w:t>）用湿抹布擦过的桌面，一段时间后变干的原因是_____．</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ascii="Times New Roman" w:hAnsi="Times New Roman" w:eastAsia="Times New Roman"/>
          <w:color w:val="000000"/>
        </w:rPr>
        <w:t>4</w:t>
      </w:r>
      <w:r>
        <w:rPr>
          <w:rFonts w:hint="eastAsia" w:ascii="宋体" w:hAnsi="宋体" w:cs="宋体"/>
          <w:color w:val="000000"/>
        </w:rPr>
        <w:t>）一定质量的水蒸气冷凝成水时，其体积变小的原因是_____．</w:t>
      </w:r>
    </w:p>
    <w:p>
      <w:pPr>
        <w:pStyle w:val="6"/>
        <w:spacing w:line="360" w:lineRule="auto"/>
        <w:rPr>
          <w:rFonts w:hint="eastAsia" w:ascii="宋体" w:hAnsi="宋体"/>
        </w:rPr>
      </w:pPr>
    </w:p>
    <w:p>
      <w:pPr>
        <w:pStyle w:val="6"/>
        <w:spacing w:line="360" w:lineRule="auto"/>
      </w:pPr>
      <w:r>
        <w:rPr>
          <w:szCs w:val="24"/>
        </w:rPr>
        <w:drawing>
          <wp:anchor distT="0" distB="0" distL="114300" distR="114300" simplePos="0" relativeHeight="251669504" behindDoc="0" locked="0" layoutInCell="1" allowOverlap="1">
            <wp:simplePos x="0" y="0"/>
            <wp:positionH relativeFrom="column">
              <wp:posOffset>327660</wp:posOffset>
            </wp:positionH>
            <wp:positionV relativeFrom="paragraph">
              <wp:posOffset>276225</wp:posOffset>
            </wp:positionV>
            <wp:extent cx="3943985" cy="914400"/>
            <wp:effectExtent l="0" t="0" r="18415" b="0"/>
            <wp:wrapNone/>
            <wp:docPr id="22"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descr="学科网(www.zxxk.com)--教育资源门户，提供试卷、教案、课件、论文、素材及各类教学资源下载，还有大量而丰富的教学相关资讯！"/>
                    <pic:cNvPicPr>
                      <a:picLocks noChangeAspect="1"/>
                    </pic:cNvPicPr>
                  </pic:nvPicPr>
                  <pic:blipFill>
                    <a:blip r:embed="rId14">
                      <a:clrChange>
                        <a:clrFrom>
                          <a:srgbClr val="FFFFFF"/>
                        </a:clrFrom>
                        <a:clrTo>
                          <a:srgbClr val="FFFFFF">
                            <a:alpha val="0"/>
                          </a:srgbClr>
                        </a:clrTo>
                      </a:clrChange>
                      <a:lum bright="-20001"/>
                    </a:blip>
                    <a:stretch>
                      <a:fillRect/>
                    </a:stretch>
                  </pic:blipFill>
                  <pic:spPr>
                    <a:xfrm>
                      <a:off x="0" y="0"/>
                      <a:ext cx="3943985" cy="914400"/>
                    </a:xfrm>
                    <a:prstGeom prst="rect">
                      <a:avLst/>
                    </a:prstGeom>
                    <a:noFill/>
                    <a:ln>
                      <a:noFill/>
                    </a:ln>
                  </pic:spPr>
                </pic:pic>
              </a:graphicData>
            </a:graphic>
          </wp:anchor>
        </w:drawing>
      </w:r>
      <w:r>
        <w:rPr>
          <w:rFonts w:ascii="宋体" w:hAnsi="宋体"/>
        </w:rPr>
        <w:t>1</w:t>
      </w:r>
      <w:r>
        <w:rPr>
          <w:rFonts w:hint="eastAsia" w:ascii="宋体" w:hAnsi="宋体"/>
        </w:rPr>
        <w:t>4</w:t>
      </w:r>
      <w:r>
        <w:rPr>
          <w:rFonts w:ascii="宋体" w:hAnsi="宋体"/>
        </w:rPr>
        <w:t>．</w:t>
      </w:r>
      <w:r>
        <w:rPr>
          <w:rFonts w:hint="eastAsia" w:ascii="宋体" w:hAnsi="宋体"/>
        </w:rPr>
        <w:t>（19分）</w:t>
      </w:r>
      <w:r>
        <w:rPr>
          <w:rFonts w:ascii="宋体" w:hAnsi="宋体"/>
          <w:szCs w:val="21"/>
        </w:rPr>
        <w:t>结合图所示实验装置回答问题：</w:t>
      </w:r>
    </w:p>
    <w:p>
      <w:pPr>
        <w:pStyle w:val="6"/>
        <w:adjustRightInd w:val="0"/>
        <w:snapToGrid w:val="0"/>
        <w:spacing w:line="360" w:lineRule="auto"/>
        <w:rPr>
          <w:rFonts w:hint="eastAsia" w:hAnsi="宋体"/>
        </w:rPr>
      </w:pPr>
    </w:p>
    <w:p>
      <w:pPr>
        <w:pStyle w:val="6"/>
        <w:adjustRightInd w:val="0"/>
        <w:snapToGrid w:val="0"/>
        <w:spacing w:line="360" w:lineRule="auto"/>
        <w:rPr>
          <w:rFonts w:hint="eastAsia" w:hAnsi="宋体"/>
        </w:rPr>
      </w:pPr>
    </w:p>
    <w:p>
      <w:pPr>
        <w:pStyle w:val="6"/>
        <w:adjustRightInd w:val="0"/>
        <w:snapToGrid w:val="0"/>
        <w:spacing w:line="360" w:lineRule="auto"/>
        <w:rPr>
          <w:rFonts w:hint="eastAsia" w:hAnsi="宋体"/>
        </w:rPr>
      </w:pPr>
    </w:p>
    <w:p>
      <w:pPr>
        <w:pStyle w:val="6"/>
        <w:adjustRightInd w:val="0"/>
        <w:snapToGrid w:val="0"/>
        <w:spacing w:line="360" w:lineRule="auto"/>
        <w:rPr>
          <w:rFonts w:hint="eastAsia" w:hAnsi="宋体"/>
        </w:rPr>
      </w:pPr>
    </w:p>
    <w:p>
      <w:pPr>
        <w:pStyle w:val="6"/>
        <w:adjustRightInd w:val="0"/>
        <w:snapToGrid w:val="0"/>
        <w:spacing w:line="360" w:lineRule="auto"/>
      </w:pPr>
      <w:r>
        <w:rPr>
          <w:rFonts w:hint="eastAsia" w:hAnsi="宋体"/>
        </w:rPr>
        <w:t>（</w:t>
      </w:r>
      <w:r>
        <w:rPr>
          <w:rFonts w:hint="eastAsia"/>
        </w:rPr>
        <w:t>1</w:t>
      </w:r>
      <w:r>
        <w:rPr>
          <w:rFonts w:hint="eastAsia" w:hAnsi="宋体"/>
        </w:rPr>
        <w:t>）</w:t>
      </w:r>
      <w:r>
        <w:t>指出图中标有数字的仪器的名称：</w:t>
      </w:r>
      <w:r>
        <w:rPr>
          <w:rFonts w:ascii="宋体" w:hAnsi="宋体"/>
        </w:rPr>
        <w:t>①</w:t>
      </w:r>
      <w:r>
        <w:rPr>
          <w:rFonts w:hint="eastAsia"/>
          <w:u w:val="single"/>
        </w:rPr>
        <w:t xml:space="preserve">          </w:t>
      </w:r>
      <w:r>
        <w:rPr>
          <w:rFonts w:hint="eastAsia"/>
        </w:rPr>
        <w:t xml:space="preserve"> </w:t>
      </w:r>
      <w:r>
        <w:rPr>
          <w:rFonts w:ascii="宋体" w:hAnsi="宋体"/>
        </w:rPr>
        <w:t>②</w:t>
      </w:r>
      <w:r>
        <w:rPr>
          <w:rFonts w:hint="eastAsia"/>
          <w:u w:val="single"/>
        </w:rPr>
        <w:t xml:space="preserve">          </w:t>
      </w:r>
      <w:r>
        <w:rPr>
          <w:rFonts w:hint="eastAsia" w:ascii="宋体" w:hAnsi="宋体"/>
        </w:rPr>
        <w:t xml:space="preserve"> ③</w:t>
      </w:r>
      <w:r>
        <w:rPr>
          <w:rFonts w:hint="eastAsia"/>
          <w:u w:val="single"/>
        </w:rPr>
        <w:t xml:space="preserve">          </w:t>
      </w:r>
      <w:r>
        <w:rPr>
          <w:rFonts w:hint="eastAsia"/>
        </w:rPr>
        <w:t xml:space="preserve"> </w:t>
      </w:r>
    </w:p>
    <w:p>
      <w:pPr>
        <w:pStyle w:val="6"/>
        <w:spacing w:line="360" w:lineRule="auto"/>
        <w:rPr>
          <w:rFonts w:ascii="宋体" w:hAnsi="宋体"/>
          <w:szCs w:val="21"/>
        </w:rPr>
      </w:pPr>
      <w:r>
        <w:rPr>
          <w:rFonts w:hint="eastAsia" w:hAnsi="宋体"/>
        </w:rPr>
        <w:t>（</w:t>
      </w:r>
      <w:r>
        <w:rPr>
          <w:rFonts w:hint="eastAsia"/>
        </w:rPr>
        <w:t>2</w:t>
      </w:r>
      <w:r>
        <w:rPr>
          <w:rFonts w:hint="eastAsia" w:hAnsi="宋体"/>
        </w:rPr>
        <w:t>）</w:t>
      </w:r>
      <w:r>
        <w:rPr>
          <w:rFonts w:ascii="宋体" w:hAnsi="宋体"/>
          <w:szCs w:val="21"/>
        </w:rPr>
        <w:t>实验室若用高锰酸钾制取氧气，可选用的发生装置是_____（填标号，下同），若要收集</w:t>
      </w:r>
    </w:p>
    <w:p>
      <w:pPr>
        <w:pStyle w:val="6"/>
        <w:spacing w:line="360" w:lineRule="auto"/>
        <w:rPr>
          <w:rFonts w:hint="eastAsia" w:ascii="宋体" w:hAnsi="宋体"/>
          <w:szCs w:val="21"/>
        </w:rPr>
      </w:pPr>
      <w:r>
        <w:rPr>
          <w:rFonts w:ascii="宋体" w:hAnsi="宋体"/>
          <w:szCs w:val="21"/>
        </w:rPr>
        <w:t>较纯净的氧气，应选择的收集装置是_______。反应的文字表达式为__________________________</w:t>
      </w:r>
      <w:r>
        <w:rPr>
          <w:rFonts w:hint="eastAsia" w:ascii="宋体" w:hAnsi="宋体"/>
          <w:szCs w:val="21"/>
        </w:rPr>
        <w:t>，</w:t>
      </w:r>
    </w:p>
    <w:p>
      <w:pPr>
        <w:pStyle w:val="6"/>
        <w:spacing w:line="360" w:lineRule="auto"/>
        <w:rPr>
          <w:rFonts w:ascii="宋体" w:hAnsi="宋体"/>
          <w:szCs w:val="21"/>
        </w:rPr>
      </w:pPr>
      <w:r>
        <w:rPr>
          <w:rFonts w:hint="eastAsia" w:ascii="宋体" w:hAnsi="宋体"/>
          <w:szCs w:val="21"/>
        </w:rPr>
        <w:t>其反应类型是</w:t>
      </w:r>
      <w:r>
        <w:rPr>
          <w:rFonts w:ascii="宋体" w:hAnsi="宋体"/>
          <w:szCs w:val="21"/>
        </w:rPr>
        <w:t>______________。</w:t>
      </w:r>
    </w:p>
    <w:p>
      <w:pPr>
        <w:pStyle w:val="6"/>
        <w:numPr>
          <w:ilvl w:val="0"/>
          <w:numId w:val="4"/>
        </w:numPr>
        <w:spacing w:line="360" w:lineRule="auto"/>
        <w:rPr>
          <w:rFonts w:ascii="宋体" w:hAnsi="宋体"/>
          <w:szCs w:val="21"/>
        </w:rPr>
      </w:pPr>
      <w:r>
        <w:rPr>
          <w:rFonts w:ascii="宋体" w:hAnsi="宋体"/>
          <w:szCs w:val="21"/>
        </w:rPr>
        <w:t>实验室若用装置B作为制取</w:t>
      </w:r>
      <w:r>
        <w:rPr>
          <w:rFonts w:hint="eastAsia" w:ascii="宋体" w:hAnsi="宋体"/>
          <w:szCs w:val="21"/>
        </w:rPr>
        <w:t>二氧化碳</w:t>
      </w:r>
      <w:r>
        <w:rPr>
          <w:rFonts w:ascii="宋体" w:hAnsi="宋体"/>
          <w:szCs w:val="21"/>
        </w:rPr>
        <w:t>的发生装置，应选择的</w:t>
      </w:r>
      <w:r>
        <w:rPr>
          <w:rFonts w:hint="eastAsia" w:ascii="宋体" w:hAnsi="宋体"/>
          <w:szCs w:val="21"/>
        </w:rPr>
        <w:t>固体</w:t>
      </w:r>
      <w:r>
        <w:rPr>
          <w:rFonts w:ascii="宋体" w:hAnsi="宋体"/>
          <w:szCs w:val="21"/>
        </w:rPr>
        <w:t>药品是______</w:t>
      </w:r>
      <w:r>
        <w:rPr>
          <w:rFonts w:hint="eastAsia" w:ascii="宋体" w:hAnsi="宋体"/>
          <w:szCs w:val="21"/>
        </w:rPr>
        <w:t xml:space="preserve"> ，液体药品是</w:t>
      </w:r>
      <w:r>
        <w:rPr>
          <w:rFonts w:ascii="宋体" w:hAnsi="宋体"/>
          <w:szCs w:val="21"/>
        </w:rPr>
        <w:t>______。</w:t>
      </w:r>
    </w:p>
    <w:p>
      <w:pPr>
        <w:pStyle w:val="6"/>
        <w:spacing w:line="360" w:lineRule="auto"/>
      </w:pPr>
      <w:r>
        <w:rPr>
          <w:rFonts w:ascii="宋体" w:hAnsi="宋体"/>
          <w:szCs w:val="21"/>
        </w:rPr>
        <w:t>反应的文字表达式为____________________</w:t>
      </w:r>
      <w:r>
        <w:rPr>
          <w:rFonts w:ascii="宋体" w:hAnsi="宋体"/>
          <w:szCs w:val="21"/>
        </w:rPr>
        <w:drawing>
          <wp:inline distT="0" distB="0" distL="114300" distR="114300">
            <wp:extent cx="21590" cy="13970"/>
            <wp:effectExtent l="0" t="0" r="0" b="0"/>
            <wp:docPr id="2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1590" cy="13970"/>
                    </a:xfrm>
                    <a:prstGeom prst="rect">
                      <a:avLst/>
                    </a:prstGeom>
                    <a:noFill/>
                    <a:ln>
                      <a:noFill/>
                    </a:ln>
                  </pic:spPr>
                </pic:pic>
              </a:graphicData>
            </a:graphic>
          </wp:inline>
        </w:drawing>
      </w:r>
      <w:r>
        <w:rPr>
          <w:rFonts w:ascii="宋体" w:hAnsi="宋体"/>
          <w:szCs w:val="21"/>
        </w:rPr>
        <w:t>____</w:t>
      </w:r>
      <w:r>
        <w:rPr>
          <w:rFonts w:hint="eastAsia" w:ascii="宋体" w:hAnsi="宋体"/>
          <w:szCs w:val="21"/>
        </w:rPr>
        <w:t>，</w:t>
      </w:r>
      <w:r>
        <w:rPr>
          <w:rFonts w:ascii="宋体" w:hAnsi="宋体"/>
          <w:szCs w:val="21"/>
        </w:rPr>
        <w:t>检查装置B气密性的方法是：用止水夹夹住导气管，</w:t>
      </w:r>
    </w:p>
    <w:p>
      <w:pPr>
        <w:pStyle w:val="6"/>
        <w:spacing w:line="360" w:lineRule="auto"/>
      </w:pPr>
      <w:r>
        <w:rPr>
          <w:rFonts w:ascii="宋体" w:hAnsi="宋体"/>
          <w:szCs w:val="21"/>
        </w:rPr>
        <w:t>通过长颈漏斗往锥形瓶中倒水，若观察到________________________</w:t>
      </w:r>
      <w:r>
        <w:rPr>
          <w:rFonts w:ascii="宋体" w:hAnsi="宋体"/>
          <w:kern w:val="0"/>
          <w:szCs w:val="21"/>
        </w:rPr>
        <w:t>现象，说明装置的气密性完好。</w:t>
      </w:r>
    </w:p>
    <w:p>
      <w:pPr>
        <w:pStyle w:val="6"/>
        <w:spacing w:line="360" w:lineRule="auto"/>
        <w:rPr>
          <w:rFonts w:ascii="宋体" w:hAnsi="宋体"/>
          <w:szCs w:val="21"/>
        </w:rPr>
      </w:pPr>
      <w:r>
        <w:rPr>
          <w:rFonts w:hint="eastAsia" w:ascii="宋体" w:hAnsi="宋体"/>
          <w:szCs w:val="21"/>
        </w:rPr>
        <w:t>(4)</w:t>
      </w:r>
      <w:r>
        <w:rPr>
          <w:rFonts w:ascii="宋体" w:hAnsi="宋体"/>
          <w:szCs w:val="21"/>
        </w:rPr>
        <w:t>医院给病人输氧气时用到的“湿化瓶”装置如图所示。下列关于该装置的说法</w:t>
      </w:r>
    </w:p>
    <w:p>
      <w:pPr>
        <w:pStyle w:val="6"/>
        <w:spacing w:line="360" w:lineRule="auto"/>
      </w:pPr>
      <w:r>
        <w:drawing>
          <wp:anchor distT="0" distB="0" distL="114300" distR="114300" simplePos="0" relativeHeight="251670528" behindDoc="0" locked="0" layoutInCell="1" allowOverlap="1">
            <wp:simplePos x="0" y="0"/>
            <wp:positionH relativeFrom="column">
              <wp:posOffset>4463415</wp:posOffset>
            </wp:positionH>
            <wp:positionV relativeFrom="paragraph">
              <wp:posOffset>0</wp:posOffset>
            </wp:positionV>
            <wp:extent cx="1009650" cy="971550"/>
            <wp:effectExtent l="0" t="0" r="0" b="0"/>
            <wp:wrapNone/>
            <wp:docPr id="1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7" descr="学科网(www.zxxk.com)--教育资源门户，提供试卷、教案、课件、论文、素材及各类教学资源下载，还有大量而丰富的教学相关资讯！"/>
                    <pic:cNvPicPr>
                      <a:picLocks noChangeAspect="1"/>
                    </pic:cNvPicPr>
                  </pic:nvPicPr>
                  <pic:blipFill>
                    <a:blip r:embed="rId15">
                      <a:clrChange>
                        <a:clrFrom>
                          <a:srgbClr val="FFFFFF"/>
                        </a:clrFrom>
                        <a:clrTo>
                          <a:srgbClr val="FFFFFF">
                            <a:alpha val="0"/>
                          </a:srgbClr>
                        </a:clrTo>
                      </a:clrChange>
                      <a:lum bright="-20001"/>
                    </a:blip>
                    <a:stretch>
                      <a:fillRect/>
                    </a:stretch>
                  </pic:blipFill>
                  <pic:spPr>
                    <a:xfrm>
                      <a:off x="0" y="0"/>
                      <a:ext cx="1009650" cy="971550"/>
                    </a:xfrm>
                    <a:prstGeom prst="rect">
                      <a:avLst/>
                    </a:prstGeom>
                    <a:noFill/>
                    <a:ln>
                      <a:noFill/>
                    </a:ln>
                  </pic:spPr>
                </pic:pic>
              </a:graphicData>
            </a:graphic>
          </wp:anchor>
        </w:drawing>
      </w:r>
      <w:r>
        <w:rPr>
          <w:rFonts w:ascii="宋体" w:hAnsi="宋体"/>
          <w:szCs w:val="21"/>
        </w:rPr>
        <w:t>正确的是___________（填标号）。</w:t>
      </w:r>
    </w:p>
    <w:p>
      <w:pPr>
        <w:pStyle w:val="6"/>
        <w:spacing w:line="360" w:lineRule="auto"/>
        <w:ind w:firstLine="210" w:firstLineChars="100"/>
      </w:pPr>
      <w:r>
        <w:rPr>
          <w:rFonts w:ascii="宋体" w:hAnsi="宋体"/>
          <w:szCs w:val="21"/>
        </w:rPr>
        <w:t>A．导管a连接供给氧气的钢瓶</w:t>
      </w:r>
    </w:p>
    <w:p>
      <w:pPr>
        <w:pStyle w:val="6"/>
        <w:spacing w:line="360" w:lineRule="auto"/>
        <w:ind w:firstLine="210" w:firstLineChars="100"/>
        <w:rPr>
          <w:rFonts w:hint="eastAsia"/>
        </w:rPr>
      </w:pPr>
      <w:r>
        <w:rPr>
          <w:rFonts w:ascii="宋体" w:hAnsi="宋体"/>
          <w:szCs w:val="21"/>
        </w:rPr>
        <w:t>B．该装置可用来观察输出氧气的速度</w:t>
      </w:r>
      <w:r>
        <w:rPr>
          <w:rFonts w:hint="eastAsia" w:ascii="宋体" w:hAnsi="宋体"/>
          <w:szCs w:val="21"/>
        </w:rPr>
        <w:t xml:space="preserve">   </w:t>
      </w:r>
    </w:p>
    <w:p>
      <w:pPr>
        <w:pStyle w:val="6"/>
        <w:spacing w:line="360" w:lineRule="auto"/>
        <w:ind w:firstLine="210" w:firstLineChars="100"/>
        <w:rPr>
          <w:rFonts w:ascii="宋体" w:hAnsi="宋体"/>
          <w:szCs w:val="21"/>
        </w:rPr>
      </w:pPr>
      <w:r>
        <w:rPr>
          <w:rFonts w:ascii="宋体" w:hAnsi="宋体"/>
          <w:szCs w:val="21"/>
        </w:rPr>
        <w:t>C．通过该装置可以控制输出氧气的速</w:t>
      </w:r>
      <w:r>
        <w:rPr>
          <w:rFonts w:ascii="宋体" w:hAnsi="宋体"/>
          <w:szCs w:val="21"/>
        </w:rPr>
        <w:drawing>
          <wp:inline distT="0" distB="0" distL="114300" distR="114300">
            <wp:extent cx="22860" cy="12700"/>
            <wp:effectExtent l="0" t="0" r="0" b="0"/>
            <wp:docPr id="1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12700"/>
                    </a:xfrm>
                    <a:prstGeom prst="rect">
                      <a:avLst/>
                    </a:prstGeom>
                    <a:noFill/>
                    <a:ln>
                      <a:noFill/>
                    </a:ln>
                  </pic:spPr>
                </pic:pic>
              </a:graphicData>
            </a:graphic>
          </wp:inline>
        </w:drawing>
      </w:r>
      <w:r>
        <w:rPr>
          <w:rFonts w:ascii="宋体" w:hAnsi="宋体"/>
          <w:szCs w:val="21"/>
        </w:rPr>
        <w:t>度</w:t>
      </w:r>
    </w:p>
    <w:p>
      <w:pPr>
        <w:pStyle w:val="6"/>
        <w:spacing w:line="360" w:lineRule="auto"/>
        <w:rPr>
          <w:rFonts w:ascii="宋体" w:hAnsi="宋体"/>
          <w:szCs w:val="21"/>
        </w:rPr>
      </w:pPr>
      <w:r>
        <w:rPr>
          <w:rFonts w:hint="eastAsia" w:hAnsi="宋体"/>
        </w:rPr>
        <w:t>（</w:t>
      </w:r>
      <w:r>
        <w:rPr>
          <w:rFonts w:hint="eastAsia"/>
        </w:rPr>
        <w:t>5</w:t>
      </w:r>
      <w:r>
        <w:rPr>
          <w:rFonts w:hint="eastAsia" w:hAnsi="宋体"/>
        </w:rPr>
        <w:t>）</w:t>
      </w:r>
      <w:r>
        <w:rPr>
          <w:rFonts w:hint="eastAsia" w:hAnsi="宋体"/>
          <w:bCs/>
        </w:rPr>
        <w:t>氢气是相同条件下密度最</w:t>
      </w:r>
      <w:r>
        <w:rPr>
          <w:rFonts w:hint="eastAsia" w:hAnsi="宋体"/>
          <w:bCs/>
        </w:rPr>
        <w:drawing>
          <wp:inline distT="0" distB="0" distL="114300" distR="114300">
            <wp:extent cx="12700" cy="22860"/>
            <wp:effectExtent l="0" t="0" r="6350" b="5715"/>
            <wp:docPr id="14"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2700" cy="22860"/>
                    </a:xfrm>
                    <a:prstGeom prst="rect">
                      <a:avLst/>
                    </a:prstGeom>
                    <a:noFill/>
                    <a:ln>
                      <a:noFill/>
                    </a:ln>
                  </pic:spPr>
                </pic:pic>
              </a:graphicData>
            </a:graphic>
          </wp:inline>
        </w:drawing>
      </w:r>
      <w:r>
        <w:rPr>
          <w:rFonts w:hint="eastAsia" w:hAnsi="宋体"/>
          <w:bCs/>
        </w:rPr>
        <w:t>小的气体，难溶于水。实验室中可以用</w:t>
      </w:r>
      <w:r>
        <w:rPr>
          <w:rFonts w:hint="eastAsia" w:ascii="宋体" w:hAnsi="宋体" w:cs="宋体"/>
          <w:bCs/>
        </w:rPr>
        <w:t>金属锌与稀硫酸反应制取氢气，其发生装置应选用</w:t>
      </w:r>
      <w:r>
        <w:rPr>
          <w:rFonts w:hint="eastAsia" w:ascii="宋体" w:hAnsi="宋体" w:cs="宋体"/>
          <w:bCs/>
          <w:u w:val="single"/>
        </w:rPr>
        <w:t xml:space="preserve">      </w:t>
      </w:r>
      <w:r>
        <w:rPr>
          <w:rFonts w:hint="eastAsia" w:ascii="宋体" w:hAnsi="宋体" w:cs="宋体"/>
          <w:szCs w:val="21"/>
        </w:rPr>
        <w:t>（填标号，下同），收集装置是_______</w:t>
      </w:r>
      <w:r>
        <w:rPr>
          <w:rFonts w:ascii="宋体" w:hAnsi="宋体"/>
          <w:szCs w:val="21"/>
        </w:rPr>
        <w:t>。</w:t>
      </w:r>
    </w:p>
    <w:p>
      <w:pPr>
        <w:pStyle w:val="6"/>
        <w:tabs>
          <w:tab w:val="left" w:pos="6240"/>
        </w:tabs>
        <w:spacing w:line="321" w:lineRule="exact"/>
        <w:ind w:right="-20"/>
        <w:rPr>
          <w:szCs w:val="24"/>
        </w:rPr>
      </w:pPr>
      <w:r>
        <w:rPr>
          <w:rFonts w:hint="eastAsia"/>
          <w:szCs w:val="24"/>
        </w:rPr>
        <w:t>15.</w:t>
      </w:r>
      <w:r>
        <w:rPr>
          <w:szCs w:val="24"/>
        </w:rPr>
        <w:t>（</w:t>
      </w:r>
      <w:r>
        <w:rPr>
          <w:rFonts w:hint="eastAsia"/>
          <w:szCs w:val="24"/>
        </w:rPr>
        <w:t>11</w:t>
      </w:r>
      <w:r>
        <w:rPr>
          <w:szCs w:val="24"/>
        </w:rPr>
        <w:t>分）水是生命之源，通过化学学习，我们进一步认识了水及其在生产生活中重要作用。</w:t>
      </w:r>
    </w:p>
    <w:p>
      <w:pPr>
        <w:pStyle w:val="6"/>
        <w:tabs>
          <w:tab w:val="left" w:pos="6240"/>
        </w:tabs>
        <w:spacing w:line="321" w:lineRule="exact"/>
        <w:ind w:right="-20"/>
        <w:rPr>
          <w:rFonts w:ascii="宋体" w:hAnsi="宋体" w:cs="宋体"/>
          <w:szCs w:val="21"/>
        </w:rPr>
      </w:pPr>
      <w:r>
        <w:rPr>
          <w:rFonts w:ascii="宋体" w:hAnsi="宋体" w:cs="宋体"/>
          <w:position w:val="-1"/>
          <w:szCs w:val="21"/>
        </w:rPr>
        <w:t>（</w:t>
      </w:r>
      <w:r>
        <w:rPr>
          <w:rFonts w:ascii="Times New Roman" w:hAnsi="Times New Roman" w:eastAsia="Times New Roman"/>
          <w:position w:val="-1"/>
          <w:szCs w:val="21"/>
        </w:rPr>
        <w:t>1</w:t>
      </w:r>
      <w:r>
        <w:rPr>
          <w:rFonts w:ascii="宋体" w:hAnsi="宋体" w:cs="宋体"/>
          <w:position w:val="-1"/>
          <w:szCs w:val="21"/>
        </w:rPr>
        <w:t>）鱼在“水</w:t>
      </w:r>
      <w:r>
        <w:rPr>
          <w:rFonts w:ascii="宋体" w:hAnsi="宋体" w:cs="宋体"/>
          <w:spacing w:val="-5"/>
          <w:position w:val="-1"/>
          <w:szCs w:val="21"/>
        </w:rPr>
        <w:t>”</w:t>
      </w:r>
      <w:r>
        <w:rPr>
          <w:rFonts w:ascii="宋体" w:hAnsi="宋体" w:cs="宋体"/>
          <w:position w:val="-1"/>
          <w:szCs w:val="21"/>
        </w:rPr>
        <w:t>中呼吸</w:t>
      </w:r>
      <w:r>
        <w:rPr>
          <w:rFonts w:ascii="宋体" w:hAnsi="宋体" w:cs="宋体"/>
          <w:spacing w:val="-5"/>
          <w:position w:val="-1"/>
          <w:szCs w:val="21"/>
        </w:rPr>
        <w:t>，</w:t>
      </w:r>
      <w:r>
        <w:rPr>
          <w:rFonts w:ascii="宋体" w:hAnsi="宋体" w:cs="宋体"/>
          <w:position w:val="-1"/>
          <w:szCs w:val="21"/>
        </w:rPr>
        <w:t>因为</w:t>
      </w:r>
      <w:r>
        <w:rPr>
          <w:rFonts w:ascii="宋体" w:hAnsi="宋体" w:cs="宋体"/>
          <w:spacing w:val="-5"/>
          <w:position w:val="-1"/>
          <w:szCs w:val="21"/>
        </w:rPr>
        <w:t>水</w:t>
      </w:r>
      <w:r>
        <w:rPr>
          <w:rFonts w:ascii="宋体" w:hAnsi="宋体" w:cs="宋体"/>
          <w:position w:val="-1"/>
          <w:szCs w:val="21"/>
        </w:rPr>
        <w:t>中含</w:t>
      </w:r>
      <w:r>
        <w:rPr>
          <w:rFonts w:ascii="宋体" w:hAnsi="宋体" w:cs="宋体"/>
          <w:spacing w:val="-5"/>
          <w:position w:val="-1"/>
          <w:szCs w:val="21"/>
        </w:rPr>
        <w:t>有</w:t>
      </w:r>
      <w:r>
        <w:rPr>
          <w:rFonts w:ascii="宋体" w:hAnsi="宋体" w:cs="宋体"/>
          <w:position w:val="-1"/>
          <w:szCs w:val="21"/>
        </w:rPr>
        <w:t>一</w:t>
      </w:r>
      <w:r>
        <w:rPr>
          <w:rFonts w:ascii="宋体" w:hAnsi="宋体" w:cs="宋体"/>
          <w:spacing w:val="-5"/>
          <w:position w:val="-1"/>
          <w:szCs w:val="21"/>
        </w:rPr>
        <w:t>定</w:t>
      </w:r>
      <w:r>
        <w:rPr>
          <w:rFonts w:ascii="宋体" w:hAnsi="宋体" w:cs="宋体"/>
          <w:position w:val="-1"/>
          <w:szCs w:val="21"/>
        </w:rPr>
        <w:t>量</w:t>
      </w:r>
      <w:r>
        <w:rPr>
          <w:rFonts w:hint="eastAsia" w:ascii="宋体" w:hAnsi="宋体" w:cs="宋体"/>
          <w:position w:val="-1"/>
          <w:szCs w:val="21"/>
          <w:u w:val="single" w:color="000000"/>
        </w:rPr>
        <w:t xml:space="preserve">    </w:t>
      </w:r>
      <w:r>
        <w:rPr>
          <w:rFonts w:ascii="宋体" w:hAnsi="宋体" w:cs="宋体"/>
          <w:color w:val="000000"/>
        </w:rPr>
        <w:t>（填字母）</w:t>
      </w:r>
      <w:r>
        <w:rPr>
          <w:rFonts w:ascii="Times New Roman" w:hAnsi="Times New Roman" w:eastAsia="Times New Roman"/>
          <w:spacing w:val="1"/>
          <w:szCs w:val="21"/>
        </w:rPr>
        <w:t>A</w:t>
      </w:r>
      <w:r>
        <w:rPr>
          <w:rFonts w:hint="eastAsia" w:ascii="宋体" w:hAnsi="宋体" w:cs="宋体"/>
          <w:szCs w:val="21"/>
        </w:rPr>
        <w:t>.</w:t>
      </w:r>
      <w:r>
        <w:rPr>
          <w:rFonts w:ascii="宋体" w:hAnsi="宋体" w:cs="宋体"/>
          <w:szCs w:val="21"/>
        </w:rPr>
        <w:t>氧原子</w:t>
      </w:r>
      <w:r>
        <w:rPr>
          <w:rFonts w:ascii="宋体" w:hAnsi="宋体" w:cs="宋体"/>
          <w:szCs w:val="21"/>
        </w:rPr>
        <w:tab/>
      </w:r>
      <w:r>
        <w:rPr>
          <w:rFonts w:ascii="Times New Roman" w:hAnsi="Times New Roman" w:eastAsia="Times New Roman"/>
          <w:spacing w:val="-2"/>
          <w:szCs w:val="21"/>
        </w:rPr>
        <w:t>B</w:t>
      </w:r>
      <w:r>
        <w:rPr>
          <w:rFonts w:hint="eastAsia" w:ascii="Times New Roman" w:hAnsi="Times New Roman"/>
          <w:spacing w:val="-2"/>
          <w:szCs w:val="21"/>
        </w:rPr>
        <w:t>.</w:t>
      </w:r>
      <w:r>
        <w:rPr>
          <w:rFonts w:ascii="宋体" w:hAnsi="宋体" w:cs="宋体"/>
          <w:szCs w:val="21"/>
        </w:rPr>
        <w:t>氧元素</w:t>
      </w:r>
      <w:r>
        <w:rPr>
          <w:rFonts w:hint="eastAsia" w:ascii="宋体" w:hAnsi="宋体" w:cs="宋体"/>
          <w:szCs w:val="21"/>
        </w:rPr>
        <w:t xml:space="preserve">  </w:t>
      </w:r>
      <w:r>
        <w:rPr>
          <w:rFonts w:ascii="Times New Roman" w:hAnsi="Times New Roman" w:eastAsia="Times New Roman"/>
          <w:spacing w:val="-2"/>
          <w:szCs w:val="21"/>
        </w:rPr>
        <w:t>C</w:t>
      </w:r>
      <w:r>
        <w:rPr>
          <w:rFonts w:hint="eastAsia" w:ascii="宋体" w:hAnsi="宋体" w:cs="宋体"/>
          <w:szCs w:val="21"/>
        </w:rPr>
        <w:t>.</w:t>
      </w:r>
      <w:r>
        <w:rPr>
          <w:rFonts w:ascii="宋体" w:hAnsi="宋体" w:cs="宋体"/>
          <w:szCs w:val="21"/>
        </w:rPr>
        <w:t>氧</w:t>
      </w:r>
      <w:r>
        <w:rPr>
          <w:rFonts w:hint="eastAsia" w:ascii="宋体" w:hAnsi="宋体" w:cs="宋体"/>
          <w:szCs w:val="21"/>
        </w:rPr>
        <w:t xml:space="preserve">分子  </w:t>
      </w:r>
      <w:r>
        <w:rPr>
          <w:rFonts w:ascii="Times New Roman" w:hAnsi="Times New Roman" w:eastAsia="Times New Roman"/>
          <w:spacing w:val="1"/>
          <w:szCs w:val="21"/>
        </w:rPr>
        <w:t>D</w:t>
      </w:r>
      <w:r>
        <w:rPr>
          <w:rFonts w:hint="eastAsia" w:ascii="宋体" w:hAnsi="宋体" w:cs="宋体"/>
          <w:szCs w:val="21"/>
        </w:rPr>
        <w:t>.</w:t>
      </w:r>
      <w:r>
        <w:rPr>
          <w:rFonts w:ascii="宋体" w:hAnsi="宋体" w:cs="宋体"/>
          <w:szCs w:val="21"/>
        </w:rPr>
        <w:t>氧离子</w:t>
      </w:r>
    </w:p>
    <w:p>
      <w:pPr>
        <w:pStyle w:val="6"/>
        <w:spacing w:line="140" w:lineRule="exact"/>
        <w:rPr>
          <w:szCs w:val="14"/>
        </w:rPr>
      </w:pPr>
    </w:p>
    <w:p>
      <w:pPr>
        <w:pStyle w:val="6"/>
        <w:spacing w:line="360" w:lineRule="auto"/>
        <w:jc w:val="left"/>
        <w:textAlignment w:val="center"/>
        <w:rPr>
          <w:rFonts w:ascii="宋体" w:hAnsi="宋体" w:cs="宋体"/>
          <w:color w:val="000000"/>
        </w:rPr>
      </w:pPr>
      <w:r>
        <w:rPr>
          <w:rFonts w:ascii="宋体" w:hAnsi="宋体" w:cs="宋体"/>
          <w:color w:val="000000"/>
        </w:rPr>
        <w:t>（</w:t>
      </w:r>
      <w:r>
        <w:rPr>
          <w:rFonts w:hint="eastAsia" w:ascii="Times New Roman" w:hAnsi="Times New Roman"/>
          <w:color w:val="000000"/>
        </w:rPr>
        <w:t>2</w:t>
      </w:r>
      <w:r>
        <w:rPr>
          <w:rFonts w:ascii="宋体" w:hAnsi="宋体" w:cs="宋体"/>
          <w:color w:val="000000"/>
        </w:rPr>
        <w:t>）从物质的分类角度分析，水不属于</w:t>
      </w:r>
      <w:r>
        <w:rPr>
          <w:color w:val="000000"/>
        </w:rPr>
        <w:t>________</w:t>
      </w:r>
      <w:r>
        <w:rPr>
          <w:rFonts w:ascii="宋体" w:hAnsi="宋体" w:cs="宋体"/>
          <w:color w:val="000000"/>
        </w:rPr>
        <w:t>（填字母）。</w:t>
      </w:r>
      <w:r>
        <w:rPr>
          <w:rFonts w:ascii="Times New Roman" w:hAnsi="Times New Roman" w:eastAsia="Times New Roman"/>
          <w:spacing w:val="1"/>
          <w:szCs w:val="21"/>
        </w:rPr>
        <w:t>A</w:t>
      </w:r>
      <w:r>
        <w:rPr>
          <w:rFonts w:hint="eastAsia" w:ascii="宋体" w:hAnsi="宋体" w:cs="宋体"/>
          <w:szCs w:val="21"/>
        </w:rPr>
        <w:t>.</w:t>
      </w:r>
      <w:r>
        <w:rPr>
          <w:rFonts w:ascii="Times New Roman" w:hAnsi="Times New Roman" w:eastAsia="Times New Roman"/>
          <w:color w:val="000000"/>
        </w:rPr>
        <w:t xml:space="preserve"> </w:t>
      </w:r>
      <w:r>
        <w:rPr>
          <w:rFonts w:ascii="宋体" w:hAnsi="宋体" w:cs="宋体"/>
          <w:color w:val="000000"/>
        </w:rPr>
        <w:t>单质</w:t>
      </w:r>
      <w:r>
        <w:rPr>
          <w:rFonts w:ascii="Times New Roman" w:hAnsi="Times New Roman" w:eastAsia="Times New Roman"/>
          <w:color w:val="000000"/>
        </w:rPr>
        <w:t xml:space="preserve">    </w:t>
      </w:r>
      <w:r>
        <w:rPr>
          <w:rFonts w:ascii="Times New Roman" w:hAnsi="Times New Roman" w:eastAsia="Times New Roman"/>
          <w:spacing w:val="-2"/>
          <w:szCs w:val="21"/>
        </w:rPr>
        <w:t>B</w:t>
      </w:r>
      <w:r>
        <w:rPr>
          <w:rFonts w:hint="eastAsia" w:ascii="Times New Roman" w:hAnsi="Times New Roman"/>
          <w:spacing w:val="-2"/>
          <w:szCs w:val="21"/>
        </w:rPr>
        <w:t>.</w:t>
      </w:r>
      <w:r>
        <w:rPr>
          <w:rFonts w:ascii="Times New Roman" w:hAnsi="Times New Roman" w:eastAsia="Times New Roman"/>
          <w:color w:val="000000"/>
        </w:rPr>
        <w:t xml:space="preserve"> </w:t>
      </w:r>
      <w:r>
        <w:rPr>
          <w:rFonts w:ascii="宋体" w:hAnsi="宋体" w:cs="宋体"/>
          <w:color w:val="000000"/>
        </w:rPr>
        <w:t>氧化物</w:t>
      </w:r>
      <w:r>
        <w:rPr>
          <w:rFonts w:ascii="Times New Roman" w:hAnsi="Times New Roman" w:eastAsia="Times New Roman"/>
          <w:color w:val="000000"/>
        </w:rPr>
        <w:t xml:space="preserve">  </w:t>
      </w:r>
      <w:r>
        <w:rPr>
          <w:rFonts w:ascii="Times New Roman" w:hAnsi="Times New Roman" w:eastAsia="Times New Roman"/>
          <w:spacing w:val="-2"/>
          <w:szCs w:val="21"/>
        </w:rPr>
        <w:t>C</w:t>
      </w:r>
      <w:r>
        <w:rPr>
          <w:rFonts w:hint="eastAsia" w:ascii="宋体" w:hAnsi="宋体" w:cs="宋体"/>
          <w:szCs w:val="21"/>
        </w:rPr>
        <w:t>.</w:t>
      </w:r>
      <w:r>
        <w:rPr>
          <w:rFonts w:ascii="宋体" w:hAnsi="宋体" w:cs="宋体"/>
          <w:color w:val="000000"/>
        </w:rPr>
        <w:t>化合物</w:t>
      </w:r>
      <w:r>
        <w:rPr>
          <w:rFonts w:ascii="Times New Roman" w:hAnsi="Times New Roman" w:eastAsia="Times New Roman"/>
          <w:color w:val="000000"/>
        </w:rPr>
        <w:t xml:space="preserve"> </w:t>
      </w:r>
      <w:r>
        <w:rPr>
          <w:rFonts w:hint="eastAsia" w:ascii="宋体" w:hAnsi="宋体" w:cs="宋体"/>
          <w:szCs w:val="21"/>
        </w:rPr>
        <w:t xml:space="preserve"> </w:t>
      </w:r>
      <w:r>
        <w:rPr>
          <w:rFonts w:ascii="Times New Roman" w:hAnsi="Times New Roman" w:eastAsia="Times New Roman"/>
          <w:spacing w:val="1"/>
          <w:szCs w:val="21"/>
        </w:rPr>
        <w:t>D</w:t>
      </w:r>
      <w:r>
        <w:rPr>
          <w:rFonts w:hint="eastAsia" w:ascii="宋体" w:hAnsi="宋体" w:cs="宋体"/>
          <w:szCs w:val="21"/>
        </w:rPr>
        <w:t>.</w:t>
      </w:r>
      <w:r>
        <w:rPr>
          <w:rFonts w:ascii="宋体" w:hAnsi="宋体" w:cs="宋体"/>
          <w:color w:val="000000"/>
        </w:rPr>
        <w:t>纯净物</w:t>
      </w:r>
    </w:p>
    <w:p>
      <w:pPr>
        <w:pStyle w:val="6"/>
        <w:tabs>
          <w:tab w:val="left" w:pos="6020"/>
        </w:tabs>
        <w:spacing w:line="321" w:lineRule="exact"/>
        <w:ind w:right="-20"/>
        <w:rPr>
          <w:rFonts w:ascii="宋体" w:hAnsi="宋体" w:cs="宋体"/>
          <w:szCs w:val="21"/>
        </w:rPr>
      </w:pPr>
      <w:r>
        <w:rPr>
          <w:rFonts w:ascii="宋体" w:hAnsi="宋体" w:cs="宋体"/>
          <w:position w:val="-1"/>
          <w:szCs w:val="21"/>
        </w:rPr>
        <w:t>（</w:t>
      </w:r>
      <w:r>
        <w:rPr>
          <w:rFonts w:hint="eastAsia" w:ascii="Times New Roman" w:hAnsi="Times New Roman" w:eastAsia="Times New Roman"/>
          <w:position w:val="-1"/>
          <w:szCs w:val="21"/>
        </w:rPr>
        <w:t>3</w:t>
      </w:r>
      <w:r>
        <w:rPr>
          <w:rFonts w:ascii="宋体" w:hAnsi="宋体" w:cs="宋体"/>
          <w:position w:val="-1"/>
          <w:szCs w:val="21"/>
        </w:rPr>
        <w:t>）下列</w:t>
      </w:r>
      <w:r>
        <w:rPr>
          <w:rFonts w:ascii="宋体" w:hAnsi="宋体" w:cs="宋体"/>
          <w:spacing w:val="-5"/>
          <w:position w:val="-1"/>
          <w:szCs w:val="21"/>
        </w:rPr>
        <w:t>做</w:t>
      </w:r>
      <w:r>
        <w:rPr>
          <w:rFonts w:ascii="宋体" w:hAnsi="宋体" w:cs="宋体"/>
          <w:position w:val="-1"/>
          <w:szCs w:val="21"/>
        </w:rPr>
        <w:t>法</w:t>
      </w:r>
      <w:r>
        <w:rPr>
          <w:rFonts w:hint="eastAsia" w:ascii="宋体" w:hAnsi="宋体" w:cs="宋体"/>
          <w:position w:val="-1"/>
          <w:szCs w:val="21"/>
        </w:rPr>
        <w:t>不会造成</w:t>
      </w:r>
      <w:r>
        <w:rPr>
          <w:rFonts w:ascii="宋体" w:hAnsi="宋体" w:cs="宋体"/>
          <w:position w:val="-1"/>
          <w:szCs w:val="21"/>
        </w:rPr>
        <w:t>水体</w:t>
      </w:r>
      <w:r>
        <w:rPr>
          <w:rFonts w:ascii="宋体" w:hAnsi="宋体" w:cs="宋体"/>
          <w:spacing w:val="-5"/>
          <w:position w:val="-1"/>
          <w:szCs w:val="21"/>
        </w:rPr>
        <w:t>污</w:t>
      </w:r>
      <w:r>
        <w:rPr>
          <w:rFonts w:ascii="宋体" w:hAnsi="宋体" w:cs="宋体"/>
          <w:position w:val="-1"/>
          <w:szCs w:val="21"/>
        </w:rPr>
        <w:t>染</w:t>
      </w:r>
      <w:r>
        <w:rPr>
          <w:rFonts w:ascii="宋体" w:hAnsi="宋体" w:cs="宋体"/>
          <w:spacing w:val="-5"/>
          <w:position w:val="-1"/>
          <w:szCs w:val="21"/>
        </w:rPr>
        <w:t>的</w:t>
      </w:r>
      <w:r>
        <w:rPr>
          <w:rFonts w:ascii="宋体" w:hAnsi="宋体" w:cs="宋体"/>
          <w:position w:val="-1"/>
          <w:szCs w:val="21"/>
        </w:rPr>
        <w:t>是</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ascii="宋体" w:hAnsi="宋体" w:cs="宋体"/>
          <w:position w:val="-1"/>
          <w:szCs w:val="21"/>
        </w:rPr>
        <w:t>；</w:t>
      </w:r>
    </w:p>
    <w:p>
      <w:pPr>
        <w:pStyle w:val="6"/>
        <w:spacing w:before="8" w:line="180" w:lineRule="exact"/>
        <w:rPr>
          <w:szCs w:val="18"/>
        </w:rPr>
      </w:pPr>
    </w:p>
    <w:p>
      <w:pPr>
        <w:pStyle w:val="6"/>
        <w:spacing w:line="271" w:lineRule="exact"/>
        <w:ind w:right="-20"/>
        <w:rPr>
          <w:rFonts w:ascii="宋体" w:hAnsi="宋体" w:cs="宋体"/>
          <w:szCs w:val="21"/>
        </w:rPr>
      </w:pPr>
      <w:r>
        <w:rPr>
          <w:rFonts w:ascii="宋体" w:hAnsi="宋体" w:cs="宋体"/>
          <w:position w:val="-1"/>
          <w:szCs w:val="21"/>
        </w:rPr>
        <w:t>①</w:t>
      </w:r>
      <w:r>
        <w:rPr>
          <w:rFonts w:hint="eastAsia" w:ascii="宋体" w:hAnsi="宋体" w:cs="宋体"/>
          <w:position w:val="-1"/>
          <w:szCs w:val="21"/>
        </w:rPr>
        <w:t xml:space="preserve">禁止使用含磷洗衣粉         </w:t>
      </w:r>
      <w:r>
        <w:rPr>
          <w:rFonts w:ascii="宋体" w:hAnsi="宋体" w:cs="宋体"/>
          <w:szCs w:val="21"/>
        </w:rPr>
        <w:t>②工业废</w:t>
      </w:r>
      <w:r>
        <w:rPr>
          <w:rFonts w:ascii="宋体" w:hAnsi="宋体" w:cs="宋体"/>
          <w:spacing w:val="-5"/>
          <w:szCs w:val="21"/>
        </w:rPr>
        <w:t>水</w:t>
      </w:r>
      <w:r>
        <w:rPr>
          <w:rFonts w:ascii="宋体" w:hAnsi="宋体" w:cs="宋体"/>
          <w:szCs w:val="21"/>
        </w:rPr>
        <w:t>直接排</w:t>
      </w:r>
      <w:r>
        <w:rPr>
          <w:rFonts w:ascii="宋体" w:hAnsi="宋体" w:cs="宋体"/>
          <w:spacing w:val="-5"/>
          <w:szCs w:val="21"/>
        </w:rPr>
        <w:t>入</w:t>
      </w:r>
      <w:r>
        <w:rPr>
          <w:rFonts w:ascii="宋体" w:hAnsi="宋体" w:cs="宋体"/>
          <w:szCs w:val="21"/>
        </w:rPr>
        <w:t>江河中</w:t>
      </w:r>
    </w:p>
    <w:p>
      <w:pPr>
        <w:pStyle w:val="6"/>
        <w:spacing w:before="1" w:line="160" w:lineRule="exact"/>
        <w:rPr>
          <w:szCs w:val="16"/>
        </w:rPr>
      </w:pPr>
    </w:p>
    <w:p>
      <w:pPr>
        <w:pStyle w:val="6"/>
        <w:spacing w:line="360" w:lineRule="auto"/>
        <w:rPr>
          <w:rFonts w:ascii="宋体" w:hAnsi="宋体"/>
          <w:szCs w:val="21"/>
        </w:rPr>
      </w:pPr>
      <w:r>
        <w:rPr>
          <w:rFonts w:ascii="宋体" w:hAnsi="宋体"/>
          <w:szCs w:val="21"/>
        </w:rPr>
        <w:t>③生活污水集中处理和排放</w:t>
      </w:r>
      <w:r>
        <w:rPr>
          <w:rFonts w:hint="eastAsia" w:ascii="宋体" w:hAnsi="宋体"/>
          <w:szCs w:val="21"/>
        </w:rPr>
        <w:t xml:space="preserve">     </w:t>
      </w:r>
      <w:r>
        <w:rPr>
          <w:rFonts w:ascii="宋体" w:hAnsi="宋体"/>
          <w:szCs w:val="21"/>
        </w:rPr>
        <w:t>④提高农作物产量，大量使用化肥农药</w:t>
      </w:r>
    </w:p>
    <w:p>
      <w:pPr>
        <w:pStyle w:val="6"/>
        <w:spacing w:line="360" w:lineRule="auto"/>
        <w:rPr>
          <w:rFonts w:hint="eastAsia" w:ascii="宋体" w:hAnsi="宋体" w:eastAsia="宋体"/>
          <w:szCs w:val="21"/>
          <w:lang w:eastAsia="zh-CN"/>
        </w:rPr>
      </w:pPr>
      <w:r>
        <w:rPr>
          <w:rFonts w:hint="eastAsia" w:ascii="宋体" w:hAnsi="宋体"/>
          <w:color w:val="FFFFFF"/>
          <w:sz w:val="4"/>
          <w:szCs w:val="21"/>
          <w:lang w:eastAsia="zh-CN"/>
        </w:rPr>
        <w:t>[来源:Z.xx.k.Com]</w:t>
      </w:r>
    </w:p>
    <w:p>
      <w:pPr>
        <w:pStyle w:val="6"/>
        <w:spacing w:line="360" w:lineRule="auto"/>
        <w:rPr>
          <w:rFonts w:ascii="宋体" w:hAnsi="宋体"/>
          <w:szCs w:val="21"/>
        </w:rPr>
      </w:pPr>
      <w:r>
        <w:rPr>
          <w:rFonts w:ascii="宋体" w:hAnsi="宋体"/>
          <w:szCs w:val="21"/>
        </w:rPr>
        <w:t>（</w:t>
      </w:r>
      <w:r>
        <w:rPr>
          <w:rFonts w:hint="eastAsia" w:ascii="宋体" w:hAnsi="宋体"/>
          <w:szCs w:val="21"/>
        </w:rPr>
        <w:t>4</w:t>
      </w:r>
      <w:r>
        <w:rPr>
          <w:rFonts w:ascii="宋体" w:hAnsi="宋体"/>
          <w:szCs w:val="21"/>
        </w:rPr>
        <w:t>）一种净水机可以将水厂原水</w:t>
      </w:r>
      <w:r>
        <w:rPr>
          <w:rFonts w:ascii="宋体" w:hAnsi="宋体"/>
          <w:szCs w:val="21"/>
        </w:rPr>
        <w:drawing>
          <wp:inline distT="0" distB="0" distL="114300" distR="114300">
            <wp:extent cx="17780" cy="22860"/>
            <wp:effectExtent l="0" t="0" r="1270" b="5715"/>
            <wp:docPr id="1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7780" cy="22860"/>
                    </a:xfrm>
                    <a:prstGeom prst="rect">
                      <a:avLst/>
                    </a:prstGeom>
                    <a:noFill/>
                    <a:ln>
                      <a:noFill/>
                    </a:ln>
                  </pic:spPr>
                </pic:pic>
              </a:graphicData>
            </a:graphic>
          </wp:inline>
        </w:drawing>
      </w:r>
      <w:r>
        <w:rPr>
          <w:rFonts w:ascii="宋体" w:hAnsi="宋体"/>
          <w:szCs w:val="21"/>
        </w:rPr>
        <w:t>直接净化为饮用水，其中处理流程如图所示：</w:t>
      </w:r>
    </w:p>
    <w:p>
      <w:pPr>
        <w:pStyle w:val="6"/>
        <w:ind w:right="-20"/>
        <w:rPr>
          <w:rFonts w:ascii="宋体" w:hAnsi="宋体" w:cs="宋体"/>
          <w:szCs w:val="21"/>
        </w:rPr>
      </w:pPr>
      <w:r>
        <w:rPr>
          <w:rFonts w:eastAsia="Calibri"/>
        </w:rPr>
        <w:drawing>
          <wp:anchor distT="0" distB="0" distL="114300" distR="114300" simplePos="0" relativeHeight="251668480" behindDoc="0" locked="0" layoutInCell="1" allowOverlap="1">
            <wp:simplePos x="0" y="0"/>
            <wp:positionH relativeFrom="page">
              <wp:posOffset>7483475</wp:posOffset>
            </wp:positionH>
            <wp:positionV relativeFrom="paragraph">
              <wp:posOffset>0</wp:posOffset>
            </wp:positionV>
            <wp:extent cx="5010150" cy="762000"/>
            <wp:effectExtent l="0" t="0" r="0" b="0"/>
            <wp:wrapNone/>
            <wp:docPr id="17"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4" descr="学科网(www.zxxk.com)--教育资源门户，提供试卷、教案、课件、论文、素材及各类教学资源下载，还有大量而丰富的教学相关资讯！"/>
                    <pic:cNvPicPr>
                      <a:picLocks noChangeAspect="1"/>
                    </pic:cNvPicPr>
                  </pic:nvPicPr>
                  <pic:blipFill>
                    <a:blip r:embed="rId16">
                      <a:clrChange>
                        <a:clrFrom>
                          <a:srgbClr val="FFFFFF"/>
                        </a:clrFrom>
                        <a:clrTo>
                          <a:srgbClr val="FFFFFF">
                            <a:alpha val="0"/>
                          </a:srgbClr>
                        </a:clrTo>
                      </a:clrChange>
                      <a:lum bright="-20001"/>
                    </a:blip>
                    <a:stretch>
                      <a:fillRect/>
                    </a:stretch>
                  </pic:blipFill>
                  <pic:spPr>
                    <a:xfrm>
                      <a:off x="0" y="0"/>
                      <a:ext cx="5010150" cy="762000"/>
                    </a:xfrm>
                    <a:prstGeom prst="rect">
                      <a:avLst/>
                    </a:prstGeom>
                    <a:noFill/>
                    <a:ln>
                      <a:noFill/>
                    </a:ln>
                  </pic:spPr>
                </pic:pic>
              </a:graphicData>
            </a:graphic>
          </wp:anchor>
        </w:drawing>
      </w:r>
    </w:p>
    <w:p>
      <w:pPr>
        <w:pStyle w:val="6"/>
        <w:spacing w:line="360" w:lineRule="auto"/>
        <w:rPr>
          <w:szCs w:val="24"/>
        </w:rPr>
      </w:pPr>
      <w:r>
        <w:rPr>
          <w:szCs w:val="24"/>
        </w:rPr>
        <w:drawing>
          <wp:inline distT="0" distB="0" distL="114300" distR="114300">
            <wp:extent cx="5485765" cy="971550"/>
            <wp:effectExtent l="0" t="0" r="635" b="0"/>
            <wp:docPr id="2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485765" cy="971550"/>
                    </a:xfrm>
                    <a:prstGeom prst="rect">
                      <a:avLst/>
                    </a:prstGeom>
                    <a:noFill/>
                    <a:ln>
                      <a:noFill/>
                    </a:ln>
                  </pic:spPr>
                </pic:pic>
              </a:graphicData>
            </a:graphic>
          </wp:inline>
        </w:drawing>
      </w:r>
    </w:p>
    <w:p>
      <w:pPr>
        <w:pStyle w:val="6"/>
        <w:spacing w:line="360" w:lineRule="auto"/>
        <w:ind w:left="52" w:hanging="52" w:hangingChars="130"/>
        <w:rPr>
          <w:rFonts w:hint="eastAsia" w:eastAsia="宋体"/>
          <w:szCs w:val="24"/>
          <w:lang w:eastAsia="zh-CN"/>
        </w:rPr>
      </w:pPr>
      <w:r>
        <w:rPr>
          <w:rFonts w:hint="eastAsia"/>
          <w:color w:val="FFFFFF"/>
          <w:sz w:val="4"/>
          <w:szCs w:val="24"/>
          <w:lang w:eastAsia="zh-CN"/>
        </w:rPr>
        <w:t>[来源:学科网]</w:t>
      </w:r>
    </w:p>
    <w:p>
      <w:pPr>
        <w:pStyle w:val="6"/>
        <w:tabs>
          <w:tab w:val="left" w:pos="3760"/>
          <w:tab w:val="left" w:pos="6980"/>
        </w:tabs>
        <w:spacing w:line="360" w:lineRule="auto"/>
        <w:ind w:right="-23"/>
        <w:rPr>
          <w:rFonts w:hint="eastAsia" w:ascii="宋体" w:hAnsi="宋体" w:cs="宋体"/>
          <w:position w:val="-1"/>
          <w:szCs w:val="21"/>
        </w:rPr>
      </w:pPr>
      <w:r>
        <w:rPr>
          <w:rFonts w:ascii="宋体" w:hAnsi="宋体" w:cs="宋体"/>
          <w:position w:val="-9"/>
          <w:szCs w:val="21"/>
        </w:rPr>
        <w:t xml:space="preserve"> ①步骤①对</w:t>
      </w:r>
      <w:r>
        <w:rPr>
          <w:rFonts w:ascii="宋体" w:hAnsi="宋体" w:cs="宋体"/>
          <w:spacing w:val="-5"/>
          <w:position w:val="-9"/>
          <w:szCs w:val="21"/>
        </w:rPr>
        <w:t>应</w:t>
      </w:r>
      <w:r>
        <w:rPr>
          <w:rFonts w:ascii="宋体" w:hAnsi="宋体" w:cs="宋体"/>
          <w:position w:val="-9"/>
          <w:szCs w:val="21"/>
        </w:rPr>
        <w:t>的作用是</w:t>
      </w:r>
      <w:r>
        <w:rPr>
          <w:rFonts w:hint="eastAsia" w:ascii="宋体" w:hAnsi="宋体" w:cs="宋体"/>
          <w:position w:val="-9"/>
          <w:szCs w:val="21"/>
        </w:rPr>
        <w:t xml:space="preserve"> </w:t>
      </w:r>
      <w:r>
        <w:rPr>
          <w:rFonts w:ascii="宋体" w:hAnsi="宋体" w:cs="宋体"/>
          <w:position w:val="-9"/>
          <w:szCs w:val="21"/>
          <w:u w:val="single" w:color="000000"/>
        </w:rPr>
        <w:t xml:space="preserve"> </w:t>
      </w:r>
      <w:r>
        <w:rPr>
          <w:rFonts w:hint="eastAsia" w:ascii="宋体" w:hAnsi="宋体" w:cs="宋体"/>
          <w:position w:val="-9"/>
          <w:szCs w:val="21"/>
          <w:u w:val="single" w:color="000000"/>
        </w:rPr>
        <w:t xml:space="preserve">       </w:t>
      </w:r>
      <w:r>
        <w:rPr>
          <w:rFonts w:ascii="宋体" w:hAnsi="宋体" w:cs="宋体"/>
          <w:spacing w:val="-34"/>
          <w:position w:val="-9"/>
          <w:szCs w:val="21"/>
        </w:rPr>
        <w:t>，</w:t>
      </w:r>
      <w:r>
        <w:rPr>
          <w:rFonts w:ascii="宋体" w:hAnsi="宋体" w:cs="宋体"/>
          <w:position w:val="-9"/>
          <w:szCs w:val="21"/>
        </w:rPr>
        <w:t>步骤</w:t>
      </w:r>
      <w:r>
        <w:rPr>
          <w:rFonts w:ascii="宋体" w:hAnsi="宋体" w:cs="宋体"/>
          <w:spacing w:val="-5"/>
          <w:position w:val="-9"/>
          <w:szCs w:val="21"/>
        </w:rPr>
        <w:t>③</w:t>
      </w:r>
      <w:r>
        <w:rPr>
          <w:rFonts w:ascii="宋体" w:hAnsi="宋体" w:cs="宋体"/>
          <w:position w:val="-9"/>
          <w:szCs w:val="21"/>
        </w:rPr>
        <w:t>对应的</w:t>
      </w:r>
      <w:r>
        <w:rPr>
          <w:rFonts w:ascii="宋体" w:hAnsi="宋体" w:cs="宋体"/>
          <w:spacing w:val="-5"/>
          <w:position w:val="-9"/>
          <w:szCs w:val="21"/>
        </w:rPr>
        <w:t>作用</w:t>
      </w:r>
      <w:r>
        <w:rPr>
          <w:rFonts w:ascii="宋体" w:hAnsi="宋体" w:cs="宋体"/>
          <w:position w:val="-9"/>
          <w:szCs w:val="21"/>
        </w:rPr>
        <w:t>是</w:t>
      </w:r>
      <w:r>
        <w:rPr>
          <w:rFonts w:ascii="宋体" w:hAnsi="宋体" w:cs="宋体"/>
          <w:position w:val="-9"/>
          <w:szCs w:val="21"/>
          <w:u w:val="single" w:color="000000"/>
        </w:rPr>
        <w:t xml:space="preserve"> </w:t>
      </w:r>
      <w:r>
        <w:rPr>
          <w:rFonts w:ascii="宋体" w:hAnsi="宋体" w:cs="宋体"/>
          <w:position w:val="-9"/>
          <w:szCs w:val="21"/>
          <w:u w:val="single" w:color="000000"/>
        </w:rPr>
        <w:tab/>
      </w:r>
      <w:r>
        <w:rPr>
          <w:rFonts w:ascii="宋体" w:hAnsi="宋体" w:cs="宋体"/>
          <w:spacing w:val="-34"/>
          <w:position w:val="-9"/>
          <w:szCs w:val="21"/>
        </w:rPr>
        <w:t>，</w:t>
      </w:r>
      <w:r>
        <w:rPr>
          <w:rFonts w:ascii="宋体" w:hAnsi="宋体" w:cs="宋体"/>
          <w:position w:val="-9"/>
          <w:szCs w:val="21"/>
        </w:rPr>
        <w:t>超滤</w:t>
      </w:r>
      <w:r>
        <w:rPr>
          <w:rFonts w:ascii="宋体" w:hAnsi="宋体" w:cs="宋体"/>
          <w:spacing w:val="-5"/>
          <w:position w:val="-9"/>
          <w:szCs w:val="21"/>
        </w:rPr>
        <w:t>膜</w:t>
      </w:r>
      <w:r>
        <w:rPr>
          <w:rFonts w:ascii="宋体" w:hAnsi="宋体" w:cs="宋体"/>
          <w:position w:val="-9"/>
          <w:szCs w:val="21"/>
        </w:rPr>
        <w:t>可起到</w:t>
      </w:r>
      <w:r>
        <w:rPr>
          <w:rFonts w:ascii="宋体" w:hAnsi="宋体" w:cs="宋体"/>
          <w:spacing w:val="-5"/>
          <w:position w:val="-9"/>
          <w:szCs w:val="21"/>
        </w:rPr>
        <w:t>过</w:t>
      </w:r>
      <w:r>
        <w:rPr>
          <w:rFonts w:ascii="宋体" w:hAnsi="宋体" w:cs="宋体"/>
          <w:position w:val="-9"/>
          <w:szCs w:val="21"/>
        </w:rPr>
        <w:t>滤不</w:t>
      </w:r>
      <w:r>
        <w:rPr>
          <w:rFonts w:hint="eastAsia" w:ascii="宋体" w:hAnsi="宋体" w:cs="宋体"/>
          <w:position w:val="-9"/>
          <w:szCs w:val="21"/>
        </w:rPr>
        <w:t>溶性杂质</w:t>
      </w:r>
      <w:r>
        <w:rPr>
          <w:rFonts w:ascii="宋体" w:hAnsi="宋体" w:cs="宋体"/>
          <w:position w:val="-1"/>
          <w:szCs w:val="21"/>
        </w:rPr>
        <w:t>的作用，实</w:t>
      </w:r>
      <w:r>
        <w:rPr>
          <w:rFonts w:ascii="宋体" w:hAnsi="宋体" w:cs="宋体"/>
          <w:spacing w:val="-5"/>
          <w:position w:val="-1"/>
          <w:szCs w:val="21"/>
        </w:rPr>
        <w:t>验</w:t>
      </w:r>
      <w:r>
        <w:rPr>
          <w:rFonts w:ascii="宋体" w:hAnsi="宋体" w:cs="宋体"/>
          <w:position w:val="-1"/>
          <w:szCs w:val="21"/>
        </w:rPr>
        <w:t>室过滤</w:t>
      </w:r>
      <w:r>
        <w:rPr>
          <w:rFonts w:ascii="宋体" w:hAnsi="宋体" w:cs="宋体"/>
          <w:spacing w:val="-5"/>
          <w:position w:val="-1"/>
          <w:szCs w:val="21"/>
        </w:rPr>
        <w:t>所</w:t>
      </w:r>
      <w:r>
        <w:rPr>
          <w:rFonts w:ascii="宋体" w:hAnsi="宋体" w:cs="宋体"/>
          <w:position w:val="-1"/>
          <w:szCs w:val="21"/>
        </w:rPr>
        <w:t>需要的</w:t>
      </w:r>
      <w:r>
        <w:rPr>
          <w:rFonts w:ascii="宋体" w:hAnsi="宋体" w:cs="宋体"/>
          <w:spacing w:val="-5"/>
          <w:position w:val="-1"/>
          <w:szCs w:val="21"/>
        </w:rPr>
        <w:t>仪</w:t>
      </w:r>
      <w:r>
        <w:rPr>
          <w:rFonts w:ascii="宋体" w:hAnsi="宋体" w:cs="宋体"/>
          <w:position w:val="-1"/>
          <w:szCs w:val="21"/>
        </w:rPr>
        <w:t>器有带</w:t>
      </w:r>
      <w:r>
        <w:rPr>
          <w:rFonts w:ascii="宋体" w:hAnsi="宋体" w:cs="宋体"/>
          <w:spacing w:val="-5"/>
          <w:position w:val="-1"/>
          <w:szCs w:val="21"/>
        </w:rPr>
        <w:t>铁</w:t>
      </w:r>
      <w:r>
        <w:rPr>
          <w:rFonts w:ascii="宋体" w:hAnsi="宋体" w:cs="宋体"/>
          <w:position w:val="-1"/>
          <w:szCs w:val="21"/>
        </w:rPr>
        <w:t>圈的</w:t>
      </w:r>
      <w:r>
        <w:rPr>
          <w:rFonts w:ascii="宋体" w:hAnsi="宋体" w:cs="宋体"/>
          <w:spacing w:val="-5"/>
          <w:position w:val="-1"/>
          <w:szCs w:val="21"/>
        </w:rPr>
        <w:t>铁</w:t>
      </w:r>
      <w:r>
        <w:rPr>
          <w:rFonts w:ascii="宋体" w:hAnsi="宋体" w:cs="宋体"/>
          <w:position w:val="-1"/>
          <w:szCs w:val="21"/>
        </w:rPr>
        <w:t>架</w:t>
      </w:r>
      <w:r>
        <w:rPr>
          <w:rFonts w:ascii="宋体" w:hAnsi="宋体" w:cs="宋体"/>
          <w:spacing w:val="-5"/>
          <w:position w:val="-1"/>
          <w:szCs w:val="21"/>
        </w:rPr>
        <w:t>台</w:t>
      </w:r>
      <w:r>
        <w:rPr>
          <w:rFonts w:ascii="宋体" w:hAnsi="宋体" w:cs="宋体"/>
          <w:spacing w:val="-29"/>
          <w:position w:val="-1"/>
          <w:szCs w:val="21"/>
        </w:rPr>
        <w:t>、</w:t>
      </w:r>
      <w:r>
        <w:rPr>
          <w:rFonts w:ascii="宋体" w:hAnsi="宋体" w:cs="宋体"/>
          <w:position w:val="-1"/>
          <w:szCs w:val="21"/>
        </w:rPr>
        <w:t>烧杯</w:t>
      </w:r>
      <w:r>
        <w:rPr>
          <w:rFonts w:ascii="宋体" w:hAnsi="宋体" w:cs="宋体"/>
          <w:spacing w:val="-29"/>
          <w:position w:val="-1"/>
          <w:szCs w:val="21"/>
        </w:rPr>
        <w:t>、</w:t>
      </w:r>
      <w:r>
        <w:rPr>
          <w:rFonts w:ascii="宋体" w:hAnsi="宋体" w:cs="宋体"/>
          <w:position w:val="-1"/>
          <w:szCs w:val="21"/>
        </w:rPr>
        <w:t>漏</w:t>
      </w:r>
      <w:r>
        <w:rPr>
          <w:rFonts w:ascii="宋体" w:hAnsi="宋体" w:cs="宋体"/>
          <w:spacing w:val="-29"/>
          <w:position w:val="-1"/>
          <w:szCs w:val="21"/>
        </w:rPr>
        <w:t>斗</w:t>
      </w:r>
      <w:r>
        <w:rPr>
          <w:rFonts w:ascii="宋体" w:hAnsi="宋体" w:cs="宋体"/>
          <w:spacing w:val="-5"/>
          <w:position w:val="-1"/>
          <w:szCs w:val="21"/>
        </w:rPr>
        <w:t>（</w:t>
      </w:r>
      <w:r>
        <w:rPr>
          <w:rFonts w:ascii="宋体" w:hAnsi="宋体" w:cs="宋体"/>
          <w:position w:val="-1"/>
          <w:szCs w:val="21"/>
        </w:rPr>
        <w:t>含滤纸</w:t>
      </w:r>
      <w:r>
        <w:rPr>
          <w:rFonts w:ascii="宋体" w:hAnsi="宋体" w:cs="宋体"/>
          <w:spacing w:val="-34"/>
          <w:position w:val="-1"/>
          <w:szCs w:val="21"/>
        </w:rPr>
        <w:t>）</w:t>
      </w:r>
      <w:r>
        <w:rPr>
          <w:rFonts w:ascii="宋体" w:hAnsi="宋体" w:cs="宋体"/>
          <w:position w:val="-1"/>
          <w:szCs w:val="21"/>
        </w:rPr>
        <w:t>和</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hint="eastAsia"/>
          <w:szCs w:val="24"/>
        </w:rPr>
        <w:t>（填仪器名称），</w:t>
      </w:r>
      <w:r>
        <w:rPr>
          <w:rFonts w:ascii="宋体" w:hAnsi="宋体" w:cs="宋体"/>
          <w:position w:val="-1"/>
          <w:szCs w:val="21"/>
        </w:rPr>
        <w:t>该</w:t>
      </w:r>
      <w:r>
        <w:rPr>
          <w:rFonts w:ascii="宋体" w:hAnsi="宋体" w:cs="宋体"/>
          <w:spacing w:val="-5"/>
          <w:position w:val="-1"/>
          <w:szCs w:val="21"/>
        </w:rPr>
        <w:t>仪</w:t>
      </w:r>
      <w:r>
        <w:rPr>
          <w:rFonts w:ascii="宋体" w:hAnsi="宋体" w:cs="宋体"/>
          <w:position w:val="-1"/>
          <w:szCs w:val="21"/>
        </w:rPr>
        <w:t>器在过</w:t>
      </w:r>
      <w:r>
        <w:rPr>
          <w:rFonts w:ascii="宋体" w:hAnsi="宋体" w:cs="宋体"/>
          <w:spacing w:val="-5"/>
          <w:position w:val="-1"/>
          <w:szCs w:val="21"/>
        </w:rPr>
        <w:t>滤</w:t>
      </w:r>
      <w:r>
        <w:rPr>
          <w:rFonts w:ascii="宋体" w:hAnsi="宋体" w:cs="宋体"/>
          <w:position w:val="-1"/>
          <w:szCs w:val="21"/>
        </w:rPr>
        <w:t>过程中</w:t>
      </w:r>
      <w:r>
        <w:rPr>
          <w:rFonts w:ascii="宋体" w:hAnsi="宋体" w:cs="宋体"/>
          <w:spacing w:val="-5"/>
          <w:position w:val="-1"/>
          <w:szCs w:val="21"/>
        </w:rPr>
        <w:t>的</w:t>
      </w:r>
      <w:r>
        <w:rPr>
          <w:rFonts w:ascii="宋体" w:hAnsi="宋体" w:cs="宋体"/>
          <w:position w:val="-1"/>
          <w:szCs w:val="21"/>
        </w:rPr>
        <w:t>作用是</w:t>
      </w:r>
      <w:r>
        <w:rPr>
          <w:rFonts w:hint="eastAsia" w:ascii="宋体" w:hAnsi="宋体" w:cs="宋体"/>
          <w:position w:val="-1"/>
          <w:szCs w:val="21"/>
        </w:rPr>
        <w:t xml:space="preserve"> </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hint="eastAsia" w:ascii="宋体" w:hAnsi="宋体" w:cs="宋体"/>
          <w:position w:val="-1"/>
          <w:szCs w:val="21"/>
        </w:rPr>
        <w:t>。</w:t>
      </w:r>
    </w:p>
    <w:p>
      <w:pPr>
        <w:pStyle w:val="6"/>
        <w:tabs>
          <w:tab w:val="left" w:pos="3760"/>
          <w:tab w:val="left" w:pos="6980"/>
        </w:tabs>
        <w:spacing w:line="360" w:lineRule="auto"/>
        <w:ind w:right="-23"/>
        <w:rPr>
          <w:rFonts w:hint="eastAsia" w:ascii="宋体" w:hAnsi="宋体" w:cs="宋体"/>
          <w:position w:val="-1"/>
          <w:szCs w:val="21"/>
        </w:rPr>
      </w:pPr>
      <w:r>
        <w:rPr>
          <w:rFonts w:ascii="宋体" w:hAnsi="宋体" w:cs="宋体"/>
          <w:szCs w:val="21"/>
        </w:rPr>
        <w:t>②</w:t>
      </w:r>
      <w:r>
        <w:rPr>
          <w:rFonts w:ascii="宋体" w:hAnsi="宋体" w:cs="宋体"/>
          <w:position w:val="-1"/>
          <w:szCs w:val="21"/>
        </w:rPr>
        <w:t>家中可以用</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ascii="宋体" w:hAnsi="宋体" w:cs="宋体"/>
          <w:position w:val="-1"/>
          <w:szCs w:val="21"/>
        </w:rPr>
        <w:t>鉴别</w:t>
      </w:r>
      <w:r>
        <w:rPr>
          <w:rFonts w:ascii="宋体" w:hAnsi="宋体" w:cs="宋体"/>
          <w:spacing w:val="-5"/>
          <w:position w:val="-1"/>
          <w:szCs w:val="21"/>
        </w:rPr>
        <w:t>硬</w:t>
      </w:r>
      <w:r>
        <w:rPr>
          <w:rFonts w:ascii="宋体" w:hAnsi="宋体" w:cs="宋体"/>
          <w:position w:val="-1"/>
          <w:szCs w:val="21"/>
        </w:rPr>
        <w:t>水和软</w:t>
      </w:r>
      <w:r>
        <w:rPr>
          <w:rFonts w:ascii="宋体" w:hAnsi="宋体" w:cs="宋体"/>
          <w:spacing w:val="-5"/>
          <w:position w:val="-1"/>
          <w:szCs w:val="21"/>
        </w:rPr>
        <w:t>水</w:t>
      </w:r>
      <w:r>
        <w:rPr>
          <w:rFonts w:ascii="宋体" w:hAnsi="宋体" w:cs="宋体"/>
          <w:position w:val="-1"/>
          <w:szCs w:val="21"/>
        </w:rPr>
        <w:t>，通过</w:t>
      </w:r>
      <w:r>
        <w:rPr>
          <w:rFonts w:ascii="宋体" w:hAnsi="宋体" w:cs="宋体"/>
          <w:position w:val="-1"/>
          <w:szCs w:val="21"/>
          <w:u w:val="single" w:color="000000"/>
        </w:rPr>
        <w:t xml:space="preserve"> </w:t>
      </w:r>
      <w:r>
        <w:rPr>
          <w:rFonts w:hint="eastAsia" w:ascii="宋体" w:hAnsi="宋体" w:cs="宋体"/>
          <w:position w:val="-1"/>
          <w:szCs w:val="21"/>
          <w:u w:val="single" w:color="000000"/>
        </w:rPr>
        <w:t xml:space="preserve">       </w:t>
      </w:r>
      <w:r>
        <w:rPr>
          <w:rFonts w:ascii="宋体" w:hAnsi="宋体" w:cs="宋体"/>
          <w:position w:val="-1"/>
          <w:szCs w:val="21"/>
        </w:rPr>
        <w:t>的</w:t>
      </w:r>
      <w:r>
        <w:rPr>
          <w:rFonts w:ascii="宋体" w:hAnsi="宋体" w:cs="宋体"/>
          <w:spacing w:val="-5"/>
          <w:position w:val="-1"/>
          <w:szCs w:val="21"/>
        </w:rPr>
        <w:t>方</w:t>
      </w:r>
      <w:r>
        <w:rPr>
          <w:rFonts w:ascii="宋体" w:hAnsi="宋体" w:cs="宋体"/>
          <w:position w:val="-1"/>
          <w:szCs w:val="21"/>
        </w:rPr>
        <w:t>法降低</w:t>
      </w:r>
      <w:r>
        <w:rPr>
          <w:rFonts w:ascii="宋体" w:hAnsi="宋体" w:cs="宋体"/>
          <w:spacing w:val="-5"/>
          <w:position w:val="-1"/>
          <w:szCs w:val="21"/>
        </w:rPr>
        <w:t>水</w:t>
      </w:r>
      <w:r>
        <w:rPr>
          <w:rFonts w:ascii="宋体" w:hAnsi="宋体" w:cs="宋体"/>
          <w:position w:val="-1"/>
          <w:szCs w:val="21"/>
        </w:rPr>
        <w:t>的硬度。</w:t>
      </w:r>
    </w:p>
    <w:p>
      <w:pPr>
        <w:pStyle w:val="6"/>
        <w:spacing w:line="360" w:lineRule="auto"/>
        <w:rPr>
          <w:rFonts w:hint="eastAsia"/>
        </w:rPr>
      </w:pPr>
      <w:r>
        <w:rPr>
          <w:szCs w:val="24"/>
        </w:rPr>
        <w:t>（</w:t>
      </w:r>
      <w:r>
        <w:rPr>
          <w:rFonts w:hint="eastAsia"/>
          <w:szCs w:val="24"/>
        </w:rPr>
        <w:t>5</w:t>
      </w:r>
      <w:r>
        <w:rPr>
          <w:szCs w:val="24"/>
        </w:rPr>
        <w:t>）有些科学家预言：“世界上最后一滴水就是人类的眼泪”．这句话警示我们应树立保护水资源的意识：一是节约用水，二是防止水体污染．请你举一例节约用水的做法</w:t>
      </w:r>
      <w:r>
        <w:rPr>
          <w:szCs w:val="24"/>
          <w:u w:val="single"/>
        </w:rPr>
        <w:t xml:space="preserve">　 </w:t>
      </w:r>
      <w:r>
        <w:rPr>
          <w:rFonts w:hint="eastAsia"/>
          <w:szCs w:val="24"/>
          <w:u w:val="single"/>
        </w:rPr>
        <w:t xml:space="preserve">                    </w:t>
      </w:r>
      <w:r>
        <w:rPr>
          <w:szCs w:val="24"/>
          <w:u w:val="single"/>
        </w:rPr>
        <w:t xml:space="preserve">  </w:t>
      </w:r>
      <w:r>
        <w:rPr>
          <w:szCs w:val="24"/>
        </w:rPr>
        <w:t>。</w:t>
      </w:r>
    </w:p>
    <w:p>
      <w:pPr>
        <w:pStyle w:val="6"/>
        <w:numPr>
          <w:ilvl w:val="0"/>
          <w:numId w:val="1"/>
        </w:numPr>
        <w:spacing w:line="360" w:lineRule="auto"/>
        <w:ind w:left="273" w:hanging="274" w:hangingChars="130"/>
        <w:rPr>
          <w:szCs w:val="24"/>
        </w:rPr>
      </w:pPr>
      <w:r>
        <w:rPr>
          <w:rFonts w:hint="eastAsia"/>
          <w:b/>
          <w:szCs w:val="24"/>
        </w:rPr>
        <w:t>计算题</w:t>
      </w:r>
      <w:r>
        <w:rPr>
          <w:b/>
          <w:szCs w:val="24"/>
        </w:rPr>
        <w:t>（共</w:t>
      </w:r>
      <w:r>
        <w:rPr>
          <w:rFonts w:hint="eastAsia"/>
          <w:b/>
          <w:szCs w:val="24"/>
        </w:rPr>
        <w:t>1</w:t>
      </w:r>
      <w:r>
        <w:rPr>
          <w:b/>
          <w:szCs w:val="24"/>
        </w:rPr>
        <w:t>题，</w:t>
      </w:r>
      <w:r>
        <w:rPr>
          <w:rFonts w:hint="eastAsia"/>
          <w:b/>
          <w:szCs w:val="24"/>
        </w:rPr>
        <w:t>8</w:t>
      </w:r>
      <w:r>
        <w:rPr>
          <w:b/>
          <w:szCs w:val="24"/>
        </w:rPr>
        <w:t>分）</w:t>
      </w:r>
    </w:p>
    <w:p>
      <w:pPr>
        <w:pStyle w:val="6"/>
        <w:spacing w:line="360" w:lineRule="auto"/>
        <w:ind w:left="273" w:hanging="273" w:hangingChars="130"/>
      </w:pPr>
      <w:r>
        <w:rPr>
          <w:szCs w:val="24"/>
        </w:rPr>
        <w:t>1</w:t>
      </w:r>
      <w:r>
        <w:rPr>
          <w:rFonts w:hint="eastAsia"/>
          <w:szCs w:val="24"/>
        </w:rPr>
        <w:t>6</w:t>
      </w:r>
      <w:r>
        <w:rPr>
          <w:szCs w:val="24"/>
        </w:rPr>
        <w:t>．（</w:t>
      </w:r>
      <w:r>
        <w:rPr>
          <w:rFonts w:hint="eastAsia"/>
          <w:szCs w:val="24"/>
        </w:rPr>
        <w:t>8</w:t>
      </w:r>
      <w:r>
        <w:rPr>
          <w:szCs w:val="24"/>
        </w:rPr>
        <w:t>分）2015年10月5日，我国科学家屠呦呦因发现并提纯抗疟疾药物青蒿素而获得诺贝尔生理学或医学奖，请根据青蒿素的化学式C</w:t>
      </w:r>
      <w:r>
        <w:rPr>
          <w:szCs w:val="24"/>
          <w:vertAlign w:val="subscript"/>
        </w:rPr>
        <w:t>15</w:t>
      </w:r>
      <w:r>
        <w:rPr>
          <w:szCs w:val="24"/>
        </w:rPr>
        <w:t>H</w:t>
      </w:r>
      <w:r>
        <w:rPr>
          <w:szCs w:val="24"/>
          <w:vertAlign w:val="subscript"/>
        </w:rPr>
        <w:t>22</w:t>
      </w:r>
      <w:r>
        <w:rPr>
          <w:szCs w:val="24"/>
        </w:rPr>
        <w:t>O</w:t>
      </w:r>
      <w:r>
        <w:rPr>
          <w:szCs w:val="24"/>
          <w:vertAlign w:val="subscript"/>
        </w:rPr>
        <w:t>5</w:t>
      </w:r>
      <w:r>
        <w:rPr>
          <w:szCs w:val="24"/>
        </w:rPr>
        <w:t>计算：</w:t>
      </w:r>
    </w:p>
    <w:p>
      <w:pPr>
        <w:pStyle w:val="6"/>
        <w:spacing w:line="360" w:lineRule="auto"/>
        <w:ind w:left="273" w:hanging="273" w:hangingChars="130"/>
      </w:pPr>
      <w:r>
        <w:rPr>
          <w:szCs w:val="24"/>
        </w:rPr>
        <w:t>（1）其组成元素共有</w:t>
      </w:r>
      <w:r>
        <w:rPr>
          <w:szCs w:val="24"/>
          <w:u w:val="single"/>
        </w:rPr>
        <w:t xml:space="preserve">　 </w:t>
      </w:r>
      <w:r>
        <w:rPr>
          <w:szCs w:val="24"/>
          <w:u w:val="single"/>
        </w:rPr>
        <w:drawing>
          <wp:inline distT="0" distB="0" distL="114300" distR="114300">
            <wp:extent cx="24130" cy="22860"/>
            <wp:effectExtent l="0" t="0" r="13970" b="5715"/>
            <wp:docPr id="2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130" cy="22860"/>
                    </a:xfrm>
                    <a:prstGeom prst="rect">
                      <a:avLst/>
                    </a:prstGeom>
                    <a:noFill/>
                    <a:ln>
                      <a:noFill/>
                    </a:ln>
                  </pic:spPr>
                </pic:pic>
              </a:graphicData>
            </a:graphic>
          </wp:inline>
        </w:drawing>
      </w:r>
      <w:r>
        <w:rPr>
          <w:szCs w:val="24"/>
          <w:u w:val="single"/>
        </w:rPr>
        <w:t xml:space="preserve">  </w:t>
      </w:r>
      <w:r>
        <w:rPr>
          <w:szCs w:val="24"/>
          <w:u w:val="single"/>
        </w:rPr>
        <w:drawing>
          <wp:inline distT="0" distB="0" distL="114300" distR="114300">
            <wp:extent cx="15240" cy="20320"/>
            <wp:effectExtent l="0" t="0" r="3810" b="8255"/>
            <wp:docPr id="1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5240" cy="20320"/>
                    </a:xfrm>
                    <a:prstGeom prst="rect">
                      <a:avLst/>
                    </a:prstGeom>
                    <a:noFill/>
                    <a:ln>
                      <a:noFill/>
                    </a:ln>
                  </pic:spPr>
                </pic:pic>
              </a:graphicData>
            </a:graphic>
          </wp:inline>
        </w:drawing>
      </w:r>
      <w:r>
        <w:rPr>
          <w:szCs w:val="24"/>
          <w:u w:val="single"/>
        </w:rPr>
        <w:t>　</w:t>
      </w:r>
      <w:r>
        <w:rPr>
          <w:szCs w:val="24"/>
        </w:rPr>
        <w:t>种，每个分子中共含</w:t>
      </w:r>
      <w:r>
        <w:rPr>
          <w:szCs w:val="24"/>
          <w:u w:val="single"/>
        </w:rPr>
        <w:t>　   　</w:t>
      </w:r>
      <w:r>
        <w:rPr>
          <w:szCs w:val="24"/>
        </w:rPr>
        <w:t>个原子；</w:t>
      </w:r>
    </w:p>
    <w:p>
      <w:pPr>
        <w:pStyle w:val="6"/>
        <w:spacing w:line="360" w:lineRule="auto"/>
      </w:pPr>
      <w:r>
        <w:rPr>
          <w:szCs w:val="24"/>
        </w:rPr>
        <w:t>（2）青蒿素的相对分子质量</w:t>
      </w:r>
      <w:r>
        <w:rPr>
          <w:rFonts w:hint="eastAsia"/>
          <w:szCs w:val="24"/>
        </w:rPr>
        <w:t>为</w:t>
      </w:r>
      <w:r>
        <w:rPr>
          <w:szCs w:val="24"/>
          <w:u w:val="single"/>
        </w:rPr>
        <w:t xml:space="preserve">　  </w:t>
      </w:r>
      <w:r>
        <w:rPr>
          <w:rFonts w:hint="eastAsia"/>
          <w:szCs w:val="24"/>
          <w:u w:val="single"/>
        </w:rPr>
        <w:t xml:space="preserve">  </w:t>
      </w:r>
      <w:r>
        <w:rPr>
          <w:szCs w:val="24"/>
          <w:u w:val="single"/>
        </w:rPr>
        <w:t xml:space="preserve"> 　</w:t>
      </w:r>
      <w:r>
        <w:rPr>
          <w:szCs w:val="24"/>
        </w:rPr>
        <w:t>；</w:t>
      </w:r>
    </w:p>
    <w:p>
      <w:pPr>
        <w:pStyle w:val="6"/>
        <w:spacing w:line="360" w:lineRule="auto"/>
        <w:rPr>
          <w:rFonts w:hint="eastAsia"/>
        </w:rPr>
      </w:pPr>
      <w:r>
        <w:rPr>
          <w:szCs w:val="24"/>
        </w:rPr>
        <w:t>（3）青蒿素中碳元素与氧元素的质量比</w:t>
      </w:r>
      <w:r>
        <w:rPr>
          <w:rFonts w:hint="eastAsia"/>
          <w:szCs w:val="24"/>
        </w:rPr>
        <w:t>为</w:t>
      </w:r>
      <w:r>
        <w:rPr>
          <w:szCs w:val="24"/>
          <w:u w:val="single"/>
        </w:rPr>
        <w:t>　   　</w:t>
      </w:r>
      <w:r>
        <w:rPr>
          <w:rFonts w:hint="eastAsia"/>
          <w:szCs w:val="24"/>
          <w:u w:val="single"/>
        </w:rPr>
        <w:t xml:space="preserve">  </w:t>
      </w:r>
      <w:r>
        <w:rPr>
          <w:szCs w:val="24"/>
        </w:rPr>
        <w:t>；</w:t>
      </w:r>
    </w:p>
    <w:p>
      <w:pPr>
        <w:pStyle w:val="6"/>
        <w:spacing w:line="360" w:lineRule="auto"/>
        <w:ind w:left="273" w:hanging="273" w:hangingChars="130"/>
        <w:rPr>
          <w:szCs w:val="24"/>
        </w:rPr>
      </w:pPr>
      <w:r>
        <w:rPr>
          <w:szCs w:val="24"/>
        </w:rPr>
        <w:t>（</w:t>
      </w:r>
      <w:r>
        <w:rPr>
          <w:rFonts w:hint="eastAsia"/>
          <w:szCs w:val="24"/>
        </w:rPr>
        <w:t>4</w:t>
      </w:r>
      <w:r>
        <w:rPr>
          <w:szCs w:val="24"/>
        </w:rPr>
        <w:t>）青蒿素中氧元素的质量分数．（结果精确到0.1%）请注意：需列出求解过程</w:t>
      </w:r>
      <w:r>
        <w:rPr>
          <w:rFonts w:hint="eastAsia"/>
          <w:szCs w:val="24"/>
        </w:rPr>
        <w:t>。</w:t>
      </w:r>
    </w:p>
    <w:p/>
    <w:p/>
    <w:p/>
    <w:p/>
    <w:p/>
    <w:p/>
    <w:p/>
    <w:p/>
    <w:p/>
    <w:p/>
    <w:p/>
    <w:p/>
    <w:p/>
    <w:p/>
    <w:p/>
    <w:p/>
    <w:p/>
    <w:p/>
    <w:p/>
    <w:p/>
    <w:p/>
    <w:p/>
    <w:p/>
    <w:p/>
    <w:p/>
    <w:p/>
    <w:p/>
    <w:p/>
    <w:p/>
    <w:p/>
    <w:p/>
    <w:p/>
    <w:p/>
    <w:p/>
    <w:p/>
    <w:p/>
    <w:p/>
    <w:p/>
    <w:p/>
    <w:p/>
    <w:p/>
    <w:p/>
    <w:p/>
    <w:p/>
    <w:p/>
    <w:p/>
    <w:p/>
    <w:p/>
    <w:p/>
    <w:p/>
    <w:p/>
    <w:p/>
    <w:p/>
    <w:p/>
    <w:p/>
    <w:p/>
    <w:p/>
    <w:p/>
    <w:p/>
    <w:p/>
    <w:p/>
    <w:p/>
    <w:p/>
    <w:p/>
    <w:p/>
    <w:p/>
    <w:p/>
    <w:p/>
    <w:p/>
    <w:p/>
    <w:p/>
    <w:p/>
    <w:p>
      <w:pPr>
        <w:pStyle w:val="6"/>
        <w:spacing w:line="360" w:lineRule="auto"/>
        <w:ind w:left="273" w:hanging="274" w:hangingChars="130"/>
        <w:jc w:val="center"/>
        <w:rPr>
          <w:rFonts w:hint="eastAsia" w:eastAsia="宋体"/>
          <w:b/>
          <w:szCs w:val="30"/>
          <w:lang w:eastAsia="zh-CN"/>
        </w:rPr>
      </w:pPr>
      <w:r>
        <w:rPr>
          <w:rFonts w:hint="eastAsia"/>
          <w:b/>
          <w:szCs w:val="30"/>
        </w:rPr>
        <w:t>邵武四中</w:t>
      </w:r>
      <w:r>
        <w:rPr>
          <w:rFonts w:hint="eastAsia"/>
          <w:b/>
          <w:szCs w:val="30"/>
        </w:rPr>
        <w:drawing>
          <wp:inline distT="0" distB="0" distL="114300" distR="114300">
            <wp:extent cx="15240" cy="20320"/>
            <wp:effectExtent l="0" t="0" r="3810" b="8255"/>
            <wp:docPr id="2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5240" cy="20320"/>
                    </a:xfrm>
                    <a:prstGeom prst="rect">
                      <a:avLst/>
                    </a:prstGeom>
                    <a:noFill/>
                    <a:ln>
                      <a:noFill/>
                    </a:ln>
                  </pic:spPr>
                </pic:pic>
              </a:graphicData>
            </a:graphic>
          </wp:inline>
        </w:drawing>
      </w:r>
      <w:r>
        <w:rPr>
          <w:rFonts w:hint="eastAsia"/>
          <w:b/>
          <w:szCs w:val="30"/>
        </w:rPr>
        <w:t>片区</w:t>
      </w:r>
      <w:r>
        <w:rPr>
          <w:b/>
          <w:szCs w:val="30"/>
        </w:rPr>
        <w:t>201</w:t>
      </w:r>
      <w:r>
        <w:rPr>
          <w:rFonts w:hint="eastAsia"/>
          <w:b/>
          <w:szCs w:val="30"/>
        </w:rPr>
        <w:t>9</w:t>
      </w:r>
      <w:r>
        <w:rPr>
          <w:b/>
          <w:szCs w:val="30"/>
        </w:rPr>
        <w:t>-20</w:t>
      </w:r>
      <w:r>
        <w:rPr>
          <w:rFonts w:hint="eastAsia"/>
          <w:b/>
          <w:szCs w:val="30"/>
        </w:rPr>
        <w:t>20</w:t>
      </w:r>
      <w:r>
        <w:rPr>
          <w:b/>
          <w:szCs w:val="30"/>
        </w:rPr>
        <w:t>学年</w:t>
      </w:r>
      <w:r>
        <w:rPr>
          <w:rFonts w:hint="eastAsia"/>
          <w:b/>
          <w:szCs w:val="30"/>
        </w:rPr>
        <w:t>上学期九年级化学</w:t>
      </w:r>
      <w:r>
        <w:rPr>
          <w:b/>
          <w:szCs w:val="30"/>
        </w:rPr>
        <w:t>期中试卷</w:t>
      </w:r>
      <w:r>
        <w:rPr>
          <w:rFonts w:hint="eastAsia"/>
          <w:b/>
          <w:szCs w:val="30"/>
        </w:rPr>
        <w:t>答案</w:t>
      </w:r>
      <w:r>
        <w:rPr>
          <w:rFonts w:hint="eastAsia"/>
          <w:b/>
          <w:color w:val="FFFFFF"/>
          <w:sz w:val="4"/>
          <w:szCs w:val="30"/>
          <w:lang w:eastAsia="zh-CN"/>
        </w:rPr>
        <w:t>[来源:Zxxk.Com]</w:t>
      </w:r>
    </w:p>
    <w:p>
      <w:pPr>
        <w:pStyle w:val="6"/>
        <w:spacing w:line="360" w:lineRule="auto"/>
      </w:pPr>
      <w:r>
        <w:rPr>
          <w:b/>
          <w:szCs w:val="24"/>
        </w:rPr>
        <w:t>一、选择题（共10小题，每小题3分，满分30分）</w:t>
      </w:r>
    </w:p>
    <w:p>
      <w:pPr>
        <w:pStyle w:val="6"/>
        <w:rPr>
          <w:rFonts w:hint="eastAsia"/>
          <w:szCs w:val="24"/>
        </w:rPr>
      </w:pPr>
      <w:r>
        <w:rPr>
          <w:rFonts w:hint="eastAsia"/>
          <w:szCs w:val="24"/>
        </w:rPr>
        <w:t>DACAB   DCBCD</w:t>
      </w:r>
    </w:p>
    <w:p>
      <w:pPr>
        <w:pStyle w:val="6"/>
        <w:numPr>
          <w:ilvl w:val="0"/>
          <w:numId w:val="5"/>
        </w:numPr>
        <w:ind w:right="-20"/>
        <w:rPr>
          <w:rFonts w:ascii="宋体" w:hAnsi="宋体" w:cs="宋体"/>
          <w:szCs w:val="21"/>
        </w:rPr>
      </w:pPr>
      <w:r>
        <w:rPr>
          <w:rFonts w:hint="eastAsia" w:ascii="宋体" w:hAnsi="宋体" w:cs="宋体"/>
          <w:szCs w:val="21"/>
        </w:rPr>
        <w:t>每空1分，文字表达式每空3分，共17分。</w:t>
      </w:r>
    </w:p>
    <w:p>
      <w:pPr>
        <w:pStyle w:val="6"/>
        <w:ind w:right="-20"/>
        <w:rPr>
          <w:rFonts w:ascii="宋体" w:hAnsi="宋体" w:cs="宋体"/>
          <w:szCs w:val="21"/>
        </w:rPr>
      </w:pPr>
      <w:r>
        <w:rPr>
          <w:rFonts w:hint="eastAsia"/>
          <w:szCs w:val="24"/>
        </w:rPr>
        <w:t>（1）</w:t>
      </w:r>
      <w:r>
        <w:rPr>
          <w:rFonts w:ascii="宋体" w:hAnsi="宋体" w:cs="宋体"/>
          <w:szCs w:val="21"/>
        </w:rPr>
        <w:t>写出</w:t>
      </w:r>
      <w:r>
        <w:rPr>
          <w:rFonts w:ascii="宋体" w:hAnsi="宋体" w:cs="宋体"/>
          <w:spacing w:val="-5"/>
          <w:szCs w:val="21"/>
        </w:rPr>
        <w:t>下</w:t>
      </w:r>
      <w:r>
        <w:rPr>
          <w:rFonts w:ascii="宋体" w:hAnsi="宋体" w:cs="宋体"/>
          <w:szCs w:val="21"/>
        </w:rPr>
        <w:t>列物质</w:t>
      </w:r>
      <w:r>
        <w:rPr>
          <w:rFonts w:ascii="宋体" w:hAnsi="宋体" w:cs="宋体"/>
          <w:spacing w:val="-5"/>
          <w:szCs w:val="21"/>
        </w:rPr>
        <w:t>的</w:t>
      </w:r>
      <w:r>
        <w:rPr>
          <w:rFonts w:ascii="宋体" w:hAnsi="宋体" w:cs="宋体"/>
          <w:szCs w:val="21"/>
        </w:rPr>
        <w:t>化学式</w:t>
      </w:r>
      <w:r>
        <w:rPr>
          <w:rFonts w:ascii="宋体" w:hAnsi="宋体" w:cs="宋体"/>
          <w:spacing w:val="-5"/>
          <w:szCs w:val="21"/>
        </w:rPr>
        <w:t>（</w:t>
      </w:r>
      <w:r>
        <w:rPr>
          <w:rFonts w:ascii="宋体" w:hAnsi="宋体" w:cs="宋体"/>
          <w:szCs w:val="21"/>
        </w:rPr>
        <w:t>或离子</w:t>
      </w:r>
      <w:r>
        <w:rPr>
          <w:rFonts w:ascii="宋体" w:hAnsi="宋体" w:cs="宋体"/>
          <w:spacing w:val="-5"/>
          <w:szCs w:val="21"/>
        </w:rPr>
        <w:t>符</w:t>
      </w:r>
      <w:r>
        <w:rPr>
          <w:rFonts w:ascii="宋体" w:hAnsi="宋体" w:cs="宋体"/>
          <w:szCs w:val="21"/>
        </w:rPr>
        <w:t>号</w:t>
      </w:r>
      <w:r>
        <w:rPr>
          <w:rFonts w:ascii="宋体" w:hAnsi="宋体" w:cs="宋体"/>
          <w:spacing w:val="-106"/>
          <w:szCs w:val="21"/>
        </w:rPr>
        <w:t>）</w:t>
      </w:r>
      <w:r>
        <w:rPr>
          <w:rFonts w:ascii="宋体" w:hAnsi="宋体" w:cs="宋体"/>
          <w:szCs w:val="21"/>
        </w:rPr>
        <w:t>：</w:t>
      </w:r>
    </w:p>
    <w:p>
      <w:pPr>
        <w:pStyle w:val="6"/>
        <w:tabs>
          <w:tab w:val="left" w:pos="2980"/>
        </w:tabs>
        <w:spacing w:line="360" w:lineRule="auto"/>
        <w:ind w:left="574" w:right="-20"/>
        <w:rPr>
          <w:rFonts w:hint="eastAsia"/>
          <w:szCs w:val="24"/>
        </w:rPr>
      </w:pPr>
      <w:r>
        <w:rPr>
          <w:rFonts w:ascii="宋体" w:hAnsi="宋体" w:cs="宋体"/>
          <w:szCs w:val="21"/>
        </w:rPr>
        <w:t>①</w:t>
      </w:r>
      <w:r>
        <w:rPr>
          <w:rFonts w:hint="eastAsia" w:ascii="宋体" w:hAnsi="宋体" w:cs="宋体"/>
          <w:szCs w:val="21"/>
        </w:rPr>
        <w:t>2N</w:t>
      </w:r>
      <w:r>
        <w:rPr>
          <w:rFonts w:ascii="宋体" w:hAnsi="宋体" w:cs="宋体"/>
          <w:szCs w:val="21"/>
        </w:rPr>
        <w:t>；</w:t>
      </w:r>
      <w:r>
        <w:rPr>
          <w:rFonts w:ascii="宋体" w:hAnsi="宋体" w:cs="宋体"/>
          <w:position w:val="-1"/>
          <w:szCs w:val="21"/>
        </w:rPr>
        <w:t>②</w:t>
      </w:r>
      <w:r>
        <w:rPr>
          <w:rFonts w:ascii="宋体" w:hAnsi="宋体" w:cs="宋体"/>
          <w:szCs w:val="21"/>
        </w:rPr>
        <w:t xml:space="preserve"> </w:t>
      </w:r>
      <w:r>
        <w:rPr>
          <w:rFonts w:hint="eastAsia" w:ascii="宋体" w:hAnsi="宋体" w:cs="宋体"/>
          <w:szCs w:val="21"/>
        </w:rPr>
        <w:t>3H</w:t>
      </w:r>
      <w:r>
        <w:rPr>
          <w:rFonts w:hint="eastAsia" w:ascii="宋体" w:hAnsi="宋体" w:cs="宋体"/>
          <w:szCs w:val="21"/>
          <w:vertAlign w:val="subscript"/>
        </w:rPr>
        <w:t xml:space="preserve">2 </w:t>
      </w:r>
      <w:r>
        <w:rPr>
          <w:rFonts w:hint="eastAsia" w:ascii="宋体" w:hAnsi="宋体" w:cs="宋体"/>
          <w:szCs w:val="21"/>
        </w:rPr>
        <w:t xml:space="preserve"> </w:t>
      </w:r>
      <w:r>
        <w:rPr>
          <w:rFonts w:ascii="宋体" w:hAnsi="宋体" w:cs="宋体"/>
          <w:szCs w:val="21"/>
        </w:rPr>
        <w:t>；</w:t>
      </w:r>
      <w:r>
        <w:rPr>
          <w:rFonts w:ascii="宋体" w:hAnsi="宋体" w:cs="宋体"/>
          <w:position w:val="-1"/>
          <w:szCs w:val="21"/>
        </w:rPr>
        <w:t>③</w:t>
      </w:r>
      <w:r>
        <w:rPr>
          <w:rFonts w:hint="eastAsia" w:ascii="宋体" w:hAnsi="宋体" w:cs="宋体"/>
          <w:position w:val="-1"/>
          <w:szCs w:val="21"/>
        </w:rPr>
        <w:t xml:space="preserve"> NH</w:t>
      </w:r>
      <w:r>
        <w:rPr>
          <w:rFonts w:hint="eastAsia" w:ascii="宋体" w:hAnsi="宋体" w:cs="宋体"/>
          <w:position w:val="-1"/>
          <w:szCs w:val="21"/>
          <w:vertAlign w:val="subscript"/>
        </w:rPr>
        <w:t>4</w:t>
      </w:r>
      <w:r>
        <w:rPr>
          <w:rFonts w:hint="eastAsia" w:ascii="宋体" w:hAnsi="宋体" w:cs="宋体"/>
          <w:position w:val="-1"/>
          <w:szCs w:val="21"/>
          <w:vertAlign w:val="superscript"/>
        </w:rPr>
        <w:t>+</w:t>
      </w:r>
      <w:r>
        <w:rPr>
          <w:rFonts w:ascii="宋体" w:hAnsi="宋体" w:cs="宋体"/>
          <w:szCs w:val="21"/>
        </w:rPr>
        <w:t>；</w:t>
      </w:r>
      <w:r>
        <w:rPr>
          <w:rFonts w:ascii="宋体" w:hAnsi="宋体" w:cs="宋体"/>
          <w:position w:val="-1"/>
          <w:szCs w:val="21"/>
        </w:rPr>
        <w:t xml:space="preserve">④ </w:t>
      </w:r>
      <w:r>
        <w:rPr>
          <w:rFonts w:hint="eastAsia" w:ascii="宋体" w:hAnsi="宋体" w:cs="宋体"/>
          <w:position w:val="-1"/>
          <w:szCs w:val="21"/>
        </w:rPr>
        <w:t>FeCl</w:t>
      </w:r>
      <w:r>
        <w:rPr>
          <w:rFonts w:hint="eastAsia" w:ascii="宋体" w:hAnsi="宋体" w:cs="宋体"/>
          <w:position w:val="-1"/>
          <w:szCs w:val="21"/>
          <w:vertAlign w:val="subscript"/>
        </w:rPr>
        <w:t>3</w:t>
      </w:r>
      <w:r>
        <w:rPr>
          <w:rFonts w:ascii="宋体" w:hAnsi="宋体" w:cs="宋体"/>
          <w:position w:val="-1"/>
          <w:szCs w:val="21"/>
        </w:rPr>
        <w:t>；⑤</w:t>
      </w:r>
      <w:r>
        <w:rPr>
          <w:rFonts w:hint="eastAsia"/>
          <w:szCs w:val="24"/>
        </w:rPr>
        <w:t>Na</w:t>
      </w:r>
      <w:r>
        <w:rPr>
          <w:rFonts w:hint="eastAsia"/>
          <w:szCs w:val="24"/>
          <w:vertAlign w:val="subscript"/>
        </w:rPr>
        <w:t>2</w:t>
      </w:r>
      <w:r>
        <w:rPr>
          <w:rFonts w:hint="eastAsia"/>
          <w:szCs w:val="24"/>
        </w:rPr>
        <w:t>CO</w:t>
      </w:r>
      <w:r>
        <w:rPr>
          <w:rFonts w:hint="eastAsia"/>
          <w:szCs w:val="24"/>
          <w:vertAlign w:val="subscript"/>
        </w:rPr>
        <w:t>3</w:t>
      </w:r>
      <w:r>
        <w:rPr>
          <w:szCs w:val="24"/>
        </w:rPr>
        <w:t xml:space="preserve"> </w:t>
      </w:r>
      <w:r>
        <w:rPr>
          <w:rFonts w:ascii="宋体" w:hAnsi="宋体" w:cs="宋体"/>
          <w:position w:val="-1"/>
          <w:szCs w:val="21"/>
        </w:rPr>
        <w:t>；</w:t>
      </w:r>
      <w:r>
        <w:rPr>
          <w:rFonts w:hint="eastAsia" w:ascii="宋体" w:hAnsi="宋体" w:cs="宋体"/>
          <w:position w:val="-1"/>
          <w:szCs w:val="21"/>
        </w:rPr>
        <w:t>SO</w:t>
      </w:r>
      <w:r>
        <w:rPr>
          <w:rFonts w:hint="eastAsia"/>
          <w:szCs w:val="24"/>
          <w:vertAlign w:val="subscript"/>
        </w:rPr>
        <w:t>3</w:t>
      </w:r>
      <w:r>
        <w:rPr>
          <w:rFonts w:hint="eastAsia"/>
          <w:szCs w:val="24"/>
        </w:rPr>
        <w:t>。</w:t>
      </w:r>
    </w:p>
    <w:p>
      <w:pPr>
        <w:pStyle w:val="6"/>
        <w:numPr>
          <w:ilvl w:val="0"/>
          <w:numId w:val="6"/>
        </w:numPr>
        <w:tabs>
          <w:tab w:val="left" w:pos="2980"/>
        </w:tabs>
        <w:spacing w:line="360" w:lineRule="auto"/>
        <w:ind w:right="-20"/>
        <w:rPr>
          <w:rFonts w:hint="eastAsia"/>
        </w:rPr>
      </w:pPr>
      <w:r>
        <w:rPr>
          <w:rFonts w:hint="eastAsia"/>
          <w:u w:val="single"/>
        </w:rPr>
        <w:t xml:space="preserve"> 2个水分子   </w:t>
      </w:r>
      <w:r>
        <w:rPr>
          <w:rFonts w:hint="eastAsia"/>
        </w:rPr>
        <w:t xml:space="preserve">；   </w:t>
      </w:r>
      <w:r>
        <w:rPr>
          <w:rFonts w:hint="eastAsia"/>
          <w:u w:val="single"/>
        </w:rPr>
        <w:t xml:space="preserve"> 1个水分子中含有2个氢原子    </w:t>
      </w:r>
      <w:r>
        <w:rPr>
          <w:rFonts w:hint="eastAsia"/>
        </w:rPr>
        <w:t>；</w:t>
      </w:r>
    </w:p>
    <w:p>
      <w:pPr>
        <w:pStyle w:val="6"/>
        <w:numPr>
          <w:ilvl w:val="0"/>
          <w:numId w:val="6"/>
        </w:numPr>
        <w:tabs>
          <w:tab w:val="left" w:pos="2980"/>
        </w:tabs>
        <w:spacing w:line="360" w:lineRule="auto"/>
        <w:ind w:right="-20"/>
        <w:rPr>
          <w:rFonts w:hint="eastAsia"/>
        </w:rPr>
      </w:pPr>
      <w:r>
        <w:rPr>
          <w:rFonts w:hint="eastAsia"/>
        </w:rPr>
        <w:t>文字表达式（略）</w:t>
      </w:r>
    </w:p>
    <w:p>
      <w:pPr>
        <w:pStyle w:val="6"/>
        <w:rPr>
          <w:szCs w:val="21"/>
        </w:rPr>
      </w:pPr>
      <w:r>
        <w:rPr>
          <w:rFonts w:hint="eastAsia"/>
        </w:rPr>
        <w:t>12.每空1分</w:t>
      </w:r>
      <w:r>
        <w:rPr>
          <w:rFonts w:hint="eastAsia" w:hAnsi="宋体"/>
          <w:szCs w:val="21"/>
        </w:rPr>
        <w:t>，共</w:t>
      </w:r>
      <w:r>
        <w:rPr>
          <w:rFonts w:hint="eastAsia"/>
          <w:szCs w:val="21"/>
        </w:rPr>
        <w:t>7</w:t>
      </w:r>
      <w:r>
        <w:rPr>
          <w:rFonts w:hAnsi="宋体"/>
          <w:szCs w:val="21"/>
        </w:rPr>
        <w:t>分</w:t>
      </w:r>
      <w:r>
        <w:rPr>
          <w:rFonts w:hint="eastAsia" w:hAnsi="宋体"/>
          <w:szCs w:val="21"/>
        </w:rPr>
        <w:t>。</w:t>
      </w:r>
      <w:r>
        <w:rPr>
          <w:szCs w:val="21"/>
        </w:rPr>
        <w:t xml:space="preserve"> </w:t>
      </w:r>
    </w:p>
    <w:p>
      <w:pPr>
        <w:pStyle w:val="6"/>
        <w:tabs>
          <w:tab w:val="right" w:pos="8165"/>
        </w:tabs>
        <w:spacing w:line="360" w:lineRule="auto"/>
        <w:jc w:val="left"/>
        <w:rPr>
          <w:szCs w:val="21"/>
        </w:rPr>
      </w:pPr>
      <w:r>
        <w:rPr>
          <w:rFonts w:hAnsi="宋体"/>
          <w:szCs w:val="21"/>
        </w:rPr>
        <w:t>（</w:t>
      </w:r>
      <w:r>
        <w:rPr>
          <w:szCs w:val="21"/>
        </w:rPr>
        <w:t>1</w:t>
      </w:r>
      <w:r>
        <w:rPr>
          <w:rFonts w:hAnsi="宋体"/>
          <w:szCs w:val="21"/>
        </w:rPr>
        <w:t>）</w:t>
      </w:r>
      <w:r>
        <w:rPr>
          <w:rFonts w:hint="eastAsia"/>
          <w:u w:val="single"/>
        </w:rPr>
        <w:t xml:space="preserve"> 质子数（或核电荷数）         </w:t>
      </w:r>
      <w:r>
        <w:rPr>
          <w:rFonts w:hint="eastAsia"/>
        </w:rPr>
        <w:t>；</w:t>
      </w:r>
      <w:r>
        <w:rPr>
          <w:rFonts w:hint="eastAsia"/>
          <w:u w:val="single"/>
        </w:rPr>
        <w:t xml:space="preserve">      CE       </w:t>
      </w:r>
      <w:r>
        <w:rPr>
          <w:rFonts w:hint="eastAsia"/>
        </w:rPr>
        <w:t>；</w:t>
      </w:r>
      <w:r>
        <w:rPr>
          <w:szCs w:val="21"/>
        </w:rPr>
        <w:t xml:space="preserve"> </w:t>
      </w:r>
    </w:p>
    <w:p>
      <w:pPr>
        <w:pStyle w:val="6"/>
        <w:tabs>
          <w:tab w:val="right" w:pos="8165"/>
        </w:tabs>
        <w:spacing w:line="360" w:lineRule="auto"/>
        <w:jc w:val="left"/>
        <w:rPr>
          <w:szCs w:val="21"/>
        </w:rPr>
      </w:pPr>
      <w:r>
        <w:rPr>
          <w:rFonts w:hAnsi="宋体"/>
          <w:szCs w:val="21"/>
        </w:rPr>
        <w:t>（</w:t>
      </w:r>
      <w:r>
        <w:rPr>
          <w:rFonts w:hint="eastAsia"/>
          <w:szCs w:val="21"/>
        </w:rPr>
        <w:t>2</w:t>
      </w:r>
      <w:r>
        <w:rPr>
          <w:rFonts w:hAnsi="宋体"/>
          <w:szCs w:val="21"/>
        </w:rPr>
        <w:t>）</w:t>
      </w:r>
      <w:r>
        <w:rPr>
          <w:szCs w:val="21"/>
        </w:rPr>
        <w:t xml:space="preserve"> </w:t>
      </w:r>
      <w:r>
        <w:rPr>
          <w:rFonts w:hint="eastAsia"/>
          <w:szCs w:val="21"/>
          <w:u w:val="single"/>
        </w:rPr>
        <w:t xml:space="preserve">   E       </w:t>
      </w:r>
      <w:r>
        <w:rPr>
          <w:rFonts w:hint="eastAsia"/>
          <w:szCs w:val="21"/>
        </w:rPr>
        <w:t>；</w:t>
      </w:r>
      <w:r>
        <w:rPr>
          <w:szCs w:val="21"/>
        </w:rPr>
        <w:t xml:space="preserve">  </w:t>
      </w:r>
    </w:p>
    <w:p>
      <w:pPr>
        <w:pStyle w:val="6"/>
        <w:tabs>
          <w:tab w:val="right" w:pos="8165"/>
        </w:tabs>
        <w:spacing w:line="360" w:lineRule="auto"/>
        <w:jc w:val="left"/>
        <w:rPr>
          <w:rFonts w:hint="eastAsia"/>
          <w:szCs w:val="21"/>
        </w:rPr>
      </w:pPr>
      <w:r>
        <w:rPr>
          <w:rFonts w:hAnsi="宋体"/>
          <w:szCs w:val="21"/>
        </w:rPr>
        <w:t>（</w:t>
      </w:r>
      <w:r>
        <w:rPr>
          <w:rFonts w:hint="eastAsia"/>
          <w:szCs w:val="21"/>
        </w:rPr>
        <w:t>3</w:t>
      </w:r>
      <w:r>
        <w:rPr>
          <w:rFonts w:hAnsi="宋体"/>
          <w:szCs w:val="21"/>
        </w:rPr>
        <w:t>）</w:t>
      </w:r>
      <w:r>
        <w:rPr>
          <w:szCs w:val="21"/>
        </w:rPr>
        <w:t xml:space="preserve"> </w:t>
      </w:r>
      <w:r>
        <w:rPr>
          <w:rFonts w:hint="eastAsia"/>
          <w:u w:val="single"/>
        </w:rPr>
        <w:t xml:space="preserve">     7     </w:t>
      </w:r>
      <w:r>
        <w:rPr>
          <w:rFonts w:hint="eastAsia"/>
        </w:rPr>
        <w:t>；</w:t>
      </w:r>
      <w:r>
        <w:rPr>
          <w:rFonts w:hint="eastAsia"/>
          <w:u w:val="single"/>
        </w:rPr>
        <w:t xml:space="preserve">   得   </w:t>
      </w:r>
      <w:r>
        <w:rPr>
          <w:rFonts w:hint="eastAsia"/>
        </w:rPr>
        <w:t>；</w:t>
      </w:r>
      <w:r>
        <w:rPr>
          <w:rFonts w:hint="eastAsia"/>
          <w:u w:val="single"/>
        </w:rPr>
        <w:t>___ -1 _</w:t>
      </w:r>
      <w:r>
        <w:rPr>
          <w:rFonts w:hint="eastAsia"/>
        </w:rPr>
        <w:t>。</w:t>
      </w:r>
    </w:p>
    <w:p>
      <w:pPr>
        <w:pStyle w:val="6"/>
        <w:numPr>
          <w:ilvl w:val="0"/>
          <w:numId w:val="6"/>
        </w:numPr>
        <w:tabs>
          <w:tab w:val="left" w:pos="2980"/>
        </w:tabs>
        <w:spacing w:line="360" w:lineRule="auto"/>
        <w:ind w:right="-20"/>
        <w:rPr>
          <w:rFonts w:hint="eastAsia"/>
        </w:rPr>
      </w:pPr>
      <w:r>
        <w:rPr>
          <w:rFonts w:hint="eastAsia"/>
          <w:u w:val="single"/>
        </w:rPr>
        <w:t xml:space="preserve">    Na</w:t>
      </w:r>
      <w:r>
        <w:rPr>
          <w:rFonts w:hint="eastAsia"/>
          <w:u w:val="single"/>
          <w:vertAlign w:val="subscript"/>
        </w:rPr>
        <w:t>2</w:t>
      </w:r>
      <w:r>
        <w:rPr>
          <w:rFonts w:hint="eastAsia"/>
          <w:u w:val="single"/>
        </w:rPr>
        <w:t>S     。</w:t>
      </w:r>
    </w:p>
    <w:p>
      <w:pPr>
        <w:pStyle w:val="6"/>
        <w:spacing w:line="360" w:lineRule="auto"/>
        <w:jc w:val="left"/>
        <w:textAlignment w:val="center"/>
        <w:rPr>
          <w:rFonts w:hint="eastAsia"/>
        </w:rPr>
      </w:pPr>
      <w:r>
        <w:rPr>
          <w:rFonts w:hint="eastAsia"/>
        </w:rPr>
        <w:t>13.每空2分，共8分。</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eastAsia="Times New Roman"/>
          <w:color w:val="000000"/>
        </w:rPr>
        <w:t>1</w:t>
      </w:r>
      <w:r>
        <w:rPr>
          <w:rFonts w:hint="eastAsia" w:ascii="宋体" w:hAnsi="宋体" w:cs="宋体"/>
          <w:color w:val="000000"/>
        </w:rPr>
        <w:t>）</w:t>
      </w:r>
      <w:r>
        <w:rPr>
          <w:rFonts w:hint="eastAsia" w:ascii="宋体" w:hAnsi="宋体" w:cs="宋体"/>
          <w:color w:val="000000"/>
          <w:u w:val="single"/>
        </w:rPr>
        <w:t>水分子</w:t>
      </w:r>
      <w:r>
        <w:rPr>
          <w:rFonts w:hint="eastAsia" w:ascii="宋体" w:hAnsi="宋体" w:cs="宋体"/>
          <w:color w:val="000000"/>
        </w:rPr>
        <w:t>．   （</w:t>
      </w:r>
      <w:r>
        <w:rPr>
          <w:rFonts w:eastAsia="Times New Roman"/>
          <w:color w:val="000000"/>
        </w:rPr>
        <w:t>2</w:t>
      </w:r>
      <w:r>
        <w:rPr>
          <w:rFonts w:hint="eastAsia" w:ascii="宋体" w:hAnsi="宋体" w:cs="宋体"/>
          <w:color w:val="000000"/>
        </w:rPr>
        <w:t>）</w:t>
      </w:r>
      <w:r>
        <w:rPr>
          <w:rFonts w:hint="eastAsia" w:ascii="宋体" w:hAnsi="宋体" w:cs="宋体"/>
          <w:color w:val="000000"/>
          <w:u w:val="single"/>
        </w:rPr>
        <w:t>氢原子和氧原子</w:t>
      </w:r>
      <w:r>
        <w:rPr>
          <w:rFonts w:hint="eastAsia" w:ascii="宋体" w:hAnsi="宋体" w:cs="宋体"/>
          <w:color w:val="000000"/>
        </w:rPr>
        <w:t>．</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eastAsia="Times New Roman"/>
          <w:color w:val="000000"/>
        </w:rPr>
        <w:t>3</w:t>
      </w:r>
      <w:r>
        <w:rPr>
          <w:rFonts w:hint="eastAsia" w:ascii="宋体" w:hAnsi="宋体" w:cs="宋体"/>
          <w:color w:val="000000"/>
        </w:rPr>
        <w:t>）</w:t>
      </w:r>
      <w:r>
        <w:rPr>
          <w:rFonts w:hint="eastAsia" w:ascii="宋体" w:hAnsi="宋体" w:cs="宋体"/>
          <w:color w:val="000000"/>
          <w:u w:val="single"/>
        </w:rPr>
        <w:t xml:space="preserve">微粒在不停运动   </w:t>
      </w:r>
      <w:r>
        <w:rPr>
          <w:rFonts w:hint="eastAsia" w:ascii="宋体" w:hAnsi="宋体" w:cs="宋体"/>
          <w:color w:val="000000"/>
        </w:rPr>
        <w:t>．</w:t>
      </w:r>
    </w:p>
    <w:p>
      <w:pPr>
        <w:pStyle w:val="6"/>
        <w:spacing w:line="360" w:lineRule="auto"/>
        <w:jc w:val="left"/>
        <w:textAlignment w:val="center"/>
        <w:rPr>
          <w:rFonts w:hint="eastAsia" w:ascii="宋体" w:hAnsi="宋体" w:cs="宋体"/>
          <w:color w:val="000000"/>
        </w:rPr>
      </w:pPr>
      <w:r>
        <w:rPr>
          <w:rFonts w:hint="eastAsia" w:ascii="宋体" w:hAnsi="宋体" w:cs="宋体"/>
          <w:color w:val="000000"/>
        </w:rPr>
        <w:t>（</w:t>
      </w:r>
      <w:r>
        <w:rPr>
          <w:rFonts w:eastAsia="Times New Roman"/>
          <w:color w:val="000000"/>
        </w:rPr>
        <w:t>4</w:t>
      </w:r>
      <w:r>
        <w:rPr>
          <w:rFonts w:hint="eastAsia" w:ascii="宋体" w:hAnsi="宋体" w:cs="宋体"/>
          <w:color w:val="000000"/>
        </w:rPr>
        <w:t>）</w:t>
      </w:r>
      <w:r>
        <w:rPr>
          <w:rFonts w:hint="eastAsia" w:ascii="宋体" w:hAnsi="宋体" w:cs="宋体"/>
          <w:color w:val="000000"/>
          <w:u w:val="single"/>
        </w:rPr>
        <w:t>微粒间间隙变小</w:t>
      </w:r>
      <w:r>
        <w:rPr>
          <w:rFonts w:hint="eastAsia" w:ascii="宋体" w:hAnsi="宋体" w:cs="宋体"/>
          <w:color w:val="000000"/>
        </w:rPr>
        <w:t>．</w:t>
      </w:r>
    </w:p>
    <w:p>
      <w:pPr>
        <w:pStyle w:val="6"/>
        <w:rPr>
          <w:rFonts w:hint="eastAsia"/>
        </w:rPr>
      </w:pPr>
      <w:r>
        <w:rPr>
          <w:rFonts w:hint="eastAsia"/>
        </w:rPr>
        <w:t>14.除作标记处为一空2分，其余每空1分，文字表达式3分，共19分。</w:t>
      </w:r>
    </w:p>
    <w:p>
      <w:pPr>
        <w:pStyle w:val="6"/>
        <w:spacing w:line="360" w:lineRule="auto"/>
        <w:rPr>
          <w:kern w:val="0"/>
          <w:shd w:val="clear" w:color="auto" w:fill="FFFFFF"/>
        </w:rPr>
      </w:pPr>
      <w:r>
        <w:rPr>
          <w:kern w:val="0"/>
          <w:shd w:val="clear" w:color="auto" w:fill="FFFFFF"/>
        </w:rPr>
        <w:t>（</w:t>
      </w:r>
      <w:r>
        <w:rPr>
          <w:rFonts w:hint="eastAsia"/>
          <w:kern w:val="0"/>
          <w:shd w:val="clear" w:color="auto" w:fill="FFFFFF"/>
        </w:rPr>
        <w:t>1</w:t>
      </w:r>
      <w:r>
        <w:rPr>
          <w:kern w:val="0"/>
          <w:shd w:val="clear" w:color="auto" w:fill="FFFFFF"/>
        </w:rPr>
        <w:t>）</w:t>
      </w:r>
      <w:r>
        <w:rPr>
          <w:rFonts w:ascii="宋体" w:hAnsi="宋体"/>
        </w:rPr>
        <w:t>①</w:t>
      </w:r>
      <w:r>
        <w:rPr>
          <w:rFonts w:hint="eastAsia"/>
          <w:u w:val="single"/>
        </w:rPr>
        <w:t xml:space="preserve">   酒精灯       </w:t>
      </w:r>
      <w:r>
        <w:rPr>
          <w:rFonts w:hint="eastAsia"/>
        </w:rPr>
        <w:t xml:space="preserve"> </w:t>
      </w:r>
      <w:r>
        <w:rPr>
          <w:rFonts w:ascii="宋体" w:hAnsi="宋体"/>
        </w:rPr>
        <w:t>②</w:t>
      </w:r>
      <w:r>
        <w:rPr>
          <w:rFonts w:hint="eastAsia"/>
          <w:u w:val="single"/>
        </w:rPr>
        <w:t xml:space="preserve">    长劲漏斗      </w:t>
      </w:r>
      <w:r>
        <w:rPr>
          <w:rFonts w:hint="eastAsia" w:ascii="宋体" w:hAnsi="宋体"/>
        </w:rPr>
        <w:t xml:space="preserve"> ③</w:t>
      </w:r>
      <w:r>
        <w:rPr>
          <w:rFonts w:hint="eastAsia"/>
          <w:u w:val="single"/>
        </w:rPr>
        <w:t xml:space="preserve">  水槽        </w:t>
      </w:r>
    </w:p>
    <w:p>
      <w:pPr>
        <w:pStyle w:val="6"/>
        <w:spacing w:line="360" w:lineRule="auto"/>
        <w:rPr>
          <w:rFonts w:hint="eastAsia"/>
          <w:kern w:val="0"/>
          <w:shd w:val="clear" w:color="auto" w:fill="FFFFFF"/>
        </w:rPr>
      </w:pPr>
      <w:r>
        <w:rPr>
          <w:kern w:val="0"/>
          <w:shd w:val="clear" w:color="auto" w:fill="FFFFFF"/>
        </w:rPr>
        <w:t>（</w:t>
      </w:r>
      <w:r>
        <w:rPr>
          <w:rFonts w:hint="eastAsia"/>
          <w:kern w:val="0"/>
          <w:shd w:val="clear" w:color="auto" w:fill="FFFFFF"/>
        </w:rPr>
        <w:t>2</w:t>
      </w:r>
      <w:r>
        <w:rPr>
          <w:kern w:val="0"/>
          <w:shd w:val="clear" w:color="auto" w:fill="FFFFFF"/>
        </w:rPr>
        <w:t>）</w:t>
      </w:r>
      <w:r>
        <w:rPr>
          <w:kern w:val="0"/>
          <w:u w:val="single"/>
        </w:rPr>
        <w:t xml:space="preserve"> </w:t>
      </w:r>
      <w:r>
        <w:rPr>
          <w:rFonts w:hint="eastAsia"/>
          <w:kern w:val="0"/>
          <w:u w:val="single"/>
        </w:rPr>
        <w:t>A</w:t>
      </w:r>
      <w:r>
        <w:rPr>
          <w:kern w:val="0"/>
          <w:u w:val="single"/>
        </w:rPr>
        <w:t xml:space="preserve">          </w:t>
      </w:r>
      <w:r>
        <w:rPr>
          <w:kern w:val="0"/>
          <w:shd w:val="clear" w:color="auto" w:fill="FFFFFF"/>
        </w:rPr>
        <w:t>；</w:t>
      </w:r>
      <w:r>
        <w:rPr>
          <w:kern w:val="0"/>
          <w:u w:val="single"/>
        </w:rPr>
        <w:t xml:space="preserve">   </w:t>
      </w:r>
      <w:r>
        <w:rPr>
          <w:rFonts w:hint="eastAsia"/>
          <w:kern w:val="0"/>
          <w:u w:val="single"/>
        </w:rPr>
        <w:t>D</w:t>
      </w:r>
      <w:r>
        <w:rPr>
          <w:kern w:val="0"/>
          <w:u w:val="single"/>
        </w:rPr>
        <w:t xml:space="preserve">        </w:t>
      </w:r>
      <w:r>
        <w:rPr>
          <w:kern w:val="0"/>
          <w:shd w:val="clear" w:color="auto" w:fill="FFFFFF"/>
        </w:rPr>
        <w:t>；</w:t>
      </w:r>
      <w:r>
        <w:rPr>
          <w:kern w:val="0"/>
          <w:u w:val="single"/>
          <w:shd w:val="clear" w:color="auto" w:fill="FFFFFF"/>
        </w:rPr>
        <w:t xml:space="preserve">    </w:t>
      </w:r>
      <w:r>
        <w:rPr>
          <w:rFonts w:hint="eastAsia"/>
          <w:kern w:val="0"/>
          <w:u w:val="single"/>
          <w:shd w:val="clear" w:color="auto" w:fill="FFFFFF"/>
        </w:rPr>
        <w:t>文字表达式（略）</w:t>
      </w:r>
      <w:r>
        <w:rPr>
          <w:kern w:val="0"/>
          <w:u w:val="single"/>
          <w:shd w:val="clear" w:color="auto" w:fill="FFFFFF"/>
        </w:rPr>
        <w:t xml:space="preserve">  </w:t>
      </w:r>
      <w:r>
        <w:rPr>
          <w:kern w:val="0"/>
          <w:shd w:val="clear" w:color="auto" w:fill="FFFFFF"/>
        </w:rPr>
        <w:t>；</w:t>
      </w:r>
      <w:r>
        <w:rPr>
          <w:kern w:val="0"/>
          <w:u w:val="single"/>
        </w:rPr>
        <w:t xml:space="preserve">  </w:t>
      </w:r>
      <w:r>
        <w:rPr>
          <w:rFonts w:hint="eastAsia"/>
          <w:kern w:val="0"/>
          <w:u w:val="single"/>
        </w:rPr>
        <w:t>分解反应</w:t>
      </w:r>
      <w:r>
        <w:rPr>
          <w:kern w:val="0"/>
          <w:u w:val="single"/>
        </w:rPr>
        <w:t xml:space="preserve">         </w:t>
      </w:r>
    </w:p>
    <w:p>
      <w:pPr>
        <w:pStyle w:val="6"/>
        <w:spacing w:line="360" w:lineRule="auto"/>
        <w:rPr>
          <w:rFonts w:hint="eastAsia"/>
          <w:kern w:val="0"/>
          <w:shd w:val="clear" w:color="auto" w:fill="FFFFFF"/>
        </w:rPr>
      </w:pPr>
      <w:r>
        <w:rPr>
          <w:kern w:val="0"/>
          <w:shd w:val="clear" w:color="auto" w:fill="FFFFFF"/>
        </w:rPr>
        <w:t>（</w:t>
      </w:r>
      <w:r>
        <w:rPr>
          <w:rFonts w:hint="eastAsia"/>
          <w:kern w:val="0"/>
          <w:shd w:val="clear" w:color="auto" w:fill="FFFFFF"/>
        </w:rPr>
        <w:t>3</w:t>
      </w:r>
      <w:r>
        <w:rPr>
          <w:kern w:val="0"/>
          <w:shd w:val="clear" w:color="auto" w:fill="FFFFFF"/>
        </w:rPr>
        <w:t>）</w:t>
      </w:r>
      <w:r>
        <w:rPr>
          <w:kern w:val="0"/>
          <w:u w:val="single"/>
        </w:rPr>
        <w:t xml:space="preserve">  </w:t>
      </w:r>
      <w:r>
        <w:rPr>
          <w:rFonts w:hint="eastAsia"/>
          <w:kern w:val="0"/>
          <w:u w:val="single"/>
        </w:rPr>
        <w:t>大理石（或石灰石）</w:t>
      </w:r>
      <w:r>
        <w:rPr>
          <w:kern w:val="0"/>
          <w:u w:val="single"/>
        </w:rPr>
        <w:t xml:space="preserve">        </w:t>
      </w:r>
      <w:r>
        <w:rPr>
          <w:kern w:val="0"/>
          <w:shd w:val="clear" w:color="auto" w:fill="FFFFFF"/>
        </w:rPr>
        <w:t>；</w:t>
      </w:r>
      <w:r>
        <w:rPr>
          <w:kern w:val="0"/>
          <w:u w:val="single"/>
        </w:rPr>
        <w:t xml:space="preserve">  </w:t>
      </w:r>
      <w:r>
        <w:rPr>
          <w:rFonts w:hint="eastAsia"/>
          <w:kern w:val="0"/>
          <w:u w:val="single"/>
        </w:rPr>
        <w:t>稀盐酸</w:t>
      </w:r>
      <w:r>
        <w:rPr>
          <w:kern w:val="0"/>
          <w:u w:val="single"/>
        </w:rPr>
        <w:t xml:space="preserve">         </w:t>
      </w:r>
      <w:r>
        <w:rPr>
          <w:kern w:val="0"/>
          <w:shd w:val="clear" w:color="auto" w:fill="FFFFFF"/>
        </w:rPr>
        <w:t>；</w:t>
      </w:r>
    </w:p>
    <w:p>
      <w:pPr>
        <w:pStyle w:val="6"/>
        <w:spacing w:line="360" w:lineRule="auto"/>
        <w:ind w:left="210" w:hanging="210" w:hangingChars="100"/>
        <w:rPr>
          <w:rFonts w:hint="eastAsia"/>
          <w:kern w:val="0"/>
          <w:shd w:val="clear" w:color="auto" w:fill="FFFFFF"/>
        </w:rPr>
      </w:pPr>
      <w:r>
        <w:rPr>
          <w:kern w:val="0"/>
          <w:u w:val="single"/>
          <w:shd w:val="clear" w:color="auto" w:fill="FFFFFF"/>
        </w:rPr>
        <w:t xml:space="preserve">    </w:t>
      </w:r>
      <w:r>
        <w:rPr>
          <w:rFonts w:hint="eastAsia"/>
          <w:kern w:val="0"/>
          <w:u w:val="single"/>
          <w:shd w:val="clear" w:color="auto" w:fill="FFFFFF"/>
        </w:rPr>
        <w:t xml:space="preserve">   文字表达式（略） </w:t>
      </w:r>
      <w:r>
        <w:rPr>
          <w:kern w:val="0"/>
          <w:shd w:val="clear" w:color="auto" w:fill="FFFFFF"/>
        </w:rPr>
        <w:t>；</w:t>
      </w:r>
      <w:r>
        <w:rPr>
          <w:kern w:val="0"/>
          <w:u w:val="single"/>
          <w:shd w:val="clear" w:color="auto" w:fill="FFFFFF"/>
        </w:rPr>
        <w:t xml:space="preserve">   </w:t>
      </w:r>
      <w:r>
        <w:rPr>
          <w:rFonts w:hint="eastAsia"/>
          <w:kern w:val="0"/>
          <w:u w:val="single"/>
          <w:shd w:val="clear" w:color="auto" w:fill="FFFFFF"/>
        </w:rPr>
        <w:t>液面不再下降</w:t>
      </w:r>
      <w:r>
        <w:rPr>
          <w:kern w:val="0"/>
          <w:u w:val="single"/>
          <w:shd w:val="clear" w:color="auto" w:fill="FFFFFF"/>
        </w:rPr>
        <w:t xml:space="preserve">        </w:t>
      </w:r>
      <w:r>
        <w:rPr>
          <w:rFonts w:hint="eastAsia"/>
          <w:kern w:val="0"/>
          <w:u w:val="single"/>
          <w:shd w:val="clear" w:color="auto" w:fill="FFFFFF"/>
        </w:rPr>
        <w:t xml:space="preserve">        </w:t>
      </w:r>
      <w:r>
        <w:rPr>
          <w:kern w:val="0"/>
          <w:u w:val="single"/>
          <w:shd w:val="clear" w:color="auto" w:fill="FFFFFF"/>
        </w:rPr>
        <w:t xml:space="preserve">       </w:t>
      </w:r>
      <w:r>
        <w:rPr>
          <w:kern w:val="0"/>
          <w:shd w:val="clear" w:color="auto" w:fill="FFFFFF"/>
        </w:rPr>
        <w:t>。</w:t>
      </w:r>
    </w:p>
    <w:p>
      <w:pPr>
        <w:pStyle w:val="6"/>
        <w:spacing w:line="360" w:lineRule="auto"/>
        <w:rPr>
          <w:rFonts w:hint="eastAsia"/>
          <w:kern w:val="0"/>
          <w:shd w:val="clear" w:color="auto" w:fill="FFFFFF"/>
        </w:rPr>
      </w:pPr>
      <w:r>
        <w:rPr>
          <w:kern w:val="0"/>
          <w:shd w:val="clear" w:color="auto" w:fill="FFFFFF"/>
        </w:rPr>
        <w:t>（</w:t>
      </w:r>
      <w:r>
        <w:rPr>
          <w:rFonts w:hint="eastAsia"/>
          <w:kern w:val="0"/>
          <w:shd w:val="clear" w:color="auto" w:fill="FFFFFF"/>
        </w:rPr>
        <w:t>4</w:t>
      </w:r>
      <w:r>
        <w:rPr>
          <w:kern w:val="0"/>
          <w:shd w:val="clear" w:color="auto" w:fill="FFFFFF"/>
        </w:rPr>
        <w:t>）</w:t>
      </w:r>
      <w:r>
        <w:rPr>
          <w:kern w:val="0"/>
          <w:u w:val="single"/>
          <w:shd w:val="clear" w:color="auto" w:fill="FFFFFF"/>
        </w:rPr>
        <w:t xml:space="preserve"> </w:t>
      </w:r>
      <w:r>
        <w:rPr>
          <w:color w:val="FF0000"/>
          <w:kern w:val="0"/>
          <w:u w:val="single"/>
          <w:shd w:val="clear" w:color="auto" w:fill="FFFFFF"/>
        </w:rPr>
        <w:t xml:space="preserve"> </w:t>
      </w:r>
      <w:r>
        <w:rPr>
          <w:rFonts w:hint="eastAsia"/>
          <w:color w:val="FF0000"/>
          <w:kern w:val="0"/>
          <w:u w:val="single"/>
          <w:shd w:val="clear" w:color="auto" w:fill="FFFFFF"/>
        </w:rPr>
        <w:t>AB</w:t>
      </w:r>
      <w:r>
        <w:rPr>
          <w:color w:val="FF0000"/>
          <w:kern w:val="0"/>
          <w:u w:val="single"/>
          <w:shd w:val="clear" w:color="auto" w:fill="FFFFFF"/>
        </w:rPr>
        <w:t xml:space="preserve"> </w:t>
      </w:r>
      <w:r>
        <w:rPr>
          <w:kern w:val="0"/>
          <w:u w:val="single"/>
          <w:shd w:val="clear" w:color="auto" w:fill="FFFFFF"/>
        </w:rPr>
        <w:t xml:space="preserve">       </w:t>
      </w:r>
      <w:r>
        <w:rPr>
          <w:kern w:val="0"/>
          <w:shd w:val="clear" w:color="auto" w:fill="FFFFFF"/>
        </w:rPr>
        <w:t>。</w:t>
      </w:r>
      <w:r>
        <w:rPr>
          <w:rFonts w:hint="eastAsia"/>
          <w:color w:val="FF0000"/>
          <w:kern w:val="0"/>
          <w:shd w:val="clear" w:color="auto" w:fill="FFFFFF"/>
        </w:rPr>
        <w:t>（2分）</w:t>
      </w:r>
    </w:p>
    <w:p>
      <w:pPr>
        <w:pStyle w:val="6"/>
        <w:jc w:val="left"/>
        <w:rPr>
          <w:kern w:val="0"/>
          <w:shd w:val="clear" w:color="auto" w:fill="FFFFFF"/>
        </w:rPr>
      </w:pPr>
      <w:r>
        <w:rPr>
          <w:kern w:val="0"/>
          <w:shd w:val="clear" w:color="auto" w:fill="FFFFFF"/>
        </w:rPr>
        <w:t>（</w:t>
      </w:r>
      <w:r>
        <w:rPr>
          <w:rFonts w:hint="eastAsia"/>
          <w:kern w:val="0"/>
          <w:shd w:val="clear" w:color="auto" w:fill="FFFFFF"/>
        </w:rPr>
        <w:t>5</w:t>
      </w:r>
      <w:r>
        <w:rPr>
          <w:kern w:val="0"/>
          <w:shd w:val="clear" w:color="auto" w:fill="FFFFFF"/>
        </w:rPr>
        <w:t>）</w:t>
      </w:r>
      <w:r>
        <w:rPr>
          <w:kern w:val="0"/>
          <w:u w:val="single"/>
        </w:rPr>
        <w:t xml:space="preserve">    </w:t>
      </w:r>
      <w:r>
        <w:rPr>
          <w:rFonts w:hint="eastAsia"/>
          <w:kern w:val="0"/>
          <w:u w:val="single"/>
        </w:rPr>
        <w:t>B</w:t>
      </w:r>
      <w:r>
        <w:rPr>
          <w:kern w:val="0"/>
          <w:u w:val="single"/>
        </w:rPr>
        <w:t xml:space="preserve">      </w:t>
      </w:r>
      <w:r>
        <w:rPr>
          <w:kern w:val="0"/>
          <w:shd w:val="clear" w:color="auto" w:fill="FFFFFF"/>
        </w:rPr>
        <w:t>；</w:t>
      </w:r>
      <w:r>
        <w:rPr>
          <w:kern w:val="0"/>
          <w:u w:val="single"/>
        </w:rPr>
        <w:t xml:space="preserve">   </w:t>
      </w:r>
      <w:r>
        <w:rPr>
          <w:rFonts w:hint="eastAsia"/>
          <w:kern w:val="0"/>
          <w:u w:val="single"/>
        </w:rPr>
        <w:t>E</w:t>
      </w:r>
      <w:r>
        <w:rPr>
          <w:kern w:val="0"/>
          <w:u w:val="single"/>
        </w:rPr>
        <w:t xml:space="preserve">        </w:t>
      </w:r>
      <w:r>
        <w:rPr>
          <w:kern w:val="0"/>
          <w:shd w:val="clear" w:color="auto" w:fill="FFFFFF"/>
        </w:rPr>
        <w:t>。</w:t>
      </w:r>
    </w:p>
    <w:p>
      <w:pPr>
        <w:pStyle w:val="6"/>
        <w:jc w:val="left"/>
        <w:rPr>
          <w:rFonts w:hint="eastAsia"/>
        </w:rPr>
      </w:pPr>
      <w:r>
        <w:rPr>
          <w:rFonts w:hint="eastAsia"/>
        </w:rPr>
        <w:t>15.除作标记处为一空2分，其余每空1分，共11分。</w:t>
      </w:r>
    </w:p>
    <w:p>
      <w:pPr>
        <w:pStyle w:val="6"/>
        <w:spacing w:line="360" w:lineRule="auto"/>
        <w:rPr>
          <w:rFonts w:hint="eastAsia" w:eastAsia="宋体"/>
          <w:lang w:eastAsia="zh-CN"/>
        </w:rPr>
      </w:pPr>
      <w:r>
        <w:rPr>
          <w:rFonts w:hint="eastAsia"/>
        </w:rPr>
        <w:t>（1）</w:t>
      </w:r>
      <w:r>
        <w:rPr>
          <w:rFonts w:hint="eastAsia"/>
          <w:u w:val="single"/>
        </w:rPr>
        <w:t xml:space="preserve">  C  </w:t>
      </w:r>
      <w:r>
        <w:rPr>
          <w:u w:val="single"/>
        </w:rPr>
        <w:t>　</w:t>
      </w:r>
      <w:r>
        <w:rPr>
          <w:kern w:val="0"/>
          <w:shd w:val="clear" w:color="auto" w:fill="FFFFFF"/>
        </w:rPr>
        <w:t>；（</w:t>
      </w:r>
      <w:r>
        <w:rPr>
          <w:rFonts w:hint="eastAsia"/>
          <w:kern w:val="0"/>
          <w:shd w:val="clear" w:color="auto" w:fill="FFFFFF"/>
        </w:rPr>
        <w:t>2</w:t>
      </w:r>
      <w:r>
        <w:rPr>
          <w:kern w:val="0"/>
          <w:shd w:val="clear" w:color="auto" w:fill="FFFFFF"/>
        </w:rPr>
        <w:t>）</w:t>
      </w:r>
      <w:r>
        <w:rPr>
          <w:u w:val="single"/>
        </w:rPr>
        <w:t>　</w:t>
      </w:r>
      <w:r>
        <w:rPr>
          <w:rFonts w:hint="eastAsia"/>
          <w:u w:val="single"/>
        </w:rPr>
        <w:t xml:space="preserve"> A   </w:t>
      </w:r>
      <w:r>
        <w:rPr>
          <w:kern w:val="0"/>
          <w:shd w:val="clear" w:color="auto" w:fill="FFFFFF"/>
        </w:rPr>
        <w:t>；（</w:t>
      </w:r>
      <w:r>
        <w:rPr>
          <w:rFonts w:hint="eastAsia"/>
          <w:kern w:val="0"/>
          <w:shd w:val="clear" w:color="auto" w:fill="FFFFFF"/>
        </w:rPr>
        <w:t>3</w:t>
      </w:r>
      <w:r>
        <w:rPr>
          <w:kern w:val="0"/>
          <w:shd w:val="clear" w:color="auto" w:fill="FFFFFF"/>
        </w:rPr>
        <w:t>）</w:t>
      </w:r>
      <w:r>
        <w:rPr>
          <w:color w:val="FF0000"/>
          <w:kern w:val="0"/>
          <w:u w:val="single"/>
        </w:rPr>
        <w:t xml:space="preserve">   </w:t>
      </w:r>
      <w:r>
        <w:rPr>
          <w:rFonts w:hint="eastAsia"/>
          <w:color w:val="FF0000"/>
          <w:kern w:val="0"/>
          <w:u w:val="single"/>
        </w:rPr>
        <w:t>AC</w:t>
      </w:r>
      <w:r>
        <w:rPr>
          <w:color w:val="FF0000"/>
          <w:kern w:val="0"/>
          <w:u w:val="single"/>
        </w:rPr>
        <w:t xml:space="preserve">   </w:t>
      </w:r>
      <w:r>
        <w:rPr>
          <w:rFonts w:hint="eastAsia"/>
          <w:color w:val="FF0000"/>
          <w:kern w:val="0"/>
          <w:u w:val="single"/>
        </w:rPr>
        <w:t xml:space="preserve">  </w:t>
      </w:r>
      <w:r>
        <w:rPr>
          <w:color w:val="FF0000"/>
          <w:kern w:val="0"/>
          <w:u w:val="single"/>
        </w:rPr>
        <w:t xml:space="preserve">    </w:t>
      </w:r>
      <w:r>
        <w:rPr>
          <w:kern w:val="0"/>
          <w:shd w:val="clear" w:color="auto" w:fill="FFFFFF"/>
        </w:rPr>
        <w:t>；</w:t>
      </w:r>
      <w:r>
        <w:rPr>
          <w:rFonts w:hint="eastAsia"/>
          <w:color w:val="FF0000"/>
          <w:kern w:val="0"/>
          <w:shd w:val="clear" w:color="auto" w:fill="FFFFFF"/>
        </w:rPr>
        <w:t>（2分）</w:t>
      </w:r>
      <w:r>
        <w:rPr>
          <w:rFonts w:hint="eastAsia"/>
          <w:color w:val="FFFFFF"/>
          <w:kern w:val="0"/>
          <w:sz w:val="4"/>
          <w:shd w:val="clear" w:color="auto" w:fill="FFFFFF"/>
          <w:lang w:eastAsia="zh-CN"/>
        </w:rPr>
        <w:t>[来源:Zxxk.Com]</w:t>
      </w:r>
    </w:p>
    <w:p>
      <w:pPr>
        <w:pStyle w:val="6"/>
        <w:spacing w:line="360" w:lineRule="auto"/>
        <w:jc w:val="left"/>
      </w:pPr>
      <w:r>
        <w:rPr>
          <w:kern w:val="0"/>
          <w:shd w:val="clear" w:color="auto" w:fill="FFFFFF"/>
        </w:rPr>
        <w:t>（</w:t>
      </w:r>
      <w:r>
        <w:rPr>
          <w:rFonts w:hint="eastAsia"/>
          <w:kern w:val="0"/>
          <w:shd w:val="clear" w:color="auto" w:fill="FFFFFF"/>
        </w:rPr>
        <w:t>4</w:t>
      </w:r>
      <w:r>
        <w:rPr>
          <w:kern w:val="0"/>
          <w:shd w:val="clear" w:color="auto" w:fill="FFFFFF"/>
        </w:rPr>
        <w:t>）</w:t>
      </w:r>
      <w:r>
        <w:rPr>
          <w:kern w:val="0"/>
          <w:u w:val="single"/>
        </w:rPr>
        <w:t xml:space="preserve">   </w:t>
      </w:r>
      <w:r>
        <w:rPr>
          <w:rFonts w:hint="eastAsia"/>
          <w:kern w:val="0"/>
          <w:u w:val="single"/>
        </w:rPr>
        <w:t>吸附</w:t>
      </w:r>
      <w:r>
        <w:rPr>
          <w:kern w:val="0"/>
          <w:u w:val="single"/>
        </w:rPr>
        <w:t xml:space="preserve">   </w:t>
      </w:r>
      <w:r>
        <w:rPr>
          <w:rFonts w:hint="eastAsia"/>
          <w:kern w:val="0"/>
          <w:u w:val="single"/>
        </w:rPr>
        <w:t xml:space="preserve">   </w:t>
      </w:r>
      <w:r>
        <w:rPr>
          <w:kern w:val="0"/>
          <w:u w:val="single"/>
        </w:rPr>
        <w:t xml:space="preserve">    </w:t>
      </w:r>
      <w:r>
        <w:rPr>
          <w:kern w:val="0"/>
          <w:shd w:val="clear" w:color="auto" w:fill="FFFFFF"/>
        </w:rPr>
        <w:t>；</w:t>
      </w:r>
      <w:r>
        <w:rPr>
          <w:rFonts w:hint="eastAsia"/>
          <w:u w:val="single"/>
        </w:rPr>
        <w:t xml:space="preserve"> 杀菌消毒            </w:t>
      </w:r>
      <w:r>
        <w:t>；</w:t>
      </w:r>
      <w:r>
        <w:rPr>
          <w:kern w:val="0"/>
          <w:u w:val="single"/>
        </w:rPr>
        <w:t xml:space="preserve">  </w:t>
      </w:r>
      <w:r>
        <w:rPr>
          <w:rFonts w:hint="eastAsia"/>
          <w:kern w:val="0"/>
          <w:u w:val="single"/>
        </w:rPr>
        <w:t>玻璃棒</w:t>
      </w:r>
      <w:r>
        <w:rPr>
          <w:kern w:val="0"/>
          <w:u w:val="single"/>
        </w:rPr>
        <w:t xml:space="preserve">      </w:t>
      </w:r>
      <w:r>
        <w:rPr>
          <w:kern w:val="0"/>
          <w:shd w:val="clear" w:color="auto" w:fill="FFFFFF"/>
        </w:rPr>
        <w:t>；</w:t>
      </w:r>
      <w:r>
        <w:rPr>
          <w:kern w:val="0"/>
          <w:u w:val="single"/>
        </w:rPr>
        <w:t xml:space="preserve">  </w:t>
      </w:r>
      <w:r>
        <w:rPr>
          <w:rFonts w:hint="eastAsia"/>
          <w:kern w:val="0"/>
          <w:u w:val="single"/>
        </w:rPr>
        <w:t>引流</w:t>
      </w:r>
      <w:r>
        <w:rPr>
          <w:kern w:val="0"/>
          <w:u w:val="single"/>
        </w:rPr>
        <w:t xml:space="preserve">   </w:t>
      </w:r>
      <w:r>
        <w:rPr>
          <w:rFonts w:hint="eastAsia"/>
          <w:kern w:val="0"/>
          <w:u w:val="single"/>
        </w:rPr>
        <w:t xml:space="preserve">  </w:t>
      </w:r>
      <w:r>
        <w:t>　</w:t>
      </w:r>
      <w:r>
        <w:rPr>
          <w:kern w:val="0"/>
          <w:shd w:val="clear" w:color="auto" w:fill="FFFFFF"/>
        </w:rPr>
        <w:t>；</w:t>
      </w:r>
    </w:p>
    <w:p>
      <w:pPr>
        <w:pStyle w:val="6"/>
        <w:numPr>
          <w:ilvl w:val="0"/>
          <w:numId w:val="7"/>
        </w:numPr>
        <w:spacing w:line="360" w:lineRule="auto"/>
      </w:pPr>
      <w:r>
        <w:rPr>
          <w:kern w:val="0"/>
          <w:u w:val="single"/>
        </w:rPr>
        <w:t xml:space="preserve">  </w:t>
      </w:r>
      <w:r>
        <w:rPr>
          <w:rFonts w:hint="eastAsia"/>
          <w:kern w:val="0"/>
          <w:u w:val="single"/>
        </w:rPr>
        <w:t>肥皂水</w:t>
      </w:r>
      <w:r>
        <w:rPr>
          <w:kern w:val="0"/>
          <w:u w:val="single"/>
        </w:rPr>
        <w:t xml:space="preserve">   </w:t>
      </w:r>
      <w:r>
        <w:rPr>
          <w:rFonts w:hint="eastAsia"/>
          <w:kern w:val="0"/>
          <w:u w:val="single"/>
        </w:rPr>
        <w:t xml:space="preserve">   </w:t>
      </w:r>
      <w:r>
        <w:rPr>
          <w:kern w:val="0"/>
          <w:u w:val="single"/>
        </w:rPr>
        <w:t xml:space="preserve">    </w:t>
      </w:r>
      <w:r>
        <w:rPr>
          <w:kern w:val="0"/>
          <w:shd w:val="clear" w:color="auto" w:fill="FFFFFF"/>
        </w:rPr>
        <w:t>；</w:t>
      </w:r>
      <w:r>
        <w:rPr>
          <w:rFonts w:hint="eastAsia"/>
          <w:u w:val="single"/>
        </w:rPr>
        <w:t xml:space="preserve">    煮沸         </w:t>
      </w:r>
      <w:r>
        <w:t>；</w:t>
      </w:r>
    </w:p>
    <w:p>
      <w:pPr>
        <w:pStyle w:val="6"/>
        <w:numPr>
          <w:ilvl w:val="0"/>
          <w:numId w:val="7"/>
        </w:numPr>
        <w:spacing w:line="360" w:lineRule="auto"/>
        <w:rPr>
          <w:rFonts w:hint="eastAsia"/>
        </w:rPr>
      </w:pPr>
      <w:r>
        <w:t>请你举一例节约用水的做法</w:t>
      </w:r>
      <w:r>
        <w:rPr>
          <w:u w:val="single"/>
        </w:rPr>
        <w:t xml:space="preserve">　 </w:t>
      </w:r>
      <w:r>
        <w:rPr>
          <w:rFonts w:hint="eastAsia"/>
          <w:u w:val="single"/>
        </w:rPr>
        <w:t xml:space="preserve">合理即可                             </w:t>
      </w:r>
      <w:r>
        <w:rPr>
          <w:u w:val="single"/>
        </w:rPr>
        <w:t xml:space="preserve">  　</w:t>
      </w:r>
      <w:r>
        <w:rPr>
          <w:kern w:val="0"/>
          <w:shd w:val="clear" w:color="auto" w:fill="FFFFFF"/>
        </w:rPr>
        <w:t>。</w:t>
      </w:r>
    </w:p>
    <w:p>
      <w:pPr>
        <w:pStyle w:val="6"/>
        <w:rPr>
          <w:rFonts w:hint="eastAsia"/>
        </w:rPr>
      </w:pPr>
      <w:r>
        <w:rPr>
          <w:rFonts w:hint="eastAsia"/>
        </w:rPr>
        <w:t>16.第1小题各1分，其余每空各两分，共8分。</w:t>
      </w:r>
    </w:p>
    <w:p>
      <w:pPr>
        <w:pStyle w:val="6"/>
        <w:rPr>
          <w:rFonts w:hint="eastAsia"/>
          <w:u w:val="single"/>
        </w:rPr>
      </w:pPr>
      <w:r>
        <w:rPr>
          <w:kern w:val="0"/>
          <w:shd w:val="clear" w:color="auto" w:fill="FFFFFF"/>
        </w:rPr>
        <w:t>（</w:t>
      </w:r>
      <w:r>
        <w:rPr>
          <w:rFonts w:hint="eastAsia"/>
          <w:kern w:val="0"/>
          <w:shd w:val="clear" w:color="auto" w:fill="FFFFFF"/>
        </w:rPr>
        <w:t>1</w:t>
      </w:r>
      <w:r>
        <w:rPr>
          <w:kern w:val="0"/>
          <w:shd w:val="clear" w:color="auto" w:fill="FFFFFF"/>
        </w:rPr>
        <w:t>）</w:t>
      </w:r>
      <w:r>
        <w:rPr>
          <w:rFonts w:hint="eastAsia"/>
          <w:u w:val="single"/>
        </w:rPr>
        <w:t xml:space="preserve">   3   </w:t>
      </w:r>
      <w:r>
        <w:rPr>
          <w:u w:val="single"/>
        </w:rPr>
        <w:t>　</w:t>
      </w:r>
      <w:r>
        <w:rPr>
          <w:kern w:val="0"/>
          <w:shd w:val="clear" w:color="auto" w:fill="FFFFFF"/>
        </w:rPr>
        <w:t>；</w:t>
      </w:r>
      <w:r>
        <w:rPr>
          <w:u w:val="single"/>
        </w:rPr>
        <w:t>　</w:t>
      </w:r>
      <w:r>
        <w:rPr>
          <w:rFonts w:hint="eastAsia"/>
          <w:u w:val="single"/>
        </w:rPr>
        <w:t xml:space="preserve">  42     </w:t>
      </w:r>
    </w:p>
    <w:p>
      <w:pPr>
        <w:pStyle w:val="6"/>
        <w:jc w:val="left"/>
      </w:pPr>
      <w:r>
        <w:rPr>
          <w:kern w:val="0"/>
          <w:shd w:val="clear" w:color="auto" w:fill="FFFFFF"/>
        </w:rPr>
        <w:t>（</w:t>
      </w:r>
      <w:r>
        <w:rPr>
          <w:rFonts w:hint="eastAsia"/>
          <w:kern w:val="0"/>
          <w:shd w:val="clear" w:color="auto" w:fill="FFFFFF"/>
        </w:rPr>
        <w:t>2</w:t>
      </w:r>
      <w:r>
        <w:rPr>
          <w:kern w:val="0"/>
          <w:shd w:val="clear" w:color="auto" w:fill="FFFFFF"/>
        </w:rPr>
        <w:t>）</w:t>
      </w:r>
      <w:r>
        <w:t>青蒿素的相对分子质量</w:t>
      </w:r>
      <w:r>
        <w:rPr>
          <w:rFonts w:hint="eastAsia"/>
        </w:rPr>
        <w:t>为</w:t>
      </w:r>
      <w:r>
        <w:rPr>
          <w:u w:val="single"/>
        </w:rPr>
        <w:t>　</w:t>
      </w:r>
      <w:r>
        <w:rPr>
          <w:rFonts w:hint="eastAsia"/>
          <w:u w:val="single"/>
        </w:rPr>
        <w:t xml:space="preserve">282      </w:t>
      </w:r>
    </w:p>
    <w:p>
      <w:pPr>
        <w:pStyle w:val="6"/>
        <w:spacing w:line="360" w:lineRule="auto"/>
        <w:jc w:val="left"/>
        <w:rPr>
          <w:rFonts w:hint="eastAsia"/>
        </w:rPr>
      </w:pPr>
      <w:r>
        <w:rPr>
          <w:kern w:val="0"/>
          <w:shd w:val="clear" w:color="auto" w:fill="FFFFFF"/>
        </w:rPr>
        <w:t>（</w:t>
      </w:r>
      <w:r>
        <w:rPr>
          <w:rFonts w:hint="eastAsia"/>
          <w:kern w:val="0"/>
          <w:shd w:val="clear" w:color="auto" w:fill="FFFFFF"/>
        </w:rPr>
        <w:t>3</w:t>
      </w:r>
      <w:r>
        <w:rPr>
          <w:kern w:val="0"/>
          <w:shd w:val="clear" w:color="auto" w:fill="FFFFFF"/>
        </w:rPr>
        <w:t>）</w:t>
      </w:r>
      <w:r>
        <w:t>青蒿素中碳元素与氧元素的质</w:t>
      </w:r>
      <w:r>
        <w:drawing>
          <wp:inline distT="0" distB="0" distL="114300" distR="114300">
            <wp:extent cx="17780" cy="19050"/>
            <wp:effectExtent l="0" t="0" r="1270" b="0"/>
            <wp:docPr id="30"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7780" cy="19050"/>
                    </a:xfrm>
                    <a:prstGeom prst="rect">
                      <a:avLst/>
                    </a:prstGeom>
                    <a:noFill/>
                    <a:ln>
                      <a:noFill/>
                    </a:ln>
                  </pic:spPr>
                </pic:pic>
              </a:graphicData>
            </a:graphic>
          </wp:inline>
        </w:drawing>
      </w:r>
      <w:r>
        <w:t>量比</w:t>
      </w:r>
      <w:r>
        <w:rPr>
          <w:rFonts w:hint="eastAsia"/>
        </w:rPr>
        <w:t>为</w:t>
      </w:r>
      <w:r>
        <w:rPr>
          <w:rFonts w:hint="eastAsia"/>
          <w:u w:val="single"/>
        </w:rPr>
        <w:t>9：4</w:t>
      </w:r>
      <w:r>
        <w:rPr>
          <w:u w:val="single"/>
        </w:rPr>
        <w:t>　</w:t>
      </w:r>
      <w:r>
        <w:rPr>
          <w:rFonts w:hint="eastAsia"/>
          <w:u w:val="single"/>
        </w:rPr>
        <w:t xml:space="preserve">                                                     </w:t>
      </w:r>
      <w:r>
        <w:rPr>
          <w:rFonts w:hint="eastAsia"/>
          <w:u w:val="single"/>
        </w:rPr>
        <w:drawing>
          <wp:inline distT="0" distB="0" distL="114300" distR="114300">
            <wp:extent cx="24130" cy="13970"/>
            <wp:effectExtent l="0" t="0" r="0" b="0"/>
            <wp:docPr id="26"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130" cy="13970"/>
                    </a:xfrm>
                    <a:prstGeom prst="rect">
                      <a:avLst/>
                    </a:prstGeom>
                    <a:noFill/>
                    <a:ln>
                      <a:noFill/>
                    </a:ln>
                  </pic:spPr>
                </pic:pic>
              </a:graphicData>
            </a:graphic>
          </wp:inline>
        </w:drawing>
      </w:r>
      <w:r>
        <w:rPr>
          <w:rFonts w:hint="eastAsia"/>
          <w:u w:val="single"/>
        </w:rPr>
        <w:t xml:space="preserve">                                                                                                                                                                                                                                                                                                                                                                                                                                                                                </w:t>
      </w:r>
      <w:r>
        <w:rPr>
          <w:rFonts w:hint="eastAsia"/>
          <w:u w:val="single"/>
        </w:rPr>
        <w:drawing>
          <wp:inline distT="0" distB="0" distL="114300" distR="114300">
            <wp:extent cx="15240" cy="19050"/>
            <wp:effectExtent l="0" t="0" r="3810" b="0"/>
            <wp:docPr id="3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5240" cy="19050"/>
                    </a:xfrm>
                    <a:prstGeom prst="rect">
                      <a:avLst/>
                    </a:prstGeom>
                    <a:noFill/>
                    <a:ln>
                      <a:noFill/>
                    </a:ln>
                  </pic:spPr>
                </pic:pic>
              </a:graphicData>
            </a:graphic>
          </wp:inline>
        </w:drawing>
      </w:r>
      <w:r>
        <w:rPr>
          <w:rFonts w:hint="eastAsia"/>
          <w:u w:val="single"/>
        </w:rPr>
        <w:t xml:space="preserve">                                                                                                                                                         </w:t>
      </w:r>
    </w:p>
    <w:p>
      <w:pPr>
        <w:pStyle w:val="6"/>
        <w:spacing w:line="360" w:lineRule="auto"/>
        <w:jc w:val="left"/>
        <w:rPr>
          <w:rFonts w:hint="eastAsia"/>
        </w:rPr>
      </w:pPr>
      <w:r>
        <w:rPr>
          <w:kern w:val="0"/>
          <w:shd w:val="clear" w:color="auto" w:fill="FFFFFF"/>
        </w:rPr>
        <w:t>（</w:t>
      </w:r>
      <w:r>
        <w:rPr>
          <w:rFonts w:hint="eastAsia"/>
          <w:kern w:val="0"/>
          <w:shd w:val="clear" w:color="auto" w:fill="FFFFFF"/>
        </w:rPr>
        <w:t>4</w:t>
      </w:r>
      <w:r>
        <w:rPr>
          <w:kern w:val="0"/>
          <w:shd w:val="clear" w:color="auto" w:fill="FFFFFF"/>
        </w:rPr>
        <w:t>）</w:t>
      </w:r>
      <w:r>
        <w:t>青蒿素中氧元素的质量分数．（结果精确到0.1%）请注意：需列出求解过程．</w:t>
      </w:r>
      <w:r>
        <w:rPr>
          <w:rFonts w:hint="eastAsia"/>
        </w:rPr>
        <w:t xml:space="preserve">                  </w:t>
      </w:r>
      <w:r>
        <w:rPr>
          <w:rFonts w:hint="eastAsia"/>
        </w:rPr>
        <w:drawing>
          <wp:inline distT="0" distB="0" distL="114300" distR="114300">
            <wp:extent cx="22860" cy="12700"/>
            <wp:effectExtent l="0" t="0" r="0" b="0"/>
            <wp:docPr id="25"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12700"/>
                    </a:xfrm>
                    <a:prstGeom prst="rect">
                      <a:avLst/>
                    </a:prstGeom>
                    <a:noFill/>
                    <a:ln>
                      <a:noFill/>
                    </a:ln>
                  </pic:spPr>
                </pic:pic>
              </a:graphicData>
            </a:graphic>
          </wp:inline>
        </w:drawing>
      </w:r>
      <w:r>
        <w:rPr>
          <w:rFonts w:hint="eastAsia"/>
        </w:rPr>
        <w:t xml:space="preserve">                                                                 </w:t>
      </w:r>
    </w:p>
    <w:p>
      <w:pPr>
        <w:pStyle w:val="6"/>
        <w:tabs>
          <w:tab w:val="left" w:pos="2980"/>
        </w:tabs>
        <w:spacing w:line="360" w:lineRule="auto"/>
        <w:ind w:right="-20" w:firstLine="630" w:firstLineChars="300"/>
        <w:jc w:val="left"/>
        <w:rPr>
          <w:rFonts w:hint="eastAsia"/>
          <w:szCs w:val="28"/>
        </w:rPr>
      </w:pPr>
      <w:r>
        <w:rPr>
          <w:rFonts w:hint="eastAsia"/>
        </w:rPr>
        <w:t>28</w:t>
      </w:r>
      <w:r>
        <w:t>.</w:t>
      </w:r>
      <w:r>
        <w:rPr>
          <w:rFonts w:hint="eastAsia"/>
        </w:rPr>
        <w:t>4</w:t>
      </w:r>
      <w:r>
        <w:t>%</w:t>
      </w:r>
      <w:r>
        <w:rPr>
          <w:rFonts w:hint="eastAsia"/>
        </w:rPr>
        <w:t>（过程略）</w:t>
      </w:r>
    </w:p>
    <w:p>
      <w:pPr>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ime New Romans">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chineseCounting"/>
      <w:suff w:val="nothing"/>
      <w:lvlText w:val="%1、"/>
      <w:lvlJc w:val="left"/>
      <w:rPr>
        <w:rFonts w:hint="eastAsia"/>
      </w:rPr>
    </w:lvl>
  </w:abstractNum>
  <w:abstractNum w:abstractNumId="1">
    <w:nsid w:val="00000002"/>
    <w:multiLevelType w:val="singleLevel"/>
    <w:tmpl w:val="00000002"/>
    <w:lvl w:ilvl="0" w:tentative="0">
      <w:start w:val="2"/>
      <w:numFmt w:val="decimal"/>
      <w:suff w:val="nothing"/>
      <w:lvlText w:val="（%1）"/>
      <w:lvlJc w:val="left"/>
    </w:lvl>
  </w:abstractNum>
  <w:abstractNum w:abstractNumId="2">
    <w:nsid w:val="00000003"/>
    <w:multiLevelType w:val="singleLevel"/>
    <w:tmpl w:val="00000003"/>
    <w:lvl w:ilvl="0" w:tentative="0">
      <w:start w:val="1"/>
      <w:numFmt w:val="decimal"/>
      <w:suff w:val="nothing"/>
      <w:lvlText w:val="（%1）"/>
      <w:lvlJc w:val="left"/>
    </w:lvl>
  </w:abstractNum>
  <w:abstractNum w:abstractNumId="3">
    <w:nsid w:val="00000004"/>
    <w:multiLevelType w:val="singleLevel"/>
    <w:tmpl w:val="00000004"/>
    <w:lvl w:ilvl="0" w:tentative="0">
      <w:start w:val="3"/>
      <w:numFmt w:val="decimal"/>
      <w:lvlText w:val="(%1)"/>
      <w:lvlJc w:val="left"/>
      <w:pPr>
        <w:tabs>
          <w:tab w:val="left" w:pos="312"/>
        </w:tabs>
      </w:pPr>
    </w:lvl>
  </w:abstractNum>
  <w:abstractNum w:abstractNumId="4">
    <w:nsid w:val="00000005"/>
    <w:multiLevelType w:val="singleLevel"/>
    <w:tmpl w:val="00000005"/>
    <w:lvl w:ilvl="0" w:tentative="0">
      <w:start w:val="11"/>
      <w:numFmt w:val="decimal"/>
      <w:lvlText w:val="%1."/>
      <w:lvlJc w:val="left"/>
      <w:pPr>
        <w:tabs>
          <w:tab w:val="left" w:pos="312"/>
        </w:tabs>
      </w:pPr>
    </w:lvl>
  </w:abstractNum>
  <w:abstractNum w:abstractNumId="5">
    <w:nsid w:val="00000006"/>
    <w:multiLevelType w:val="singleLevel"/>
    <w:tmpl w:val="00000006"/>
    <w:lvl w:ilvl="0" w:tentative="0">
      <w:start w:val="2"/>
      <w:numFmt w:val="decimal"/>
      <w:suff w:val="space"/>
      <w:lvlText w:val="（%1）"/>
      <w:lvlJc w:val="left"/>
    </w:lvl>
  </w:abstractNum>
  <w:abstractNum w:abstractNumId="6">
    <w:nsid w:val="00000007"/>
    <w:multiLevelType w:val="singleLevel"/>
    <w:tmpl w:val="00000007"/>
    <w:lvl w:ilvl="0" w:tentative="0">
      <w:start w:val="5"/>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D4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kern w:val="0"/>
      <w:sz w:val="18"/>
      <w:szCs w:val="18"/>
    </w:rPr>
  </w:style>
  <w:style w:type="paragraph" w:styleId="3">
    <w:name w:val="header"/>
    <w:basedOn w:val="1"/>
    <w:unhideWhenUsed/>
    <w:uiPriority w:val="99"/>
    <w:pPr>
      <w:pBdr>
        <w:bottom w:val="single" w:color="auto" w:sz="6" w:space="1"/>
      </w:pBdr>
      <w:tabs>
        <w:tab w:val="center" w:pos="4153"/>
        <w:tab w:val="right" w:pos="8306"/>
      </w:tabs>
      <w:snapToGrid w:val="0"/>
      <w:jc w:val="center"/>
    </w:pPr>
    <w:rPr>
      <w:kern w:val="0"/>
      <w:sz w:val="18"/>
      <w:szCs w:val="18"/>
    </w:rPr>
  </w:style>
  <w:style w:type="paragraph" w:customStyle="1" w:styleId="6">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2019-12-19T07:38:08Z</dcterms:created>
  <dc:creator>gaoxu</dc:creator>
  <cp:lastModifiedBy>Vaporeon</cp:lastModifiedBy>
  <dcterms:modified xsi:type="dcterms:W3CDTF">2019-12-19T07:40:04Z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