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3397D">
      <w:pPr>
        <w:rPr>
          <w:lang w:eastAsia="zh-CN"/>
        </w:rPr>
      </w:pPr>
      <w:r>
        <w:rPr>
          <w:lang w:eastAsia="zh-CN"/>
        </w:rPr>
        <w:drawing>
          <wp:anchor simplePos="0" relativeHeight="251658240" behindDoc="0" locked="0" layoutInCell="1" allowOverlap="1">
            <wp:simplePos x="0" y="0"/>
            <wp:positionH relativeFrom="page">
              <wp:posOffset>11290300</wp:posOffset>
            </wp:positionH>
            <wp:positionV relativeFrom="topMargin">
              <wp:posOffset>10248900</wp:posOffset>
            </wp:positionV>
            <wp:extent cx="355600" cy="254000"/>
            <wp:wrapNone/>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401949" name=""/>
                    <pic:cNvPicPr>
                      <a:picLocks noChangeAspect="1"/>
                    </pic:cNvPicPr>
                  </pic:nvPicPr>
                  <pic:blipFill>
                    <a:blip xmlns:r="http://schemas.openxmlformats.org/officeDocument/2006/relationships" r:embed="rId6"/>
                    <a:stretch>
                      <a:fillRect/>
                    </a:stretch>
                  </pic:blipFill>
                  <pic:spPr>
                    <a:xfrm>
                      <a:off x="0" y="0"/>
                      <a:ext cx="355600" cy="254000"/>
                    </a:xfrm>
                    <a:prstGeom prst="rect">
                      <a:avLst/>
                    </a:prstGeom>
                  </pic:spPr>
                </pic:pic>
              </a:graphicData>
            </a:graphic>
          </wp:anchor>
        </w:drawing>
      </w:r>
    </w:p>
    <w:p w:rsidR="00B3397D">
      <w:pPr>
        <w:jc w:val="center"/>
        <w:rPr>
          <w:lang w:eastAsia="zh-CN"/>
        </w:rPr>
      </w:pPr>
      <w:r>
        <w:rPr>
          <w:b/>
          <w:bCs/>
          <w:sz w:val="28"/>
          <w:szCs w:val="28"/>
          <w:lang w:eastAsia="zh-CN"/>
        </w:rPr>
        <w:t>安徽省毫州市利辛中学</w:t>
      </w:r>
      <w:r>
        <w:rPr>
          <w:b/>
          <w:bCs/>
          <w:sz w:val="28"/>
          <w:szCs w:val="28"/>
          <w:lang w:eastAsia="zh-CN"/>
        </w:rPr>
        <w:t>2019</w:t>
      </w:r>
      <w:r>
        <w:rPr>
          <w:b/>
          <w:bCs/>
          <w:sz w:val="28"/>
          <w:szCs w:val="28"/>
          <w:lang w:eastAsia="zh-CN"/>
        </w:rPr>
        <w:t>年中考历史二模试卷</w:t>
      </w:r>
    </w:p>
    <w:p w:rsidR="00B3397D">
      <w:pPr>
        <w:rPr>
          <w:lang w:eastAsia="zh-CN"/>
        </w:rPr>
      </w:pPr>
      <w:r>
        <w:rPr>
          <w:b/>
          <w:bCs/>
          <w:sz w:val="24"/>
          <w:szCs w:val="24"/>
          <w:lang w:eastAsia="zh-CN"/>
        </w:rPr>
        <w:t>一、选择单项（本大题共</w:t>
      </w:r>
      <w:r>
        <w:rPr>
          <w:b/>
          <w:bCs/>
          <w:sz w:val="24"/>
          <w:szCs w:val="24"/>
          <w:lang w:eastAsia="zh-CN"/>
        </w:rPr>
        <w:t>15</w:t>
      </w:r>
      <w:r>
        <w:rPr>
          <w:b/>
          <w:bCs/>
          <w:sz w:val="24"/>
          <w:szCs w:val="24"/>
          <w:lang w:eastAsia="zh-CN"/>
        </w:rPr>
        <w:t>小题，每小题</w:t>
      </w:r>
      <w:r>
        <w:rPr>
          <w:b/>
          <w:bCs/>
          <w:sz w:val="24"/>
          <w:szCs w:val="24"/>
          <w:lang w:eastAsia="zh-CN"/>
        </w:rPr>
        <w:t>2</w:t>
      </w:r>
      <w:r>
        <w:rPr>
          <w:b/>
          <w:bCs/>
          <w:sz w:val="24"/>
          <w:szCs w:val="24"/>
          <w:lang w:eastAsia="zh-CN"/>
        </w:rPr>
        <w:t>分，共</w:t>
      </w:r>
      <w:r>
        <w:rPr>
          <w:b/>
          <w:bCs/>
          <w:sz w:val="24"/>
          <w:szCs w:val="24"/>
          <w:lang w:eastAsia="zh-CN"/>
        </w:rPr>
        <w:t>30</w:t>
      </w:r>
      <w:r>
        <w:rPr>
          <w:b/>
          <w:bCs/>
          <w:sz w:val="24"/>
          <w:szCs w:val="24"/>
          <w:lang w:eastAsia="zh-CN"/>
        </w:rPr>
        <w:t>分．）</w:t>
      </w:r>
    </w:p>
    <w:p w:rsidR="00B3397D">
      <w:pPr>
        <w:spacing w:after="0"/>
        <w:rPr>
          <w:lang w:eastAsia="zh-CN"/>
        </w:rPr>
      </w:pPr>
      <w:r>
        <w:rPr>
          <w:color w:val="000000"/>
          <w:lang w:eastAsia="zh-CN"/>
        </w:rPr>
        <w:t>1.</w:t>
      </w:r>
      <w:r>
        <w:rPr>
          <w:color w:val="000000"/>
          <w:lang w:eastAsia="zh-CN"/>
        </w:rPr>
        <w:t>史前时期中的炎帝、黄帝等英雄具有丰功伟业，反映了我国境内早期人类与文明的起源。下列最能为这些传说的真实性提供证据的是（</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元谋人牙齿化石</w:t>
      </w:r>
      <w:r>
        <w:rPr>
          <w:color w:val="000000"/>
          <w:lang w:eastAsia="zh-CN"/>
        </w:rPr>
        <w:t>            </w:t>
      </w:r>
      <w:r>
        <w:rPr>
          <w:noProof/>
          <w:lang w:eastAsia="zh-CN"/>
        </w:rPr>
        <w:drawing>
          <wp:inline distT="0" distB="0" distL="0" distR="0">
            <wp:extent cx="19101" cy="38202"/>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808689"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河姆渡聚落的遗址</w:t>
      </w:r>
      <w:r>
        <w:rPr>
          <w:color w:val="000000"/>
          <w:lang w:eastAsia="zh-CN"/>
        </w:rPr>
        <w:t>            </w:t>
      </w:r>
      <w:r>
        <w:rPr>
          <w:noProof/>
          <w:lang w:eastAsia="zh-CN"/>
        </w:rPr>
        <w:drawing>
          <wp:inline distT="0" distB="0" distL="0" distR="0">
            <wp:extent cx="19101" cy="38202"/>
            <wp:effectExtent l="19050" t="0" r="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637235"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司母戊铜方鼎</w:t>
      </w:r>
      <w:r>
        <w:rPr>
          <w:color w:val="000000"/>
          <w:lang w:eastAsia="zh-CN"/>
        </w:rPr>
        <w:t>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682914"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司马迁的《史记》</w:t>
      </w:r>
    </w:p>
    <w:p w:rsidR="00B3397D">
      <w:pPr>
        <w:spacing w:after="0"/>
        <w:rPr>
          <w:lang w:eastAsia="zh-CN"/>
        </w:rPr>
      </w:pPr>
      <w:r>
        <w:rPr>
          <w:color w:val="000000"/>
          <w:lang w:eastAsia="zh-CN"/>
        </w:rPr>
        <w:t>2.</w:t>
      </w:r>
      <w:r>
        <w:rPr>
          <w:color w:val="000000"/>
          <w:lang w:eastAsia="zh-CN"/>
        </w:rPr>
        <w:t>《华阳国志</w:t>
      </w:r>
      <w:r>
        <w:rPr>
          <w:color w:val="000000"/>
          <w:lang w:eastAsia="zh-CN"/>
        </w:rPr>
        <w:t>•</w:t>
      </w:r>
      <w:r>
        <w:rPr>
          <w:color w:val="000000"/>
          <w:lang w:eastAsia="zh-CN"/>
        </w:rPr>
        <w:t>蜀志》记载</w:t>
      </w:r>
      <w:r>
        <w:rPr>
          <w:color w:val="000000"/>
          <w:lang w:eastAsia="zh-CN"/>
        </w:rPr>
        <w:t>“</w:t>
      </w:r>
      <w:r>
        <w:rPr>
          <w:color w:val="000000"/>
          <w:lang w:eastAsia="zh-CN"/>
        </w:rPr>
        <w:t>水旱从人，不知饥馑，时无荒年，天下谓之天府也。</w:t>
      </w:r>
      <w:r>
        <w:rPr>
          <w:color w:val="000000"/>
          <w:lang w:eastAsia="zh-CN"/>
        </w:rPr>
        <w:t>”</w:t>
      </w:r>
      <w:r>
        <w:rPr>
          <w:color w:val="000000"/>
          <w:lang w:eastAsia="zh-CN"/>
        </w:rPr>
        <w:t>是对哪一工程的描述（</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秦始皇陵</w:t>
      </w:r>
      <w:r>
        <w:rPr>
          <w:color w:val="000000"/>
          <w:lang w:eastAsia="zh-CN"/>
        </w:rPr>
        <w:t>                               </w:t>
      </w:r>
      <w:r>
        <w:rPr>
          <w:noProof/>
          <w:lang w:eastAsia="zh-CN"/>
        </w:rPr>
        <w:drawing>
          <wp:inline distT="0" distB="0" distL="0" distR="0">
            <wp:extent cx="9550" cy="38202"/>
            <wp:effectExtent l="19050" t="0" r="950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550018"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都江堰</w:t>
      </w:r>
      <w:r>
        <w:rPr>
          <w:color w:val="000000"/>
          <w:lang w:eastAsia="zh-CN"/>
        </w:rPr>
        <w:t>                               </w:t>
      </w:r>
      <w:r>
        <w:rPr>
          <w:noProof/>
          <w:lang w:eastAsia="zh-CN"/>
        </w:rPr>
        <w:drawing>
          <wp:inline distT="0" distB="0" distL="0" distR="0">
            <wp:extent cx="9550" cy="38202"/>
            <wp:effectExtent l="19050" t="0" r="950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29371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大运河</w:t>
      </w:r>
      <w:r>
        <w:rPr>
          <w:color w:val="000000"/>
          <w:lang w:eastAsia="zh-CN"/>
        </w:rPr>
        <w:t>                               </w:t>
      </w:r>
      <w:r>
        <w:rPr>
          <w:noProof/>
          <w:lang w:eastAsia="zh-CN"/>
        </w:rPr>
        <w:drawing>
          <wp:inline distT="0" distB="0" distL="0" distR="0">
            <wp:extent cx="9550" cy="38202"/>
            <wp:effectExtent l="19050" t="0" r="950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97722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郑国渠</w:t>
      </w:r>
    </w:p>
    <w:p w:rsidR="00B3397D">
      <w:pPr>
        <w:spacing w:after="0"/>
        <w:rPr>
          <w:lang w:eastAsia="zh-CN"/>
        </w:rPr>
      </w:pPr>
      <w:r>
        <w:rPr>
          <w:color w:val="000000"/>
          <w:lang w:eastAsia="zh-CN"/>
        </w:rPr>
        <w:t>3.</w:t>
      </w:r>
      <w:r>
        <w:rPr>
          <w:color w:val="000000"/>
          <w:lang w:eastAsia="zh-CN"/>
        </w:rPr>
        <w:t>某同学制作了一张知识总结卡片如图，在卡片的横线处应当填写的内容是（</w:t>
      </w:r>
      <w:r>
        <w:rPr>
          <w:color w:val="000000"/>
          <w:lang w:eastAsia="zh-CN"/>
        </w:rPr>
        <w:t xml:space="preserve">   </w:t>
      </w:r>
      <w:r>
        <w:rPr>
          <w:color w:val="000000"/>
          <w:lang w:eastAsia="zh-CN"/>
        </w:rPr>
        <w:t>）</w:t>
      </w:r>
      <w:r>
        <w:rPr>
          <w:color w:val="000000"/>
          <w:lang w:eastAsia="zh-CN"/>
        </w:rPr>
        <w:t xml:space="preserve">  </w:t>
      </w:r>
    </w:p>
    <w:p w:rsidR="00B3397D">
      <w:pPr>
        <w:spacing w:after="0"/>
      </w:pPr>
      <w:r>
        <w:rPr>
          <w:noProof/>
          <w:lang w:eastAsia="zh-CN"/>
        </w:rPr>
        <w:drawing>
          <wp:inline distT="0" distB="0" distL="0" distR="0">
            <wp:extent cx="3943795" cy="878523"/>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038915" name=""/>
                    <pic:cNvPicPr/>
                  </pic:nvPicPr>
                  <pic:blipFill>
                    <a:blip xmlns:r="http://schemas.openxmlformats.org/officeDocument/2006/relationships" r:embed="rId9"/>
                    <a:stretch>
                      <a:fillRect/>
                    </a:stretch>
                  </pic:blipFill>
                  <pic:spPr>
                    <a:xfrm>
                      <a:off x="0" y="0"/>
                      <a:ext cx="3943795" cy="878523"/>
                    </a:xfrm>
                    <a:prstGeom prst="rect">
                      <a:avLst/>
                    </a:prstGeom>
                  </pic:spPr>
                </pic:pic>
              </a:graphicData>
            </a:graphic>
          </wp:inline>
        </w:drawing>
      </w:r>
    </w:p>
    <w:p w:rsidR="00B3397D">
      <w:pPr>
        <w:spacing w:after="0"/>
        <w:rPr>
          <w:lang w:eastAsia="zh-CN"/>
        </w:rPr>
      </w:pPr>
      <w:r>
        <w:rPr>
          <w:color w:val="000000"/>
          <w:lang w:eastAsia="zh-CN"/>
        </w:rPr>
        <w:t>①</w:t>
      </w:r>
      <w:r>
        <w:rPr>
          <w:color w:val="000000"/>
          <w:lang w:eastAsia="zh-CN"/>
        </w:rPr>
        <w:t>唐朝先进的经济文化具有强大的吸引力</w:t>
      </w:r>
    </w:p>
    <w:p w:rsidR="00B3397D">
      <w:pPr>
        <w:spacing w:after="0"/>
        <w:rPr>
          <w:lang w:eastAsia="zh-CN"/>
        </w:rPr>
      </w:pPr>
      <w:r>
        <w:rPr>
          <w:color w:val="000000"/>
          <w:lang w:eastAsia="zh-CN"/>
        </w:rPr>
        <w:t>②</w:t>
      </w:r>
      <w:r>
        <w:rPr>
          <w:color w:val="000000"/>
          <w:lang w:eastAsia="zh-CN"/>
        </w:rPr>
        <w:t>唐朝对外交通发达、长安是陆路交通中心，广州是最大的外贸港口</w:t>
      </w:r>
    </w:p>
    <w:p w:rsidR="00B3397D">
      <w:pPr>
        <w:spacing w:after="0"/>
        <w:rPr>
          <w:lang w:eastAsia="zh-CN"/>
        </w:rPr>
      </w:pPr>
      <w:r>
        <w:rPr>
          <w:color w:val="000000"/>
          <w:lang w:eastAsia="zh-CN"/>
        </w:rPr>
        <w:t>③</w:t>
      </w:r>
      <w:r>
        <w:rPr>
          <w:color w:val="000000"/>
          <w:lang w:eastAsia="zh-CN"/>
        </w:rPr>
        <w:t>唐朝开明的民族政策</w:t>
      </w:r>
    </w:p>
    <w:p w:rsidR="00B3397D">
      <w:pPr>
        <w:spacing w:after="0"/>
        <w:rPr>
          <w:lang w:eastAsia="zh-CN"/>
        </w:rPr>
      </w:pPr>
      <w:r>
        <w:rPr>
          <w:color w:val="000000"/>
          <w:lang w:eastAsia="zh-CN"/>
        </w:rPr>
        <w:t>④</w:t>
      </w:r>
      <w:r>
        <w:rPr>
          <w:color w:val="000000"/>
          <w:lang w:eastAsia="zh-CN"/>
        </w:rPr>
        <w:t>唐朝开放的对外政策。</w:t>
      </w:r>
    </w:p>
    <w:p w:rsidR="00B3397D">
      <w:pPr>
        <w:spacing w:after="0"/>
        <w:ind w:left="150"/>
      </w:pPr>
      <w:r>
        <w:rPr>
          <w:color w:val="000000"/>
        </w:rPr>
        <w:t>A. ①②③                                </w:t>
      </w:r>
      <w:r>
        <w:rPr>
          <w:noProof/>
          <w:lang w:eastAsia="zh-CN"/>
        </w:rPr>
        <w:drawing>
          <wp:inline distT="0" distB="0" distL="0" distR="0">
            <wp:extent cx="19101" cy="38202"/>
            <wp:effectExtent l="19050" t="0" r="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50739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101" cy="38202"/>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958615"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②③④                                </w:t>
      </w:r>
      <w:r>
        <w:rPr>
          <w:noProof/>
          <w:lang w:eastAsia="zh-CN"/>
        </w:rPr>
        <w:drawing>
          <wp:inline distT="0" distB="0" distL="0" distR="0">
            <wp:extent cx="19101" cy="38202"/>
            <wp:effectExtent l="19050" t="0" r="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917567"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①③④</w:t>
      </w:r>
    </w:p>
    <w:p w:rsidR="00B3397D">
      <w:pPr>
        <w:spacing w:after="0"/>
        <w:rPr>
          <w:lang w:eastAsia="zh-CN"/>
        </w:rPr>
      </w:pPr>
      <w:r>
        <w:rPr>
          <w:color w:val="000000"/>
          <w:lang w:eastAsia="zh-CN"/>
        </w:rPr>
        <w:t>4.</w:t>
      </w:r>
      <w:r>
        <w:rPr>
          <w:color w:val="000000"/>
          <w:lang w:eastAsia="zh-CN"/>
        </w:rPr>
        <w:t>根据《清明上河图》中描绘，汴河沿岸有许多专供演出的圈子，有各种艺人在这里卖艺谋生，说书的、唱曲的</w:t>
      </w:r>
      <w:r>
        <w:rPr>
          <w:color w:val="000000"/>
          <w:lang w:eastAsia="zh-CN"/>
        </w:rPr>
        <w:t>、演杂技的等。这种地方被称为（</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勾栏</w:t>
      </w:r>
      <w:r>
        <w:rPr>
          <w:color w:val="000000"/>
          <w:lang w:eastAsia="zh-CN"/>
        </w:rPr>
        <w:t>                                     B. </w:t>
      </w:r>
      <w:r>
        <w:rPr>
          <w:color w:val="000000"/>
          <w:lang w:eastAsia="zh-CN"/>
        </w:rPr>
        <w:t>集市</w:t>
      </w:r>
      <w:r>
        <w:rPr>
          <w:color w:val="000000"/>
          <w:lang w:eastAsia="zh-CN"/>
        </w:rPr>
        <w:t>                                     C. </w:t>
      </w:r>
      <w:r>
        <w:rPr>
          <w:color w:val="000000"/>
          <w:lang w:eastAsia="zh-CN"/>
        </w:rPr>
        <w:t>草市</w:t>
      </w:r>
      <w:r>
        <w:rPr>
          <w:color w:val="000000"/>
          <w:lang w:eastAsia="zh-CN"/>
        </w:rPr>
        <w:t>                                     D. </w:t>
      </w:r>
      <w:r>
        <w:rPr>
          <w:color w:val="000000"/>
          <w:lang w:eastAsia="zh-CN"/>
        </w:rPr>
        <w:t>梨园</w:t>
      </w:r>
    </w:p>
    <w:p w:rsidR="00B3397D">
      <w:pPr>
        <w:spacing w:after="0"/>
        <w:rPr>
          <w:lang w:eastAsia="zh-CN"/>
        </w:rPr>
      </w:pPr>
      <w:r>
        <w:rPr>
          <w:color w:val="000000"/>
          <w:lang w:eastAsia="zh-CN"/>
        </w:rPr>
        <w:t>5.</w:t>
      </w:r>
      <w:r>
        <w:rPr>
          <w:color w:val="000000"/>
          <w:lang w:eastAsia="zh-CN"/>
        </w:rPr>
        <w:t>如图反映的历史现象，主要得益于清朝前期的（</w:t>
      </w:r>
      <w:r>
        <w:rPr>
          <w:color w:val="000000"/>
          <w:lang w:eastAsia="zh-CN"/>
        </w:rPr>
        <w:t>  </w:t>
      </w:r>
      <w:r>
        <w:rPr>
          <w:color w:val="000000"/>
          <w:lang w:eastAsia="zh-CN"/>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2087"/>
        <w:gridCol w:w="1980"/>
        <w:gridCol w:w="1980"/>
        <w:gridCol w:w="208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时间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顺治</w:t>
            </w:r>
            <w:r>
              <w:rPr>
                <w:color w:val="000000"/>
              </w:rPr>
              <w:t>18</w:t>
            </w:r>
            <w:r>
              <w:rPr>
                <w:color w:val="000000"/>
              </w:rPr>
              <w:t>年（</w:t>
            </w:r>
            <w:r>
              <w:rPr>
                <w:color w:val="000000"/>
              </w:rPr>
              <w:t>1661</w:t>
            </w:r>
            <w:r>
              <w:rPr>
                <w:color w:val="000000"/>
              </w:rPr>
              <w:t>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康熙</w:t>
            </w:r>
            <w:r>
              <w:rPr>
                <w:color w:val="000000"/>
              </w:rPr>
              <w:t>9</w:t>
            </w:r>
            <w:r>
              <w:rPr>
                <w:color w:val="000000"/>
              </w:rPr>
              <w:t>年（</w:t>
            </w:r>
            <w:r>
              <w:rPr>
                <w:color w:val="000000"/>
              </w:rPr>
              <w:t>1670</w:t>
            </w:r>
            <w:r>
              <w:rPr>
                <w:color w:val="000000"/>
              </w:rPr>
              <w:t>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乾隆</w:t>
            </w:r>
            <w:r>
              <w:rPr>
                <w:color w:val="000000"/>
              </w:rPr>
              <w:t>8</w:t>
            </w:r>
            <w:r>
              <w:rPr>
                <w:color w:val="000000"/>
              </w:rPr>
              <w:t>年（</w:t>
            </w:r>
            <w:r>
              <w:rPr>
                <w:color w:val="000000"/>
              </w:rPr>
              <w:t>1743</w:t>
            </w:r>
            <w:r>
              <w:rPr>
                <w:color w:val="000000"/>
              </w:rPr>
              <w:t>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乾隆</w:t>
            </w:r>
            <w:r>
              <w:rPr>
                <w:color w:val="000000"/>
              </w:rPr>
              <w:t>59</w:t>
            </w:r>
            <w:r>
              <w:rPr>
                <w:color w:val="000000"/>
              </w:rPr>
              <w:t>年（</w:t>
            </w:r>
            <w:r>
              <w:rPr>
                <w:color w:val="000000"/>
              </w:rPr>
              <w:t>1794</w:t>
            </w:r>
            <w:r>
              <w:rPr>
                <w:color w:val="000000"/>
              </w:rPr>
              <w:t>年）</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全国人口数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1920</w:t>
            </w:r>
            <w:r>
              <w:rPr>
                <w:color w:val="000000"/>
              </w:rPr>
              <w:t>万</w:t>
            </w:r>
            <w:r>
              <w:rPr>
                <w:color w:val="000000"/>
              </w:rPr>
              <w:t>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1939</w:t>
            </w:r>
            <w:r>
              <w:rPr>
                <w:color w:val="000000"/>
              </w:rPr>
              <w:t>万人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15000</w:t>
            </w:r>
            <w:r>
              <w:rPr>
                <w:color w:val="000000"/>
              </w:rPr>
              <w:t>万人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3397D">
            <w:pPr>
              <w:spacing w:after="0"/>
            </w:pPr>
            <w:r>
              <w:rPr>
                <w:color w:val="000000"/>
              </w:rPr>
              <w:t>31000</w:t>
            </w:r>
            <w:r>
              <w:rPr>
                <w:color w:val="000000"/>
              </w:rPr>
              <w:t>万人</w:t>
            </w:r>
          </w:p>
        </w:tc>
      </w:tr>
    </w:tbl>
    <w:p w:rsidR="00B3397D">
      <w:pPr>
        <w:spacing w:after="0"/>
        <w:ind w:left="150"/>
        <w:rPr>
          <w:lang w:eastAsia="zh-CN"/>
        </w:rPr>
      </w:pPr>
      <w:r>
        <w:rPr>
          <w:color w:val="000000"/>
          <w:lang w:eastAsia="zh-CN"/>
        </w:rPr>
        <w:t>A. </w:t>
      </w:r>
      <w:r>
        <w:rPr>
          <w:color w:val="000000"/>
          <w:lang w:eastAsia="zh-CN"/>
        </w:rPr>
        <w:t>经济的恢复和发展</w:t>
      </w:r>
      <w:r>
        <w:rPr>
          <w:color w:val="000000"/>
          <w:lang w:eastAsia="zh-CN"/>
        </w:rPr>
        <w:t>                  </w:t>
      </w:r>
      <w:r>
        <w:rPr>
          <w:noProof/>
          <w:lang w:eastAsia="zh-CN"/>
        </w:rPr>
        <w:drawing>
          <wp:inline distT="0" distB="0" distL="0" distR="0">
            <wp:extent cx="19101" cy="38202"/>
            <wp:effectExtent l="19050" t="0" r="0"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328509"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环境的提高和改善</w:t>
      </w:r>
      <w:r>
        <w:rPr>
          <w:color w:val="000000"/>
          <w:lang w:eastAsia="zh-CN"/>
        </w:rPr>
        <w:t>                  </w:t>
      </w:r>
      <w:r>
        <w:rPr>
          <w:noProof/>
          <w:lang w:eastAsia="zh-CN"/>
        </w:rPr>
        <w:drawing>
          <wp:inline distT="0" distB="0" distL="0" distR="0">
            <wp:extent cx="19101" cy="38202"/>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489910"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商业发达</w:t>
      </w:r>
      <w:r>
        <w:rPr>
          <w:color w:val="000000"/>
          <w:lang w:eastAsia="zh-CN"/>
        </w:rPr>
        <w:t>                  </w:t>
      </w:r>
      <w:r>
        <w:rPr>
          <w:noProof/>
          <w:lang w:eastAsia="zh-CN"/>
        </w:rPr>
        <w:drawing>
          <wp:inline distT="0" distB="0" distL="0" distR="0">
            <wp:extent cx="19101" cy="38202"/>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337650"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医学进步</w:t>
      </w:r>
    </w:p>
    <w:p w:rsidR="00B3397D">
      <w:pPr>
        <w:spacing w:after="0"/>
        <w:rPr>
          <w:lang w:eastAsia="zh-CN"/>
        </w:rPr>
      </w:pPr>
      <w:r>
        <w:rPr>
          <w:color w:val="000000"/>
          <w:lang w:eastAsia="zh-CN"/>
        </w:rPr>
        <w:t>6.</w:t>
      </w:r>
      <w:r>
        <w:rPr>
          <w:color w:val="000000"/>
          <w:lang w:eastAsia="zh-CN"/>
        </w:rPr>
        <w:t>我国古代科学技术发展辉煌，李约瑟认为，</w:t>
      </w:r>
      <w:r>
        <w:rPr>
          <w:color w:val="000000"/>
          <w:lang w:eastAsia="zh-CN"/>
        </w:rPr>
        <w:t>“</w:t>
      </w:r>
      <w:r>
        <w:rPr>
          <w:color w:val="000000"/>
          <w:lang w:eastAsia="zh-CN"/>
        </w:rPr>
        <w:t>在公元</w:t>
      </w:r>
      <w:r>
        <w:rPr>
          <w:color w:val="000000"/>
          <w:lang w:eastAsia="zh-CN"/>
        </w:rPr>
        <w:t>3</w:t>
      </w:r>
      <w:r>
        <w:rPr>
          <w:color w:val="000000"/>
          <w:lang w:eastAsia="zh-CN"/>
        </w:rPr>
        <w:t>世纪到</w:t>
      </w:r>
      <w:r>
        <w:rPr>
          <w:color w:val="000000"/>
          <w:lang w:eastAsia="zh-CN"/>
        </w:rPr>
        <w:t>13</w:t>
      </w:r>
      <w:r>
        <w:rPr>
          <w:color w:val="000000"/>
          <w:lang w:eastAsia="zh-CN"/>
        </w:rPr>
        <w:t>世纪之间保持着一个西方所望尘莫及的科学知识水平</w:t>
      </w:r>
      <w:r>
        <w:rPr>
          <w:color w:val="000000"/>
          <w:lang w:eastAsia="zh-CN"/>
        </w:rPr>
        <w:t>”</w:t>
      </w:r>
      <w:r>
        <w:rPr>
          <w:color w:val="000000"/>
          <w:lang w:eastAsia="zh-CN"/>
        </w:rPr>
        <w:t>。下列科技成就不能说明这一观点的是（</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《齐民要术》</w:t>
      </w:r>
      <w:r>
        <w:rPr>
          <w:color w:val="000000"/>
          <w:lang w:eastAsia="zh-CN"/>
        </w:rPr>
        <w:t>                        </w:t>
      </w:r>
      <w:r>
        <w:rPr>
          <w:noProof/>
          <w:lang w:eastAsia="zh-CN"/>
        </w:rPr>
        <w:drawing>
          <wp:inline distT="0" distB="0" distL="0" distR="0">
            <wp:extent cx="9550" cy="38202"/>
            <wp:effectExtent l="19050" t="0" r="950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0647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赵州桥</w:t>
      </w:r>
      <w:r>
        <w:rPr>
          <w:color w:val="000000"/>
          <w:lang w:eastAsia="zh-CN"/>
        </w:rPr>
        <w:t>                        </w:t>
      </w:r>
      <w:r>
        <w:rPr>
          <w:noProof/>
          <w:lang w:eastAsia="zh-CN"/>
        </w:rPr>
        <w:drawing>
          <wp:inline distT="0" distB="0" distL="0" distR="0">
            <wp:extent cx="9550" cy="38202"/>
            <wp:effectExtent l="19050" t="0" r="950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0364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活字印刷</w:t>
      </w:r>
      <w:r>
        <w:rPr>
          <w:color w:val="000000"/>
          <w:lang w:eastAsia="zh-CN"/>
        </w:rPr>
        <w:t>                        </w:t>
      </w:r>
      <w:r>
        <w:rPr>
          <w:noProof/>
          <w:lang w:eastAsia="zh-CN"/>
        </w:rPr>
        <w:drawing>
          <wp:inline distT="0" distB="0" distL="0" distR="0">
            <wp:extent cx="9550" cy="38202"/>
            <wp:effectExtent l="19050" t="0" r="9500"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03700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《天工开物》</w:t>
      </w:r>
    </w:p>
    <w:p w:rsidR="00B3397D">
      <w:pPr>
        <w:spacing w:after="0"/>
        <w:rPr>
          <w:lang w:eastAsia="zh-CN"/>
        </w:rPr>
      </w:pPr>
      <w:r>
        <w:rPr>
          <w:color w:val="000000"/>
          <w:lang w:eastAsia="zh-CN"/>
        </w:rPr>
        <w:t>7.“</w:t>
      </w:r>
      <w:r>
        <w:rPr>
          <w:color w:val="000000"/>
          <w:lang w:eastAsia="zh-CN"/>
        </w:rPr>
        <w:t>横断山，路难行，敌兵重，压黔境。战士双脚走天下，四渡赤水出奇兵</w:t>
      </w:r>
      <w:r>
        <w:rPr>
          <w:color w:val="000000"/>
          <w:lang w:eastAsia="zh-CN"/>
        </w:rPr>
        <w:t>…</w:t>
      </w:r>
      <w:r>
        <w:rPr>
          <w:color w:val="000000"/>
          <w:lang w:eastAsia="zh-CN"/>
        </w:rPr>
        <w:t>调虎离山袭金沙，毛主席用兵真如神。</w:t>
      </w:r>
      <w:r>
        <w:rPr>
          <w:color w:val="000000"/>
          <w:lang w:eastAsia="zh-CN"/>
        </w:rPr>
        <w:t>”</w:t>
      </w:r>
      <w:r>
        <w:rPr>
          <w:color w:val="000000"/>
          <w:lang w:eastAsia="zh-CN"/>
        </w:rPr>
        <w:t>诗歌中的</w:t>
      </w:r>
      <w:r>
        <w:rPr>
          <w:color w:val="000000"/>
          <w:lang w:eastAsia="zh-CN"/>
        </w:rPr>
        <w:t>“</w:t>
      </w:r>
      <w:r>
        <w:rPr>
          <w:color w:val="000000"/>
          <w:lang w:eastAsia="zh-CN"/>
        </w:rPr>
        <w:t>四渡赤水</w:t>
      </w:r>
      <w:r>
        <w:rPr>
          <w:color w:val="000000"/>
          <w:lang w:eastAsia="zh-CN"/>
        </w:rPr>
        <w:t>”“</w:t>
      </w:r>
      <w:r>
        <w:rPr>
          <w:color w:val="000000"/>
          <w:lang w:eastAsia="zh-CN"/>
        </w:rPr>
        <w:t>袭金沙</w:t>
      </w:r>
      <w:r>
        <w:rPr>
          <w:color w:val="000000"/>
          <w:lang w:eastAsia="zh-CN"/>
        </w:rPr>
        <w:t>”</w:t>
      </w:r>
      <w:r>
        <w:rPr>
          <w:color w:val="000000"/>
          <w:lang w:eastAsia="zh-CN"/>
        </w:rPr>
        <w:t>发生在（</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北伐战争期间</w:t>
      </w:r>
      <w:r>
        <w:rPr>
          <w:color w:val="000000"/>
          <w:lang w:eastAsia="zh-CN"/>
        </w:rPr>
        <w:t>                  </w:t>
      </w:r>
      <w:r>
        <w:rPr>
          <w:noProof/>
          <w:lang w:eastAsia="zh-CN"/>
        </w:rPr>
        <w:drawing>
          <wp:inline distT="0" distB="0" distL="0" distR="0">
            <wp:extent cx="19101" cy="38202"/>
            <wp:effectExtent l="19050" t="0" r="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588354"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红军长征期间</w:t>
      </w:r>
      <w:r>
        <w:rPr>
          <w:color w:val="000000"/>
          <w:lang w:eastAsia="zh-CN"/>
        </w:rPr>
        <w:t>                  </w:t>
      </w:r>
      <w:r>
        <w:rPr>
          <w:noProof/>
          <w:lang w:eastAsia="zh-CN"/>
        </w:rPr>
        <w:drawing>
          <wp:inline distT="0" distB="0" distL="0" distR="0">
            <wp:extent cx="19101" cy="38202"/>
            <wp:effectExtent l="19050" t="0" r="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64645"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抗日战争期间</w:t>
      </w:r>
      <w:r>
        <w:rPr>
          <w:color w:val="000000"/>
          <w:lang w:eastAsia="zh-CN"/>
        </w:rPr>
        <w:t>                  </w:t>
      </w:r>
      <w:r>
        <w:rPr>
          <w:noProof/>
          <w:lang w:eastAsia="zh-CN"/>
        </w:rPr>
        <w:drawing>
          <wp:inline distT="0" distB="0" distL="0" distR="0">
            <wp:extent cx="19101" cy="38202"/>
            <wp:effectExtent l="19050" t="0" r="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03682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解放战争期间</w:t>
      </w:r>
    </w:p>
    <w:p w:rsidR="00B3397D">
      <w:pPr>
        <w:spacing w:after="0"/>
        <w:rPr>
          <w:lang w:eastAsia="zh-CN"/>
        </w:rPr>
      </w:pPr>
      <w:r>
        <w:rPr>
          <w:color w:val="000000"/>
          <w:lang w:eastAsia="zh-CN"/>
        </w:rPr>
        <w:t>8.</w:t>
      </w:r>
      <w:r>
        <w:rPr>
          <w:color w:val="000000"/>
          <w:lang w:eastAsia="zh-CN"/>
        </w:rPr>
        <w:t>曾纪泽说：</w:t>
      </w:r>
      <w:r>
        <w:rPr>
          <w:color w:val="000000"/>
          <w:lang w:eastAsia="zh-CN"/>
        </w:rPr>
        <w:t>“</w:t>
      </w:r>
      <w:r>
        <w:rPr>
          <w:color w:val="000000"/>
          <w:lang w:eastAsia="zh-CN"/>
        </w:rPr>
        <w:t>办洋务的难处，在于外国人的不讲道理，中国人的不明时势，只有徐图自强，才能扭转形势。</w:t>
      </w:r>
      <w:r>
        <w:rPr>
          <w:color w:val="000000"/>
          <w:lang w:eastAsia="zh-CN"/>
        </w:rPr>
        <w:t>”</w:t>
      </w:r>
      <w:r>
        <w:rPr>
          <w:color w:val="000000"/>
          <w:lang w:eastAsia="zh-CN"/>
        </w:rPr>
        <w:t>洋务派</w:t>
      </w:r>
      <w:r>
        <w:rPr>
          <w:color w:val="000000"/>
          <w:lang w:eastAsia="zh-CN"/>
        </w:rPr>
        <w:t>“</w:t>
      </w:r>
      <w:r>
        <w:rPr>
          <w:color w:val="000000"/>
          <w:lang w:eastAsia="zh-CN"/>
        </w:rPr>
        <w:t>徐图自强</w:t>
      </w:r>
      <w:r>
        <w:rPr>
          <w:color w:val="000000"/>
          <w:lang w:eastAsia="zh-CN"/>
        </w:rPr>
        <w:t>”</w:t>
      </w:r>
      <w:r>
        <w:rPr>
          <w:color w:val="000000"/>
          <w:lang w:eastAsia="zh-CN"/>
        </w:rPr>
        <w:t>的最早措施是（</w:t>
      </w:r>
      <w:r>
        <w:rPr>
          <w:color w:val="000000"/>
          <w:lang w:eastAsia="zh-CN"/>
        </w:rPr>
        <w:t xml:space="preserve">    </w:t>
      </w:r>
      <w:r>
        <w:rPr>
          <w:color w:val="000000"/>
          <w:lang w:eastAsia="zh-CN"/>
        </w:rPr>
        <w:t>）</w:t>
      </w:r>
    </w:p>
    <w:p w:rsidR="00B3397D">
      <w:pPr>
        <w:spacing w:after="0"/>
        <w:rPr>
          <w:lang w:eastAsia="zh-CN"/>
        </w:rPr>
      </w:pPr>
    </w:p>
    <w:p w:rsidR="00B3397D">
      <w:pPr>
        <w:spacing w:after="0"/>
        <w:ind w:left="150"/>
        <w:rPr>
          <w:lang w:eastAsia="zh-CN"/>
        </w:rPr>
      </w:pPr>
      <w:r>
        <w:rPr>
          <w:color w:val="000000"/>
          <w:lang w:eastAsia="zh-CN"/>
        </w:rPr>
        <w:t>A. </w:t>
      </w:r>
      <w:r>
        <w:rPr>
          <w:color w:val="000000"/>
          <w:lang w:eastAsia="zh-CN"/>
        </w:rPr>
        <w:t>仿效西方政治制度</w:t>
      </w:r>
    </w:p>
    <w:p w:rsidR="00B3397D">
      <w:pPr>
        <w:spacing w:after="0"/>
        <w:rPr>
          <w:lang w:eastAsia="zh-CN"/>
        </w:rPr>
      </w:pPr>
      <w:r>
        <w:rPr>
          <w:color w:val="000000"/>
          <w:lang w:eastAsia="zh-CN"/>
        </w:rPr>
        <w:t>         B. </w:t>
      </w:r>
      <w:r>
        <w:rPr>
          <w:color w:val="000000"/>
          <w:lang w:eastAsia="zh-CN"/>
        </w:rPr>
        <w:t>学习西方自然科学</w:t>
      </w:r>
    </w:p>
    <w:p w:rsidR="00B3397D">
      <w:pPr>
        <w:spacing w:after="0"/>
        <w:rPr>
          <w:lang w:eastAsia="zh-CN"/>
        </w:rPr>
      </w:pPr>
    </w:p>
    <w:p w:rsidR="00B3397D">
      <w:pPr>
        <w:spacing w:after="0"/>
        <w:rPr>
          <w:lang w:eastAsia="zh-CN"/>
        </w:rPr>
      </w:pPr>
      <w:r>
        <w:rPr>
          <w:color w:val="000000"/>
          <w:lang w:eastAsia="zh-CN"/>
        </w:rPr>
        <w:t>         C. </w:t>
      </w:r>
      <w:r>
        <w:rPr>
          <w:color w:val="000000"/>
          <w:lang w:eastAsia="zh-CN"/>
        </w:rPr>
        <w:t>创办近代民用工业</w:t>
      </w:r>
    </w:p>
    <w:p w:rsidR="00B3397D">
      <w:pPr>
        <w:spacing w:after="0"/>
        <w:rPr>
          <w:lang w:eastAsia="zh-CN"/>
        </w:rPr>
      </w:pPr>
    </w:p>
    <w:p w:rsidR="00B3397D">
      <w:pPr>
        <w:spacing w:after="0"/>
        <w:rPr>
          <w:lang w:eastAsia="zh-CN"/>
        </w:rPr>
      </w:pPr>
      <w:r>
        <w:rPr>
          <w:color w:val="000000"/>
          <w:lang w:eastAsia="zh-CN"/>
        </w:rPr>
        <w:t>         D. </w:t>
      </w:r>
      <w:r>
        <w:rPr>
          <w:color w:val="000000"/>
          <w:lang w:eastAsia="zh-CN"/>
        </w:rPr>
        <w:t>兴办近代军事工业</w:t>
      </w:r>
    </w:p>
    <w:p w:rsidR="00B3397D">
      <w:pPr>
        <w:spacing w:after="0"/>
        <w:rPr>
          <w:lang w:eastAsia="zh-CN"/>
        </w:rPr>
      </w:pPr>
    </w:p>
    <w:p w:rsidR="00B3397D">
      <w:pPr>
        <w:spacing w:after="0"/>
        <w:rPr>
          <w:lang w:eastAsia="zh-CN"/>
        </w:rPr>
      </w:pPr>
    </w:p>
    <w:p w:rsidR="00B3397D">
      <w:pPr>
        <w:spacing w:after="0"/>
        <w:rPr>
          <w:lang w:eastAsia="zh-CN"/>
        </w:rPr>
      </w:pPr>
    </w:p>
    <w:p w:rsidR="00B3397D">
      <w:pPr>
        <w:spacing w:after="0"/>
        <w:rPr>
          <w:lang w:eastAsia="zh-CN"/>
        </w:rPr>
      </w:pPr>
      <w:r>
        <w:rPr>
          <w:color w:val="000000"/>
          <w:lang w:eastAsia="zh-CN"/>
        </w:rPr>
        <w:t>9.</w:t>
      </w:r>
      <w:r>
        <w:rPr>
          <w:color w:val="000000"/>
          <w:lang w:eastAsia="zh-CN"/>
        </w:rPr>
        <w:t>国民党要员郝柏村回忆到：</w:t>
      </w:r>
      <w:r>
        <w:rPr>
          <w:color w:val="000000"/>
          <w:lang w:eastAsia="zh-CN"/>
        </w:rPr>
        <w:t>“</w:t>
      </w:r>
      <w:r>
        <w:rPr>
          <w:color w:val="000000"/>
          <w:lang w:eastAsia="zh-CN"/>
        </w:rPr>
        <w:t>以武力营救蒋委员长的军事行动，幸赖蒋夫人大智、大仁、大勇的人格，使蒋委员长平安脱险，并停止了中国人打中国人的十年内战</w:t>
      </w:r>
      <w:r>
        <w:rPr>
          <w:color w:val="000000"/>
          <w:lang w:eastAsia="zh-CN"/>
        </w:rPr>
        <w:t>”</w:t>
      </w:r>
      <w:r>
        <w:rPr>
          <w:color w:val="000000"/>
          <w:lang w:eastAsia="zh-CN"/>
        </w:rPr>
        <w:t>。他描述的是事件是（</w:t>
      </w:r>
      <w:r>
        <w:rPr>
          <w:color w:val="000000"/>
          <w:lang w:eastAsia="zh-CN"/>
        </w:rPr>
        <w:t xml:space="preserve">    </w:t>
      </w:r>
      <w:r>
        <w:rPr>
          <w:color w:val="000000"/>
          <w:lang w:eastAsia="zh-CN"/>
        </w:rPr>
        <w:t>）</w:t>
      </w:r>
    </w:p>
    <w:p w:rsidR="00B3397D">
      <w:pPr>
        <w:spacing w:after="0"/>
        <w:rPr>
          <w:lang w:eastAsia="zh-CN"/>
        </w:rPr>
      </w:pPr>
    </w:p>
    <w:p w:rsidR="00B3397D">
      <w:pPr>
        <w:spacing w:after="0"/>
        <w:ind w:left="150"/>
        <w:rPr>
          <w:lang w:eastAsia="zh-CN"/>
        </w:rPr>
      </w:pPr>
      <w:r>
        <w:rPr>
          <w:color w:val="000000"/>
          <w:lang w:eastAsia="zh-CN"/>
        </w:rPr>
        <w:t>A. </w:t>
      </w:r>
      <w:r>
        <w:rPr>
          <w:color w:val="000000"/>
          <w:lang w:eastAsia="zh-CN"/>
        </w:rPr>
        <w:t>北伐战争</w:t>
      </w:r>
      <w:r>
        <w:rPr>
          <w:color w:val="000000"/>
          <w:lang w:eastAsia="zh-CN"/>
        </w:rPr>
        <w:t>                           </w:t>
      </w:r>
      <w:r>
        <w:rPr>
          <w:noProof/>
          <w:lang w:eastAsia="zh-CN"/>
        </w:rPr>
        <w:drawing>
          <wp:inline distT="0" distB="0" distL="0" distR="0">
            <wp:extent cx="28651" cy="38202"/>
            <wp:effectExtent l="19050" t="0" r="9449"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130227" name=""/>
                    <pic:cNvPicPr/>
                  </pic:nvPicPr>
                  <pic:blipFill>
                    <a:blip xmlns:r="http://schemas.openxmlformats.org/officeDocument/2006/relationships" r:embed="rId10"/>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西安事变</w:t>
      </w:r>
      <w:r>
        <w:rPr>
          <w:color w:val="000000"/>
          <w:lang w:eastAsia="zh-CN"/>
        </w:rPr>
        <w:t>                           </w:t>
      </w:r>
      <w:r>
        <w:rPr>
          <w:noProof/>
          <w:lang w:eastAsia="zh-CN"/>
        </w:rPr>
        <w:drawing>
          <wp:inline distT="0" distB="0" distL="0" distR="0">
            <wp:extent cx="28651" cy="38202"/>
            <wp:effectExtent l="19050" t="0" r="9449"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828982" name=""/>
                    <pic:cNvPicPr/>
                  </pic:nvPicPr>
                  <pic:blipFill>
                    <a:blip xmlns:r="http://schemas.openxmlformats.org/officeDocument/2006/relationships" r:embed="rId10"/>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七七事变</w:t>
      </w:r>
      <w:r>
        <w:rPr>
          <w:color w:val="000000"/>
          <w:lang w:eastAsia="zh-CN"/>
        </w:rPr>
        <w:t>                           </w:t>
      </w:r>
      <w:r>
        <w:rPr>
          <w:noProof/>
          <w:lang w:eastAsia="zh-CN"/>
        </w:rPr>
        <w:drawing>
          <wp:inline distT="0" distB="0" distL="0" distR="0">
            <wp:extent cx="28651" cy="38202"/>
            <wp:effectExtent l="19050" t="0" r="9449"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258276" name=""/>
                    <pic:cNvPicPr/>
                  </pic:nvPicPr>
                  <pic:blipFill>
                    <a:blip xmlns:r="http://schemas.openxmlformats.org/officeDocument/2006/relationships" r:embed="rId10"/>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重庆谈判</w:t>
      </w:r>
    </w:p>
    <w:p w:rsidR="00B3397D">
      <w:pPr>
        <w:spacing w:after="0"/>
        <w:rPr>
          <w:lang w:eastAsia="zh-CN"/>
        </w:rPr>
      </w:pPr>
      <w:r>
        <w:rPr>
          <w:color w:val="000000"/>
          <w:lang w:eastAsia="zh-CN"/>
        </w:rPr>
        <w:t>10.</w:t>
      </w:r>
      <w:r>
        <w:rPr>
          <w:color w:val="000000"/>
          <w:lang w:eastAsia="zh-CN"/>
        </w:rPr>
        <w:t>计量史学是运用数学方法来研究历史事物的数量关系，实现对历史变化、发展及运行规律的分析。如图最主要说明了什么太平洋战争暴发后日本陆军师分布地区示意图（</w:t>
      </w:r>
      <w:r>
        <w:rPr>
          <w:color w:val="000000"/>
          <w:lang w:eastAsia="zh-CN"/>
        </w:rPr>
        <w:t xml:space="preserve">   </w:t>
      </w:r>
      <w:r>
        <w:rPr>
          <w:color w:val="000000"/>
          <w:lang w:eastAsia="zh-CN"/>
        </w:rPr>
        <w:t>）</w:t>
      </w:r>
      <w:r>
        <w:rPr>
          <w:color w:val="000000"/>
          <w:lang w:eastAsia="zh-CN"/>
        </w:rPr>
        <w:t xml:space="preserve">  </w:t>
      </w:r>
    </w:p>
    <w:p w:rsidR="00B3397D">
      <w:pPr>
        <w:spacing w:after="0"/>
      </w:pPr>
      <w:r>
        <w:rPr>
          <w:noProof/>
          <w:lang w:eastAsia="zh-CN"/>
        </w:rPr>
        <w:drawing>
          <wp:inline distT="0" distB="0" distL="0" distR="0">
            <wp:extent cx="2406383" cy="1575613"/>
            <wp:effectExtent l="19050" t="0" r="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733281" name=""/>
                    <pic:cNvPicPr/>
                  </pic:nvPicPr>
                  <pic:blipFill>
                    <a:blip xmlns:r="http://schemas.openxmlformats.org/officeDocument/2006/relationships" r:embed="rId11"/>
                    <a:stretch>
                      <a:fillRect/>
                    </a:stretch>
                  </pic:blipFill>
                  <pic:spPr>
                    <a:xfrm>
                      <a:off x="0" y="0"/>
                      <a:ext cx="2406383" cy="1575613"/>
                    </a:xfrm>
                    <a:prstGeom prst="rect">
                      <a:avLst/>
                    </a:prstGeom>
                  </pic:spPr>
                </pic:pic>
              </a:graphicData>
            </a:graphic>
          </wp:inline>
        </w:drawing>
      </w:r>
    </w:p>
    <w:p w:rsidR="00B3397D">
      <w:pPr>
        <w:spacing w:after="0"/>
        <w:ind w:left="150"/>
        <w:rPr>
          <w:lang w:eastAsia="zh-CN"/>
        </w:rPr>
      </w:pPr>
      <w:r>
        <w:rPr>
          <w:color w:val="000000"/>
          <w:lang w:eastAsia="zh-CN"/>
        </w:rPr>
        <w:t>A. </w:t>
      </w:r>
      <w:r>
        <w:rPr>
          <w:color w:val="000000"/>
          <w:lang w:eastAsia="zh-CN"/>
        </w:rPr>
        <w:t>日本法西斯是世界人民共同的敌人</w:t>
      </w:r>
      <w:r>
        <w:rPr>
          <w:lang w:eastAsia="zh-CN"/>
        </w:rPr>
        <w:br/>
      </w:r>
      <w:r>
        <w:rPr>
          <w:color w:val="000000"/>
          <w:lang w:eastAsia="zh-CN"/>
        </w:rPr>
        <w:t>B. </w:t>
      </w:r>
      <w:r>
        <w:rPr>
          <w:color w:val="000000"/>
          <w:lang w:eastAsia="zh-CN"/>
        </w:rPr>
        <w:t>日本陆军的近一半身陷在中国战场</w:t>
      </w:r>
      <w:r>
        <w:rPr>
          <w:lang w:eastAsia="zh-CN"/>
        </w:rPr>
        <w:br/>
      </w:r>
      <w:r>
        <w:rPr>
          <w:color w:val="000000"/>
          <w:lang w:eastAsia="zh-CN"/>
        </w:rPr>
        <w:t>C. </w:t>
      </w:r>
      <w:r>
        <w:rPr>
          <w:color w:val="000000"/>
          <w:lang w:eastAsia="zh-CN"/>
        </w:rPr>
        <w:t>中国人民的抗日战争是世界反法西斯</w:t>
      </w:r>
      <w:r>
        <w:rPr>
          <w:color w:val="000000"/>
          <w:lang w:eastAsia="zh-CN"/>
        </w:rPr>
        <w:t>战争的重要组成部分</w:t>
      </w:r>
      <w:r>
        <w:rPr>
          <w:lang w:eastAsia="zh-CN"/>
        </w:rPr>
        <w:br/>
      </w:r>
      <w:r>
        <w:rPr>
          <w:color w:val="000000"/>
          <w:lang w:eastAsia="zh-CN"/>
        </w:rPr>
        <w:t>D. </w:t>
      </w:r>
      <w:r>
        <w:rPr>
          <w:color w:val="000000"/>
          <w:lang w:eastAsia="zh-CN"/>
        </w:rPr>
        <w:t>中国战场坚持抗战是太平洋战场盟军转入反攻的重要因素</w:t>
      </w:r>
    </w:p>
    <w:p w:rsidR="00B3397D">
      <w:pPr>
        <w:spacing w:after="0"/>
        <w:rPr>
          <w:lang w:eastAsia="zh-CN"/>
        </w:rPr>
      </w:pPr>
      <w:r>
        <w:rPr>
          <w:color w:val="000000"/>
          <w:lang w:eastAsia="zh-CN"/>
        </w:rPr>
        <w:t>11.2019</w:t>
      </w:r>
      <w:r>
        <w:rPr>
          <w:color w:val="000000"/>
          <w:lang w:eastAsia="zh-CN"/>
        </w:rPr>
        <w:t>年初委内瑞拉爆发了大规模的内乱，以美国为首的西方国家要求制裁委内瑞拉，公开支持反政府武装，而中国则反对他国干涉委内瑞拉内政。这一事件体现中国政府处理国际关系的基本准则是（</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大国强权的原则</w:t>
      </w:r>
      <w:r>
        <w:rPr>
          <w:color w:val="000000"/>
          <w:lang w:eastAsia="zh-CN"/>
        </w:rPr>
        <w:t>        B. </w:t>
      </w:r>
      <w:r>
        <w:rPr>
          <w:color w:val="000000"/>
          <w:lang w:eastAsia="zh-CN"/>
        </w:rPr>
        <w:t>利益第一的原则</w:t>
      </w:r>
      <w:r>
        <w:rPr>
          <w:color w:val="000000"/>
          <w:lang w:eastAsia="zh-CN"/>
        </w:rPr>
        <w:t>        C. </w:t>
      </w:r>
      <w:r>
        <w:rPr>
          <w:color w:val="000000"/>
          <w:lang w:eastAsia="zh-CN"/>
        </w:rPr>
        <w:t>和平共处五项原则</w:t>
      </w:r>
      <w:r>
        <w:rPr>
          <w:color w:val="000000"/>
          <w:lang w:eastAsia="zh-CN"/>
        </w:rPr>
        <w:t>        D. “</w:t>
      </w:r>
      <w:r>
        <w:rPr>
          <w:color w:val="000000"/>
          <w:lang w:eastAsia="zh-CN"/>
        </w:rPr>
        <w:t>人权高于主权</w:t>
      </w:r>
      <w:r>
        <w:rPr>
          <w:color w:val="000000"/>
          <w:lang w:eastAsia="zh-CN"/>
        </w:rPr>
        <w:t>”</w:t>
      </w:r>
      <w:r>
        <w:rPr>
          <w:color w:val="000000"/>
          <w:lang w:eastAsia="zh-CN"/>
        </w:rPr>
        <w:t>的原则</w:t>
      </w:r>
    </w:p>
    <w:p w:rsidR="00B3397D">
      <w:pPr>
        <w:spacing w:after="0"/>
        <w:rPr>
          <w:lang w:eastAsia="zh-CN"/>
        </w:rPr>
      </w:pPr>
      <w:r>
        <w:rPr>
          <w:color w:val="000000"/>
          <w:lang w:eastAsia="zh-CN"/>
        </w:rPr>
        <w:t>12.</w:t>
      </w:r>
      <w:r>
        <w:rPr>
          <w:color w:val="000000"/>
          <w:lang w:eastAsia="zh-CN"/>
        </w:rPr>
        <w:t>如图为中古时期西欧</w:t>
      </w:r>
      <w:r>
        <w:rPr>
          <w:color w:val="000000"/>
          <w:lang w:eastAsia="zh-CN"/>
        </w:rPr>
        <w:t>“</w:t>
      </w:r>
      <w:r>
        <w:rPr>
          <w:color w:val="000000"/>
          <w:lang w:eastAsia="zh-CN"/>
        </w:rPr>
        <w:t>三国时代</w:t>
      </w:r>
      <w:r>
        <w:rPr>
          <w:color w:val="000000"/>
          <w:lang w:eastAsia="zh-CN"/>
        </w:rPr>
        <w:t>”</w:t>
      </w:r>
      <w:r>
        <w:rPr>
          <w:color w:val="000000"/>
          <w:lang w:eastAsia="zh-CN"/>
        </w:rPr>
        <w:t>导致这一局面出现的事件是（</w:t>
      </w:r>
      <w:r>
        <w:rPr>
          <w:color w:val="000000"/>
          <w:lang w:eastAsia="zh-CN"/>
        </w:rPr>
        <w:t xml:space="preserve">   </w:t>
      </w:r>
      <w:r>
        <w:rPr>
          <w:color w:val="000000"/>
          <w:lang w:eastAsia="zh-CN"/>
        </w:rPr>
        <w:t>）</w:t>
      </w:r>
      <w:r>
        <w:rPr>
          <w:color w:val="000000"/>
          <w:lang w:eastAsia="zh-CN"/>
        </w:rPr>
        <w:t xml:space="preserve">  </w:t>
      </w:r>
    </w:p>
    <w:p w:rsidR="00B3397D">
      <w:pPr>
        <w:spacing w:after="0"/>
      </w:pPr>
      <w:r>
        <w:rPr>
          <w:noProof/>
          <w:lang w:eastAsia="zh-CN"/>
        </w:rPr>
        <w:drawing>
          <wp:inline distT="0" distB="0" distL="0" distR="0">
            <wp:extent cx="2387283" cy="1852536"/>
            <wp:effectExtent l="19050" t="0" r="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30637" name=""/>
                    <pic:cNvPicPr/>
                  </pic:nvPicPr>
                  <pic:blipFill>
                    <a:blip xmlns:r="http://schemas.openxmlformats.org/officeDocument/2006/relationships" r:embed="rId12"/>
                    <a:stretch>
                      <a:fillRect/>
                    </a:stretch>
                  </pic:blipFill>
                  <pic:spPr>
                    <a:xfrm>
                      <a:off x="0" y="0"/>
                      <a:ext cx="2387283" cy="1852536"/>
                    </a:xfrm>
                    <a:prstGeom prst="rect">
                      <a:avLst/>
                    </a:prstGeom>
                  </pic:spPr>
                </pic:pic>
              </a:graphicData>
            </a:graphic>
          </wp:inline>
        </w:drawing>
      </w:r>
    </w:p>
    <w:p w:rsidR="00B3397D">
      <w:pPr>
        <w:spacing w:after="0"/>
        <w:ind w:left="150"/>
        <w:rPr>
          <w:lang w:eastAsia="zh-CN"/>
        </w:rPr>
      </w:pPr>
      <w:r>
        <w:rPr>
          <w:color w:val="000000"/>
          <w:lang w:eastAsia="zh-CN"/>
        </w:rPr>
        <w:t>A. </w:t>
      </w:r>
      <w:r>
        <w:rPr>
          <w:color w:val="000000"/>
          <w:lang w:eastAsia="zh-CN"/>
        </w:rPr>
        <w:t>亚历山大东征</w:t>
      </w:r>
      <w:r>
        <w:rPr>
          <w:color w:val="000000"/>
          <w:lang w:eastAsia="zh-CN"/>
        </w:rPr>
        <w:t>                 </w:t>
      </w:r>
      <w:r>
        <w:rPr>
          <w:noProof/>
          <w:lang w:eastAsia="zh-CN"/>
        </w:rPr>
        <w:drawing>
          <wp:inline distT="0" distB="0" distL="0" distR="0">
            <wp:extent cx="9550" cy="38202"/>
            <wp:effectExtent l="19050" t="0" r="950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77654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罗马帝国分裂</w:t>
      </w:r>
      <w:r>
        <w:rPr>
          <w:color w:val="000000"/>
          <w:lang w:eastAsia="zh-CN"/>
        </w:rPr>
        <w:t>                 </w:t>
      </w:r>
      <w:r>
        <w:rPr>
          <w:noProof/>
          <w:lang w:eastAsia="zh-CN"/>
        </w:rPr>
        <w:drawing>
          <wp:inline distT="0" distB="0" distL="0" distR="0">
            <wp:extent cx="9550" cy="38202"/>
            <wp:effectExtent l="19050" t="0" r="950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25573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布匿战争</w:t>
      </w:r>
      <w:r>
        <w:rPr>
          <w:color w:val="000000"/>
          <w:lang w:eastAsia="zh-CN"/>
        </w:rPr>
        <w:t>                 </w:t>
      </w:r>
      <w:r>
        <w:rPr>
          <w:noProof/>
          <w:lang w:eastAsia="zh-CN"/>
        </w:rPr>
        <w:drawing>
          <wp:inline distT="0" distB="0" distL="0" distR="0">
            <wp:extent cx="9550" cy="38202"/>
            <wp:effectExtent l="19050" t="0" r="9500"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1204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签订《凡尔登条约》</w:t>
      </w:r>
    </w:p>
    <w:p w:rsidR="00B3397D">
      <w:pPr>
        <w:spacing w:after="0"/>
        <w:rPr>
          <w:lang w:eastAsia="zh-CN"/>
        </w:rPr>
      </w:pPr>
      <w:r>
        <w:rPr>
          <w:color w:val="000000"/>
          <w:lang w:eastAsia="zh-CN"/>
        </w:rPr>
        <w:t>13.</w:t>
      </w:r>
      <w:r>
        <w:rPr>
          <w:color w:val="000000"/>
          <w:lang w:eastAsia="zh-CN"/>
        </w:rPr>
        <w:t>美国</w:t>
      </w:r>
      <w:r>
        <w:rPr>
          <w:color w:val="000000"/>
          <w:lang w:eastAsia="zh-CN"/>
        </w:rPr>
        <w:t>1787</w:t>
      </w:r>
      <w:r>
        <w:rPr>
          <w:color w:val="000000"/>
          <w:lang w:eastAsia="zh-CN"/>
        </w:rPr>
        <w:t>年宪法规定总统享有行政权，国会和最高法院分别掌握国家的立法、司法大权，三权相互制约与平衡。这表明美国（</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建立了总统制共和政体</w:t>
      </w:r>
      <w:r>
        <w:rPr>
          <w:color w:val="000000"/>
          <w:lang w:eastAsia="zh-CN"/>
        </w:rPr>
        <w:t>          </w:t>
      </w:r>
      <w:r>
        <w:rPr>
          <w:noProof/>
          <w:lang w:eastAsia="zh-CN"/>
        </w:rPr>
        <w:drawing>
          <wp:inline distT="0" distB="0" distL="0" distR="0">
            <wp:extent cx="9550" cy="38202"/>
            <wp:effectExtent l="19050" t="0" r="9500"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6207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综合国力居世界第一</w:t>
      </w:r>
      <w:r>
        <w:rPr>
          <w:color w:val="000000"/>
          <w:lang w:eastAsia="zh-CN"/>
        </w:rPr>
        <w:t>          </w:t>
      </w:r>
      <w:r>
        <w:rPr>
          <w:noProof/>
          <w:lang w:eastAsia="zh-CN"/>
        </w:rPr>
        <w:drawing>
          <wp:inline distT="0" distB="0" distL="0" distR="0">
            <wp:extent cx="9550" cy="38202"/>
            <wp:effectExtent l="19050" t="0" r="950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17134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正式独立了</w:t>
      </w:r>
      <w:r>
        <w:rPr>
          <w:color w:val="000000"/>
          <w:lang w:eastAsia="zh-CN"/>
        </w:rPr>
        <w:t>          </w:t>
      </w:r>
      <w:r>
        <w:rPr>
          <w:noProof/>
          <w:lang w:eastAsia="zh-CN"/>
        </w:rPr>
        <w:drawing>
          <wp:inline distT="0" distB="0" distL="0" distR="0">
            <wp:extent cx="9550" cy="38202"/>
            <wp:effectExtent l="19050" t="0" r="950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634308"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想要废除奴隶制</w:t>
      </w:r>
    </w:p>
    <w:p w:rsidR="00B3397D">
      <w:pPr>
        <w:spacing w:after="0"/>
        <w:rPr>
          <w:lang w:eastAsia="zh-CN"/>
        </w:rPr>
      </w:pPr>
      <w:r>
        <w:rPr>
          <w:color w:val="000000"/>
          <w:lang w:eastAsia="zh-CN"/>
        </w:rPr>
        <w:t>14.</w:t>
      </w:r>
      <w:r>
        <w:rPr>
          <w:color w:val="000000"/>
          <w:lang w:eastAsia="zh-CN"/>
        </w:rPr>
        <w:t>《走向全球</w:t>
      </w:r>
      <w:r>
        <w:rPr>
          <w:color w:val="000000"/>
          <w:lang w:eastAsia="zh-CN"/>
        </w:rPr>
        <w:t>主义》一书作者安布鲁斯指出，</w:t>
      </w:r>
      <w:r>
        <w:rPr>
          <w:color w:val="000000"/>
          <w:lang w:eastAsia="zh-CN"/>
        </w:rPr>
        <w:t>“</w:t>
      </w:r>
      <w:r>
        <w:rPr>
          <w:color w:val="000000"/>
          <w:lang w:eastAsia="zh-CN"/>
        </w:rPr>
        <w:t>尽管国家在全世界保持着优势</w:t>
      </w:r>
      <w:r>
        <w:rPr>
          <w:color w:val="000000"/>
          <w:lang w:eastAsia="zh-CN"/>
        </w:rPr>
        <w:t xml:space="preserve"> </w:t>
      </w:r>
      <w:r>
        <w:rPr>
          <w:color w:val="000000"/>
          <w:lang w:eastAsia="zh-CN"/>
        </w:rPr>
        <w:t>地位，但美国领导人在</w:t>
      </w:r>
      <w:r>
        <w:rPr>
          <w:color w:val="000000"/>
          <w:lang w:eastAsia="zh-CN"/>
        </w:rPr>
        <w:t xml:space="preserve"> 1945 </w:t>
      </w:r>
      <w:r>
        <w:rPr>
          <w:color w:val="000000"/>
          <w:lang w:eastAsia="zh-CN"/>
        </w:rPr>
        <w:t>年夏对未来有三怕：一是政治上的，怕斯大林，也</w:t>
      </w:r>
      <w:r>
        <w:rPr>
          <w:color w:val="000000"/>
          <w:lang w:eastAsia="zh-CN"/>
        </w:rPr>
        <w:t xml:space="preserve"> </w:t>
      </w:r>
      <w:r>
        <w:rPr>
          <w:color w:val="000000"/>
          <w:lang w:eastAsia="zh-CN"/>
        </w:rPr>
        <w:t>就是怕社会主义</w:t>
      </w:r>
      <w:r>
        <w:rPr>
          <w:color w:val="000000"/>
          <w:lang w:eastAsia="zh-CN"/>
        </w:rPr>
        <w:t>……”</w:t>
      </w:r>
      <w:r>
        <w:rPr>
          <w:color w:val="000000"/>
          <w:lang w:eastAsia="zh-CN"/>
        </w:rPr>
        <w:t>为此，美国在政治方面提出（</w:t>
      </w:r>
      <w:r>
        <w:rPr>
          <w:color w:val="000000"/>
          <w:lang w:eastAsia="zh-CN"/>
        </w:rPr>
        <w:t xml:space="preserve">  </w:t>
      </w:r>
      <w:r>
        <w:rPr>
          <w:color w:val="000000"/>
          <w:lang w:eastAsia="zh-CN"/>
        </w:rPr>
        <w:t>）</w:t>
      </w:r>
      <w:r>
        <w:rPr>
          <w:color w:val="000000"/>
          <w:lang w:eastAsia="zh-CN"/>
        </w:rPr>
        <w:t xml:space="preserve">            </w:t>
      </w:r>
    </w:p>
    <w:p w:rsidR="00B3397D">
      <w:pPr>
        <w:spacing w:after="0"/>
        <w:ind w:left="150"/>
        <w:rPr>
          <w:lang w:eastAsia="zh-CN"/>
        </w:rPr>
      </w:pPr>
      <w:r>
        <w:rPr>
          <w:color w:val="000000"/>
          <w:lang w:eastAsia="zh-CN"/>
        </w:rPr>
        <w:t>A. </w:t>
      </w:r>
      <w:r>
        <w:rPr>
          <w:color w:val="000000"/>
          <w:lang w:eastAsia="zh-CN"/>
        </w:rPr>
        <w:t>杜鲁门主义</w:t>
      </w:r>
      <w:r>
        <w:rPr>
          <w:color w:val="000000"/>
          <w:lang w:eastAsia="zh-CN"/>
        </w:rPr>
        <w:t>                        </w:t>
      </w:r>
      <w:r>
        <w:rPr>
          <w:noProof/>
          <w:lang w:eastAsia="zh-CN"/>
        </w:rPr>
        <w:drawing>
          <wp:inline distT="0" distB="0" distL="0" distR="0">
            <wp:extent cx="9550" cy="38202"/>
            <wp:effectExtent l="19050" t="0" r="9500"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54144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马歇尔计划</w:t>
      </w:r>
      <w:r>
        <w:rPr>
          <w:color w:val="000000"/>
          <w:lang w:eastAsia="zh-CN"/>
        </w:rPr>
        <w:t>                        </w:t>
      </w:r>
      <w:r>
        <w:rPr>
          <w:noProof/>
          <w:lang w:eastAsia="zh-CN"/>
        </w:rPr>
        <w:drawing>
          <wp:inline distT="0" distB="0" distL="0" distR="0">
            <wp:extent cx="9550" cy="38202"/>
            <wp:effectExtent l="19050" t="0" r="9500"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38978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建立北约</w:t>
      </w:r>
      <w:r>
        <w:rPr>
          <w:color w:val="000000"/>
          <w:lang w:eastAsia="zh-CN"/>
        </w:rPr>
        <w:t>                        </w:t>
      </w:r>
      <w:r>
        <w:rPr>
          <w:noProof/>
          <w:lang w:eastAsia="zh-CN"/>
        </w:rPr>
        <w:drawing>
          <wp:inline distT="0" distB="0" distL="0" distR="0">
            <wp:extent cx="9550" cy="38202"/>
            <wp:effectExtent l="19050" t="0" r="9500"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0683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成立联合国</w:t>
      </w:r>
    </w:p>
    <w:p w:rsidR="00B3397D">
      <w:pPr>
        <w:spacing w:after="0"/>
      </w:pPr>
      <w:r>
        <w:rPr>
          <w:color w:val="000000"/>
          <w:lang w:eastAsia="zh-CN"/>
        </w:rPr>
        <w:t>15.“</w:t>
      </w:r>
      <w:r>
        <w:rPr>
          <w:color w:val="000000"/>
          <w:lang w:eastAsia="zh-CN"/>
        </w:rPr>
        <w:t>从</w:t>
      </w:r>
      <w:r>
        <w:rPr>
          <w:color w:val="000000"/>
          <w:lang w:eastAsia="zh-CN"/>
        </w:rPr>
        <w:t>1920</w:t>
      </w:r>
      <w:r>
        <w:rPr>
          <w:color w:val="000000"/>
          <w:lang w:eastAsia="zh-CN"/>
        </w:rPr>
        <w:t>年到</w:t>
      </w:r>
      <w:r>
        <w:rPr>
          <w:color w:val="000000"/>
          <w:lang w:eastAsia="zh-CN"/>
        </w:rPr>
        <w:t>1929</w:t>
      </w:r>
      <w:r>
        <w:rPr>
          <w:color w:val="000000"/>
          <w:lang w:eastAsia="zh-CN"/>
        </w:rPr>
        <w:t>年，美国工人每小时的工资只上升了</w:t>
      </w:r>
      <w:r>
        <w:rPr>
          <w:color w:val="000000"/>
          <w:lang w:eastAsia="zh-CN"/>
        </w:rPr>
        <w:t>2</w:t>
      </w:r>
      <w:r>
        <w:rPr>
          <w:color w:val="000000"/>
          <w:lang w:eastAsia="zh-CN"/>
        </w:rPr>
        <w:t>成，而工厂中工人的生产率却猛增了</w:t>
      </w:r>
      <w:r>
        <w:rPr>
          <w:color w:val="000000"/>
          <w:lang w:eastAsia="zh-CN"/>
        </w:rPr>
        <w:t>65%</w:t>
      </w:r>
      <w:r>
        <w:rPr>
          <w:color w:val="000000"/>
          <w:lang w:eastAsia="zh-CN"/>
        </w:rPr>
        <w:t>。同时，农民的实际收入也在减少。</w:t>
      </w:r>
      <w:r>
        <w:rPr>
          <w:color w:val="000000"/>
        </w:rPr>
        <w:t>”</w:t>
      </w:r>
      <w:r>
        <w:rPr>
          <w:color w:val="000000"/>
        </w:rPr>
        <w:t>这一现象带来的直接后果是（</w:t>
      </w:r>
      <w:r>
        <w:rPr>
          <w:color w:val="000000"/>
        </w:rPr>
        <w:t xml:space="preserve">    </w:t>
      </w:r>
      <w:r>
        <w:rPr>
          <w:color w:val="000000"/>
        </w:rPr>
        <w:t>）</w:t>
      </w:r>
    </w:p>
    <w:p w:rsidR="00B3397D">
      <w:pPr>
        <w:spacing w:after="0"/>
      </w:pPr>
    </w:p>
    <w:p w:rsidR="00B3397D">
      <w:pPr>
        <w:spacing w:after="0"/>
        <w:ind w:left="150"/>
        <w:rPr>
          <w:lang w:eastAsia="zh-CN"/>
        </w:rPr>
      </w:pPr>
      <w:r>
        <w:rPr>
          <w:color w:val="000000"/>
          <w:lang w:eastAsia="zh-CN"/>
        </w:rPr>
        <w:t>A. </w:t>
      </w:r>
      <w:r>
        <w:rPr>
          <w:color w:val="000000"/>
          <w:lang w:eastAsia="zh-CN"/>
        </w:rPr>
        <w:t>生产率的提高造成大量失业</w:t>
      </w:r>
    </w:p>
    <w:p w:rsidR="00B3397D">
      <w:pPr>
        <w:spacing w:after="0"/>
        <w:rPr>
          <w:lang w:eastAsia="zh-CN"/>
        </w:rPr>
      </w:pPr>
      <w:r>
        <w:rPr>
          <w:color w:val="000000"/>
          <w:lang w:eastAsia="zh-CN"/>
        </w:rPr>
        <w:t>                                </w:t>
      </w:r>
      <w:r>
        <w:rPr>
          <w:noProof/>
          <w:lang w:eastAsia="zh-CN"/>
        </w:rPr>
        <w:drawing>
          <wp:inline distT="0" distB="0" distL="0" distR="0">
            <wp:extent cx="28651" cy="38202"/>
            <wp:effectExtent l="19050" t="0" r="9449"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24690" name=""/>
                    <pic:cNvPicPr/>
                  </pic:nvPicPr>
                  <pic:blipFill>
                    <a:blip xmlns:r="http://schemas.openxmlformats.org/officeDocument/2006/relationships" r:embed="rId10"/>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罗斯福当选为美国总统</w:t>
      </w:r>
    </w:p>
    <w:p w:rsidR="00B3397D">
      <w:pPr>
        <w:spacing w:after="0"/>
        <w:rPr>
          <w:lang w:eastAsia="zh-CN"/>
        </w:rPr>
      </w:pPr>
    </w:p>
    <w:p w:rsidR="00B3397D">
      <w:pPr>
        <w:spacing w:after="0"/>
        <w:rPr>
          <w:lang w:eastAsia="zh-CN"/>
        </w:rPr>
      </w:pPr>
      <w:r>
        <w:rPr>
          <w:lang w:eastAsia="zh-CN"/>
        </w:rPr>
        <w:br/>
      </w:r>
      <w:r>
        <w:rPr>
          <w:color w:val="000000"/>
          <w:lang w:eastAsia="zh-CN"/>
        </w:rPr>
        <w:t>C. </w:t>
      </w:r>
      <w:r>
        <w:rPr>
          <w:color w:val="000000"/>
          <w:lang w:eastAsia="zh-CN"/>
        </w:rPr>
        <w:t>爆发了空前严重的经济危机</w:t>
      </w:r>
    </w:p>
    <w:p w:rsidR="00B3397D">
      <w:pPr>
        <w:spacing w:after="0"/>
        <w:rPr>
          <w:lang w:eastAsia="zh-CN"/>
        </w:rPr>
      </w:pPr>
    </w:p>
    <w:p w:rsidR="00B3397D">
      <w:pPr>
        <w:spacing w:after="0"/>
        <w:rPr>
          <w:lang w:eastAsia="zh-CN"/>
        </w:rPr>
      </w:pPr>
      <w:r>
        <w:rPr>
          <w:color w:val="000000"/>
          <w:lang w:eastAsia="zh-CN"/>
        </w:rPr>
        <w:t>                                </w:t>
      </w:r>
      <w:r>
        <w:rPr>
          <w:noProof/>
          <w:lang w:eastAsia="zh-CN"/>
        </w:rPr>
        <w:drawing>
          <wp:inline distT="0" distB="0" distL="0" distR="0">
            <wp:extent cx="28651" cy="38202"/>
            <wp:effectExtent l="19050" t="0" r="9449"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119787" name=""/>
                    <pic:cNvPicPr/>
                  </pic:nvPicPr>
                  <pic:blipFill>
                    <a:blip xmlns:r="http://schemas.openxmlformats.org/officeDocument/2006/relationships" r:embed="rId10"/>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美国加强对经济的干预</w:t>
      </w:r>
    </w:p>
    <w:p w:rsidR="00B3397D">
      <w:pPr>
        <w:spacing w:after="0"/>
        <w:rPr>
          <w:lang w:eastAsia="zh-CN"/>
        </w:rPr>
      </w:pPr>
    </w:p>
    <w:p w:rsidR="00B3397D">
      <w:pPr>
        <w:spacing w:after="0"/>
        <w:rPr>
          <w:lang w:eastAsia="zh-CN"/>
        </w:rPr>
      </w:pPr>
    </w:p>
    <w:p w:rsidR="00B3397D">
      <w:pPr>
        <w:spacing w:after="0"/>
        <w:rPr>
          <w:lang w:eastAsia="zh-CN"/>
        </w:rPr>
      </w:pPr>
    </w:p>
    <w:p w:rsidR="00B3397D">
      <w:pPr>
        <w:rPr>
          <w:lang w:eastAsia="zh-CN"/>
        </w:rPr>
      </w:pPr>
      <w:r>
        <w:rPr>
          <w:b/>
          <w:bCs/>
          <w:sz w:val="24"/>
          <w:szCs w:val="24"/>
          <w:lang w:eastAsia="zh-CN"/>
        </w:rPr>
        <w:t>二、辨析改错判断下列史实的正误，正确的打</w:t>
      </w:r>
      <w:r>
        <w:rPr>
          <w:b/>
          <w:bCs/>
          <w:sz w:val="24"/>
          <w:szCs w:val="24"/>
          <w:lang w:eastAsia="zh-CN"/>
        </w:rPr>
        <w:t>√</w:t>
      </w:r>
      <w:r>
        <w:rPr>
          <w:b/>
          <w:bCs/>
          <w:sz w:val="24"/>
          <w:szCs w:val="24"/>
          <w:lang w:eastAsia="zh-CN"/>
        </w:rPr>
        <w:t>，错误的打</w:t>
      </w:r>
      <w:r>
        <w:rPr>
          <w:b/>
          <w:bCs/>
          <w:sz w:val="24"/>
          <w:szCs w:val="24"/>
          <w:lang w:eastAsia="zh-CN"/>
        </w:rPr>
        <w:t>×</w:t>
      </w:r>
      <w:r>
        <w:rPr>
          <w:b/>
          <w:bCs/>
          <w:sz w:val="24"/>
          <w:szCs w:val="24"/>
          <w:lang w:eastAsia="zh-CN"/>
        </w:rPr>
        <w:t>，并加以改正。</w:t>
      </w:r>
    </w:p>
    <w:p w:rsidR="00B3397D">
      <w:pPr>
        <w:spacing w:after="0"/>
        <w:rPr>
          <w:lang w:eastAsia="zh-CN"/>
        </w:rPr>
      </w:pPr>
      <w:r>
        <w:rPr>
          <w:color w:val="000000"/>
          <w:lang w:eastAsia="zh-CN"/>
        </w:rPr>
        <w:t>16.</w:t>
      </w:r>
      <w:r>
        <w:rPr>
          <w:color w:val="000000"/>
          <w:lang w:eastAsia="zh-CN"/>
        </w:rPr>
        <w:t>云冈石窟和龙门石窟吸收了道教教派的艺术。</w:t>
      </w:r>
      <w:r>
        <w:rPr>
          <w:color w:val="000000"/>
          <w:lang w:eastAsia="zh-CN"/>
        </w:rPr>
        <w:t xml:space="preserve">  </w:t>
      </w:r>
    </w:p>
    <w:p w:rsidR="00B3397D">
      <w:pPr>
        <w:spacing w:after="0"/>
        <w:rPr>
          <w:lang w:eastAsia="zh-CN"/>
        </w:rPr>
      </w:pPr>
      <w:r>
        <w:rPr>
          <w:color w:val="000000"/>
          <w:lang w:eastAsia="zh-CN"/>
        </w:rPr>
        <w:t>判断：</w:t>
      </w:r>
      <w:r>
        <w:rPr>
          <w:color w:val="000000"/>
          <w:lang w:eastAsia="zh-CN"/>
        </w:rPr>
        <w:t>________</w:t>
      </w:r>
      <w:r>
        <w:rPr>
          <w:color w:val="000000"/>
          <w:lang w:eastAsia="zh-CN"/>
        </w:rPr>
        <w:t>改正：</w:t>
      </w:r>
      <w:r>
        <w:rPr>
          <w:color w:val="000000"/>
          <w:lang w:eastAsia="zh-CN"/>
        </w:rPr>
        <w:t>________</w:t>
      </w:r>
    </w:p>
    <w:p w:rsidR="00B3397D">
      <w:pPr>
        <w:spacing w:after="0"/>
        <w:rPr>
          <w:lang w:eastAsia="zh-CN"/>
        </w:rPr>
      </w:pPr>
      <w:r>
        <w:rPr>
          <w:color w:val="000000"/>
          <w:lang w:eastAsia="zh-CN"/>
        </w:rPr>
        <w:t>17.1918</w:t>
      </w:r>
      <w:r>
        <w:rPr>
          <w:color w:val="000000"/>
          <w:lang w:eastAsia="zh-CN"/>
        </w:rPr>
        <w:t>年底，北大学生解万民翻开散发着油墨清香的杂志《每周评论》，立即被其犀利的文笔和深邃的思想所吸引。这种思想主要是指</w:t>
      </w:r>
      <w:r>
        <w:rPr>
          <w:color w:val="000000"/>
          <w:lang w:eastAsia="zh-CN"/>
        </w:rPr>
        <w:t>“</w:t>
      </w:r>
      <w:r>
        <w:rPr>
          <w:color w:val="000000"/>
          <w:lang w:eastAsia="zh-CN"/>
        </w:rPr>
        <w:t>资产阶级民主革命</w:t>
      </w:r>
      <w:r>
        <w:rPr>
          <w:color w:val="000000"/>
          <w:lang w:eastAsia="zh-CN"/>
        </w:rPr>
        <w:t>”</w:t>
      </w:r>
      <w:r>
        <w:rPr>
          <w:color w:val="000000"/>
          <w:lang w:eastAsia="zh-CN"/>
        </w:rPr>
        <w:t>思想。</w:t>
      </w:r>
      <w:r>
        <w:rPr>
          <w:color w:val="000000"/>
          <w:lang w:eastAsia="zh-CN"/>
        </w:rPr>
        <w:t xml:space="preserve">  </w:t>
      </w:r>
    </w:p>
    <w:p w:rsidR="00B3397D">
      <w:pPr>
        <w:spacing w:after="0"/>
        <w:rPr>
          <w:lang w:eastAsia="zh-CN"/>
        </w:rPr>
      </w:pPr>
      <w:r>
        <w:rPr>
          <w:color w:val="000000"/>
          <w:lang w:eastAsia="zh-CN"/>
        </w:rPr>
        <w:t>判断：</w:t>
      </w:r>
      <w:r>
        <w:rPr>
          <w:color w:val="000000"/>
          <w:lang w:eastAsia="zh-CN"/>
        </w:rPr>
        <w:t>________</w:t>
      </w:r>
      <w:r>
        <w:rPr>
          <w:color w:val="000000"/>
          <w:lang w:eastAsia="zh-CN"/>
        </w:rPr>
        <w:t>改正：</w:t>
      </w:r>
      <w:r>
        <w:rPr>
          <w:color w:val="000000"/>
          <w:lang w:eastAsia="zh-CN"/>
        </w:rPr>
        <w:t>________</w:t>
      </w:r>
    </w:p>
    <w:p w:rsidR="00B3397D">
      <w:pPr>
        <w:spacing w:after="0"/>
        <w:rPr>
          <w:lang w:eastAsia="zh-CN"/>
        </w:rPr>
      </w:pPr>
      <w:r>
        <w:rPr>
          <w:color w:val="000000"/>
          <w:lang w:eastAsia="zh-CN"/>
        </w:rPr>
        <w:t>18.</w:t>
      </w:r>
      <w:r>
        <w:rPr>
          <w:color w:val="000000"/>
          <w:lang w:eastAsia="zh-CN"/>
        </w:rPr>
        <w:t>中央人民政府公布《中国土地法大纲》，轰轰烈烈的土改运动在解放区的广大农村开展。</w:t>
      </w:r>
      <w:r>
        <w:rPr>
          <w:color w:val="000000"/>
          <w:lang w:eastAsia="zh-CN"/>
        </w:rPr>
        <w:t xml:space="preserve">  </w:t>
      </w:r>
    </w:p>
    <w:p w:rsidR="00B3397D">
      <w:pPr>
        <w:spacing w:after="0"/>
        <w:rPr>
          <w:lang w:eastAsia="zh-CN"/>
        </w:rPr>
      </w:pPr>
      <w:r>
        <w:rPr>
          <w:color w:val="000000"/>
          <w:lang w:eastAsia="zh-CN"/>
        </w:rPr>
        <w:t>判断：</w:t>
      </w:r>
      <w:r>
        <w:rPr>
          <w:color w:val="000000"/>
          <w:lang w:eastAsia="zh-CN"/>
        </w:rPr>
        <w:t>________</w:t>
      </w:r>
      <w:r>
        <w:rPr>
          <w:color w:val="000000"/>
          <w:lang w:eastAsia="zh-CN"/>
        </w:rPr>
        <w:t>改正：</w:t>
      </w:r>
      <w:r>
        <w:rPr>
          <w:color w:val="000000"/>
          <w:lang w:eastAsia="zh-CN"/>
        </w:rPr>
        <w:t>________</w:t>
      </w:r>
    </w:p>
    <w:p w:rsidR="00B3397D">
      <w:pPr>
        <w:spacing w:after="0"/>
        <w:rPr>
          <w:lang w:eastAsia="zh-CN"/>
        </w:rPr>
      </w:pPr>
      <w:r>
        <w:rPr>
          <w:color w:val="000000"/>
          <w:lang w:eastAsia="zh-CN"/>
        </w:rPr>
        <w:t>19.</w:t>
      </w:r>
      <w:r>
        <w:rPr>
          <w:color w:val="000000"/>
          <w:lang w:eastAsia="zh-CN"/>
        </w:rPr>
        <w:t>玻利瓦尔率领队伍打败了西班牙军队，为拉丁美洲独立运动作出了卓越的贡献</w:t>
      </w:r>
      <w:r>
        <w:rPr>
          <w:color w:val="000000"/>
          <w:lang w:eastAsia="zh-CN"/>
        </w:rPr>
        <w:t>。</w:t>
      </w:r>
      <w:r>
        <w:rPr>
          <w:color w:val="000000"/>
          <w:lang w:eastAsia="zh-CN"/>
        </w:rPr>
        <w:t xml:space="preserve">  </w:t>
      </w:r>
    </w:p>
    <w:p w:rsidR="00B3397D">
      <w:pPr>
        <w:spacing w:after="0"/>
        <w:rPr>
          <w:lang w:eastAsia="zh-CN"/>
        </w:rPr>
      </w:pPr>
      <w:r>
        <w:rPr>
          <w:color w:val="000000"/>
          <w:lang w:eastAsia="zh-CN"/>
        </w:rPr>
        <w:t>判断：</w:t>
      </w:r>
      <w:r>
        <w:rPr>
          <w:color w:val="000000"/>
          <w:lang w:eastAsia="zh-CN"/>
        </w:rPr>
        <w:t>________</w:t>
      </w:r>
      <w:r>
        <w:rPr>
          <w:color w:val="000000"/>
          <w:lang w:eastAsia="zh-CN"/>
        </w:rPr>
        <w:t>改正：</w:t>
      </w:r>
      <w:r>
        <w:rPr>
          <w:color w:val="000000"/>
          <w:lang w:eastAsia="zh-CN"/>
        </w:rPr>
        <w:t>________</w:t>
      </w:r>
    </w:p>
    <w:p w:rsidR="00B3397D">
      <w:pPr>
        <w:rPr>
          <w:lang w:eastAsia="zh-CN"/>
        </w:rPr>
      </w:pPr>
      <w:r>
        <w:rPr>
          <w:b/>
          <w:bCs/>
          <w:sz w:val="24"/>
          <w:szCs w:val="24"/>
          <w:lang w:eastAsia="zh-CN"/>
        </w:rPr>
        <w:t>三、材料解析题（本大题共</w:t>
      </w:r>
      <w:r>
        <w:rPr>
          <w:b/>
          <w:bCs/>
          <w:sz w:val="24"/>
          <w:szCs w:val="24"/>
          <w:lang w:eastAsia="zh-CN"/>
        </w:rPr>
        <w:t>2</w:t>
      </w:r>
      <w:r>
        <w:rPr>
          <w:b/>
          <w:bCs/>
          <w:sz w:val="24"/>
          <w:szCs w:val="24"/>
          <w:lang w:eastAsia="zh-CN"/>
        </w:rPr>
        <w:t>小题，每小题</w:t>
      </w:r>
      <w:r>
        <w:rPr>
          <w:b/>
          <w:bCs/>
          <w:sz w:val="24"/>
          <w:szCs w:val="24"/>
          <w:lang w:eastAsia="zh-CN"/>
        </w:rPr>
        <w:t>10</w:t>
      </w:r>
      <w:r>
        <w:rPr>
          <w:b/>
          <w:bCs/>
          <w:sz w:val="24"/>
          <w:szCs w:val="24"/>
          <w:lang w:eastAsia="zh-CN"/>
        </w:rPr>
        <w:t>分，共</w:t>
      </w:r>
      <w:r>
        <w:rPr>
          <w:b/>
          <w:bCs/>
          <w:sz w:val="24"/>
          <w:szCs w:val="24"/>
          <w:lang w:eastAsia="zh-CN"/>
        </w:rPr>
        <w:t>20</w:t>
      </w:r>
      <w:r>
        <w:rPr>
          <w:b/>
          <w:bCs/>
          <w:sz w:val="24"/>
          <w:szCs w:val="24"/>
          <w:lang w:eastAsia="zh-CN"/>
        </w:rPr>
        <w:t>分．</w:t>
      </w:r>
    </w:p>
    <w:p w:rsidR="00B3397D">
      <w:pPr>
        <w:spacing w:after="0"/>
        <w:rPr>
          <w:lang w:eastAsia="zh-CN"/>
        </w:rPr>
      </w:pPr>
      <w:r>
        <w:rPr>
          <w:color w:val="000000"/>
          <w:lang w:eastAsia="zh-CN"/>
        </w:rPr>
        <w:t>20.</w:t>
      </w:r>
      <w:r>
        <w:rPr>
          <w:color w:val="000000"/>
          <w:lang w:eastAsia="zh-CN"/>
        </w:rPr>
        <w:t>阅读下列材料结合所学知识，回答下列问题。</w:t>
      </w:r>
      <w:r>
        <w:rPr>
          <w:color w:val="000000"/>
          <w:lang w:eastAsia="zh-CN"/>
        </w:rPr>
        <w:t xml:space="preserve">  </w:t>
      </w:r>
    </w:p>
    <w:p w:rsidR="00B3397D">
      <w:pPr>
        <w:spacing w:after="0"/>
        <w:rPr>
          <w:lang w:eastAsia="zh-CN"/>
        </w:rPr>
      </w:pPr>
      <w:r>
        <w:rPr>
          <w:color w:val="000000"/>
          <w:lang w:eastAsia="zh-CN"/>
        </w:rPr>
        <w:t>实现近代化是近代以来世界各国发展的必由之路。</w:t>
      </w:r>
      <w:r>
        <w:rPr>
          <w:color w:val="000000"/>
          <w:lang w:eastAsia="zh-CN"/>
        </w:rPr>
        <w:t>14</w:t>
      </w:r>
      <w:r>
        <w:rPr>
          <w:color w:val="000000"/>
          <w:lang w:eastAsia="zh-CN"/>
        </w:rPr>
        <w:t>世纪﹣</w:t>
      </w:r>
      <w:r>
        <w:rPr>
          <w:color w:val="000000"/>
          <w:lang w:eastAsia="zh-CN"/>
        </w:rPr>
        <w:t>20</w:t>
      </w:r>
      <w:r>
        <w:rPr>
          <w:color w:val="000000"/>
          <w:lang w:eastAsia="zh-CN"/>
        </w:rPr>
        <w:t>世纪初是一个群星璀璨、风起云涌的时期，</w:t>
      </w:r>
      <w:r>
        <w:rPr>
          <w:color w:val="000000"/>
          <w:lang w:eastAsia="zh-CN"/>
        </w:rPr>
        <w:t>“</w:t>
      </w:r>
      <w:r>
        <w:rPr>
          <w:color w:val="000000"/>
          <w:lang w:eastAsia="zh-CN"/>
        </w:rPr>
        <w:t>人文主义</w:t>
      </w:r>
      <w:r>
        <w:rPr>
          <w:color w:val="000000"/>
          <w:lang w:eastAsia="zh-CN"/>
        </w:rPr>
        <w:t>”</w:t>
      </w:r>
      <w:r>
        <w:rPr>
          <w:color w:val="000000"/>
          <w:lang w:eastAsia="zh-CN"/>
        </w:rPr>
        <w:t>、</w:t>
      </w:r>
      <w:r>
        <w:rPr>
          <w:color w:val="000000"/>
          <w:lang w:eastAsia="zh-CN"/>
        </w:rPr>
        <w:t>“</w:t>
      </w:r>
      <w:r>
        <w:rPr>
          <w:color w:val="000000"/>
          <w:lang w:eastAsia="zh-CN"/>
        </w:rPr>
        <w:t>民主法制</w:t>
      </w:r>
      <w:r>
        <w:rPr>
          <w:color w:val="000000"/>
          <w:lang w:eastAsia="zh-CN"/>
        </w:rPr>
        <w:t>”</w:t>
      </w:r>
      <w:r>
        <w:rPr>
          <w:color w:val="000000"/>
          <w:lang w:eastAsia="zh-CN"/>
        </w:rPr>
        <w:t>、</w:t>
      </w:r>
      <w:r>
        <w:rPr>
          <w:color w:val="000000"/>
          <w:lang w:eastAsia="zh-CN"/>
        </w:rPr>
        <w:t>“</w:t>
      </w:r>
      <w:r>
        <w:rPr>
          <w:color w:val="000000"/>
          <w:lang w:eastAsia="zh-CN"/>
        </w:rPr>
        <w:t>大机器生产</w:t>
      </w:r>
      <w:r>
        <w:rPr>
          <w:color w:val="000000"/>
          <w:lang w:eastAsia="zh-CN"/>
        </w:rPr>
        <w:t>”</w:t>
      </w:r>
      <w:r>
        <w:rPr>
          <w:color w:val="000000"/>
          <w:lang w:eastAsia="zh-CN"/>
        </w:rPr>
        <w:t>等词汇的出现和使用就是最好的证明。而亚洲各国的近代化异常艰辛</w:t>
      </w:r>
      <w:r>
        <w:rPr>
          <w:color w:val="000000"/>
          <w:lang w:eastAsia="zh-CN"/>
        </w:rPr>
        <w:t>……</w:t>
      </w:r>
    </w:p>
    <w:p w:rsidR="00B3397D">
      <w:pPr>
        <w:spacing w:after="0"/>
        <w:rPr>
          <w:lang w:eastAsia="zh-CN"/>
        </w:rPr>
      </w:pPr>
      <w:r>
        <w:rPr>
          <w:color w:val="000000"/>
          <w:lang w:eastAsia="zh-CN"/>
        </w:rPr>
        <w:t>（</w:t>
      </w:r>
      <w:r>
        <w:rPr>
          <w:color w:val="000000"/>
          <w:lang w:eastAsia="zh-CN"/>
        </w:rPr>
        <w:t>1</w:t>
      </w:r>
      <w:r>
        <w:rPr>
          <w:color w:val="000000"/>
          <w:lang w:eastAsia="zh-CN"/>
        </w:rPr>
        <w:t>）亚洲是哪个国家最先走上近代化的道路？它是如何走上这条道路的？</w:t>
      </w:r>
      <w:r>
        <w:rPr>
          <w:color w:val="000000"/>
          <w:lang w:eastAsia="zh-CN"/>
        </w:rPr>
        <w:t xml:space="preserve">    </w:t>
      </w:r>
    </w:p>
    <w:p w:rsidR="00B3397D">
      <w:pPr>
        <w:spacing w:after="0"/>
        <w:rPr>
          <w:lang w:eastAsia="zh-CN"/>
        </w:rPr>
      </w:pPr>
      <w:r>
        <w:rPr>
          <w:color w:val="000000"/>
          <w:lang w:eastAsia="zh-CN"/>
        </w:rPr>
        <w:t>（</w:t>
      </w:r>
      <w:r>
        <w:rPr>
          <w:color w:val="000000"/>
          <w:lang w:eastAsia="zh-CN"/>
        </w:rPr>
        <w:t>2</w:t>
      </w:r>
      <w:r>
        <w:rPr>
          <w:color w:val="000000"/>
          <w:lang w:eastAsia="zh-CN"/>
        </w:rPr>
        <w:t>）我国是在什么事件后开始近代化的探索的？又是如何实践的呢？</w:t>
      </w:r>
      <w:r>
        <w:rPr>
          <w:color w:val="000000"/>
          <w:lang w:eastAsia="zh-CN"/>
        </w:rPr>
        <w:t xml:space="preserve">   </w:t>
      </w:r>
      <w:r>
        <w:rPr>
          <w:color w:val="000000"/>
          <w:lang w:eastAsia="zh-CN"/>
        </w:rPr>
        <w:t xml:space="preserve"> </w:t>
      </w:r>
    </w:p>
    <w:p w:rsidR="00B3397D">
      <w:pPr>
        <w:spacing w:after="0"/>
        <w:rPr>
          <w:lang w:eastAsia="zh-CN"/>
        </w:rPr>
      </w:pPr>
      <w:r>
        <w:rPr>
          <w:color w:val="000000"/>
          <w:lang w:eastAsia="zh-CN"/>
        </w:rPr>
        <w:t>（</w:t>
      </w:r>
      <w:r>
        <w:rPr>
          <w:color w:val="000000"/>
          <w:lang w:eastAsia="zh-CN"/>
        </w:rPr>
        <w:t>3</w:t>
      </w:r>
      <w:r>
        <w:rPr>
          <w:color w:val="000000"/>
          <w:lang w:eastAsia="zh-CN"/>
        </w:rPr>
        <w:t>）我国近代化的探索之路</w:t>
      </w:r>
      <w:r>
        <w:rPr>
          <w:color w:val="000000"/>
          <w:lang w:eastAsia="zh-CN"/>
        </w:rPr>
        <w:t>“</w:t>
      </w:r>
      <w:r>
        <w:rPr>
          <w:color w:val="000000"/>
          <w:lang w:eastAsia="zh-CN"/>
        </w:rPr>
        <w:t>异常艰辛</w:t>
      </w:r>
      <w:r>
        <w:rPr>
          <w:color w:val="000000"/>
          <w:lang w:eastAsia="zh-CN"/>
        </w:rPr>
        <w:t>”</w:t>
      </w:r>
      <w:r>
        <w:rPr>
          <w:color w:val="000000"/>
          <w:lang w:eastAsia="zh-CN"/>
        </w:rPr>
        <w:t>，屡屡受挫，它的历程有何特点？</w:t>
      </w:r>
      <w:r>
        <w:rPr>
          <w:color w:val="000000"/>
          <w:lang w:eastAsia="zh-CN"/>
        </w:rPr>
        <w:t xml:space="preserve">    </w:t>
      </w:r>
    </w:p>
    <w:p w:rsidR="00B3397D">
      <w:pPr>
        <w:spacing w:after="0"/>
        <w:rPr>
          <w:lang w:eastAsia="zh-CN"/>
        </w:rPr>
      </w:pPr>
      <w:r>
        <w:rPr>
          <w:color w:val="000000"/>
          <w:lang w:eastAsia="zh-CN"/>
        </w:rPr>
        <w:t>21.</w:t>
      </w:r>
      <w:r>
        <w:rPr>
          <w:color w:val="000000"/>
          <w:lang w:eastAsia="zh-CN"/>
        </w:rPr>
        <w:t>从</w:t>
      </w:r>
      <w:r>
        <w:rPr>
          <w:color w:val="000000"/>
          <w:lang w:eastAsia="zh-CN"/>
        </w:rPr>
        <w:t>18</w:t>
      </w:r>
      <w:r>
        <w:rPr>
          <w:color w:val="000000"/>
          <w:lang w:eastAsia="zh-CN"/>
        </w:rPr>
        <w:t>世纪到</w:t>
      </w:r>
      <w:r>
        <w:rPr>
          <w:color w:val="000000"/>
          <w:lang w:eastAsia="zh-CN"/>
        </w:rPr>
        <w:t>21</w:t>
      </w:r>
      <w:r>
        <w:rPr>
          <w:color w:val="000000"/>
          <w:lang w:eastAsia="zh-CN"/>
        </w:rPr>
        <w:t>世纪的世界风云变幻，特别是世界政治格局和经济格局都发生了变动。阅读下列材料结合所学知识，回答下列问题。</w:t>
      </w:r>
    </w:p>
    <w:p w:rsidR="00B3397D">
      <w:pPr>
        <w:spacing w:after="0"/>
      </w:pPr>
      <w:r>
        <w:rPr>
          <w:color w:val="000000"/>
        </w:rPr>
        <w:t>材料一：</w:t>
      </w:r>
    </w:p>
    <w:tbl>
      <w:tblPr>
        <w:tblW w:w="0" w:type="auto"/>
        <w:tblLook w:val="04A0"/>
      </w:tblPr>
      <w:tblGrid>
        <w:gridCol w:w="3191"/>
        <w:gridCol w:w="3220"/>
        <w:gridCol w:w="3258"/>
      </w:tblGrid>
      <w:tr>
        <w:tblPrEx>
          <w:tblW w:w="0" w:type="auto"/>
          <w:tblLook w:val="04A0"/>
        </w:tblPrEx>
        <w:tc>
          <w:tcPr>
            <w:tcW w:w="0" w:type="auto"/>
            <w:tcMar>
              <w:top w:w="15" w:type="dxa"/>
              <w:left w:w="15" w:type="dxa"/>
              <w:bottom w:w="15" w:type="dxa"/>
              <w:right w:w="15" w:type="dxa"/>
            </w:tcMar>
          </w:tcPr>
          <w:p w:rsidR="00B3397D">
            <w:pPr>
              <w:spacing w:after="0"/>
            </w:pPr>
            <w:r>
              <w:rPr>
                <w:noProof/>
                <w:lang w:eastAsia="zh-CN"/>
              </w:rPr>
              <w:drawing>
                <wp:inline distT="0" distB="0" distL="0" distR="0">
                  <wp:extent cx="2033969" cy="1403718"/>
                  <wp:effectExtent l="19050" t="0" r="4381"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235720" name=""/>
                          <pic:cNvPicPr/>
                        </pic:nvPicPr>
                        <pic:blipFill>
                          <a:blip xmlns:r="http://schemas.openxmlformats.org/officeDocument/2006/relationships" r:embed="rId13"/>
                          <a:stretch>
                            <a:fillRect/>
                          </a:stretch>
                        </pic:blipFill>
                        <pic:spPr>
                          <a:xfrm>
                            <a:off x="0" y="0"/>
                            <a:ext cx="2033969" cy="1403718"/>
                          </a:xfrm>
                          <a:prstGeom prst="rect">
                            <a:avLst/>
                          </a:prstGeom>
                        </pic:spPr>
                      </pic:pic>
                    </a:graphicData>
                  </a:graphic>
                </wp:inline>
              </w:drawing>
            </w:r>
          </w:p>
        </w:tc>
        <w:tc>
          <w:tcPr>
            <w:tcW w:w="0" w:type="auto"/>
            <w:tcMar>
              <w:top w:w="15" w:type="dxa"/>
              <w:left w:w="15" w:type="dxa"/>
              <w:bottom w:w="15" w:type="dxa"/>
              <w:right w:w="15" w:type="dxa"/>
            </w:tcMar>
          </w:tcPr>
          <w:p w:rsidR="00B3397D">
            <w:pPr>
              <w:spacing w:after="0"/>
            </w:pPr>
            <w:r>
              <w:rPr>
                <w:noProof/>
                <w:lang w:eastAsia="zh-CN"/>
              </w:rPr>
              <w:drawing>
                <wp:inline distT="0" distB="0" distL="0" distR="0">
                  <wp:extent cx="2053069" cy="1241387"/>
                  <wp:effectExtent l="19050" t="0" r="4331"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693915" name=""/>
                          <pic:cNvPicPr/>
                        </pic:nvPicPr>
                        <pic:blipFill>
                          <a:blip xmlns:r="http://schemas.openxmlformats.org/officeDocument/2006/relationships" r:embed="rId14"/>
                          <a:stretch>
                            <a:fillRect/>
                          </a:stretch>
                        </pic:blipFill>
                        <pic:spPr>
                          <a:xfrm>
                            <a:off x="0" y="0"/>
                            <a:ext cx="2053069" cy="1241387"/>
                          </a:xfrm>
                          <a:prstGeom prst="rect">
                            <a:avLst/>
                          </a:prstGeom>
                        </pic:spPr>
                      </pic:pic>
                    </a:graphicData>
                  </a:graphic>
                </wp:inline>
              </w:drawing>
            </w:r>
          </w:p>
        </w:tc>
        <w:tc>
          <w:tcPr>
            <w:tcW w:w="0" w:type="auto"/>
            <w:tcMar>
              <w:top w:w="15" w:type="dxa"/>
              <w:left w:w="15" w:type="dxa"/>
              <w:bottom w:w="15" w:type="dxa"/>
              <w:right w:w="15" w:type="dxa"/>
            </w:tcMar>
          </w:tcPr>
          <w:p w:rsidR="00B3397D">
            <w:pPr>
              <w:spacing w:after="0"/>
            </w:pPr>
            <w:r>
              <w:rPr>
                <w:noProof/>
                <w:lang w:eastAsia="zh-CN"/>
              </w:rPr>
              <w:drawing>
                <wp:inline distT="0" distB="0" distL="0" distR="0">
                  <wp:extent cx="2081708" cy="1231837"/>
                  <wp:effectExtent l="19050" t="0" r="0" b="0"/>
                  <wp:docPr id="3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546453" name=""/>
                          <pic:cNvPicPr/>
                        </pic:nvPicPr>
                        <pic:blipFill>
                          <a:blip xmlns:r="http://schemas.openxmlformats.org/officeDocument/2006/relationships" r:embed="rId15"/>
                          <a:stretch>
                            <a:fillRect/>
                          </a:stretch>
                        </pic:blipFill>
                        <pic:spPr>
                          <a:xfrm>
                            <a:off x="0" y="0"/>
                            <a:ext cx="2081708" cy="1231837"/>
                          </a:xfrm>
                          <a:prstGeom prst="rect">
                            <a:avLst/>
                          </a:prstGeom>
                        </pic:spPr>
                      </pic:pic>
                    </a:graphicData>
                  </a:graphic>
                </wp:inline>
              </w:drawing>
            </w:r>
          </w:p>
        </w:tc>
      </w:tr>
      <w:tr>
        <w:tblPrEx>
          <w:tblW w:w="0" w:type="auto"/>
          <w:tblLook w:val="04A0"/>
        </w:tblPrEx>
        <w:tc>
          <w:tcPr>
            <w:tcW w:w="0" w:type="auto"/>
            <w:tcMar>
              <w:top w:w="15" w:type="dxa"/>
              <w:left w:w="15" w:type="dxa"/>
              <w:bottom w:w="15" w:type="dxa"/>
              <w:right w:w="15" w:type="dxa"/>
            </w:tcMar>
          </w:tcPr>
          <w:p w:rsidR="00B3397D">
            <w:pPr>
              <w:spacing w:after="0"/>
              <w:rPr>
                <w:lang w:eastAsia="zh-CN"/>
              </w:rPr>
            </w:pPr>
            <w:r>
              <w:rPr>
                <w:color w:val="000000"/>
                <w:lang w:eastAsia="zh-CN"/>
              </w:rPr>
              <w:t>图一签署《凡尔赛和约》</w:t>
            </w:r>
          </w:p>
        </w:tc>
        <w:tc>
          <w:tcPr>
            <w:tcW w:w="0" w:type="auto"/>
            <w:tcMar>
              <w:top w:w="15" w:type="dxa"/>
              <w:left w:w="15" w:type="dxa"/>
              <w:bottom w:w="15" w:type="dxa"/>
              <w:right w:w="15" w:type="dxa"/>
            </w:tcMar>
          </w:tcPr>
          <w:p w:rsidR="00B3397D">
            <w:pPr>
              <w:spacing w:after="0"/>
            </w:pPr>
            <w:r>
              <w:rPr>
                <w:color w:val="000000"/>
              </w:rPr>
              <w:t>图二华盛顿会议</w:t>
            </w:r>
          </w:p>
        </w:tc>
        <w:tc>
          <w:tcPr>
            <w:tcW w:w="0" w:type="auto"/>
            <w:tcMar>
              <w:top w:w="15" w:type="dxa"/>
              <w:left w:w="15" w:type="dxa"/>
              <w:bottom w:w="15" w:type="dxa"/>
              <w:right w:w="15" w:type="dxa"/>
            </w:tcMar>
          </w:tcPr>
          <w:p w:rsidR="00B3397D">
            <w:pPr>
              <w:spacing w:after="0"/>
            </w:pPr>
            <w:r>
              <w:rPr>
                <w:color w:val="000000"/>
              </w:rPr>
              <w:t>图三北约与华约</w:t>
            </w:r>
          </w:p>
        </w:tc>
      </w:tr>
    </w:tbl>
    <w:p w:rsidR="00B3397D">
      <w:pPr>
        <w:spacing w:after="0"/>
        <w:rPr>
          <w:lang w:eastAsia="zh-CN"/>
        </w:rPr>
      </w:pPr>
      <w:r>
        <w:rPr>
          <w:color w:val="000000"/>
          <w:lang w:eastAsia="zh-CN"/>
        </w:rPr>
        <w:t>材料二：</w:t>
      </w:r>
      <w:r>
        <w:rPr>
          <w:color w:val="000000"/>
          <w:lang w:eastAsia="zh-CN"/>
        </w:rPr>
        <w:t>18</w:t>
      </w:r>
      <w:r>
        <w:rPr>
          <w:color w:val="000000"/>
          <w:lang w:eastAsia="zh-CN"/>
        </w:rPr>
        <w:t>世纪中期到</w:t>
      </w:r>
      <w:r>
        <w:rPr>
          <w:color w:val="000000"/>
          <w:lang w:eastAsia="zh-CN"/>
        </w:rPr>
        <w:t>19</w:t>
      </w:r>
      <w:r>
        <w:rPr>
          <w:color w:val="000000"/>
          <w:lang w:eastAsia="zh-CN"/>
        </w:rPr>
        <w:t>世纪中期欧洲走在世界的前列，特别是经济发展迅速，各国的工厂如雨后春笋般惊人地发展起来。一开始可能在一国，只是搞生产工具的改进</w:t>
      </w:r>
      <w:r>
        <w:rPr>
          <w:color w:val="000000"/>
          <w:lang w:eastAsia="zh-CN"/>
        </w:rPr>
        <w:t>……</w:t>
      </w:r>
      <w:r>
        <w:rPr>
          <w:color w:val="000000"/>
          <w:lang w:eastAsia="zh-CN"/>
        </w:rPr>
        <w:t>到</w:t>
      </w:r>
      <w:r>
        <w:rPr>
          <w:color w:val="000000"/>
          <w:lang w:eastAsia="zh-CN"/>
        </w:rPr>
        <w:t>19</w:t>
      </w:r>
      <w:r>
        <w:rPr>
          <w:color w:val="000000"/>
          <w:lang w:eastAsia="zh-CN"/>
        </w:rPr>
        <w:t>世纪末，形势发生了变化，科学不再处于附属的地位：它们已开始改造</w:t>
      </w:r>
      <w:r>
        <w:rPr>
          <w:color w:val="000000"/>
          <w:lang w:eastAsia="zh-CN"/>
        </w:rPr>
        <w:t>旧工业，甚至创造全新的工业。</w:t>
      </w:r>
    </w:p>
    <w:p w:rsidR="00B3397D">
      <w:pPr>
        <w:spacing w:after="0"/>
        <w:jc w:val="right"/>
        <w:rPr>
          <w:lang w:eastAsia="zh-CN"/>
        </w:rPr>
      </w:pPr>
      <w:r>
        <w:rPr>
          <w:color w:val="000000"/>
          <w:lang w:eastAsia="zh-CN"/>
        </w:rPr>
        <w:t>——</w:t>
      </w:r>
      <w:r>
        <w:rPr>
          <w:color w:val="000000"/>
          <w:lang w:eastAsia="zh-CN"/>
        </w:rPr>
        <w:t>《全球通史》</w:t>
      </w:r>
    </w:p>
    <w:p w:rsidR="00B3397D">
      <w:pPr>
        <w:spacing w:after="0"/>
        <w:rPr>
          <w:lang w:eastAsia="zh-CN"/>
        </w:rPr>
      </w:pPr>
      <w:r>
        <w:rPr>
          <w:color w:val="000000"/>
          <w:lang w:eastAsia="zh-CN"/>
        </w:rPr>
        <w:t>材料三：美国经济学家宇廷顿说：</w:t>
      </w:r>
      <w:r>
        <w:rPr>
          <w:color w:val="000000"/>
          <w:lang w:eastAsia="zh-CN"/>
        </w:rPr>
        <w:t>“</w:t>
      </w:r>
      <w:r>
        <w:rPr>
          <w:color w:val="000000"/>
          <w:lang w:eastAsia="zh-CN"/>
        </w:rPr>
        <w:t>美国是目前世界上唯一的超级大国，在解决重大国际问题时，如果没有其他大国合作，美国也孤掌难吗</w:t>
      </w:r>
      <w:r>
        <w:rPr>
          <w:color w:val="000000"/>
          <w:lang w:eastAsia="zh-CN"/>
        </w:rPr>
        <w:t>……”</w:t>
      </w:r>
      <w:r>
        <w:rPr>
          <w:color w:val="000000"/>
          <w:lang w:eastAsia="zh-CN"/>
        </w:rPr>
        <w:t>。</w:t>
      </w:r>
    </w:p>
    <w:p w:rsidR="00B3397D">
      <w:pPr>
        <w:spacing w:after="0"/>
        <w:rPr>
          <w:lang w:eastAsia="zh-CN"/>
        </w:rPr>
      </w:pPr>
      <w:r>
        <w:rPr>
          <w:color w:val="000000"/>
          <w:lang w:eastAsia="zh-CN"/>
        </w:rPr>
        <w:t>（</w:t>
      </w:r>
      <w:r>
        <w:rPr>
          <w:color w:val="000000"/>
          <w:lang w:eastAsia="zh-CN"/>
        </w:rPr>
        <w:t>1</w:t>
      </w:r>
      <w:r>
        <w:rPr>
          <w:color w:val="000000"/>
          <w:lang w:eastAsia="zh-CN"/>
        </w:rPr>
        <w:t>）图一到图三分别是在哪两大事件后形成的？战胜国又通过一系列的国际会议建立了哪些世界新秩序？</w:t>
      </w:r>
    </w:p>
    <w:p w:rsidR="00B3397D">
      <w:pPr>
        <w:spacing w:after="0"/>
        <w:rPr>
          <w:lang w:eastAsia="zh-CN"/>
        </w:rPr>
      </w:pPr>
      <w:r>
        <w:rPr>
          <w:color w:val="000000"/>
          <w:lang w:eastAsia="zh-CN"/>
        </w:rPr>
        <w:t>（</w:t>
      </w:r>
      <w:r>
        <w:rPr>
          <w:color w:val="000000"/>
          <w:lang w:eastAsia="zh-CN"/>
        </w:rPr>
        <w:t>2</w:t>
      </w:r>
      <w:r>
        <w:rPr>
          <w:color w:val="000000"/>
          <w:lang w:eastAsia="zh-CN"/>
        </w:rPr>
        <w:t>）材料二中的</w:t>
      </w:r>
      <w:r>
        <w:rPr>
          <w:color w:val="000000"/>
          <w:lang w:eastAsia="zh-CN"/>
        </w:rPr>
        <w:t>“</w:t>
      </w:r>
      <w:r>
        <w:rPr>
          <w:color w:val="000000"/>
          <w:lang w:eastAsia="zh-CN"/>
        </w:rPr>
        <w:t>一开始可能在一国</w:t>
      </w:r>
      <w:r>
        <w:rPr>
          <w:color w:val="000000"/>
          <w:lang w:eastAsia="zh-CN"/>
        </w:rPr>
        <w:t>”</w:t>
      </w:r>
      <w:r>
        <w:rPr>
          <w:color w:val="000000"/>
          <w:lang w:eastAsia="zh-CN"/>
        </w:rPr>
        <w:t>当时这个国家最重要的发明是什么？</w:t>
      </w:r>
      <w:r>
        <w:rPr>
          <w:color w:val="000000"/>
          <w:lang w:eastAsia="zh-CN"/>
        </w:rPr>
        <w:t>19</w:t>
      </w:r>
      <w:r>
        <w:rPr>
          <w:color w:val="000000"/>
          <w:lang w:eastAsia="zh-CN"/>
        </w:rPr>
        <w:t>世纪初美洲人在此基础上也有一项重大创新是什么？到</w:t>
      </w:r>
      <w:r>
        <w:rPr>
          <w:color w:val="000000"/>
          <w:lang w:eastAsia="zh-CN"/>
        </w:rPr>
        <w:t>19</w:t>
      </w:r>
      <w:r>
        <w:rPr>
          <w:color w:val="000000"/>
          <w:lang w:eastAsia="zh-CN"/>
        </w:rPr>
        <w:t>世纪术，欧洲哪个国家在利用科学</w:t>
      </w:r>
      <w:r>
        <w:rPr>
          <w:color w:val="000000"/>
          <w:lang w:eastAsia="zh-CN"/>
        </w:rPr>
        <w:t>“</w:t>
      </w:r>
      <w:r>
        <w:rPr>
          <w:color w:val="000000"/>
          <w:lang w:eastAsia="zh-CN"/>
        </w:rPr>
        <w:t>改造</w:t>
      </w:r>
      <w:r>
        <w:rPr>
          <w:color w:val="000000"/>
          <w:lang w:eastAsia="zh-CN"/>
        </w:rPr>
        <w:t>”</w:t>
      </w:r>
      <w:r>
        <w:rPr>
          <w:color w:val="000000"/>
          <w:lang w:eastAsia="zh-CN"/>
        </w:rPr>
        <w:t>和</w:t>
      </w:r>
      <w:r>
        <w:rPr>
          <w:color w:val="000000"/>
          <w:lang w:eastAsia="zh-CN"/>
        </w:rPr>
        <w:t>“</w:t>
      </w:r>
      <w:r>
        <w:rPr>
          <w:color w:val="000000"/>
          <w:lang w:eastAsia="zh-CN"/>
        </w:rPr>
        <w:t>创造</w:t>
      </w:r>
      <w:r>
        <w:rPr>
          <w:color w:val="000000"/>
          <w:lang w:eastAsia="zh-CN"/>
        </w:rPr>
        <w:t>”</w:t>
      </w:r>
      <w:r>
        <w:rPr>
          <w:color w:val="000000"/>
          <w:lang w:eastAsia="zh-CN"/>
        </w:rPr>
        <w:t>工业方面处于领先地位？</w:t>
      </w:r>
    </w:p>
    <w:p w:rsidR="00B3397D">
      <w:pPr>
        <w:spacing w:after="0"/>
        <w:rPr>
          <w:lang w:eastAsia="zh-CN"/>
        </w:rPr>
      </w:pPr>
      <w:r>
        <w:rPr>
          <w:color w:val="000000"/>
          <w:lang w:eastAsia="zh-CN"/>
        </w:rPr>
        <w:t>（</w:t>
      </w:r>
      <w:r>
        <w:rPr>
          <w:color w:val="000000"/>
          <w:lang w:eastAsia="zh-CN"/>
        </w:rPr>
        <w:t>3</w:t>
      </w:r>
      <w:r>
        <w:rPr>
          <w:color w:val="000000"/>
          <w:lang w:eastAsia="zh-CN"/>
        </w:rPr>
        <w:t>）分析材料三中</w:t>
      </w:r>
      <w:r>
        <w:rPr>
          <w:color w:val="000000"/>
          <w:lang w:eastAsia="zh-CN"/>
        </w:rPr>
        <w:t>“</w:t>
      </w:r>
      <w:r>
        <w:rPr>
          <w:color w:val="000000"/>
          <w:lang w:eastAsia="zh-CN"/>
        </w:rPr>
        <w:t>如果没有其他大国合作</w:t>
      </w:r>
      <w:r>
        <w:rPr>
          <w:color w:val="000000"/>
          <w:lang w:eastAsia="zh-CN"/>
        </w:rPr>
        <w:t>，美国也孤掌难鸣。</w:t>
      </w:r>
      <w:r>
        <w:rPr>
          <w:color w:val="000000"/>
          <w:lang w:eastAsia="zh-CN"/>
        </w:rPr>
        <w:t>”</w:t>
      </w:r>
      <w:r>
        <w:rPr>
          <w:color w:val="000000"/>
          <w:lang w:eastAsia="zh-CN"/>
        </w:rPr>
        <w:t>反映了世界怎样的发展趋势？我国为了顺应潮流也作出了重大决策，请举一例。</w:t>
      </w:r>
    </w:p>
    <w:p w:rsidR="00B3397D">
      <w:pPr>
        <w:rPr>
          <w:lang w:eastAsia="zh-CN"/>
        </w:rPr>
      </w:pPr>
      <w:r>
        <w:rPr>
          <w:b/>
          <w:bCs/>
          <w:sz w:val="24"/>
          <w:szCs w:val="24"/>
          <w:lang w:eastAsia="zh-CN"/>
        </w:rPr>
        <w:t>四、活动与探究（</w:t>
      </w:r>
      <w:r>
        <w:rPr>
          <w:b/>
          <w:bCs/>
          <w:sz w:val="24"/>
          <w:szCs w:val="24"/>
          <w:lang w:eastAsia="zh-CN"/>
        </w:rPr>
        <w:t>12</w:t>
      </w:r>
      <w:r>
        <w:rPr>
          <w:b/>
          <w:bCs/>
          <w:sz w:val="24"/>
          <w:szCs w:val="24"/>
          <w:lang w:eastAsia="zh-CN"/>
        </w:rPr>
        <w:t>分）</w:t>
      </w:r>
    </w:p>
    <w:p w:rsidR="00B3397D">
      <w:pPr>
        <w:spacing w:after="0"/>
        <w:rPr>
          <w:lang w:eastAsia="zh-CN"/>
        </w:rPr>
      </w:pPr>
      <w:r>
        <w:rPr>
          <w:color w:val="000000"/>
          <w:lang w:eastAsia="zh-CN"/>
        </w:rPr>
        <w:t>22.</w:t>
      </w:r>
      <w:r>
        <w:rPr>
          <w:color w:val="000000"/>
          <w:lang w:eastAsia="zh-CN"/>
        </w:rPr>
        <w:t>我国在世界政治多极化和经济全球化趋势中，积极与各国建立友好关系。中美关系已成良为构筑</w:t>
      </w:r>
      <w:r>
        <w:rPr>
          <w:color w:val="000000"/>
          <w:lang w:eastAsia="zh-CN"/>
        </w:rPr>
        <w:t>21</w:t>
      </w:r>
      <w:r>
        <w:rPr>
          <w:color w:val="000000"/>
          <w:lang w:eastAsia="zh-CN"/>
        </w:rPr>
        <w:t>世纪大国关系的重要一环。回顾历史，两国之间的关系既紧张又缓和，在不同历史时期呈现不同的特征。阅读下列材料：</w:t>
      </w:r>
      <w:r>
        <w:rPr>
          <w:color w:val="000000"/>
          <w:lang w:eastAsia="zh-CN"/>
        </w:rPr>
        <w:t xml:space="preserve">  </w:t>
      </w:r>
    </w:p>
    <w:p w:rsidR="00B3397D">
      <w:pPr>
        <w:spacing w:after="0"/>
        <w:rPr>
          <w:lang w:eastAsia="zh-CN"/>
        </w:rPr>
      </w:pPr>
      <w:r>
        <w:rPr>
          <w:color w:val="000000"/>
          <w:lang w:eastAsia="zh-CN"/>
        </w:rPr>
        <w:t>【弱国被欺】</w:t>
      </w:r>
    </w:p>
    <w:p w:rsidR="00B3397D">
      <w:pPr>
        <w:spacing w:after="0"/>
        <w:rPr>
          <w:lang w:eastAsia="zh-CN"/>
        </w:rPr>
      </w:pPr>
      <w:r>
        <w:rPr>
          <w:color w:val="000000"/>
          <w:lang w:eastAsia="zh-CN"/>
        </w:rPr>
        <w:t>材料一：</w:t>
      </w:r>
      <w:r>
        <w:rPr>
          <w:color w:val="000000"/>
          <w:lang w:eastAsia="zh-CN"/>
        </w:rPr>
        <w:t>1958</w:t>
      </w:r>
      <w:r>
        <w:rPr>
          <w:color w:val="000000"/>
          <w:lang w:eastAsia="zh-CN"/>
        </w:rPr>
        <w:t>年，美国人伊罗生出版《浮光掠影一一美国关于中国与印度的形象》一书，将美国对中国的总体看法分为六个阶段：</w:t>
      </w:r>
      <w:r>
        <w:rPr>
          <w:color w:val="000000"/>
          <w:lang w:eastAsia="zh-CN"/>
        </w:rPr>
        <w:t>……②</w:t>
      </w:r>
      <w:r>
        <w:rPr>
          <w:color w:val="000000"/>
          <w:lang w:eastAsia="zh-CN"/>
        </w:rPr>
        <w:t>轻视阶段（</w:t>
      </w:r>
      <w:r>
        <w:rPr>
          <w:color w:val="000000"/>
          <w:lang w:eastAsia="zh-CN"/>
        </w:rPr>
        <w:t>1840</w:t>
      </w:r>
      <w:r>
        <w:rPr>
          <w:color w:val="000000"/>
          <w:lang w:eastAsia="zh-CN"/>
        </w:rPr>
        <w:t>年～</w:t>
      </w:r>
      <w:r>
        <w:rPr>
          <w:color w:val="000000"/>
          <w:lang w:eastAsia="zh-CN"/>
        </w:rPr>
        <w:t>1905</w:t>
      </w:r>
      <w:r>
        <w:rPr>
          <w:color w:val="000000"/>
          <w:lang w:eastAsia="zh-CN"/>
        </w:rPr>
        <w:t>年）</w:t>
      </w:r>
      <w:r>
        <w:rPr>
          <w:color w:val="000000"/>
          <w:lang w:eastAsia="zh-CN"/>
        </w:rPr>
        <w:t>……④</w:t>
      </w:r>
      <w:r>
        <w:rPr>
          <w:color w:val="000000"/>
          <w:lang w:eastAsia="zh-CN"/>
        </w:rPr>
        <w:t>赞赏阶段（</w:t>
      </w:r>
      <w:r>
        <w:rPr>
          <w:color w:val="000000"/>
          <w:lang w:eastAsia="zh-CN"/>
        </w:rPr>
        <w:t>1937</w:t>
      </w:r>
      <w:r>
        <w:rPr>
          <w:color w:val="000000"/>
          <w:lang w:eastAsia="zh-CN"/>
        </w:rPr>
        <w:t>年～</w:t>
      </w:r>
      <w:r>
        <w:rPr>
          <w:color w:val="000000"/>
          <w:lang w:eastAsia="zh-CN"/>
        </w:rPr>
        <w:t>1945</w:t>
      </w:r>
      <w:r>
        <w:rPr>
          <w:color w:val="000000"/>
          <w:lang w:eastAsia="zh-CN"/>
        </w:rPr>
        <w:t>年）</w:t>
      </w:r>
      <w:r>
        <w:rPr>
          <w:color w:val="000000"/>
          <w:lang w:eastAsia="zh-CN"/>
        </w:rPr>
        <w:t>……</w:t>
      </w:r>
      <w:r>
        <w:rPr>
          <w:color w:val="000000"/>
          <w:lang w:eastAsia="zh-CN"/>
        </w:rPr>
        <w:t>敌对阶段（</w:t>
      </w:r>
      <w:r>
        <w:rPr>
          <w:color w:val="000000"/>
          <w:lang w:eastAsia="zh-CN"/>
        </w:rPr>
        <w:t>1949</w:t>
      </w:r>
      <w:r>
        <w:rPr>
          <w:color w:val="000000"/>
          <w:lang w:eastAsia="zh-CN"/>
        </w:rPr>
        <w:t>年～</w:t>
      </w:r>
      <w:r>
        <w:rPr>
          <w:color w:val="000000"/>
          <w:lang w:eastAsia="zh-CN"/>
        </w:rPr>
        <w:t>1958</w:t>
      </w:r>
      <w:r>
        <w:rPr>
          <w:color w:val="000000"/>
          <w:lang w:eastAsia="zh-CN"/>
        </w:rPr>
        <w:t>年）。</w:t>
      </w:r>
    </w:p>
    <w:p w:rsidR="00B3397D">
      <w:pPr>
        <w:spacing w:after="0"/>
        <w:jc w:val="right"/>
        <w:rPr>
          <w:lang w:eastAsia="zh-CN"/>
        </w:rPr>
      </w:pPr>
      <w:r>
        <w:rPr>
          <w:color w:val="000000"/>
          <w:lang w:eastAsia="zh-CN"/>
        </w:rPr>
        <w:t>——</w:t>
      </w:r>
      <w:r>
        <w:rPr>
          <w:color w:val="000000"/>
          <w:lang w:eastAsia="zh-CN"/>
        </w:rPr>
        <w:t>袁明《略论中国在美国的形象》</w:t>
      </w:r>
    </w:p>
    <w:p w:rsidR="00B3397D">
      <w:pPr>
        <w:spacing w:after="0"/>
        <w:rPr>
          <w:lang w:eastAsia="zh-CN"/>
        </w:rPr>
      </w:pPr>
      <w:r>
        <w:rPr>
          <w:color w:val="000000"/>
          <w:lang w:eastAsia="zh-CN"/>
        </w:rPr>
        <w:t>【并肩作战】</w:t>
      </w:r>
    </w:p>
    <w:p w:rsidR="00B3397D">
      <w:pPr>
        <w:spacing w:after="0"/>
        <w:rPr>
          <w:lang w:eastAsia="zh-CN"/>
        </w:rPr>
      </w:pPr>
      <w:r>
        <w:rPr>
          <w:color w:val="000000"/>
          <w:lang w:eastAsia="zh-CN"/>
        </w:rPr>
        <w:t>材料二：识读如图，完成下列探究活动。</w:t>
      </w:r>
    </w:p>
    <w:p w:rsidR="00B3397D">
      <w:pPr>
        <w:spacing w:after="0"/>
      </w:pPr>
      <w:r>
        <w:rPr>
          <w:noProof/>
          <w:lang w:eastAsia="zh-CN"/>
        </w:rPr>
        <w:drawing>
          <wp:inline distT="0" distB="0" distL="0" distR="0">
            <wp:extent cx="4545381" cy="2053069"/>
            <wp:effectExtent l="19050" t="0" r="7569" b="0"/>
            <wp:docPr id="3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589131" name=""/>
                    <pic:cNvPicPr/>
                  </pic:nvPicPr>
                  <pic:blipFill>
                    <a:blip xmlns:r="http://schemas.openxmlformats.org/officeDocument/2006/relationships" r:embed="rId16"/>
                    <a:stretch>
                      <a:fillRect/>
                    </a:stretch>
                  </pic:blipFill>
                  <pic:spPr>
                    <a:xfrm>
                      <a:off x="0" y="0"/>
                      <a:ext cx="4545381" cy="2053069"/>
                    </a:xfrm>
                    <a:prstGeom prst="rect">
                      <a:avLst/>
                    </a:prstGeom>
                  </pic:spPr>
                </pic:pic>
              </a:graphicData>
            </a:graphic>
          </wp:inline>
        </w:drawing>
      </w:r>
    </w:p>
    <w:p w:rsidR="00B3397D">
      <w:pPr>
        <w:spacing w:after="0"/>
        <w:rPr>
          <w:lang w:eastAsia="zh-CN"/>
        </w:rPr>
      </w:pPr>
      <w:r>
        <w:rPr>
          <w:color w:val="000000"/>
          <w:lang w:eastAsia="zh-CN"/>
        </w:rPr>
        <w:t>【期待共赢】</w:t>
      </w:r>
    </w:p>
    <w:p w:rsidR="00B3397D">
      <w:pPr>
        <w:spacing w:after="0"/>
        <w:rPr>
          <w:lang w:eastAsia="zh-CN"/>
        </w:rPr>
      </w:pPr>
      <w:r>
        <w:rPr>
          <w:color w:val="000000"/>
          <w:lang w:eastAsia="zh-CN"/>
        </w:rPr>
        <w:t>材料三：</w:t>
      </w:r>
      <w:r>
        <w:rPr>
          <w:color w:val="000000"/>
          <w:lang w:eastAsia="zh-CN"/>
        </w:rPr>
        <w:t>2019</w:t>
      </w:r>
      <w:r>
        <w:rPr>
          <w:color w:val="000000"/>
          <w:lang w:eastAsia="zh-CN"/>
        </w:rPr>
        <w:t>年</w:t>
      </w:r>
      <w:r>
        <w:rPr>
          <w:color w:val="000000"/>
          <w:lang w:eastAsia="zh-CN"/>
        </w:rPr>
        <w:t>3</w:t>
      </w:r>
      <w:r>
        <w:rPr>
          <w:color w:val="000000"/>
          <w:lang w:eastAsia="zh-CN"/>
        </w:rPr>
        <w:t>月</w:t>
      </w:r>
      <w:r>
        <w:rPr>
          <w:color w:val="000000"/>
          <w:lang w:eastAsia="zh-CN"/>
        </w:rPr>
        <w:t>15</w:t>
      </w:r>
      <w:r>
        <w:rPr>
          <w:color w:val="000000"/>
          <w:lang w:eastAsia="zh-CN"/>
        </w:rPr>
        <w:t>日，国务院总理李克强会见中外记者，并就中美关系问题答记者问。李克强：中美建交</w:t>
      </w:r>
      <w:r>
        <w:rPr>
          <w:color w:val="000000"/>
          <w:lang w:eastAsia="zh-CN"/>
        </w:rPr>
        <w:t>40</w:t>
      </w:r>
      <w:r>
        <w:rPr>
          <w:color w:val="000000"/>
          <w:lang w:eastAsia="zh-CN"/>
        </w:rPr>
        <w:t>年米，两国关系可以说是一直向前，合作是主流</w:t>
      </w:r>
      <w:r>
        <w:rPr>
          <w:color w:val="000000"/>
          <w:lang w:eastAsia="zh-CN"/>
        </w:rPr>
        <w:t>……</w:t>
      </w:r>
      <w:r>
        <w:rPr>
          <w:color w:val="000000"/>
          <w:lang w:eastAsia="zh-CN"/>
        </w:rPr>
        <w:t>当中曲折不断、风云变幻，但是向前走的大趋势没有改变。因为中美两国之间有着广泛的共同利益，我们的共同利益是远大于分歧的。中美之间保持稳定的双边关系，不仅有利于双方，也有利于世界。</w:t>
      </w:r>
    </w:p>
    <w:p w:rsidR="00B3397D">
      <w:pPr>
        <w:spacing w:after="0"/>
        <w:jc w:val="right"/>
        <w:rPr>
          <w:lang w:eastAsia="zh-CN"/>
        </w:rPr>
      </w:pPr>
      <w:r>
        <w:rPr>
          <w:color w:val="000000"/>
          <w:lang w:eastAsia="zh-CN"/>
        </w:rPr>
        <w:t>——</w:t>
      </w:r>
      <w:r>
        <w:rPr>
          <w:color w:val="000000"/>
          <w:lang w:eastAsia="zh-CN"/>
        </w:rPr>
        <w:t>摘自新华网</w:t>
      </w:r>
    </w:p>
    <w:p w:rsidR="00B3397D">
      <w:pPr>
        <w:spacing w:after="0"/>
        <w:rPr>
          <w:lang w:eastAsia="zh-CN"/>
        </w:rPr>
      </w:pPr>
      <w:r>
        <w:rPr>
          <w:color w:val="000000"/>
          <w:lang w:eastAsia="zh-CN"/>
        </w:rPr>
        <w:t>（</w:t>
      </w:r>
      <w:r>
        <w:rPr>
          <w:color w:val="000000"/>
          <w:lang w:eastAsia="zh-CN"/>
        </w:rPr>
        <w:t>1</w:t>
      </w:r>
      <w:r>
        <w:rPr>
          <w:color w:val="000000"/>
          <w:lang w:eastAsia="zh-CN"/>
        </w:rPr>
        <w:t>）结合所学知识回答，在</w:t>
      </w:r>
      <w:r>
        <w:rPr>
          <w:color w:val="000000"/>
          <w:lang w:eastAsia="zh-CN"/>
        </w:rPr>
        <w:t>“②</w:t>
      </w:r>
      <w:r>
        <w:rPr>
          <w:color w:val="000000"/>
          <w:lang w:eastAsia="zh-CN"/>
        </w:rPr>
        <w:t>轻视阶段</w:t>
      </w:r>
      <w:r>
        <w:rPr>
          <w:color w:val="000000"/>
          <w:lang w:eastAsia="zh-CN"/>
        </w:rPr>
        <w:t>”</w:t>
      </w:r>
      <w:r>
        <w:rPr>
          <w:color w:val="000000"/>
          <w:lang w:eastAsia="zh-CN"/>
        </w:rPr>
        <w:t>美国直接参与了那一次侵华战争？同一世纪</w:t>
      </w:r>
      <w:r>
        <w:rPr>
          <w:color w:val="000000"/>
          <w:lang w:eastAsia="zh-CN"/>
        </w:rPr>
        <w:t>20</w:t>
      </w:r>
      <w:r>
        <w:rPr>
          <w:color w:val="000000"/>
          <w:lang w:eastAsia="zh-CN"/>
        </w:rPr>
        <w:t>年代，在华盛顿会议上，美国伙同其他与会国签订的关于中国问题的条约是什么？</w:t>
      </w:r>
      <w:r>
        <w:rPr>
          <w:color w:val="000000"/>
          <w:lang w:eastAsia="zh-CN"/>
        </w:rPr>
        <w:t xml:space="preserve">    </w:t>
      </w:r>
    </w:p>
    <w:p w:rsidR="00B3397D">
      <w:pPr>
        <w:spacing w:after="0"/>
        <w:rPr>
          <w:lang w:eastAsia="zh-CN"/>
        </w:rPr>
      </w:pPr>
      <w:r>
        <w:rPr>
          <w:color w:val="000000"/>
          <w:lang w:eastAsia="zh-CN"/>
        </w:rPr>
        <w:t>（</w:t>
      </w:r>
      <w:r>
        <w:rPr>
          <w:color w:val="000000"/>
          <w:lang w:eastAsia="zh-CN"/>
        </w:rPr>
        <w:t>2</w:t>
      </w:r>
      <w:r>
        <w:rPr>
          <w:color w:val="000000"/>
          <w:lang w:eastAsia="zh-CN"/>
        </w:rPr>
        <w:t>）二战中中美关系发生了转折性变化，导致当时</w:t>
      </w:r>
      <w:r>
        <w:rPr>
          <w:color w:val="000000"/>
          <w:lang w:eastAsia="zh-CN"/>
        </w:rPr>
        <w:t>“</w:t>
      </w:r>
      <w:r>
        <w:rPr>
          <w:color w:val="000000"/>
          <w:lang w:eastAsia="zh-CN"/>
        </w:rPr>
        <w:t>转折性变化</w:t>
      </w:r>
      <w:r>
        <w:rPr>
          <w:color w:val="000000"/>
          <w:lang w:eastAsia="zh-CN"/>
        </w:rPr>
        <w:t>”</w:t>
      </w:r>
      <w:r>
        <w:rPr>
          <w:color w:val="000000"/>
          <w:lang w:eastAsia="zh-CN"/>
        </w:rPr>
        <w:t>的事件是什么？美国的对华态度变化（由轻视到赞赏）的主要原因是什么？</w:t>
      </w:r>
      <w:r>
        <w:rPr>
          <w:color w:val="000000"/>
          <w:lang w:eastAsia="zh-CN"/>
        </w:rPr>
        <w:t xml:space="preserve">    </w:t>
      </w:r>
    </w:p>
    <w:p w:rsidR="00B3397D">
      <w:pPr>
        <w:spacing w:after="0"/>
        <w:rPr>
          <w:lang w:eastAsia="zh-CN"/>
        </w:rPr>
      </w:pPr>
      <w:r>
        <w:rPr>
          <w:color w:val="000000"/>
          <w:lang w:eastAsia="zh-CN"/>
        </w:rPr>
        <w:t>（</w:t>
      </w:r>
      <w:r>
        <w:rPr>
          <w:color w:val="000000"/>
          <w:lang w:eastAsia="zh-CN"/>
        </w:rPr>
        <w:t>3</w:t>
      </w:r>
      <w:r>
        <w:rPr>
          <w:color w:val="000000"/>
          <w:lang w:eastAsia="zh-CN"/>
        </w:rPr>
        <w:t>）根据上图漫画和结合所学知识，指出该漫画体现了怎样的观点？</w:t>
      </w:r>
      <w:r>
        <w:rPr>
          <w:color w:val="000000"/>
          <w:lang w:eastAsia="zh-CN"/>
        </w:rPr>
        <w:t xml:space="preserve">    </w:t>
      </w:r>
    </w:p>
    <w:p w:rsidR="00B3397D">
      <w:pPr>
        <w:spacing w:after="0"/>
        <w:rPr>
          <w:lang w:eastAsia="zh-CN"/>
        </w:rPr>
      </w:pPr>
      <w:r>
        <w:rPr>
          <w:color w:val="000000"/>
          <w:lang w:eastAsia="zh-CN"/>
        </w:rPr>
        <w:t>（</w:t>
      </w:r>
      <w:r>
        <w:rPr>
          <w:color w:val="000000"/>
          <w:lang w:eastAsia="zh-CN"/>
        </w:rPr>
        <w:t>4</w:t>
      </w:r>
      <w:r>
        <w:rPr>
          <w:color w:val="000000"/>
          <w:lang w:eastAsia="zh-CN"/>
        </w:rPr>
        <w:t>）根据材料三，指出国务院总理李克强对中美关系是如何定位的？综合上述三则材料，概括正确处理中美两国关系的主要方式及其世界政</w:t>
      </w:r>
      <w:r>
        <w:rPr>
          <w:color w:val="000000"/>
          <w:lang w:eastAsia="zh-CN"/>
        </w:rPr>
        <w:t>治意义。</w:t>
      </w:r>
      <w:r>
        <w:rPr>
          <w:color w:val="000000"/>
          <w:lang w:eastAsia="zh-CN"/>
        </w:rPr>
        <w:t xml:space="preserve">    </w:t>
      </w:r>
    </w:p>
    <w:p w:rsidR="00B3397D">
      <w:pPr>
        <w:rPr>
          <w:lang w:eastAsia="zh-CN"/>
        </w:rPr>
      </w:pPr>
      <w:r>
        <w:rPr>
          <w:lang w:eastAsia="zh-CN"/>
        </w:rPr>
        <w:br w:type="page"/>
      </w:r>
    </w:p>
    <w:p w:rsidR="00B3397D">
      <w:pPr>
        <w:jc w:val="center"/>
        <w:rPr>
          <w:lang w:eastAsia="zh-CN"/>
        </w:rPr>
      </w:pPr>
      <w:r>
        <w:rPr>
          <w:b/>
          <w:bCs/>
          <w:sz w:val="28"/>
          <w:szCs w:val="28"/>
          <w:lang w:eastAsia="zh-CN"/>
        </w:rPr>
        <w:t>答案解析部分</w:t>
      </w:r>
    </w:p>
    <w:p w:rsidR="00B3397D">
      <w:pPr>
        <w:rPr>
          <w:lang w:eastAsia="zh-CN"/>
        </w:rPr>
      </w:pPr>
      <w:r>
        <w:rPr>
          <w:lang w:eastAsia="zh-CN"/>
        </w:rPr>
        <w:t>一、选择单项（本大题共</w:t>
      </w:r>
      <w:r>
        <w:rPr>
          <w:lang w:eastAsia="zh-CN"/>
        </w:rPr>
        <w:t>15</w:t>
      </w:r>
      <w:r>
        <w:rPr>
          <w:lang w:eastAsia="zh-CN"/>
        </w:rPr>
        <w:t>小题，每小题</w:t>
      </w:r>
      <w:r>
        <w:rPr>
          <w:lang w:eastAsia="zh-CN"/>
        </w:rPr>
        <w:t>2</w:t>
      </w:r>
      <w:r>
        <w:rPr>
          <w:lang w:eastAsia="zh-CN"/>
        </w:rPr>
        <w:t>分，共</w:t>
      </w:r>
      <w:r>
        <w:rPr>
          <w:lang w:eastAsia="zh-CN"/>
        </w:rPr>
        <w:t>30</w:t>
      </w:r>
      <w:r>
        <w:rPr>
          <w:lang w:eastAsia="zh-CN"/>
        </w:rPr>
        <w:t>分．）</w:t>
      </w:r>
      <w:r>
        <w:rPr>
          <w:lang w:eastAsia="zh-CN"/>
        </w:rPr>
        <w:t xml:space="preserve">  </w:t>
      </w:r>
    </w:p>
    <w:p w:rsidR="00B3397D">
      <w:pPr>
        <w:spacing w:after="0"/>
        <w:rPr>
          <w:lang w:eastAsia="zh-CN"/>
        </w:rPr>
      </w:pPr>
      <w:r>
        <w:rPr>
          <w:color w:val="000000"/>
          <w:lang w:eastAsia="zh-CN"/>
        </w:rPr>
        <w:t>1.</w:t>
      </w:r>
      <w:r>
        <w:rPr>
          <w:color w:val="0000FF"/>
          <w:lang w:eastAsia="zh-CN"/>
        </w:rPr>
        <w:t>【答案】</w:t>
      </w:r>
      <w:r>
        <w:rPr>
          <w:color w:val="000000"/>
          <w:lang w:eastAsia="zh-CN"/>
        </w:rPr>
        <w:t xml:space="preserve"> B   </w:t>
      </w:r>
    </w:p>
    <w:p w:rsidR="00B3397D">
      <w:pPr>
        <w:spacing w:after="0"/>
        <w:rPr>
          <w:lang w:eastAsia="zh-CN"/>
        </w:rPr>
      </w:pPr>
      <w:r>
        <w:rPr>
          <w:color w:val="0000FF"/>
          <w:lang w:eastAsia="zh-CN"/>
        </w:rPr>
        <w:t>【考点】</w:t>
      </w:r>
      <w:r>
        <w:rPr>
          <w:color w:val="000000"/>
          <w:lang w:eastAsia="zh-CN"/>
        </w:rPr>
        <w:t>原始的农耕生活</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【分析】古史传说中炎帝、黄帝等英雄的丰功伟业。反映了我国从人类起源到迈向文明的巨大飞跃。最能为这些传说的真实性提供证据的是河姆渡聚落的遗址。注意题目强调的</w:t>
      </w:r>
      <w:r>
        <w:rPr>
          <w:color w:val="000000"/>
          <w:lang w:eastAsia="zh-CN"/>
        </w:rPr>
        <w:t>“</w:t>
      </w:r>
      <w:r>
        <w:rPr>
          <w:color w:val="000000"/>
          <w:lang w:eastAsia="zh-CN"/>
        </w:rPr>
        <w:t>古史传说中炎帝、黄帝等英雄的丰功伟业。反映了我国从人类起源到迈向文明的巨大飞跃</w:t>
      </w:r>
      <w:r>
        <w:rPr>
          <w:color w:val="000000"/>
          <w:lang w:eastAsia="zh-CN"/>
        </w:rPr>
        <w:t>”</w:t>
      </w:r>
      <w:r>
        <w:rPr>
          <w:color w:val="000000"/>
          <w:lang w:eastAsia="zh-CN"/>
        </w:rPr>
        <w:t>指的是农耕文明的出现。河姆渡聚落的遗址位于浙江余姚被发现的，距今约</w:t>
      </w:r>
      <w:r>
        <w:rPr>
          <w:color w:val="000000"/>
          <w:lang w:eastAsia="zh-CN"/>
        </w:rPr>
        <w:t>7000</w:t>
      </w:r>
      <w:r>
        <w:rPr>
          <w:color w:val="000000"/>
          <w:lang w:eastAsia="zh-CN"/>
        </w:rPr>
        <w:t>年左右，是我国长江流域原始农耕的典型代表</w:t>
      </w:r>
      <w:r>
        <w:rPr>
          <w:color w:val="000000"/>
          <w:lang w:eastAsia="zh-CN"/>
        </w:rPr>
        <w:t>。</w:t>
      </w:r>
    </w:p>
    <w:p w:rsidR="00B3397D">
      <w:pPr>
        <w:spacing w:after="0"/>
        <w:rPr>
          <w:lang w:eastAsia="zh-CN"/>
        </w:rPr>
      </w:pPr>
      <w:r>
        <w:rPr>
          <w:color w:val="000000"/>
          <w:lang w:eastAsia="zh-CN"/>
        </w:rPr>
        <w:t>故答案为：</w:t>
      </w:r>
      <w:r>
        <w:rPr>
          <w:color w:val="000000"/>
          <w:lang w:eastAsia="zh-CN"/>
        </w:rPr>
        <w:t>B</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本题考查了我国的原始农耕生活中河姆渡人生活的相关知识。理解并识记河姆渡原始居民的相关史实。</w:t>
      </w:r>
    </w:p>
    <w:p w:rsidR="00B3397D">
      <w:pPr>
        <w:spacing w:after="0"/>
        <w:rPr>
          <w:lang w:eastAsia="zh-CN"/>
        </w:rPr>
      </w:pPr>
      <w:r>
        <w:rPr>
          <w:color w:val="000000"/>
          <w:lang w:eastAsia="zh-CN"/>
        </w:rPr>
        <w:t>2.</w:t>
      </w:r>
      <w:r>
        <w:rPr>
          <w:color w:val="0000FF"/>
          <w:lang w:eastAsia="zh-CN"/>
        </w:rPr>
        <w:t>【答案】</w:t>
      </w:r>
      <w:r>
        <w:rPr>
          <w:color w:val="000000"/>
          <w:lang w:eastAsia="zh-CN"/>
        </w:rPr>
        <w:t xml:space="preserve"> B   </w:t>
      </w:r>
    </w:p>
    <w:p w:rsidR="00B3397D">
      <w:pPr>
        <w:spacing w:after="0"/>
        <w:rPr>
          <w:lang w:eastAsia="zh-CN"/>
        </w:rPr>
      </w:pPr>
      <w:r>
        <w:rPr>
          <w:color w:val="0000FF"/>
          <w:lang w:eastAsia="zh-CN"/>
        </w:rPr>
        <w:t>【考点】</w:t>
      </w:r>
      <w:r>
        <w:rPr>
          <w:color w:val="000000"/>
          <w:lang w:eastAsia="zh-CN"/>
        </w:rPr>
        <w:t>中国古代重要工程</w:t>
      </w:r>
      <w:r>
        <w:rPr>
          <w:color w:val="000000"/>
          <w:lang w:eastAsia="zh-CN"/>
        </w:rPr>
        <w:t xml:space="preserve">    </w:t>
      </w:r>
    </w:p>
    <w:p w:rsidR="00B3397D">
      <w:pPr>
        <w:spacing w:after="0"/>
      </w:pPr>
      <w:r>
        <w:rPr>
          <w:color w:val="0000FF"/>
          <w:lang w:eastAsia="zh-CN"/>
        </w:rPr>
        <w:t>【解析】</w:t>
      </w:r>
      <w:r>
        <w:rPr>
          <w:color w:val="000000"/>
          <w:lang w:eastAsia="zh-CN"/>
        </w:rPr>
        <w:t>【分析】战国时期，秦国蜀郡太守李冰在岷江中游修筑的都江堰，它既能防洪，又能灌溉，它使成都平原变得</w:t>
      </w:r>
      <w:r>
        <w:rPr>
          <w:color w:val="000000"/>
          <w:lang w:eastAsia="zh-CN"/>
        </w:rPr>
        <w:t>“</w:t>
      </w:r>
      <w:r>
        <w:rPr>
          <w:color w:val="000000"/>
          <w:lang w:eastAsia="zh-CN"/>
        </w:rPr>
        <w:t>水旱从人，不知饥馑</w:t>
      </w:r>
      <w:r>
        <w:rPr>
          <w:color w:val="000000"/>
          <w:lang w:eastAsia="zh-CN"/>
        </w:rPr>
        <w:t>”</w:t>
      </w:r>
      <w:r>
        <w:rPr>
          <w:color w:val="000000"/>
          <w:lang w:eastAsia="zh-CN"/>
        </w:rPr>
        <w:t>，因而获得了</w:t>
      </w:r>
      <w:r>
        <w:rPr>
          <w:color w:val="000000"/>
          <w:lang w:eastAsia="zh-CN"/>
        </w:rPr>
        <w:t>“</w:t>
      </w:r>
      <w:r>
        <w:rPr>
          <w:color w:val="000000"/>
          <w:lang w:eastAsia="zh-CN"/>
        </w:rPr>
        <w:t>天府之国</w:t>
      </w:r>
      <w:r>
        <w:rPr>
          <w:color w:val="000000"/>
          <w:lang w:eastAsia="zh-CN"/>
        </w:rPr>
        <w:t>”</w:t>
      </w:r>
      <w:r>
        <w:rPr>
          <w:color w:val="000000"/>
          <w:lang w:eastAsia="zh-CN"/>
        </w:rPr>
        <w:t>的美称，两千多年来，都江堰一直造福于人民。</w:t>
      </w:r>
      <w:r>
        <w:rPr>
          <w:color w:val="000000"/>
          <w:lang w:eastAsia="zh-CN"/>
        </w:rPr>
        <w:t>“</w:t>
      </w:r>
      <w:r>
        <w:rPr>
          <w:color w:val="000000"/>
          <w:lang w:eastAsia="zh-CN"/>
        </w:rPr>
        <w:t>水旱从人，不知饥馑，时无荒年，天下谓之天府也。</w:t>
      </w:r>
      <w:r>
        <w:rPr>
          <w:color w:val="000000"/>
        </w:rPr>
        <w:t>”</w:t>
      </w:r>
      <w:r>
        <w:rPr>
          <w:color w:val="000000"/>
        </w:rPr>
        <w:t>是对都江堰的描述。</w:t>
      </w:r>
    </w:p>
    <w:p w:rsidR="00B3397D">
      <w:pPr>
        <w:spacing w:after="0"/>
        <w:rPr>
          <w:lang w:eastAsia="zh-CN"/>
        </w:rPr>
      </w:pPr>
      <w:r>
        <w:rPr>
          <w:color w:val="000000"/>
          <w:lang w:eastAsia="zh-CN"/>
        </w:rPr>
        <w:t>故答案为：</w:t>
      </w:r>
      <w:r>
        <w:rPr>
          <w:color w:val="000000"/>
          <w:lang w:eastAsia="zh-CN"/>
        </w:rPr>
        <w:t>B</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本题主要考查都江堰相关知识。本题做题的关键：</w:t>
      </w:r>
      <w:r>
        <w:rPr>
          <w:color w:val="000000"/>
          <w:lang w:eastAsia="zh-CN"/>
        </w:rPr>
        <w:t>认真解读题干内容，抓住题干中的</w:t>
      </w:r>
      <w:r>
        <w:rPr>
          <w:color w:val="000000"/>
          <w:lang w:eastAsia="zh-CN"/>
        </w:rPr>
        <w:t>“</w:t>
      </w:r>
      <w:r>
        <w:rPr>
          <w:color w:val="000000"/>
          <w:lang w:eastAsia="zh-CN"/>
        </w:rPr>
        <w:t>蜀志</w:t>
      </w:r>
      <w:r>
        <w:rPr>
          <w:color w:val="000000"/>
          <w:lang w:eastAsia="zh-CN"/>
        </w:rPr>
        <w:t>”“……</w:t>
      </w:r>
      <w:r>
        <w:rPr>
          <w:color w:val="000000"/>
          <w:lang w:eastAsia="zh-CN"/>
        </w:rPr>
        <w:t>天府</w:t>
      </w:r>
      <w:r>
        <w:rPr>
          <w:color w:val="000000"/>
          <w:lang w:eastAsia="zh-CN"/>
        </w:rPr>
        <w:t>”</w:t>
      </w:r>
      <w:r>
        <w:rPr>
          <w:color w:val="000000"/>
          <w:lang w:eastAsia="zh-CN"/>
        </w:rPr>
        <w:t>等关键词，结合所学知识很易得出答案。</w:t>
      </w:r>
    </w:p>
    <w:p w:rsidR="00B3397D">
      <w:pPr>
        <w:spacing w:after="0"/>
        <w:rPr>
          <w:lang w:eastAsia="zh-CN"/>
        </w:rPr>
      </w:pPr>
      <w:r>
        <w:rPr>
          <w:color w:val="000000"/>
          <w:lang w:eastAsia="zh-CN"/>
        </w:rPr>
        <w:t>3.</w:t>
      </w:r>
      <w:r>
        <w:rPr>
          <w:color w:val="0000FF"/>
          <w:lang w:eastAsia="zh-CN"/>
        </w:rPr>
        <w:t>【答案】</w:t>
      </w:r>
      <w:r>
        <w:rPr>
          <w:color w:val="000000"/>
          <w:lang w:eastAsia="zh-CN"/>
        </w:rPr>
        <w:t xml:space="preserve"> B   </w:t>
      </w:r>
    </w:p>
    <w:p w:rsidR="00B3397D">
      <w:pPr>
        <w:spacing w:after="0"/>
        <w:rPr>
          <w:lang w:eastAsia="zh-CN"/>
        </w:rPr>
      </w:pPr>
      <w:r>
        <w:rPr>
          <w:color w:val="0000FF"/>
          <w:lang w:eastAsia="zh-CN"/>
        </w:rPr>
        <w:t>【考点】</w:t>
      </w:r>
      <w:r>
        <w:rPr>
          <w:color w:val="000000"/>
          <w:lang w:eastAsia="zh-CN"/>
        </w:rPr>
        <w:t>隋唐时期的时代特征，中国古代的对外交往</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【分析】题干关键信息是</w:t>
      </w:r>
      <w:r>
        <w:rPr>
          <w:color w:val="000000"/>
          <w:lang w:eastAsia="zh-CN"/>
        </w:rPr>
        <w:t>“</w:t>
      </w:r>
      <w:r>
        <w:rPr>
          <w:color w:val="000000"/>
          <w:lang w:eastAsia="zh-CN"/>
        </w:rPr>
        <w:t>唐朝对外交流</w:t>
      </w:r>
      <w:r>
        <w:rPr>
          <w:color w:val="000000"/>
          <w:lang w:eastAsia="zh-CN"/>
        </w:rPr>
        <w:t>”</w:t>
      </w:r>
      <w:r>
        <w:rPr>
          <w:color w:val="000000"/>
          <w:lang w:eastAsia="zh-CN"/>
        </w:rPr>
        <w:t>。</w:t>
      </w:r>
      <w:r>
        <w:rPr>
          <w:color w:val="000000"/>
          <w:lang w:eastAsia="zh-CN"/>
        </w:rPr>
        <w:t>③</w:t>
      </w:r>
      <w:r>
        <w:rPr>
          <w:color w:val="000000"/>
          <w:lang w:eastAsia="zh-CN"/>
        </w:rPr>
        <w:t>民族政策是对内政策，不属于中外交流，错误；</w:t>
      </w:r>
      <w:r>
        <w:rPr>
          <w:color w:val="000000"/>
          <w:lang w:eastAsia="zh-CN"/>
        </w:rPr>
        <w:t>①②④</w:t>
      </w:r>
      <w:r>
        <w:rPr>
          <w:color w:val="000000"/>
          <w:lang w:eastAsia="zh-CN"/>
        </w:rPr>
        <w:t>符合史实，适合题意。</w:t>
      </w:r>
    </w:p>
    <w:p w:rsidR="00B3397D">
      <w:pPr>
        <w:spacing w:after="0"/>
        <w:rPr>
          <w:lang w:eastAsia="zh-CN"/>
        </w:rPr>
      </w:pPr>
      <w:r>
        <w:rPr>
          <w:color w:val="000000"/>
          <w:lang w:eastAsia="zh-CN"/>
        </w:rPr>
        <w:t>故答案为：</w:t>
      </w:r>
      <w:r>
        <w:rPr>
          <w:color w:val="000000"/>
          <w:lang w:eastAsia="zh-CN"/>
        </w:rPr>
        <w:t>B</w:t>
      </w:r>
      <w:r>
        <w:rPr>
          <w:color w:val="000000"/>
          <w:lang w:eastAsia="zh-CN"/>
        </w:rPr>
        <w:t>。</w:t>
      </w:r>
    </w:p>
    <w:p w:rsidR="00B3397D">
      <w:pPr>
        <w:spacing w:after="0"/>
        <w:rPr>
          <w:lang w:eastAsia="zh-CN"/>
        </w:rPr>
      </w:pPr>
      <w:r>
        <w:rPr>
          <w:color w:val="000000"/>
          <w:lang w:eastAsia="zh-CN"/>
        </w:rPr>
        <w:t>【点评】本题主要考查的是唐朝对外交流的相关知识。重在考查学生的阅读能力、分析能力、准确的概括能力。运用排除法是做本题的一个有效方法。</w:t>
      </w:r>
    </w:p>
    <w:p w:rsidR="00B3397D">
      <w:pPr>
        <w:spacing w:after="0"/>
        <w:rPr>
          <w:lang w:eastAsia="zh-CN"/>
        </w:rPr>
      </w:pPr>
      <w:r>
        <w:rPr>
          <w:color w:val="000000"/>
          <w:lang w:eastAsia="zh-CN"/>
        </w:rPr>
        <w:t>4.</w:t>
      </w:r>
      <w:r>
        <w:rPr>
          <w:color w:val="0000FF"/>
          <w:lang w:eastAsia="zh-CN"/>
        </w:rPr>
        <w:t>【答案】</w:t>
      </w:r>
      <w:r>
        <w:rPr>
          <w:color w:val="000000"/>
          <w:lang w:eastAsia="zh-CN"/>
        </w:rPr>
        <w:t xml:space="preserve"> A   </w:t>
      </w:r>
    </w:p>
    <w:p w:rsidR="00B3397D">
      <w:pPr>
        <w:spacing w:after="0"/>
        <w:rPr>
          <w:lang w:eastAsia="zh-CN"/>
        </w:rPr>
      </w:pPr>
      <w:r>
        <w:rPr>
          <w:color w:val="0000FF"/>
          <w:lang w:eastAsia="zh-CN"/>
        </w:rPr>
        <w:t>【考点】</w:t>
      </w:r>
      <w:r>
        <w:rPr>
          <w:color w:val="000000"/>
          <w:lang w:eastAsia="zh-CN"/>
        </w:rPr>
        <w:t>宋元时期繁华的都市生活</w:t>
      </w:r>
      <w:r>
        <w:rPr>
          <w:color w:val="000000"/>
          <w:lang w:eastAsia="zh-CN"/>
        </w:rPr>
        <w:t xml:space="preserve">    </w:t>
      </w:r>
    </w:p>
    <w:p w:rsidR="00B3397D">
      <w:pPr>
        <w:spacing w:after="0"/>
        <w:rPr>
          <w:lang w:eastAsia="zh-CN"/>
        </w:rPr>
      </w:pPr>
      <w:r>
        <w:rPr>
          <w:color w:val="0000FF"/>
          <w:lang w:eastAsia="zh-CN"/>
        </w:rPr>
        <w:t>【解析】</w:t>
      </w:r>
      <w:r>
        <w:rPr>
          <w:color w:val="000000"/>
          <w:lang w:eastAsia="zh-CN"/>
        </w:rPr>
        <w:t>【</w:t>
      </w:r>
      <w:r>
        <w:rPr>
          <w:color w:val="000000"/>
          <w:lang w:eastAsia="zh-CN"/>
        </w:rPr>
        <w:t>分析】随着城市的繁荣，宋代的市民阶层不断扩大，市民文化生活也丰富起来。东京城内就有许多娱乐兼营商业的场所，叫做</w:t>
      </w:r>
      <w:r>
        <w:rPr>
          <w:color w:val="000000"/>
          <w:lang w:eastAsia="zh-CN"/>
        </w:rPr>
        <w:t>“</w:t>
      </w:r>
      <w:r>
        <w:rPr>
          <w:color w:val="000000"/>
          <w:lang w:eastAsia="zh-CN"/>
        </w:rPr>
        <w:t>瓦子</w:t>
      </w:r>
      <w:r>
        <w:rPr>
          <w:color w:val="000000"/>
          <w:lang w:eastAsia="zh-CN"/>
        </w:rPr>
        <w:t>”</w:t>
      </w:r>
      <w:r>
        <w:rPr>
          <w:color w:val="000000"/>
          <w:lang w:eastAsia="zh-CN"/>
        </w:rPr>
        <w:t>。瓦子中圈出许多专供演出的圈子，称为</w:t>
      </w:r>
      <w:r>
        <w:rPr>
          <w:color w:val="000000"/>
          <w:lang w:eastAsia="zh-CN"/>
        </w:rPr>
        <w:t>“</w:t>
      </w:r>
      <w:r>
        <w:rPr>
          <w:color w:val="000000"/>
          <w:lang w:eastAsia="zh-CN"/>
        </w:rPr>
        <w:t>勾栏</w:t>
      </w:r>
      <w:r>
        <w:rPr>
          <w:color w:val="000000"/>
          <w:lang w:eastAsia="zh-CN"/>
        </w:rPr>
        <w:t>”</w:t>
      </w:r>
      <w:r>
        <w:rPr>
          <w:color w:val="000000"/>
          <w:lang w:eastAsia="zh-CN"/>
        </w:rPr>
        <w:t>。许多穷苦艺人在这里卖艺谋生，有说书的、唱曲的、演杂剧的、耍杂技的、表演踢球的，等等，令人眼花缭乱。</w:t>
      </w:r>
      <w:r>
        <w:rPr>
          <w:color w:val="000000"/>
          <w:lang w:eastAsia="zh-CN"/>
        </w:rPr>
        <w:t>A</w:t>
      </w:r>
      <w:r>
        <w:rPr>
          <w:color w:val="000000"/>
          <w:lang w:eastAsia="zh-CN"/>
        </w:rPr>
        <w:t>选项符合题意。</w:t>
      </w:r>
    </w:p>
    <w:p w:rsidR="00B3397D">
      <w:pPr>
        <w:spacing w:after="0"/>
        <w:rPr>
          <w:lang w:eastAsia="zh-CN"/>
        </w:rPr>
      </w:pPr>
      <w:r>
        <w:rPr>
          <w:color w:val="000000"/>
          <w:lang w:eastAsia="zh-CN"/>
        </w:rPr>
        <w:t>故答案为：</w:t>
      </w:r>
      <w:r>
        <w:rPr>
          <w:color w:val="000000"/>
          <w:lang w:eastAsia="zh-CN"/>
        </w:rPr>
        <w:t>A</w:t>
      </w:r>
      <w:r>
        <w:rPr>
          <w:color w:val="000000"/>
          <w:lang w:eastAsia="zh-CN"/>
        </w:rPr>
        <w:t>。</w:t>
      </w:r>
    </w:p>
    <w:p w:rsidR="00B3397D">
      <w:pPr>
        <w:spacing w:after="0"/>
        <w:rPr>
          <w:lang w:eastAsia="zh-CN"/>
        </w:rPr>
      </w:pPr>
      <w:r>
        <w:rPr>
          <w:color w:val="000000"/>
          <w:lang w:eastAsia="zh-CN"/>
        </w:rPr>
        <w:t>【点评】本题主要考查北宋时期繁华的都市生活的。考查学生从题干中提取关键信息，利用所学知识作答的能力。</w:t>
      </w:r>
    </w:p>
    <w:p w:rsidR="00B3397D">
      <w:pPr>
        <w:spacing w:after="0"/>
        <w:rPr>
          <w:lang w:eastAsia="zh-CN"/>
        </w:rPr>
      </w:pPr>
      <w:r>
        <w:rPr>
          <w:color w:val="000000"/>
          <w:lang w:eastAsia="zh-CN"/>
        </w:rPr>
        <w:t>5.</w:t>
      </w:r>
      <w:r>
        <w:rPr>
          <w:color w:val="0000FF"/>
          <w:lang w:eastAsia="zh-CN"/>
        </w:rPr>
        <w:t>【答案】</w:t>
      </w:r>
      <w:r>
        <w:rPr>
          <w:color w:val="000000"/>
          <w:lang w:eastAsia="zh-CN"/>
        </w:rPr>
        <w:t xml:space="preserve"> A   </w:t>
      </w:r>
    </w:p>
    <w:p w:rsidR="00B3397D">
      <w:pPr>
        <w:spacing w:after="0"/>
        <w:rPr>
          <w:lang w:eastAsia="zh-CN"/>
        </w:rPr>
      </w:pPr>
      <w:r>
        <w:rPr>
          <w:color w:val="0000FF"/>
          <w:lang w:eastAsia="zh-CN"/>
        </w:rPr>
        <w:t>【考点】</w:t>
      </w:r>
      <w:r>
        <w:rPr>
          <w:color w:val="000000"/>
          <w:lang w:eastAsia="zh-CN"/>
        </w:rPr>
        <w:t>清朝农业、手工业、商业的发展</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【分析】据题干图片可知，这反映了人口增加的历史现象，这主要得益于清朝前期的经济的恢复和发展。明朝鼎盛时期，全国人口达到</w:t>
      </w:r>
      <w:r>
        <w:rPr>
          <w:color w:val="000000"/>
          <w:lang w:eastAsia="zh-CN"/>
        </w:rPr>
        <w:t>1</w:t>
      </w:r>
      <w:r>
        <w:rPr>
          <w:color w:val="000000"/>
          <w:lang w:eastAsia="zh-CN"/>
        </w:rPr>
        <w:t>亿多。明末以来的经济衰败和连年战乱，造成人口锐减。清朝前期的统治者采取一系列恢复社会经济的措施，使经济发展，国力强盛，社会安定，人口的数量也有了很大的增长。到康熙时，全国人口总数已达到</w:t>
      </w:r>
      <w:r>
        <w:rPr>
          <w:color w:val="000000"/>
          <w:lang w:eastAsia="zh-CN"/>
        </w:rPr>
        <w:t>1.5</w:t>
      </w:r>
      <w:r>
        <w:rPr>
          <w:color w:val="000000"/>
          <w:lang w:eastAsia="zh-CN"/>
        </w:rPr>
        <w:t>亿。乾隆末年，全国人口发展到</w:t>
      </w:r>
      <w:r>
        <w:rPr>
          <w:color w:val="000000"/>
          <w:lang w:eastAsia="zh-CN"/>
        </w:rPr>
        <w:t>3</w:t>
      </w:r>
      <w:r>
        <w:rPr>
          <w:color w:val="000000"/>
          <w:lang w:eastAsia="zh-CN"/>
        </w:rPr>
        <w:t>亿，占当时世界人口的三分之一。</w:t>
      </w:r>
    </w:p>
    <w:p w:rsidR="00B3397D">
      <w:pPr>
        <w:spacing w:after="0"/>
        <w:rPr>
          <w:lang w:eastAsia="zh-CN"/>
        </w:rPr>
      </w:pPr>
      <w:r>
        <w:rPr>
          <w:color w:val="000000"/>
          <w:lang w:eastAsia="zh-CN"/>
        </w:rPr>
        <w:t>故答案为：</w:t>
      </w:r>
      <w:r>
        <w:rPr>
          <w:color w:val="000000"/>
          <w:lang w:eastAsia="zh-CN"/>
        </w:rPr>
        <w:t>A</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本题主要考查清朝前期人口增加的原因</w:t>
      </w:r>
      <w:r>
        <w:rPr>
          <w:color w:val="000000"/>
          <w:lang w:eastAsia="zh-CN"/>
        </w:rPr>
        <w:t> ——</w:t>
      </w:r>
      <w:r>
        <w:rPr>
          <w:color w:val="000000"/>
          <w:lang w:eastAsia="zh-CN"/>
        </w:rPr>
        <w:t>清朝经济的发展。</w:t>
      </w:r>
      <w:r>
        <w:rPr>
          <w:color w:val="000000"/>
          <w:lang w:eastAsia="zh-CN"/>
        </w:rPr>
        <w:t> </w:t>
      </w:r>
      <w:r>
        <w:rPr>
          <w:color w:val="000000"/>
          <w:lang w:eastAsia="zh-CN"/>
        </w:rPr>
        <w:t>本题主要考查学生准确解读材料信息以及对材料的提炼、概括能</w:t>
      </w:r>
      <w:r>
        <w:rPr>
          <w:color w:val="000000"/>
          <w:lang w:eastAsia="zh-CN"/>
        </w:rPr>
        <w:t>力。运用排除法是个不错的选择。</w:t>
      </w:r>
    </w:p>
    <w:p w:rsidR="00B3397D">
      <w:pPr>
        <w:spacing w:after="0"/>
        <w:rPr>
          <w:lang w:eastAsia="zh-CN"/>
        </w:rPr>
      </w:pPr>
      <w:r>
        <w:rPr>
          <w:color w:val="000000"/>
          <w:lang w:eastAsia="zh-CN"/>
        </w:rPr>
        <w:t>6.</w:t>
      </w:r>
      <w:r>
        <w:rPr>
          <w:color w:val="0000FF"/>
          <w:lang w:eastAsia="zh-CN"/>
        </w:rPr>
        <w:t>【答案】</w:t>
      </w:r>
      <w:r>
        <w:rPr>
          <w:color w:val="000000"/>
          <w:lang w:eastAsia="zh-CN"/>
        </w:rPr>
        <w:t xml:space="preserve">D  </w:t>
      </w:r>
    </w:p>
    <w:p w:rsidR="00B3397D">
      <w:pPr>
        <w:spacing w:after="0"/>
        <w:rPr>
          <w:lang w:eastAsia="zh-CN"/>
        </w:rPr>
      </w:pPr>
      <w:r>
        <w:rPr>
          <w:color w:val="0000FF"/>
          <w:lang w:eastAsia="zh-CN"/>
        </w:rPr>
        <w:t>【考点】</w:t>
      </w:r>
      <w:r>
        <w:rPr>
          <w:color w:val="000000"/>
          <w:lang w:eastAsia="zh-CN"/>
        </w:rPr>
        <w:t>时代特点鲜明的明清文化</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【分析】本题是否定式的选择题。依据题干时间</w:t>
      </w:r>
      <w:r>
        <w:rPr>
          <w:color w:val="000000"/>
          <w:lang w:eastAsia="zh-CN"/>
        </w:rPr>
        <w:t>“</w:t>
      </w:r>
      <w:r>
        <w:rPr>
          <w:color w:val="000000"/>
          <w:lang w:eastAsia="zh-CN"/>
        </w:rPr>
        <w:t>公元</w:t>
      </w:r>
      <w:r>
        <w:rPr>
          <w:color w:val="000000"/>
          <w:lang w:eastAsia="zh-CN"/>
        </w:rPr>
        <w:t>3</w:t>
      </w:r>
      <w:r>
        <w:rPr>
          <w:color w:val="000000"/>
          <w:lang w:eastAsia="zh-CN"/>
        </w:rPr>
        <w:t>世纪到</w:t>
      </w:r>
      <w:r>
        <w:rPr>
          <w:color w:val="000000"/>
          <w:lang w:eastAsia="zh-CN"/>
        </w:rPr>
        <w:t>13</w:t>
      </w:r>
      <w:r>
        <w:rPr>
          <w:color w:val="000000"/>
          <w:lang w:eastAsia="zh-CN"/>
        </w:rPr>
        <w:t>世纪</w:t>
      </w:r>
      <w:r>
        <w:rPr>
          <w:color w:val="000000"/>
          <w:lang w:eastAsia="zh-CN"/>
        </w:rPr>
        <w:t>”</w:t>
      </w:r>
      <w:r>
        <w:rPr>
          <w:color w:val="000000"/>
          <w:lang w:eastAsia="zh-CN"/>
        </w:rPr>
        <w:t>，结合课本所学，明朝末年科学家宋应星，深入到工农业生产现场，进行调查和探索，写了一部《天工开物》，外国学者称它为</w:t>
      </w:r>
      <w:r>
        <w:rPr>
          <w:color w:val="000000"/>
          <w:lang w:eastAsia="zh-CN"/>
        </w:rPr>
        <w:t>“</w:t>
      </w:r>
      <w:r>
        <w:rPr>
          <w:color w:val="000000"/>
          <w:lang w:eastAsia="zh-CN"/>
        </w:rPr>
        <w:t>中国</w:t>
      </w:r>
      <w:r>
        <w:rPr>
          <w:color w:val="000000"/>
          <w:lang w:eastAsia="zh-CN"/>
        </w:rPr>
        <w:t>17</w:t>
      </w:r>
      <w:r>
        <w:rPr>
          <w:color w:val="000000"/>
          <w:lang w:eastAsia="zh-CN"/>
        </w:rPr>
        <w:t>世纪的工艺百科全书</w:t>
      </w:r>
      <w:r>
        <w:rPr>
          <w:color w:val="000000"/>
          <w:lang w:eastAsia="zh-CN"/>
        </w:rPr>
        <w:t>”</w:t>
      </w:r>
      <w:r>
        <w:rPr>
          <w:color w:val="000000"/>
          <w:lang w:eastAsia="zh-CN"/>
        </w:rPr>
        <w:t>。明朝是</w:t>
      </w:r>
      <w:r>
        <w:rPr>
          <w:color w:val="000000"/>
          <w:lang w:eastAsia="zh-CN"/>
        </w:rPr>
        <w:t>1368</w:t>
      </w:r>
      <w:r>
        <w:rPr>
          <w:color w:val="000000"/>
          <w:lang w:eastAsia="zh-CN"/>
        </w:rPr>
        <w:t>年到</w:t>
      </w:r>
      <w:r>
        <w:rPr>
          <w:color w:val="000000"/>
          <w:lang w:eastAsia="zh-CN"/>
        </w:rPr>
        <w:t>1644</w:t>
      </w:r>
      <w:r>
        <w:rPr>
          <w:color w:val="000000"/>
          <w:lang w:eastAsia="zh-CN"/>
        </w:rPr>
        <w:t>年，即</w:t>
      </w:r>
      <w:r>
        <w:rPr>
          <w:color w:val="000000"/>
          <w:lang w:eastAsia="zh-CN"/>
        </w:rPr>
        <w:t>14</w:t>
      </w:r>
      <w:r>
        <w:rPr>
          <w:color w:val="000000"/>
          <w:lang w:eastAsia="zh-CN"/>
        </w:rPr>
        <w:t>世纪到</w:t>
      </w:r>
      <w:r>
        <w:rPr>
          <w:color w:val="000000"/>
          <w:lang w:eastAsia="zh-CN"/>
        </w:rPr>
        <w:t>17</w:t>
      </w:r>
      <w:r>
        <w:rPr>
          <w:color w:val="000000"/>
          <w:lang w:eastAsia="zh-CN"/>
        </w:rPr>
        <w:t>世纪。</w:t>
      </w:r>
      <w:r>
        <w:rPr>
          <w:color w:val="000000"/>
          <w:lang w:eastAsia="zh-CN"/>
        </w:rPr>
        <w:t>D</w:t>
      </w:r>
      <w:r>
        <w:rPr>
          <w:color w:val="000000"/>
          <w:lang w:eastAsia="zh-CN"/>
        </w:rPr>
        <w:t>项符合题意；《齐民要术》是北朝农学家贾思勰的著作，南北朝的时期是</w:t>
      </w:r>
      <w:r>
        <w:rPr>
          <w:color w:val="000000"/>
          <w:lang w:eastAsia="zh-CN"/>
        </w:rPr>
        <w:t>5</w:t>
      </w:r>
      <w:r>
        <w:rPr>
          <w:color w:val="000000"/>
          <w:lang w:eastAsia="zh-CN"/>
        </w:rPr>
        <w:t>世纪到</w:t>
      </w:r>
      <w:r>
        <w:rPr>
          <w:color w:val="000000"/>
          <w:lang w:eastAsia="zh-CN"/>
        </w:rPr>
        <w:t>6</w:t>
      </w:r>
      <w:r>
        <w:rPr>
          <w:color w:val="000000"/>
          <w:lang w:eastAsia="zh-CN"/>
        </w:rPr>
        <w:t>世纪，</w:t>
      </w:r>
      <w:r>
        <w:rPr>
          <w:color w:val="000000"/>
          <w:lang w:eastAsia="zh-CN"/>
        </w:rPr>
        <w:t>A</w:t>
      </w:r>
      <w:r>
        <w:rPr>
          <w:color w:val="000000"/>
          <w:lang w:eastAsia="zh-CN"/>
        </w:rPr>
        <w:t>项不合题意；</w:t>
      </w:r>
      <w:r>
        <w:rPr>
          <w:lang w:eastAsia="zh-CN"/>
        </w:rPr>
        <w:br/>
      </w:r>
      <w:r>
        <w:rPr>
          <w:color w:val="000000"/>
          <w:lang w:eastAsia="zh-CN"/>
        </w:rPr>
        <w:t>赵州桥是隋朝工匠李春设计建造，约公元</w:t>
      </w:r>
      <w:r>
        <w:rPr>
          <w:color w:val="000000"/>
          <w:lang w:eastAsia="zh-CN"/>
        </w:rPr>
        <w:t>6</w:t>
      </w:r>
      <w:r>
        <w:rPr>
          <w:color w:val="000000"/>
          <w:lang w:eastAsia="zh-CN"/>
        </w:rPr>
        <w:t>世纪末到</w:t>
      </w:r>
      <w:r>
        <w:rPr>
          <w:color w:val="000000"/>
          <w:lang w:eastAsia="zh-CN"/>
        </w:rPr>
        <w:t>7</w:t>
      </w:r>
      <w:r>
        <w:rPr>
          <w:color w:val="000000"/>
          <w:lang w:eastAsia="zh-CN"/>
        </w:rPr>
        <w:t>世纪初</w:t>
      </w:r>
      <w:r>
        <w:rPr>
          <w:color w:val="000000"/>
          <w:lang w:eastAsia="zh-CN"/>
        </w:rPr>
        <w:t>。</w:t>
      </w:r>
      <w:r>
        <w:rPr>
          <w:color w:val="000000"/>
          <w:lang w:eastAsia="zh-CN"/>
        </w:rPr>
        <w:t>B</w:t>
      </w:r>
      <w:r>
        <w:rPr>
          <w:color w:val="000000"/>
          <w:lang w:eastAsia="zh-CN"/>
        </w:rPr>
        <w:t>项不合题意；</w:t>
      </w:r>
      <w:r>
        <w:rPr>
          <w:lang w:eastAsia="zh-CN"/>
        </w:rPr>
        <w:br/>
      </w:r>
      <w:r>
        <w:rPr>
          <w:color w:val="000000"/>
          <w:lang w:eastAsia="zh-CN"/>
        </w:rPr>
        <w:t>11</w:t>
      </w:r>
      <w:r>
        <w:rPr>
          <w:color w:val="000000"/>
          <w:lang w:eastAsia="zh-CN"/>
        </w:rPr>
        <w:t>世纪中期，北宋毕昇发明了活字印刷术，</w:t>
      </w:r>
      <w:r>
        <w:rPr>
          <w:color w:val="000000"/>
          <w:lang w:eastAsia="zh-CN"/>
        </w:rPr>
        <w:t>C</w:t>
      </w:r>
      <w:r>
        <w:rPr>
          <w:color w:val="000000"/>
          <w:lang w:eastAsia="zh-CN"/>
        </w:rPr>
        <w:t>项不合题意。由此可知</w:t>
      </w:r>
      <w:r>
        <w:rPr>
          <w:color w:val="000000"/>
          <w:lang w:eastAsia="zh-CN"/>
        </w:rPr>
        <w:t>ABC</w:t>
      </w:r>
      <w:r>
        <w:rPr>
          <w:color w:val="000000"/>
          <w:lang w:eastAsia="zh-CN"/>
        </w:rPr>
        <w:t>三项不合题意。</w:t>
      </w:r>
      <w:r>
        <w:rPr>
          <w:lang w:eastAsia="zh-CN"/>
        </w:rPr>
        <w:br/>
      </w:r>
      <w:r>
        <w:rPr>
          <w:color w:val="000000"/>
          <w:lang w:eastAsia="zh-CN"/>
        </w:rPr>
        <w:t>故答案为</w:t>
      </w:r>
      <w:r>
        <w:rPr>
          <w:color w:val="000000"/>
          <w:lang w:eastAsia="zh-CN"/>
        </w:rPr>
        <w:t>D</w:t>
      </w:r>
      <w:r>
        <w:rPr>
          <w:color w:val="000000"/>
          <w:lang w:eastAsia="zh-CN"/>
        </w:rPr>
        <w:t>。</w:t>
      </w:r>
    </w:p>
    <w:p w:rsidR="00B3397D">
      <w:pPr>
        <w:spacing w:after="0"/>
        <w:rPr>
          <w:lang w:eastAsia="zh-CN"/>
        </w:rPr>
      </w:pPr>
      <w:r>
        <w:rPr>
          <w:color w:val="000000"/>
          <w:lang w:eastAsia="zh-CN"/>
        </w:rPr>
        <w:t>【点评】解答吧它的很关键是掌握《天工开物》这部著作出现的时间，本题难度适中。</w:t>
      </w:r>
    </w:p>
    <w:p w:rsidR="00B3397D">
      <w:pPr>
        <w:spacing w:after="0"/>
        <w:rPr>
          <w:lang w:eastAsia="zh-CN"/>
        </w:rPr>
      </w:pPr>
      <w:r>
        <w:rPr>
          <w:color w:val="000000"/>
          <w:lang w:eastAsia="zh-CN"/>
        </w:rPr>
        <w:t>7.</w:t>
      </w:r>
      <w:r>
        <w:rPr>
          <w:color w:val="0000FF"/>
          <w:lang w:eastAsia="zh-CN"/>
        </w:rPr>
        <w:t>【答案】</w:t>
      </w:r>
      <w:r>
        <w:rPr>
          <w:color w:val="000000"/>
          <w:lang w:eastAsia="zh-CN"/>
        </w:rPr>
        <w:t xml:space="preserve"> B   </w:t>
      </w:r>
    </w:p>
    <w:p w:rsidR="00B3397D">
      <w:pPr>
        <w:spacing w:after="0"/>
        <w:rPr>
          <w:lang w:eastAsia="zh-CN"/>
        </w:rPr>
      </w:pPr>
      <w:r>
        <w:rPr>
          <w:color w:val="0000FF"/>
          <w:lang w:eastAsia="zh-CN"/>
        </w:rPr>
        <w:t>【考点】</w:t>
      </w:r>
      <w:r>
        <w:rPr>
          <w:color w:val="000000"/>
          <w:lang w:eastAsia="zh-CN"/>
        </w:rPr>
        <w:t>红军长征</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w:t>
      </w:r>
      <w:r>
        <w:rPr>
          <w:color w:val="000000"/>
          <w:lang w:eastAsia="zh-CN"/>
        </w:rPr>
        <w:t>横断山，路难行，</w:t>
      </w:r>
      <w:r>
        <w:rPr>
          <w:color w:val="000000"/>
          <w:lang w:eastAsia="zh-CN"/>
        </w:rPr>
        <w:t>……</w:t>
      </w:r>
      <w:r>
        <w:rPr>
          <w:color w:val="000000"/>
          <w:lang w:eastAsia="zh-CN"/>
        </w:rPr>
        <w:t>战士双脚走天下，四渡赤水出奇兵</w:t>
      </w:r>
      <w:r>
        <w:rPr>
          <w:color w:val="000000"/>
          <w:lang w:eastAsia="zh-CN"/>
        </w:rPr>
        <w:t>……</w:t>
      </w:r>
      <w:r>
        <w:rPr>
          <w:color w:val="000000"/>
          <w:lang w:eastAsia="zh-CN"/>
        </w:rPr>
        <w:t>调虎离山袭金沙，毛主席用兵真如神，</w:t>
      </w:r>
      <w:r>
        <w:rPr>
          <w:color w:val="000000"/>
          <w:lang w:eastAsia="zh-CN"/>
        </w:rPr>
        <w:t>”</w:t>
      </w:r>
      <w:r>
        <w:rPr>
          <w:color w:val="000000"/>
          <w:lang w:eastAsia="zh-CN"/>
        </w:rPr>
        <w:t>这个片段反映的是红军长征。长征先后分别经过的重大历史事件分别是从瑞金出发开始长征，遵义会议，四渡赤水，巧渡金沙江，强渡大渡河，飞夺泸定桥，翻雪山过草地。</w:t>
      </w:r>
    </w:p>
    <w:p w:rsidR="00B3397D">
      <w:pPr>
        <w:spacing w:after="0"/>
        <w:rPr>
          <w:lang w:eastAsia="zh-CN"/>
        </w:rPr>
      </w:pPr>
      <w:r>
        <w:rPr>
          <w:color w:val="000000"/>
          <w:lang w:eastAsia="zh-CN"/>
        </w:rPr>
        <w:t>故答案</w:t>
      </w:r>
      <w:r>
        <w:rPr>
          <w:color w:val="000000"/>
          <w:lang w:eastAsia="zh-CN"/>
        </w:rPr>
        <w:t>为：</w:t>
      </w:r>
      <w:r>
        <w:rPr>
          <w:color w:val="000000"/>
          <w:lang w:eastAsia="zh-CN"/>
        </w:rPr>
        <w:t>B</w:t>
      </w:r>
      <w:r>
        <w:rPr>
          <w:color w:val="000000"/>
          <w:lang w:eastAsia="zh-CN"/>
        </w:rPr>
        <w:t>。</w:t>
      </w:r>
    </w:p>
    <w:p w:rsidR="00B3397D">
      <w:pPr>
        <w:spacing w:after="0"/>
        <w:rPr>
          <w:lang w:eastAsia="zh-CN"/>
        </w:rPr>
      </w:pPr>
      <w:r>
        <w:rPr>
          <w:color w:val="000000"/>
          <w:lang w:eastAsia="zh-CN"/>
        </w:rPr>
        <w:t>【点评】本题考查的是红军长征的相关知识。准确的解读题干，提炼题干中的关键词并结合所学知识是做好此题的关键。</w:t>
      </w:r>
    </w:p>
    <w:p w:rsidR="00B3397D">
      <w:pPr>
        <w:spacing w:after="0"/>
        <w:rPr>
          <w:lang w:eastAsia="zh-CN"/>
        </w:rPr>
      </w:pPr>
      <w:r>
        <w:rPr>
          <w:color w:val="000000"/>
          <w:lang w:eastAsia="zh-CN"/>
        </w:rPr>
        <w:t>8.</w:t>
      </w:r>
      <w:r>
        <w:rPr>
          <w:color w:val="0000FF"/>
          <w:lang w:eastAsia="zh-CN"/>
        </w:rPr>
        <w:t>【答案】</w:t>
      </w:r>
      <w:r>
        <w:rPr>
          <w:color w:val="000000"/>
          <w:lang w:eastAsia="zh-CN"/>
        </w:rPr>
        <w:t xml:space="preserve">D  </w:t>
      </w:r>
    </w:p>
    <w:p w:rsidR="00B3397D">
      <w:pPr>
        <w:spacing w:after="0"/>
        <w:rPr>
          <w:lang w:eastAsia="zh-CN"/>
        </w:rPr>
      </w:pPr>
      <w:r>
        <w:rPr>
          <w:color w:val="0000FF"/>
          <w:lang w:eastAsia="zh-CN"/>
        </w:rPr>
        <w:t>【考点】</w:t>
      </w:r>
      <w:r>
        <w:rPr>
          <w:color w:val="000000"/>
          <w:lang w:eastAsia="zh-CN"/>
        </w:rPr>
        <w:t>洋务运动</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【分析】洋务运动前期，洋务派以</w:t>
      </w:r>
      <w:r>
        <w:rPr>
          <w:color w:val="000000"/>
          <w:lang w:eastAsia="zh-CN"/>
        </w:rPr>
        <w:t>“</w:t>
      </w:r>
      <w:r>
        <w:rPr>
          <w:color w:val="000000"/>
          <w:lang w:eastAsia="zh-CN"/>
        </w:rPr>
        <w:t>自强</w:t>
      </w:r>
      <w:r>
        <w:rPr>
          <w:color w:val="000000"/>
          <w:lang w:eastAsia="zh-CN"/>
        </w:rPr>
        <w:t>”</w:t>
      </w:r>
      <w:r>
        <w:rPr>
          <w:color w:val="000000"/>
          <w:lang w:eastAsia="zh-CN"/>
        </w:rPr>
        <w:t>为旗号，采用西方先进生产技术，创办了一批近代军事工业。在李鸿章等人的主持下，江南机器制造总局、金陵制造局、福州船政局、天津机器局等一批大型近代化军事工业相继问世。所以</w:t>
      </w:r>
      <w:r>
        <w:rPr>
          <w:color w:val="000000"/>
          <w:lang w:eastAsia="zh-CN"/>
        </w:rPr>
        <w:t>D</w:t>
      </w:r>
      <w:r>
        <w:rPr>
          <w:color w:val="000000"/>
          <w:lang w:eastAsia="zh-CN"/>
        </w:rPr>
        <w:t>是正确的选项。故选</w:t>
      </w:r>
      <w:r>
        <w:rPr>
          <w:color w:val="000000"/>
          <w:lang w:eastAsia="zh-CN"/>
        </w:rPr>
        <w:t>D</w:t>
      </w:r>
      <w:r>
        <w:rPr>
          <w:color w:val="000000"/>
          <w:lang w:eastAsia="zh-CN"/>
        </w:rPr>
        <w:t>。</w:t>
      </w:r>
    </w:p>
    <w:p w:rsidR="00B3397D">
      <w:pPr>
        <w:spacing w:after="0"/>
        <w:rPr>
          <w:lang w:eastAsia="zh-CN"/>
        </w:rPr>
      </w:pPr>
    </w:p>
    <w:p w:rsidR="00B3397D">
      <w:pPr>
        <w:spacing w:after="0"/>
        <w:rPr>
          <w:lang w:eastAsia="zh-CN"/>
        </w:rPr>
      </w:pPr>
      <w:r>
        <w:rPr>
          <w:color w:val="000000"/>
          <w:lang w:eastAsia="zh-CN"/>
        </w:rPr>
        <w:t>【点评】本题考查洋务运动的相关知识点。</w:t>
      </w:r>
    </w:p>
    <w:p w:rsidR="00B3397D">
      <w:pPr>
        <w:spacing w:after="0"/>
        <w:rPr>
          <w:lang w:eastAsia="zh-CN"/>
        </w:rPr>
      </w:pPr>
      <w:r>
        <w:rPr>
          <w:color w:val="000000"/>
          <w:lang w:eastAsia="zh-CN"/>
        </w:rPr>
        <w:t>9.</w:t>
      </w:r>
      <w:r>
        <w:rPr>
          <w:color w:val="0000FF"/>
          <w:lang w:eastAsia="zh-CN"/>
        </w:rPr>
        <w:t>【答案】</w:t>
      </w:r>
      <w:r>
        <w:rPr>
          <w:color w:val="000000"/>
          <w:lang w:eastAsia="zh-CN"/>
        </w:rPr>
        <w:t xml:space="preserve">B  </w:t>
      </w:r>
    </w:p>
    <w:p w:rsidR="00B3397D">
      <w:pPr>
        <w:spacing w:after="0"/>
        <w:rPr>
          <w:lang w:eastAsia="zh-CN"/>
        </w:rPr>
      </w:pPr>
      <w:r>
        <w:rPr>
          <w:color w:val="0000FF"/>
          <w:lang w:eastAsia="zh-CN"/>
        </w:rPr>
        <w:t>【考点】</w:t>
      </w:r>
      <w:r>
        <w:rPr>
          <w:color w:val="000000"/>
          <w:lang w:eastAsia="zh-CN"/>
        </w:rPr>
        <w:t>九一八事变</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【分析】题干中</w:t>
      </w:r>
      <w:r>
        <w:rPr>
          <w:color w:val="000000"/>
          <w:lang w:eastAsia="zh-CN"/>
        </w:rPr>
        <w:t>“</w:t>
      </w:r>
      <w:r>
        <w:rPr>
          <w:color w:val="000000"/>
          <w:lang w:eastAsia="zh-CN"/>
        </w:rPr>
        <w:t>以武力营救蒋委员长</w:t>
      </w:r>
      <w:r>
        <w:rPr>
          <w:color w:val="000000"/>
          <w:lang w:eastAsia="zh-CN"/>
        </w:rPr>
        <w:t>”1936</w:t>
      </w:r>
      <w:r>
        <w:rPr>
          <w:color w:val="000000"/>
          <w:lang w:eastAsia="zh-CN"/>
        </w:rPr>
        <w:t>年</w:t>
      </w:r>
      <w:r>
        <w:rPr>
          <w:color w:val="000000"/>
          <w:lang w:eastAsia="zh-CN"/>
        </w:rPr>
        <w:t>12</w:t>
      </w:r>
      <w:r>
        <w:rPr>
          <w:color w:val="000000"/>
          <w:lang w:eastAsia="zh-CN"/>
        </w:rPr>
        <w:t>月</w:t>
      </w:r>
      <w:r>
        <w:rPr>
          <w:color w:val="000000"/>
          <w:lang w:eastAsia="zh-CN"/>
        </w:rPr>
        <w:t>12</w:t>
      </w:r>
      <w:r>
        <w:rPr>
          <w:color w:val="000000"/>
          <w:lang w:eastAsia="zh-CN"/>
        </w:rPr>
        <w:t>日，张学良、杨虎城在西安临潼华清池实行</w:t>
      </w:r>
      <w:r>
        <w:rPr>
          <w:color w:val="000000"/>
          <w:lang w:eastAsia="zh-CN"/>
        </w:rPr>
        <w:t>“</w:t>
      </w:r>
      <w:r>
        <w:rPr>
          <w:color w:val="000000"/>
          <w:lang w:eastAsia="zh-CN"/>
        </w:rPr>
        <w:t>兵谏</w:t>
      </w:r>
      <w:r>
        <w:rPr>
          <w:color w:val="000000"/>
          <w:lang w:eastAsia="zh-CN"/>
        </w:rPr>
        <w:t>”</w:t>
      </w:r>
      <w:r>
        <w:rPr>
          <w:color w:val="000000"/>
          <w:lang w:eastAsia="zh-CN"/>
        </w:rPr>
        <w:t>，逼蔣抗日，这就是震惊中外的</w:t>
      </w:r>
      <w:r>
        <w:rPr>
          <w:color w:val="000000"/>
          <w:lang w:eastAsia="zh-CN"/>
        </w:rPr>
        <w:t>“</w:t>
      </w:r>
      <w:r>
        <w:rPr>
          <w:color w:val="000000"/>
          <w:lang w:eastAsia="zh-CN"/>
        </w:rPr>
        <w:t>西安事变</w:t>
      </w:r>
      <w:r>
        <w:rPr>
          <w:color w:val="000000"/>
          <w:lang w:eastAsia="zh-CN"/>
        </w:rPr>
        <w:t>”</w:t>
      </w:r>
      <w:r>
        <w:rPr>
          <w:color w:val="000000"/>
          <w:lang w:eastAsia="zh-CN"/>
        </w:rPr>
        <w:t>。蒋介石被迫接受</w:t>
      </w:r>
      <w:r>
        <w:rPr>
          <w:color w:val="000000"/>
          <w:lang w:eastAsia="zh-CN"/>
        </w:rPr>
        <w:t>“</w:t>
      </w:r>
      <w:r>
        <w:rPr>
          <w:color w:val="000000"/>
          <w:lang w:eastAsia="zh-CN"/>
        </w:rPr>
        <w:t>停止内战，联共抗日</w:t>
      </w:r>
      <w:r>
        <w:rPr>
          <w:color w:val="000000"/>
          <w:lang w:eastAsia="zh-CN"/>
        </w:rPr>
        <w:t>”</w:t>
      </w:r>
      <w:r>
        <w:rPr>
          <w:color w:val="000000"/>
          <w:lang w:eastAsia="zh-CN"/>
        </w:rPr>
        <w:t>的主张。西安事变的和平解决，标志着国共两党第二次合作的初步形成，预示着团结抗日新局面到来。故选</w:t>
      </w:r>
      <w:r>
        <w:rPr>
          <w:color w:val="000000"/>
          <w:lang w:eastAsia="zh-CN"/>
        </w:rPr>
        <w:t>B</w:t>
      </w:r>
      <w:r>
        <w:rPr>
          <w:color w:val="000000"/>
          <w:lang w:eastAsia="zh-CN"/>
        </w:rPr>
        <w:t>。</w:t>
      </w:r>
    </w:p>
    <w:p w:rsidR="00B3397D">
      <w:pPr>
        <w:spacing w:after="0"/>
        <w:rPr>
          <w:lang w:eastAsia="zh-CN"/>
        </w:rPr>
      </w:pPr>
    </w:p>
    <w:p w:rsidR="00B3397D">
      <w:pPr>
        <w:spacing w:after="0"/>
        <w:rPr>
          <w:lang w:eastAsia="zh-CN"/>
        </w:rPr>
      </w:pPr>
      <w:r>
        <w:rPr>
          <w:color w:val="000000"/>
          <w:lang w:eastAsia="zh-CN"/>
        </w:rPr>
        <w:t>【点评】本题考查西安事变的知识点。</w:t>
      </w:r>
    </w:p>
    <w:p w:rsidR="00B3397D">
      <w:pPr>
        <w:spacing w:after="0"/>
        <w:rPr>
          <w:lang w:eastAsia="zh-CN"/>
        </w:rPr>
      </w:pPr>
      <w:r>
        <w:rPr>
          <w:color w:val="000000"/>
          <w:lang w:eastAsia="zh-CN"/>
        </w:rPr>
        <w:t>10.</w:t>
      </w:r>
      <w:r>
        <w:rPr>
          <w:color w:val="0000FF"/>
          <w:lang w:eastAsia="zh-CN"/>
        </w:rPr>
        <w:t>【答案】</w:t>
      </w:r>
      <w:r>
        <w:rPr>
          <w:color w:val="000000"/>
          <w:lang w:eastAsia="zh-CN"/>
        </w:rPr>
        <w:t xml:space="preserve"> C   </w:t>
      </w:r>
    </w:p>
    <w:p w:rsidR="00B3397D">
      <w:pPr>
        <w:spacing w:after="0"/>
        <w:rPr>
          <w:lang w:eastAsia="zh-CN"/>
        </w:rPr>
      </w:pPr>
      <w:r>
        <w:rPr>
          <w:color w:val="0000FF"/>
          <w:lang w:eastAsia="zh-CN"/>
        </w:rPr>
        <w:t>【考点】</w:t>
      </w:r>
      <w:r>
        <w:rPr>
          <w:color w:val="000000"/>
          <w:lang w:eastAsia="zh-CN"/>
        </w:rPr>
        <w:t>抗日战争胜利的原因和意义</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【分析】观察材料图表可知，太平洋战争暴发后日本陆军师还主要部署在中国，这说明中国人民的抗日战争是世界反法西斯战争的重要组成部分，中国抗</w:t>
      </w:r>
      <w:r>
        <w:rPr>
          <w:color w:val="000000"/>
          <w:lang w:eastAsia="zh-CN"/>
        </w:rPr>
        <w:t>日战争为世界反法西斯战争的胜利作出了重要贡献。</w:t>
      </w:r>
    </w:p>
    <w:p w:rsidR="00B3397D">
      <w:pPr>
        <w:spacing w:after="0"/>
        <w:rPr>
          <w:lang w:eastAsia="zh-CN"/>
        </w:rPr>
      </w:pPr>
      <w:r>
        <w:rPr>
          <w:color w:val="000000"/>
          <w:lang w:eastAsia="zh-CN"/>
        </w:rPr>
        <w:t>故答案为：</w:t>
      </w:r>
      <w:r>
        <w:rPr>
          <w:color w:val="000000"/>
          <w:lang w:eastAsia="zh-CN"/>
        </w:rPr>
        <w:t>C</w:t>
      </w:r>
      <w:r>
        <w:rPr>
          <w:color w:val="000000"/>
          <w:lang w:eastAsia="zh-CN"/>
        </w:rPr>
        <w:t>。</w:t>
      </w:r>
    </w:p>
    <w:p w:rsidR="00B3397D">
      <w:pPr>
        <w:spacing w:after="0"/>
        <w:rPr>
          <w:lang w:eastAsia="zh-CN"/>
        </w:rPr>
      </w:pPr>
      <w:r>
        <w:rPr>
          <w:color w:val="000000"/>
          <w:lang w:eastAsia="zh-CN"/>
        </w:rPr>
        <w:t>【点评】本题主要考查抗日战争对世界反法西斯战争的影响。本题考查学生从题干中的饼状图中获取信息、提取信息、分析信息、并对信息进行概括、归纳、迁移的能力。</w:t>
      </w:r>
    </w:p>
    <w:p w:rsidR="00B3397D">
      <w:pPr>
        <w:spacing w:after="0"/>
        <w:rPr>
          <w:lang w:eastAsia="zh-CN"/>
        </w:rPr>
      </w:pPr>
      <w:r>
        <w:rPr>
          <w:color w:val="000000"/>
          <w:lang w:eastAsia="zh-CN"/>
        </w:rPr>
        <w:t>11.</w:t>
      </w:r>
      <w:r>
        <w:rPr>
          <w:color w:val="0000FF"/>
          <w:lang w:eastAsia="zh-CN"/>
        </w:rPr>
        <w:t>【答案】</w:t>
      </w:r>
      <w:r>
        <w:rPr>
          <w:color w:val="000000"/>
          <w:lang w:eastAsia="zh-CN"/>
        </w:rPr>
        <w:t xml:space="preserve"> C   </w:t>
      </w:r>
    </w:p>
    <w:p w:rsidR="00B3397D">
      <w:pPr>
        <w:spacing w:after="0"/>
        <w:rPr>
          <w:lang w:eastAsia="zh-CN"/>
        </w:rPr>
      </w:pPr>
      <w:r>
        <w:rPr>
          <w:color w:val="0000FF"/>
          <w:lang w:eastAsia="zh-CN"/>
        </w:rPr>
        <w:t>【考点】</w:t>
      </w:r>
      <w:r>
        <w:rPr>
          <w:color w:val="000000"/>
          <w:lang w:eastAsia="zh-CN"/>
        </w:rPr>
        <w:t>和平共处五项原则</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1953</w:t>
      </w:r>
      <w:r>
        <w:rPr>
          <w:color w:val="000000"/>
          <w:lang w:eastAsia="zh-CN"/>
        </w:rPr>
        <w:t>年，在接见印度代表团时，周恩来总理首次提出</w:t>
      </w:r>
      <w:r>
        <w:rPr>
          <w:color w:val="000000"/>
          <w:lang w:eastAsia="zh-CN"/>
        </w:rPr>
        <w:t>“</w:t>
      </w:r>
      <w:r>
        <w:rPr>
          <w:color w:val="000000"/>
          <w:lang w:eastAsia="zh-CN"/>
        </w:rPr>
        <w:t>和平共处五项原则</w:t>
      </w:r>
      <w:r>
        <w:rPr>
          <w:color w:val="000000"/>
          <w:lang w:eastAsia="zh-CN"/>
        </w:rPr>
        <w:t>”</w:t>
      </w:r>
      <w:r>
        <w:rPr>
          <w:color w:val="000000"/>
          <w:lang w:eastAsia="zh-CN"/>
        </w:rPr>
        <w:t>，作为处理两国关系的原则。</w:t>
      </w:r>
      <w:r>
        <w:rPr>
          <w:color w:val="000000"/>
          <w:lang w:eastAsia="zh-CN"/>
        </w:rPr>
        <w:t>1954</w:t>
      </w:r>
      <w:r>
        <w:rPr>
          <w:color w:val="000000"/>
          <w:lang w:eastAsia="zh-CN"/>
        </w:rPr>
        <w:t>年，周恩来总理访问印度、缅甸，三国总理积极倡导和平共处五项原则。和平共处五项原则在国际上产生深远影响，逐渐被越来越多的国家接受，成为处理国与国之间关系的基本准则。题干这一事件体现中国政府处理国际关系的基本准则是和平共处五项原则。</w:t>
      </w:r>
    </w:p>
    <w:p w:rsidR="00B3397D">
      <w:pPr>
        <w:spacing w:after="0"/>
        <w:rPr>
          <w:lang w:eastAsia="zh-CN"/>
        </w:rPr>
      </w:pPr>
      <w:r>
        <w:rPr>
          <w:color w:val="000000"/>
          <w:lang w:eastAsia="zh-CN"/>
        </w:rPr>
        <w:t>故答案为：</w:t>
      </w:r>
      <w:r>
        <w:rPr>
          <w:color w:val="000000"/>
          <w:lang w:eastAsia="zh-CN"/>
        </w:rPr>
        <w:t>C</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本题考查和平共处五项原则的知识，要求学生重点识记其内容与影响。本题考查学生的解读题干、提炼关键信息的能力，准确识记相关知识点是做好本题的关键。</w:t>
      </w:r>
    </w:p>
    <w:p w:rsidR="00B3397D">
      <w:pPr>
        <w:spacing w:after="0"/>
        <w:rPr>
          <w:lang w:eastAsia="zh-CN"/>
        </w:rPr>
      </w:pPr>
      <w:r>
        <w:rPr>
          <w:color w:val="000000"/>
          <w:lang w:eastAsia="zh-CN"/>
        </w:rPr>
        <w:t>12.</w:t>
      </w:r>
      <w:r>
        <w:rPr>
          <w:color w:val="0000FF"/>
          <w:lang w:eastAsia="zh-CN"/>
        </w:rPr>
        <w:t>【答案】</w:t>
      </w:r>
      <w:r>
        <w:rPr>
          <w:color w:val="000000"/>
          <w:lang w:eastAsia="zh-CN"/>
        </w:rPr>
        <w:t xml:space="preserve"> D   </w:t>
      </w:r>
    </w:p>
    <w:p w:rsidR="00B3397D">
      <w:pPr>
        <w:spacing w:after="0"/>
        <w:rPr>
          <w:lang w:eastAsia="zh-CN"/>
        </w:rPr>
      </w:pPr>
      <w:r>
        <w:rPr>
          <w:color w:val="0000FF"/>
          <w:lang w:eastAsia="zh-CN"/>
        </w:rPr>
        <w:t>【考点】</w:t>
      </w:r>
      <w:r>
        <w:rPr>
          <w:color w:val="000000"/>
          <w:lang w:eastAsia="zh-CN"/>
        </w:rPr>
        <w:t>查理曼帝国</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【分析】如图为中古时期西欧</w:t>
      </w:r>
      <w:r>
        <w:rPr>
          <w:color w:val="000000"/>
          <w:lang w:eastAsia="zh-CN"/>
        </w:rPr>
        <w:t>“</w:t>
      </w:r>
      <w:r>
        <w:rPr>
          <w:color w:val="000000"/>
          <w:lang w:eastAsia="zh-CN"/>
        </w:rPr>
        <w:t>三国时代</w:t>
      </w:r>
      <w:r>
        <w:rPr>
          <w:color w:val="000000"/>
          <w:lang w:eastAsia="zh-CN"/>
        </w:rPr>
        <w:t>”</w:t>
      </w:r>
      <w:r>
        <w:rPr>
          <w:color w:val="000000"/>
          <w:lang w:eastAsia="zh-CN"/>
        </w:rPr>
        <w:t>导致这一局面出现的事件是签订《凡尔登条约》。</w:t>
      </w:r>
      <w:r>
        <w:rPr>
          <w:color w:val="000000"/>
          <w:lang w:eastAsia="zh-CN"/>
        </w:rPr>
        <w:t>814</w:t>
      </w:r>
      <w:r>
        <w:rPr>
          <w:color w:val="000000"/>
          <w:lang w:eastAsia="zh-CN"/>
        </w:rPr>
        <w:t>年，查理曼去世，强盛一时的帝国很快走向分裂。</w:t>
      </w:r>
      <w:r>
        <w:rPr>
          <w:color w:val="000000"/>
          <w:lang w:eastAsia="zh-CN"/>
        </w:rPr>
        <w:t>843</w:t>
      </w:r>
      <w:r>
        <w:rPr>
          <w:color w:val="000000"/>
          <w:lang w:eastAsia="zh-CN"/>
        </w:rPr>
        <w:t>年，查理曼的三个孙子签订《凡尔登条约》，将帝国一分为三，形成以后德意志、法兰西和意大利三个国家的雏形。按照约定，三个王国彼此间不存在隶属关系。</w:t>
      </w:r>
    </w:p>
    <w:p w:rsidR="00B3397D">
      <w:pPr>
        <w:spacing w:after="0"/>
        <w:rPr>
          <w:lang w:eastAsia="zh-CN"/>
        </w:rPr>
      </w:pPr>
      <w:r>
        <w:rPr>
          <w:color w:val="000000"/>
          <w:lang w:eastAsia="zh-CN"/>
        </w:rPr>
        <w:t>故答案为：</w:t>
      </w:r>
      <w:r>
        <w:rPr>
          <w:color w:val="000000"/>
          <w:lang w:eastAsia="zh-CN"/>
        </w:rPr>
        <w:t>D</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本题考查的是查理曼帝国的分裂。《凡尔登条约》的签订使查理曼帝国一分为三，即后来的德意志、法兰西、意大利。</w:t>
      </w:r>
    </w:p>
    <w:p w:rsidR="00B3397D">
      <w:pPr>
        <w:spacing w:after="0"/>
        <w:rPr>
          <w:lang w:eastAsia="zh-CN"/>
        </w:rPr>
      </w:pPr>
      <w:r>
        <w:rPr>
          <w:color w:val="000000"/>
          <w:lang w:eastAsia="zh-CN"/>
        </w:rPr>
        <w:t>13.</w:t>
      </w:r>
      <w:r>
        <w:rPr>
          <w:color w:val="0000FF"/>
          <w:lang w:eastAsia="zh-CN"/>
        </w:rPr>
        <w:t>【答案】</w:t>
      </w:r>
      <w:r>
        <w:rPr>
          <w:color w:val="000000"/>
          <w:lang w:eastAsia="zh-CN"/>
        </w:rPr>
        <w:t xml:space="preserve"> A   </w:t>
      </w:r>
    </w:p>
    <w:p w:rsidR="00B3397D">
      <w:pPr>
        <w:spacing w:after="0"/>
        <w:rPr>
          <w:lang w:eastAsia="zh-CN"/>
        </w:rPr>
      </w:pPr>
      <w:r>
        <w:rPr>
          <w:color w:val="0000FF"/>
          <w:lang w:eastAsia="zh-CN"/>
        </w:rPr>
        <w:t>【考点】</w:t>
      </w:r>
      <w:r>
        <w:rPr>
          <w:color w:val="000000"/>
          <w:lang w:eastAsia="zh-CN"/>
        </w:rPr>
        <w:t>华</w:t>
      </w:r>
      <w:r>
        <w:rPr>
          <w:color w:val="000000"/>
          <w:lang w:eastAsia="zh-CN"/>
        </w:rPr>
        <w:t>盛顿与美国独立战争</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【分析】美国</w:t>
      </w:r>
      <w:r>
        <w:rPr>
          <w:color w:val="000000"/>
          <w:lang w:eastAsia="zh-CN"/>
        </w:rPr>
        <w:t>1787</w:t>
      </w:r>
      <w:r>
        <w:rPr>
          <w:color w:val="000000"/>
          <w:lang w:eastAsia="zh-CN"/>
        </w:rPr>
        <w:t>年宪法规定总统享有行政权，国会和最高法院分别掌握国家的立法、司法大权，三权相互制约与平衡。这表明美国建立了总统制共和政体。</w:t>
      </w:r>
      <w:r>
        <w:rPr>
          <w:color w:val="000000"/>
          <w:lang w:eastAsia="zh-CN"/>
        </w:rPr>
        <w:t>1787</w:t>
      </w:r>
      <w:r>
        <w:rPr>
          <w:color w:val="000000"/>
          <w:lang w:eastAsia="zh-CN"/>
        </w:rPr>
        <w:t>年宪法是由制宪会议制定的，它确立美国是一个联邦制国家，实行三权分立，总统是国家元首和政府首脑，享有行政权；国会掌握立法权；最高法院掌握司法权。</w:t>
      </w:r>
    </w:p>
    <w:p w:rsidR="00B3397D">
      <w:pPr>
        <w:spacing w:after="0"/>
        <w:rPr>
          <w:lang w:eastAsia="zh-CN"/>
        </w:rPr>
      </w:pPr>
      <w:r>
        <w:rPr>
          <w:color w:val="000000"/>
          <w:lang w:eastAsia="zh-CN"/>
        </w:rPr>
        <w:t>故答案为：</w:t>
      </w:r>
      <w:r>
        <w:rPr>
          <w:color w:val="000000"/>
          <w:lang w:eastAsia="zh-CN"/>
        </w:rPr>
        <w:t>A</w:t>
      </w:r>
      <w:r>
        <w:rPr>
          <w:color w:val="000000"/>
          <w:lang w:eastAsia="zh-CN"/>
        </w:rPr>
        <w:t>。</w:t>
      </w:r>
    </w:p>
    <w:p w:rsidR="00B3397D">
      <w:pPr>
        <w:spacing w:after="0"/>
        <w:rPr>
          <w:lang w:eastAsia="zh-CN"/>
        </w:rPr>
      </w:pPr>
      <w:r>
        <w:rPr>
          <w:color w:val="000000"/>
          <w:lang w:eastAsia="zh-CN"/>
        </w:rPr>
        <w:t>【点评】</w:t>
      </w:r>
      <w:r>
        <w:rPr>
          <w:color w:val="000000"/>
          <w:lang w:eastAsia="zh-CN"/>
        </w:rPr>
        <w:t xml:space="preserve"> </w:t>
      </w:r>
      <w:r>
        <w:rPr>
          <w:color w:val="000000"/>
          <w:lang w:eastAsia="zh-CN"/>
        </w:rPr>
        <w:t>本题考查的是美国</w:t>
      </w:r>
      <w:r>
        <w:rPr>
          <w:color w:val="000000"/>
          <w:lang w:eastAsia="zh-CN"/>
        </w:rPr>
        <w:t>1787</w:t>
      </w:r>
      <w:r>
        <w:rPr>
          <w:color w:val="000000"/>
          <w:lang w:eastAsia="zh-CN"/>
        </w:rPr>
        <w:t>年宪法的相关内容。本题主要考查学生的阅读分析能力，结合所学知识运用排除法是做本题的一个捷径。</w:t>
      </w:r>
    </w:p>
    <w:p w:rsidR="00B3397D">
      <w:pPr>
        <w:spacing w:after="0"/>
        <w:rPr>
          <w:lang w:eastAsia="zh-CN"/>
        </w:rPr>
      </w:pPr>
      <w:r>
        <w:rPr>
          <w:color w:val="000000"/>
          <w:lang w:eastAsia="zh-CN"/>
        </w:rPr>
        <w:t>14.</w:t>
      </w:r>
      <w:r>
        <w:rPr>
          <w:color w:val="0000FF"/>
          <w:lang w:eastAsia="zh-CN"/>
        </w:rPr>
        <w:t>【答案】</w:t>
      </w:r>
      <w:r>
        <w:rPr>
          <w:color w:val="000000"/>
          <w:lang w:eastAsia="zh-CN"/>
        </w:rPr>
        <w:t xml:space="preserve"> A   </w:t>
      </w:r>
    </w:p>
    <w:p w:rsidR="00B3397D">
      <w:pPr>
        <w:spacing w:after="0"/>
        <w:rPr>
          <w:lang w:eastAsia="zh-CN"/>
        </w:rPr>
      </w:pPr>
      <w:r>
        <w:rPr>
          <w:color w:val="0000FF"/>
          <w:lang w:eastAsia="zh-CN"/>
        </w:rPr>
        <w:t>【考点】</w:t>
      </w:r>
      <w:r>
        <w:rPr>
          <w:color w:val="000000"/>
          <w:lang w:eastAsia="zh-CN"/>
        </w:rPr>
        <w:t>冷战</w:t>
      </w:r>
      <w:r>
        <w:rPr>
          <w:color w:val="000000"/>
          <w:lang w:eastAsia="zh-CN"/>
        </w:rPr>
        <w:t>中的对峙</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【分析】本题主要考查学生对美苏之间</w:t>
      </w:r>
      <w:r>
        <w:rPr>
          <w:color w:val="000000"/>
          <w:lang w:eastAsia="zh-CN"/>
        </w:rPr>
        <w:t>“</w:t>
      </w:r>
      <w:r>
        <w:rPr>
          <w:color w:val="000000"/>
          <w:lang w:eastAsia="zh-CN"/>
        </w:rPr>
        <w:t>冷战</w:t>
      </w:r>
      <w:r>
        <w:rPr>
          <w:color w:val="000000"/>
          <w:lang w:eastAsia="zh-CN"/>
        </w:rPr>
        <w:t>”</w:t>
      </w:r>
      <w:r>
        <w:rPr>
          <w:color w:val="000000"/>
          <w:lang w:eastAsia="zh-CN"/>
        </w:rPr>
        <w:t>有关知识的准确识记。依据所学知识可知，二战后，美苏战时同盟结束。</w:t>
      </w:r>
      <w:r>
        <w:rPr>
          <w:color w:val="000000"/>
          <w:lang w:eastAsia="zh-CN"/>
        </w:rPr>
        <w:t>1947</w:t>
      </w:r>
      <w:r>
        <w:rPr>
          <w:color w:val="000000"/>
          <w:lang w:eastAsia="zh-CN"/>
        </w:rPr>
        <w:t>年，美总统杜鲁门提出</w:t>
      </w:r>
      <w:r>
        <w:rPr>
          <w:color w:val="000000"/>
          <w:lang w:eastAsia="zh-CN"/>
        </w:rPr>
        <w:t>“</w:t>
      </w:r>
      <w:r>
        <w:rPr>
          <w:color w:val="000000"/>
          <w:lang w:eastAsia="zh-CN"/>
        </w:rPr>
        <w:t>遏制共产主义</w:t>
      </w:r>
      <w:r>
        <w:rPr>
          <w:color w:val="000000"/>
          <w:lang w:eastAsia="zh-CN"/>
        </w:rPr>
        <w:t>”</w:t>
      </w:r>
      <w:r>
        <w:rPr>
          <w:color w:val="000000"/>
          <w:lang w:eastAsia="zh-CN"/>
        </w:rPr>
        <w:t>、干涉别国内政、加紧控制其他国家的纲领和政策，后来被称为</w:t>
      </w:r>
      <w:r>
        <w:rPr>
          <w:color w:val="000000"/>
          <w:lang w:eastAsia="zh-CN"/>
        </w:rPr>
        <w:t>“</w:t>
      </w:r>
      <w:r>
        <w:rPr>
          <w:color w:val="000000"/>
          <w:lang w:eastAsia="zh-CN"/>
        </w:rPr>
        <w:t>杜鲁门主义</w:t>
      </w:r>
      <w:r>
        <w:rPr>
          <w:color w:val="000000"/>
          <w:lang w:eastAsia="zh-CN"/>
        </w:rPr>
        <w:t>”</w:t>
      </w:r>
      <w:r>
        <w:rPr>
          <w:color w:val="000000"/>
          <w:lang w:eastAsia="zh-CN"/>
        </w:rPr>
        <w:t>。</w:t>
      </w:r>
      <w:r>
        <w:rPr>
          <w:color w:val="000000"/>
          <w:lang w:eastAsia="zh-CN"/>
        </w:rPr>
        <w:t>“</w:t>
      </w:r>
      <w:r>
        <w:rPr>
          <w:color w:val="000000"/>
          <w:lang w:eastAsia="zh-CN"/>
        </w:rPr>
        <w:t>杜鲁门主义</w:t>
      </w:r>
      <w:r>
        <w:rPr>
          <w:color w:val="000000"/>
          <w:lang w:eastAsia="zh-CN"/>
        </w:rPr>
        <w:t>”</w:t>
      </w:r>
      <w:r>
        <w:rPr>
          <w:color w:val="000000"/>
          <w:lang w:eastAsia="zh-CN"/>
        </w:rPr>
        <w:t>的出台，标志着美苏之间</w:t>
      </w:r>
      <w:r>
        <w:rPr>
          <w:color w:val="000000"/>
          <w:lang w:eastAsia="zh-CN"/>
        </w:rPr>
        <w:t>“</w:t>
      </w:r>
      <w:r>
        <w:rPr>
          <w:color w:val="000000"/>
          <w:lang w:eastAsia="zh-CN"/>
        </w:rPr>
        <w:t>冷战</w:t>
      </w:r>
      <w:r>
        <w:rPr>
          <w:color w:val="000000"/>
          <w:lang w:eastAsia="zh-CN"/>
        </w:rPr>
        <w:t>”</w:t>
      </w:r>
      <w:r>
        <w:rPr>
          <w:color w:val="000000"/>
          <w:lang w:eastAsia="zh-CN"/>
        </w:rPr>
        <w:t>开始，是美国在政治方面提出的。</w:t>
      </w:r>
      <w:r>
        <w:rPr>
          <w:lang w:eastAsia="zh-CN"/>
        </w:rPr>
        <w:br/>
      </w:r>
      <w:r>
        <w:rPr>
          <w:color w:val="000000"/>
          <w:lang w:eastAsia="zh-CN"/>
        </w:rPr>
        <w:t>B</w:t>
      </w:r>
      <w:r>
        <w:rPr>
          <w:color w:val="000000"/>
          <w:lang w:eastAsia="zh-CN"/>
        </w:rPr>
        <w:t>是美国在经济方面的措施。</w:t>
      </w:r>
      <w:r>
        <w:rPr>
          <w:lang w:eastAsia="zh-CN"/>
        </w:rPr>
        <w:br/>
      </w:r>
      <w:r>
        <w:rPr>
          <w:color w:val="000000"/>
          <w:lang w:eastAsia="zh-CN"/>
        </w:rPr>
        <w:t>C</w:t>
      </w:r>
      <w:r>
        <w:rPr>
          <w:color w:val="000000"/>
          <w:lang w:eastAsia="zh-CN"/>
        </w:rPr>
        <w:t>是美国在军事方面的措施。</w:t>
      </w:r>
      <w:r>
        <w:rPr>
          <w:lang w:eastAsia="zh-CN"/>
        </w:rPr>
        <w:br/>
      </w:r>
      <w:r>
        <w:rPr>
          <w:color w:val="000000"/>
          <w:lang w:eastAsia="zh-CN"/>
        </w:rPr>
        <w:t>D</w:t>
      </w:r>
      <w:r>
        <w:rPr>
          <w:color w:val="000000"/>
          <w:lang w:eastAsia="zh-CN"/>
        </w:rPr>
        <w:t>和题文无关。故</w:t>
      </w:r>
      <w:r>
        <w:rPr>
          <w:color w:val="000000"/>
          <w:lang w:eastAsia="zh-CN"/>
        </w:rPr>
        <w:t>BCD</w:t>
      </w:r>
      <w:r>
        <w:rPr>
          <w:color w:val="000000"/>
          <w:lang w:eastAsia="zh-CN"/>
        </w:rPr>
        <w:t>不符合题意。</w:t>
      </w:r>
      <w:r>
        <w:rPr>
          <w:lang w:eastAsia="zh-CN"/>
        </w:rPr>
        <w:br/>
      </w:r>
      <w:r>
        <w:rPr>
          <w:color w:val="000000"/>
          <w:lang w:eastAsia="zh-CN"/>
        </w:rPr>
        <w:t>故答案为</w:t>
      </w:r>
      <w:r>
        <w:rPr>
          <w:color w:val="000000"/>
          <w:lang w:eastAsia="zh-CN"/>
        </w:rPr>
        <w:t>A</w:t>
      </w:r>
      <w:r>
        <w:rPr>
          <w:color w:val="000000"/>
          <w:lang w:eastAsia="zh-CN"/>
        </w:rPr>
        <w:t>。</w:t>
      </w:r>
    </w:p>
    <w:p w:rsidR="00B3397D">
      <w:pPr>
        <w:spacing w:after="0"/>
        <w:rPr>
          <w:lang w:eastAsia="zh-CN"/>
        </w:rPr>
      </w:pPr>
      <w:r>
        <w:rPr>
          <w:color w:val="000000"/>
          <w:lang w:eastAsia="zh-CN"/>
        </w:rPr>
        <w:t>【点评】本题考查学生运用所学知识解决问题的能力，难度适中。学生还要掌握美国冷战政策</w:t>
      </w:r>
      <w:r>
        <w:rPr>
          <w:color w:val="000000"/>
          <w:lang w:eastAsia="zh-CN"/>
        </w:rPr>
        <w:t>在政治、经济、军事方面的表现。</w:t>
      </w:r>
    </w:p>
    <w:p w:rsidR="00B3397D">
      <w:pPr>
        <w:spacing w:after="0"/>
        <w:rPr>
          <w:lang w:eastAsia="zh-CN"/>
        </w:rPr>
      </w:pPr>
      <w:r>
        <w:rPr>
          <w:color w:val="000000"/>
          <w:lang w:eastAsia="zh-CN"/>
        </w:rPr>
        <w:t>15.</w:t>
      </w:r>
      <w:r>
        <w:rPr>
          <w:color w:val="0000FF"/>
          <w:lang w:eastAsia="zh-CN"/>
        </w:rPr>
        <w:t>【答案】</w:t>
      </w:r>
      <w:r>
        <w:rPr>
          <w:color w:val="000000"/>
          <w:lang w:eastAsia="zh-CN"/>
        </w:rPr>
        <w:t xml:space="preserve">C  </w:t>
      </w:r>
    </w:p>
    <w:p w:rsidR="00B3397D">
      <w:pPr>
        <w:spacing w:after="0"/>
        <w:rPr>
          <w:lang w:eastAsia="zh-CN"/>
        </w:rPr>
      </w:pPr>
      <w:r>
        <w:rPr>
          <w:color w:val="0000FF"/>
          <w:lang w:eastAsia="zh-CN"/>
        </w:rPr>
        <w:t>【考点】</w:t>
      </w:r>
      <w:r>
        <w:rPr>
          <w:color w:val="000000"/>
          <w:lang w:eastAsia="zh-CN"/>
        </w:rPr>
        <w:t>经济大危机</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根据材料的内容：工人的工资增长幅度远远低于商品增长的速度，表明生产与消费的矛盾，严重的生产过生，最终爆发了空前严重的经济危机。材料只是体现了生产增长率与工人工资增长率之间的关系，不能得出</w:t>
      </w:r>
      <w:r>
        <w:rPr>
          <w:color w:val="000000"/>
          <w:lang w:eastAsia="zh-CN"/>
        </w:rPr>
        <w:t>ABD</w:t>
      </w:r>
      <w:r>
        <w:rPr>
          <w:color w:val="000000"/>
          <w:lang w:eastAsia="zh-CN"/>
        </w:rPr>
        <w:t>三项的结论。所以答案选</w:t>
      </w:r>
      <w:r>
        <w:rPr>
          <w:color w:val="000000"/>
          <w:lang w:eastAsia="zh-CN"/>
        </w:rPr>
        <w:t>C</w:t>
      </w:r>
      <w:r>
        <w:rPr>
          <w:color w:val="000000"/>
          <w:lang w:eastAsia="zh-CN"/>
        </w:rPr>
        <w:t>。</w:t>
      </w:r>
    </w:p>
    <w:p w:rsidR="00B3397D">
      <w:pPr>
        <w:spacing w:after="0"/>
        <w:rPr>
          <w:lang w:eastAsia="zh-CN"/>
        </w:rPr>
      </w:pPr>
    </w:p>
    <w:p w:rsidR="00B3397D">
      <w:pPr>
        <w:spacing w:after="0"/>
        <w:rPr>
          <w:lang w:eastAsia="zh-CN"/>
        </w:rPr>
      </w:pPr>
      <w:r>
        <w:rPr>
          <w:color w:val="000000"/>
          <w:lang w:eastAsia="zh-CN"/>
        </w:rPr>
        <w:t>【点评】本题主要考查学生对</w:t>
      </w:r>
      <w:r>
        <w:rPr>
          <w:color w:val="000000"/>
          <w:lang w:eastAsia="zh-CN"/>
        </w:rPr>
        <w:t>1929-1933</w:t>
      </w:r>
      <w:r>
        <w:rPr>
          <w:color w:val="000000"/>
          <w:lang w:eastAsia="zh-CN"/>
        </w:rPr>
        <w:t>经济危机的发生的原因的理解。</w:t>
      </w:r>
    </w:p>
    <w:p w:rsidR="00B3397D">
      <w:pPr>
        <w:rPr>
          <w:lang w:eastAsia="zh-CN"/>
        </w:rPr>
      </w:pPr>
      <w:r>
        <w:rPr>
          <w:lang w:eastAsia="zh-CN"/>
        </w:rPr>
        <w:t>二、辨析改错判断下列史实的正误，正确的打</w:t>
      </w:r>
      <w:r>
        <w:rPr>
          <w:lang w:eastAsia="zh-CN"/>
        </w:rPr>
        <w:t>√</w:t>
      </w:r>
      <w:r>
        <w:rPr>
          <w:lang w:eastAsia="zh-CN"/>
        </w:rPr>
        <w:t>，错误的打</w:t>
      </w:r>
      <w:r>
        <w:rPr>
          <w:lang w:eastAsia="zh-CN"/>
        </w:rPr>
        <w:t>×</w:t>
      </w:r>
      <w:r>
        <w:rPr>
          <w:lang w:eastAsia="zh-CN"/>
        </w:rPr>
        <w:t>，并加以改正。</w:t>
      </w:r>
      <w:r>
        <w:rPr>
          <w:lang w:eastAsia="zh-CN"/>
        </w:rPr>
        <w:t xml:space="preserve">  </w:t>
      </w:r>
    </w:p>
    <w:p w:rsidR="00B3397D">
      <w:pPr>
        <w:spacing w:after="0"/>
        <w:rPr>
          <w:lang w:eastAsia="zh-CN"/>
        </w:rPr>
      </w:pPr>
      <w:r>
        <w:rPr>
          <w:color w:val="000000"/>
          <w:lang w:eastAsia="zh-CN"/>
        </w:rPr>
        <w:t>16.</w:t>
      </w:r>
      <w:r>
        <w:rPr>
          <w:color w:val="0000FF"/>
          <w:lang w:eastAsia="zh-CN"/>
        </w:rPr>
        <w:t>【答案】</w:t>
      </w:r>
      <w:r>
        <w:rPr>
          <w:color w:val="000000"/>
          <w:lang w:eastAsia="zh-CN"/>
        </w:rPr>
        <w:t xml:space="preserve"> </w:t>
      </w:r>
      <w:r>
        <w:rPr>
          <w:color w:val="000000"/>
          <w:lang w:eastAsia="zh-CN"/>
        </w:rPr>
        <w:t>错误；</w:t>
      </w:r>
      <w:r>
        <w:rPr>
          <w:color w:val="000000"/>
          <w:lang w:eastAsia="zh-CN"/>
        </w:rPr>
        <w:t>“</w:t>
      </w:r>
      <w:r>
        <w:rPr>
          <w:color w:val="000000"/>
          <w:lang w:eastAsia="zh-CN"/>
        </w:rPr>
        <w:t>道教教派</w:t>
      </w:r>
      <w:r>
        <w:rPr>
          <w:color w:val="000000"/>
          <w:lang w:eastAsia="zh-CN"/>
        </w:rPr>
        <w:t>”</w:t>
      </w:r>
      <w:r>
        <w:rPr>
          <w:color w:val="000000"/>
          <w:lang w:eastAsia="zh-CN"/>
        </w:rPr>
        <w:t>改为</w:t>
      </w:r>
      <w:r>
        <w:rPr>
          <w:color w:val="000000"/>
          <w:lang w:eastAsia="zh-CN"/>
        </w:rPr>
        <w:t>“</w:t>
      </w:r>
      <w:r>
        <w:rPr>
          <w:color w:val="000000"/>
          <w:lang w:eastAsia="zh-CN"/>
        </w:rPr>
        <w:t>佛教</w:t>
      </w:r>
      <w:r>
        <w:rPr>
          <w:color w:val="000000"/>
          <w:lang w:eastAsia="zh-CN"/>
        </w:rPr>
        <w:t>”</w:t>
      </w:r>
      <w:r>
        <w:rPr>
          <w:color w:val="000000"/>
          <w:lang w:eastAsia="zh-CN"/>
        </w:rPr>
        <w:t xml:space="preserve">   </w:t>
      </w:r>
    </w:p>
    <w:p w:rsidR="00B3397D">
      <w:pPr>
        <w:spacing w:after="0"/>
        <w:rPr>
          <w:lang w:eastAsia="zh-CN"/>
        </w:rPr>
      </w:pPr>
      <w:r>
        <w:rPr>
          <w:color w:val="0000FF"/>
          <w:lang w:eastAsia="zh-CN"/>
        </w:rPr>
        <w:t>【考点】</w:t>
      </w:r>
      <w:r>
        <w:rPr>
          <w:color w:val="000000"/>
          <w:lang w:eastAsia="zh-CN"/>
        </w:rPr>
        <w:t>魏晋时期石窟艺术的盛行</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为了宣传佛教，北朝的统治者令人在许多地方劈山削崖，开凿石窟，雕造佛像，为后人留下了精湛而辉煌的石窟艺术。山西大同的云冈石窟和河南洛阳的龙门石窟是著名的两大石窟。云冈石窟和龙门石窟吸收了佛教的艺术。</w:t>
      </w:r>
    </w:p>
    <w:p w:rsidR="00B3397D">
      <w:pPr>
        <w:spacing w:after="0"/>
        <w:rPr>
          <w:lang w:eastAsia="zh-CN"/>
        </w:rPr>
      </w:pPr>
      <w:r>
        <w:rPr>
          <w:color w:val="000000"/>
          <w:lang w:eastAsia="zh-CN"/>
        </w:rPr>
        <w:t>故答案为：判断：错误；改正：把</w:t>
      </w:r>
      <w:r>
        <w:rPr>
          <w:color w:val="000000"/>
          <w:lang w:eastAsia="zh-CN"/>
        </w:rPr>
        <w:t>“</w:t>
      </w:r>
      <w:r>
        <w:rPr>
          <w:color w:val="000000"/>
          <w:lang w:eastAsia="zh-CN"/>
        </w:rPr>
        <w:t>道教教派</w:t>
      </w:r>
      <w:r>
        <w:rPr>
          <w:color w:val="000000"/>
          <w:lang w:eastAsia="zh-CN"/>
        </w:rPr>
        <w:t>”</w:t>
      </w:r>
      <w:r>
        <w:rPr>
          <w:color w:val="000000"/>
          <w:lang w:eastAsia="zh-CN"/>
        </w:rPr>
        <w:t>改为</w:t>
      </w:r>
      <w:r>
        <w:rPr>
          <w:color w:val="000000"/>
          <w:lang w:eastAsia="zh-CN"/>
        </w:rPr>
        <w:t>“</w:t>
      </w:r>
      <w:r>
        <w:rPr>
          <w:color w:val="000000"/>
          <w:lang w:eastAsia="zh-CN"/>
        </w:rPr>
        <w:t>佛教</w:t>
      </w:r>
      <w:r>
        <w:rPr>
          <w:color w:val="000000"/>
          <w:lang w:eastAsia="zh-CN"/>
        </w:rPr>
        <w:t>”</w:t>
      </w:r>
      <w:r>
        <w:rPr>
          <w:color w:val="000000"/>
          <w:lang w:eastAsia="zh-CN"/>
        </w:rPr>
        <w:t>。</w:t>
      </w:r>
    </w:p>
    <w:p w:rsidR="00B3397D">
      <w:pPr>
        <w:spacing w:after="0"/>
        <w:rPr>
          <w:lang w:eastAsia="zh-CN"/>
        </w:rPr>
      </w:pPr>
      <w:r>
        <w:rPr>
          <w:color w:val="000000"/>
          <w:lang w:eastAsia="zh-CN"/>
        </w:rPr>
        <w:t>【点评】本题考查辉煌的石窟艺术的相关知识。准确识记相关知识点是解题的关键。</w:t>
      </w:r>
    </w:p>
    <w:p w:rsidR="00B3397D">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错误；</w:t>
      </w:r>
      <w:r>
        <w:rPr>
          <w:color w:val="000000"/>
          <w:lang w:eastAsia="zh-CN"/>
        </w:rPr>
        <w:t>“</w:t>
      </w:r>
      <w:r>
        <w:rPr>
          <w:color w:val="000000"/>
          <w:lang w:eastAsia="zh-CN"/>
        </w:rPr>
        <w:t>资产阶级民主革命</w:t>
      </w:r>
      <w:r>
        <w:rPr>
          <w:color w:val="000000"/>
          <w:lang w:eastAsia="zh-CN"/>
        </w:rPr>
        <w:t>”</w:t>
      </w:r>
      <w:r>
        <w:rPr>
          <w:color w:val="000000"/>
          <w:lang w:eastAsia="zh-CN"/>
        </w:rPr>
        <w:t>改为</w:t>
      </w:r>
      <w:r>
        <w:rPr>
          <w:color w:val="000000"/>
          <w:lang w:eastAsia="zh-CN"/>
        </w:rPr>
        <w:t>“</w:t>
      </w:r>
      <w:r>
        <w:rPr>
          <w:color w:val="000000"/>
          <w:lang w:eastAsia="zh-CN"/>
        </w:rPr>
        <w:t>马克思主义</w:t>
      </w:r>
      <w:r>
        <w:rPr>
          <w:color w:val="000000"/>
          <w:lang w:eastAsia="zh-CN"/>
        </w:rPr>
        <w:t xml:space="preserve">”   </w:t>
      </w:r>
    </w:p>
    <w:p w:rsidR="00B3397D">
      <w:pPr>
        <w:spacing w:after="0"/>
        <w:rPr>
          <w:lang w:eastAsia="zh-CN"/>
        </w:rPr>
      </w:pPr>
      <w:r>
        <w:rPr>
          <w:color w:val="0000FF"/>
          <w:lang w:eastAsia="zh-CN"/>
        </w:rPr>
        <w:t>【考点】</w:t>
      </w:r>
      <w:r>
        <w:rPr>
          <w:color w:val="000000"/>
          <w:lang w:eastAsia="zh-CN"/>
        </w:rPr>
        <w:t>新文化运动的积极影响</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【分析】新文化运动后期，李大钊在《新青年》上，连续发表了《庶民的胜利》和《布尔什维主义的胜利》两篇文章，颂扬十月革命，指出它是</w:t>
      </w:r>
      <w:r>
        <w:rPr>
          <w:color w:val="000000"/>
          <w:lang w:eastAsia="zh-CN"/>
        </w:rPr>
        <w:t>“</w:t>
      </w:r>
      <w:r>
        <w:rPr>
          <w:color w:val="000000"/>
          <w:lang w:eastAsia="zh-CN"/>
        </w:rPr>
        <w:t>世界人类全体的新曙光</w:t>
      </w:r>
      <w:r>
        <w:rPr>
          <w:color w:val="000000"/>
          <w:lang w:eastAsia="zh-CN"/>
        </w:rPr>
        <w:t>”</w:t>
      </w:r>
      <w:r>
        <w:rPr>
          <w:color w:val="000000"/>
          <w:lang w:eastAsia="zh-CN"/>
        </w:rPr>
        <w:t>，为了扩大宣传马克思主义，</w:t>
      </w:r>
      <w:r>
        <w:rPr>
          <w:color w:val="000000"/>
          <w:lang w:eastAsia="zh-CN"/>
        </w:rPr>
        <w:t>1918</w:t>
      </w:r>
      <w:r>
        <w:rPr>
          <w:color w:val="000000"/>
          <w:lang w:eastAsia="zh-CN"/>
        </w:rPr>
        <w:t>年底，李大钊等在北京创办了《每周评论》，从此，中国的先进知识分子用马克思主义为精神武器，教育和组织群众，将革命推进到一个新时期。故题干表述错误，应把</w:t>
      </w:r>
      <w:r>
        <w:rPr>
          <w:color w:val="000000"/>
          <w:lang w:eastAsia="zh-CN"/>
        </w:rPr>
        <w:t>“</w:t>
      </w:r>
      <w:r>
        <w:rPr>
          <w:color w:val="000000"/>
          <w:lang w:eastAsia="zh-CN"/>
        </w:rPr>
        <w:t>资产阶级民主革命</w:t>
      </w:r>
      <w:r>
        <w:rPr>
          <w:color w:val="000000"/>
          <w:lang w:eastAsia="zh-CN"/>
        </w:rPr>
        <w:t>”</w:t>
      </w:r>
      <w:r>
        <w:rPr>
          <w:color w:val="000000"/>
          <w:lang w:eastAsia="zh-CN"/>
        </w:rPr>
        <w:t>改为</w:t>
      </w:r>
      <w:r>
        <w:rPr>
          <w:color w:val="000000"/>
          <w:lang w:eastAsia="zh-CN"/>
        </w:rPr>
        <w:t>“</w:t>
      </w:r>
      <w:r>
        <w:rPr>
          <w:color w:val="000000"/>
          <w:lang w:eastAsia="zh-CN"/>
        </w:rPr>
        <w:t>马克思主义</w:t>
      </w:r>
      <w:r>
        <w:rPr>
          <w:color w:val="000000"/>
          <w:lang w:eastAsia="zh-CN"/>
        </w:rPr>
        <w:t>”</w:t>
      </w:r>
      <w:r>
        <w:rPr>
          <w:color w:val="000000"/>
          <w:lang w:eastAsia="zh-CN"/>
        </w:rPr>
        <w:t>。</w:t>
      </w:r>
    </w:p>
    <w:p w:rsidR="00B3397D">
      <w:pPr>
        <w:spacing w:after="0"/>
        <w:rPr>
          <w:lang w:eastAsia="zh-CN"/>
        </w:rPr>
      </w:pPr>
      <w:r>
        <w:rPr>
          <w:color w:val="000000"/>
          <w:lang w:eastAsia="zh-CN"/>
        </w:rPr>
        <w:t>故答案为：错误；改正：把</w:t>
      </w:r>
      <w:r>
        <w:rPr>
          <w:color w:val="000000"/>
          <w:lang w:eastAsia="zh-CN"/>
        </w:rPr>
        <w:t>“</w:t>
      </w:r>
      <w:r>
        <w:rPr>
          <w:color w:val="000000"/>
          <w:lang w:eastAsia="zh-CN"/>
        </w:rPr>
        <w:t>资产阶级民主革命</w:t>
      </w:r>
      <w:r>
        <w:rPr>
          <w:color w:val="000000"/>
          <w:lang w:eastAsia="zh-CN"/>
        </w:rPr>
        <w:t>”</w:t>
      </w:r>
      <w:r>
        <w:rPr>
          <w:color w:val="000000"/>
          <w:lang w:eastAsia="zh-CN"/>
        </w:rPr>
        <w:t>改为</w:t>
      </w:r>
      <w:r>
        <w:rPr>
          <w:color w:val="000000"/>
          <w:lang w:eastAsia="zh-CN"/>
        </w:rPr>
        <w:t>“</w:t>
      </w:r>
      <w:r>
        <w:rPr>
          <w:color w:val="000000"/>
          <w:lang w:eastAsia="zh-CN"/>
        </w:rPr>
        <w:t>马克思主义</w:t>
      </w:r>
      <w:r>
        <w:rPr>
          <w:color w:val="000000"/>
          <w:lang w:eastAsia="zh-CN"/>
        </w:rPr>
        <w:t>”</w:t>
      </w:r>
      <w:r>
        <w:rPr>
          <w:color w:val="000000"/>
          <w:lang w:eastAsia="zh-CN"/>
        </w:rPr>
        <w:t>。</w:t>
      </w:r>
    </w:p>
    <w:p w:rsidR="00B3397D">
      <w:pPr>
        <w:spacing w:after="0"/>
        <w:rPr>
          <w:lang w:eastAsia="zh-CN"/>
        </w:rPr>
      </w:pPr>
      <w:r>
        <w:rPr>
          <w:color w:val="000000"/>
          <w:lang w:eastAsia="zh-CN"/>
        </w:rPr>
        <w:t>【点评】本题主要考查新文化运动的相关知识，旨在考查学生准确解读材料信息以及对材料的提炼、概括能力。</w:t>
      </w:r>
    </w:p>
    <w:p w:rsidR="00B3397D">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错误；</w:t>
      </w:r>
      <w:r>
        <w:rPr>
          <w:color w:val="000000"/>
          <w:lang w:eastAsia="zh-CN"/>
        </w:rPr>
        <w:t>“</w:t>
      </w:r>
      <w:r>
        <w:rPr>
          <w:color w:val="000000"/>
          <w:lang w:eastAsia="zh-CN"/>
        </w:rPr>
        <w:t>《中国土地法大纲》</w:t>
      </w:r>
      <w:r>
        <w:rPr>
          <w:color w:val="000000"/>
          <w:lang w:eastAsia="zh-CN"/>
        </w:rPr>
        <w:t>”</w:t>
      </w:r>
      <w:r>
        <w:rPr>
          <w:color w:val="000000"/>
          <w:lang w:eastAsia="zh-CN"/>
        </w:rPr>
        <w:t>改为</w:t>
      </w:r>
      <w:r>
        <w:rPr>
          <w:color w:val="000000"/>
          <w:lang w:eastAsia="zh-CN"/>
        </w:rPr>
        <w:t>“</w:t>
      </w:r>
      <w:r>
        <w:rPr>
          <w:color w:val="000000"/>
          <w:lang w:eastAsia="zh-CN"/>
        </w:rPr>
        <w:t>《中华人民共和国土地改革法》</w:t>
      </w:r>
      <w:r>
        <w:rPr>
          <w:color w:val="000000"/>
          <w:lang w:eastAsia="zh-CN"/>
        </w:rPr>
        <w:t xml:space="preserve">”   </w:t>
      </w:r>
    </w:p>
    <w:p w:rsidR="00B3397D">
      <w:pPr>
        <w:spacing w:after="0"/>
        <w:rPr>
          <w:lang w:eastAsia="zh-CN"/>
        </w:rPr>
      </w:pPr>
      <w:r>
        <w:rPr>
          <w:color w:val="0000FF"/>
          <w:lang w:eastAsia="zh-CN"/>
        </w:rPr>
        <w:t>【考点】</w:t>
      </w:r>
      <w:r>
        <w:rPr>
          <w:color w:val="000000"/>
          <w:lang w:eastAsia="zh-CN"/>
        </w:rPr>
        <w:t>土地改革</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【分析】新中国成立后，占全国三亿多人口的新解放区还没有进行土地改革，广大农民迫切要求进行土地改革，获得土地。</w:t>
      </w:r>
      <w:r>
        <w:rPr>
          <w:color w:val="000000"/>
          <w:lang w:eastAsia="zh-CN"/>
        </w:rPr>
        <w:t>1950</w:t>
      </w:r>
      <w:r>
        <w:rPr>
          <w:color w:val="000000"/>
          <w:lang w:eastAsia="zh-CN"/>
        </w:rPr>
        <w:t>年，中央人民政府颁布《中华人民共和国土地改革法》，它规定废除地主</w:t>
      </w:r>
      <w:r>
        <w:rPr>
          <w:color w:val="000000"/>
          <w:lang w:eastAsia="zh-CN"/>
        </w:rPr>
        <w:t>阶级土地所有制，实行农民的土地所有制。同年冬起，全国分批进行土地改革，没收地主的土地，分给无地或少地的农民耕种</w:t>
      </w:r>
      <w:r>
        <w:rPr>
          <w:color w:val="000000"/>
          <w:lang w:eastAsia="zh-CN"/>
        </w:rPr>
        <w:t>。同时也分给地主应得的一份，让他们自己耕种，自食其力。到</w:t>
      </w:r>
      <w:r>
        <w:rPr>
          <w:color w:val="000000"/>
          <w:lang w:eastAsia="zh-CN"/>
        </w:rPr>
        <w:t>1952</w:t>
      </w:r>
      <w:r>
        <w:rPr>
          <w:color w:val="000000"/>
          <w:lang w:eastAsia="zh-CN"/>
        </w:rPr>
        <w:t>年底，除部分少数民族地区外，全国大陆基本完成了土地改革。近三亿无地少地的农民，分到了七亿亩土地和大量的农具、牲畜和房屋等；还免除了每年向地主缴纳约三百五十亿粮食的地租。农民真正获得了解放。故题干表述错误，应把</w:t>
      </w:r>
      <w:r>
        <w:rPr>
          <w:color w:val="000000"/>
          <w:lang w:eastAsia="zh-CN"/>
        </w:rPr>
        <w:t>“</w:t>
      </w:r>
      <w:r>
        <w:rPr>
          <w:color w:val="000000"/>
          <w:lang w:eastAsia="zh-CN"/>
        </w:rPr>
        <w:t>《中国土地法大纲》</w:t>
      </w:r>
      <w:r>
        <w:rPr>
          <w:color w:val="000000"/>
          <w:lang w:eastAsia="zh-CN"/>
        </w:rPr>
        <w:t>”</w:t>
      </w:r>
      <w:r>
        <w:rPr>
          <w:color w:val="000000"/>
          <w:lang w:eastAsia="zh-CN"/>
        </w:rPr>
        <w:t>改为</w:t>
      </w:r>
      <w:r>
        <w:rPr>
          <w:color w:val="000000"/>
          <w:lang w:eastAsia="zh-CN"/>
        </w:rPr>
        <w:t>“</w:t>
      </w:r>
      <w:r>
        <w:rPr>
          <w:color w:val="000000"/>
          <w:lang w:eastAsia="zh-CN"/>
        </w:rPr>
        <w:t>《中华人民共和国土地改革法》</w:t>
      </w:r>
      <w:r>
        <w:rPr>
          <w:color w:val="000000"/>
          <w:lang w:eastAsia="zh-CN"/>
        </w:rPr>
        <w:t>”</w:t>
      </w:r>
      <w:r>
        <w:rPr>
          <w:color w:val="000000"/>
          <w:lang w:eastAsia="zh-CN"/>
        </w:rPr>
        <w:t>。</w:t>
      </w:r>
    </w:p>
    <w:p w:rsidR="00B3397D">
      <w:pPr>
        <w:spacing w:after="0"/>
        <w:rPr>
          <w:lang w:eastAsia="zh-CN"/>
        </w:rPr>
      </w:pPr>
      <w:r>
        <w:rPr>
          <w:color w:val="000000"/>
          <w:lang w:eastAsia="zh-CN"/>
        </w:rPr>
        <w:t>故答案为：错误；改正：把</w:t>
      </w:r>
      <w:r>
        <w:rPr>
          <w:color w:val="000000"/>
          <w:lang w:eastAsia="zh-CN"/>
        </w:rPr>
        <w:t>“</w:t>
      </w:r>
      <w:r>
        <w:rPr>
          <w:color w:val="000000"/>
          <w:lang w:eastAsia="zh-CN"/>
        </w:rPr>
        <w:t>《中国土地法大纲》</w:t>
      </w:r>
      <w:r>
        <w:rPr>
          <w:color w:val="000000"/>
          <w:lang w:eastAsia="zh-CN"/>
        </w:rPr>
        <w:t>”</w:t>
      </w:r>
      <w:r>
        <w:rPr>
          <w:color w:val="000000"/>
          <w:lang w:eastAsia="zh-CN"/>
        </w:rPr>
        <w:t>改为</w:t>
      </w:r>
      <w:r>
        <w:rPr>
          <w:color w:val="000000"/>
          <w:lang w:eastAsia="zh-CN"/>
        </w:rPr>
        <w:t>“</w:t>
      </w:r>
      <w:r>
        <w:rPr>
          <w:color w:val="000000"/>
          <w:lang w:eastAsia="zh-CN"/>
        </w:rPr>
        <w:t>《中华人民共和国土地改革法》</w:t>
      </w:r>
      <w:r>
        <w:rPr>
          <w:color w:val="000000"/>
          <w:lang w:eastAsia="zh-CN"/>
        </w:rPr>
        <w:t>”</w:t>
      </w:r>
      <w:r>
        <w:rPr>
          <w:color w:val="000000"/>
          <w:lang w:eastAsia="zh-CN"/>
        </w:rPr>
        <w:t>。</w:t>
      </w:r>
    </w:p>
    <w:p w:rsidR="00B3397D">
      <w:pPr>
        <w:spacing w:after="0"/>
        <w:rPr>
          <w:lang w:eastAsia="zh-CN"/>
        </w:rPr>
      </w:pPr>
      <w:r>
        <w:rPr>
          <w:color w:val="000000"/>
          <w:lang w:eastAsia="zh-CN"/>
        </w:rPr>
        <w:t>【点评】本题主要考查土地改革的相关知识，旨在考查学生准确识记历史知识的能力。</w:t>
      </w:r>
    </w:p>
    <w:p w:rsidR="00B3397D">
      <w:pPr>
        <w:spacing w:after="0"/>
        <w:rPr>
          <w:lang w:eastAsia="zh-CN"/>
        </w:rPr>
      </w:pPr>
      <w:r>
        <w:rPr>
          <w:color w:val="000000"/>
          <w:lang w:eastAsia="zh-CN"/>
        </w:rPr>
        <w:t>19.</w:t>
      </w:r>
      <w:r>
        <w:rPr>
          <w:color w:val="0000FF"/>
          <w:lang w:eastAsia="zh-CN"/>
        </w:rPr>
        <w:t>【答案】</w:t>
      </w:r>
      <w:r>
        <w:rPr>
          <w:color w:val="000000"/>
          <w:lang w:eastAsia="zh-CN"/>
        </w:rPr>
        <w:t xml:space="preserve"> </w:t>
      </w:r>
      <w:r>
        <w:rPr>
          <w:color w:val="000000"/>
          <w:lang w:eastAsia="zh-CN"/>
        </w:rPr>
        <w:t>正确；无</w:t>
      </w:r>
      <w:r>
        <w:rPr>
          <w:color w:val="000000"/>
          <w:lang w:eastAsia="zh-CN"/>
        </w:rPr>
        <w:t xml:space="preserve">   </w:t>
      </w:r>
    </w:p>
    <w:p w:rsidR="00B3397D">
      <w:pPr>
        <w:spacing w:after="0"/>
        <w:rPr>
          <w:lang w:eastAsia="zh-CN"/>
        </w:rPr>
      </w:pPr>
      <w:r>
        <w:rPr>
          <w:color w:val="0000FF"/>
          <w:lang w:eastAsia="zh-CN"/>
        </w:rPr>
        <w:t>【考点】</w:t>
      </w:r>
      <w:r>
        <w:rPr>
          <w:color w:val="000000"/>
          <w:lang w:eastAsia="zh-CN"/>
        </w:rPr>
        <w:t>拉丁美洲独立运动</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18</w:t>
      </w:r>
      <w:r>
        <w:rPr>
          <w:color w:val="000000"/>
          <w:lang w:eastAsia="zh-CN"/>
        </w:rPr>
        <w:t>世纪末</w:t>
      </w:r>
      <w:r>
        <w:rPr>
          <w:color w:val="000000"/>
          <w:lang w:eastAsia="zh-CN"/>
        </w:rPr>
        <w:t>19</w:t>
      </w:r>
      <w:r>
        <w:rPr>
          <w:color w:val="000000"/>
          <w:lang w:eastAsia="zh-CN"/>
        </w:rPr>
        <w:t>世纪初，受到美国独立法国大革命的影响，拉丁美洲社会各阶层纷纷行动起来，展开了争取独立的斗争。</w:t>
      </w:r>
      <w:r>
        <w:rPr>
          <w:color w:val="000000"/>
          <w:lang w:eastAsia="zh-CN"/>
        </w:rPr>
        <w:t>1816</w:t>
      </w:r>
      <w:r>
        <w:rPr>
          <w:color w:val="000000"/>
          <w:lang w:eastAsia="zh-CN"/>
        </w:rPr>
        <w:t>年以后的十年间，玻利瓦尔率领起义军转战委内瑞拉和哥伦比亚等地，解放了西班牙在南美的殖民者，被誉为</w:t>
      </w:r>
      <w:r>
        <w:rPr>
          <w:color w:val="000000"/>
          <w:lang w:eastAsia="zh-CN"/>
        </w:rPr>
        <w:t>“</w:t>
      </w:r>
      <w:r>
        <w:rPr>
          <w:color w:val="000000"/>
          <w:lang w:eastAsia="zh-CN"/>
        </w:rPr>
        <w:t>南美的解放者</w:t>
      </w:r>
      <w:r>
        <w:rPr>
          <w:color w:val="000000"/>
          <w:lang w:eastAsia="zh-CN"/>
        </w:rPr>
        <w:t>”</w:t>
      </w:r>
      <w:r>
        <w:rPr>
          <w:color w:val="000000"/>
          <w:lang w:eastAsia="zh-CN"/>
        </w:rPr>
        <w:t>。玻利瓦尔率领队伍打败了西班牙军队，为拉丁美洲独立运动作出了卓越的贡献，这个表述是正确的。</w:t>
      </w:r>
    </w:p>
    <w:p w:rsidR="00B3397D">
      <w:pPr>
        <w:spacing w:after="0"/>
        <w:rPr>
          <w:lang w:eastAsia="zh-CN"/>
        </w:rPr>
      </w:pPr>
      <w:r>
        <w:rPr>
          <w:color w:val="000000"/>
          <w:lang w:eastAsia="zh-CN"/>
        </w:rPr>
        <w:t>故答案为：正确。</w:t>
      </w:r>
    </w:p>
    <w:p w:rsidR="00B3397D">
      <w:pPr>
        <w:spacing w:after="0"/>
        <w:rPr>
          <w:lang w:eastAsia="zh-CN"/>
        </w:rPr>
      </w:pPr>
      <w:r>
        <w:rPr>
          <w:color w:val="000000"/>
          <w:lang w:eastAsia="zh-CN"/>
        </w:rPr>
        <w:t>【点评】本题主要考查玻利瓦尔的相关知识，准确识记相关知识点是做好本题的关键，本题考查的点较细。</w:t>
      </w:r>
    </w:p>
    <w:p w:rsidR="00B3397D">
      <w:pPr>
        <w:rPr>
          <w:lang w:eastAsia="zh-CN"/>
        </w:rPr>
      </w:pPr>
      <w:r>
        <w:rPr>
          <w:lang w:eastAsia="zh-CN"/>
        </w:rPr>
        <w:t>三、材料解析</w:t>
      </w:r>
      <w:r>
        <w:rPr>
          <w:lang w:eastAsia="zh-CN"/>
        </w:rPr>
        <w:t>题（本大题共</w:t>
      </w:r>
      <w:r>
        <w:rPr>
          <w:lang w:eastAsia="zh-CN"/>
        </w:rPr>
        <w:t>2</w:t>
      </w:r>
      <w:r>
        <w:rPr>
          <w:lang w:eastAsia="zh-CN"/>
        </w:rPr>
        <w:t>小题，每小题</w:t>
      </w:r>
      <w:r>
        <w:rPr>
          <w:lang w:eastAsia="zh-CN"/>
        </w:rPr>
        <w:t>10</w:t>
      </w:r>
      <w:r>
        <w:rPr>
          <w:lang w:eastAsia="zh-CN"/>
        </w:rPr>
        <w:t>分，共</w:t>
      </w:r>
      <w:r>
        <w:rPr>
          <w:lang w:eastAsia="zh-CN"/>
        </w:rPr>
        <w:t>20</w:t>
      </w:r>
      <w:r>
        <w:rPr>
          <w:lang w:eastAsia="zh-CN"/>
        </w:rPr>
        <w:t>分．</w:t>
      </w:r>
      <w:r>
        <w:rPr>
          <w:lang w:eastAsia="zh-CN"/>
        </w:rPr>
        <w:t xml:space="preserve">  </w:t>
      </w:r>
    </w:p>
    <w:p w:rsidR="00B3397D">
      <w:pPr>
        <w:spacing w:after="0"/>
        <w:rPr>
          <w:lang w:eastAsia="zh-CN"/>
        </w:rPr>
      </w:pPr>
      <w:r>
        <w:rPr>
          <w:color w:val="000000"/>
          <w:lang w:eastAsia="zh-CN"/>
        </w:rPr>
        <w:t>20.</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）日本；通过明治维新。</w:t>
      </w:r>
      <w:r>
        <w:rPr>
          <w:lang w:eastAsia="zh-CN"/>
        </w:rPr>
        <w:br/>
      </w:r>
      <w:r>
        <w:rPr>
          <w:color w:val="000000"/>
          <w:lang w:eastAsia="zh-CN"/>
        </w:rPr>
        <w:t>（</w:t>
      </w:r>
      <w:r>
        <w:rPr>
          <w:color w:val="000000"/>
          <w:lang w:eastAsia="zh-CN"/>
        </w:rPr>
        <w:t>2</w:t>
      </w:r>
      <w:r>
        <w:rPr>
          <w:color w:val="000000"/>
          <w:lang w:eastAsia="zh-CN"/>
        </w:rPr>
        <w:t>）第二次鸦片战争后；洋务派以自强求富为口号，创办近代工业，洋务运动引进了西方先进的科学技术，客观上为中国资本主义的产生和发展起到了促进作用，为中国的近代化开辟了道路。</w:t>
      </w:r>
      <w:r>
        <w:rPr>
          <w:lang w:eastAsia="zh-CN"/>
        </w:rPr>
        <w:br/>
      </w:r>
      <w:r>
        <w:rPr>
          <w:color w:val="000000"/>
          <w:lang w:eastAsia="zh-CN"/>
        </w:rPr>
        <w:t>（</w:t>
      </w:r>
      <w:r>
        <w:rPr>
          <w:color w:val="000000"/>
          <w:lang w:eastAsia="zh-CN"/>
        </w:rPr>
        <w:t>3</w:t>
      </w:r>
      <w:r>
        <w:rPr>
          <w:color w:val="000000"/>
          <w:lang w:eastAsia="zh-CN"/>
        </w:rPr>
        <w:t>）由学习西方的军事技术，到学习政治制度，再到学习思想文化。</w:t>
      </w:r>
      <w:r>
        <w:rPr>
          <w:color w:val="000000"/>
          <w:lang w:eastAsia="zh-CN"/>
        </w:rPr>
        <w:t xml:space="preserve">   </w:t>
      </w:r>
    </w:p>
    <w:p w:rsidR="00B3397D">
      <w:pPr>
        <w:spacing w:after="0"/>
        <w:rPr>
          <w:lang w:eastAsia="zh-CN"/>
        </w:rPr>
      </w:pPr>
      <w:r>
        <w:rPr>
          <w:color w:val="0000FF"/>
          <w:lang w:eastAsia="zh-CN"/>
        </w:rPr>
        <w:t>【考点】</w:t>
      </w:r>
      <w:r>
        <w:rPr>
          <w:color w:val="000000"/>
          <w:lang w:eastAsia="zh-CN"/>
        </w:rPr>
        <w:t>洋务运动，日本明治维新</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）亚洲是日本最先走上近代化的道路，日本通过明治维新走上了资本主义道路。</w:t>
      </w:r>
      <w:r>
        <w:rPr>
          <w:lang w:eastAsia="zh-CN"/>
        </w:rPr>
        <w:br/>
      </w:r>
      <w:r>
        <w:rPr>
          <w:color w:val="000000"/>
          <w:lang w:eastAsia="zh-CN"/>
        </w:rPr>
        <w:t>（</w:t>
      </w:r>
      <w:r>
        <w:rPr>
          <w:color w:val="000000"/>
          <w:lang w:eastAsia="zh-CN"/>
        </w:rPr>
        <w:t>2</w:t>
      </w:r>
      <w:r>
        <w:rPr>
          <w:color w:val="000000"/>
          <w:lang w:eastAsia="zh-CN"/>
        </w:rPr>
        <w:t>）我国是在第二次鸦片战争后开始近代化的探</w:t>
      </w:r>
      <w:r>
        <w:rPr>
          <w:color w:val="000000"/>
          <w:lang w:eastAsia="zh-CN"/>
        </w:rPr>
        <w:t>索的，洋务派以自强求富为口号，创办近代工业，洋务运动引进了西方先进的科学技术，客观上为中国资本主义的产生和发展起到了促进作用，为中国的近代化开辟了道路。</w:t>
      </w:r>
      <w:r>
        <w:rPr>
          <w:lang w:eastAsia="zh-CN"/>
        </w:rPr>
        <w:br/>
      </w:r>
      <w:r>
        <w:rPr>
          <w:color w:val="000000"/>
          <w:lang w:eastAsia="zh-CN"/>
        </w:rPr>
        <w:t>（</w:t>
      </w:r>
      <w:r>
        <w:rPr>
          <w:color w:val="000000"/>
          <w:lang w:eastAsia="zh-CN"/>
        </w:rPr>
        <w:t>3</w:t>
      </w:r>
      <w:r>
        <w:rPr>
          <w:color w:val="000000"/>
          <w:lang w:eastAsia="zh-CN"/>
        </w:rPr>
        <w:t>）中国近代化探索的特点是由学习西方的军事技术，到学习政治制度，再到学习思想文化。</w:t>
      </w:r>
    </w:p>
    <w:p w:rsidR="00B3397D">
      <w:pPr>
        <w:spacing w:after="0"/>
        <w:rPr>
          <w:lang w:eastAsia="zh-CN"/>
        </w:rPr>
      </w:pPr>
      <w:r>
        <w:rPr>
          <w:color w:val="000000"/>
          <w:lang w:eastAsia="zh-CN"/>
        </w:rPr>
        <w:t>故答案为：（</w:t>
      </w:r>
      <w:r>
        <w:rPr>
          <w:color w:val="000000"/>
          <w:lang w:eastAsia="zh-CN"/>
        </w:rPr>
        <w:t>1</w:t>
      </w:r>
      <w:r>
        <w:rPr>
          <w:color w:val="000000"/>
          <w:lang w:eastAsia="zh-CN"/>
        </w:rPr>
        <w:t>）日本；通过明治维新。（</w:t>
      </w:r>
      <w:r>
        <w:rPr>
          <w:color w:val="000000"/>
          <w:lang w:eastAsia="zh-CN"/>
        </w:rPr>
        <w:t>2</w:t>
      </w:r>
      <w:r>
        <w:rPr>
          <w:color w:val="000000"/>
          <w:lang w:eastAsia="zh-CN"/>
        </w:rPr>
        <w:t>）第二次鸦片战争后；洋务派以自强求富为口号，创办近代工业，洋务运动引进了西方先进的科学技术，客观上为中国资本主义的产生和发展起到了促进作用，为中国的近代化开辟了道路。（</w:t>
      </w:r>
      <w:r>
        <w:rPr>
          <w:color w:val="000000"/>
          <w:lang w:eastAsia="zh-CN"/>
        </w:rPr>
        <w:t>3</w:t>
      </w:r>
      <w:r>
        <w:rPr>
          <w:color w:val="000000"/>
          <w:lang w:eastAsia="zh-CN"/>
        </w:rPr>
        <w:t>）由学习西方的军事技术，到学习政治制度，再到学习思想文化。</w:t>
      </w:r>
    </w:p>
    <w:p w:rsidR="00B3397D">
      <w:pPr>
        <w:spacing w:after="0"/>
        <w:rPr>
          <w:lang w:eastAsia="zh-CN"/>
        </w:rPr>
      </w:pPr>
      <w:r>
        <w:rPr>
          <w:color w:val="000000"/>
          <w:lang w:eastAsia="zh-CN"/>
        </w:rPr>
        <w:t>【</w:t>
      </w:r>
      <w:r>
        <w:rPr>
          <w:color w:val="000000"/>
          <w:lang w:eastAsia="zh-CN"/>
        </w:rPr>
        <w:t>点评】本题考查的知识点是中日两国近代化的探索之路。从所给设问可以看出，此题主要考查学生对相关基础知识的准确识记能力。</w:t>
      </w:r>
    </w:p>
    <w:p w:rsidR="00B3397D">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）第一次世界大战、第二次世界大战；凡尔赛﹣华盛顿体系，雅尔塔体系。</w:t>
      </w:r>
      <w:r>
        <w:rPr>
          <w:lang w:eastAsia="zh-CN"/>
        </w:rPr>
        <w:br/>
      </w:r>
      <w:r>
        <w:rPr>
          <w:color w:val="000000"/>
          <w:lang w:eastAsia="zh-CN"/>
        </w:rPr>
        <w:t>（</w:t>
      </w:r>
      <w:r>
        <w:rPr>
          <w:color w:val="000000"/>
          <w:lang w:eastAsia="zh-CN"/>
        </w:rPr>
        <w:t>2</w:t>
      </w:r>
      <w:r>
        <w:rPr>
          <w:color w:val="000000"/>
          <w:lang w:eastAsia="zh-CN"/>
        </w:rPr>
        <w:t>）瓦特改良蒸汽机；汽船；德国。</w:t>
      </w:r>
      <w:r>
        <w:rPr>
          <w:lang w:eastAsia="zh-CN"/>
        </w:rPr>
        <w:br/>
      </w:r>
      <w:r>
        <w:rPr>
          <w:color w:val="000000"/>
          <w:lang w:eastAsia="zh-CN"/>
        </w:rPr>
        <w:t>（</w:t>
      </w:r>
      <w:r>
        <w:rPr>
          <w:color w:val="000000"/>
          <w:lang w:eastAsia="zh-CN"/>
        </w:rPr>
        <w:t>3</w:t>
      </w:r>
      <w:r>
        <w:rPr>
          <w:color w:val="000000"/>
          <w:lang w:eastAsia="zh-CN"/>
        </w:rPr>
        <w:t>）多极化趋势；</w:t>
      </w:r>
      <w:r>
        <w:rPr>
          <w:color w:val="000000"/>
          <w:lang w:eastAsia="zh-CN"/>
        </w:rPr>
        <w:t>1991</w:t>
      </w:r>
      <w:r>
        <w:rPr>
          <w:color w:val="000000"/>
          <w:lang w:eastAsia="zh-CN"/>
        </w:rPr>
        <w:t>年加入</w:t>
      </w:r>
      <w:r>
        <w:rPr>
          <w:color w:val="000000"/>
          <w:lang w:eastAsia="zh-CN"/>
        </w:rPr>
        <w:t>APEC</w:t>
      </w:r>
      <w:r>
        <w:rPr>
          <w:color w:val="000000"/>
          <w:lang w:eastAsia="zh-CN"/>
        </w:rPr>
        <w:t>、</w:t>
      </w:r>
      <w:r>
        <w:rPr>
          <w:color w:val="000000"/>
          <w:lang w:eastAsia="zh-CN"/>
        </w:rPr>
        <w:t>2001</w:t>
      </w:r>
      <w:r>
        <w:rPr>
          <w:color w:val="000000"/>
          <w:lang w:eastAsia="zh-CN"/>
        </w:rPr>
        <w:t>年加入</w:t>
      </w:r>
      <w:r>
        <w:rPr>
          <w:color w:val="000000"/>
          <w:lang w:eastAsia="zh-CN"/>
        </w:rPr>
        <w:t>WTO</w:t>
      </w:r>
      <w:r>
        <w:rPr>
          <w:color w:val="000000"/>
          <w:lang w:eastAsia="zh-CN"/>
        </w:rPr>
        <w:t>、</w:t>
      </w:r>
      <w:r>
        <w:rPr>
          <w:color w:val="000000"/>
          <w:lang w:eastAsia="zh-CN"/>
        </w:rPr>
        <w:t>2001</w:t>
      </w:r>
      <w:r>
        <w:rPr>
          <w:color w:val="000000"/>
          <w:lang w:eastAsia="zh-CN"/>
        </w:rPr>
        <w:t>年成立上海合作组织。</w:t>
      </w:r>
      <w:r>
        <w:rPr>
          <w:color w:val="000000"/>
          <w:lang w:eastAsia="zh-CN"/>
        </w:rPr>
        <w:t xml:space="preserve">   </w:t>
      </w:r>
    </w:p>
    <w:p w:rsidR="00B3397D">
      <w:pPr>
        <w:spacing w:after="0"/>
        <w:rPr>
          <w:lang w:eastAsia="zh-CN"/>
        </w:rPr>
      </w:pPr>
      <w:r>
        <w:rPr>
          <w:color w:val="0000FF"/>
          <w:lang w:eastAsia="zh-CN"/>
        </w:rPr>
        <w:t>【考点】</w:t>
      </w:r>
      <w:r>
        <w:rPr>
          <w:color w:val="000000"/>
          <w:lang w:eastAsia="zh-CN"/>
        </w:rPr>
        <w:t>第一次工业革命的特点及影响，第二次工业革命的特点及影响，第一次世界大战的爆发、进程及结果，凡尔赛</w:t>
      </w:r>
      <w:r>
        <w:rPr>
          <w:color w:val="000000"/>
          <w:lang w:eastAsia="zh-CN"/>
        </w:rPr>
        <w:t>——</w:t>
      </w:r>
      <w:r>
        <w:rPr>
          <w:color w:val="000000"/>
          <w:lang w:eastAsia="zh-CN"/>
        </w:rPr>
        <w:t>华盛顿体系，雅尔塔会议与二战胜利、性质及影响，经济全球化与世界</w:t>
      </w:r>
      <w:r>
        <w:rPr>
          <w:color w:val="000000"/>
          <w:lang w:eastAsia="zh-CN"/>
        </w:rPr>
        <w:t>贸易组织，世界多极化趋势的发展</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）仔细观察图一《凡尔赛和约》并结合所学知识可知，</w:t>
      </w:r>
      <w:r>
        <w:rPr>
          <w:color w:val="000000"/>
          <w:lang w:eastAsia="zh-CN"/>
        </w:rPr>
        <w:t>1919</w:t>
      </w:r>
      <w:r>
        <w:rPr>
          <w:color w:val="000000"/>
          <w:lang w:eastAsia="zh-CN"/>
        </w:rPr>
        <w:t>年</w:t>
      </w:r>
      <w:r>
        <w:rPr>
          <w:color w:val="000000"/>
          <w:lang w:eastAsia="zh-CN"/>
        </w:rPr>
        <w:t>1</w:t>
      </w:r>
      <w:r>
        <w:rPr>
          <w:color w:val="000000"/>
          <w:lang w:eastAsia="zh-CN"/>
        </w:rPr>
        <w:t>月，协约国集团在巴黎召开巴黎和会。同战败国德国签订《凡尔赛和约》，</w:t>
      </w:r>
      <w:r>
        <w:rPr>
          <w:color w:val="000000"/>
          <w:lang w:eastAsia="zh-CN"/>
        </w:rPr>
        <w:t>1919</w:t>
      </w:r>
      <w:r>
        <w:rPr>
          <w:color w:val="000000"/>
          <w:lang w:eastAsia="zh-CN"/>
        </w:rPr>
        <w:t>﹣</w:t>
      </w:r>
      <w:r>
        <w:rPr>
          <w:color w:val="000000"/>
          <w:lang w:eastAsia="zh-CN"/>
        </w:rPr>
        <w:t>1920</w:t>
      </w:r>
      <w:r>
        <w:rPr>
          <w:color w:val="000000"/>
          <w:lang w:eastAsia="zh-CN"/>
        </w:rPr>
        <w:t>年，协约国分别同德国的盟国签订了一系列和约，同《凡尔赛和约》一起构成了凡尔赛体系，</w:t>
      </w:r>
      <w:r>
        <w:rPr>
          <w:color w:val="000000"/>
          <w:lang w:eastAsia="zh-CN"/>
        </w:rPr>
        <w:t>1921</w:t>
      </w:r>
      <w:r>
        <w:rPr>
          <w:color w:val="000000"/>
          <w:lang w:eastAsia="zh-CN"/>
        </w:rPr>
        <w:t>﹣</w:t>
      </w:r>
      <w:r>
        <w:rPr>
          <w:color w:val="000000"/>
          <w:lang w:eastAsia="zh-CN"/>
        </w:rPr>
        <w:t>1922</w:t>
      </w:r>
      <w:r>
        <w:rPr>
          <w:color w:val="000000"/>
          <w:lang w:eastAsia="zh-CN"/>
        </w:rPr>
        <w:t>年，华盛顿会议是凡尔赛会议的继续，会议签署了《九国公约》等一系列条约，从巴黎和会到华盛顿会议，列强建立起凡尔赛</w:t>
      </w:r>
      <w:r>
        <w:rPr>
          <w:color w:val="000000"/>
          <w:lang w:eastAsia="zh-CN"/>
        </w:rPr>
        <w:t>——</w:t>
      </w:r>
      <w:r>
        <w:rPr>
          <w:color w:val="000000"/>
          <w:lang w:eastAsia="zh-CN"/>
        </w:rPr>
        <w:t>华盛顿体系，确立了一战后世界的新秩序。仔细观察图三《北约和华约》并结合所学知识可知，</w:t>
      </w:r>
      <w:r>
        <w:rPr>
          <w:color w:val="000000"/>
          <w:lang w:eastAsia="zh-CN"/>
        </w:rPr>
        <w:t>1949</w:t>
      </w:r>
      <w:r>
        <w:rPr>
          <w:color w:val="000000"/>
          <w:lang w:eastAsia="zh-CN"/>
        </w:rPr>
        <w:t>年</w:t>
      </w:r>
      <w:r>
        <w:rPr>
          <w:color w:val="000000"/>
          <w:lang w:eastAsia="zh-CN"/>
        </w:rPr>
        <w:t>，以美国为首的</w:t>
      </w:r>
      <w:r>
        <w:rPr>
          <w:color w:val="000000"/>
          <w:lang w:eastAsia="zh-CN"/>
        </w:rPr>
        <w:t>12</w:t>
      </w:r>
      <w:r>
        <w:rPr>
          <w:color w:val="000000"/>
          <w:lang w:eastAsia="zh-CN"/>
        </w:rPr>
        <w:t>个西方国家在华盛顿集会，建立了北大西洋公约组织，形成了西方集体防御体系。</w:t>
      </w:r>
      <w:r>
        <w:rPr>
          <w:color w:val="000000"/>
          <w:lang w:eastAsia="zh-CN"/>
        </w:rPr>
        <w:t>1955</w:t>
      </w:r>
      <w:r>
        <w:rPr>
          <w:color w:val="000000"/>
          <w:lang w:eastAsia="zh-CN"/>
        </w:rPr>
        <w:t>年，苏联等</w:t>
      </w:r>
      <w:r>
        <w:rPr>
          <w:color w:val="000000"/>
          <w:lang w:eastAsia="zh-CN"/>
        </w:rPr>
        <w:t>8</w:t>
      </w:r>
      <w:r>
        <w:rPr>
          <w:color w:val="000000"/>
          <w:lang w:eastAsia="zh-CN"/>
        </w:rPr>
        <w:t>国在华沙集会，建立了军事政治同盟﹣华沙条约组织。华沙条约组织的建立，标志着以美苏为首的两大军事政治集团对峙局面的形成；</w:t>
      </w:r>
      <w:r>
        <w:rPr>
          <w:color w:val="000000"/>
          <w:lang w:eastAsia="zh-CN"/>
        </w:rPr>
        <w:t>1945</w:t>
      </w:r>
      <w:r>
        <w:rPr>
          <w:color w:val="000000"/>
          <w:lang w:eastAsia="zh-CN"/>
        </w:rPr>
        <w:t>年</w:t>
      </w:r>
      <w:r>
        <w:rPr>
          <w:color w:val="000000"/>
          <w:lang w:eastAsia="zh-CN"/>
        </w:rPr>
        <w:t>2</w:t>
      </w:r>
      <w:r>
        <w:rPr>
          <w:color w:val="000000"/>
          <w:lang w:eastAsia="zh-CN"/>
        </w:rPr>
        <w:t>月苏美英三国召开雅尔塔会议，决定战后建立联合国，苏联承诺在欧洲战争结束后三个月内参加对日作战，加速了二战的胜利进程，雅尔塔会议实际上划分了战后世界的势力范围，为战后两极世界格局的确立奠定基础，对二战后国际格局产生最深远影响。</w:t>
      </w:r>
      <w:r>
        <w:rPr>
          <w:lang w:eastAsia="zh-CN"/>
        </w:rPr>
        <w:br/>
      </w:r>
      <w:r>
        <w:rPr>
          <w:color w:val="000000"/>
          <w:lang w:eastAsia="zh-CN"/>
        </w:rPr>
        <w:t>（</w:t>
      </w:r>
      <w:r>
        <w:rPr>
          <w:color w:val="000000"/>
          <w:lang w:eastAsia="zh-CN"/>
        </w:rPr>
        <w:t>2</w:t>
      </w:r>
      <w:r>
        <w:rPr>
          <w:color w:val="000000"/>
          <w:lang w:eastAsia="zh-CN"/>
        </w:rPr>
        <w:t>）据材料</w:t>
      </w:r>
      <w:r>
        <w:rPr>
          <w:color w:val="000000"/>
          <w:lang w:eastAsia="zh-CN"/>
        </w:rPr>
        <w:t>“18</w:t>
      </w:r>
      <w:r>
        <w:rPr>
          <w:color w:val="000000"/>
          <w:lang w:eastAsia="zh-CN"/>
        </w:rPr>
        <w:t>世纪中期到</w:t>
      </w:r>
      <w:r>
        <w:rPr>
          <w:color w:val="000000"/>
          <w:lang w:eastAsia="zh-CN"/>
        </w:rPr>
        <w:t>19</w:t>
      </w:r>
      <w:r>
        <w:rPr>
          <w:color w:val="000000"/>
          <w:lang w:eastAsia="zh-CN"/>
        </w:rPr>
        <w:t>世纪中期欧洲走</w:t>
      </w:r>
      <w:r>
        <w:rPr>
          <w:color w:val="000000"/>
          <w:lang w:eastAsia="zh-CN"/>
        </w:rPr>
        <w:t>在世界的前列，特别是经济发展迅速，各国的工厂如雨后春笋般惊人地发展起来。一开始可能在一国，只是搞生产工具的改进</w:t>
      </w:r>
      <w:r>
        <w:rPr>
          <w:color w:val="000000"/>
          <w:lang w:eastAsia="zh-CN"/>
        </w:rPr>
        <w:t>……</w:t>
      </w:r>
      <w:r>
        <w:rPr>
          <w:color w:val="000000"/>
          <w:lang w:eastAsia="zh-CN"/>
        </w:rPr>
        <w:t>到</w:t>
      </w:r>
      <w:r>
        <w:rPr>
          <w:color w:val="000000"/>
          <w:lang w:eastAsia="zh-CN"/>
        </w:rPr>
        <w:t>19</w:t>
      </w:r>
      <w:r>
        <w:rPr>
          <w:color w:val="000000"/>
          <w:lang w:eastAsia="zh-CN"/>
        </w:rPr>
        <w:t>世纪末，形势发生了变化，科学不再处于附属的地位：它们已开始改造旧工业，甚至创造全新的工业</w:t>
      </w:r>
      <w:r>
        <w:rPr>
          <w:color w:val="000000"/>
          <w:lang w:eastAsia="zh-CN"/>
        </w:rPr>
        <w:t>”</w:t>
      </w:r>
      <w:r>
        <w:rPr>
          <w:color w:val="000000"/>
          <w:lang w:eastAsia="zh-CN"/>
        </w:rPr>
        <w:t>并结合所学知识可知，材料二中的</w:t>
      </w:r>
      <w:r>
        <w:rPr>
          <w:color w:val="000000"/>
          <w:lang w:eastAsia="zh-CN"/>
        </w:rPr>
        <w:t>“</w:t>
      </w:r>
      <w:r>
        <w:rPr>
          <w:color w:val="000000"/>
          <w:lang w:eastAsia="zh-CN"/>
        </w:rPr>
        <w:t>一开始可能在一国</w:t>
      </w:r>
      <w:r>
        <w:rPr>
          <w:color w:val="000000"/>
          <w:lang w:eastAsia="zh-CN"/>
        </w:rPr>
        <w:t>”</w:t>
      </w:r>
      <w:r>
        <w:rPr>
          <w:color w:val="000000"/>
          <w:lang w:eastAsia="zh-CN"/>
        </w:rPr>
        <w:t>当时这个国家最重要的发明是瓦特改良蒸汽机；第一次工业革命中，为了改变工厂布局受自然条件的限制，英国机械师瓦特借鉴前人的研究成果，改进了蒸汽机。</w:t>
      </w:r>
      <w:r>
        <w:rPr>
          <w:color w:val="000000"/>
          <w:lang w:eastAsia="zh-CN"/>
        </w:rPr>
        <w:t>1785</w:t>
      </w:r>
      <w:r>
        <w:rPr>
          <w:color w:val="000000"/>
          <w:lang w:eastAsia="zh-CN"/>
        </w:rPr>
        <w:t>年以后，瓦特改进的蒸汽机首先在纺织部门投入使用，随后应用于许多生产部门，人们利用蒸汽机提供的动力带动机</w:t>
      </w:r>
      <w:r>
        <w:rPr>
          <w:color w:val="000000"/>
          <w:lang w:eastAsia="zh-CN"/>
        </w:rPr>
        <w:t>器，进行生产，极大地促进了大工厂生产的发展。从此，人类进入了</w:t>
      </w:r>
      <w:r>
        <w:rPr>
          <w:color w:val="000000"/>
          <w:lang w:eastAsia="zh-CN"/>
        </w:rPr>
        <w:t>“</w:t>
      </w:r>
      <w:r>
        <w:rPr>
          <w:color w:val="000000"/>
          <w:lang w:eastAsia="zh-CN"/>
        </w:rPr>
        <w:t>蒸汽时代</w:t>
      </w:r>
      <w:r>
        <w:rPr>
          <w:color w:val="000000"/>
          <w:lang w:eastAsia="zh-CN"/>
        </w:rPr>
        <w:t>”</w:t>
      </w:r>
      <w:r>
        <w:rPr>
          <w:color w:val="000000"/>
          <w:lang w:eastAsia="zh-CN"/>
        </w:rPr>
        <w:t>。</w:t>
      </w:r>
      <w:r>
        <w:rPr>
          <w:color w:val="000000"/>
          <w:lang w:eastAsia="zh-CN"/>
        </w:rPr>
        <w:t>19</w:t>
      </w:r>
      <w:r>
        <w:rPr>
          <w:color w:val="000000"/>
          <w:lang w:eastAsia="zh-CN"/>
        </w:rPr>
        <w:t>世纪初美洲人在此基础上也有一项重大创新是汽船；</w:t>
      </w:r>
      <w:r>
        <w:rPr>
          <w:color w:val="000000"/>
          <w:lang w:eastAsia="zh-CN"/>
        </w:rPr>
        <w:t>1807</w:t>
      </w:r>
      <w:r>
        <w:rPr>
          <w:color w:val="000000"/>
          <w:lang w:eastAsia="zh-CN"/>
        </w:rPr>
        <w:t>年，美国人富尔顿把蒸汽机作为船的动力机，发明了汽船，使人类在水路交通方面取得了突破性进展。到</w:t>
      </w:r>
      <w:r>
        <w:rPr>
          <w:color w:val="000000"/>
          <w:lang w:eastAsia="zh-CN"/>
        </w:rPr>
        <w:t>19</w:t>
      </w:r>
      <w:r>
        <w:rPr>
          <w:color w:val="000000"/>
          <w:lang w:eastAsia="zh-CN"/>
        </w:rPr>
        <w:t>世纪术，欧洲德国在利用科学</w:t>
      </w:r>
      <w:r>
        <w:rPr>
          <w:color w:val="000000"/>
          <w:lang w:eastAsia="zh-CN"/>
        </w:rPr>
        <w:t>“</w:t>
      </w:r>
      <w:r>
        <w:rPr>
          <w:color w:val="000000"/>
          <w:lang w:eastAsia="zh-CN"/>
        </w:rPr>
        <w:t>改造</w:t>
      </w:r>
      <w:r>
        <w:rPr>
          <w:color w:val="000000"/>
          <w:lang w:eastAsia="zh-CN"/>
        </w:rPr>
        <w:t>”</w:t>
      </w:r>
      <w:r>
        <w:rPr>
          <w:color w:val="000000"/>
          <w:lang w:eastAsia="zh-CN"/>
        </w:rPr>
        <w:t>和</w:t>
      </w:r>
      <w:r>
        <w:rPr>
          <w:color w:val="000000"/>
          <w:lang w:eastAsia="zh-CN"/>
        </w:rPr>
        <w:t>“</w:t>
      </w:r>
      <w:r>
        <w:rPr>
          <w:color w:val="000000"/>
          <w:lang w:eastAsia="zh-CN"/>
        </w:rPr>
        <w:t>创造</w:t>
      </w:r>
      <w:r>
        <w:rPr>
          <w:color w:val="000000"/>
          <w:lang w:eastAsia="zh-CN"/>
        </w:rPr>
        <w:t>”</w:t>
      </w:r>
      <w:r>
        <w:rPr>
          <w:color w:val="000000"/>
          <w:lang w:eastAsia="zh-CN"/>
        </w:rPr>
        <w:t>工业方面处于领先地位（</w:t>
      </w:r>
      <w:r>
        <w:rPr>
          <w:color w:val="000000"/>
          <w:lang w:eastAsia="zh-CN"/>
        </w:rPr>
        <w:t>3</w:t>
      </w:r>
      <w:r>
        <w:rPr>
          <w:color w:val="000000"/>
          <w:lang w:eastAsia="zh-CN"/>
        </w:rPr>
        <w:t>）根据所学知识可知，材料三中</w:t>
      </w:r>
      <w:r>
        <w:rPr>
          <w:color w:val="000000"/>
          <w:lang w:eastAsia="zh-CN"/>
        </w:rPr>
        <w:t>“</w:t>
      </w:r>
      <w:r>
        <w:rPr>
          <w:color w:val="000000"/>
          <w:lang w:eastAsia="zh-CN"/>
        </w:rPr>
        <w:t>如果没有其他大国合作，美国也孤掌难鸣。</w:t>
      </w:r>
      <w:r>
        <w:rPr>
          <w:color w:val="000000"/>
          <w:lang w:eastAsia="zh-CN"/>
        </w:rPr>
        <w:t>”</w:t>
      </w:r>
      <w:r>
        <w:rPr>
          <w:color w:val="000000"/>
          <w:lang w:eastAsia="zh-CN"/>
        </w:rPr>
        <w:t>的意思是</w:t>
      </w:r>
      <w:r>
        <w:rPr>
          <w:color w:val="000000"/>
          <w:lang w:eastAsia="zh-CN"/>
        </w:rPr>
        <w:t>“</w:t>
      </w:r>
      <w:r>
        <w:rPr>
          <w:color w:val="000000"/>
          <w:lang w:eastAsia="zh-CN"/>
        </w:rPr>
        <w:t>大国在解决国际重大问题时所采取的联合行动如若得不到美国的支持，这种行动也是劳而无功的</w:t>
      </w:r>
      <w:r>
        <w:rPr>
          <w:color w:val="000000"/>
          <w:lang w:eastAsia="zh-CN"/>
        </w:rPr>
        <w:t>”</w:t>
      </w:r>
      <w:r>
        <w:rPr>
          <w:color w:val="000000"/>
          <w:lang w:eastAsia="zh-CN"/>
        </w:rPr>
        <w:t>足以证明当今是单极的世界格局，而</w:t>
      </w:r>
      <w:r>
        <w:rPr>
          <w:color w:val="000000"/>
          <w:lang w:eastAsia="zh-CN"/>
        </w:rPr>
        <w:t>“</w:t>
      </w:r>
      <w:r>
        <w:rPr>
          <w:color w:val="000000"/>
          <w:lang w:eastAsia="zh-CN"/>
        </w:rPr>
        <w:t>美国是目前世界上</w:t>
      </w:r>
      <w:r>
        <w:rPr>
          <w:color w:val="000000"/>
          <w:lang w:eastAsia="zh-CN"/>
        </w:rPr>
        <w:t>唯一的超级大国，在解决重大国际问题时，如果没有其他大国合作，美国也孤掌难鸣</w:t>
      </w:r>
      <w:r>
        <w:rPr>
          <w:color w:val="000000"/>
          <w:lang w:eastAsia="zh-CN"/>
        </w:rPr>
        <w:t>”</w:t>
      </w:r>
      <w:r>
        <w:rPr>
          <w:color w:val="000000"/>
          <w:lang w:eastAsia="zh-CN"/>
        </w:rPr>
        <w:t>足以证明当今是多极化的世界格局。中国为顺应政治格局多极化、经济全球化采取的措施，如</w:t>
      </w:r>
      <w:r>
        <w:rPr>
          <w:color w:val="000000"/>
          <w:lang w:eastAsia="zh-CN"/>
        </w:rPr>
        <w:t>1991</w:t>
      </w:r>
      <w:r>
        <w:rPr>
          <w:color w:val="000000"/>
          <w:lang w:eastAsia="zh-CN"/>
        </w:rPr>
        <w:t>年加入</w:t>
      </w:r>
      <w:r>
        <w:rPr>
          <w:color w:val="000000"/>
          <w:lang w:eastAsia="zh-CN"/>
        </w:rPr>
        <w:t>APEC</w:t>
      </w:r>
      <w:r>
        <w:rPr>
          <w:color w:val="000000"/>
          <w:lang w:eastAsia="zh-CN"/>
        </w:rPr>
        <w:t>、</w:t>
      </w:r>
      <w:r>
        <w:rPr>
          <w:color w:val="000000"/>
          <w:lang w:eastAsia="zh-CN"/>
        </w:rPr>
        <w:t>2001</w:t>
      </w:r>
      <w:r>
        <w:rPr>
          <w:color w:val="000000"/>
          <w:lang w:eastAsia="zh-CN"/>
        </w:rPr>
        <w:t>年加入</w:t>
      </w:r>
      <w:r>
        <w:rPr>
          <w:color w:val="000000"/>
          <w:lang w:eastAsia="zh-CN"/>
        </w:rPr>
        <w:t>WTO</w:t>
      </w:r>
      <w:r>
        <w:rPr>
          <w:color w:val="000000"/>
          <w:lang w:eastAsia="zh-CN"/>
        </w:rPr>
        <w:t>、</w:t>
      </w:r>
      <w:r>
        <w:rPr>
          <w:color w:val="000000"/>
          <w:lang w:eastAsia="zh-CN"/>
        </w:rPr>
        <w:t>2001</w:t>
      </w:r>
      <w:r>
        <w:rPr>
          <w:color w:val="000000"/>
          <w:lang w:eastAsia="zh-CN"/>
        </w:rPr>
        <w:t>年成立上海合作组织。</w:t>
      </w:r>
    </w:p>
    <w:p w:rsidR="00B3397D">
      <w:pPr>
        <w:spacing w:after="0"/>
        <w:rPr>
          <w:lang w:eastAsia="zh-CN"/>
        </w:rPr>
      </w:pPr>
      <w:r>
        <w:rPr>
          <w:color w:val="000000"/>
          <w:lang w:eastAsia="zh-CN"/>
        </w:rPr>
        <w:t>故答案为：（</w:t>
      </w:r>
      <w:r>
        <w:rPr>
          <w:color w:val="000000"/>
          <w:lang w:eastAsia="zh-CN"/>
        </w:rPr>
        <w:t>1</w:t>
      </w:r>
      <w:r>
        <w:rPr>
          <w:color w:val="000000"/>
          <w:lang w:eastAsia="zh-CN"/>
        </w:rPr>
        <w:t>）第一次世界大战、第二次世界大战；凡尔赛﹣华盛顿体系，雅尔塔体系。（</w:t>
      </w:r>
      <w:r>
        <w:rPr>
          <w:color w:val="000000"/>
          <w:lang w:eastAsia="zh-CN"/>
        </w:rPr>
        <w:t>2</w:t>
      </w:r>
      <w:r>
        <w:rPr>
          <w:color w:val="000000"/>
          <w:lang w:eastAsia="zh-CN"/>
        </w:rPr>
        <w:t>）瓦特改良蒸汽机；汽船；德国。（</w:t>
      </w:r>
      <w:r>
        <w:rPr>
          <w:color w:val="000000"/>
          <w:lang w:eastAsia="zh-CN"/>
        </w:rPr>
        <w:t>3</w:t>
      </w:r>
      <w:r>
        <w:rPr>
          <w:color w:val="000000"/>
          <w:lang w:eastAsia="zh-CN"/>
        </w:rPr>
        <w:t>）多极化趋势；</w:t>
      </w:r>
      <w:r>
        <w:rPr>
          <w:color w:val="000000"/>
          <w:lang w:eastAsia="zh-CN"/>
        </w:rPr>
        <w:t>1991</w:t>
      </w:r>
      <w:r>
        <w:rPr>
          <w:color w:val="000000"/>
          <w:lang w:eastAsia="zh-CN"/>
        </w:rPr>
        <w:t>年加入</w:t>
      </w:r>
      <w:r>
        <w:rPr>
          <w:color w:val="000000"/>
          <w:lang w:eastAsia="zh-CN"/>
        </w:rPr>
        <w:t>APEC</w:t>
      </w:r>
      <w:r>
        <w:rPr>
          <w:color w:val="000000"/>
          <w:lang w:eastAsia="zh-CN"/>
        </w:rPr>
        <w:t>、</w:t>
      </w:r>
      <w:r>
        <w:rPr>
          <w:color w:val="000000"/>
          <w:lang w:eastAsia="zh-CN"/>
        </w:rPr>
        <w:t>2001</w:t>
      </w:r>
      <w:r>
        <w:rPr>
          <w:color w:val="000000"/>
          <w:lang w:eastAsia="zh-CN"/>
        </w:rPr>
        <w:t>年加入</w:t>
      </w:r>
      <w:r>
        <w:rPr>
          <w:color w:val="000000"/>
          <w:lang w:eastAsia="zh-CN"/>
        </w:rPr>
        <w:t>WTO</w:t>
      </w:r>
      <w:r>
        <w:rPr>
          <w:color w:val="000000"/>
          <w:lang w:eastAsia="zh-CN"/>
        </w:rPr>
        <w:t>、</w:t>
      </w:r>
      <w:r>
        <w:rPr>
          <w:color w:val="000000"/>
          <w:lang w:eastAsia="zh-CN"/>
        </w:rPr>
        <w:t>2001</w:t>
      </w:r>
      <w:r>
        <w:rPr>
          <w:color w:val="000000"/>
          <w:lang w:eastAsia="zh-CN"/>
        </w:rPr>
        <w:t>年成立上海合作组织。</w:t>
      </w:r>
    </w:p>
    <w:p w:rsidR="00B3397D">
      <w:pPr>
        <w:spacing w:after="0"/>
        <w:rPr>
          <w:lang w:eastAsia="zh-CN"/>
        </w:rPr>
      </w:pPr>
      <w:r>
        <w:rPr>
          <w:color w:val="000000"/>
          <w:lang w:eastAsia="zh-CN"/>
        </w:rPr>
        <w:t>【点评】本题主要考查学生准确解读材料信息以及对材料的提炼、概括能力。准</w:t>
      </w:r>
      <w:r>
        <w:rPr>
          <w:color w:val="000000"/>
          <w:lang w:eastAsia="zh-CN"/>
        </w:rPr>
        <w:t>确识记基础知识点是做好本题的关键。</w:t>
      </w:r>
    </w:p>
    <w:p w:rsidR="00B3397D">
      <w:pPr>
        <w:rPr>
          <w:lang w:eastAsia="zh-CN"/>
        </w:rPr>
      </w:pPr>
      <w:r>
        <w:rPr>
          <w:lang w:eastAsia="zh-CN"/>
        </w:rPr>
        <w:t>四、活动与探究（</w:t>
      </w:r>
      <w:r>
        <w:rPr>
          <w:lang w:eastAsia="zh-CN"/>
        </w:rPr>
        <w:t>12</w:t>
      </w:r>
      <w:r>
        <w:rPr>
          <w:lang w:eastAsia="zh-CN"/>
        </w:rPr>
        <w:t>分）</w:t>
      </w:r>
      <w:r>
        <w:rPr>
          <w:lang w:eastAsia="zh-CN"/>
        </w:rPr>
        <w:t xml:space="preserve">  </w:t>
      </w:r>
    </w:p>
    <w:p w:rsidR="00B3397D">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）八国联军侵华战争；《九国公约》。</w:t>
      </w:r>
      <w:r>
        <w:rPr>
          <w:lang w:eastAsia="zh-CN"/>
        </w:rPr>
        <w:br/>
      </w:r>
      <w:r>
        <w:rPr>
          <w:color w:val="000000"/>
          <w:lang w:eastAsia="zh-CN"/>
        </w:rPr>
        <w:t>（</w:t>
      </w:r>
      <w:r>
        <w:rPr>
          <w:color w:val="000000"/>
          <w:lang w:eastAsia="zh-CN"/>
        </w:rPr>
        <w:t>2</w:t>
      </w:r>
      <w:r>
        <w:rPr>
          <w:color w:val="000000"/>
          <w:lang w:eastAsia="zh-CN"/>
        </w:rPr>
        <w:t>）珍珠港事件；中国的抗日战争是世界反法西斯战争的一部分，牵住了日本大量的兵力，付出了巨大的民族牺牲，为世界反法西斯战争的胜利作出了巨大贡献。</w:t>
      </w:r>
      <w:r>
        <w:rPr>
          <w:lang w:eastAsia="zh-CN"/>
        </w:rPr>
        <w:br/>
      </w:r>
      <w:r>
        <w:rPr>
          <w:color w:val="000000"/>
          <w:lang w:eastAsia="zh-CN"/>
        </w:rPr>
        <w:t>（</w:t>
      </w:r>
      <w:r>
        <w:rPr>
          <w:color w:val="000000"/>
          <w:lang w:eastAsia="zh-CN"/>
        </w:rPr>
        <w:t>3</w:t>
      </w:r>
      <w:r>
        <w:rPr>
          <w:color w:val="000000"/>
          <w:lang w:eastAsia="zh-CN"/>
        </w:rPr>
        <w:t>）中美关系缓和，苏联孤立。</w:t>
      </w:r>
      <w:r>
        <w:rPr>
          <w:lang w:eastAsia="zh-CN"/>
        </w:rPr>
        <w:br/>
      </w:r>
      <w:r>
        <w:rPr>
          <w:color w:val="000000"/>
          <w:lang w:eastAsia="zh-CN"/>
        </w:rPr>
        <w:t>（</w:t>
      </w:r>
      <w:r>
        <w:rPr>
          <w:color w:val="000000"/>
          <w:lang w:eastAsia="zh-CN"/>
        </w:rPr>
        <w:t>4</w:t>
      </w:r>
      <w:r>
        <w:rPr>
          <w:color w:val="000000"/>
          <w:lang w:eastAsia="zh-CN"/>
        </w:rPr>
        <w:t>）一直向前，合作是主流；加强沟通和合作，保持稳定的双边关系，中美两国是世界大国，同时也是社会制度与意识形态不同的两个大国，两国关系直接影响到世界和平与稳定，随着世界经济全球化的趋势加强，两国之间应该加强合作、发展友好关系，这对世界和平、稳定、发展具有重要意义。</w:t>
      </w:r>
      <w:r>
        <w:rPr>
          <w:color w:val="000000"/>
          <w:lang w:eastAsia="zh-CN"/>
        </w:rPr>
        <w:t xml:space="preserve">   </w:t>
      </w:r>
    </w:p>
    <w:p w:rsidR="00B3397D">
      <w:pPr>
        <w:spacing w:after="0"/>
        <w:rPr>
          <w:lang w:eastAsia="zh-CN"/>
        </w:rPr>
      </w:pPr>
      <w:r>
        <w:rPr>
          <w:color w:val="0000FF"/>
          <w:lang w:eastAsia="zh-CN"/>
        </w:rPr>
        <w:t>【考点】</w:t>
      </w:r>
      <w:r>
        <w:rPr>
          <w:color w:val="000000"/>
          <w:lang w:eastAsia="zh-CN"/>
        </w:rPr>
        <w:t>八国联军侵华战争，华盛顿会议与《九国公约》，二战的爆发与主要战场，美国的冷战政策</w:t>
      </w:r>
      <w:r>
        <w:rPr>
          <w:color w:val="000000"/>
          <w:lang w:eastAsia="zh-CN"/>
        </w:rPr>
        <w:t xml:space="preserve">    </w:t>
      </w:r>
    </w:p>
    <w:p w:rsidR="00B3397D">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）据材料</w:t>
      </w:r>
      <w:r>
        <w:rPr>
          <w:color w:val="000000"/>
          <w:lang w:eastAsia="zh-CN"/>
        </w:rPr>
        <w:t>“1958</w:t>
      </w:r>
      <w:r>
        <w:rPr>
          <w:color w:val="000000"/>
          <w:lang w:eastAsia="zh-CN"/>
        </w:rPr>
        <w:t>年，美国人伊罗生出版《浮光掠影一一美国关于中国与印度的形象》一书，将美国对中国的总体看法分为六个阶段：</w:t>
      </w:r>
      <w:r>
        <w:rPr>
          <w:color w:val="000000"/>
          <w:lang w:eastAsia="zh-CN"/>
        </w:rPr>
        <w:t>…</w:t>
      </w:r>
      <w:r>
        <w:rPr>
          <w:color w:val="000000"/>
          <w:lang w:eastAsia="zh-CN"/>
        </w:rPr>
        <w:t>…②</w:t>
      </w:r>
      <w:r>
        <w:rPr>
          <w:color w:val="000000"/>
          <w:lang w:eastAsia="zh-CN"/>
        </w:rPr>
        <w:t>轻视阶段（</w:t>
      </w:r>
      <w:r>
        <w:rPr>
          <w:color w:val="000000"/>
          <w:lang w:eastAsia="zh-CN"/>
        </w:rPr>
        <w:t>1840</w:t>
      </w:r>
      <w:r>
        <w:rPr>
          <w:color w:val="000000"/>
          <w:lang w:eastAsia="zh-CN"/>
        </w:rPr>
        <w:t>年～</w:t>
      </w:r>
      <w:r>
        <w:rPr>
          <w:color w:val="000000"/>
          <w:lang w:eastAsia="zh-CN"/>
        </w:rPr>
        <w:t>1905</w:t>
      </w:r>
      <w:r>
        <w:rPr>
          <w:color w:val="000000"/>
          <w:lang w:eastAsia="zh-CN"/>
        </w:rPr>
        <w:t>年）</w:t>
      </w:r>
      <w:r>
        <w:rPr>
          <w:color w:val="000000"/>
          <w:lang w:eastAsia="zh-CN"/>
        </w:rPr>
        <w:t>……④</w:t>
      </w:r>
      <w:r>
        <w:rPr>
          <w:color w:val="000000"/>
          <w:lang w:eastAsia="zh-CN"/>
        </w:rPr>
        <w:t>赞赏阶段（</w:t>
      </w:r>
      <w:r>
        <w:rPr>
          <w:color w:val="000000"/>
          <w:lang w:eastAsia="zh-CN"/>
        </w:rPr>
        <w:t>1937</w:t>
      </w:r>
      <w:r>
        <w:rPr>
          <w:color w:val="000000"/>
          <w:lang w:eastAsia="zh-CN"/>
        </w:rPr>
        <w:t>年～</w:t>
      </w:r>
      <w:r>
        <w:rPr>
          <w:color w:val="000000"/>
          <w:lang w:eastAsia="zh-CN"/>
        </w:rPr>
        <w:t>1945</w:t>
      </w:r>
      <w:r>
        <w:rPr>
          <w:color w:val="000000"/>
          <w:lang w:eastAsia="zh-CN"/>
        </w:rPr>
        <w:t>年）</w:t>
      </w:r>
      <w:r>
        <w:rPr>
          <w:color w:val="000000"/>
          <w:lang w:eastAsia="zh-CN"/>
        </w:rPr>
        <w:t>……</w:t>
      </w:r>
      <w:r>
        <w:rPr>
          <w:color w:val="000000"/>
          <w:lang w:eastAsia="zh-CN"/>
        </w:rPr>
        <w:t>敌对阶段（</w:t>
      </w:r>
      <w:r>
        <w:rPr>
          <w:color w:val="000000"/>
          <w:lang w:eastAsia="zh-CN"/>
        </w:rPr>
        <w:t>1949</w:t>
      </w:r>
      <w:r>
        <w:rPr>
          <w:color w:val="000000"/>
          <w:lang w:eastAsia="zh-CN"/>
        </w:rPr>
        <w:t>年～</w:t>
      </w:r>
      <w:r>
        <w:rPr>
          <w:color w:val="000000"/>
          <w:lang w:eastAsia="zh-CN"/>
        </w:rPr>
        <w:t>1958</w:t>
      </w:r>
      <w:r>
        <w:rPr>
          <w:color w:val="000000"/>
          <w:lang w:eastAsia="zh-CN"/>
        </w:rPr>
        <w:t>年）</w:t>
      </w:r>
      <w:r>
        <w:rPr>
          <w:color w:val="000000"/>
          <w:lang w:eastAsia="zh-CN"/>
        </w:rPr>
        <w:t>”</w:t>
      </w:r>
      <w:r>
        <w:rPr>
          <w:color w:val="000000"/>
          <w:lang w:eastAsia="zh-CN"/>
        </w:rPr>
        <w:t>并结合所学知识可知，在</w:t>
      </w:r>
      <w:r>
        <w:rPr>
          <w:color w:val="000000"/>
          <w:lang w:eastAsia="zh-CN"/>
        </w:rPr>
        <w:t>“②</w:t>
      </w:r>
      <w:r>
        <w:rPr>
          <w:color w:val="000000"/>
          <w:lang w:eastAsia="zh-CN"/>
        </w:rPr>
        <w:t>轻视阶段</w:t>
      </w:r>
      <w:r>
        <w:rPr>
          <w:color w:val="000000"/>
          <w:lang w:eastAsia="zh-CN"/>
        </w:rPr>
        <w:t>”</w:t>
      </w:r>
      <w:r>
        <w:rPr>
          <w:color w:val="000000"/>
          <w:lang w:eastAsia="zh-CN"/>
        </w:rPr>
        <w:t>美国直接参与了八国联军侵华战争；同一世纪</w:t>
      </w:r>
      <w:r>
        <w:rPr>
          <w:color w:val="000000"/>
          <w:lang w:eastAsia="zh-CN"/>
        </w:rPr>
        <w:t>20</w:t>
      </w:r>
      <w:r>
        <w:rPr>
          <w:color w:val="000000"/>
          <w:lang w:eastAsia="zh-CN"/>
        </w:rPr>
        <w:t>年代，在华盛顿会议上，美国伙同其他与会国签订的关于中国问题的条约是《九国公约》。</w:t>
      </w:r>
      <w:r>
        <w:rPr>
          <w:color w:val="000000"/>
          <w:lang w:eastAsia="zh-CN"/>
        </w:rPr>
        <w:t>1921</w:t>
      </w:r>
      <w:r>
        <w:rPr>
          <w:color w:val="000000"/>
          <w:lang w:eastAsia="zh-CN"/>
        </w:rPr>
        <w:t>年﹣</w:t>
      </w:r>
      <w:r>
        <w:rPr>
          <w:color w:val="000000"/>
          <w:lang w:eastAsia="zh-CN"/>
        </w:rPr>
        <w:t>1922</w:t>
      </w:r>
      <w:r>
        <w:rPr>
          <w:color w:val="000000"/>
          <w:lang w:eastAsia="zh-CN"/>
        </w:rPr>
        <w:t>年间，美、英、法、日等九国在华盛顿举行国际会议。</w:t>
      </w:r>
      <w:r>
        <w:rPr>
          <w:color w:val="000000"/>
          <w:lang w:eastAsia="zh-CN"/>
        </w:rPr>
        <w:t>1922</w:t>
      </w:r>
      <w:r>
        <w:rPr>
          <w:color w:val="000000"/>
          <w:lang w:eastAsia="zh-CN"/>
        </w:rPr>
        <w:t>年</w:t>
      </w:r>
      <w:r>
        <w:rPr>
          <w:color w:val="000000"/>
          <w:lang w:eastAsia="zh-CN"/>
        </w:rPr>
        <w:t>2</w:t>
      </w:r>
      <w:r>
        <w:rPr>
          <w:color w:val="000000"/>
          <w:lang w:eastAsia="zh-CN"/>
        </w:rPr>
        <w:t>月，与会九国签署了《九国公约》。主要内容有：尊重中国主权和独立及领土和行政的完整；保证各国在华机会均等，对外门户开放。公约实际上打破了日本独霸中国的局面，</w:t>
      </w:r>
      <w:r>
        <w:rPr>
          <w:color w:val="000000"/>
          <w:lang w:eastAsia="zh-CN"/>
        </w:rPr>
        <w:t>使中国又回复到几个帝国主义国家共同宰割的局面，为美国在中国的扩张提供了方便。</w:t>
      </w:r>
      <w:r>
        <w:rPr>
          <w:lang w:eastAsia="zh-CN"/>
        </w:rPr>
        <w:br/>
      </w:r>
      <w:r>
        <w:rPr>
          <w:color w:val="000000"/>
          <w:lang w:eastAsia="zh-CN"/>
        </w:rPr>
        <w:t>（</w:t>
      </w:r>
      <w:r>
        <w:rPr>
          <w:color w:val="000000"/>
          <w:lang w:eastAsia="zh-CN"/>
        </w:rPr>
        <w:t>2</w:t>
      </w:r>
      <w:r>
        <w:rPr>
          <w:color w:val="000000"/>
          <w:lang w:eastAsia="zh-CN"/>
        </w:rPr>
        <w:t>）仔细观察图片并结合所学知识可知，二战中中美关系发生了转折性变化，导致当时</w:t>
      </w:r>
      <w:r>
        <w:rPr>
          <w:color w:val="000000"/>
          <w:lang w:eastAsia="zh-CN"/>
        </w:rPr>
        <w:t>“</w:t>
      </w:r>
      <w:r>
        <w:rPr>
          <w:color w:val="000000"/>
          <w:lang w:eastAsia="zh-CN"/>
        </w:rPr>
        <w:t>转折性变化</w:t>
      </w:r>
      <w:r>
        <w:rPr>
          <w:color w:val="000000"/>
          <w:lang w:eastAsia="zh-CN"/>
        </w:rPr>
        <w:t>”</w:t>
      </w:r>
      <w:r>
        <w:rPr>
          <w:color w:val="000000"/>
          <w:lang w:eastAsia="zh-CN"/>
        </w:rPr>
        <w:t>的事件是尼克松访华；美国的对华态度变化（由轻视到赞赏）的主要原因是中国的抗日战争是世界反法西斯战争的一部分，牵住了日本大量的兵力，付出了巨大的民族牺牲，为世界反法西斯战争的胜利作出了巨大贡献。</w:t>
      </w:r>
      <w:r>
        <w:rPr>
          <w:lang w:eastAsia="zh-CN"/>
        </w:rPr>
        <w:br/>
      </w:r>
      <w:r>
        <w:rPr>
          <w:color w:val="000000"/>
          <w:lang w:eastAsia="zh-CN"/>
        </w:rPr>
        <w:t>（</w:t>
      </w:r>
      <w:r>
        <w:rPr>
          <w:color w:val="000000"/>
          <w:lang w:eastAsia="zh-CN"/>
        </w:rPr>
        <w:t>3</w:t>
      </w:r>
      <w:r>
        <w:rPr>
          <w:color w:val="000000"/>
          <w:lang w:eastAsia="zh-CN"/>
        </w:rPr>
        <w:t>）仔细观察漫画和结合所学知识，指出该漫画体现了中美关系缓和，苏联孤立。</w:t>
      </w:r>
      <w:r>
        <w:rPr>
          <w:lang w:eastAsia="zh-CN"/>
        </w:rPr>
        <w:br/>
      </w:r>
      <w:r>
        <w:rPr>
          <w:color w:val="000000"/>
          <w:lang w:eastAsia="zh-CN"/>
        </w:rPr>
        <w:t>（</w:t>
      </w:r>
      <w:r>
        <w:rPr>
          <w:color w:val="000000"/>
          <w:lang w:eastAsia="zh-CN"/>
        </w:rPr>
        <w:t>4</w:t>
      </w:r>
      <w:r>
        <w:rPr>
          <w:color w:val="000000"/>
          <w:lang w:eastAsia="zh-CN"/>
        </w:rPr>
        <w:t>）据材料</w:t>
      </w:r>
      <w:r>
        <w:rPr>
          <w:color w:val="000000"/>
          <w:lang w:eastAsia="zh-CN"/>
        </w:rPr>
        <w:t>“2019</w:t>
      </w:r>
      <w:r>
        <w:rPr>
          <w:color w:val="000000"/>
          <w:lang w:eastAsia="zh-CN"/>
        </w:rPr>
        <w:t>年</w:t>
      </w:r>
      <w:r>
        <w:rPr>
          <w:color w:val="000000"/>
          <w:lang w:eastAsia="zh-CN"/>
        </w:rPr>
        <w:t>3</w:t>
      </w:r>
      <w:r>
        <w:rPr>
          <w:color w:val="000000"/>
          <w:lang w:eastAsia="zh-CN"/>
        </w:rPr>
        <w:t>月</w:t>
      </w:r>
      <w:r>
        <w:rPr>
          <w:color w:val="000000"/>
          <w:lang w:eastAsia="zh-CN"/>
        </w:rPr>
        <w:t>15</w:t>
      </w:r>
      <w:r>
        <w:rPr>
          <w:color w:val="000000"/>
          <w:lang w:eastAsia="zh-CN"/>
        </w:rPr>
        <w:t>日，国务院总理李克强会见中外记者，并就中美关系问题答记者问。李克强：中美建交</w:t>
      </w:r>
      <w:r>
        <w:rPr>
          <w:color w:val="000000"/>
          <w:lang w:eastAsia="zh-CN"/>
        </w:rPr>
        <w:t>40</w:t>
      </w:r>
      <w:r>
        <w:rPr>
          <w:color w:val="000000"/>
          <w:lang w:eastAsia="zh-CN"/>
        </w:rPr>
        <w:t>年米，两国关系可以说是一直向前，合作是主流</w:t>
      </w:r>
      <w:r>
        <w:rPr>
          <w:color w:val="000000"/>
          <w:lang w:eastAsia="zh-CN"/>
        </w:rPr>
        <w:t>……</w:t>
      </w:r>
      <w:r>
        <w:rPr>
          <w:color w:val="000000"/>
          <w:lang w:eastAsia="zh-CN"/>
        </w:rPr>
        <w:t>当中曲折不断、风云变幻，但是向前走的大趋势没有改变。因为中美两国之间有着广泛的共同利益，我们的共同利益是远大于分歧的。中美之间保持稳定的双边关系，不仅有利于双方，也有利于世界</w:t>
      </w:r>
      <w:r>
        <w:rPr>
          <w:color w:val="000000"/>
          <w:lang w:eastAsia="zh-CN"/>
        </w:rPr>
        <w:t>”</w:t>
      </w:r>
      <w:r>
        <w:rPr>
          <w:color w:val="000000"/>
          <w:lang w:eastAsia="zh-CN"/>
        </w:rPr>
        <w:t>并结合所学知识可知，国务院总理李克强认为中美关系一直向前，合作是主流；综合上述三则材料并结合所学知识可知，正确处理中美两国关系的主要方式是加强沟通和合作，保持稳定的双边关系，中美</w:t>
      </w:r>
      <w:r>
        <w:rPr>
          <w:color w:val="000000"/>
          <w:lang w:eastAsia="zh-CN"/>
        </w:rPr>
        <w:t>两国是世界大国，同时也是社会制度与意识形态不同的两个大国，两国关系直接影响到世界和平与稳定，随着世界经济全球化的趋势加强，两国之间应该加强合作、发展友好关系，这对世界和平、稳定、发展具有重要意义。</w:t>
      </w:r>
    </w:p>
    <w:p w:rsidR="00B3397D">
      <w:pPr>
        <w:spacing w:after="0"/>
        <w:rPr>
          <w:lang w:eastAsia="zh-CN"/>
        </w:rPr>
      </w:pPr>
      <w:r>
        <w:rPr>
          <w:color w:val="000000"/>
          <w:lang w:eastAsia="zh-CN"/>
        </w:rPr>
        <w:t>故答案为：（</w:t>
      </w:r>
      <w:r>
        <w:rPr>
          <w:color w:val="000000"/>
          <w:lang w:eastAsia="zh-CN"/>
        </w:rPr>
        <w:t>1</w:t>
      </w:r>
      <w:r>
        <w:rPr>
          <w:color w:val="000000"/>
          <w:lang w:eastAsia="zh-CN"/>
        </w:rPr>
        <w:t>）八国联军侵华战争；《九国公约》。（</w:t>
      </w:r>
      <w:r>
        <w:rPr>
          <w:color w:val="000000"/>
          <w:lang w:eastAsia="zh-CN"/>
        </w:rPr>
        <w:t>2</w:t>
      </w:r>
      <w:r>
        <w:rPr>
          <w:color w:val="000000"/>
          <w:lang w:eastAsia="zh-CN"/>
        </w:rPr>
        <w:t>）尼克松访华；中国的抗日战争是世界反法西斯战争的一部分，牵住了日本大量的兵力，付出了巨大的民族牺牲，为世界反法西斯战争的胜利作出了巨大贡献。（</w:t>
      </w:r>
      <w:r>
        <w:rPr>
          <w:color w:val="000000"/>
          <w:lang w:eastAsia="zh-CN"/>
        </w:rPr>
        <w:t>3</w:t>
      </w:r>
      <w:r>
        <w:rPr>
          <w:color w:val="000000"/>
          <w:lang w:eastAsia="zh-CN"/>
        </w:rPr>
        <w:t>）中美关系缓和，苏联孤立。（</w:t>
      </w:r>
      <w:r>
        <w:rPr>
          <w:color w:val="000000"/>
          <w:lang w:eastAsia="zh-CN"/>
        </w:rPr>
        <w:t>4</w:t>
      </w:r>
      <w:r>
        <w:rPr>
          <w:color w:val="000000"/>
          <w:lang w:eastAsia="zh-CN"/>
        </w:rPr>
        <w:t>）一直向前，合作是主流；加强沟通和合作，保持稳定的双边关系，中美两国是世界大国，同时也是</w:t>
      </w:r>
      <w:r>
        <w:rPr>
          <w:color w:val="000000"/>
          <w:lang w:eastAsia="zh-CN"/>
        </w:rPr>
        <w:t>社会制度与意识形态不同的两个大国，两国关系直接影响到世界和平与稳定，随着世界经济全球化的趋势加强，两国之间应该加强合作、发展友好关系，这对世界和平、稳定、发展具有重要意义。</w:t>
      </w:r>
    </w:p>
    <w:p w:rsidR="00B3397D">
      <w:pPr>
        <w:spacing w:after="0"/>
        <w:rPr>
          <w:lang w:eastAsia="zh-CN"/>
        </w:rPr>
      </w:pPr>
      <w:r>
        <w:rPr>
          <w:color w:val="000000"/>
          <w:lang w:eastAsia="zh-CN"/>
        </w:rPr>
        <w:t>【点评】本题主要考查不同时期中美关系的发展变化的、旨在考查学生阅读材料和识记历史知识的能力。</w:t>
      </w:r>
    </w:p>
    <w:sectPr w:rsidSect="00B3397D">
      <w:headerReference w:type="even" r:id="rId1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97D">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B3397D">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B3397D" w:rsidP="00987EB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B3397D">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F2761"/>
    <w:multiLevelType w:val="hybridMultilevel"/>
    <w:tmpl w:val="F7CE36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B1636B2"/>
    <w:multiLevelType w:val="hybridMultilevel"/>
    <w:tmpl w:val="4A46EB9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54F6E"/>
    <w:rsid w:val="00777D0A"/>
    <w:rsid w:val="008222E8"/>
    <w:rsid w:val="00827CAC"/>
    <w:rsid w:val="008512EA"/>
    <w:rsid w:val="008860DB"/>
    <w:rsid w:val="008977BC"/>
    <w:rsid w:val="008E0712"/>
    <w:rsid w:val="00903B0A"/>
    <w:rsid w:val="009413CA"/>
    <w:rsid w:val="00987EBE"/>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3397D"/>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97D"/>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B3397D"/>
    <w:rPr>
      <w:sz w:val="18"/>
      <w:szCs w:val="18"/>
    </w:rPr>
  </w:style>
  <w:style w:type="paragraph" w:styleId="Footer">
    <w:name w:val="footer"/>
    <w:basedOn w:val="Normal"/>
    <w:link w:val="Char0"/>
    <w:uiPriority w:val="99"/>
    <w:unhideWhenUsed/>
    <w:qFormat/>
    <w:rsid w:val="00B3397D"/>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B3397D"/>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B3397D"/>
    <w:rPr>
      <w:sz w:val="18"/>
      <w:szCs w:val="18"/>
    </w:rPr>
  </w:style>
  <w:style w:type="character" w:customStyle="1" w:styleId="Char0">
    <w:name w:val="页脚 Char"/>
    <w:link w:val="Footer"/>
    <w:uiPriority w:val="99"/>
    <w:qFormat/>
    <w:rsid w:val="00B3397D"/>
    <w:rPr>
      <w:sz w:val="18"/>
      <w:szCs w:val="18"/>
    </w:rPr>
  </w:style>
  <w:style w:type="character" w:customStyle="1" w:styleId="Char1">
    <w:name w:val="批注框文本 Char"/>
    <w:link w:val="BalloonText"/>
    <w:uiPriority w:val="99"/>
    <w:semiHidden/>
    <w:qFormat/>
    <w:rsid w:val="00B3397D"/>
    <w:rPr>
      <w:sz w:val="18"/>
      <w:szCs w:val="18"/>
    </w:rPr>
  </w:style>
  <w:style w:type="paragraph" w:customStyle="1" w:styleId="1">
    <w:name w:val="正文1"/>
    <w:qFormat/>
    <w:rsid w:val="00B3397D"/>
    <w:pPr>
      <w:jc w:val="both"/>
    </w:pPr>
    <w:rPr>
      <w:kern w:val="2"/>
      <w:sz w:val="21"/>
      <w:szCs w:val="21"/>
    </w:rPr>
  </w:style>
  <w:style w:type="character" w:customStyle="1" w:styleId="15">
    <w:name w:val="15"/>
    <w:qFormat/>
    <w:rsid w:val="00B3397D"/>
    <w:rPr>
      <w:rFonts w:ascii="Times New Roman" w:hAnsi="Times New Roman" w:cs="Times New Roman" w:hint="default"/>
      <w:color w:val="0000FF"/>
      <w:u w:val="single"/>
    </w:rPr>
  </w:style>
  <w:style w:type="paragraph" w:customStyle="1" w:styleId="2">
    <w:name w:val="正文2"/>
    <w:qFormat/>
    <w:rsid w:val="00B3397D"/>
    <w:pPr>
      <w:jc w:val="both"/>
    </w:pPr>
    <w:rPr>
      <w:kern w:val="2"/>
      <w:sz w:val="21"/>
      <w:szCs w:val="21"/>
    </w:rPr>
  </w:style>
  <w:style w:type="character" w:customStyle="1" w:styleId="DefaultParagraphFontPHPDOCX">
    <w:name w:val="Default Paragraph Font PHPDOCX"/>
    <w:uiPriority w:val="1"/>
    <w:semiHidden/>
    <w:unhideWhenUsed/>
    <w:rsid w:val="00B3397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B3397D"/>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header" Target="head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6491</Words>
  <Characters>6751</Characters>
  <Application>Microsoft Office Word</Application>
  <DocSecurity>0</DocSecurity>
  <Lines>241</Lines>
  <Paragraphs>228</Paragraphs>
  <ScaleCrop>false</ScaleCrop>
  <Company/>
  <LinksUpToDate>false</LinksUpToDate>
  <CharactersWithSpaces>13014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2019-09-08T02:26:00Z</dcterms:modified>
</cp:coreProperties>
</file>