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pStyle w:val="Bodytext10"/>
        <w:keepNext w:val="0"/>
        <w:keepLines w:val="0"/>
        <w:widowControl w:val="0"/>
        <w:shd w:val="clear" w:color="auto" w:fill="auto"/>
        <w:tabs>
          <w:tab w:val="left" w:pos="-1012"/>
        </w:tabs>
        <w:bidi w:val="0"/>
        <w:spacing w:before="0" w:after="0" w:line="240" w:lineRule="auto"/>
        <w:ind w:left="0" w:right="0" w:hanging="1540"/>
        <w:jc w:val="both"/>
      </w:pPr>
      <w:r>
        <w:rPr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0pt;margin-left:979pt;margin-top:905pt;mso-position-horizontal-relative:page;mso-position-vertical-relative:top-margin-area;position:absolute;width:37pt;z-index:251658240">
            <v:imagedata r:id="rId4" o:title=""/>
          </v:shape>
        </w:pict>
      </w:r>
      <w:r>
        <w:rPr>
          <w:u w:val="single"/>
        </w:rPr>
        <w:t xml:space="preserve"> </w:t>
        <w:tab/>
      </w:r>
    </w:p>
    <w:p>
      <w:pPr>
        <w:pStyle w:val="Bodytext10"/>
        <w:keepNext w:val="0"/>
        <w:keepLines w:val="0"/>
        <w:widowControl w:val="0"/>
        <w:shd w:val="clear" w:color="auto" w:fill="auto"/>
        <w:tabs>
          <w:tab w:val="left" w:pos="-974"/>
        </w:tabs>
        <w:bidi w:val="0"/>
        <w:spacing w:before="0" w:after="0" w:line="240" w:lineRule="auto"/>
        <w:ind w:left="0" w:right="0" w:hanging="1540"/>
        <w:jc w:val="both"/>
      </w:pPr>
      <w:r>
        <w:rPr>
          <w:u w:val="single"/>
        </w:rPr>
        <w:t xml:space="preserve"> </w:t>
        <w:tab/>
      </w:r>
    </w:p>
    <w:p>
      <w:pPr>
        <w:pStyle w:val="Bodytext20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怀柔区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</w:rPr>
        <w:t>2019</w:t>
      </w:r>
      <w:r>
        <w:rPr>
          <w:color w:val="000000"/>
          <w:spacing w:val="0"/>
          <w:w w:val="100"/>
          <w:position w:val="0"/>
        </w:rPr>
        <w:t>年高级中等学校招生模拟考试（二）</w:t>
      </w:r>
    </w:p>
    <w:p>
      <w:pPr>
        <w:pStyle w:val="Heading110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</w:pPr>
      <w:bookmarkStart w:id="0" w:name="bookmark4"/>
      <w:bookmarkStart w:id="1" w:name="bookmark5"/>
      <w:bookmarkStart w:id="2" w:name="bookmark6"/>
      <w:r>
        <w:rPr>
          <w:color w:val="000000"/>
          <w:spacing w:val="0"/>
          <w:w w:val="100"/>
          <w:position w:val="0"/>
        </w:rPr>
        <w:t>道德与法治试卷</w:t>
      </w:r>
      <w:bookmarkEnd w:id="0"/>
      <w:bookmarkEnd w:id="1"/>
      <w:bookmarkEnd w:id="2"/>
    </w:p>
    <w:p>
      <w:pPr>
        <w:pStyle w:val="Bodytext10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0" w:line="322" w:lineRule="exact"/>
        <w:ind w:left="0" w:right="0" w:firstLine="0"/>
        <w:jc w:val="both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height:44.15pt;margin-left:81.35pt;margin-top:18.9pt;mso-position-horizontal-relative:page;mso-wrap-distance-bottom:13.45pt;mso-wrap-distance-right:20.2pt;mso-wrap-distance-top:13.9pt;position:absolute;width:12.5pt;z-index:-251650048" filled="f" stroked="f">
            <v:textbox inset="0,0,0,0">
              <w:txbxContent>
                <w:p>
                  <w:pPr>
                    <w:pStyle w:val="Bodytext10"/>
                    <w:keepNext w:val="0"/>
                    <w:keepLines w:val="0"/>
                    <w:widowControl w:val="0"/>
                    <w:shd w:val="clear" w:color="auto" w:fill="auto"/>
                    <w:bidi w:val="0"/>
                    <w:spacing w:before="0" w:after="0" w:line="210" w:lineRule="exact"/>
                    <w:ind w:left="0" w:right="0" w:firstLine="0"/>
                    <w:jc w:val="left"/>
                  </w:pPr>
                  <w:r>
                    <w:rPr>
                      <w:color w:val="000000"/>
                      <w:spacing w:val="0"/>
                      <w:w w:val="100"/>
                      <w:position w:val="0"/>
                    </w:rPr>
                    <w:t>考 生 须 知</w:t>
                  </w:r>
                </w:p>
              </w:txbxContent>
            </v:textbox>
            <w10:wrap type="square" side="right"/>
          </v:shape>
        </w:pict>
      </w:r>
      <w:r>
        <w:pict>
          <v:shape id="_x0000_s1027" type="#_x0000_t202" style="height:71.5pt;margin-left:102.45pt;margin-top:0;mso-position-horizontal-relative:page;mso-wrap-distance-left:23.1pt;position:absolute;width:9.6pt;z-index:-251649024" filled="f" stroked="f">
            <v:textbox inset="0,0,0,0">
              <w:txbxContent>
                <w:p>
                  <w:pPr>
                    <w:pStyle w:val="Bodytext30"/>
                    <w:keepNext w:val="0"/>
                    <w:keepLines w:val="0"/>
                    <w:widowControl w:val="0"/>
                    <w:shd w:val="clear" w:color="auto" w:fill="auto"/>
                    <w:bidi w:val="0"/>
                    <w:spacing w:before="0" w:line="240" w:lineRule="auto"/>
                    <w:ind w:left="0" w:right="0" w:firstLine="0"/>
                    <w:jc w:val="lef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0"/>
                      <w:w w:val="100"/>
                      <w:position w:val="0"/>
                      <w:lang w:val="en-US" w:eastAsia="en-US" w:bidi="en-US"/>
                    </w:rPr>
                    <w:t>1.</w:t>
                  </w:r>
                </w:p>
                <w:p>
                  <w:pPr>
                    <w:pStyle w:val="Bodytext30"/>
                    <w:keepNext w:val="0"/>
                    <w:keepLines w:val="0"/>
                    <w:widowControl w:val="0"/>
                    <w:shd w:val="clear" w:color="auto" w:fill="auto"/>
                    <w:bidi w:val="0"/>
                    <w:spacing w:before="0" w:line="240" w:lineRule="auto"/>
                    <w:ind w:left="0" w:right="0" w:firstLine="0"/>
                    <w:jc w:val="left"/>
                  </w:pPr>
                  <w:bookmarkStart w:id="3" w:name="bookmark0"/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0"/>
                      <w:w w:val="100"/>
                      <w:position w:val="0"/>
                      <w:lang w:val="en-US" w:eastAsia="en-US" w:bidi="en-US"/>
                    </w:rPr>
                    <w:t>2</w:t>
                  </w:r>
                  <w:bookmarkEnd w:id="3"/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0"/>
                      <w:w w:val="100"/>
                      <w:position w:val="0"/>
                      <w:lang w:val="en-US" w:eastAsia="en-US" w:bidi="en-US"/>
                    </w:rPr>
                    <w:t>.</w:t>
                  </w:r>
                </w:p>
                <w:p>
                  <w:pPr>
                    <w:pStyle w:val="Bodytext30"/>
                    <w:keepNext w:val="0"/>
                    <w:keepLines w:val="0"/>
                    <w:widowControl w:val="0"/>
                    <w:shd w:val="clear" w:color="auto" w:fill="auto"/>
                    <w:bidi w:val="0"/>
                    <w:spacing w:before="0" w:line="240" w:lineRule="auto"/>
                    <w:ind w:left="0" w:right="0" w:firstLine="0"/>
                    <w:jc w:val="left"/>
                  </w:pPr>
                  <w:bookmarkStart w:id="4" w:name="bookmark1"/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0"/>
                      <w:w w:val="100"/>
                      <w:position w:val="0"/>
                      <w:lang w:val="en-US" w:eastAsia="en-US" w:bidi="en-US"/>
                    </w:rPr>
                    <w:t>3</w:t>
                  </w:r>
                  <w:bookmarkEnd w:id="4"/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0"/>
                      <w:w w:val="100"/>
                      <w:position w:val="0"/>
                      <w:lang w:val="en-US" w:eastAsia="en-US" w:bidi="en-US"/>
                    </w:rPr>
                    <w:t>.</w:t>
                  </w:r>
                </w:p>
                <w:p>
                  <w:pPr>
                    <w:pStyle w:val="Bodytext30"/>
                    <w:keepNext w:val="0"/>
                    <w:keepLines w:val="0"/>
                    <w:widowControl w:val="0"/>
                    <w:shd w:val="clear" w:color="auto" w:fill="auto"/>
                    <w:bidi w:val="0"/>
                    <w:spacing w:before="0" w:line="240" w:lineRule="auto"/>
                    <w:ind w:left="0" w:right="0" w:firstLine="0"/>
                    <w:jc w:val="left"/>
                  </w:pPr>
                  <w:bookmarkStart w:id="5" w:name="bookmark2"/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0"/>
                      <w:w w:val="100"/>
                      <w:position w:val="0"/>
                      <w:lang w:val="en-US" w:eastAsia="en-US" w:bidi="en-US"/>
                    </w:rPr>
                    <w:t>4</w:t>
                  </w:r>
                  <w:bookmarkEnd w:id="5"/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0"/>
                      <w:w w:val="100"/>
                      <w:position w:val="0"/>
                      <w:lang w:val="en-US" w:eastAsia="en-US" w:bidi="en-US"/>
                    </w:rPr>
                    <w:t>.</w:t>
                  </w:r>
                </w:p>
                <w:p>
                  <w:pPr>
                    <w:pStyle w:val="Bodytext30"/>
                    <w:keepNext w:val="0"/>
                    <w:keepLines w:val="0"/>
                    <w:widowControl w:val="0"/>
                    <w:shd w:val="clear" w:color="auto" w:fill="auto"/>
                    <w:bidi w:val="0"/>
                    <w:spacing w:before="0" w:line="240" w:lineRule="auto"/>
                    <w:ind w:left="0" w:right="0" w:firstLine="0"/>
                    <w:jc w:val="both"/>
                  </w:pPr>
                  <w:bookmarkStart w:id="6" w:name="bookmark3"/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0"/>
                      <w:w w:val="100"/>
                      <w:position w:val="0"/>
                      <w:lang w:val="en-US" w:eastAsia="en-US" w:bidi="en-US"/>
                    </w:rPr>
                    <w:t>5</w:t>
                  </w:r>
                  <w:bookmarkEnd w:id="6"/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0"/>
                      <w:w w:val="100"/>
                      <w:position w:val="0"/>
                      <w:lang w:val="en-US" w:eastAsia="en-US" w:bidi="en-US"/>
                    </w:rPr>
                    <w:t>.</w:t>
                  </w:r>
                </w:p>
              </w:txbxContent>
            </v:textbox>
            <w10:wrap type="square" side="right"/>
          </v:shape>
        </w:pict>
      </w:r>
      <w:r>
        <w:rPr>
          <w:color w:val="000000"/>
          <w:spacing w:val="0"/>
          <w:w w:val="100"/>
          <w:position w:val="0"/>
        </w:rPr>
        <w:t>本试卷共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7</w:t>
      </w:r>
      <w:r>
        <w:rPr>
          <w:color w:val="000000"/>
          <w:spacing w:val="0"/>
          <w:w w:val="100"/>
          <w:position w:val="0"/>
        </w:rPr>
        <w:t>页，满分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90</w:t>
      </w:r>
      <w:r>
        <w:rPr>
          <w:color w:val="000000"/>
          <w:spacing w:val="0"/>
          <w:w w:val="100"/>
          <w:position w:val="0"/>
        </w:rPr>
        <w:t>分，考试时间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90</w:t>
      </w:r>
      <w:r>
        <w:rPr>
          <w:color w:val="000000"/>
          <w:spacing w:val="0"/>
          <w:w w:val="100"/>
          <w:position w:val="0"/>
        </w:rPr>
        <w:t>分钟。</w:t>
      </w:r>
    </w:p>
    <w:p>
      <w:pPr>
        <w:pStyle w:val="Bodytext10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80" w:line="322" w:lineRule="exact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在答题卡上准确填写学校名称、姓名和准考号。</w:t>
      </w:r>
    </w:p>
    <w:p>
      <w:pPr>
        <w:pStyle w:val="Bodytext10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试题答案一律填涂或书写在答题卡上,在试卷上作答无效。</w:t>
      </w:r>
    </w:p>
    <w:p>
      <w:pPr>
        <w:pStyle w:val="Bodytext10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260" w:line="322" w:lineRule="exact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在答题卡上，选择题用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2B</w:t>
      </w:r>
      <w:r>
        <w:rPr>
          <w:color w:val="000000"/>
          <w:spacing w:val="0"/>
          <w:w w:val="100"/>
          <w:position w:val="0"/>
        </w:rPr>
        <w:t>铅笔作答,其他试题用黑色字迹签字笔作答。 考试结束，请将本试卷和答题卡一并交回。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第一部分 选择题（共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40</w:t>
      </w:r>
      <w:r>
        <w:rPr>
          <w:color w:val="000000"/>
          <w:spacing w:val="0"/>
          <w:w w:val="100"/>
          <w:position w:val="0"/>
        </w:rPr>
        <w:t>分）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8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在每小题列出的四个选项中，选出最符合题目要求的一项。每小题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2</w:t>
      </w:r>
      <w:r>
        <w:rPr>
          <w:color w:val="000000"/>
          <w:spacing w:val="0"/>
          <w:w w:val="100"/>
          <w:position w:val="0"/>
        </w:rPr>
        <w:t>分，共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40</w:t>
      </w:r>
      <w:r>
        <w:rPr>
          <w:color w:val="000000"/>
          <w:spacing w:val="0"/>
          <w:w w:val="100"/>
          <w:position w:val="0"/>
        </w:rPr>
        <w:t>分。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80" w:line="240" w:lineRule="auto"/>
        <w:ind w:left="0" w:right="0" w:firstLine="420"/>
        <w:jc w:val="both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2019</w:t>
      </w:r>
      <w:r>
        <w:rPr>
          <w:color w:val="000000"/>
          <w:spacing w:val="0"/>
          <w:w w:val="100"/>
          <w:position w:val="0"/>
        </w:rPr>
        <w:t>年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4</w:t>
      </w:r>
      <w:r>
        <w:rPr>
          <w:color w:val="000000"/>
          <w:spacing w:val="0"/>
          <w:w w:val="100"/>
          <w:position w:val="0"/>
        </w:rPr>
        <w:t>月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30</w:t>
      </w:r>
      <w:r>
        <w:rPr>
          <w:color w:val="000000"/>
          <w:spacing w:val="0"/>
          <w:w w:val="100"/>
          <w:position w:val="0"/>
        </w:rPr>
        <w:t>日，纪念五四运动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100</w:t>
      </w:r>
      <w:r>
        <w:rPr>
          <w:color w:val="000000"/>
          <w:spacing w:val="0"/>
          <w:w w:val="100"/>
          <w:position w:val="0"/>
        </w:rPr>
        <w:t>周年大会在人民大会堂隆重召开，习近平主席发表重要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讲话。据此回答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1 — 2</w:t>
      </w:r>
      <w:r>
        <w:rPr>
          <w:color w:val="000000"/>
          <w:spacing w:val="0"/>
          <w:w w:val="100"/>
          <w:position w:val="0"/>
        </w:rPr>
        <w:t>题。</w:t>
      </w:r>
    </w:p>
    <w:p>
      <w:pPr>
        <w:pStyle w:val="Bodytext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330"/>
          <w:tab w:val="left" w:pos="8683"/>
        </w:tabs>
        <w:bidi w:val="0"/>
        <w:spacing w:before="0" w:after="0" w:line="341" w:lineRule="exact"/>
        <w:ind w:left="200" w:right="0" w:hanging="200"/>
        <w:jc w:val="both"/>
      </w:pPr>
      <w:bookmarkStart w:id="7" w:name="bookmark7"/>
      <w:bookmarkEnd w:id="7"/>
      <w:r>
        <w:rPr>
          <w:color w:val="000000"/>
          <w:spacing w:val="0"/>
          <w:w w:val="100"/>
          <w:position w:val="0"/>
        </w:rPr>
        <w:t>五四运动以来的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100</w:t>
      </w:r>
      <w:r>
        <w:rPr>
          <w:color w:val="000000"/>
          <w:spacing w:val="0"/>
          <w:w w:val="100"/>
          <w:position w:val="0"/>
        </w:rPr>
        <w:t>年，是中国青年一代又一代接续奋斗、凯歌前行的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100</w:t>
      </w:r>
      <w:r>
        <w:rPr>
          <w:color w:val="000000"/>
          <w:spacing w:val="0"/>
          <w:w w:val="100"/>
          <w:position w:val="0"/>
        </w:rPr>
        <w:t>年，是中国青年用青 春之我创造青春之中国、青春之民族的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100</w:t>
      </w:r>
      <w:r>
        <w:rPr>
          <w:color w:val="000000"/>
          <w:spacing w:val="0"/>
          <w:w w:val="100"/>
          <w:position w:val="0"/>
        </w:rPr>
        <w:t>年。……新时代中国青年的使命，就是坚持</w:t>
      </w:r>
      <w:r>
        <w:rPr>
          <w:u w:val="single"/>
        </w:rPr>
        <w:t xml:space="preserve"> </w:t>
        <w:tab/>
      </w:r>
      <w:r>
        <w:rPr>
          <w:color w:val="000000"/>
          <w:spacing w:val="0"/>
          <w:w w:val="100"/>
          <w:position w:val="0"/>
        </w:rPr>
        <w:t>, 同人民一道,为实现“两个一百年”奋斗目标、实现中华民族伟大复兴的中国梦而奋斗。</w:t>
      </w:r>
    </w:p>
    <w:p>
      <w:pPr>
        <w:pStyle w:val="Bodytext10"/>
        <w:keepNext w:val="0"/>
        <w:keepLines w:val="0"/>
        <w:widowControl w:val="0"/>
        <w:numPr>
          <w:ilvl w:val="0"/>
          <w:numId w:val="2"/>
        </w:numPr>
        <w:shd w:val="clear" w:color="auto" w:fill="auto"/>
        <w:tabs>
          <w:tab w:val="left" w:pos="2302"/>
          <w:tab w:val="left" w:pos="4405"/>
          <w:tab w:val="left" w:pos="6507"/>
        </w:tabs>
        <w:bidi w:val="0"/>
        <w:spacing w:before="0" w:after="0" w:line="346" w:lineRule="exact"/>
        <w:ind w:left="0" w:right="0" w:firstLine="200"/>
        <w:jc w:val="both"/>
      </w:pPr>
      <w:bookmarkStart w:id="8" w:name="bookmark8"/>
      <w:bookmarkEnd w:id="8"/>
      <w:r>
        <w:rPr>
          <w:color w:val="000000"/>
          <w:spacing w:val="0"/>
          <w:w w:val="100"/>
          <w:position w:val="0"/>
        </w:rPr>
        <w:t>中国共产党领导</w:t>
        <w:tab/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B.</w:t>
      </w:r>
      <w:r>
        <w:rPr>
          <w:color w:val="000000"/>
          <w:spacing w:val="0"/>
          <w:w w:val="100"/>
          <w:position w:val="0"/>
        </w:rPr>
        <w:t>科教兴国</w:t>
        <w:tab/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C.</w:t>
      </w:r>
      <w:r>
        <w:rPr>
          <w:color w:val="000000"/>
          <w:spacing w:val="0"/>
          <w:w w:val="100"/>
          <w:position w:val="0"/>
        </w:rPr>
        <w:t>人民当家作主</w:t>
        <w:tab/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D.</w:t>
      </w:r>
      <w:r>
        <w:rPr>
          <w:color w:val="000000"/>
          <w:spacing w:val="0"/>
          <w:w w:val="100"/>
          <w:position w:val="0"/>
        </w:rPr>
        <w:t>依法治国</w:t>
      </w:r>
    </w:p>
    <w:p>
      <w:pPr>
        <w:pStyle w:val="Bodytext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334"/>
          <w:tab w:val="left" w:pos="8578"/>
        </w:tabs>
        <w:bidi w:val="0"/>
        <w:spacing w:before="0" w:after="80" w:line="346" w:lineRule="exact"/>
        <w:ind w:left="200" w:right="0" w:hanging="200"/>
        <w:jc w:val="both"/>
      </w:pPr>
      <w:bookmarkStart w:id="9" w:name="bookmark9"/>
      <w:bookmarkEnd w:id="9"/>
      <w:r>
        <w:rPr>
          <w:color w:val="000000"/>
          <w:spacing w:val="0"/>
          <w:w w:val="100"/>
          <w:position w:val="0"/>
        </w:rPr>
        <w:t>习近平主席高度评价五四运动的历史意义和时代价值：五四运动以全民族的力量高举</w:t>
      </w:r>
      <w:r>
        <w:rPr>
          <w:u w:val="single"/>
        </w:rPr>
        <w:t xml:space="preserve"> </w:t>
        <w:tab/>
      </w:r>
      <w:r>
        <w:rPr>
          <w:color w:val="000000"/>
          <w:spacing w:val="0"/>
          <w:w w:val="100"/>
          <w:position w:val="0"/>
        </w:rPr>
        <w:t>伟 大旗帜，以全民族的行动激发了追求真理、追求进步的伟大觉醒，以全民族的搏击培育了永久奋 斗的伟大传统。</w:t>
      </w:r>
    </w:p>
    <w:tbl>
      <w:tblPr>
        <w:tblOverlap w:val="never"/>
        <w:jc w:val="center"/>
        <w:tblLayout w:type="fixed"/>
      </w:tblPr>
      <w:tblGrid>
        <w:gridCol w:w="226"/>
        <w:gridCol w:w="1046"/>
        <w:gridCol w:w="2098"/>
        <w:gridCol w:w="5453"/>
      </w:tblGrid>
      <w:tr>
        <w:tblPrEx>
          <w:jc w:val="center"/>
          <w:tblLayout w:type="fixed"/>
        </w:tblPrEx>
        <w:trPr>
          <w:trHeight w:hRule="exact" w:val="365"/>
          <w:jc w:val="center"/>
        </w:trPr>
        <w:tc>
          <w:tcPr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3"/>
            <w:shd w:val="clear" w:color="auto" w:fill="FFFFFF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tabs>
                <w:tab w:val="left" w:pos="2146"/>
                <w:tab w:val="left" w:pos="4224"/>
                <w:tab w:val="left" w:pos="6336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A.</w:t>
            </w:r>
            <w:r>
              <w:rPr>
                <w:color w:val="000000"/>
                <w:spacing w:val="0"/>
                <w:w w:val="100"/>
                <w:position w:val="0"/>
              </w:rPr>
              <w:t>爱国主义</w:t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B.</w:t>
            </w:r>
            <w:r>
              <w:rPr>
                <w:color w:val="000000"/>
                <w:spacing w:val="0"/>
                <w:w w:val="100"/>
                <w:position w:val="0"/>
              </w:rPr>
              <w:t>集体主义</w:t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C.</w:t>
            </w:r>
            <w:r>
              <w:rPr>
                <w:color w:val="000000"/>
                <w:spacing w:val="0"/>
                <w:w w:val="100"/>
                <w:position w:val="0"/>
              </w:rPr>
              <w:t>科学至上</w:t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D.</w:t>
            </w:r>
            <w:r>
              <w:rPr>
                <w:color w:val="000000"/>
                <w:spacing w:val="0"/>
                <w:w w:val="100"/>
                <w:position w:val="0"/>
              </w:rPr>
              <w:t>民主至上</w:t>
            </w:r>
          </w:p>
        </w:tc>
      </w:tr>
      <w:tr>
        <w:tblPrEx>
          <w:jc w:val="center"/>
          <w:tblLayout w:type="fixed"/>
        </w:tblPrEx>
        <w:trPr>
          <w:trHeight w:hRule="exact" w:val="312"/>
          <w:jc w:val="center"/>
        </w:trPr>
        <w:tc>
          <w:tcPr>
            <w:vMerge w:val="restart"/>
            <w:shd w:val="clear" w:color="auto" w:fill="FFFFFF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3.</w:t>
            </w:r>
          </w:p>
        </w:tc>
        <w:tc>
          <w:tcPr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时间</w:t>
            </w:r>
          </w:p>
        </w:tc>
        <w:tc>
          <w:tcPr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会议名称</w:t>
            </w:r>
          </w:p>
        </w:tc>
        <w:tc>
          <w:tcPr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习近平主席主旨演讲选摘</w:t>
            </w:r>
          </w:p>
        </w:tc>
      </w:tr>
      <w:tr>
        <w:tblPrEx>
          <w:jc w:val="center"/>
          <w:tblLayout w:type="fixed"/>
        </w:tblPrEx>
        <w:trPr>
          <w:trHeight w:hRule="exact" w:val="1301"/>
          <w:jc w:val="center"/>
        </w:trPr>
        <w:tc>
          <w:tcPr>
            <w:vMerge/>
            <w:shd w:val="clear" w:color="auto" w:fill="FFFFFF"/>
            <w:vAlign w:val="top"/>
          </w:tcPr>
          <w:p/>
        </w:tc>
        <w:tc>
          <w:tcPr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</w:t>
            </w:r>
            <w:r>
              <w:rPr>
                <w:color w:val="000000"/>
                <w:spacing w:val="0"/>
                <w:w w:val="100"/>
                <w:position w:val="0"/>
              </w:rPr>
              <w:t>月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</w:t>
            </w:r>
            <w:r>
              <w:rPr>
                <w:color w:val="000000"/>
                <w:spacing w:val="0"/>
                <w:w w:val="100"/>
                <w:position w:val="0"/>
              </w:rPr>
              <w:t>日</w:t>
            </w:r>
          </w:p>
        </w:tc>
        <w:tc>
          <w:tcPr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65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第二届“ 一带一路”国 际合作高峰论坛</w:t>
            </w:r>
          </w:p>
        </w:tc>
        <w:tc>
          <w:tcPr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38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“我们应该构建全球互联互通伙伴关系，实现共同发展繁 荣。我相信，只要大家齐心协力、守望相助，即使相隔万水 千山，也一定能够走出一条互利共赢的康庄大道。”——《齐 心开创共建“一带一路”美好未来》</w:t>
            </w:r>
          </w:p>
        </w:tc>
      </w:tr>
      <w:tr>
        <w:tblPrEx>
          <w:jc w:val="center"/>
          <w:tblLayout w:type="fixed"/>
        </w:tblPrEx>
        <w:trPr>
          <w:trHeight w:hRule="exact" w:val="1008"/>
          <w:jc w:val="center"/>
        </w:trPr>
        <w:tc>
          <w:tcPr>
            <w:vMerge/>
            <w:shd w:val="clear" w:color="auto" w:fill="FFFFFF"/>
            <w:vAlign w:val="top"/>
          </w:tcPr>
          <w:p/>
        </w:tc>
        <w:tc>
          <w:tcPr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</w:t>
            </w:r>
            <w:r>
              <w:rPr>
                <w:color w:val="000000"/>
                <w:spacing w:val="0"/>
                <w:w w:val="100"/>
                <w:position w:val="0"/>
              </w:rPr>
              <w:t>月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</w:t>
            </w:r>
            <w:r>
              <w:rPr>
                <w:color w:val="000000"/>
                <w:spacing w:val="0"/>
                <w:w w:val="100"/>
                <w:position w:val="0"/>
              </w:rPr>
              <w:t>日</w:t>
            </w:r>
          </w:p>
        </w:tc>
        <w:tc>
          <w:tcPr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4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中国北京世界园艺博 览会</w:t>
            </w:r>
          </w:p>
        </w:tc>
        <w:tc>
          <w:tcPr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41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“建设美丽家园是人类的共同梦想。面对生态环境挑战，人 类是一荣俱荣、一损俱损的命运共同体，没有哪个国家能独 善其身。”一《共谋绿色生活，共建美丽家园》</w:t>
            </w:r>
          </w:p>
        </w:tc>
      </w:tr>
      <w:tr>
        <w:tblPrEx>
          <w:jc w:val="center"/>
          <w:tblLayout w:type="fixed"/>
        </w:tblPrEx>
        <w:trPr>
          <w:trHeight w:hRule="exact" w:val="1008"/>
          <w:jc w:val="center"/>
        </w:trPr>
        <w:tc>
          <w:tcPr>
            <w:vMerge/>
            <w:shd w:val="clear" w:color="auto" w:fill="FFFFFF"/>
            <w:vAlign w:val="top"/>
          </w:tcPr>
          <w:p/>
        </w:tc>
        <w:tc>
          <w:tcPr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</w:t>
            </w:r>
            <w:r>
              <w:rPr>
                <w:color w:val="000000"/>
                <w:spacing w:val="0"/>
                <w:w w:val="100"/>
                <w:position w:val="0"/>
              </w:rPr>
              <w:t>月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</w:t>
            </w:r>
            <w:r>
              <w:rPr>
                <w:color w:val="000000"/>
                <w:spacing w:val="0"/>
                <w:w w:val="100"/>
                <w:position w:val="0"/>
              </w:rPr>
              <w:t>日</w:t>
            </w:r>
          </w:p>
        </w:tc>
        <w:tc>
          <w:tcPr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亚洲文明对话大会</w:t>
            </w:r>
          </w:p>
        </w:tc>
        <w:tc>
          <w:tcPr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41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“我们要加强世界上不同国家、不同民族、不同文化的交流 互鉴，夯实共建亚洲命运共同体、人类命运共同体的人文基 础。”一《深化文明交流互鉴，共建亚洲命运共同体》</w:t>
            </w:r>
          </w:p>
        </w:tc>
      </w:tr>
    </w:tbl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80" w:line="350" w:lineRule="exact"/>
        <w:ind w:left="200" w:right="0" w:firstLine="0"/>
        <w:jc w:val="both"/>
      </w:pPr>
      <w:bookmarkStart w:id="10" w:name="bookmark10"/>
      <w:r>
        <w:rPr>
          <w:color w:val="000000"/>
          <w:spacing w:val="0"/>
          <w:w w:val="100"/>
          <w:position w:val="0"/>
        </w:rPr>
        <w:t>认</w:t>
      </w:r>
      <w:bookmarkEnd w:id="10"/>
      <w:r>
        <w:rPr>
          <w:color w:val="000000"/>
          <w:spacing w:val="0"/>
          <w:w w:val="100"/>
          <w:position w:val="0"/>
        </w:rPr>
        <w:t>真阅读上述表格信息可得出，习近平主席在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2019</w:t>
      </w:r>
      <w:r>
        <w:rPr>
          <w:color w:val="000000"/>
          <w:spacing w:val="0"/>
          <w:w w:val="100"/>
          <w:position w:val="0"/>
        </w:rPr>
        <w:t>年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4</w:t>
      </w:r>
      <w:r>
        <w:rPr>
          <w:color w:val="000000"/>
          <w:spacing w:val="0"/>
          <w:w w:val="100"/>
          <w:position w:val="0"/>
        </w:rPr>
        <w:t>、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5</w:t>
      </w:r>
      <w:r>
        <w:rPr>
          <w:color w:val="000000"/>
          <w:spacing w:val="0"/>
          <w:w w:val="100"/>
          <w:position w:val="0"/>
        </w:rPr>
        <w:t>月间三场重要活动中，从不同角度阐 述的同一个理念是</w:t>
      </w:r>
    </w:p>
    <w:p>
      <w:pPr>
        <w:pStyle w:val="Bodytext10"/>
        <w:keepNext w:val="0"/>
        <w:keepLines w:val="0"/>
        <w:widowControl w:val="0"/>
        <w:numPr>
          <w:ilvl w:val="0"/>
          <w:numId w:val="3"/>
        </w:numPr>
        <w:shd w:val="clear" w:color="auto" w:fill="auto"/>
        <w:bidi w:val="0"/>
        <w:spacing w:before="0" w:after="80" w:line="240" w:lineRule="auto"/>
        <w:ind w:left="0" w:right="0" w:firstLine="200"/>
        <w:jc w:val="left"/>
      </w:pPr>
      <w:r>
        <w:pict>
          <v:shape id="_x0000_s1028" type="#_x0000_t202" style="height:29.75pt;margin-left:300.2pt;margin-top:0;mso-position-horizontal-relative:page;position:absolute;width:118.8pt;z-index:-251648000" filled="f" stroked="f">
            <v:textbox inset="0,0,0,0">
              <w:txbxContent>
                <w:p>
                  <w:pPr>
                    <w:pStyle w:val="Bodytext10"/>
                    <w:keepNext w:val="0"/>
                    <w:keepLines w:val="0"/>
                    <w:widowControl w:val="0"/>
                    <w:shd w:val="clear" w:color="auto" w:fill="auto"/>
                    <w:bidi w:val="0"/>
                    <w:spacing w:before="0" w:after="100" w:line="240" w:lineRule="auto"/>
                    <w:ind w:left="0" w:right="0" w:firstLine="0"/>
                    <w:jc w:val="lef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0"/>
                      <w:w w:val="100"/>
                      <w:position w:val="0"/>
                      <w:sz w:val="20"/>
                      <w:szCs w:val="20"/>
                      <w:lang w:val="en-US" w:eastAsia="en-US" w:bidi="en-US"/>
                    </w:rPr>
                    <w:t>B.</w:t>
                  </w:r>
                  <w:r>
                    <w:rPr>
                      <w:color w:val="000000"/>
                      <w:spacing w:val="0"/>
                      <w:w w:val="100"/>
                      <w:position w:val="0"/>
                    </w:rPr>
                    <w:t>构建人类命运共同体</w:t>
                  </w:r>
                </w:p>
                <w:p>
                  <w:pPr>
                    <w:pStyle w:val="Bodytext10"/>
                    <w:keepNext w:val="0"/>
                    <w:keepLines w:val="0"/>
                    <w:widowControl w:val="0"/>
                    <w:shd w:val="clear" w:color="auto" w:fill="auto"/>
                    <w:bidi w:val="0"/>
                    <w:spacing w:before="0" w:after="0" w:line="240" w:lineRule="auto"/>
                    <w:ind w:left="0" w:right="0" w:firstLine="0"/>
                    <w:jc w:val="lef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0"/>
                      <w:w w:val="100"/>
                      <w:position w:val="0"/>
                      <w:sz w:val="20"/>
                      <w:szCs w:val="20"/>
                      <w:lang w:val="en-US" w:eastAsia="en-US" w:bidi="en-US"/>
                    </w:rPr>
                    <w:t>D.</w:t>
                  </w:r>
                  <w:r>
                    <w:rPr>
                      <w:color w:val="000000"/>
                      <w:spacing w:val="0"/>
                      <w:w w:val="100"/>
                      <w:position w:val="0"/>
                    </w:rPr>
                    <w:t>携手建设世界生态文明</w:t>
                  </w:r>
                </w:p>
              </w:txbxContent>
            </v:textbox>
            <w10:wrap type="square" side="left"/>
          </v:shape>
        </w:pict>
      </w:r>
      <w:bookmarkStart w:id="11" w:name="bookmark11"/>
      <w:bookmarkEnd w:id="11"/>
      <w:r>
        <w:rPr>
          <w:color w:val="000000"/>
          <w:spacing w:val="0"/>
          <w:w w:val="100"/>
          <w:position w:val="0"/>
        </w:rPr>
        <w:t>世界的和平与发展离不开中国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80" w:line="240" w:lineRule="auto"/>
        <w:ind w:left="0" w:right="0" w:firstLine="200"/>
        <w:jc w:val="both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 xml:space="preserve">C. </w:t>
      </w:r>
      <w:r>
        <w:rPr>
          <w:color w:val="000000"/>
          <w:spacing w:val="0"/>
          <w:w w:val="100"/>
          <w:position w:val="0"/>
        </w:rPr>
        <w:t>一带一路是共赢之路</w:t>
      </w:r>
    </w:p>
    <w:p>
      <w:pPr>
        <w:pStyle w:val="Bodytext10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389"/>
        </w:tabs>
        <w:bidi w:val="0"/>
        <w:spacing w:before="0" w:after="100" w:line="360" w:lineRule="exact"/>
        <w:ind w:left="200" w:right="0" w:hanging="200"/>
        <w:jc w:val="both"/>
      </w:pPr>
      <w:bookmarkStart w:id="12" w:name="bookmark12"/>
      <w:bookmarkEnd w:id="12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2019</w:t>
      </w:r>
      <w:r>
        <w:rPr>
          <w:color w:val="000000"/>
          <w:spacing w:val="0"/>
          <w:w w:val="100"/>
          <w:position w:val="0"/>
        </w:rPr>
        <w:t>年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3</w:t>
      </w:r>
      <w:r>
        <w:rPr>
          <w:color w:val="000000"/>
          <w:spacing w:val="0"/>
          <w:w w:val="100"/>
          <w:position w:val="0"/>
        </w:rPr>
        <w:t>月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15</w:t>
      </w:r>
      <w:r>
        <w:rPr>
          <w:color w:val="000000"/>
          <w:spacing w:val="0"/>
          <w:w w:val="100"/>
          <w:position w:val="0"/>
        </w:rPr>
        <w:t>日，十三届全国人大二次会议表决通过了《中华人民共和国外商投资法》。这是 全国人民代表大会在依法行使</w:t>
      </w:r>
    </w:p>
    <w:p>
      <w:pPr>
        <w:pStyle w:val="Bodytext10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val="left" w:pos="2334"/>
          <w:tab w:val="left" w:pos="4415"/>
          <w:tab w:val="left" w:pos="6555"/>
        </w:tabs>
        <w:bidi w:val="0"/>
        <w:spacing w:before="0" w:after="0" w:line="240" w:lineRule="auto"/>
        <w:ind w:left="0" w:right="0" w:firstLine="200"/>
        <w:jc w:val="left"/>
      </w:pPr>
      <w:bookmarkStart w:id="13" w:name="bookmark13"/>
      <w:bookmarkEnd w:id="13"/>
      <w:r>
        <w:rPr>
          <w:color w:val="000000"/>
          <w:spacing w:val="0"/>
          <w:w w:val="100"/>
          <w:position w:val="0"/>
        </w:rPr>
        <w:t>决定权</w:t>
        <w:tab/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B.</w:t>
      </w:r>
      <w:r>
        <w:rPr>
          <w:color w:val="000000"/>
          <w:spacing w:val="0"/>
          <w:w w:val="100"/>
          <w:position w:val="0"/>
        </w:rPr>
        <w:t>立法权</w:t>
        <w:tab/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C,</w:t>
      </w:r>
      <w:r>
        <w:rPr>
          <w:color w:val="000000"/>
          <w:spacing w:val="0"/>
          <w:w w:val="100"/>
          <w:position w:val="0"/>
        </w:rPr>
        <w:t>监督权</w:t>
        <w:tab/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D.</w:t>
      </w:r>
      <w:r>
        <w:rPr>
          <w:color w:val="000000"/>
          <w:spacing w:val="0"/>
          <w:w w:val="100"/>
          <w:position w:val="0"/>
        </w:rPr>
        <w:t>任免权</w:t>
      </w:r>
    </w:p>
    <w:p>
      <w:pPr>
        <w:pStyle w:val="Bodytext10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389"/>
        </w:tabs>
        <w:bidi w:val="0"/>
        <w:spacing w:before="0" w:after="0" w:line="347" w:lineRule="exact"/>
        <w:ind w:left="0" w:right="0" w:firstLine="0"/>
        <w:jc w:val="left"/>
      </w:pPr>
      <w:bookmarkStart w:id="14" w:name="bookmark14"/>
      <w:bookmarkEnd w:id="14"/>
      <w:r>
        <w:rPr>
          <w:color w:val="000000"/>
          <w:spacing w:val="0"/>
          <w:w w:val="100"/>
          <w:position w:val="0"/>
        </w:rPr>
        <w:t>李克强总理指出：《中华人民共和国外商投资法》是要用法律手段更好的保障外商投资，吸引外商</w:t>
      </w:r>
    </w:p>
    <w:p>
      <w:pPr>
        <w:pStyle w:val="Bodytext10"/>
        <w:keepNext w:val="0"/>
        <w:keepLines w:val="0"/>
        <w:widowControl w:val="0"/>
        <w:shd w:val="clear" w:color="auto" w:fill="auto"/>
        <w:tabs>
          <w:tab w:val="left" w:pos="2322"/>
          <w:tab w:val="left" w:pos="4390"/>
          <w:tab w:val="left" w:pos="6517"/>
          <w:tab w:val="left" w:pos="6795"/>
        </w:tabs>
        <w:bidi w:val="0"/>
        <w:spacing w:before="0" w:after="0" w:line="326" w:lineRule="exact"/>
        <w:ind w:left="20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FFFFFF"/>
        </w:rPr>
        <w:t>投资；同时，外商投资法也是规范政府行为的，政府要依据这个法律精神出台一系列法规、文件， 保护外商权益。这是我国在新的历史起点上，贯彻落实党中央扩大</w:t>
      </w:r>
      <w:r>
        <w:rPr>
          <w:u w:val="single"/>
        </w:rPr>
        <w:t xml:space="preserve"> </w:t>
        <w:tab/>
      </w:r>
      <w:r>
        <w:rPr>
          <w:color w:val="000000"/>
          <w:spacing w:val="0"/>
          <w:w w:val="100"/>
          <w:position w:val="0"/>
          <w:shd w:val="clear" w:color="auto" w:fill="FFFFFF"/>
        </w:rPr>
        <w:t>决策部署的重要举措。</w:t>
      </w:r>
    </w:p>
    <w:p>
      <w:pPr>
        <w:pStyle w:val="Bodytext10"/>
        <w:keepNext w:val="0"/>
        <w:keepLines w:val="0"/>
        <w:widowControl w:val="0"/>
        <w:numPr>
          <w:ilvl w:val="0"/>
          <w:numId w:val="6"/>
        </w:numPr>
        <w:shd w:val="clear" w:color="auto" w:fill="auto"/>
        <w:tabs>
          <w:tab w:val="left" w:pos="2334"/>
          <w:tab w:val="left" w:pos="4415"/>
          <w:tab w:val="left" w:pos="6555"/>
        </w:tabs>
        <w:bidi w:val="0"/>
        <w:spacing w:before="0" w:after="0" w:line="326" w:lineRule="exact"/>
        <w:ind w:left="0" w:right="0" w:firstLine="200"/>
        <w:jc w:val="left"/>
      </w:pPr>
      <w:bookmarkStart w:id="15" w:name="bookmark15"/>
      <w:bookmarkEnd w:id="15"/>
      <w:r>
        <w:rPr>
          <w:color w:val="000000"/>
          <w:spacing w:val="0"/>
          <w:w w:val="100"/>
          <w:position w:val="0"/>
        </w:rPr>
        <w:t>对外开放</w:t>
        <w:tab/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B.</w:t>
      </w:r>
      <w:r>
        <w:rPr>
          <w:color w:val="000000"/>
          <w:spacing w:val="0"/>
          <w:w w:val="100"/>
          <w:position w:val="0"/>
        </w:rPr>
        <w:t>公平竞争</w:t>
        <w:tab/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C.</w:t>
      </w:r>
      <w:r>
        <w:rPr>
          <w:color w:val="000000"/>
          <w:spacing w:val="0"/>
          <w:w w:val="100"/>
          <w:position w:val="0"/>
        </w:rPr>
        <w:t>引进海外投资</w:t>
        <w:tab/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D.</w:t>
      </w:r>
      <w:r>
        <w:rPr>
          <w:color w:val="000000"/>
          <w:spacing w:val="0"/>
          <w:w w:val="100"/>
          <w:position w:val="0"/>
        </w:rPr>
        <w:t>对外贸易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355" w:lineRule="exact"/>
        <w:ind w:left="200" w:right="0" w:hanging="200"/>
        <w:jc w:val="both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6.2018</w:t>
      </w:r>
      <w:r>
        <w:rPr>
          <w:color w:val="000000"/>
          <w:spacing w:val="0"/>
          <w:w w:val="100"/>
          <w:position w:val="0"/>
        </w:rPr>
        <w:t>年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8</w:t>
      </w:r>
      <w:r>
        <w:rPr>
          <w:color w:val="000000"/>
          <w:spacing w:val="0"/>
          <w:w w:val="100"/>
          <w:position w:val="0"/>
        </w:rPr>
        <w:t>月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31</w:t>
      </w:r>
      <w:r>
        <w:rPr>
          <w:color w:val="000000"/>
          <w:spacing w:val="0"/>
          <w:w w:val="100"/>
          <w:position w:val="0"/>
        </w:rPr>
        <w:t>日，十三届全国人大常委会第五次会议表决通过了《中华人民共和国土壤污染防 治法》。这是我国首次制定专门的法律来防治土壤污染，其意义是</w:t>
      </w:r>
    </w:p>
    <w:p>
      <w:pPr>
        <w:pStyle w:val="Bodytext10"/>
        <w:keepNext w:val="0"/>
        <w:keepLines w:val="0"/>
        <w:widowControl w:val="0"/>
        <w:numPr>
          <w:ilvl w:val="0"/>
          <w:numId w:val="7"/>
        </w:numPr>
        <w:shd w:val="clear" w:color="auto" w:fill="auto"/>
        <w:tabs>
          <w:tab w:val="left" w:pos="578"/>
        </w:tabs>
        <w:bidi w:val="0"/>
        <w:spacing w:before="0" w:after="0" w:line="355" w:lineRule="exact"/>
        <w:ind w:left="0" w:right="0" w:firstLine="200"/>
        <w:jc w:val="left"/>
      </w:pPr>
      <w:bookmarkStart w:id="16" w:name="bookmark16"/>
      <w:bookmarkEnd w:id="16"/>
      <w:r>
        <w:rPr>
          <w:color w:val="000000"/>
          <w:spacing w:val="0"/>
          <w:w w:val="100"/>
          <w:position w:val="0"/>
        </w:rPr>
        <w:t>利于依法治理土壤污染</w:t>
      </w:r>
    </w:p>
    <w:p>
      <w:pPr>
        <w:pStyle w:val="Bodytext10"/>
        <w:keepNext w:val="0"/>
        <w:keepLines w:val="0"/>
        <w:widowControl w:val="0"/>
        <w:numPr>
          <w:ilvl w:val="0"/>
          <w:numId w:val="7"/>
        </w:numPr>
        <w:shd w:val="clear" w:color="auto" w:fill="auto"/>
        <w:tabs>
          <w:tab w:val="left" w:pos="578"/>
        </w:tabs>
        <w:bidi w:val="0"/>
        <w:spacing w:before="0" w:after="0" w:line="355" w:lineRule="exact"/>
        <w:ind w:left="0" w:right="0" w:firstLine="200"/>
        <w:jc w:val="left"/>
      </w:pPr>
      <w:bookmarkStart w:id="17" w:name="bookmark17"/>
      <w:bookmarkEnd w:id="17"/>
      <w:r>
        <w:rPr>
          <w:color w:val="000000"/>
          <w:spacing w:val="0"/>
          <w:w w:val="100"/>
          <w:position w:val="0"/>
        </w:rPr>
        <w:t>为建设美丽中国构筑起一道新的法律屏障</w:t>
      </w:r>
    </w:p>
    <w:p>
      <w:pPr>
        <w:pStyle w:val="Bodytext10"/>
        <w:keepNext w:val="0"/>
        <w:keepLines w:val="0"/>
        <w:widowControl w:val="0"/>
        <w:numPr>
          <w:ilvl w:val="0"/>
          <w:numId w:val="7"/>
        </w:numPr>
        <w:shd w:val="clear" w:color="auto" w:fill="auto"/>
        <w:tabs>
          <w:tab w:val="left" w:pos="578"/>
        </w:tabs>
        <w:bidi w:val="0"/>
        <w:spacing w:before="0" w:after="0" w:line="355" w:lineRule="exact"/>
        <w:ind w:left="0" w:right="0" w:firstLine="200"/>
        <w:jc w:val="left"/>
      </w:pPr>
      <w:bookmarkStart w:id="18" w:name="bookmark18"/>
      <w:bookmarkEnd w:id="18"/>
      <w:r>
        <w:rPr>
          <w:color w:val="000000"/>
          <w:spacing w:val="0"/>
          <w:w w:val="100"/>
          <w:position w:val="0"/>
        </w:rPr>
        <w:t>将会大大限制企业生产，不利于经济发展</w:t>
      </w:r>
    </w:p>
    <w:p>
      <w:pPr>
        <w:pStyle w:val="Bodytext10"/>
        <w:keepNext w:val="0"/>
        <w:keepLines w:val="0"/>
        <w:widowControl w:val="0"/>
        <w:numPr>
          <w:ilvl w:val="0"/>
          <w:numId w:val="7"/>
        </w:numPr>
        <w:shd w:val="clear" w:color="auto" w:fill="auto"/>
        <w:tabs>
          <w:tab w:val="left" w:pos="578"/>
        </w:tabs>
        <w:bidi w:val="0"/>
        <w:spacing w:before="0" w:after="0" w:line="355" w:lineRule="exact"/>
        <w:ind w:left="0" w:right="0" w:firstLine="200"/>
        <w:jc w:val="left"/>
      </w:pPr>
      <w:bookmarkStart w:id="19" w:name="bookmark19"/>
      <w:bookmarkEnd w:id="19"/>
      <w:r>
        <w:rPr>
          <w:color w:val="000000"/>
          <w:spacing w:val="0"/>
          <w:w w:val="100"/>
          <w:position w:val="0"/>
        </w:rPr>
        <w:t>能从根本上解决土壤污染问题,维护人民利益</w:t>
      </w:r>
    </w:p>
    <w:p>
      <w:pPr>
        <w:pStyle w:val="Bodytext10"/>
        <w:keepNext w:val="0"/>
        <w:keepLines w:val="0"/>
        <w:widowControl w:val="0"/>
        <w:numPr>
          <w:ilvl w:val="0"/>
          <w:numId w:val="8"/>
        </w:numPr>
        <w:shd w:val="clear" w:color="auto" w:fill="auto"/>
        <w:tabs>
          <w:tab w:val="left" w:pos="2334"/>
          <w:tab w:val="left" w:pos="4415"/>
          <w:tab w:val="left" w:pos="6555"/>
        </w:tabs>
        <w:bidi w:val="0"/>
        <w:spacing w:before="0" w:after="0" w:line="347" w:lineRule="exact"/>
        <w:ind w:left="0" w:right="0" w:firstLine="200"/>
        <w:jc w:val="left"/>
      </w:pPr>
      <w:bookmarkStart w:id="20" w:name="bookmark20"/>
      <w:bookmarkEnd w:id="20"/>
      <w:r>
        <w:rPr>
          <w:color w:val="000000"/>
          <w:spacing w:val="0"/>
          <w:w w:val="100"/>
          <w:position w:val="0"/>
        </w:rPr>
        <w:t>①③</w:t>
        <w:tab/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B.</w:t>
      </w:r>
      <w:r>
        <w:rPr>
          <w:color w:val="000000"/>
          <w:spacing w:val="0"/>
          <w:w w:val="100"/>
          <w:position w:val="0"/>
        </w:rPr>
        <w:t>①②</w:t>
        <w:tab/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C.</w:t>
      </w:r>
      <w:r>
        <w:rPr>
          <w:color w:val="000000"/>
          <w:spacing w:val="0"/>
          <w:w w:val="100"/>
          <w:position w:val="0"/>
        </w:rPr>
        <w:t>②④</w:t>
        <w:tab/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D.</w:t>
      </w:r>
      <w:r>
        <w:rPr>
          <w:color w:val="000000"/>
          <w:spacing w:val="0"/>
          <w:w w:val="100"/>
          <w:position w:val="0"/>
        </w:rPr>
        <w:t>③④</w:t>
      </w:r>
    </w:p>
    <w:p>
      <w:pPr>
        <w:pStyle w:val="Bodytext10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val="left" w:pos="389"/>
        </w:tabs>
        <w:bidi w:val="0"/>
        <w:spacing w:before="0" w:after="0" w:line="347" w:lineRule="exact"/>
        <w:ind w:left="200" w:right="0" w:hanging="200"/>
        <w:jc w:val="both"/>
      </w:pPr>
      <w:bookmarkStart w:id="21" w:name="bookmark21"/>
      <w:bookmarkEnd w:id="21"/>
      <w:r>
        <w:rPr>
          <w:color w:val="000000"/>
          <w:spacing w:val="0"/>
          <w:w w:val="100"/>
          <w:position w:val="0"/>
        </w:rPr>
        <w:t>一滴水只有放进大海里才永远不会干涸，一个人只有当他把自己和集体事业融合在一起的时候 才能最有力量。这启示我们</w:t>
      </w:r>
    </w:p>
    <w:p>
      <w:pPr>
        <w:pStyle w:val="Bodytext10"/>
        <w:keepNext w:val="0"/>
        <w:keepLines w:val="0"/>
        <w:widowControl w:val="0"/>
        <w:numPr>
          <w:ilvl w:val="0"/>
          <w:numId w:val="10"/>
        </w:numPr>
        <w:shd w:val="clear" w:color="auto" w:fill="auto"/>
        <w:tabs>
          <w:tab w:val="left" w:pos="597"/>
        </w:tabs>
        <w:bidi w:val="0"/>
        <w:spacing w:before="0" w:after="0" w:line="347" w:lineRule="exact"/>
        <w:ind w:left="0" w:right="0" w:firstLine="200"/>
        <w:jc w:val="left"/>
      </w:pPr>
      <w:bookmarkStart w:id="22" w:name="bookmark22"/>
      <w:bookmarkEnd w:id="22"/>
      <w:r>
        <w:rPr>
          <w:color w:val="000000"/>
          <w:spacing w:val="0"/>
          <w:w w:val="100"/>
          <w:position w:val="0"/>
        </w:rPr>
        <w:t>个体力量相加就是集体的力量</w:t>
      </w:r>
    </w:p>
    <w:p>
      <w:pPr>
        <w:pStyle w:val="Bodytext10"/>
        <w:keepNext w:val="0"/>
        <w:keepLines w:val="0"/>
        <w:widowControl w:val="0"/>
        <w:numPr>
          <w:ilvl w:val="0"/>
          <w:numId w:val="10"/>
        </w:numPr>
        <w:shd w:val="clear" w:color="auto" w:fill="auto"/>
        <w:tabs>
          <w:tab w:val="left" w:pos="597"/>
        </w:tabs>
        <w:bidi w:val="0"/>
        <w:spacing w:before="0" w:after="0" w:line="347" w:lineRule="exact"/>
        <w:ind w:left="0" w:right="0" w:firstLine="200"/>
        <w:jc w:val="left"/>
      </w:pPr>
      <w:bookmarkStart w:id="23" w:name="bookmark23"/>
      <w:bookmarkEnd w:id="23"/>
      <w:r>
        <w:rPr>
          <w:color w:val="000000"/>
          <w:spacing w:val="0"/>
          <w:w w:val="100"/>
          <w:position w:val="0"/>
        </w:rPr>
        <w:t>集体的力量永远能所向披靡、战无不胜</w:t>
      </w:r>
    </w:p>
    <w:p>
      <w:pPr>
        <w:pStyle w:val="Bodytext10"/>
        <w:keepNext w:val="0"/>
        <w:keepLines w:val="0"/>
        <w:widowControl w:val="0"/>
        <w:numPr>
          <w:ilvl w:val="0"/>
          <w:numId w:val="10"/>
        </w:numPr>
        <w:shd w:val="clear" w:color="auto" w:fill="auto"/>
        <w:tabs>
          <w:tab w:val="left" w:pos="597"/>
        </w:tabs>
        <w:bidi w:val="0"/>
        <w:spacing w:before="0" w:after="0" w:line="347" w:lineRule="exact"/>
        <w:ind w:left="0" w:right="0" w:firstLine="200"/>
        <w:jc w:val="left"/>
      </w:pPr>
      <w:bookmarkStart w:id="24" w:name="bookmark24"/>
      <w:bookmarkEnd w:id="24"/>
      <w:r>
        <w:rPr>
          <w:color w:val="000000"/>
          <w:spacing w:val="0"/>
          <w:w w:val="100"/>
          <w:position w:val="0"/>
        </w:rPr>
        <w:t>共同目标能够激发、汇聚个体力量，形成强大的集体</w:t>
      </w:r>
    </w:p>
    <w:p>
      <w:pPr>
        <w:pStyle w:val="Bodytext10"/>
        <w:keepNext w:val="0"/>
        <w:keepLines w:val="0"/>
        <w:widowControl w:val="0"/>
        <w:numPr>
          <w:ilvl w:val="0"/>
          <w:numId w:val="10"/>
        </w:numPr>
        <w:shd w:val="clear" w:color="auto" w:fill="auto"/>
        <w:tabs>
          <w:tab w:val="left" w:pos="597"/>
        </w:tabs>
        <w:bidi w:val="0"/>
        <w:spacing w:before="0" w:after="0" w:line="347" w:lineRule="exact"/>
        <w:ind w:left="0" w:right="0" w:firstLine="200"/>
        <w:jc w:val="left"/>
      </w:pPr>
      <w:bookmarkStart w:id="25" w:name="bookmark25"/>
      <w:bookmarkEnd w:id="25"/>
      <w:r>
        <w:rPr>
          <w:color w:val="000000"/>
          <w:spacing w:val="0"/>
          <w:w w:val="100"/>
          <w:position w:val="0"/>
        </w:rPr>
        <w:t>集体要优先照顾个体利益</w:t>
      </w:r>
    </w:p>
    <w:p>
      <w:pPr>
        <w:pStyle w:val="Bodytext10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val="left" w:pos="389"/>
        </w:tabs>
        <w:bidi w:val="0"/>
        <w:spacing w:before="0" w:after="0" w:line="347" w:lineRule="exact"/>
        <w:ind w:left="200" w:right="0" w:hanging="200"/>
        <w:jc w:val="both"/>
      </w:pPr>
      <w:bookmarkStart w:id="26" w:name="bookmark26"/>
      <w:bookmarkEnd w:id="26"/>
      <w:r>
        <w:rPr>
          <w:color w:val="000000"/>
          <w:spacing w:val="0"/>
          <w:w w:val="100"/>
          <w:position w:val="0"/>
        </w:rPr>
        <w:t>道德与法治课上，老师要求同学阅读案例思考问题,小闪没读完三个字,就放飞了思绪，琢磨起和 好朋友……。老师发现了这个“走思犯”，用肢体语言提醒，小闪没有察觉;老师点名批评了小闪。 据此，对老师批评认识正确的是</w:t>
      </w:r>
    </w:p>
    <w:p>
      <w:pPr>
        <w:pStyle w:val="Bodytext10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val="left" w:pos="597"/>
        </w:tabs>
        <w:bidi w:val="0"/>
        <w:spacing w:before="0" w:after="0" w:line="347" w:lineRule="exact"/>
        <w:ind w:left="0" w:right="0" w:firstLine="200"/>
        <w:jc w:val="left"/>
      </w:pPr>
      <w:bookmarkStart w:id="27" w:name="bookmark27"/>
      <w:bookmarkEnd w:id="27"/>
      <w:r>
        <w:rPr>
          <w:color w:val="000000"/>
          <w:spacing w:val="0"/>
          <w:w w:val="100"/>
          <w:position w:val="0"/>
        </w:rPr>
        <w:t>没有影响教学何必管这么多</w:t>
      </w:r>
    </w:p>
    <w:p>
      <w:pPr>
        <w:pStyle w:val="Bodytext10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val="left" w:pos="597"/>
        </w:tabs>
        <w:bidi w:val="0"/>
        <w:spacing w:before="0" w:after="0" w:line="347" w:lineRule="exact"/>
        <w:ind w:left="0" w:right="0" w:firstLine="200"/>
        <w:jc w:val="left"/>
      </w:pPr>
      <w:bookmarkStart w:id="28" w:name="bookmark28"/>
      <w:bookmarkEnd w:id="28"/>
      <w:r>
        <w:rPr>
          <w:color w:val="000000"/>
          <w:spacing w:val="0"/>
          <w:w w:val="100"/>
          <w:position w:val="0"/>
        </w:rPr>
        <w:t>尊重老师的批评，反思自己的行为，积极改正</w:t>
      </w:r>
    </w:p>
    <w:p>
      <w:pPr>
        <w:pStyle w:val="Bodytext10"/>
        <w:keepNext w:val="0"/>
        <w:keepLines w:val="0"/>
        <w:widowControl w:val="0"/>
        <w:numPr>
          <w:ilvl w:val="0"/>
          <w:numId w:val="12"/>
        </w:numPr>
        <w:shd w:val="clear" w:color="auto" w:fill="auto"/>
        <w:tabs>
          <w:tab w:val="left" w:pos="597"/>
        </w:tabs>
        <w:bidi w:val="0"/>
        <w:spacing w:before="0" w:after="0" w:line="347" w:lineRule="exact"/>
        <w:ind w:left="0" w:right="0" w:firstLine="200"/>
        <w:jc w:val="left"/>
      </w:pPr>
      <w:bookmarkStart w:id="29" w:name="bookmark29"/>
      <w:bookmarkEnd w:id="29"/>
      <w:r>
        <w:rPr>
          <w:color w:val="000000"/>
          <w:spacing w:val="0"/>
          <w:w w:val="100"/>
          <w:position w:val="0"/>
        </w:rPr>
        <w:t>拒绝老师的批评，暗中抵触老师</w:t>
      </w:r>
    </w:p>
    <w:p>
      <w:pPr>
        <w:pStyle w:val="Bodytext10"/>
        <w:keepNext w:val="0"/>
        <w:keepLines w:val="0"/>
        <w:widowControl w:val="0"/>
        <w:numPr>
          <w:ilvl w:val="0"/>
          <w:numId w:val="13"/>
        </w:numPr>
        <w:shd w:val="clear" w:color="auto" w:fill="auto"/>
        <w:tabs>
          <w:tab w:val="left" w:pos="597"/>
        </w:tabs>
        <w:bidi w:val="0"/>
        <w:spacing w:before="0" w:after="0" w:line="347" w:lineRule="exact"/>
        <w:ind w:left="0" w:right="0" w:firstLine="200"/>
        <w:jc w:val="left"/>
      </w:pPr>
      <w:bookmarkStart w:id="30" w:name="bookmark30"/>
      <w:bookmarkEnd w:id="30"/>
      <w:r>
        <w:rPr>
          <w:color w:val="000000"/>
          <w:spacing w:val="0"/>
          <w:w w:val="100"/>
          <w:position w:val="0"/>
        </w:rPr>
        <w:t>积极找出老师在批评过程中遣词用语、表达方式、选择场所的不当</w:t>
      </w:r>
    </w:p>
    <w:p>
      <w:pPr>
        <w:pStyle w:val="Bodytext10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val="left" w:pos="389"/>
        </w:tabs>
        <w:bidi w:val="0"/>
        <w:spacing w:before="0" w:after="100" w:line="365" w:lineRule="exact"/>
        <w:ind w:left="200" w:right="0" w:hanging="200"/>
        <w:jc w:val="both"/>
      </w:pPr>
      <w:bookmarkStart w:id="31" w:name="bookmark31"/>
      <w:bookmarkEnd w:id="31"/>
      <w:r>
        <w:rPr>
          <w:color w:val="000000"/>
          <w:spacing w:val="0"/>
          <w:w w:val="100"/>
          <w:position w:val="0"/>
          <w:lang w:val="en-US" w:eastAsia="en-US" w:bidi="en-US"/>
        </w:rPr>
        <w:t>"</w:t>
      </w:r>
      <w:r>
        <w:rPr>
          <w:color w:val="000000"/>
          <w:spacing w:val="0"/>
          <w:w w:val="100"/>
          <w:position w:val="0"/>
        </w:rPr>
        <w:t>千里来书只为墙，让他三尺又何妨？万里长城今犹在，不见当年秦始皇。"六尺巷的典故传为千 古美谈启示我们</w:t>
      </w:r>
    </w:p>
    <w:p>
      <w:pPr>
        <w:pStyle w:val="Bodytext10"/>
        <w:keepNext w:val="0"/>
        <w:keepLines w:val="0"/>
        <w:widowControl w:val="0"/>
        <w:shd w:val="clear" w:color="auto" w:fill="auto"/>
        <w:tabs>
          <w:tab w:val="left" w:pos="4415"/>
        </w:tabs>
        <w:bidi w:val="0"/>
        <w:spacing w:before="0" w:after="0" w:line="240" w:lineRule="auto"/>
        <w:ind w:left="0" w:right="0" w:firstLine="200"/>
        <w:jc w:val="left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A.</w:t>
      </w:r>
      <w:r>
        <w:rPr>
          <w:color w:val="000000"/>
          <w:spacing w:val="0"/>
          <w:w w:val="100"/>
          <w:position w:val="0"/>
        </w:rPr>
        <w:t>人非圣贤，孰能无过</w:t>
        <w:tab/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B.</w:t>
      </w:r>
      <w:r>
        <w:rPr>
          <w:color w:val="000000"/>
          <w:spacing w:val="0"/>
          <w:w w:val="100"/>
          <w:position w:val="0"/>
        </w:rPr>
        <w:t>换位思考，与人为善</w:t>
      </w:r>
    </w:p>
    <w:p>
      <w:pPr>
        <w:pStyle w:val="Bodytext10"/>
        <w:keepNext w:val="0"/>
        <w:keepLines w:val="0"/>
        <w:widowControl w:val="0"/>
        <w:shd w:val="clear" w:color="auto" w:fill="auto"/>
        <w:tabs>
          <w:tab w:val="left" w:pos="4415"/>
        </w:tabs>
        <w:bidi w:val="0"/>
        <w:spacing w:before="0" w:after="0" w:line="347" w:lineRule="exact"/>
        <w:ind w:left="0" w:right="0" w:firstLine="200"/>
        <w:jc w:val="left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C.</w:t>
      </w:r>
      <w:r>
        <w:rPr>
          <w:color w:val="000000"/>
          <w:spacing w:val="0"/>
          <w:w w:val="100"/>
          <w:position w:val="0"/>
        </w:rPr>
        <w:t>人无远虑，必有近忧</w:t>
        <w:tab/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D.</w:t>
      </w:r>
      <w:r>
        <w:rPr>
          <w:color w:val="000000"/>
          <w:spacing w:val="0"/>
          <w:w w:val="100"/>
          <w:position w:val="0"/>
        </w:rPr>
        <w:t>淡泊名利，宁静致远</w:t>
      </w:r>
    </w:p>
    <w:p>
      <w:pPr>
        <w:pStyle w:val="Bodytext10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val="left" w:pos="435"/>
        </w:tabs>
        <w:bidi w:val="0"/>
        <w:spacing w:before="0" w:after="0" w:line="347" w:lineRule="exact"/>
        <w:ind w:left="0" w:right="0" w:firstLine="0"/>
        <w:jc w:val="left"/>
      </w:pPr>
      <w:bookmarkStart w:id="32" w:name="bookmark32"/>
      <w:bookmarkEnd w:id="32"/>
      <w:r>
        <w:rPr>
          <w:color w:val="000000"/>
          <w:spacing w:val="0"/>
          <w:w w:val="100"/>
          <w:position w:val="0"/>
        </w:rPr>
        <w:t>中国特色社会主义基本经济制度是</w:t>
      </w:r>
    </w:p>
    <w:p>
      <w:pPr>
        <w:pStyle w:val="Bodytext10"/>
        <w:keepNext w:val="0"/>
        <w:keepLines w:val="0"/>
        <w:widowControl w:val="0"/>
        <w:numPr>
          <w:ilvl w:val="0"/>
          <w:numId w:val="14"/>
        </w:numPr>
        <w:shd w:val="clear" w:color="auto" w:fill="auto"/>
        <w:tabs>
          <w:tab w:val="left" w:pos="697"/>
        </w:tabs>
        <w:bidi w:val="0"/>
        <w:spacing w:before="0" w:after="0" w:line="347" w:lineRule="exact"/>
        <w:ind w:left="0" w:right="0"/>
        <w:jc w:val="left"/>
      </w:pPr>
      <w:bookmarkStart w:id="33" w:name="bookmark33"/>
      <w:bookmarkEnd w:id="33"/>
      <w:r>
        <w:rPr>
          <w:color w:val="000000"/>
          <w:spacing w:val="0"/>
          <w:w w:val="100"/>
          <w:position w:val="0"/>
        </w:rPr>
        <w:t>公有制为主体，多种所有制经济共同发展</w:t>
      </w:r>
    </w:p>
    <w:p>
      <w:pPr>
        <w:pStyle w:val="Bodytext10"/>
        <w:keepNext w:val="0"/>
        <w:keepLines w:val="0"/>
        <w:widowControl w:val="0"/>
        <w:numPr>
          <w:ilvl w:val="0"/>
          <w:numId w:val="14"/>
        </w:numPr>
        <w:shd w:val="clear" w:color="auto" w:fill="auto"/>
        <w:tabs>
          <w:tab w:val="left" w:pos="697"/>
        </w:tabs>
        <w:bidi w:val="0"/>
        <w:spacing w:before="0" w:after="0" w:line="347" w:lineRule="exact"/>
        <w:ind w:left="0" w:right="0"/>
        <w:jc w:val="left"/>
      </w:pPr>
      <w:bookmarkStart w:id="34" w:name="bookmark34"/>
      <w:bookmarkEnd w:id="34"/>
      <w:r>
        <w:rPr>
          <w:color w:val="000000"/>
          <w:spacing w:val="0"/>
          <w:w w:val="100"/>
          <w:position w:val="0"/>
        </w:rPr>
        <w:t>国有经济在国民经济中占据主导力量</w:t>
      </w:r>
    </w:p>
    <w:p>
      <w:pPr>
        <w:pStyle w:val="Bodytext10"/>
        <w:keepNext w:val="0"/>
        <w:keepLines w:val="0"/>
        <w:widowControl w:val="0"/>
        <w:numPr>
          <w:ilvl w:val="0"/>
          <w:numId w:val="15"/>
        </w:numPr>
        <w:shd w:val="clear" w:color="auto" w:fill="auto"/>
        <w:tabs>
          <w:tab w:val="left" w:pos="697"/>
        </w:tabs>
        <w:bidi w:val="0"/>
        <w:spacing w:before="0" w:after="0" w:line="347" w:lineRule="exact"/>
        <w:ind w:left="0" w:right="0"/>
        <w:jc w:val="left"/>
      </w:pPr>
      <w:bookmarkStart w:id="35" w:name="bookmark35"/>
      <w:bookmarkEnd w:id="35"/>
      <w:r>
        <w:rPr>
          <w:color w:val="000000"/>
          <w:spacing w:val="0"/>
          <w:w w:val="100"/>
          <w:position w:val="0"/>
        </w:rPr>
        <w:t>民营经济是国民经济的主导力量</w:t>
      </w:r>
    </w:p>
    <w:p>
      <w:pPr>
        <w:pStyle w:val="Bodytext10"/>
        <w:keepNext w:val="0"/>
        <w:keepLines w:val="0"/>
        <w:widowControl w:val="0"/>
        <w:numPr>
          <w:ilvl w:val="0"/>
          <w:numId w:val="16"/>
        </w:numPr>
        <w:shd w:val="clear" w:color="auto" w:fill="auto"/>
        <w:tabs>
          <w:tab w:val="left" w:pos="697"/>
        </w:tabs>
        <w:bidi w:val="0"/>
        <w:spacing w:before="0" w:after="0" w:line="347" w:lineRule="exact"/>
        <w:ind w:left="0" w:right="0"/>
        <w:jc w:val="left"/>
      </w:pPr>
      <w:bookmarkStart w:id="36" w:name="bookmark36"/>
      <w:bookmarkEnd w:id="36"/>
      <w:r>
        <w:rPr>
          <w:color w:val="000000"/>
          <w:spacing w:val="0"/>
          <w:w w:val="100"/>
          <w:position w:val="0"/>
        </w:rPr>
        <w:t>非公有制经济在我国经济发展中无足轻重</w:t>
      </w:r>
    </w:p>
    <w:p>
      <w:pPr>
        <w:pStyle w:val="Bodytext10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val="left" w:pos="487"/>
        </w:tabs>
        <w:bidi w:val="0"/>
        <w:spacing w:before="0" w:after="0" w:line="365" w:lineRule="exact"/>
        <w:ind w:left="300" w:right="0" w:hanging="300"/>
        <w:jc w:val="both"/>
      </w:pPr>
      <w:bookmarkStart w:id="37" w:name="bookmark37"/>
      <w:bookmarkEnd w:id="37"/>
      <w:r>
        <w:rPr>
          <w:color w:val="000000"/>
          <w:spacing w:val="0"/>
          <w:w w:val="100"/>
          <w:position w:val="0"/>
        </w:rPr>
        <w:t>“听妈妈的话，别让她受伤，想快快长大，才能保护她……”“妈妈的话”，永远是给我们力量的情 感支撑和精神寄托。这首《听妈妈的话》给处于春期子女的启示是</w:t>
      </w:r>
    </w:p>
    <w:p>
      <w:pPr>
        <w:pStyle w:val="Bodytext10"/>
        <w:keepNext w:val="0"/>
        <w:keepLines w:val="0"/>
        <w:widowControl w:val="0"/>
        <w:numPr>
          <w:ilvl w:val="0"/>
          <w:numId w:val="17"/>
        </w:numPr>
        <w:shd w:val="clear" w:color="auto" w:fill="auto"/>
        <w:tabs>
          <w:tab w:val="left" w:pos="678"/>
        </w:tabs>
        <w:bidi w:val="0"/>
        <w:spacing w:before="0" w:after="0" w:line="346" w:lineRule="exact"/>
        <w:ind w:left="0" w:right="0"/>
        <w:jc w:val="left"/>
      </w:pPr>
      <w:bookmarkStart w:id="38" w:name="bookmark38"/>
      <w:bookmarkEnd w:id="38"/>
      <w:r>
        <w:rPr>
          <w:color w:val="000000"/>
          <w:spacing w:val="0"/>
          <w:w w:val="100"/>
          <w:position w:val="0"/>
        </w:rPr>
        <w:t>长大成年后，一定要孝敬父母</w:t>
      </w:r>
    </w:p>
    <w:p>
      <w:pPr>
        <w:pStyle w:val="Bodytext10"/>
        <w:keepNext w:val="0"/>
        <w:keepLines w:val="0"/>
        <w:widowControl w:val="0"/>
        <w:numPr>
          <w:ilvl w:val="0"/>
          <w:numId w:val="17"/>
        </w:numPr>
        <w:shd w:val="clear" w:color="auto" w:fill="auto"/>
        <w:tabs>
          <w:tab w:val="left" w:pos="678"/>
        </w:tabs>
        <w:bidi w:val="0"/>
        <w:spacing w:before="0" w:after="0" w:line="346" w:lineRule="exact"/>
        <w:ind w:left="0" w:right="0"/>
        <w:jc w:val="left"/>
      </w:pPr>
      <w:bookmarkStart w:id="39" w:name="bookmark39"/>
      <w:bookmarkEnd w:id="39"/>
      <w:r>
        <w:rPr>
          <w:color w:val="000000"/>
          <w:spacing w:val="0"/>
          <w:w w:val="100"/>
          <w:position w:val="0"/>
        </w:rPr>
        <w:t>倾听父母意见，不随意顶撞父母</w:t>
      </w:r>
    </w:p>
    <w:p>
      <w:pPr>
        <w:pStyle w:val="Bodytext10"/>
        <w:keepNext w:val="0"/>
        <w:keepLines w:val="0"/>
        <w:widowControl w:val="0"/>
        <w:numPr>
          <w:ilvl w:val="0"/>
          <w:numId w:val="17"/>
        </w:numPr>
        <w:shd w:val="clear" w:color="auto" w:fill="auto"/>
        <w:tabs>
          <w:tab w:val="left" w:pos="678"/>
        </w:tabs>
        <w:bidi w:val="0"/>
        <w:spacing w:before="0" w:after="0" w:line="346" w:lineRule="exact"/>
        <w:ind w:left="0" w:right="0"/>
        <w:jc w:val="left"/>
      </w:pPr>
      <w:bookmarkStart w:id="40" w:name="bookmark40"/>
      <w:bookmarkEnd w:id="40"/>
      <w:r>
        <w:rPr>
          <w:color w:val="000000"/>
          <w:spacing w:val="0"/>
          <w:w w:val="100"/>
          <w:position w:val="0"/>
        </w:rPr>
        <w:t>听从父母教诲，关爱父母</w:t>
      </w:r>
    </w:p>
    <w:p>
      <w:pPr>
        <w:pStyle w:val="Bodytext10"/>
        <w:keepNext w:val="0"/>
        <w:keepLines w:val="0"/>
        <w:widowControl w:val="0"/>
        <w:numPr>
          <w:ilvl w:val="0"/>
          <w:numId w:val="17"/>
        </w:numPr>
        <w:shd w:val="clear" w:color="auto" w:fill="auto"/>
        <w:tabs>
          <w:tab w:val="left" w:pos="678"/>
        </w:tabs>
        <w:bidi w:val="0"/>
        <w:spacing w:before="0" w:after="0" w:line="346" w:lineRule="exact"/>
        <w:ind w:left="0" w:right="0"/>
        <w:jc w:val="left"/>
      </w:pPr>
      <w:bookmarkStart w:id="41" w:name="bookmark41"/>
      <w:bookmarkEnd w:id="41"/>
      <w:r>
        <w:rPr>
          <w:color w:val="000000"/>
          <w:spacing w:val="0"/>
          <w:w w:val="100"/>
          <w:position w:val="0"/>
        </w:rPr>
        <w:t>接受父母的意见,不要一点违逆</w:t>
      </w:r>
    </w:p>
    <w:p>
      <w:pPr>
        <w:pStyle w:val="Bodytext10"/>
        <w:keepNext w:val="0"/>
        <w:keepLines w:val="0"/>
        <w:widowControl w:val="0"/>
        <w:shd w:val="clear" w:color="auto" w:fill="auto"/>
        <w:tabs>
          <w:tab w:val="left" w:pos="2340"/>
          <w:tab w:val="left" w:pos="4466"/>
          <w:tab w:val="left" w:pos="6588"/>
        </w:tabs>
        <w:bidi w:val="0"/>
        <w:spacing w:before="0" w:after="80" w:line="346" w:lineRule="exact"/>
        <w:ind w:left="0" w:right="0"/>
        <w:jc w:val="left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A.</w:t>
      </w:r>
      <w:r>
        <w:rPr>
          <w:color w:val="000000"/>
          <w:spacing w:val="0"/>
          <w:w w:val="100"/>
          <w:position w:val="0"/>
        </w:rPr>
        <w:t>①②</w:t>
        <w:tab/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B.</w:t>
      </w:r>
      <w:r>
        <w:rPr>
          <w:color w:val="000000"/>
          <w:spacing w:val="0"/>
          <w:w w:val="100"/>
          <w:position w:val="0"/>
        </w:rPr>
        <w:t>③④</w:t>
        <w:tab/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C.</w:t>
      </w:r>
      <w:r>
        <w:rPr>
          <w:color w:val="000000"/>
          <w:spacing w:val="0"/>
          <w:w w:val="100"/>
          <w:position w:val="0"/>
        </w:rPr>
        <w:t>①④</w:t>
        <w:tab/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D.</w:t>
      </w:r>
      <w:r>
        <w:rPr>
          <w:color w:val="000000"/>
          <w:spacing w:val="0"/>
          <w:w w:val="100"/>
          <w:position w:val="0"/>
        </w:rPr>
        <w:t>②③</w:t>
      </w:r>
    </w:p>
    <w:p>
      <w:pPr>
        <w:pStyle w:val="Bodytext30"/>
        <w:keepNext w:val="0"/>
        <w:keepLines w:val="0"/>
        <w:widowControl w:val="0"/>
        <w:shd w:val="clear" w:color="auto" w:fill="auto"/>
        <w:bidi w:val="0"/>
        <w:spacing w:before="0" w:after="0" w:line="360" w:lineRule="auto"/>
        <w:ind w:left="0" w:right="0" w:firstLine="0"/>
        <w:jc w:val="left"/>
      </w:pPr>
      <w:bookmarkStart w:id="42" w:name="bookmark42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lang w:val="en-US" w:eastAsia="en-US" w:bidi="en-US"/>
        </w:rPr>
        <w:t>1</w:t>
      </w:r>
      <w:bookmarkEnd w:id="42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lang w:val="en-US" w:eastAsia="en-US" w:bidi="en-US"/>
        </w:rPr>
        <w:t>2.</w:t>
      </w:r>
    </w:p>
    <w:p>
      <w:pPr>
        <w:pStyle w:val="Bodytext10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80" w:line="346" w:lineRule="exact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余光中现代诗摘选</w:t>
      </w:r>
    </w:p>
    <w:p>
      <w:pPr>
        <w:pStyle w:val="Bodytext10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80" w:line="346" w:lineRule="exact"/>
        <w:ind w:left="0" w:right="0" w:firstLine="420"/>
        <w:jc w:val="both"/>
        <w:rPr>
          <w:sz w:val="20"/>
          <w:szCs w:val="20"/>
        </w:rPr>
      </w:pPr>
      <w:r>
        <w:rPr>
          <w:color w:val="000000"/>
          <w:spacing w:val="0"/>
          <w:w w:val="100"/>
          <w:position w:val="0"/>
          <w:sz w:val="18"/>
          <w:szCs w:val="18"/>
        </w:rPr>
        <w:t>……乡愁是一湾浅浅的海峡，我在这头，大陆在那头。《乡愁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M1971）</w:t>
      </w:r>
    </w:p>
    <w:p>
      <w:pPr>
        <w:pStyle w:val="Bodytext10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leader="dot" w:pos="3324"/>
        </w:tabs>
        <w:bidi w:val="0"/>
        <w:spacing w:before="0" w:after="120" w:line="341" w:lineRule="exact"/>
        <w:ind w:left="420" w:right="0" w:firstLine="20"/>
        <w:jc w:val="left"/>
        <w:rPr>
          <w:sz w:val="20"/>
          <w:szCs w:val="20"/>
        </w:rPr>
      </w:pPr>
      <w:r>
        <w:rPr>
          <w:color w:val="000000"/>
          <w:spacing w:val="0"/>
          <w:w w:val="100"/>
          <w:position w:val="0"/>
          <w:sz w:val="18"/>
          <w:szCs w:val="18"/>
        </w:rPr>
        <w:t>当我死时，葬我，在长江与黄河之间。枕我的头颅，白发盖着黑土。在中国，最美最 母亲的国度。我便坦然睡去</w:t>
      </w:r>
      <w:r>
        <w:rPr>
          <w:color w:val="000000"/>
          <w:spacing w:val="0"/>
          <w:w w:val="100"/>
          <w:position w:val="0"/>
          <w:sz w:val="18"/>
          <w:szCs w:val="18"/>
          <w:lang w:val="en-US" w:eastAsia="en-US" w:bidi="en-US"/>
        </w:rPr>
        <w:tab/>
      </w:r>
      <w:r>
        <w:rPr>
          <w:color w:val="000000"/>
          <w:spacing w:val="0"/>
          <w:w w:val="100"/>
          <w:position w:val="0"/>
          <w:sz w:val="18"/>
          <w:szCs w:val="18"/>
        </w:rPr>
        <w:t>《当我死时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M1966）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346" w:lineRule="exact"/>
        <w:ind w:left="300" w:right="0" w:firstLine="20"/>
        <w:jc w:val="left"/>
      </w:pPr>
      <w:r>
        <w:rPr>
          <w:color w:val="000000"/>
          <w:spacing w:val="0"/>
          <w:w w:val="100"/>
          <w:position w:val="0"/>
        </w:rPr>
        <w:t>台湾诗人余光中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1928</w:t>
      </w:r>
      <w:r>
        <w:rPr>
          <w:color w:val="000000"/>
          <w:spacing w:val="0"/>
          <w:w w:val="100"/>
          <w:position w:val="0"/>
        </w:rPr>
        <w:t>年生于南京,他的诗具有穿越时空的力量，引起两岸同胞长久、广泛的共 鸣，其根源在于</w:t>
      </w:r>
    </w:p>
    <w:p>
      <w:pPr>
        <w:pStyle w:val="Bodytext10"/>
        <w:keepNext w:val="0"/>
        <w:keepLines w:val="0"/>
        <w:widowControl w:val="0"/>
        <w:numPr>
          <w:ilvl w:val="0"/>
          <w:numId w:val="18"/>
        </w:numPr>
        <w:shd w:val="clear" w:color="auto" w:fill="auto"/>
        <w:tabs>
          <w:tab w:val="left" w:pos="717"/>
        </w:tabs>
        <w:bidi w:val="0"/>
        <w:spacing w:before="0" w:after="0" w:line="346" w:lineRule="exact"/>
        <w:ind w:left="300" w:right="0" w:firstLine="20"/>
        <w:jc w:val="left"/>
      </w:pPr>
      <w:bookmarkStart w:id="43" w:name="bookmark43"/>
      <w:bookmarkEnd w:id="43"/>
      <w:r>
        <w:rPr>
          <w:color w:val="000000"/>
          <w:spacing w:val="0"/>
          <w:w w:val="100"/>
          <w:position w:val="0"/>
        </w:rPr>
        <w:t>台湾同胞在大陆都有家人或朋友</w:t>
      </w:r>
    </w:p>
    <w:p>
      <w:pPr>
        <w:pStyle w:val="Bodytext10"/>
        <w:keepNext w:val="0"/>
        <w:keepLines w:val="0"/>
        <w:widowControl w:val="0"/>
        <w:numPr>
          <w:ilvl w:val="0"/>
          <w:numId w:val="18"/>
        </w:numPr>
        <w:shd w:val="clear" w:color="auto" w:fill="auto"/>
        <w:tabs>
          <w:tab w:val="left" w:pos="697"/>
        </w:tabs>
        <w:bidi w:val="0"/>
        <w:spacing w:before="0" w:after="0" w:line="346" w:lineRule="exact"/>
        <w:ind w:left="0" w:right="0"/>
        <w:jc w:val="left"/>
      </w:pPr>
      <w:bookmarkStart w:id="44" w:name="bookmark44"/>
      <w:bookmarkEnd w:id="44"/>
      <w:r>
        <w:rPr>
          <w:color w:val="000000"/>
          <w:spacing w:val="0"/>
          <w:w w:val="100"/>
          <w:position w:val="0"/>
        </w:rPr>
        <w:t>诗人的创作才华</w:t>
      </w:r>
    </w:p>
    <w:p>
      <w:pPr>
        <w:pStyle w:val="Bodytext10"/>
        <w:keepNext w:val="0"/>
        <w:keepLines w:val="0"/>
        <w:widowControl w:val="0"/>
        <w:numPr>
          <w:ilvl w:val="0"/>
          <w:numId w:val="19"/>
        </w:numPr>
        <w:shd w:val="clear" w:color="auto" w:fill="auto"/>
        <w:tabs>
          <w:tab w:val="left" w:pos="697"/>
        </w:tabs>
        <w:bidi w:val="0"/>
        <w:spacing w:before="0" w:after="0" w:line="346" w:lineRule="exact"/>
        <w:ind w:left="0" w:right="0"/>
        <w:jc w:val="left"/>
      </w:pPr>
      <w:bookmarkStart w:id="45" w:name="bookmark45"/>
      <w:bookmarkEnd w:id="45"/>
      <w:r>
        <w:rPr>
          <w:color w:val="000000"/>
          <w:spacing w:val="0"/>
          <w:w w:val="100"/>
          <w:position w:val="0"/>
        </w:rPr>
        <w:t>大陆、台湾隔着一个海峡，地理位置相近</w:t>
      </w:r>
    </w:p>
    <w:p>
      <w:pPr>
        <w:pStyle w:val="Bodytext10"/>
        <w:keepNext w:val="0"/>
        <w:keepLines w:val="0"/>
        <w:widowControl w:val="0"/>
        <w:numPr>
          <w:ilvl w:val="0"/>
          <w:numId w:val="20"/>
        </w:numPr>
        <w:shd w:val="clear" w:color="auto" w:fill="auto"/>
        <w:tabs>
          <w:tab w:val="left" w:pos="697"/>
        </w:tabs>
        <w:bidi w:val="0"/>
        <w:spacing w:before="0" w:after="0" w:line="346" w:lineRule="exact"/>
        <w:ind w:left="0" w:right="0"/>
        <w:jc w:val="left"/>
      </w:pPr>
      <w:bookmarkStart w:id="46" w:name="bookmark46"/>
      <w:bookmarkEnd w:id="46"/>
      <w:r>
        <w:rPr>
          <w:color w:val="000000"/>
          <w:spacing w:val="0"/>
          <w:w w:val="100"/>
          <w:position w:val="0"/>
        </w:rPr>
        <w:t>两岸同胞对中华文化的认同感和归属感</w:t>
      </w:r>
    </w:p>
    <w:p>
      <w:pPr>
        <w:pStyle w:val="Bodytext10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val="left" w:pos="487"/>
        </w:tabs>
        <w:bidi w:val="0"/>
        <w:spacing w:before="0" w:after="0" w:line="346" w:lineRule="exact"/>
        <w:ind w:left="300" w:right="0" w:hanging="300"/>
        <w:jc w:val="both"/>
      </w:pPr>
      <w:bookmarkStart w:id="47" w:name="bookmark47"/>
      <w:bookmarkEnd w:id="47"/>
      <w:r>
        <w:rPr>
          <w:color w:val="000000"/>
          <w:spacing w:val="0"/>
          <w:w w:val="100"/>
          <w:position w:val="0"/>
        </w:rPr>
        <w:t>中学生小明说:“我个头不高，又比较瘦小,但我乐于助人，学习努力，帅在内心!”对此评价认识 正确的是</w:t>
      </w:r>
    </w:p>
    <w:p>
      <w:pPr>
        <w:pStyle w:val="Bodytext10"/>
        <w:keepNext w:val="0"/>
        <w:keepLines w:val="0"/>
        <w:widowControl w:val="0"/>
        <w:numPr>
          <w:ilvl w:val="0"/>
          <w:numId w:val="21"/>
        </w:numPr>
        <w:shd w:val="clear" w:color="auto" w:fill="auto"/>
        <w:tabs>
          <w:tab w:val="left" w:pos="678"/>
        </w:tabs>
        <w:bidi w:val="0"/>
        <w:spacing w:before="0" w:after="0" w:line="346" w:lineRule="exact"/>
        <w:ind w:left="0" w:right="0"/>
        <w:jc w:val="left"/>
      </w:pPr>
      <w:bookmarkStart w:id="48" w:name="bookmark48"/>
      <w:bookmarkEnd w:id="48"/>
      <w:r>
        <w:rPr>
          <w:color w:val="000000"/>
          <w:spacing w:val="0"/>
          <w:w w:val="100"/>
          <w:position w:val="0"/>
        </w:rPr>
        <w:t>小明正确认识自己的优势与劣势</w:t>
      </w:r>
    </w:p>
    <w:p>
      <w:pPr>
        <w:pStyle w:val="Bodytext10"/>
        <w:keepNext w:val="0"/>
        <w:keepLines w:val="0"/>
        <w:widowControl w:val="0"/>
        <w:numPr>
          <w:ilvl w:val="0"/>
          <w:numId w:val="21"/>
        </w:numPr>
        <w:shd w:val="clear" w:color="auto" w:fill="auto"/>
        <w:tabs>
          <w:tab w:val="left" w:pos="678"/>
        </w:tabs>
        <w:bidi w:val="0"/>
        <w:spacing w:before="0" w:after="0" w:line="346" w:lineRule="exact"/>
        <w:ind w:left="0" w:right="0"/>
        <w:jc w:val="left"/>
      </w:pPr>
      <w:bookmarkStart w:id="49" w:name="bookmark49"/>
      <w:bookmarkEnd w:id="49"/>
      <w:r>
        <w:rPr>
          <w:color w:val="000000"/>
          <w:spacing w:val="0"/>
          <w:w w:val="100"/>
          <w:position w:val="0"/>
        </w:rPr>
        <w:t>这是小明自恋、自我为中心的表现</w:t>
      </w:r>
    </w:p>
    <w:p>
      <w:pPr>
        <w:pStyle w:val="Bodytext10"/>
        <w:keepNext w:val="0"/>
        <w:keepLines w:val="0"/>
        <w:widowControl w:val="0"/>
        <w:numPr>
          <w:ilvl w:val="0"/>
          <w:numId w:val="21"/>
        </w:numPr>
        <w:shd w:val="clear" w:color="auto" w:fill="auto"/>
        <w:tabs>
          <w:tab w:val="left" w:pos="678"/>
        </w:tabs>
        <w:bidi w:val="0"/>
        <w:spacing w:before="0" w:after="0" w:line="346" w:lineRule="exact"/>
        <w:ind w:left="0" w:right="0"/>
        <w:jc w:val="left"/>
      </w:pPr>
      <w:bookmarkStart w:id="50" w:name="bookmark50"/>
      <w:bookmarkEnd w:id="50"/>
      <w:r>
        <w:rPr>
          <w:color w:val="000000"/>
          <w:spacing w:val="0"/>
          <w:w w:val="100"/>
          <w:position w:val="0"/>
        </w:rPr>
        <w:t>这是小明悦纳自己，自爱、自信的表现</w:t>
      </w:r>
    </w:p>
    <w:p>
      <w:pPr>
        <w:pStyle w:val="Bodytext10"/>
        <w:keepNext w:val="0"/>
        <w:keepLines w:val="0"/>
        <w:widowControl w:val="0"/>
        <w:numPr>
          <w:ilvl w:val="0"/>
          <w:numId w:val="21"/>
        </w:numPr>
        <w:shd w:val="clear" w:color="auto" w:fill="auto"/>
        <w:tabs>
          <w:tab w:val="left" w:pos="678"/>
        </w:tabs>
        <w:bidi w:val="0"/>
        <w:spacing w:before="0" w:after="0" w:line="346" w:lineRule="exact"/>
        <w:ind w:left="0" w:right="0"/>
        <w:jc w:val="left"/>
      </w:pPr>
      <w:bookmarkStart w:id="51" w:name="bookmark51"/>
      <w:bookmarkEnd w:id="51"/>
      <w:r>
        <w:rPr>
          <w:color w:val="000000"/>
          <w:spacing w:val="0"/>
          <w:w w:val="100"/>
          <w:position w:val="0"/>
        </w:rPr>
        <w:t>小明能全面、发展的进行自我评价</w:t>
      </w:r>
    </w:p>
    <w:p>
      <w:pPr>
        <w:pStyle w:val="Bodytext10"/>
        <w:keepNext w:val="0"/>
        <w:keepLines w:val="0"/>
        <w:widowControl w:val="0"/>
        <w:shd w:val="clear" w:color="auto" w:fill="auto"/>
        <w:tabs>
          <w:tab w:val="left" w:pos="2340"/>
          <w:tab w:val="left" w:pos="4466"/>
          <w:tab w:val="left" w:pos="6588"/>
        </w:tabs>
        <w:bidi w:val="0"/>
        <w:spacing w:before="0" w:after="0" w:line="348" w:lineRule="exact"/>
        <w:ind w:left="0" w:right="0"/>
        <w:jc w:val="left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A.</w:t>
      </w:r>
      <w:r>
        <w:rPr>
          <w:color w:val="000000"/>
          <w:spacing w:val="0"/>
          <w:w w:val="100"/>
          <w:position w:val="0"/>
        </w:rPr>
        <w:t>①②</w:t>
        <w:tab/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B.</w:t>
      </w:r>
      <w:r>
        <w:rPr>
          <w:color w:val="000000"/>
          <w:spacing w:val="0"/>
          <w:w w:val="100"/>
          <w:position w:val="0"/>
        </w:rPr>
        <w:t>②④</w:t>
        <w:tab/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C.</w:t>
      </w:r>
      <w:r>
        <w:rPr>
          <w:color w:val="000000"/>
          <w:spacing w:val="0"/>
          <w:w w:val="100"/>
          <w:position w:val="0"/>
        </w:rPr>
        <w:t>①③</w:t>
        <w:tab/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D.</w:t>
      </w:r>
      <w:r>
        <w:rPr>
          <w:color w:val="000000"/>
          <w:spacing w:val="0"/>
          <w:w w:val="100"/>
          <w:position w:val="0"/>
        </w:rPr>
        <w:t>③④</w:t>
      </w:r>
    </w:p>
    <w:p>
      <w:pPr>
        <w:pStyle w:val="Bodytext10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val="left" w:pos="487"/>
        </w:tabs>
        <w:bidi w:val="0"/>
        <w:spacing w:before="0" w:after="0" w:line="348" w:lineRule="exact"/>
        <w:ind w:left="300" w:right="0" w:hanging="300"/>
        <w:jc w:val="both"/>
      </w:pPr>
      <w:bookmarkStart w:id="52" w:name="bookmark52"/>
      <w:bookmarkEnd w:id="52"/>
      <w:r>
        <w:rPr>
          <w:color w:val="000000"/>
          <w:spacing w:val="0"/>
          <w:w w:val="100"/>
          <w:position w:val="0"/>
          <w:lang w:val="en-US" w:eastAsia="en-US" w:bidi="en-US"/>
        </w:rPr>
        <w:t>"</w:t>
      </w:r>
      <w:r>
        <w:rPr>
          <w:color w:val="000000"/>
          <w:spacing w:val="0"/>
          <w:w w:val="100"/>
          <w:position w:val="0"/>
        </w:rPr>
        <w:t>民之所望，施政所向！您所思考的，是总理希望倾听的声音；您所期盼的，是政府为之奋斗的方 向。欢迎您留言参与，和总理说说心里话!"这是人民网特别策划''我有问题问总理"网页序言。 每年全国两会前夕，网友都可在此建言献策，共绘国家发展蓝图。这一做法</w:t>
      </w:r>
    </w:p>
    <w:p>
      <w:pPr>
        <w:pStyle w:val="Bodytext10"/>
        <w:keepNext w:val="0"/>
        <w:keepLines w:val="0"/>
        <w:widowControl w:val="0"/>
        <w:numPr>
          <w:ilvl w:val="0"/>
          <w:numId w:val="22"/>
        </w:numPr>
        <w:shd w:val="clear" w:color="auto" w:fill="auto"/>
        <w:tabs>
          <w:tab w:val="left" w:pos="697"/>
        </w:tabs>
        <w:bidi w:val="0"/>
        <w:spacing w:before="0" w:after="0" w:line="346" w:lineRule="exact"/>
        <w:ind w:left="0" w:right="0"/>
        <w:jc w:val="left"/>
      </w:pPr>
      <w:bookmarkStart w:id="53" w:name="bookmark53"/>
      <w:bookmarkEnd w:id="53"/>
      <w:r>
        <w:rPr>
          <w:color w:val="000000"/>
          <w:spacing w:val="0"/>
          <w:w w:val="100"/>
          <w:position w:val="0"/>
        </w:rPr>
        <w:t>体现了人民直接行使管理国家权力</w:t>
      </w:r>
    </w:p>
    <w:p>
      <w:pPr>
        <w:pStyle w:val="Bodytext10"/>
        <w:keepNext w:val="0"/>
        <w:keepLines w:val="0"/>
        <w:widowControl w:val="0"/>
        <w:numPr>
          <w:ilvl w:val="0"/>
          <w:numId w:val="22"/>
        </w:numPr>
        <w:shd w:val="clear" w:color="auto" w:fill="auto"/>
        <w:tabs>
          <w:tab w:val="left" w:pos="697"/>
        </w:tabs>
        <w:bidi w:val="0"/>
        <w:spacing w:before="0" w:after="0" w:line="346" w:lineRule="exact"/>
        <w:ind w:left="0" w:right="0"/>
        <w:jc w:val="left"/>
      </w:pPr>
      <w:bookmarkStart w:id="54" w:name="bookmark54"/>
      <w:bookmarkEnd w:id="54"/>
      <w:r>
        <w:rPr>
          <w:color w:val="000000"/>
          <w:spacing w:val="0"/>
          <w:w w:val="100"/>
          <w:position w:val="0"/>
        </w:rPr>
        <w:t>有利于保障公民的监督权</w:t>
      </w:r>
    </w:p>
    <w:p>
      <w:pPr>
        <w:pStyle w:val="Bodytext10"/>
        <w:keepNext w:val="0"/>
        <w:keepLines w:val="0"/>
        <w:widowControl w:val="0"/>
        <w:numPr>
          <w:ilvl w:val="0"/>
          <w:numId w:val="22"/>
        </w:numPr>
        <w:shd w:val="clear" w:color="auto" w:fill="auto"/>
        <w:tabs>
          <w:tab w:val="left" w:pos="697"/>
        </w:tabs>
        <w:bidi w:val="0"/>
        <w:spacing w:before="0" w:after="0" w:line="346" w:lineRule="exact"/>
        <w:ind w:left="0" w:right="0"/>
        <w:jc w:val="left"/>
      </w:pPr>
      <w:bookmarkStart w:id="55" w:name="bookmark55"/>
      <w:bookmarkEnd w:id="55"/>
      <w:r>
        <w:rPr>
          <w:color w:val="000000"/>
          <w:spacing w:val="0"/>
          <w:w w:val="100"/>
          <w:position w:val="0"/>
        </w:rPr>
        <w:t>总理可以立刻解决网友提出的所有问题</w:t>
      </w:r>
    </w:p>
    <w:p>
      <w:pPr>
        <w:pStyle w:val="Bodytext10"/>
        <w:keepNext w:val="0"/>
        <w:keepLines w:val="0"/>
        <w:widowControl w:val="0"/>
        <w:numPr>
          <w:ilvl w:val="0"/>
          <w:numId w:val="22"/>
        </w:numPr>
        <w:shd w:val="clear" w:color="auto" w:fill="auto"/>
        <w:tabs>
          <w:tab w:val="left" w:pos="697"/>
        </w:tabs>
        <w:bidi w:val="0"/>
        <w:spacing w:before="0" w:after="0" w:line="346" w:lineRule="exact"/>
        <w:ind w:left="0" w:right="0"/>
        <w:jc w:val="left"/>
      </w:pPr>
      <w:bookmarkStart w:id="56" w:name="bookmark56"/>
      <w:bookmarkEnd w:id="56"/>
      <w:r>
        <w:rPr>
          <w:color w:val="000000"/>
          <w:spacing w:val="0"/>
          <w:w w:val="100"/>
          <w:position w:val="0"/>
        </w:rPr>
        <w:t>与中学生网友无关，因未成年没有建言、批评的权利</w:t>
      </w:r>
    </w:p>
    <w:p>
      <w:pPr>
        <w:pStyle w:val="Bodytext10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val="left" w:pos="487"/>
        </w:tabs>
        <w:bidi w:val="0"/>
        <w:spacing w:before="0" w:after="80" w:line="360" w:lineRule="exact"/>
        <w:ind w:left="300" w:right="0" w:hanging="300"/>
        <w:jc w:val="both"/>
      </w:pPr>
      <w:bookmarkStart w:id="57" w:name="bookmark57"/>
      <w:bookmarkEnd w:id="57"/>
      <w:r>
        <w:rPr>
          <w:color w:val="000000"/>
          <w:spacing w:val="0"/>
          <w:w w:val="100"/>
          <w:position w:val="0"/>
        </w:rPr>
        <w:t>初中生周某在京北大世界买了一个保温杯,用了两天后发现保温效果差，就到商场和卖家沟通， 卖家按照周某的心愿退货。这种解决问题采取的方式是</w:t>
      </w:r>
    </w:p>
    <w:p>
      <w:pPr>
        <w:pStyle w:val="Bodytext10"/>
        <w:keepNext w:val="0"/>
        <w:keepLines w:val="0"/>
        <w:widowControl w:val="0"/>
        <w:shd w:val="clear" w:color="auto" w:fill="auto"/>
        <w:tabs>
          <w:tab w:val="left" w:pos="2340"/>
          <w:tab w:val="left" w:pos="4466"/>
          <w:tab w:val="left" w:pos="6588"/>
        </w:tabs>
        <w:bidi w:val="0"/>
        <w:spacing w:before="0" w:after="80" w:line="240" w:lineRule="auto"/>
        <w:ind w:left="0" w:right="0"/>
        <w:jc w:val="left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A.</w:t>
      </w:r>
      <w:r>
        <w:rPr>
          <w:color w:val="000000"/>
          <w:spacing w:val="0"/>
          <w:w w:val="100"/>
          <w:position w:val="0"/>
        </w:rPr>
        <w:t>协商</w:t>
        <w:tab/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B.</w:t>
      </w:r>
      <w:r>
        <w:rPr>
          <w:color w:val="000000"/>
          <w:spacing w:val="0"/>
          <w:w w:val="100"/>
          <w:position w:val="0"/>
        </w:rPr>
        <w:t>调解</w:t>
        <w:tab/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C,</w:t>
      </w:r>
      <w:r>
        <w:rPr>
          <w:color w:val="000000"/>
          <w:spacing w:val="0"/>
          <w:w w:val="100"/>
          <w:position w:val="0"/>
        </w:rPr>
        <w:t>仲裁</w:t>
        <w:tab/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D.</w:t>
      </w:r>
      <w:r>
        <w:rPr>
          <w:color w:val="000000"/>
          <w:spacing w:val="0"/>
          <w:w w:val="100"/>
          <w:position w:val="0"/>
        </w:rPr>
        <w:t>诉讼</w:t>
      </w:r>
      <w:r>
        <w:br w:type="page"/>
      </w:r>
    </w:p>
    <w:p>
      <w:pPr>
        <w:pStyle w:val="Bodytext10"/>
        <w:keepNext w:val="0"/>
        <w:keepLines w:val="0"/>
        <w:widowControl w:val="0"/>
        <w:numPr>
          <w:ilvl w:val="0"/>
          <w:numId w:val="9"/>
        </w:numPr>
        <w:shd w:val="clear" w:color="auto" w:fill="auto"/>
        <w:bidi w:val="0"/>
        <w:spacing w:before="0" w:after="120" w:line="240" w:lineRule="auto"/>
        <w:ind w:left="0" w:right="0" w:firstLine="0"/>
        <w:jc w:val="left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4390390</wp:posOffset>
            </wp:positionH>
            <wp:positionV relativeFrom="paragraph">
              <wp:posOffset>88900</wp:posOffset>
            </wp:positionV>
            <wp:extent cx="1713230" cy="1219200"/>
            <wp:wrapSquare wrapText="left"/>
            <wp:docPr id="7" name="Shap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box 8"/>
                    <pic:cNvPicPr/>
                  </pic:nvPicPr>
                  <pic:blipFill>
                    <a:blip xmlns:r="http://schemas.openxmlformats.org/officeDocument/2006/relationships" r:embed="rId5"/>
                    <a:stretch/>
                  </pic:blipFill>
                  <pic:spPr>
                    <a:xfrm>
                      <a:ext cx="1713230" cy="1219200"/>
                    </a:xfrm>
                    <a:prstGeom prst="rect"/>
                  </pic:spPr>
                </pic:pic>
              </a:graphicData>
            </a:graphic>
          </wp:anchor>
        </w:drawing>
      </w:r>
      <w:bookmarkStart w:id="58" w:name="bookmark58"/>
      <w:bookmarkEnd w:id="58"/>
      <w:r>
        <w:rPr>
          <w:color w:val="000000"/>
          <w:spacing w:val="0"/>
          <w:w w:val="100"/>
          <w:position w:val="0"/>
        </w:rPr>
        <w:t>对右图揭示的公民权利与义务关系认识正确的是</w:t>
      </w:r>
    </w:p>
    <w:p>
      <w:pPr>
        <w:pStyle w:val="Bodytext10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val="left" w:pos="678"/>
        </w:tabs>
        <w:bidi w:val="0"/>
        <w:spacing w:before="0" w:after="120" w:line="240" w:lineRule="auto"/>
        <w:ind w:left="0" w:right="0"/>
        <w:jc w:val="left"/>
      </w:pPr>
      <w:bookmarkStart w:id="59" w:name="bookmark59"/>
      <w:bookmarkEnd w:id="59"/>
      <w:r>
        <w:rPr>
          <w:color w:val="000000"/>
          <w:spacing w:val="0"/>
          <w:w w:val="100"/>
          <w:position w:val="0"/>
        </w:rPr>
        <w:t>先享受权利、后履行义务，不可颠倒</w:t>
      </w:r>
    </w:p>
    <w:p>
      <w:pPr>
        <w:pStyle w:val="Bodytext10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val="left" w:pos="678"/>
        </w:tabs>
        <w:bidi w:val="0"/>
        <w:spacing w:before="0" w:after="120" w:line="240" w:lineRule="auto"/>
        <w:ind w:left="0" w:right="0"/>
        <w:jc w:val="left"/>
      </w:pPr>
      <w:bookmarkStart w:id="60" w:name="bookmark60"/>
      <w:bookmarkEnd w:id="60"/>
      <w:r>
        <w:rPr>
          <w:color w:val="000000"/>
          <w:spacing w:val="0"/>
          <w:w w:val="100"/>
          <w:position w:val="0"/>
        </w:rPr>
        <w:t>公民的权利和义务相统一</w:t>
      </w:r>
    </w:p>
    <w:p>
      <w:pPr>
        <w:pStyle w:val="Bodytext10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val="left" w:pos="678"/>
        </w:tabs>
        <w:bidi w:val="0"/>
        <w:spacing w:before="0" w:after="120" w:line="240" w:lineRule="auto"/>
        <w:ind w:left="0" w:right="0"/>
        <w:jc w:val="left"/>
      </w:pPr>
      <w:bookmarkStart w:id="61" w:name="bookmark61"/>
      <w:bookmarkEnd w:id="61"/>
      <w:r>
        <w:rPr>
          <w:color w:val="000000"/>
          <w:spacing w:val="0"/>
          <w:w w:val="100"/>
          <w:position w:val="0"/>
        </w:rPr>
        <w:t>重视享受权利，轻视履行义务</w:t>
      </w:r>
    </w:p>
    <w:p>
      <w:pPr>
        <w:pStyle w:val="Bodytext10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val="left" w:pos="678"/>
        </w:tabs>
        <w:bidi w:val="0"/>
        <w:spacing w:before="0" w:after="120" w:line="240" w:lineRule="auto"/>
        <w:ind w:left="0" w:right="0"/>
        <w:jc w:val="left"/>
      </w:pPr>
      <w:bookmarkStart w:id="62" w:name="bookmark62"/>
      <w:bookmarkEnd w:id="62"/>
      <w:r>
        <w:rPr>
          <w:color w:val="000000"/>
          <w:spacing w:val="0"/>
          <w:w w:val="100"/>
          <w:position w:val="0"/>
        </w:rPr>
        <w:t>既要依法行使权利，又要依法履行义务</w:t>
      </w:r>
    </w:p>
    <w:p>
      <w:pPr>
        <w:pStyle w:val="Bodytext10"/>
        <w:keepNext w:val="0"/>
        <w:keepLines w:val="0"/>
        <w:widowControl w:val="0"/>
        <w:shd w:val="clear" w:color="auto" w:fill="auto"/>
        <w:tabs>
          <w:tab w:val="left" w:pos="2304"/>
        </w:tabs>
        <w:bidi w:val="0"/>
        <w:spacing w:before="0" w:after="120" w:line="240" w:lineRule="auto"/>
        <w:ind w:left="0" w:right="0"/>
        <w:jc w:val="left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A.</w:t>
      </w:r>
      <w:r>
        <w:rPr>
          <w:color w:val="000000"/>
          <w:spacing w:val="0"/>
          <w:w w:val="100"/>
          <w:position w:val="0"/>
        </w:rPr>
        <w:t>①②</w:t>
        <w:tab/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B.</w:t>
      </w:r>
      <w:r>
        <w:rPr>
          <w:color w:val="000000"/>
          <w:spacing w:val="0"/>
          <w:w w:val="100"/>
          <w:position w:val="0"/>
        </w:rPr>
        <w:t>①③</w:t>
      </w:r>
    </w:p>
    <w:p>
      <w:pPr>
        <w:pStyle w:val="Bodytext10"/>
        <w:keepNext w:val="0"/>
        <w:keepLines w:val="0"/>
        <w:widowControl w:val="0"/>
        <w:shd w:val="clear" w:color="auto" w:fill="auto"/>
        <w:tabs>
          <w:tab w:val="left" w:pos="2304"/>
        </w:tabs>
        <w:bidi w:val="0"/>
        <w:spacing w:before="0" w:after="0" w:line="240" w:lineRule="auto"/>
        <w:ind w:left="0" w:right="0"/>
        <w:jc w:val="left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C.</w:t>
      </w:r>
      <w:r>
        <w:rPr>
          <w:color w:val="000000"/>
          <w:spacing w:val="0"/>
          <w:w w:val="100"/>
          <w:position w:val="0"/>
        </w:rPr>
        <w:t>②④</w:t>
        <w:tab/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D.</w:t>
      </w:r>
      <w:r>
        <w:rPr>
          <w:color w:val="000000"/>
          <w:spacing w:val="0"/>
          <w:w w:val="100"/>
          <w:position w:val="0"/>
        </w:rPr>
        <w:t>③④</w:t>
      </w:r>
    </w:p>
    <w:p>
      <w:pPr>
        <w:pStyle w:val="Bodytext10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val="left" w:pos="477"/>
        </w:tabs>
        <w:bidi w:val="0"/>
        <w:spacing w:before="0" w:after="0" w:line="341" w:lineRule="exact"/>
        <w:ind w:left="300" w:right="0" w:hanging="300"/>
        <w:jc w:val="left"/>
      </w:pPr>
      <w:bookmarkStart w:id="63" w:name="bookmark63"/>
      <w:bookmarkEnd w:id="63"/>
      <w:r>
        <w:rPr>
          <w:color w:val="000000"/>
          <w:spacing w:val="0"/>
          <w:w w:val="100"/>
          <w:position w:val="0"/>
        </w:rPr>
        <w:t>孟子说：''故天将降大任于是人也，必先苦其心志，劳其筋骨，饿其体肤，空乏其身，行拂乱其所 为，所以动心忍性，曾益其所不能。”这启示我们面对生活中的困难、挫折</w:t>
      </w:r>
    </w:p>
    <w:p>
      <w:pPr>
        <w:pStyle w:val="Bodytext10"/>
        <w:keepNext w:val="0"/>
        <w:keepLines w:val="0"/>
        <w:widowControl w:val="0"/>
        <w:numPr>
          <w:ilvl w:val="0"/>
          <w:numId w:val="24"/>
        </w:numPr>
        <w:shd w:val="clear" w:color="auto" w:fill="auto"/>
        <w:tabs>
          <w:tab w:val="left" w:pos="692"/>
        </w:tabs>
        <w:bidi w:val="0"/>
        <w:spacing w:before="0" w:after="0" w:line="341" w:lineRule="exact"/>
        <w:ind w:left="0" w:right="0"/>
        <w:jc w:val="left"/>
      </w:pPr>
      <w:bookmarkStart w:id="64" w:name="bookmark64"/>
      <w:bookmarkEnd w:id="64"/>
      <w:r>
        <w:rPr>
          <w:color w:val="000000"/>
          <w:spacing w:val="0"/>
          <w:w w:val="100"/>
          <w:position w:val="0"/>
        </w:rPr>
        <w:t>首先要增强体质、强筋骨</w:t>
      </w:r>
    </w:p>
    <w:p>
      <w:pPr>
        <w:pStyle w:val="Bodytext10"/>
        <w:keepNext w:val="0"/>
        <w:keepLines w:val="0"/>
        <w:widowControl w:val="0"/>
        <w:numPr>
          <w:ilvl w:val="0"/>
          <w:numId w:val="24"/>
        </w:numPr>
        <w:shd w:val="clear" w:color="auto" w:fill="auto"/>
        <w:tabs>
          <w:tab w:val="left" w:pos="692"/>
        </w:tabs>
        <w:bidi w:val="0"/>
        <w:spacing w:before="0" w:after="0" w:line="341" w:lineRule="exact"/>
        <w:ind w:left="0" w:right="0"/>
        <w:jc w:val="left"/>
      </w:pPr>
      <w:bookmarkStart w:id="65" w:name="bookmark65"/>
      <w:bookmarkEnd w:id="65"/>
      <w:r>
        <w:rPr>
          <w:color w:val="000000"/>
          <w:spacing w:val="0"/>
          <w:w w:val="100"/>
          <w:position w:val="0"/>
        </w:rPr>
        <w:t>坚信勇于面对挫折就一定能成功</w:t>
      </w:r>
    </w:p>
    <w:p>
      <w:pPr>
        <w:pStyle w:val="Bodytext10"/>
        <w:keepNext w:val="0"/>
        <w:keepLines w:val="0"/>
        <w:widowControl w:val="0"/>
        <w:numPr>
          <w:ilvl w:val="0"/>
          <w:numId w:val="25"/>
        </w:numPr>
        <w:shd w:val="clear" w:color="auto" w:fill="auto"/>
        <w:tabs>
          <w:tab w:val="left" w:pos="692"/>
        </w:tabs>
        <w:bidi w:val="0"/>
        <w:spacing w:before="0" w:after="0" w:line="341" w:lineRule="exact"/>
        <w:ind w:left="0" w:right="0"/>
        <w:jc w:val="left"/>
      </w:pPr>
      <w:bookmarkStart w:id="66" w:name="bookmark66"/>
      <w:bookmarkEnd w:id="66"/>
      <w:r>
        <w:rPr>
          <w:color w:val="000000"/>
          <w:spacing w:val="0"/>
          <w:w w:val="100"/>
          <w:position w:val="0"/>
        </w:rPr>
        <w:t>承担重任的人是上天注定的</w:t>
      </w:r>
    </w:p>
    <w:p>
      <w:pPr>
        <w:pStyle w:val="Bodytext10"/>
        <w:keepNext w:val="0"/>
        <w:keepLines w:val="0"/>
        <w:widowControl w:val="0"/>
        <w:numPr>
          <w:ilvl w:val="0"/>
          <w:numId w:val="26"/>
        </w:numPr>
        <w:shd w:val="clear" w:color="auto" w:fill="auto"/>
        <w:tabs>
          <w:tab w:val="left" w:pos="692"/>
        </w:tabs>
        <w:bidi w:val="0"/>
        <w:spacing w:before="0" w:after="0" w:line="341" w:lineRule="exact"/>
        <w:ind w:left="0" w:right="0"/>
        <w:jc w:val="left"/>
      </w:pPr>
      <w:bookmarkStart w:id="67" w:name="bookmark67"/>
      <w:bookmarkEnd w:id="67"/>
      <w:r>
        <w:rPr>
          <w:color w:val="000000"/>
          <w:spacing w:val="0"/>
          <w:w w:val="100"/>
          <w:position w:val="0"/>
        </w:rPr>
        <w:t>反思自己、锻炼自己，从而提升自己</w:t>
      </w:r>
    </w:p>
    <w:p>
      <w:pPr>
        <w:pStyle w:val="Bodytext10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val="left" w:pos="477"/>
        </w:tabs>
        <w:bidi w:val="0"/>
        <w:spacing w:before="0" w:after="0" w:line="341" w:lineRule="exact"/>
        <w:ind w:left="300" w:right="0" w:hanging="300"/>
        <w:jc w:val="left"/>
      </w:pPr>
      <w:bookmarkStart w:id="68" w:name="bookmark68"/>
      <w:bookmarkEnd w:id="68"/>
      <w:r>
        <w:rPr>
          <w:color w:val="000000"/>
          <w:spacing w:val="0"/>
          <w:w w:val="100"/>
          <w:position w:val="0"/>
        </w:rPr>
        <w:t>近年来我国科技领域捷报频传:北斗导航服务全球、港珠澳大桥建成通车、嫦娥四号探测器在月 球背面成功着陆、率先开启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5G</w:t>
      </w:r>
      <w:r>
        <w:rPr>
          <w:color w:val="000000"/>
          <w:spacing w:val="0"/>
          <w:w w:val="100"/>
          <w:position w:val="0"/>
        </w:rPr>
        <w:t>（第五代移动通信技术）时代……这主要在于我国实施</w:t>
      </w:r>
    </w:p>
    <w:p>
      <w:pPr>
        <w:pStyle w:val="Bodytext10"/>
        <w:keepNext w:val="0"/>
        <w:keepLines w:val="0"/>
        <w:widowControl w:val="0"/>
        <w:numPr>
          <w:ilvl w:val="0"/>
          <w:numId w:val="27"/>
        </w:numPr>
        <w:shd w:val="clear" w:color="auto" w:fill="auto"/>
        <w:tabs>
          <w:tab w:val="left" w:pos="4447"/>
        </w:tabs>
        <w:bidi w:val="0"/>
        <w:spacing w:before="0" w:after="0" w:line="341" w:lineRule="exact"/>
        <w:ind w:left="0" w:right="0"/>
        <w:jc w:val="left"/>
      </w:pPr>
      <w:bookmarkStart w:id="69" w:name="bookmark69"/>
      <w:bookmarkEnd w:id="69"/>
      <w:r>
        <w:rPr>
          <w:color w:val="000000"/>
          <w:spacing w:val="0"/>
          <w:w w:val="100"/>
          <w:position w:val="0"/>
        </w:rPr>
        <w:t>科教兴国战略</w:t>
        <w:tab/>
        <w:t>②创新驱动战略</w:t>
      </w:r>
    </w:p>
    <w:p>
      <w:pPr>
        <w:pStyle w:val="Bodytext10"/>
        <w:keepNext w:val="0"/>
        <w:keepLines w:val="0"/>
        <w:widowControl w:val="0"/>
        <w:shd w:val="clear" w:color="auto" w:fill="auto"/>
        <w:tabs>
          <w:tab w:val="left" w:pos="4447"/>
        </w:tabs>
        <w:bidi w:val="0"/>
        <w:spacing w:before="0" w:after="0" w:line="341" w:lineRule="exact"/>
        <w:ind w:left="0" w:right="0"/>
        <w:jc w:val="left"/>
      </w:pPr>
      <w:r>
        <w:rPr>
          <w:color w:val="000000"/>
          <w:spacing w:val="0"/>
          <w:w w:val="100"/>
          <w:position w:val="0"/>
        </w:rPr>
        <w:t>③可持续发展战略</w:t>
        <w:tab/>
        <w:t>④人才强国战略</w:t>
      </w:r>
    </w:p>
    <w:p>
      <w:pPr>
        <w:pStyle w:val="Bodytext10"/>
        <w:keepNext w:val="0"/>
        <w:keepLines w:val="0"/>
        <w:widowControl w:val="0"/>
        <w:shd w:val="clear" w:color="auto" w:fill="auto"/>
        <w:tabs>
          <w:tab w:val="left" w:pos="2304"/>
          <w:tab w:val="left" w:pos="4447"/>
          <w:tab w:val="left" w:pos="6588"/>
        </w:tabs>
        <w:bidi w:val="0"/>
        <w:spacing w:before="0" w:after="0" w:line="348" w:lineRule="exact"/>
        <w:ind w:left="0" w:right="0"/>
        <w:jc w:val="left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A.</w:t>
      </w:r>
      <w:r>
        <w:rPr>
          <w:color w:val="000000"/>
          <w:spacing w:val="0"/>
          <w:w w:val="100"/>
          <w:position w:val="0"/>
        </w:rPr>
        <w:t>①②④</w:t>
        <w:tab/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B.</w:t>
      </w:r>
      <w:r>
        <w:rPr>
          <w:color w:val="000000"/>
          <w:spacing w:val="0"/>
          <w:w w:val="100"/>
          <w:position w:val="0"/>
        </w:rPr>
        <w:t>①②③</w:t>
        <w:tab/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C.</w:t>
      </w:r>
      <w:r>
        <w:rPr>
          <w:color w:val="000000"/>
          <w:spacing w:val="0"/>
          <w:w w:val="100"/>
          <w:position w:val="0"/>
        </w:rPr>
        <w:t>①③④</w:t>
        <w:tab/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D.</w:t>
      </w:r>
      <w:r>
        <w:rPr>
          <w:color w:val="000000"/>
          <w:spacing w:val="0"/>
          <w:w w:val="100"/>
          <w:position w:val="0"/>
        </w:rPr>
        <w:t>②③④</w:t>
      </w:r>
    </w:p>
    <w:p>
      <w:pPr>
        <w:pStyle w:val="Bodytext10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val="left" w:pos="477"/>
        </w:tabs>
        <w:bidi w:val="0"/>
        <w:spacing w:before="0" w:after="0" w:line="348" w:lineRule="exact"/>
        <w:ind w:left="300" w:right="0" w:hanging="300"/>
        <w:jc w:val="left"/>
      </w:pPr>
      <w:bookmarkStart w:id="70" w:name="bookmark70"/>
      <w:bookmarkEnd w:id="70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26</w:t>
      </w:r>
      <w:r>
        <w:rPr>
          <w:color w:val="000000"/>
          <w:spacing w:val="0"/>
          <w:w w:val="100"/>
          <w:position w:val="0"/>
        </w:rPr>
        <w:t>岁的民兵王继才自接受护卫“黄海前哨”开山岛的任务，在没有淡水、没有电的孤岛上和妻子 以岛为家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,32</w:t>
      </w:r>
      <w:r>
        <w:rPr>
          <w:color w:val="000000"/>
          <w:spacing w:val="0"/>
          <w:w w:val="100"/>
          <w:position w:val="0"/>
        </w:rPr>
        <w:t>年如一日的升国旗、巡岛、观天象、护航标、写日志……成就了和平岁月中的英雄 壮举。对此认识正确的是</w:t>
      </w:r>
    </w:p>
    <w:p>
      <w:pPr>
        <w:pStyle w:val="Bodytext10"/>
        <w:keepNext w:val="0"/>
        <w:keepLines w:val="0"/>
        <w:widowControl w:val="0"/>
        <w:numPr>
          <w:ilvl w:val="0"/>
          <w:numId w:val="28"/>
        </w:numPr>
        <w:shd w:val="clear" w:color="auto" w:fill="auto"/>
        <w:tabs>
          <w:tab w:val="left" w:pos="678"/>
        </w:tabs>
        <w:bidi w:val="0"/>
        <w:spacing w:before="0" w:after="0" w:line="348" w:lineRule="exact"/>
        <w:ind w:left="0" w:right="0"/>
        <w:jc w:val="left"/>
      </w:pPr>
      <w:bookmarkStart w:id="71" w:name="bookmark71"/>
      <w:bookmarkEnd w:id="71"/>
      <w:r>
        <w:rPr>
          <w:color w:val="000000"/>
          <w:spacing w:val="0"/>
          <w:w w:val="100"/>
          <w:position w:val="0"/>
        </w:rPr>
        <w:t>默默担责就一定能成就壮举</w:t>
      </w:r>
    </w:p>
    <w:p>
      <w:pPr>
        <w:pStyle w:val="Bodytext10"/>
        <w:keepNext w:val="0"/>
        <w:keepLines w:val="0"/>
        <w:widowControl w:val="0"/>
        <w:numPr>
          <w:ilvl w:val="0"/>
          <w:numId w:val="28"/>
        </w:numPr>
        <w:shd w:val="clear" w:color="auto" w:fill="auto"/>
        <w:tabs>
          <w:tab w:val="left" w:pos="678"/>
        </w:tabs>
        <w:bidi w:val="0"/>
        <w:spacing w:before="0" w:after="0" w:line="348" w:lineRule="exact"/>
        <w:ind w:left="0" w:right="0"/>
        <w:jc w:val="left"/>
      </w:pPr>
      <w:bookmarkStart w:id="72" w:name="bookmark72"/>
      <w:bookmarkEnd w:id="72"/>
      <w:r>
        <w:rPr>
          <w:color w:val="000000"/>
          <w:spacing w:val="0"/>
          <w:w w:val="100"/>
          <w:position w:val="0"/>
        </w:rPr>
        <w:t>服兵役、维护国家安全是公民法定义务</w:t>
      </w:r>
    </w:p>
    <w:p>
      <w:pPr>
        <w:pStyle w:val="Bodytext10"/>
        <w:keepNext w:val="0"/>
        <w:keepLines w:val="0"/>
        <w:widowControl w:val="0"/>
        <w:numPr>
          <w:ilvl w:val="0"/>
          <w:numId w:val="28"/>
        </w:numPr>
        <w:shd w:val="clear" w:color="auto" w:fill="auto"/>
        <w:tabs>
          <w:tab w:val="left" w:pos="678"/>
        </w:tabs>
        <w:bidi w:val="0"/>
        <w:spacing w:before="0" w:after="0" w:line="348" w:lineRule="exact"/>
        <w:ind w:left="0" w:right="0"/>
        <w:jc w:val="left"/>
      </w:pPr>
      <w:bookmarkStart w:id="73" w:name="bookmark73"/>
      <w:bookmarkEnd w:id="73"/>
      <w:r>
        <w:rPr>
          <w:color w:val="000000"/>
          <w:spacing w:val="0"/>
          <w:w w:val="100"/>
          <w:position w:val="0"/>
        </w:rPr>
        <w:t>心理素质强、不为外界优越的物质条件诱惑</w:t>
      </w:r>
    </w:p>
    <w:p>
      <w:pPr>
        <w:pStyle w:val="Bodytext10"/>
        <w:keepNext w:val="0"/>
        <w:keepLines w:val="0"/>
        <w:widowControl w:val="0"/>
        <w:numPr>
          <w:ilvl w:val="0"/>
          <w:numId w:val="28"/>
        </w:numPr>
        <w:shd w:val="clear" w:color="auto" w:fill="auto"/>
        <w:tabs>
          <w:tab w:val="left" w:pos="678"/>
        </w:tabs>
        <w:bidi w:val="0"/>
        <w:spacing w:before="0" w:after="0" w:line="348" w:lineRule="exact"/>
        <w:ind w:left="0" w:right="0"/>
        <w:jc w:val="left"/>
      </w:pPr>
      <w:bookmarkStart w:id="74" w:name="bookmark74"/>
      <w:bookmarkEnd w:id="74"/>
      <w:r>
        <w:rPr>
          <w:color w:val="000000"/>
          <w:spacing w:val="0"/>
          <w:w w:val="100"/>
          <w:position w:val="0"/>
        </w:rPr>
        <w:t>积极承担责任，甘于吃苦、勇于为国奉献</w:t>
      </w:r>
    </w:p>
    <w:p>
      <w:pPr>
        <w:pStyle w:val="Bodytext10"/>
        <w:keepNext w:val="0"/>
        <w:keepLines w:val="0"/>
        <w:widowControl w:val="0"/>
        <w:shd w:val="clear" w:color="auto" w:fill="auto"/>
        <w:tabs>
          <w:tab w:val="left" w:pos="2304"/>
          <w:tab w:val="left" w:pos="4447"/>
          <w:tab w:val="left" w:pos="6588"/>
        </w:tabs>
        <w:bidi w:val="0"/>
        <w:spacing w:before="0" w:after="0" w:line="355" w:lineRule="exact"/>
        <w:ind w:left="0" w:right="0"/>
        <w:jc w:val="left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A.</w:t>
      </w:r>
      <w:r>
        <w:rPr>
          <w:color w:val="000000"/>
          <w:spacing w:val="0"/>
          <w:w w:val="100"/>
          <w:position w:val="0"/>
        </w:rPr>
        <w:t>①③</w:t>
        <w:tab/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B.</w:t>
      </w:r>
      <w:r>
        <w:rPr>
          <w:color w:val="000000"/>
          <w:spacing w:val="0"/>
          <w:w w:val="100"/>
          <w:position w:val="0"/>
        </w:rPr>
        <w:t>③④</w:t>
        <w:tab/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C.</w:t>
      </w:r>
      <w:r>
        <w:rPr>
          <w:color w:val="000000"/>
          <w:spacing w:val="0"/>
          <w:w w:val="100"/>
          <w:position w:val="0"/>
        </w:rPr>
        <w:t>②④</w:t>
        <w:tab/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D.</w:t>
      </w:r>
      <w:r>
        <w:rPr>
          <w:color w:val="000000"/>
          <w:spacing w:val="0"/>
          <w:w w:val="100"/>
          <w:position w:val="0"/>
        </w:rPr>
        <w:t>①②</w:t>
      </w:r>
    </w:p>
    <w:p>
      <w:pPr>
        <w:pStyle w:val="Bodytext10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val="left" w:pos="477"/>
        </w:tabs>
        <w:bidi w:val="0"/>
        <w:spacing w:before="0" w:after="0" w:line="355" w:lineRule="exact"/>
        <w:ind w:left="300" w:right="0" w:hanging="300"/>
        <w:jc w:val="left"/>
      </w:pPr>
      <w:bookmarkStart w:id="75" w:name="bookmark75"/>
      <w:bookmarkEnd w:id="75"/>
      <w:r>
        <w:rPr>
          <w:color w:val="000000"/>
          <w:spacing w:val="0"/>
          <w:w w:val="100"/>
          <w:position w:val="0"/>
        </w:rPr>
        <w:t>根据世界银行统计，全球范围内，每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100</w:t>
      </w:r>
      <w:r>
        <w:rPr>
          <w:color w:val="000000"/>
          <w:spacing w:val="0"/>
          <w:w w:val="100"/>
          <w:position w:val="0"/>
        </w:rPr>
        <w:t>人脱贫，就有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70</w:t>
      </w:r>
      <w:r>
        <w:rPr>
          <w:color w:val="000000"/>
          <w:spacing w:val="0"/>
          <w:w w:val="100"/>
          <w:position w:val="0"/>
        </w:rPr>
        <w:t>多人来自中国。中国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40</w:t>
      </w:r>
      <w:r>
        <w:rPr>
          <w:color w:val="000000"/>
          <w:spacing w:val="0"/>
          <w:w w:val="100"/>
          <w:position w:val="0"/>
        </w:rPr>
        <w:t>年间，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7</w:t>
      </w:r>
      <w:r>
        <w:rPr>
          <w:color w:val="000000"/>
          <w:spacing w:val="0"/>
          <w:w w:val="100"/>
          <w:position w:val="0"/>
        </w:rPr>
        <w:t>亿多 人脱贫，脱贫攻坚成就之大，举世罕见。对此下列认识正确的是</w:t>
      </w:r>
    </w:p>
    <w:p>
      <w:pPr>
        <w:pStyle w:val="Bodytext10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val="left" w:pos="678"/>
        </w:tabs>
        <w:bidi w:val="0"/>
        <w:spacing w:before="0" w:after="0" w:line="355" w:lineRule="exact"/>
        <w:ind w:left="0" w:right="0"/>
        <w:jc w:val="left"/>
      </w:pPr>
      <w:bookmarkStart w:id="76" w:name="bookmark76"/>
      <w:bookmarkEnd w:id="76"/>
      <w:r>
        <w:rPr>
          <w:color w:val="000000"/>
          <w:spacing w:val="0"/>
          <w:w w:val="100"/>
          <w:position w:val="0"/>
        </w:rPr>
        <w:t>解决了我国社会的主要矛盾</w:t>
      </w:r>
    </w:p>
    <w:p>
      <w:pPr>
        <w:pStyle w:val="Bodytext10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val="left" w:pos="678"/>
        </w:tabs>
        <w:bidi w:val="0"/>
        <w:spacing w:before="0" w:after="0" w:line="355" w:lineRule="exact"/>
        <w:ind w:left="0" w:right="0"/>
        <w:jc w:val="left"/>
      </w:pPr>
      <w:bookmarkStart w:id="77" w:name="bookmark77"/>
      <w:bookmarkEnd w:id="77"/>
      <w:r>
        <w:rPr>
          <w:color w:val="000000"/>
          <w:spacing w:val="0"/>
          <w:w w:val="100"/>
          <w:position w:val="0"/>
        </w:rPr>
        <w:t>有利于维护社会公平正义</w:t>
      </w:r>
    </w:p>
    <w:p>
      <w:pPr>
        <w:pStyle w:val="Bodytext10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val="left" w:pos="678"/>
        </w:tabs>
        <w:bidi w:val="0"/>
        <w:spacing w:before="0" w:after="0" w:line="348" w:lineRule="exact"/>
        <w:ind w:left="0" w:right="0"/>
        <w:jc w:val="left"/>
      </w:pPr>
      <w:bookmarkStart w:id="78" w:name="bookmark78"/>
      <w:bookmarkEnd w:id="78"/>
      <w:r>
        <w:rPr>
          <w:color w:val="000000"/>
          <w:spacing w:val="0"/>
          <w:w w:val="100"/>
          <w:position w:val="0"/>
        </w:rPr>
        <w:t>显示了中国共产党为人民谋幸福的初心</w:t>
      </w:r>
    </w:p>
    <w:p>
      <w:pPr>
        <w:pStyle w:val="Bodytext10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val="left" w:pos="678"/>
        </w:tabs>
        <w:bidi w:val="0"/>
        <w:spacing w:before="0" w:after="0" w:line="348" w:lineRule="exact"/>
        <w:ind w:left="0" w:right="0"/>
        <w:jc w:val="left"/>
      </w:pPr>
      <w:bookmarkStart w:id="79" w:name="bookmark79"/>
      <w:bookmarkEnd w:id="79"/>
      <w:r>
        <w:rPr>
          <w:color w:val="000000"/>
          <w:spacing w:val="0"/>
          <w:w w:val="100"/>
          <w:position w:val="0"/>
        </w:rPr>
        <w:t>已经摆脱贫困，实现同等富裕</w:t>
      </w:r>
    </w:p>
    <w:p>
      <w:pPr>
        <w:pStyle w:val="Bodytext10"/>
        <w:keepNext w:val="0"/>
        <w:keepLines w:val="0"/>
        <w:widowControl w:val="0"/>
        <w:shd w:val="clear" w:color="auto" w:fill="auto"/>
        <w:tabs>
          <w:tab w:val="left" w:pos="2304"/>
          <w:tab w:val="left" w:pos="4447"/>
          <w:tab w:val="left" w:pos="6588"/>
        </w:tabs>
        <w:bidi w:val="0"/>
        <w:spacing w:before="0" w:after="120" w:line="348" w:lineRule="exact"/>
        <w:ind w:left="0" w:right="0"/>
        <w:jc w:val="left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A.</w:t>
      </w:r>
      <w:r>
        <w:rPr>
          <w:color w:val="000000"/>
          <w:spacing w:val="0"/>
          <w:w w:val="100"/>
          <w:position w:val="0"/>
        </w:rPr>
        <w:t>①②</w:t>
        <w:tab/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B.</w:t>
      </w:r>
      <w:r>
        <w:rPr>
          <w:color w:val="000000"/>
          <w:spacing w:val="0"/>
          <w:w w:val="100"/>
          <w:position w:val="0"/>
        </w:rPr>
        <w:t>②③</w:t>
        <w:tab/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C.</w:t>
      </w:r>
      <w:r>
        <w:rPr>
          <w:color w:val="000000"/>
          <w:spacing w:val="0"/>
          <w:w w:val="100"/>
          <w:position w:val="0"/>
        </w:rPr>
        <w:t>①④</w:t>
        <w:tab/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D.</w:t>
      </w:r>
      <w:r>
        <w:rPr>
          <w:color w:val="000000"/>
          <w:spacing w:val="0"/>
          <w:w w:val="100"/>
          <w:position w:val="0"/>
        </w:rPr>
        <w:t>③④</w:t>
      </w:r>
      <w:r>
        <w:br w:type="page"/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第二部分 非选择题（共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50</w:t>
      </w:r>
      <w:r>
        <w:rPr>
          <w:color w:val="000000"/>
          <w:spacing w:val="0"/>
          <w:w w:val="100"/>
          <w:position w:val="0"/>
        </w:rPr>
        <w:t>分）</w:t>
      </w:r>
    </w:p>
    <w:p>
      <w:pPr>
        <w:pStyle w:val="Bodytext10"/>
        <w:keepNext w:val="0"/>
        <w:keepLines w:val="0"/>
        <w:widowControl w:val="0"/>
        <w:numPr>
          <w:ilvl w:val="0"/>
          <w:numId w:val="9"/>
        </w:numPr>
        <w:shd w:val="clear" w:color="auto" w:fill="auto"/>
        <w:bidi w:val="0"/>
        <w:spacing w:before="0" w:after="0" w:line="240" w:lineRule="auto"/>
        <w:ind w:left="0" w:right="0" w:firstLine="0"/>
        <w:jc w:val="left"/>
      </w:pPr>
      <w:bookmarkStart w:id="80" w:name="bookmark80"/>
      <w:bookmarkEnd w:id="80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（5</w:t>
      </w:r>
      <w:r>
        <w:rPr>
          <w:color w:val="000000"/>
          <w:spacing w:val="0"/>
          <w:w w:val="100"/>
          <w:position w:val="0"/>
        </w:rPr>
        <w:t>分）下面是小明同学做的知识逻辑图，请你帮他完成。</w:t>
      </w:r>
    </w:p>
    <w:p>
      <w:pPr>
        <w:widowControl w:val="0"/>
        <w:spacing w:line="1" w:lineRule="exact"/>
        <w:sectPr>
          <w:footerReference w:type="even" r:id="rId6"/>
          <w:footerReference w:type="default" r:id="rId7"/>
          <w:pgSz w:w="11900" w:h="16840"/>
          <w:pgMar w:top="1972" w:right="1523" w:bottom="2361" w:left="1526" w:header="0" w:footer="3" w:gutter="0"/>
          <w:pgNumType w:start="1"/>
          <w:cols w:space="720"/>
          <w:noEndnote/>
          <w:rtlGutter w:val="0"/>
          <w:docGrid w:linePitch="360"/>
        </w:sectPr>
      </w:pPr>
      <w:r>
        <w:drawing>
          <wp:anchor distT="38100" distB="0" distL="0" distR="0" simplePos="0" relativeHeight="251660288" behindDoc="0" locked="0" layoutInCell="1" allowOverlap="1">
            <wp:simplePos x="0" y="0"/>
            <wp:positionH relativeFrom="page">
              <wp:posOffset>2009775</wp:posOffset>
            </wp:positionH>
            <wp:positionV relativeFrom="paragraph">
              <wp:posOffset>38100</wp:posOffset>
            </wp:positionV>
            <wp:extent cx="3529330" cy="1207135"/>
            <wp:wrapTopAndBottom/>
            <wp:docPr id="13" name="Shap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box 14"/>
                    <pic:cNvPicPr/>
                  </pic:nvPicPr>
                  <pic:blipFill>
                    <a:blip xmlns:r="http://schemas.openxmlformats.org/officeDocument/2006/relationships" r:embed="rId8"/>
                    <a:stretch/>
                  </pic:blipFill>
                  <pic:spPr>
                    <a:xfrm>
                      <a:ext cx="3529330" cy="1207135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widowControl w:val="0"/>
        <w:spacing w:line="30" w:lineRule="exact"/>
        <w:rPr>
          <w:sz w:val="2"/>
          <w:szCs w:val="2"/>
        </w:rPr>
      </w:pPr>
    </w:p>
    <w:p>
      <w:pPr>
        <w:widowControl w:val="0"/>
        <w:spacing w:line="1" w:lineRule="exact"/>
        <w:sectPr>
          <w:type w:val="continuous"/>
          <w:pgSz w:w="11900" w:h="16840"/>
          <w:pgMar w:top="2046" w:right="0" w:bottom="2494" w:left="0" w:header="0" w:footer="3" w:gutter="0"/>
          <w:cols w:space="720"/>
          <w:noEndnote/>
          <w:rtlGutter w:val="0"/>
          <w:docGrid w:linePitch="360"/>
        </w:sectPr>
      </w:pPr>
    </w:p>
    <w:p>
      <w:pPr>
        <w:widowControl w:val="0"/>
        <w:spacing w:line="1" w:lineRule="exact"/>
      </w:pPr>
      <w:r>
        <w:drawing>
          <wp:anchor distT="0" distB="423545" distL="336550" distR="339725" simplePos="0" relativeHeight="251661312" behindDoc="0" locked="0" layoutInCell="1" allowOverlap="1">
            <wp:simplePos x="0" y="0"/>
            <wp:positionH relativeFrom="page">
              <wp:posOffset>4609465</wp:posOffset>
            </wp:positionH>
            <wp:positionV relativeFrom="paragraph">
              <wp:posOffset>929640</wp:posOffset>
            </wp:positionV>
            <wp:extent cx="1725295" cy="1615440"/>
            <wp:wrapSquare wrapText="left"/>
            <wp:docPr id="15" name="Shap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box 16"/>
                    <pic:cNvPicPr/>
                  </pic:nvPicPr>
                  <pic:blipFill>
                    <a:blip xmlns:r="http://schemas.openxmlformats.org/officeDocument/2006/relationships" r:embed="rId9"/>
                    <a:stretch/>
                  </pic:blipFill>
                  <pic:spPr>
                    <a:xfrm>
                      <a:ext cx="1725295" cy="1615440"/>
                    </a:xfrm>
                    <a:prstGeom prst="rect"/>
                  </pic:spPr>
                </pic:pic>
              </a:graphicData>
            </a:graphic>
          </wp:anchor>
        </w:drawing>
      </w:r>
      <w:r>
        <w:pict>
          <v:shape id="_x0000_s1029" type="#_x0000_t202" style="height:22.8pt;margin-left:345.45pt;margin-top:210.95pt;mso-position-horizontal-relative:page;mso-wrap-distance-left:0;mso-wrap-distance-right:0;position:absolute;width:171.1pt;z-index:251665408" filled="f" stroked="f">
            <v:textbox inset="0,0,0,0">
              <w:txbxContent>
                <w:p>
                  <w:pPr>
                    <w:pStyle w:val="Picturecaption10"/>
                    <w:keepNext w:val="0"/>
                    <w:keepLines w:val="0"/>
                    <w:widowControl w:val="0"/>
                    <w:shd w:val="clear" w:color="auto" w:fill="auto"/>
                    <w:bidi w:val="0"/>
                    <w:spacing w:before="0" w:after="0" w:line="240" w:lineRule="auto"/>
                    <w:ind w:left="0" w:right="0" w:firstLine="0"/>
                    <w:jc w:val="left"/>
                  </w:pPr>
                  <w:r>
                    <w:rPr>
                      <w:color w:val="000000"/>
                      <w:spacing w:val="0"/>
                      <w:w w:val="100"/>
                      <w:position w:val="0"/>
                    </w:rPr>
                    <w:t>/ 地方性法规、自治条例、单行条例 \</w:t>
                  </w:r>
                </w:p>
              </w:txbxContent>
            </v:textbox>
          </v:shape>
        </w:pict>
      </w:r>
      <w:r>
        <w:drawing>
          <wp:anchor distT="0" distB="0" distL="101600" distR="101600" simplePos="0" relativeHeight="251662336" behindDoc="0" locked="0" layoutInCell="1" allowOverlap="1">
            <wp:simplePos x="0" y="0"/>
            <wp:positionH relativeFrom="page">
              <wp:posOffset>4762500</wp:posOffset>
            </wp:positionH>
            <wp:positionV relativeFrom="paragraph">
              <wp:posOffset>3672840</wp:posOffset>
            </wp:positionV>
            <wp:extent cx="1822450" cy="1463040"/>
            <wp:wrapSquare wrapText="left"/>
            <wp:docPr id="19" name="Shap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box 20"/>
                    <pic:cNvPicPr/>
                  </pic:nvPicPr>
                  <pic:blipFill>
                    <a:blip xmlns:r="http://schemas.openxmlformats.org/officeDocument/2006/relationships" r:embed="rId10"/>
                    <a:stretch/>
                  </pic:blipFill>
                  <pic:spPr>
                    <a:xfrm>
                      <a:ext cx="1822450" cy="146304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pStyle w:val="Bodytext10"/>
        <w:keepNext w:val="0"/>
        <w:keepLines w:val="0"/>
        <w:widowControl w:val="0"/>
        <w:shd w:val="clear" w:color="auto" w:fill="auto"/>
        <w:tabs>
          <w:tab w:val="left" w:pos="762"/>
        </w:tabs>
        <w:bidi w:val="0"/>
        <w:spacing w:before="0" w:after="100" w:line="240" w:lineRule="auto"/>
        <w:ind w:left="0" w:right="0" w:firstLine="320"/>
        <w:jc w:val="left"/>
      </w:pPr>
      <w:bookmarkStart w:id="81" w:name="bookmark81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（</w:t>
      </w:r>
      <w:bookmarkEnd w:id="81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1）</w:t>
        <w:tab/>
      </w:r>
      <w:r>
        <w:rPr>
          <w:color w:val="000000"/>
          <w:spacing w:val="0"/>
          <w:w w:val="100"/>
          <w:position w:val="0"/>
        </w:rPr>
        <w:t>在序号位置填写相应内容。</w:t>
      </w:r>
      <w:r>
        <w:rPr>
          <w:color w:val="000000"/>
          <w:spacing w:val="0"/>
          <w:w w:val="100"/>
          <w:position w:val="0"/>
          <w:sz w:val="20"/>
          <w:szCs w:val="20"/>
        </w:rPr>
        <w:t>（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3</w:t>
      </w:r>
      <w:r>
        <w:rPr>
          <w:color w:val="000000"/>
          <w:spacing w:val="0"/>
          <w:w w:val="100"/>
          <w:position w:val="0"/>
        </w:rPr>
        <w:t>分）</w:t>
      </w:r>
    </w:p>
    <w:p>
      <w:pPr>
        <w:pStyle w:val="Bodytext10"/>
        <w:keepNext w:val="0"/>
        <w:keepLines w:val="0"/>
        <w:widowControl w:val="0"/>
        <w:shd w:val="clear" w:color="auto" w:fill="auto"/>
        <w:tabs>
          <w:tab w:val="left" w:pos="762"/>
        </w:tabs>
        <w:bidi w:val="0"/>
        <w:spacing w:before="0" w:after="980" w:line="240" w:lineRule="auto"/>
        <w:ind w:left="0" w:right="0" w:firstLine="320"/>
        <w:jc w:val="left"/>
      </w:pPr>
      <w:bookmarkStart w:id="82" w:name="bookmark82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（</w:t>
      </w:r>
      <w:bookmarkEnd w:id="82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2）</w:t>
        <w:tab/>
      </w:r>
      <w:r>
        <w:rPr>
          <w:color w:val="000000"/>
          <w:spacing w:val="0"/>
          <w:w w:val="100"/>
          <w:position w:val="0"/>
        </w:rPr>
        <w:t>据此知识逻辑图，请你写出我国根本的政治制度。</w:t>
      </w:r>
      <w:r>
        <w:rPr>
          <w:color w:val="000000"/>
          <w:spacing w:val="0"/>
          <w:w w:val="100"/>
          <w:position w:val="0"/>
          <w:sz w:val="20"/>
          <w:szCs w:val="20"/>
        </w:rPr>
        <w:t>（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2</w:t>
      </w:r>
      <w:r>
        <w:rPr>
          <w:color w:val="000000"/>
          <w:spacing w:val="0"/>
          <w:w w:val="100"/>
          <w:position w:val="0"/>
        </w:rPr>
        <w:t>分）</w:t>
      </w:r>
    </w:p>
    <w:p>
      <w:pPr>
        <w:pStyle w:val="Bodytext10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val="left" w:pos="418"/>
        </w:tabs>
        <w:bidi w:val="0"/>
        <w:spacing w:before="0" w:after="0" w:line="365" w:lineRule="exact"/>
        <w:ind w:left="0" w:right="0" w:firstLine="0"/>
        <w:jc w:val="left"/>
      </w:pPr>
      <w:bookmarkStart w:id="83" w:name="bookmark83"/>
      <w:bookmarkEnd w:id="83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（8</w:t>
      </w:r>
      <w:r>
        <w:rPr>
          <w:color w:val="000000"/>
          <w:spacing w:val="0"/>
          <w:w w:val="100"/>
          <w:position w:val="0"/>
        </w:rPr>
        <w:t>分）仔细观察右图，回答问题。</w:t>
      </w:r>
    </w:p>
    <w:p>
      <w:pPr>
        <w:pStyle w:val="Bodytext10"/>
        <w:keepNext w:val="0"/>
        <w:keepLines w:val="0"/>
        <w:widowControl w:val="0"/>
        <w:shd w:val="clear" w:color="auto" w:fill="auto"/>
        <w:tabs>
          <w:tab w:val="left" w:pos="762"/>
        </w:tabs>
        <w:bidi w:val="0"/>
        <w:spacing w:before="0" w:after="0" w:line="365" w:lineRule="exact"/>
        <w:ind w:left="0" w:right="0" w:firstLine="320"/>
        <w:jc w:val="left"/>
      </w:pPr>
      <w:bookmarkStart w:id="84" w:name="bookmark84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（</w:t>
      </w:r>
      <w:bookmarkEnd w:id="84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1）</w:t>
        <w:tab/>
      </w:r>
      <w:r>
        <w:rPr>
          <w:color w:val="000000"/>
          <w:spacing w:val="0"/>
          <w:w w:val="100"/>
          <w:position w:val="0"/>
        </w:rPr>
        <w:t>写出①应填写的内容。</w:t>
      </w:r>
      <w:r>
        <w:rPr>
          <w:color w:val="000000"/>
          <w:spacing w:val="0"/>
          <w:w w:val="100"/>
          <w:position w:val="0"/>
          <w:sz w:val="20"/>
          <w:szCs w:val="20"/>
        </w:rPr>
        <w:t>（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2</w:t>
      </w:r>
      <w:r>
        <w:rPr>
          <w:color w:val="000000"/>
          <w:spacing w:val="0"/>
          <w:w w:val="100"/>
          <w:position w:val="0"/>
        </w:rPr>
        <w:t>分）</w:t>
      </w:r>
    </w:p>
    <w:p>
      <w:pPr>
        <w:pStyle w:val="Bodytext10"/>
        <w:keepNext w:val="0"/>
        <w:keepLines w:val="0"/>
        <w:widowControl w:val="0"/>
        <w:shd w:val="clear" w:color="auto" w:fill="auto"/>
        <w:tabs>
          <w:tab w:val="left" w:pos="762"/>
        </w:tabs>
        <w:bidi w:val="0"/>
        <w:spacing w:before="0" w:after="2480" w:line="365" w:lineRule="exact"/>
        <w:ind w:left="620" w:right="0" w:hanging="300"/>
        <w:jc w:val="left"/>
      </w:pPr>
      <w:bookmarkStart w:id="85" w:name="bookmark85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（</w:t>
      </w:r>
      <w:bookmarkEnd w:id="85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2）</w:t>
        <w:tab/>
      </w:r>
      <w:r>
        <w:rPr>
          <w:color w:val="000000"/>
          <w:spacing w:val="0"/>
          <w:w w:val="100"/>
          <w:position w:val="0"/>
        </w:rPr>
        <w:t>小明同学准备在晨读宪法之后，对这个“金字塔” 作解释，你认为他的发言应该有哪些观点？</w:t>
      </w:r>
      <w:r>
        <w:rPr>
          <w:color w:val="000000"/>
          <w:spacing w:val="0"/>
          <w:w w:val="100"/>
          <w:position w:val="0"/>
          <w:sz w:val="20"/>
          <w:szCs w:val="20"/>
        </w:rPr>
        <w:t>（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6</w:t>
      </w:r>
      <w:r>
        <w:rPr>
          <w:color w:val="000000"/>
          <w:spacing w:val="0"/>
          <w:w w:val="100"/>
          <w:position w:val="0"/>
        </w:rPr>
        <w:t>分）</w:t>
      </w:r>
    </w:p>
    <w:p>
      <w:pPr>
        <w:pStyle w:val="Bodytext10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val="left" w:pos="418"/>
        </w:tabs>
        <w:bidi w:val="0"/>
        <w:spacing w:before="0" w:after="0" w:line="240" w:lineRule="auto"/>
        <w:ind w:left="0" w:right="0" w:firstLine="0"/>
        <w:jc w:val="left"/>
      </w:pPr>
      <w:bookmarkStart w:id="86" w:name="bookmark86"/>
      <w:bookmarkEnd w:id="86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（10</w:t>
      </w:r>
      <w:r>
        <w:rPr>
          <w:color w:val="000000"/>
          <w:spacing w:val="0"/>
          <w:w w:val="100"/>
          <w:position w:val="0"/>
        </w:rPr>
        <w:t>分）阅读材料，回答问题。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140" w:line="338" w:lineRule="exact"/>
        <w:ind w:left="320" w:right="0" w:firstLine="420"/>
        <w:jc w:val="both"/>
      </w:pPr>
      <w:r>
        <w:rPr>
          <w:color w:val="000000"/>
          <w:spacing w:val="0"/>
          <w:w w:val="100"/>
          <w:position w:val="0"/>
        </w:rPr>
        <w:t>材料一年逾花甲的贺玉凤是土生土长的延庆农民，家 住妫水河畔。说起她的环保史，还得追溯到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1996</w:t>
      </w:r>
      <w:r>
        <w:rPr>
          <w:color w:val="000000"/>
          <w:spacing w:val="0"/>
          <w:w w:val="100"/>
          <w:position w:val="0"/>
        </w:rPr>
        <w:t>年。妫水河 畔秀美的风光使之成为百姓休闲的好去处，河岸边垃圾也开 始随处可见。贺玉凤看不下去，每天都到河边收纳废弃的塑 料袋、餐饮盒等，漂在河水中的也尽力捞上来。连她自己都没 想到，这一捡就是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24</w:t>
      </w:r>
      <w:r>
        <w:rPr>
          <w:color w:val="000000"/>
          <w:spacing w:val="0"/>
          <w:w w:val="100"/>
          <w:position w:val="0"/>
        </w:rPr>
        <w:t>年，光捡易拉罐、矿泉水瓶就达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30</w:t>
      </w:r>
      <w:r>
        <w:rPr>
          <w:color w:val="000000"/>
          <w:spacing w:val="0"/>
          <w:w w:val="100"/>
          <w:position w:val="0"/>
        </w:rPr>
        <w:t>多万 个。她用数百万次的弯腰诠释着一个普通人的坚守。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353" w:lineRule="auto"/>
        <w:ind w:left="0" w:right="0" w:firstLine="320"/>
        <w:jc w:val="left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（1</w:t>
      </w:r>
      <w:r>
        <w:rPr>
          <w:color w:val="000000"/>
          <w:spacing w:val="0"/>
          <w:w w:val="100"/>
          <w:position w:val="0"/>
          <w:sz w:val="20"/>
          <w:szCs w:val="20"/>
        </w:rPr>
        <w:t>）</w:t>
      </w:r>
      <w:r>
        <w:rPr>
          <w:color w:val="000000"/>
          <w:spacing w:val="0"/>
          <w:w w:val="100"/>
          <w:position w:val="0"/>
        </w:rPr>
        <w:t>贺奶奶数百万次的弯腰坚守了什么？</w:t>
      </w:r>
      <w:r>
        <w:rPr>
          <w:color w:val="000000"/>
          <w:spacing w:val="0"/>
          <w:w w:val="100"/>
          <w:position w:val="0"/>
          <w:sz w:val="20"/>
          <w:szCs w:val="20"/>
        </w:rPr>
        <w:t>（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2</w:t>
      </w:r>
      <w:r>
        <w:rPr>
          <w:color w:val="000000"/>
          <w:spacing w:val="0"/>
          <w:w w:val="100"/>
          <w:position w:val="0"/>
        </w:rPr>
        <w:t>分）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342" w:lineRule="exact"/>
        <w:ind w:left="320" w:right="0" w:firstLine="420"/>
        <w:jc w:val="both"/>
      </w:pPr>
      <w:r>
        <w:rPr>
          <w:color w:val="000000"/>
          <w:spacing w:val="0"/>
          <w:w w:val="100"/>
          <w:position w:val="0"/>
        </w:rPr>
        <w:t xml:space="preserve">材料二随着社会的发展，人们对贺玉风的称谓，从''垃圾奶奶"渐渐变成''环保奶奶"。 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2014</w:t>
      </w:r>
      <w:r>
        <w:rPr>
          <w:color w:val="000000"/>
          <w:spacing w:val="0"/>
          <w:w w:val="100"/>
          <w:position w:val="0"/>
        </w:rPr>
        <w:t>年，贺玉凤发起成立了 “夕阳传递环保志愿服务队"，里面有医生、老师、环卫工人，还有延 庆一中的千余名学生。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2017</w:t>
      </w:r>
      <w:r>
        <w:rPr>
          <w:color w:val="000000"/>
          <w:spacing w:val="0"/>
          <w:w w:val="100"/>
          <w:position w:val="0"/>
        </w:rPr>
        <w:t>年贺玉风被评为''北京榜样"人物。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2019</w:t>
      </w:r>
      <w:r>
        <w:rPr>
          <w:color w:val="000000"/>
          <w:spacing w:val="0"/>
          <w:w w:val="100"/>
          <w:position w:val="0"/>
        </w:rPr>
        <w:t>年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2</w:t>
      </w:r>
      <w:r>
        <w:rPr>
          <w:color w:val="000000"/>
          <w:spacing w:val="0"/>
          <w:w w:val="100"/>
          <w:position w:val="0"/>
        </w:rPr>
        <w:t>月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20</w:t>
      </w:r>
      <w:r>
        <w:rPr>
          <w:color w:val="000000"/>
          <w:spacing w:val="0"/>
          <w:w w:val="100"/>
          <w:position w:val="0"/>
        </w:rPr>
        <w:t>日，中央宣传部 向全社会发布</w:t>
      </w:r>
      <w:r>
        <w:rPr>
          <w:color w:val="000000"/>
          <w:spacing w:val="0"/>
          <w:w w:val="100"/>
          <w:position w:val="0"/>
          <w:lang w:val="en-US" w:eastAsia="en-US" w:bidi="en-US"/>
        </w:rPr>
        <w:t>"</w:t>
      </w:r>
      <w:r>
        <w:rPr>
          <w:color w:val="000000"/>
          <w:spacing w:val="0"/>
          <w:w w:val="100"/>
          <w:position w:val="0"/>
        </w:rPr>
        <w:t>北京榜样"优秀群体的先进事迹，授予他们''时代楷模"称号。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342" w:lineRule="exact"/>
        <w:ind w:left="320" w:right="0" w:firstLine="420"/>
        <w:jc w:val="both"/>
      </w:pPr>
      <w:r>
        <w:rPr>
          <w:color w:val="000000"/>
          <w:spacing w:val="0"/>
          <w:w w:val="100"/>
          <w:position w:val="0"/>
        </w:rPr>
        <w:t>温馨提示：''北京榜样"是由北京人民广播电台新闻广播、北京市委宣传部、首都文明办主办 的大型人物评选活动。自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2011</w:t>
      </w:r>
      <w:r>
        <w:rPr>
          <w:color w:val="000000"/>
          <w:spacing w:val="0"/>
          <w:w w:val="100"/>
          <w:position w:val="0"/>
        </w:rPr>
        <w:t>年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3</w:t>
      </w:r>
      <w:r>
        <w:rPr>
          <w:color w:val="000000"/>
          <w:spacing w:val="0"/>
          <w:w w:val="100"/>
          <w:position w:val="0"/>
        </w:rPr>
        <w:t>月份启动，经过征集人物故事、广大网民和听众参与评选投 票，由专业评审团评审后最终选出。“时代楷模"是由中共中央央宣传部组织宣传的全国重大先 进典型，在中央电视台设立</w:t>
      </w:r>
      <w:r>
        <w:rPr>
          <w:color w:val="000000"/>
          <w:spacing w:val="0"/>
          <w:w w:val="100"/>
          <w:position w:val="0"/>
          <w:lang w:val="en-US" w:eastAsia="en-US" w:bidi="en-US"/>
        </w:rPr>
        <w:t>"</w:t>
      </w:r>
      <w:r>
        <w:rPr>
          <w:color w:val="000000"/>
          <w:spacing w:val="0"/>
          <w:w w:val="100"/>
          <w:position w:val="0"/>
        </w:rPr>
        <w:t>时代楷模"发布厅。</w:t>
      </w:r>
    </w:p>
    <w:p>
      <w:pPr>
        <w:pStyle w:val="Bodytext10"/>
        <w:keepNext w:val="0"/>
        <w:keepLines w:val="0"/>
        <w:widowControl w:val="0"/>
        <w:shd w:val="clear" w:color="auto" w:fill="auto"/>
        <w:tabs>
          <w:tab w:val="left" w:pos="747"/>
        </w:tabs>
        <w:bidi w:val="0"/>
        <w:spacing w:before="0" w:after="120" w:line="342" w:lineRule="exact"/>
        <w:ind w:left="0" w:right="0" w:firstLine="320"/>
        <w:jc w:val="both"/>
      </w:pPr>
      <w:bookmarkStart w:id="87" w:name="bookmark87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（</w:t>
      </w:r>
      <w:bookmarkEnd w:id="87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2）</w:t>
        <w:tab/>
      </w:r>
      <w:r>
        <w:rPr>
          <w:color w:val="000000"/>
          <w:spacing w:val="0"/>
          <w:w w:val="100"/>
          <w:position w:val="0"/>
        </w:rPr>
        <w:t xml:space="preserve">对“垃圾奶奶”一“环保奶奶”一“北京榜样”一“时代楷模”称号的变化你是怎样认识的？ 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（4</w:t>
      </w:r>
      <w:r>
        <w:rPr>
          <w:color w:val="000000"/>
          <w:spacing w:val="0"/>
          <w:w w:val="100"/>
          <w:position w:val="0"/>
        </w:rPr>
        <w:t>分）</w:t>
      </w:r>
    </w:p>
    <w:p>
      <w:pPr>
        <w:pStyle w:val="Bodytext10"/>
        <w:keepNext w:val="0"/>
        <w:keepLines w:val="0"/>
        <w:widowControl w:val="0"/>
        <w:shd w:val="clear" w:color="auto" w:fill="auto"/>
        <w:tabs>
          <w:tab w:val="left" w:pos="747"/>
        </w:tabs>
        <w:bidi w:val="0"/>
        <w:spacing w:before="0" w:after="320" w:line="360" w:lineRule="auto"/>
        <w:ind w:left="0" w:right="0" w:firstLine="320"/>
        <w:jc w:val="both"/>
      </w:pPr>
      <w:bookmarkStart w:id="88" w:name="bookmark88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（</w:t>
      </w:r>
      <w:bookmarkEnd w:id="88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3）</w:t>
        <w:tab/>
      </w:r>
      <w:r>
        <w:rPr>
          <w:color w:val="000000"/>
          <w:spacing w:val="0"/>
          <w:w w:val="100"/>
          <w:position w:val="0"/>
        </w:rPr>
        <w:t>结合材料，从实现人生意义的角度,谈谈日常生活中中学生该怎么做？</w:t>
      </w:r>
      <w:r>
        <w:rPr>
          <w:color w:val="000000"/>
          <w:spacing w:val="0"/>
          <w:w w:val="100"/>
          <w:position w:val="0"/>
          <w:sz w:val="20"/>
          <w:szCs w:val="20"/>
        </w:rPr>
        <w:t>（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4</w:t>
      </w:r>
      <w:r>
        <w:rPr>
          <w:color w:val="000000"/>
          <w:spacing w:val="0"/>
          <w:w w:val="100"/>
          <w:position w:val="0"/>
        </w:rPr>
        <w:t>分）</w:t>
      </w:r>
    </w:p>
    <w:p>
      <w:pPr>
        <w:pStyle w:val="Bodytext10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val="left" w:pos="403"/>
        </w:tabs>
        <w:bidi w:val="0"/>
        <w:spacing w:before="0" w:after="0" w:line="360" w:lineRule="auto"/>
        <w:ind w:left="0" w:right="0" w:firstLine="0"/>
        <w:jc w:val="left"/>
      </w:pPr>
      <w:bookmarkStart w:id="89" w:name="bookmark89"/>
      <w:bookmarkEnd w:id="89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（6</w:t>
      </w:r>
      <w:r>
        <w:rPr>
          <w:color w:val="000000"/>
          <w:spacing w:val="0"/>
          <w:w w:val="100"/>
          <w:position w:val="0"/>
        </w:rPr>
        <w:t>分）阅读材料，回答问题。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342" w:lineRule="exact"/>
        <w:ind w:left="320" w:right="0" w:firstLine="420"/>
        <w:jc w:val="both"/>
      </w:pPr>
      <w:r>
        <w:rPr>
          <w:color w:val="000000"/>
          <w:spacing w:val="0"/>
          <w:w w:val="100"/>
          <w:position w:val="0"/>
        </w:rPr>
        <w:t>随着雁栖国际会都、怀柔科学城等项目的实施，一些行政村的集体土地、村民的宅基地被征 用，拆迁成为怀柔百姓的持续关注热点。拆迁户小亮家依据相关政策，得到三套单元房以及相 应的补偿款。一天,他听到爷爷与爸爸的对话：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342" w:lineRule="exact"/>
        <w:ind w:left="320" w:right="0" w:firstLine="420"/>
        <w:jc w:val="both"/>
      </w:pPr>
      <w:r>
        <w:rPr>
          <w:color w:val="000000"/>
          <w:spacing w:val="0"/>
          <w:w w:val="100"/>
          <w:position w:val="0"/>
        </w:rPr>
        <w:t>爷爷：</w:t>
      </w:r>
      <w:r>
        <w:rPr>
          <w:color w:val="000000"/>
          <w:spacing w:val="0"/>
          <w:w w:val="100"/>
          <w:position w:val="0"/>
          <w:lang w:val="en-US" w:eastAsia="en-US" w:bidi="en-US"/>
        </w:rPr>
        <w:t>"</w:t>
      </w:r>
      <w:r>
        <w:rPr>
          <w:color w:val="000000"/>
          <w:spacing w:val="0"/>
          <w:w w:val="100"/>
          <w:position w:val="0"/>
        </w:rPr>
        <w:t>这次拆迁咱家受益了！不但居住条件好，我和你妈还享受了事业单位职工的医保待 遇，这着实减轻了你以后的经济负担。"爸爸开心地应道："不只这样吧？只要小亮不胡来，那补 偿款够他花一辈子喽！"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120" w:line="342" w:lineRule="exact"/>
        <w:ind w:left="320" w:right="0" w:firstLine="420"/>
        <w:jc w:val="both"/>
      </w:pPr>
      <w:r>
        <w:rPr>
          <w:color w:val="000000"/>
          <w:spacing w:val="0"/>
          <w:w w:val="100"/>
          <w:position w:val="0"/>
        </w:rPr>
        <w:t>作为独生子的中学生小亮听到这些，心里美滋滋地想：“我不用努力学习啦！有房、有存款 即使将来不工作都可以了。</w:t>
      </w:r>
      <w:r>
        <w:rPr>
          <w:color w:val="000000"/>
          <w:spacing w:val="0"/>
          <w:w w:val="100"/>
          <w:position w:val="0"/>
          <w:lang w:val="en-US" w:eastAsia="en-US" w:bidi="en-US"/>
        </w:rPr>
        <w:t>"</w:t>
      </w:r>
    </w:p>
    <w:p>
      <w:pPr>
        <w:pStyle w:val="Bodytext10"/>
        <w:keepNext w:val="0"/>
        <w:keepLines w:val="0"/>
        <w:widowControl w:val="0"/>
        <w:shd w:val="clear" w:color="auto" w:fill="auto"/>
        <w:tabs>
          <w:tab w:val="left" w:pos="747"/>
        </w:tabs>
        <w:bidi w:val="0"/>
        <w:spacing w:before="0" w:after="0" w:line="360" w:lineRule="auto"/>
        <w:ind w:left="0" w:right="0" w:firstLine="320"/>
        <w:jc w:val="both"/>
      </w:pPr>
      <w:bookmarkStart w:id="90" w:name="bookmark90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（</w:t>
      </w:r>
      <w:bookmarkEnd w:id="90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1）</w:t>
        <w:tab/>
      </w:r>
      <w:r>
        <w:rPr>
          <w:color w:val="000000"/>
          <w:spacing w:val="0"/>
          <w:w w:val="100"/>
          <w:position w:val="0"/>
        </w:rPr>
        <w:t>材料中的房子、补偿款体现了政府在维护公民的哪项权利？</w:t>
      </w:r>
      <w:r>
        <w:rPr>
          <w:color w:val="000000"/>
          <w:spacing w:val="0"/>
          <w:w w:val="100"/>
          <w:position w:val="0"/>
          <w:sz w:val="20"/>
          <w:szCs w:val="20"/>
        </w:rPr>
        <w:t>（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2</w:t>
      </w:r>
      <w:r>
        <w:rPr>
          <w:color w:val="000000"/>
          <w:spacing w:val="0"/>
          <w:w w:val="100"/>
          <w:position w:val="0"/>
        </w:rPr>
        <w:t>分）</w:t>
      </w:r>
    </w:p>
    <w:p>
      <w:pPr>
        <w:pStyle w:val="Bodytext10"/>
        <w:keepNext w:val="0"/>
        <w:keepLines w:val="0"/>
        <w:widowControl w:val="0"/>
        <w:shd w:val="clear" w:color="auto" w:fill="auto"/>
        <w:tabs>
          <w:tab w:val="left" w:pos="747"/>
        </w:tabs>
        <w:bidi w:val="0"/>
        <w:spacing w:before="0" w:after="320" w:line="360" w:lineRule="auto"/>
        <w:ind w:left="0" w:right="0" w:firstLine="320"/>
        <w:jc w:val="both"/>
      </w:pPr>
      <w:bookmarkStart w:id="91" w:name="bookmark91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（</w:t>
      </w:r>
      <w:bookmarkEnd w:id="91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2）</w:t>
        <w:tab/>
      </w:r>
      <w:r>
        <w:rPr>
          <w:color w:val="000000"/>
          <w:spacing w:val="0"/>
          <w:w w:val="100"/>
          <w:position w:val="0"/>
        </w:rPr>
        <w:t>运用所学知识，请你对中学生小亮的想法作出评析。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（4</w:t>
      </w:r>
      <w:r>
        <w:rPr>
          <w:color w:val="000000"/>
          <w:spacing w:val="0"/>
          <w:w w:val="100"/>
          <w:position w:val="0"/>
        </w:rPr>
        <w:t>分）</w:t>
      </w:r>
    </w:p>
    <w:p>
      <w:pPr>
        <w:pStyle w:val="Bodytext10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val="left" w:pos="403"/>
        </w:tabs>
        <w:bidi w:val="0"/>
        <w:spacing w:before="0" w:after="0" w:line="360" w:lineRule="auto"/>
        <w:ind w:left="0" w:right="0" w:firstLine="0"/>
        <w:jc w:val="left"/>
      </w:pPr>
      <w:bookmarkStart w:id="92" w:name="bookmark92"/>
      <w:bookmarkEnd w:id="92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（8</w:t>
      </w:r>
      <w:r>
        <w:rPr>
          <w:color w:val="000000"/>
          <w:spacing w:val="0"/>
          <w:w w:val="100"/>
          <w:position w:val="0"/>
        </w:rPr>
        <w:t>分）探秘雁栖湖国际会都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346" w:lineRule="exact"/>
        <w:ind w:left="320" w:right="0" w:firstLine="420"/>
        <w:jc w:val="both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APEC</w:t>
      </w:r>
      <w:r>
        <w:rPr>
          <w:color w:val="000000"/>
          <w:spacing w:val="0"/>
          <w:w w:val="100"/>
          <w:position w:val="0"/>
        </w:rPr>
        <w:t>会议、“一带一路”国际合作高峰论坛让雁栖湖国际会都蜚声世界。为一探究竟，怀 柔区某中学开展了“探秘雁栖湖国际会都”主题活动。下面是小明同学搜集的资料：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346" w:lineRule="exact"/>
        <w:ind w:left="320" w:right="0" w:firstLine="420"/>
        <w:jc w:val="both"/>
      </w:pPr>
      <w:r>
        <w:rPr>
          <w:color w:val="000000"/>
          <w:spacing w:val="0"/>
          <w:w w:val="100"/>
          <w:position w:val="0"/>
        </w:rPr>
        <w:t>怀柔九分山水一分田，素有</w:t>
      </w:r>
      <w:r>
        <w:rPr>
          <w:color w:val="000000"/>
          <w:spacing w:val="0"/>
          <w:w w:val="100"/>
          <w:position w:val="0"/>
          <w:lang w:val="en-US" w:eastAsia="en-US" w:bidi="en-US"/>
        </w:rPr>
        <w:t>"</w:t>
      </w:r>
      <w:r>
        <w:rPr>
          <w:color w:val="000000"/>
          <w:spacing w:val="0"/>
          <w:w w:val="100"/>
          <w:position w:val="0"/>
        </w:rPr>
        <w:t>首都的后花园"之称，是首都重要的饮用水供给区</w:t>
      </w:r>
      <w:r>
        <w:rPr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，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 xml:space="preserve">97. 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1%</w:t>
      </w:r>
      <w:r>
        <w:rPr>
          <w:color w:val="000000"/>
          <w:spacing w:val="0"/>
          <w:w w:val="100"/>
          <w:position w:val="0"/>
        </w:rPr>
        <w:t>以 上地区属重点水源保护区。为此，怀柔多年如一日把守护绿色水源作为重要责任。绿水青山净 化了区域环境</w:t>
      </w:r>
      <w:r>
        <w:rPr>
          <w:color w:val="000000"/>
          <w:spacing w:val="0"/>
          <w:w w:val="100"/>
          <w:position w:val="0"/>
          <w:sz w:val="20"/>
          <w:szCs w:val="20"/>
        </w:rPr>
        <w:t>：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2018</w:t>
      </w:r>
      <w:r>
        <w:rPr>
          <w:color w:val="000000"/>
          <w:spacing w:val="0"/>
          <w:w w:val="100"/>
          <w:position w:val="0"/>
        </w:rPr>
        <w:t>年，怀柔在北京市的主要环境指标考核中，月均降尘量考核、地表水环境质 量考核、城乡环境检查考核均排名全市第一。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120" w:line="346" w:lineRule="exact"/>
        <w:ind w:left="320" w:right="0" w:firstLine="420"/>
        <w:jc w:val="both"/>
      </w:pPr>
      <w:r>
        <w:rPr>
          <w:color w:val="000000"/>
          <w:spacing w:val="0"/>
          <w:w w:val="100"/>
          <w:position w:val="0"/>
        </w:rPr>
        <w:t>地处燕山脚下的怀柔雁栖湖国际会都自运营至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2018</w:t>
      </w:r>
      <w:r>
        <w:rPr>
          <w:color w:val="000000"/>
          <w:spacing w:val="0"/>
          <w:w w:val="100"/>
          <w:position w:val="0"/>
        </w:rPr>
        <w:t>年底，共承办会议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11040</w:t>
      </w:r>
      <w:r>
        <w:rPr>
          <w:color w:val="000000"/>
          <w:spacing w:val="0"/>
          <w:w w:val="100"/>
          <w:position w:val="0"/>
        </w:rPr>
        <w:t xml:space="preserve">场次，接待 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 xml:space="preserve">125. 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6</w:t>
      </w:r>
      <w:r>
        <w:rPr>
          <w:color w:val="000000"/>
          <w:spacing w:val="0"/>
          <w:w w:val="100"/>
          <w:position w:val="0"/>
        </w:rPr>
        <w:t>万人次，综合收入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 xml:space="preserve">11. 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95</w:t>
      </w:r>
      <w:r>
        <w:rPr>
          <w:color w:val="000000"/>
          <w:spacing w:val="0"/>
          <w:w w:val="100"/>
          <w:position w:val="0"/>
        </w:rPr>
        <w:t>亿元。雁栖湖国际会都从无到有，从有到强，品牌越叫越响。怀 柔正在发挥越来越重要的国际交往功能。</w:t>
      </w:r>
    </w:p>
    <w:p>
      <w:pPr>
        <w:pStyle w:val="Bodytext10"/>
        <w:keepNext w:val="0"/>
        <w:keepLines w:val="0"/>
        <w:widowControl w:val="0"/>
        <w:shd w:val="clear" w:color="auto" w:fill="auto"/>
        <w:tabs>
          <w:tab w:val="left" w:pos="747"/>
        </w:tabs>
        <w:bidi w:val="0"/>
        <w:spacing w:before="0" w:after="0" w:line="360" w:lineRule="auto"/>
        <w:ind w:left="0" w:right="0" w:firstLine="320"/>
        <w:jc w:val="both"/>
      </w:pPr>
      <w:bookmarkStart w:id="93" w:name="bookmark93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（</w:t>
      </w:r>
      <w:bookmarkEnd w:id="93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1）</w:t>
        <w:tab/>
      </w:r>
      <w:r>
        <w:rPr>
          <w:color w:val="000000"/>
          <w:spacing w:val="0"/>
          <w:w w:val="100"/>
          <w:position w:val="0"/>
        </w:rPr>
        <w:t>雁栖湖国际会都的骄人业绩证明了什么？</w:t>
      </w:r>
      <w:r>
        <w:rPr>
          <w:color w:val="000000"/>
          <w:spacing w:val="0"/>
          <w:w w:val="100"/>
          <w:position w:val="0"/>
          <w:sz w:val="20"/>
          <w:szCs w:val="20"/>
        </w:rPr>
        <w:t>（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2</w:t>
      </w:r>
      <w:r>
        <w:rPr>
          <w:color w:val="000000"/>
          <w:spacing w:val="0"/>
          <w:w w:val="100"/>
          <w:position w:val="0"/>
        </w:rPr>
        <w:t>分）</w:t>
      </w:r>
    </w:p>
    <w:p>
      <w:pPr>
        <w:pStyle w:val="Bodytext10"/>
        <w:keepNext w:val="0"/>
        <w:keepLines w:val="0"/>
        <w:widowControl w:val="0"/>
        <w:shd w:val="clear" w:color="auto" w:fill="auto"/>
        <w:tabs>
          <w:tab w:val="left" w:pos="747"/>
        </w:tabs>
        <w:bidi w:val="0"/>
        <w:spacing w:before="0" w:after="120" w:line="360" w:lineRule="auto"/>
        <w:ind w:left="0" w:right="0" w:firstLine="320"/>
        <w:jc w:val="both"/>
      </w:pPr>
      <w:bookmarkStart w:id="94" w:name="bookmark94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（</w:t>
      </w:r>
      <w:bookmarkEnd w:id="94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2）</w:t>
        <w:tab/>
      </w:r>
      <w:r>
        <w:rPr>
          <w:color w:val="000000"/>
          <w:spacing w:val="0"/>
          <w:w w:val="100"/>
          <w:position w:val="0"/>
        </w:rPr>
        <w:t>为更好推进怀柔生态文明建设，请你拟定一份倡议书。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（6</w:t>
      </w:r>
      <w:r>
        <w:rPr>
          <w:color w:val="000000"/>
          <w:spacing w:val="0"/>
          <w:w w:val="100"/>
          <w:position w:val="0"/>
        </w:rPr>
        <w:t>分）</w:t>
      </w:r>
      <w:r>
        <w:br w:type="page"/>
      </w:r>
    </w:p>
    <w:p>
      <w:pPr>
        <w:pStyle w:val="Bodytext10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val="left" w:pos="380"/>
        </w:tabs>
        <w:bidi w:val="0"/>
        <w:spacing w:before="0" w:after="0" w:line="240" w:lineRule="auto"/>
        <w:ind w:left="0" w:right="0" w:firstLine="0"/>
        <w:jc w:val="left"/>
      </w:pPr>
      <w:bookmarkStart w:id="95" w:name="bookmark95"/>
      <w:bookmarkEnd w:id="95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（13</w:t>
      </w:r>
      <w:r>
        <w:rPr>
          <w:color w:val="000000"/>
          <w:spacing w:val="0"/>
          <w:w w:val="100"/>
          <w:position w:val="0"/>
        </w:rPr>
        <w:t>分）阅读材料，回答问题。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340" w:lineRule="exact"/>
        <w:ind w:left="320" w:right="0" w:firstLine="420"/>
        <w:jc w:val="both"/>
      </w:pPr>
      <w:r>
        <w:rPr>
          <w:color w:val="000000"/>
          <w:spacing w:val="0"/>
          <w:w w:val="100"/>
          <w:position w:val="0"/>
        </w:rPr>
        <w:t>北京故宫博物院是中国最大的古代文化艺 术博物馆，是全世界规模最大的木结构宫殿建筑 群。近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7</w:t>
      </w:r>
      <w:r>
        <w:rPr>
          <w:color w:val="000000"/>
          <w:spacing w:val="0"/>
          <w:w w:val="100"/>
          <w:position w:val="0"/>
        </w:rPr>
        <w:t>年来，数字故宫、故宫文创以及相关的 影视节目使北京故宫博物院越来越</w:t>
      </w:r>
      <w:r>
        <w:rPr>
          <w:color w:val="000000"/>
          <w:spacing w:val="0"/>
          <w:w w:val="100"/>
          <w:position w:val="0"/>
          <w:lang w:val="en-US" w:eastAsia="en-US" w:bidi="en-US"/>
        </w:rPr>
        <w:t>"</w:t>
      </w:r>
      <w:r>
        <w:rPr>
          <w:color w:val="000000"/>
          <w:spacing w:val="0"/>
          <w:w w:val="100"/>
          <w:position w:val="0"/>
        </w:rPr>
        <w:t>活"、"火</w:t>
      </w:r>
      <w:r>
        <w:rPr>
          <w:color w:val="000000"/>
          <w:spacing w:val="0"/>
          <w:w w:val="100"/>
          <w:position w:val="0"/>
          <w:lang w:val="en-US" w:eastAsia="en-US" w:bidi="en-US"/>
        </w:rPr>
        <w:t xml:space="preserve">"， </w:t>
      </w:r>
      <w:r>
        <w:rPr>
          <w:color w:val="000000"/>
          <w:spacing w:val="0"/>
          <w:w w:val="100"/>
          <w:position w:val="0"/>
        </w:rPr>
        <w:t>更有亲近感了。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340" w:lineRule="exact"/>
        <w:ind w:left="320" w:right="0" w:firstLine="420"/>
        <w:jc w:val="both"/>
      </w:pPr>
      <w:r>
        <w:rPr>
          <w:color w:val="000000"/>
          <w:spacing w:val="0"/>
          <w:w w:val="100"/>
          <w:position w:val="0"/>
        </w:rPr>
        <w:t>故宫文创笔记本、耳机、手机壳、糕点…… 层出不穷的故宫文创产品超过万种。这些让百 姓"看得上"、"买得起"、"带得走"、"用得着"、"学 得到"的产品年销售额过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10</w:t>
      </w:r>
      <w:r>
        <w:rPr>
          <w:color w:val="000000"/>
          <w:spacing w:val="0"/>
          <w:w w:val="100"/>
          <w:position w:val="0"/>
        </w:rPr>
        <w:t>亿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,2017</w:t>
      </w:r>
      <w:r>
        <w:rPr>
          <w:color w:val="000000"/>
          <w:spacing w:val="0"/>
          <w:w w:val="100"/>
          <w:position w:val="0"/>
        </w:rPr>
        <w:t>年销售额 超过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15</w:t>
      </w:r>
      <w:r>
        <w:rPr>
          <w:color w:val="000000"/>
          <w:spacing w:val="0"/>
          <w:w w:val="100"/>
          <w:position w:val="0"/>
        </w:rPr>
        <w:t>亿。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340" w:lineRule="exact"/>
        <w:ind w:left="320" w:right="0" w:firstLine="420"/>
        <w:jc w:val="both"/>
      </w:pPr>
      <w:r>
        <w:drawing>
          <wp:anchor distT="63500" distB="75565" distL="101600" distR="1424940" simplePos="0" relativeHeight="251663360" behindDoc="0" locked="0" layoutInCell="1" allowOverlap="1">
            <wp:simplePos x="0" y="0"/>
            <wp:positionH relativeFrom="page">
              <wp:posOffset>4044950</wp:posOffset>
            </wp:positionH>
            <wp:positionV relativeFrom="margin">
              <wp:posOffset>328930</wp:posOffset>
            </wp:positionV>
            <wp:extent cx="1212850" cy="2426335"/>
            <wp:wrapSquare wrapText="left"/>
            <wp:docPr id="21" name="Shap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box 22"/>
                    <pic:cNvPicPr/>
                  </pic:nvPicPr>
                  <pic:blipFill>
                    <a:blip xmlns:r="http://schemas.openxmlformats.org/officeDocument/2006/relationships" r:embed="rId11"/>
                    <a:stretch/>
                  </pic:blipFill>
                  <pic:spPr>
                    <a:xfrm>
                      <a:ext cx="1212850" cy="2426335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72390" distB="63500" distL="1412240" distR="101600" simplePos="0" relativeHeight="251664384" behindDoc="0" locked="0" layoutInCell="1" allowOverlap="1">
            <wp:simplePos x="0" y="0"/>
            <wp:positionH relativeFrom="page">
              <wp:posOffset>5355590</wp:posOffset>
            </wp:positionH>
            <wp:positionV relativeFrom="margin">
              <wp:posOffset>337820</wp:posOffset>
            </wp:positionV>
            <wp:extent cx="1225550" cy="2426335"/>
            <wp:wrapSquare wrapText="left"/>
            <wp:docPr id="23" name="Shap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box 24"/>
                    <pic:cNvPicPr/>
                  </pic:nvPicPr>
                  <pic:blipFill>
                    <a:blip xmlns:r="http://schemas.openxmlformats.org/officeDocument/2006/relationships" r:embed="rId12"/>
                    <a:stretch/>
                  </pic:blipFill>
                  <pic:spPr>
                    <a:xfrm>
                      <a:ext cx="1225550" cy="2426335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color w:val="000000"/>
          <w:spacing w:val="0"/>
          <w:w w:val="100"/>
          <w:position w:val="0"/>
        </w:rPr>
        <w:t>数字故宫北京故宫博物院网上展示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 xml:space="preserve">180 </w:t>
      </w:r>
      <w:r>
        <w:rPr>
          <w:color w:val="000000"/>
          <w:spacing w:val="0"/>
          <w:w w:val="100"/>
          <w:position w:val="0"/>
        </w:rPr>
        <w:t xml:space="preserve">多万件藏品，将历史感、知识性融为一体，网友可 </w:t>
      </w:r>
      <w:r>
        <w:rPr>
          <w:color w:val="000000"/>
          <w:spacing w:val="0"/>
          <w:w w:val="100"/>
          <w:position w:val="0"/>
        </w:rPr>
        <w:t>点击欣赏。运用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VR</w:t>
      </w:r>
      <w:r>
        <w:rPr>
          <w:color w:val="000000"/>
          <w:spacing w:val="0"/>
          <w:w w:val="100"/>
          <w:position w:val="0"/>
        </w:rPr>
        <w:t>技术带给游客全新的参观体验；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VR</w:t>
      </w:r>
      <w:r>
        <w:rPr>
          <w:color w:val="000000"/>
          <w:spacing w:val="0"/>
          <w:w w:val="100"/>
          <w:position w:val="0"/>
        </w:rPr>
        <w:t>影院七部片子循环播放，其中的御膳 房菜谱，游客可以手机扫码带回家学做御膳。数字故宫建设的不断深入，使得故宫博物院丰富 的文物藏品资源能够以大众喜闻乐见的方式传播。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340" w:lineRule="exact"/>
        <w:ind w:left="320" w:right="0" w:firstLine="420"/>
        <w:jc w:val="both"/>
      </w:pPr>
      <w:r>
        <w:rPr>
          <w:color w:val="000000"/>
          <w:spacing w:val="0"/>
          <w:w w:val="100"/>
          <w:position w:val="0"/>
        </w:rPr>
        <w:t xml:space="preserve">制作节目北京故宫博物院与中央电视台、北京电视台等合作推出《我在故宫修文物》《上 新了 </w:t>
      </w:r>
      <w:r>
        <w:rPr>
          <w:color w:val="000000"/>
          <w:spacing w:val="0"/>
          <w:w w:val="100"/>
          <w:position w:val="0"/>
          <w:lang w:val="en-US" w:eastAsia="en-US" w:bidi="en-US"/>
        </w:rPr>
        <w:t>•</w:t>
      </w:r>
      <w:r>
        <w:rPr>
          <w:color w:val="000000"/>
          <w:spacing w:val="0"/>
          <w:w w:val="100"/>
          <w:position w:val="0"/>
        </w:rPr>
        <w:t>故宫》《假如国宝会说话》等热播节目，以年轻的视角、生动的方式讲述古老厚重的故宫文 化，好评如潮，尤其吸引了众多青年观众，他们观看影视节目后，又积极热情地到北京故宫博物 院参观。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340" w:lineRule="exact"/>
        <w:ind w:left="0" w:right="0" w:firstLine="320"/>
        <w:jc w:val="both"/>
      </w:pPr>
      <w:r>
        <w:rPr>
          <w:color w:val="000000"/>
          <w:spacing w:val="0"/>
          <w:w w:val="100"/>
          <w:position w:val="0"/>
        </w:rPr>
        <w:t xml:space="preserve">⑴从北京故宫博物院的“活”、“火”你体会到哪些？ 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（8</w:t>
      </w:r>
      <w:r>
        <w:rPr>
          <w:color w:val="000000"/>
          <w:spacing w:val="0"/>
          <w:w w:val="100"/>
          <w:position w:val="0"/>
        </w:rPr>
        <w:t>分）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340" w:lineRule="exact"/>
        <w:ind w:left="620" w:right="0" w:hanging="300"/>
        <w:jc w:val="both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（2）</w:t>
      </w:r>
      <w:r>
        <w:rPr>
          <w:color w:val="000000"/>
          <w:spacing w:val="0"/>
          <w:w w:val="100"/>
          <w:position w:val="0"/>
        </w:rPr>
        <w:t>随着故宫文创产品的人气暴涨，抄袭、仿款随即出现，未经授权销售的也越来越多。为让故 宫文创发展更好,请你从依法治国的角度提出建议。</w:t>
      </w:r>
      <w:r>
        <w:rPr>
          <w:color w:val="000000"/>
          <w:spacing w:val="0"/>
          <w:w w:val="100"/>
          <w:position w:val="0"/>
          <w:sz w:val="20"/>
          <w:szCs w:val="20"/>
        </w:rPr>
        <w:t>（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0"/>
          <w:szCs w:val="20"/>
        </w:rPr>
        <w:t>5</w:t>
      </w:r>
      <w:r>
        <w:rPr>
          <w:color w:val="000000"/>
          <w:spacing w:val="0"/>
          <w:w w:val="100"/>
          <w:position w:val="0"/>
        </w:rPr>
        <w:t>分）</w:t>
      </w:r>
    </w:p>
    <w:sectPr>
      <w:type w:val="continuous"/>
      <w:pgSz w:w="11900" w:h="16840"/>
      <w:pgMar w:top="2046" w:right="1522" w:bottom="2494" w:left="1527" w:header="0" w:footer="3" w:gutter="0"/>
      <w:cols w:space="720"/>
      <w:noEndnote/>
      <w:rtlGutter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widowControl w:val="0"/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height:9.6pt;margin-left:98.15pt;margin-top:728.95pt;mso-position-horizontal-relative:page;mso-position-vertical-relative:page;mso-wrap-distance-left:0;mso-wrap-distance-right:0;mso-wrap-style:none;position:absolute;width:194.65pt;z-index:-251657216" wrapcoords="0 0" filled="f" stroked="f">
          <v:textbox style="mso-fit-shape-to-text:t" inset="0,0,0,0">
            <w:txbxContent>
              <w:p>
                <w:pPr>
                  <w:pStyle w:val="Headerorfooter20"/>
                  <w:keepNext w:val="0"/>
                  <w:keepLines w:val="0"/>
                  <w:widowControl w:val="0"/>
                  <w:shd w:val="clear" w:color="auto" w:fill="auto"/>
                  <w:bidi w:val="0"/>
                  <w:spacing w:before="0" w:after="0" w:line="240" w:lineRule="auto"/>
                  <w:ind w:left="0" w:right="0" w:firstLine="0"/>
                  <w:jc w:val="left"/>
                  <w:rPr>
                    <w:sz w:val="18"/>
                    <w:szCs w:val="18"/>
                  </w:rPr>
                </w:pPr>
                <w:r>
                  <w:rPr>
                    <w:rFonts w:ascii="SimSun" w:eastAsia="SimSun" w:hAnsi="SimSun" w:cs="SimSun"/>
                    <w:color w:val="000000"/>
                    <w:spacing w:val="0"/>
                    <w:w w:val="100"/>
                    <w:position w:val="0"/>
                    <w:sz w:val="18"/>
                    <w:szCs w:val="18"/>
                  </w:rPr>
                  <w:t>道德与法治（二模）试卷第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color w:val="000000"/>
                    <w:spacing w:val="0"/>
                    <w:w w:val="100"/>
                    <w:position w:val="0"/>
                    <w:sz w:val="20"/>
                    <w:szCs w:val="20"/>
                  </w:rPr>
                  <w:t>#</w:t>
                </w:r>
                <w:r>
                  <w:rPr>
                    <w:rFonts w:ascii="Times New Roman" w:eastAsia="Times New Roman" w:hAnsi="Times New Roman" w:cs="Times New Roman"/>
                    <w:color w:val="000000"/>
                    <w:spacing w:val="0"/>
                    <w:w w:val="100"/>
                    <w:position w:val="0"/>
                    <w:sz w:val="20"/>
                    <w:szCs w:val="20"/>
                  </w:rPr>
                  <w:fldChar w:fldCharType="end"/>
                </w:r>
                <w:r>
                  <w:rPr>
                    <w:rFonts w:ascii="SimSun" w:eastAsia="SimSun" w:hAnsi="SimSun" w:cs="SimSun"/>
                    <w:color w:val="000000"/>
                    <w:spacing w:val="0"/>
                    <w:w w:val="100"/>
                    <w:position w:val="0"/>
                    <w:sz w:val="18"/>
                    <w:szCs w:val="18"/>
                  </w:rPr>
                  <w:t>页（共</w:t>
                </w:r>
                <w:r>
                  <w:rPr>
                    <w:rFonts w:ascii="Times New Roman" w:eastAsia="Times New Roman" w:hAnsi="Times New Roman" w:cs="Times New Roman"/>
                    <w:color w:val="000000"/>
                    <w:spacing w:val="0"/>
                    <w:w w:val="100"/>
                    <w:position w:val="0"/>
                    <w:sz w:val="20"/>
                    <w:szCs w:val="20"/>
                  </w:rPr>
                  <w:t>7</w:t>
                </w:r>
                <w:r>
                  <w:rPr>
                    <w:rFonts w:ascii="SimSun" w:eastAsia="SimSun" w:hAnsi="SimSun" w:cs="SimSun"/>
                    <w:color w:val="000000"/>
                    <w:spacing w:val="0"/>
                    <w:w w:val="100"/>
                    <w:position w:val="0"/>
                    <w:sz w:val="18"/>
                    <w:szCs w:val="18"/>
                  </w:rPr>
                  <w:t>页）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widowControl w:val="0"/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height:9.6pt;margin-left:297.35pt;margin-top:728.95pt;mso-position-horizontal-relative:page;mso-position-vertical-relative:page;mso-wrap-distance-left:0;mso-wrap-distance-right:0;mso-wrap-style:none;position:absolute;width:194.65pt;z-index:-251658240" wrapcoords="0 0" filled="f" stroked="f">
          <v:textbox style="mso-fit-shape-to-text:t" inset="0,0,0,0">
            <w:txbxContent>
              <w:p>
                <w:pPr>
                  <w:pStyle w:val="Headerorfooter20"/>
                  <w:keepNext w:val="0"/>
                  <w:keepLines w:val="0"/>
                  <w:widowControl w:val="0"/>
                  <w:shd w:val="clear" w:color="auto" w:fill="auto"/>
                  <w:bidi w:val="0"/>
                  <w:spacing w:before="0" w:after="0" w:line="240" w:lineRule="auto"/>
                  <w:ind w:left="0" w:right="0" w:firstLine="0"/>
                  <w:jc w:val="left"/>
                  <w:rPr>
                    <w:sz w:val="18"/>
                    <w:szCs w:val="18"/>
                  </w:rPr>
                </w:pPr>
                <w:r>
                  <w:rPr>
                    <w:rFonts w:ascii="SimSun" w:eastAsia="SimSun" w:hAnsi="SimSun" w:cs="SimSun"/>
                    <w:color w:val="000000"/>
                    <w:spacing w:val="0"/>
                    <w:w w:val="100"/>
                    <w:position w:val="0"/>
                    <w:sz w:val="18"/>
                    <w:szCs w:val="18"/>
                  </w:rPr>
                  <w:t>道德与法治（二模）试卷第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color w:val="000000"/>
                    <w:spacing w:val="0"/>
                    <w:w w:val="100"/>
                    <w:position w:val="0"/>
                    <w:sz w:val="20"/>
                    <w:szCs w:val="20"/>
                  </w:rPr>
                  <w:t>#</w:t>
                </w:r>
                <w:r>
                  <w:rPr>
                    <w:rFonts w:ascii="Times New Roman" w:eastAsia="Times New Roman" w:hAnsi="Times New Roman" w:cs="Times New Roman"/>
                    <w:color w:val="000000"/>
                    <w:spacing w:val="0"/>
                    <w:w w:val="100"/>
                    <w:position w:val="0"/>
                    <w:sz w:val="20"/>
                    <w:szCs w:val="20"/>
                  </w:rPr>
                  <w:fldChar w:fldCharType="end"/>
                </w:r>
                <w:r>
                  <w:rPr>
                    <w:rFonts w:ascii="SimSun" w:eastAsia="SimSun" w:hAnsi="SimSun" w:cs="SimSun"/>
                    <w:color w:val="000000"/>
                    <w:spacing w:val="0"/>
                    <w:w w:val="100"/>
                    <w:position w:val="0"/>
                    <w:sz w:val="18"/>
                    <w:szCs w:val="18"/>
                  </w:rPr>
                  <w:t>页（共</w:t>
                </w:r>
                <w:r>
                  <w:rPr>
                    <w:rFonts w:ascii="Times New Roman" w:eastAsia="Times New Roman" w:hAnsi="Times New Roman" w:cs="Times New Roman"/>
                    <w:color w:val="000000"/>
                    <w:spacing w:val="0"/>
                    <w:w w:val="100"/>
                    <w:position w:val="0"/>
                    <w:sz w:val="20"/>
                    <w:szCs w:val="20"/>
                  </w:rPr>
                  <w:t>7</w:t>
                </w:r>
                <w:r>
                  <w:rPr>
                    <w:rFonts w:ascii="SimSun" w:eastAsia="SimSun" w:hAnsi="SimSun" w:cs="SimSun"/>
                    <w:color w:val="000000"/>
                    <w:spacing w:val="0"/>
                    <w:w w:val="100"/>
                    <w:position w:val="0"/>
                    <w:sz w:val="18"/>
                    <w:szCs w:val="18"/>
                  </w:rPr>
                  <w:t>页）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0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zh-CN" w:eastAsia="zh-CN" w:bidi="zh-CN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">
    <w:nsid w:val="00000002"/>
    <w:multiLevelType w:val="multilevel"/>
    <w:tmpl w:val="0000000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2">
    <w:nsid w:val="00000004"/>
    <w:multiLevelType w:val="multilevel"/>
    <w:tmpl w:val="0000000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3">
    <w:nsid w:val="00000006"/>
    <w:multiLevelType w:val="multilevel"/>
    <w:tmpl w:val="0000000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4">
    <w:nsid w:val="00000008"/>
    <w:multiLevelType w:val="multilevel"/>
    <w:tmpl w:val="0000000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5">
    <w:nsid w:val="0000000A"/>
    <w:multiLevelType w:val="multilevel"/>
    <w:tmpl w:val="0000000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6">
    <w:nsid w:val="0000000C"/>
    <w:multiLevelType w:val="multilevel"/>
    <w:tmpl w:val="00000000"/>
    <w:lvl w:ilvl="0">
      <w:start w:val="1"/>
      <w:numFmt w:val="decimalEnclosedCircle"/>
      <w:lvlText w:val="%1"/>
      <w:lvlJc w:val="left"/>
      <w:rPr>
        <w:rFonts w:ascii="SimSun" w:eastAsia="SimSun" w:hAnsi="SimSun" w:cs="SimSu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zh-CN" w:eastAsia="zh-CN" w:bidi="zh-CN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7">
    <w:nsid w:val="0000000E"/>
    <w:multiLevelType w:val="multilevel"/>
    <w:tmpl w:val="0000000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8">
    <w:nsid w:val="00000010"/>
    <w:multiLevelType w:val="multilevel"/>
    <w:tmpl w:val="00000000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  <w:lang w:val="en-US" w:eastAsia="en-US" w:bidi="en-US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9">
    <w:nsid w:val="00000012"/>
    <w:multiLevelType w:val="multilevel"/>
    <w:tmpl w:val="0000000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0">
    <w:nsid w:val="00000014"/>
    <w:multiLevelType w:val="multilevel"/>
    <w:tmpl w:val="0000000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1">
    <w:nsid w:val="00000016"/>
    <w:multiLevelType w:val="multilevel"/>
    <w:tmpl w:val="00000000"/>
    <w:lvl w:ilvl="0">
      <w:start w:val="100"/>
      <w:numFmt w:val="upperRoman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2">
    <w:nsid w:val="00000018"/>
    <w:multiLevelType w:val="multilevel"/>
    <w:tmpl w:val="00000000"/>
    <w:lvl w:ilvl="0">
      <w:start w:val="4"/>
      <w:numFmt w:val="upperLetter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3">
    <w:nsid w:val="0000001A"/>
    <w:multiLevelType w:val="multilevel"/>
    <w:tmpl w:val="0000000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4">
    <w:nsid w:val="0000001C"/>
    <w:multiLevelType w:val="multilevel"/>
    <w:tmpl w:val="00000000"/>
    <w:lvl w:ilvl="0">
      <w:start w:val="100"/>
      <w:numFmt w:val="upperRoman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5">
    <w:nsid w:val="0000001E"/>
    <w:multiLevelType w:val="multilevel"/>
    <w:tmpl w:val="00000000"/>
    <w:lvl w:ilvl="0">
      <w:start w:val="4"/>
      <w:numFmt w:val="upperLetter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6">
    <w:nsid w:val="00000020"/>
    <w:multiLevelType w:val="multilevel"/>
    <w:tmpl w:val="00000000"/>
    <w:lvl w:ilvl="0">
      <w:start w:val="1"/>
      <w:numFmt w:val="decimalEnclosedCircle"/>
      <w:lvlText w:val="%1"/>
      <w:lvlJc w:val="left"/>
      <w:rPr>
        <w:rFonts w:ascii="SimSun" w:eastAsia="SimSun" w:hAnsi="SimSun" w:cs="SimSu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zh-CN" w:eastAsia="zh-CN" w:bidi="zh-CN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7">
    <w:nsid w:val="00000022"/>
    <w:multiLevelType w:val="multilevel"/>
    <w:tmpl w:val="0000000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8">
    <w:nsid w:val="00000024"/>
    <w:multiLevelType w:val="multilevel"/>
    <w:tmpl w:val="00000000"/>
    <w:lvl w:ilvl="0">
      <w:start w:val="100"/>
      <w:numFmt w:val="upperRoman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9">
    <w:nsid w:val="00000026"/>
    <w:multiLevelType w:val="multilevel"/>
    <w:tmpl w:val="00000000"/>
    <w:lvl w:ilvl="0">
      <w:start w:val="4"/>
      <w:numFmt w:val="upperLetter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20">
    <w:nsid w:val="00000028"/>
    <w:multiLevelType w:val="multilevel"/>
    <w:tmpl w:val="00000000"/>
    <w:lvl w:ilvl="0">
      <w:start w:val="1"/>
      <w:numFmt w:val="decimalEnclosedCircle"/>
      <w:lvlText w:val="%1"/>
      <w:lvlJc w:val="left"/>
      <w:rPr>
        <w:rFonts w:ascii="SimSun" w:eastAsia="SimSun" w:hAnsi="SimSun" w:cs="SimSu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zh-CN" w:eastAsia="zh-CN" w:bidi="zh-CN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21">
    <w:nsid w:val="0000002A"/>
    <w:multiLevelType w:val="multilevel"/>
    <w:tmpl w:val="0000000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22">
    <w:nsid w:val="0000002C"/>
    <w:multiLevelType w:val="multilevel"/>
    <w:tmpl w:val="00000000"/>
    <w:lvl w:ilvl="0">
      <w:start w:val="1"/>
      <w:numFmt w:val="decimalEnclosedCircle"/>
      <w:lvlText w:val="%1"/>
      <w:lvlJc w:val="left"/>
      <w:rPr>
        <w:rFonts w:ascii="SimSun" w:eastAsia="SimSun" w:hAnsi="SimSun" w:cs="SimSu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zh-CN" w:eastAsia="zh-CN" w:bidi="zh-CN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23">
    <w:nsid w:val="0000002E"/>
    <w:multiLevelType w:val="multilevel"/>
    <w:tmpl w:val="0000000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24">
    <w:nsid w:val="00000030"/>
    <w:multiLevelType w:val="multilevel"/>
    <w:tmpl w:val="00000000"/>
    <w:lvl w:ilvl="0">
      <w:start w:val="100"/>
      <w:numFmt w:val="upperRoman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25">
    <w:nsid w:val="00000032"/>
    <w:multiLevelType w:val="multilevel"/>
    <w:tmpl w:val="00000000"/>
    <w:lvl w:ilvl="0">
      <w:start w:val="4"/>
      <w:numFmt w:val="upperLetter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26">
    <w:nsid w:val="00000034"/>
    <w:multiLevelType w:val="multilevel"/>
    <w:tmpl w:val="00000000"/>
    <w:lvl w:ilvl="0">
      <w:start w:val="1"/>
      <w:numFmt w:val="decimalEnclosedCircle"/>
      <w:lvlText w:val="%1"/>
      <w:lvlJc w:val="left"/>
      <w:rPr>
        <w:rFonts w:ascii="SimSun" w:eastAsia="SimSun" w:hAnsi="SimSun" w:cs="SimSu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zh-CN" w:eastAsia="zh-CN" w:bidi="zh-CN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27">
    <w:nsid w:val="00000036"/>
    <w:multiLevelType w:val="multilevel"/>
    <w:tmpl w:val="00000000"/>
    <w:lvl w:ilvl="0">
      <w:start w:val="1"/>
      <w:numFmt w:val="decimalEnclosedCircle"/>
      <w:lvlText w:val="%1"/>
      <w:lvlJc w:val="left"/>
      <w:rPr>
        <w:rFonts w:ascii="SimSun" w:eastAsia="SimSun" w:hAnsi="SimSun" w:cs="SimSu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zh-CN" w:eastAsia="zh-CN" w:bidi="zh-CN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28">
    <w:nsid w:val="00000038"/>
    <w:multiLevelType w:val="multilevel"/>
    <w:tmpl w:val="00000000"/>
    <w:lvl w:ilvl="0">
      <w:start w:val="1"/>
      <w:numFmt w:val="decimalEnclosedCircle"/>
      <w:lvlText w:val="%1"/>
      <w:lvlJc w:val="left"/>
      <w:rPr>
        <w:rFonts w:ascii="SimSun" w:eastAsia="SimSun" w:hAnsi="SimSun" w:cs="SimSu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zh-CN" w:eastAsia="zh-CN" w:bidi="zh-CN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00"/>
  <w:defaultTabStop w:val="720"/>
  <w:evenAndOddHeaders/>
  <w:drawingGridHorizontalSpacing w:val="181"/>
  <w:drawingGridVerticalSpacing w:val="181"/>
  <w:characterSpacingControl w:val="compressPunctuation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customStyle="1" w:styleId="Bodytext1">
    <w:name w:val="Body text|1_"/>
    <w:basedOn w:val="DefaultParagraphFont"/>
    <w:link w:val="Bodytext10"/>
    <w:rPr>
      <w:rFonts w:ascii="SimSun" w:eastAsia="SimSun" w:hAnsi="SimSun" w:cs="SimSun"/>
      <w:b w:val="0"/>
      <w:bCs w:val="0"/>
      <w:i w:val="0"/>
      <w:iCs w:val="0"/>
      <w:smallCaps w:val="0"/>
      <w:strike w:val="0"/>
      <w:sz w:val="18"/>
      <w:szCs w:val="18"/>
      <w:u w:val="none"/>
      <w:shd w:val="clear" w:color="auto" w:fill="auto"/>
      <w:lang w:val="zh-CN" w:eastAsia="zh-CN" w:bidi="zh-CN"/>
    </w:rPr>
  </w:style>
  <w:style w:type="character" w:customStyle="1" w:styleId="Bodytext3">
    <w:name w:val="Body text|3_"/>
    <w:basedOn w:val="DefaultParagraphFont"/>
    <w:link w:val="Bodytext30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Headerorfooter2">
    <w:name w:val="Header or footer|2_"/>
    <w:basedOn w:val="DefaultParagraphFont"/>
    <w:link w:val="Headerorfooter20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  <w:lang w:val="zh-CN" w:eastAsia="zh-CN" w:bidi="zh-CN"/>
    </w:rPr>
  </w:style>
  <w:style w:type="character" w:customStyle="1" w:styleId="Bodytext2">
    <w:name w:val="Body text|2_"/>
    <w:basedOn w:val="DefaultParagraphFont"/>
    <w:link w:val="Bodytext20"/>
    <w:rPr>
      <w:rFonts w:ascii="SimSun" w:eastAsia="SimSun" w:hAnsi="SimSun" w:cs="SimSun"/>
      <w:b w:val="0"/>
      <w:bCs w:val="0"/>
      <w:i w:val="0"/>
      <w:iCs w:val="0"/>
      <w:smallCaps w:val="0"/>
      <w:strike w:val="0"/>
      <w:sz w:val="30"/>
      <w:szCs w:val="30"/>
      <w:u w:val="none"/>
      <w:shd w:val="clear" w:color="auto" w:fill="auto"/>
      <w:lang w:val="zh-CN" w:eastAsia="zh-CN" w:bidi="zh-CN"/>
    </w:rPr>
  </w:style>
  <w:style w:type="character" w:customStyle="1" w:styleId="Heading11">
    <w:name w:val="Heading #1|1_"/>
    <w:basedOn w:val="DefaultParagraphFont"/>
    <w:link w:val="Heading110"/>
    <w:rPr>
      <w:rFonts w:ascii="SimSun" w:eastAsia="SimSun" w:hAnsi="SimSun" w:cs="SimSun"/>
      <w:b w:val="0"/>
      <w:bCs w:val="0"/>
      <w:i w:val="0"/>
      <w:iCs w:val="0"/>
      <w:smallCaps w:val="0"/>
      <w:strike w:val="0"/>
      <w:sz w:val="40"/>
      <w:szCs w:val="40"/>
      <w:u w:val="none"/>
      <w:shd w:val="clear" w:color="auto" w:fill="auto"/>
      <w:lang w:val="zh-CN" w:eastAsia="zh-CN" w:bidi="zh-CN"/>
    </w:rPr>
  </w:style>
  <w:style w:type="character" w:customStyle="1" w:styleId="Other1">
    <w:name w:val="Other|1_"/>
    <w:basedOn w:val="DefaultParagraphFont"/>
    <w:link w:val="Other10"/>
    <w:rPr>
      <w:rFonts w:ascii="SimSun" w:eastAsia="SimSun" w:hAnsi="SimSun" w:cs="SimSun"/>
      <w:b w:val="0"/>
      <w:bCs w:val="0"/>
      <w:i w:val="0"/>
      <w:iCs w:val="0"/>
      <w:smallCaps w:val="0"/>
      <w:strike w:val="0"/>
      <w:sz w:val="18"/>
      <w:szCs w:val="18"/>
      <w:u w:val="none"/>
      <w:shd w:val="clear" w:color="auto" w:fill="auto"/>
      <w:lang w:val="zh-CN" w:eastAsia="zh-CN" w:bidi="zh-CN"/>
    </w:rPr>
  </w:style>
  <w:style w:type="character" w:customStyle="1" w:styleId="Picturecaption1">
    <w:name w:val="Picture caption|1_"/>
    <w:basedOn w:val="DefaultParagraphFont"/>
    <w:link w:val="Picturecaption10"/>
    <w:rPr>
      <w:rFonts w:ascii="SimSun" w:eastAsia="SimSun" w:hAnsi="SimSun" w:cs="SimSun"/>
      <w:b w:val="0"/>
      <w:bCs w:val="0"/>
      <w:i w:val="0"/>
      <w:iCs w:val="0"/>
      <w:smallCaps w:val="0"/>
      <w:strike w:val="0"/>
      <w:sz w:val="17"/>
      <w:szCs w:val="17"/>
      <w:u w:val="none"/>
      <w:shd w:val="clear" w:color="auto" w:fill="auto"/>
      <w:lang w:val="zh-CN" w:eastAsia="zh-CN" w:bidi="zh-CN"/>
    </w:rPr>
  </w:style>
  <w:style w:type="paragraph" w:customStyle="1" w:styleId="Bodytext10">
    <w:name w:val="Body text|1"/>
    <w:basedOn w:val="Normal"/>
    <w:link w:val="Bodytext1"/>
    <w:pPr>
      <w:widowControl w:val="0"/>
      <w:shd w:val="clear" w:color="auto" w:fill="auto"/>
      <w:spacing w:line="384" w:lineRule="auto"/>
      <w:ind w:firstLine="300"/>
    </w:pPr>
    <w:rPr>
      <w:rFonts w:ascii="SimSun" w:eastAsia="SimSun" w:hAnsi="SimSun" w:cs="SimSun"/>
      <w:b w:val="0"/>
      <w:bCs w:val="0"/>
      <w:i w:val="0"/>
      <w:iCs w:val="0"/>
      <w:smallCaps w:val="0"/>
      <w:strike w:val="0"/>
      <w:sz w:val="18"/>
      <w:szCs w:val="18"/>
      <w:u w:val="none"/>
      <w:shd w:val="clear" w:color="auto" w:fill="auto"/>
      <w:lang w:val="zh-CN" w:eastAsia="zh-CN" w:bidi="zh-CN"/>
    </w:rPr>
  </w:style>
  <w:style w:type="paragraph" w:customStyle="1" w:styleId="Bodytext30">
    <w:name w:val="Body text|3"/>
    <w:basedOn w:val="Normal"/>
    <w:link w:val="Bodytext3"/>
    <w:pPr>
      <w:widowControl w:val="0"/>
      <w:shd w:val="clear" w:color="auto" w:fill="auto"/>
      <w:spacing w:after="60"/>
    </w:pPr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Headerorfooter20">
    <w:name w:val="Header or footer|2"/>
    <w:basedOn w:val="Normal"/>
    <w:link w:val="Headerorfooter2"/>
    <w:pPr>
      <w:widowControl w:val="0"/>
      <w:shd w:val="clear" w:color="auto" w:fill="auto"/>
    </w:pPr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  <w:lang w:val="zh-CN" w:eastAsia="zh-CN" w:bidi="zh-CN"/>
    </w:rPr>
  </w:style>
  <w:style w:type="paragraph" w:customStyle="1" w:styleId="Bodytext20">
    <w:name w:val="Body text|2"/>
    <w:basedOn w:val="Normal"/>
    <w:link w:val="Bodytext2"/>
    <w:pPr>
      <w:widowControl w:val="0"/>
      <w:shd w:val="clear" w:color="auto" w:fill="auto"/>
      <w:spacing w:after="80"/>
      <w:jc w:val="center"/>
    </w:pPr>
    <w:rPr>
      <w:rFonts w:ascii="SimSun" w:eastAsia="SimSun" w:hAnsi="SimSun" w:cs="SimSun"/>
      <w:b w:val="0"/>
      <w:bCs w:val="0"/>
      <w:i w:val="0"/>
      <w:iCs w:val="0"/>
      <w:smallCaps w:val="0"/>
      <w:strike w:val="0"/>
      <w:sz w:val="30"/>
      <w:szCs w:val="30"/>
      <w:u w:val="none"/>
      <w:shd w:val="clear" w:color="auto" w:fill="auto"/>
      <w:lang w:val="zh-CN" w:eastAsia="zh-CN" w:bidi="zh-CN"/>
    </w:rPr>
  </w:style>
  <w:style w:type="paragraph" w:customStyle="1" w:styleId="Heading110">
    <w:name w:val="Heading #1|1"/>
    <w:basedOn w:val="Normal"/>
    <w:link w:val="Heading11"/>
    <w:pPr>
      <w:widowControl w:val="0"/>
      <w:shd w:val="clear" w:color="auto" w:fill="auto"/>
      <w:spacing w:after="320"/>
      <w:jc w:val="center"/>
      <w:outlineLvl w:val="0"/>
    </w:pPr>
    <w:rPr>
      <w:rFonts w:ascii="SimSun" w:eastAsia="SimSun" w:hAnsi="SimSun" w:cs="SimSun"/>
      <w:b w:val="0"/>
      <w:bCs w:val="0"/>
      <w:i w:val="0"/>
      <w:iCs w:val="0"/>
      <w:smallCaps w:val="0"/>
      <w:strike w:val="0"/>
      <w:sz w:val="40"/>
      <w:szCs w:val="40"/>
      <w:u w:val="none"/>
      <w:shd w:val="clear" w:color="auto" w:fill="auto"/>
      <w:lang w:val="zh-CN" w:eastAsia="zh-CN" w:bidi="zh-CN"/>
    </w:rPr>
  </w:style>
  <w:style w:type="paragraph" w:customStyle="1" w:styleId="Other10">
    <w:name w:val="Other|1"/>
    <w:basedOn w:val="Normal"/>
    <w:link w:val="Other1"/>
    <w:pPr>
      <w:widowControl w:val="0"/>
      <w:shd w:val="clear" w:color="auto" w:fill="auto"/>
      <w:spacing w:line="384" w:lineRule="auto"/>
      <w:ind w:firstLine="300"/>
    </w:pPr>
    <w:rPr>
      <w:rFonts w:ascii="SimSun" w:eastAsia="SimSun" w:hAnsi="SimSun" w:cs="SimSun"/>
      <w:b w:val="0"/>
      <w:bCs w:val="0"/>
      <w:i w:val="0"/>
      <w:iCs w:val="0"/>
      <w:smallCaps w:val="0"/>
      <w:strike w:val="0"/>
      <w:sz w:val="18"/>
      <w:szCs w:val="18"/>
      <w:u w:val="none"/>
      <w:shd w:val="clear" w:color="auto" w:fill="auto"/>
      <w:lang w:val="zh-CN" w:eastAsia="zh-CN" w:bidi="zh-CN"/>
    </w:rPr>
  </w:style>
  <w:style w:type="paragraph" w:customStyle="1" w:styleId="Picturecaption10">
    <w:name w:val="Picture caption|1"/>
    <w:basedOn w:val="Normal"/>
    <w:link w:val="Picturecaption1"/>
    <w:pPr>
      <w:widowControl w:val="0"/>
      <w:shd w:val="clear" w:color="auto" w:fill="auto"/>
    </w:pPr>
    <w:rPr>
      <w:rFonts w:ascii="SimSun" w:eastAsia="SimSun" w:hAnsi="SimSun" w:cs="SimSun"/>
      <w:b w:val="0"/>
      <w:bCs w:val="0"/>
      <w:i w:val="0"/>
      <w:iCs w:val="0"/>
      <w:smallCaps w:val="0"/>
      <w:strike w:val="0"/>
      <w:sz w:val="17"/>
      <w:szCs w:val="17"/>
      <w:u w:val="none"/>
      <w:shd w:val="clear" w:color="auto" w:fill="auto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ZZ.PS</dc:title>
  <dc:creator>Administrator</dc:creator>
  <cp:revision>0</cp:revision>
</cp:coreProperties>
</file>