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7526B" w:rsidP="0097526B">
      <w:pPr>
        <w:spacing w:line="360" w:lineRule="auto"/>
        <w:jc w:val="center"/>
        <w:textAlignment w:val="center"/>
        <w:rPr>
          <w:rFonts w:ascii="宋体" w:hAnsi="宋体" w:cs="宋体" w:hint="eastAsia"/>
          <w:b/>
          <w:sz w:val="28"/>
          <w:szCs w:val="28"/>
        </w:rPr>
      </w:pPr>
      <w:r w:rsidRPr="0097526B">
        <w:rPr>
          <w:rFonts w:ascii="宋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11823700</wp:posOffset>
            </wp:positionV>
            <wp:extent cx="342900" cy="4191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653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7526B">
        <w:rPr>
          <w:rFonts w:ascii="宋体" w:hAnsi="宋体" w:cs="宋体" w:hint="eastAsia"/>
          <w:b/>
          <w:sz w:val="28"/>
          <w:szCs w:val="28"/>
        </w:rPr>
        <w:t>2020年中考复习—沪教版初中化学模拟测试卷（含答案）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szCs w:val="21"/>
        </w:rPr>
      </w:pPr>
      <w:r w:rsidRPr="004F4935">
        <w:rPr>
          <w:rFonts w:ascii="宋体" w:eastAsia="宋体" w:hAnsi="宋体" w:cs="宋体"/>
          <w:b/>
          <w:szCs w:val="21"/>
        </w:rPr>
        <w:t>一、单选题（本大题共</w:t>
      </w:r>
      <w:r w:rsidRPr="004F4935">
        <w:rPr>
          <w:rFonts w:ascii="宋体" w:eastAsia="宋体" w:hAnsi="宋体" w:cs="Times New Roman"/>
          <w:b/>
          <w:szCs w:val="21"/>
        </w:rPr>
        <w:t>14</w:t>
      </w:r>
      <w:r w:rsidRPr="004F4935">
        <w:rPr>
          <w:rFonts w:ascii="宋体" w:eastAsia="宋体" w:hAnsi="宋体" w:cs="宋体"/>
          <w:b/>
          <w:szCs w:val="21"/>
        </w:rPr>
        <w:t>小题，共</w:t>
      </w:r>
      <w:r w:rsidRPr="004F4935">
        <w:rPr>
          <w:rFonts w:ascii="宋体" w:eastAsia="宋体" w:hAnsi="宋体" w:cs="Times New Roman"/>
          <w:b/>
          <w:szCs w:val="21"/>
        </w:rPr>
        <w:t>28.0</w:t>
      </w:r>
      <w:r w:rsidRPr="004F4935">
        <w:rPr>
          <w:rFonts w:ascii="宋体" w:eastAsia="宋体" w:hAnsi="宋体" w:cs="宋体"/>
          <w:b/>
          <w:szCs w:val="21"/>
        </w:rPr>
        <w:t>分）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 w:rsidRPr="004F4935">
        <w:rPr>
          <w:rFonts w:ascii="宋体" w:eastAsia="宋体" w:hAnsi="宋体"/>
          <w:szCs w:val="21"/>
        </w:rPr>
        <w:t>1.</w:t>
      </w:r>
      <w:r w:rsidRPr="004F4935">
        <w:rPr>
          <w:rFonts w:ascii="宋体" w:eastAsia="宋体" w:hAnsi="宋体" w:cs="宋体"/>
          <w:szCs w:val="21"/>
        </w:rPr>
        <w:t>成语是中华民族文明与智慧的结晶</w:t>
      </w:r>
      <w:r w:rsidRPr="004F4935">
        <w:rPr>
          <w:rFonts w:ascii="宋体" w:eastAsia="宋体" w:hAnsi="宋体" w:cs="宋体" w:hint="eastAsia"/>
          <w:szCs w:val="21"/>
        </w:rPr>
        <w:t>。</w:t>
      </w:r>
      <w:r w:rsidRPr="004F4935">
        <w:rPr>
          <w:rFonts w:ascii="宋体" w:eastAsia="宋体" w:hAnsi="宋体" w:cs="宋体"/>
          <w:szCs w:val="21"/>
        </w:rPr>
        <w:t>下列成语所描述的变化属于化学变化的是</w:t>
      </w:r>
    </w:p>
    <w:p w:rsidR="00B57AC0" w:rsidRPr="004F4935" w:rsidP="00B57AC0">
      <w:pPr>
        <w:tabs>
          <w:tab w:val="left" w:pos="2438"/>
          <w:tab w:val="left" w:pos="4876"/>
          <w:tab w:val="left" w:pos="7314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szCs w:val="21"/>
        </w:rPr>
        <w:t xml:space="preserve">A. </w:t>
      </w:r>
      <w:r w:rsidRPr="004F4935">
        <w:rPr>
          <w:rFonts w:ascii="宋体" w:eastAsia="宋体" w:hAnsi="宋体" w:cs="宋体"/>
          <w:szCs w:val="21"/>
        </w:rPr>
        <w:t>滴水成冰</w:t>
      </w:r>
      <w:r w:rsidRPr="004F4935">
        <w:rPr>
          <w:rFonts w:ascii="宋体" w:eastAsia="宋体" w:hAnsi="宋体"/>
          <w:szCs w:val="21"/>
        </w:rPr>
        <w:tab/>
        <w:t xml:space="preserve">B. </w:t>
      </w:r>
      <w:r w:rsidRPr="004F4935">
        <w:rPr>
          <w:rFonts w:ascii="宋体" w:eastAsia="宋体" w:hAnsi="宋体" w:cs="宋体"/>
          <w:szCs w:val="21"/>
        </w:rPr>
        <w:t>钻木取火</w:t>
      </w:r>
      <w:r w:rsidRPr="004F4935">
        <w:rPr>
          <w:rFonts w:ascii="宋体" w:eastAsia="宋体" w:hAnsi="宋体"/>
          <w:szCs w:val="21"/>
        </w:rPr>
        <w:tab/>
        <w:t xml:space="preserve">C. </w:t>
      </w:r>
      <w:r w:rsidRPr="004F4935">
        <w:rPr>
          <w:rFonts w:ascii="宋体" w:eastAsia="宋体" w:hAnsi="宋体" w:cs="宋体"/>
          <w:szCs w:val="21"/>
        </w:rPr>
        <w:t>木已成舟</w:t>
      </w:r>
      <w:r w:rsidRPr="004F4935">
        <w:rPr>
          <w:rFonts w:ascii="宋体" w:eastAsia="宋体" w:hAnsi="宋体"/>
          <w:szCs w:val="21"/>
        </w:rPr>
        <w:tab/>
        <w:t xml:space="preserve">D. </w:t>
      </w:r>
      <w:r w:rsidRPr="004F4935">
        <w:rPr>
          <w:rFonts w:ascii="宋体" w:eastAsia="宋体" w:hAnsi="宋体" w:cs="宋体"/>
          <w:szCs w:val="21"/>
        </w:rPr>
        <w:t>花香四溢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2.</w:t>
      </w:r>
      <w:r w:rsidRPr="004F4935">
        <w:rPr>
          <w:rFonts w:ascii="宋体" w:eastAsia="宋体" w:hAnsi="宋体" w:cs="宋体"/>
          <w:color w:val="000000"/>
          <w:szCs w:val="21"/>
        </w:rPr>
        <w:t>某品牌洗发水的包装瓶上印了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449580" cy="571500"/>
            <wp:effectExtent l="0" t="0" r="7620" b="0"/>
            <wp:docPr id="26" name="图片 26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64083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>标志，有关该包装瓶说法错误的是（　　）</w:t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A. 瓶子是合成材料制成</w:t>
      </w:r>
      <w:r w:rsidRPr="004F4935">
        <w:rPr>
          <w:rFonts w:ascii="宋体" w:eastAsia="宋体" w:hAnsi="宋体" w:cs="宋体"/>
          <w:color w:val="000000"/>
          <w:szCs w:val="21"/>
        </w:rPr>
        <w:tab/>
        <w:t>B. 瓶子为可回收材料</w:t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C. 瓶子的材料具有热塑性</w:t>
      </w:r>
      <w:r w:rsidRPr="004F4935">
        <w:rPr>
          <w:rFonts w:ascii="宋体" w:eastAsia="宋体" w:hAnsi="宋体" w:cs="宋体"/>
          <w:color w:val="000000"/>
          <w:szCs w:val="21"/>
        </w:rPr>
        <w:tab/>
        <w:t>D. 瓶子可用于装食用油使用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3.</w:t>
      </w:r>
      <w:r w:rsidRPr="004F4935">
        <w:rPr>
          <w:rFonts w:ascii="宋体" w:eastAsia="宋体" w:hAnsi="宋体" w:cs="宋体"/>
          <w:color w:val="000000"/>
          <w:szCs w:val="21"/>
        </w:rPr>
        <w:t>下列对分子、原子和离子的认识正确的是（　　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A. 原子的质量主要集中在原子核上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B. 分子和原子在化学变化中都能够再分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C. 只有分子才能保持物质的化学性质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D. 离子之间存在着相互作用，分子之间没有相互作用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4.</w:t>
      </w:r>
      <w:r w:rsidRPr="004F4935">
        <w:rPr>
          <w:rFonts w:ascii="宋体" w:eastAsia="宋体" w:hAnsi="宋体" w:cs="宋体"/>
          <w:color w:val="000000"/>
          <w:szCs w:val="21"/>
        </w:rPr>
        <w:t>下列是某同学量取</w:t>
      </w:r>
      <w:r w:rsidRPr="004F4935">
        <w:rPr>
          <w:rFonts w:ascii="宋体" w:eastAsia="宋体" w:hAnsi="宋体" w:cs="Times New Roman"/>
          <w:color w:val="000000"/>
          <w:szCs w:val="21"/>
        </w:rPr>
        <w:t>8mL</w:t>
      </w:r>
      <w:r w:rsidRPr="004F4935">
        <w:rPr>
          <w:rFonts w:ascii="宋体" w:eastAsia="宋体" w:hAnsi="宋体" w:cs="宋体"/>
          <w:color w:val="000000"/>
          <w:szCs w:val="21"/>
        </w:rPr>
        <w:t>水的操作过程及结果，其中不规范的是（　　）</w:t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A. 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990600" cy="1059180"/>
            <wp:effectExtent l="0" t="0" r="0" b="7620"/>
            <wp:docPr id="17" name="图片 25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084345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B. 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333500" cy="1028700"/>
            <wp:effectExtent l="0" t="0" r="0" b="0"/>
            <wp:docPr id="27" name="图片 24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52564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C. 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998220" cy="1097280"/>
            <wp:effectExtent l="0" t="0" r="0" b="7620"/>
            <wp:docPr id="28" name="图片 23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22231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D. 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325880" cy="1013460"/>
            <wp:effectExtent l="0" t="0" r="7620" b="0"/>
            <wp:docPr id="30" name="图片 22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434534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5.</w:t>
      </w:r>
      <w:r w:rsidRPr="004F4935">
        <w:rPr>
          <w:rFonts w:ascii="宋体" w:eastAsia="宋体" w:hAnsi="宋体" w:cs="宋体"/>
          <w:color w:val="000000"/>
          <w:szCs w:val="21"/>
        </w:rPr>
        <w:t>制造</w:t>
      </w:r>
      <w:r w:rsidRPr="004F4935">
        <w:rPr>
          <w:rFonts w:ascii="宋体" w:eastAsia="宋体" w:hAnsi="宋体" w:cs="Times New Roman"/>
          <w:color w:val="000000"/>
          <w:szCs w:val="21"/>
        </w:rPr>
        <w:t>C919</w:t>
      </w:r>
      <w:r w:rsidRPr="004F4935">
        <w:rPr>
          <w:rFonts w:ascii="宋体" w:eastAsia="宋体" w:hAnsi="宋体" w:cs="宋体"/>
          <w:color w:val="000000"/>
          <w:szCs w:val="21"/>
        </w:rPr>
        <w:t>大飞机采用的非金属材料氮化硅</w:t>
      </w:r>
      <w:r w:rsidRPr="004F4935">
        <w:rPr>
          <w:rFonts w:ascii="宋体" w:eastAsia="宋体" w:hAnsi="宋体" w:cs="Times New Roman"/>
          <w:color w:val="000000"/>
          <w:szCs w:val="21"/>
        </w:rPr>
        <w:t>(Si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N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Times New Roman"/>
          <w:color w:val="000000"/>
          <w:szCs w:val="21"/>
        </w:rPr>
        <w:t>) </w:t>
      </w:r>
      <w:r w:rsidRPr="004F4935">
        <w:rPr>
          <w:rFonts w:ascii="宋体" w:eastAsia="宋体" w:hAnsi="宋体" w:cs="宋体"/>
          <w:color w:val="000000"/>
          <w:szCs w:val="21"/>
        </w:rPr>
        <w:t>，其中氮元素的化合价是</w:t>
      </w:r>
      <w:r w:rsidRPr="004F4935">
        <w:rPr>
          <w:rFonts w:ascii="宋体" w:eastAsia="宋体" w:hAnsi="宋体" w:cs="Times New Roman"/>
          <w:color w:val="000000"/>
          <w:szCs w:val="21"/>
        </w:rPr>
        <w:t>-3</w:t>
      </w:r>
      <w:r w:rsidRPr="004F4935">
        <w:rPr>
          <w:rFonts w:ascii="宋体" w:eastAsia="宋体" w:hAnsi="宋体" w:cs="宋体"/>
          <w:color w:val="000000"/>
          <w:szCs w:val="21"/>
        </w:rPr>
        <w:t>价，则硅元素的化合价是</w:t>
      </w:r>
    </w:p>
    <w:p w:rsidR="00B57AC0" w:rsidRPr="004F4935" w:rsidP="00B57AC0">
      <w:pPr>
        <w:tabs>
          <w:tab w:val="left" w:pos="2438"/>
          <w:tab w:val="left" w:pos="4876"/>
          <w:tab w:val="left" w:pos="7314"/>
        </w:tabs>
        <w:spacing w:line="360" w:lineRule="auto"/>
        <w:jc w:val="left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 xml:space="preserve">A. </w:t>
      </w:r>
      <w:r w:rsidRPr="004F4935">
        <w:rPr>
          <w:rFonts w:ascii="宋体" w:eastAsia="宋体" w:hAnsi="宋体" w:cs="Times New Roman"/>
          <w:color w:val="000000"/>
          <w:szCs w:val="21"/>
        </w:rPr>
        <w:t>+1</w:t>
      </w:r>
      <w:r w:rsidRPr="004F4935">
        <w:rPr>
          <w:rFonts w:ascii="宋体" w:eastAsia="宋体" w:hAnsi="宋体"/>
          <w:color w:val="000000"/>
          <w:szCs w:val="21"/>
        </w:rPr>
        <w:tab/>
        <w:t xml:space="preserve">B. </w:t>
      </w:r>
      <w:r w:rsidRPr="004F4935">
        <w:rPr>
          <w:rFonts w:ascii="宋体" w:eastAsia="宋体" w:hAnsi="宋体" w:cs="Times New Roman"/>
          <w:color w:val="000000"/>
          <w:szCs w:val="21"/>
        </w:rPr>
        <w:t>+2</w:t>
      </w:r>
      <w:r w:rsidRPr="004F4935">
        <w:rPr>
          <w:rFonts w:ascii="宋体" w:eastAsia="宋体" w:hAnsi="宋体"/>
          <w:color w:val="000000"/>
          <w:szCs w:val="21"/>
        </w:rPr>
        <w:tab/>
        <w:t xml:space="preserve">C. </w:t>
      </w:r>
      <w:r w:rsidRPr="004F4935">
        <w:rPr>
          <w:rFonts w:ascii="宋体" w:eastAsia="宋体" w:hAnsi="宋体" w:cs="Times New Roman"/>
          <w:color w:val="000000"/>
          <w:szCs w:val="21"/>
        </w:rPr>
        <w:t>+3</w:t>
      </w:r>
      <w:r w:rsidRPr="004F4935">
        <w:rPr>
          <w:rFonts w:ascii="宋体" w:eastAsia="宋体" w:hAnsi="宋体"/>
          <w:color w:val="000000"/>
          <w:szCs w:val="21"/>
        </w:rPr>
        <w:tab/>
        <w:t xml:space="preserve">D. </w:t>
      </w:r>
      <w:r w:rsidRPr="004F4935">
        <w:rPr>
          <w:rFonts w:ascii="宋体" w:eastAsia="宋体" w:hAnsi="宋体" w:cs="Times New Roman"/>
          <w:color w:val="000000"/>
          <w:szCs w:val="21"/>
        </w:rPr>
        <w:t>+4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6.</w:t>
      </w:r>
      <w:r w:rsidRPr="004F4935">
        <w:rPr>
          <w:rFonts w:ascii="宋体" w:eastAsia="宋体" w:hAnsi="宋体" w:cs="宋体"/>
          <w:color w:val="000000"/>
          <w:szCs w:val="21"/>
        </w:rPr>
        <w:t>某课外活动小组的同学在课外实践活动中，检测到某溶洞中的流水中溶有较多量的</w:t>
      </w:r>
      <w:r w:rsidRPr="004F4935">
        <w:rPr>
          <w:rFonts w:ascii="宋体" w:eastAsia="宋体" w:hAnsi="宋体" w:cs="Times New Roman"/>
          <w:color w:val="000000"/>
          <w:szCs w:val="21"/>
        </w:rPr>
        <w:t>Ca(HCO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)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．下列对该溶洞中的流水的说法不正确的是（　　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A. </w:t>
      </w:r>
      <w:r w:rsidRPr="004F4935">
        <w:rPr>
          <w:rFonts w:ascii="宋体" w:eastAsia="宋体" w:hAnsi="宋体" w:cs="宋体"/>
          <w:color w:val="000000"/>
          <w:szCs w:val="21"/>
        </w:rPr>
        <w:t>溶洞中的流水是硬水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B. </w:t>
      </w:r>
      <w:r w:rsidRPr="004F4935">
        <w:rPr>
          <w:rFonts w:ascii="宋体" w:eastAsia="宋体" w:hAnsi="宋体" w:cs="宋体"/>
          <w:color w:val="000000"/>
          <w:szCs w:val="21"/>
        </w:rPr>
        <w:t>取适量溶洞中的流水，加肥皂水时会出现较多浮渣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C. </w:t>
      </w:r>
      <w:r w:rsidRPr="004F4935">
        <w:rPr>
          <w:rFonts w:ascii="宋体" w:eastAsia="宋体" w:hAnsi="宋体" w:cs="宋体"/>
          <w:color w:val="000000"/>
          <w:szCs w:val="21"/>
        </w:rPr>
        <w:t>溶洞中的流水可作为优质饮用水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D. </w:t>
      </w:r>
      <w:r w:rsidRPr="004F4935">
        <w:rPr>
          <w:rFonts w:ascii="宋体" w:eastAsia="宋体" w:hAnsi="宋体" w:cs="宋体"/>
          <w:color w:val="000000"/>
          <w:szCs w:val="21"/>
        </w:rPr>
        <w:t>用肥皂洗衣服时不宜使用溶洞中的流水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7.</w:t>
      </w:r>
      <w:r w:rsidRPr="004F4935">
        <w:rPr>
          <w:rFonts w:ascii="宋体" w:eastAsia="宋体" w:hAnsi="宋体" w:cs="宋体"/>
          <w:color w:val="000000"/>
          <w:szCs w:val="21"/>
        </w:rPr>
        <w:t>铜能与硝酸反应，但不产生H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．根据反应方程式：3Cu+8HNO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（稀）═3Cu（NO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+2X↑+4H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 xml:space="preserve">O，推测 X 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37160" cy="175260"/>
            <wp:effectExtent l="0" t="0" r="0" b="0"/>
            <wp:docPr id="31" name="图片 21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45250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>化学式是（　　）</w:t>
      </w:r>
    </w:p>
    <w:p w:rsidR="00B57AC0" w:rsidRPr="004F4935" w:rsidP="00B57AC0">
      <w:pPr>
        <w:tabs>
          <w:tab w:val="left" w:pos="2438"/>
          <w:tab w:val="left" w:pos="4876"/>
          <w:tab w:val="left" w:pos="7314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A. N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O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ab/>
        <w:t>B. NO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ab/>
        <w:t>C. NO</w:t>
      </w:r>
      <w:r w:rsidRPr="004F4935">
        <w:rPr>
          <w:rFonts w:ascii="宋体" w:eastAsia="宋体" w:hAnsi="宋体" w:cs="宋体"/>
          <w:color w:val="000000"/>
          <w:szCs w:val="21"/>
        </w:rPr>
        <w:tab/>
        <w:t>D. N</w:t>
      </w:r>
      <w:r w:rsidRPr="004F4935">
        <w:rPr>
          <w:rFonts w:ascii="宋体" w:eastAsia="宋体" w:hAnsi="宋体" w:cs="宋体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O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8.</w:t>
      </w:r>
      <w:r w:rsidRPr="004F4935">
        <w:rPr>
          <w:rFonts w:ascii="宋体" w:eastAsia="宋体" w:hAnsi="宋体" w:cs="宋体"/>
          <w:color w:val="000000"/>
          <w:szCs w:val="21"/>
        </w:rPr>
        <w:t>下列做法符合安全要求的是（　　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A. 洒出的酒精在桌上燃烧起来，立即用湿抹布扑盖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B. 发现家中燃气泄漏时，立即关闭阀门，打开排气扇通风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C. 检查下水道中是否含有较多沼气时，可做灯火实验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D. 实验室闻气体时，打开瓶盖，凑近轻轻闻一点即可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9.</w:t>
      </w:r>
      <w:r w:rsidRPr="004F4935">
        <w:rPr>
          <w:rFonts w:ascii="宋体" w:eastAsia="宋体" w:hAnsi="宋体" w:cs="Times New Roman"/>
          <w:color w:val="000000"/>
          <w:szCs w:val="21"/>
        </w:rPr>
        <w:t>MgSO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饱和溶液的溶质质量分数随温度变化的曲线如图所示。下列说法正确的是（　　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562100" cy="1508760"/>
            <wp:effectExtent l="0" t="0" r="0" b="0"/>
            <wp:docPr id="239" name="图片 20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243877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A. </w:t>
      </w:r>
      <w:r w:rsidRPr="004F4935">
        <w:rPr>
          <w:rFonts w:ascii="宋体" w:eastAsia="宋体" w:hAnsi="宋体" w:cs="Times New Roman"/>
          <w:color w:val="000000"/>
          <w:szCs w:val="21"/>
        </w:rPr>
        <w:t>N</w:t>
      </w:r>
      <w:r w:rsidRPr="004F4935">
        <w:rPr>
          <w:rFonts w:ascii="宋体" w:eastAsia="宋体" w:hAnsi="宋体" w:cs="宋体"/>
          <w:color w:val="000000"/>
          <w:szCs w:val="21"/>
        </w:rPr>
        <w:t>点对应的</w:t>
      </w:r>
      <w:r w:rsidRPr="004F4935">
        <w:rPr>
          <w:rFonts w:ascii="宋体" w:eastAsia="宋体" w:hAnsi="宋体" w:cs="Times New Roman"/>
          <w:color w:val="000000"/>
          <w:szCs w:val="21"/>
        </w:rPr>
        <w:t>MgSO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溶液升温或降温均都可能析出晶体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B. </w:t>
      </w:r>
      <w:r w:rsidRPr="004F4935">
        <w:rPr>
          <w:rFonts w:ascii="宋体" w:eastAsia="宋体" w:hAnsi="宋体" w:cs="Times New Roman"/>
          <w:color w:val="000000"/>
          <w:szCs w:val="21"/>
        </w:rPr>
        <w:t>M</w:t>
      </w:r>
      <w:r w:rsidRPr="004F4935">
        <w:rPr>
          <w:rFonts w:ascii="宋体" w:eastAsia="宋体" w:hAnsi="宋体" w:cs="宋体"/>
          <w:color w:val="000000"/>
          <w:szCs w:val="21"/>
        </w:rPr>
        <w:t>点对应的</w:t>
      </w:r>
      <w:r w:rsidRPr="004F4935">
        <w:rPr>
          <w:rFonts w:ascii="宋体" w:eastAsia="宋体" w:hAnsi="宋体" w:cs="Times New Roman"/>
          <w:color w:val="000000"/>
          <w:szCs w:val="21"/>
        </w:rPr>
        <w:t>MgSO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溶液是不饱和溶液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C. </w:t>
      </w:r>
      <w:r w:rsidRPr="004F4935">
        <w:rPr>
          <w:rFonts w:ascii="宋体" w:eastAsia="宋体" w:hAnsi="宋体" w:cs="Times New Roman"/>
          <w:color w:val="000000"/>
          <w:szCs w:val="21"/>
        </w:rPr>
        <w:t>MgSO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饱和溶液的溶质质量分数随温度升高而增大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D. </w:t>
      </w:r>
      <w:r w:rsidRPr="004F4935">
        <w:rPr>
          <w:rFonts w:ascii="宋体" w:eastAsia="宋体" w:hAnsi="宋体" w:cs="Times New Roman"/>
          <w:color w:val="000000"/>
          <w:szCs w:val="21"/>
        </w:rPr>
        <w:t>40</w:t>
      </w:r>
      <w:r w:rsidRPr="004F4935">
        <w:rPr>
          <w:rFonts w:ascii="宋体" w:eastAsia="宋体" w:hAnsi="宋体" w:cs="宋体"/>
          <w:color w:val="000000"/>
          <w:szCs w:val="21"/>
        </w:rPr>
        <w:t>℃时，</w:t>
      </w:r>
      <w:r w:rsidRPr="004F4935">
        <w:rPr>
          <w:rFonts w:ascii="宋体" w:eastAsia="宋体" w:hAnsi="宋体" w:cs="Times New Roman"/>
          <w:color w:val="000000"/>
          <w:szCs w:val="21"/>
        </w:rPr>
        <w:t>MgSO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的溶解度为</w:t>
      </w:r>
      <w:r w:rsidRPr="004F4935">
        <w:rPr>
          <w:rFonts w:ascii="宋体" w:eastAsia="宋体" w:hAnsi="宋体" w:cs="Times New Roman"/>
          <w:color w:val="000000"/>
          <w:szCs w:val="21"/>
        </w:rPr>
        <w:t>41g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10.</w:t>
      </w:r>
      <w:r w:rsidRPr="004F4935">
        <w:rPr>
          <w:rFonts w:ascii="宋体" w:eastAsia="宋体" w:hAnsi="宋体" w:cs="宋体"/>
          <w:color w:val="000000"/>
          <w:szCs w:val="21"/>
        </w:rPr>
        <w:t>类比是化学学习中常用的思维方法。下列类比正确的是（　　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A. </w:t>
      </w:r>
      <w:r w:rsidRPr="004F4935">
        <w:rPr>
          <w:rFonts w:ascii="宋体" w:eastAsia="宋体" w:hAnsi="宋体" w:cs="宋体"/>
          <w:color w:val="000000"/>
          <w:szCs w:val="21"/>
        </w:rPr>
        <w:t>碱溶液一定呈碱性，呈碱性的溶液一定是碱类的溶液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B. </w:t>
      </w:r>
      <w:r w:rsidRPr="004F4935">
        <w:rPr>
          <w:rFonts w:ascii="宋体" w:eastAsia="宋体" w:hAnsi="宋体" w:cs="宋体"/>
          <w:color w:val="000000"/>
          <w:szCs w:val="21"/>
        </w:rPr>
        <w:t>置换反应一定有单质生成的反应，有单质生成的反应一定是置换反应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C. </w:t>
      </w:r>
      <w:r w:rsidRPr="004F4935">
        <w:rPr>
          <w:rFonts w:ascii="宋体" w:eastAsia="宋体" w:hAnsi="宋体" w:cs="宋体"/>
          <w:color w:val="000000"/>
          <w:szCs w:val="21"/>
        </w:rPr>
        <w:t>单质是只含一种元素的纯净物，只含一种元素的纯净物一定是单质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D. </w:t>
      </w:r>
      <w:r w:rsidRPr="004F4935">
        <w:rPr>
          <w:rFonts w:ascii="宋体" w:eastAsia="宋体" w:hAnsi="宋体" w:cs="宋体"/>
          <w:color w:val="000000"/>
          <w:szCs w:val="21"/>
        </w:rPr>
        <w:t>氧化物中一定是含氧元素，含氧元素的化合物一定是氧化物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11.</w:t>
      </w:r>
      <w:r w:rsidRPr="004F4935">
        <w:rPr>
          <w:rFonts w:ascii="宋体" w:eastAsia="宋体" w:hAnsi="宋体" w:cs="宋体"/>
          <w:color w:val="000000"/>
          <w:szCs w:val="21"/>
        </w:rPr>
        <w:t>不能验证</w:t>
      </w:r>
      <w:r w:rsidRPr="004F4935">
        <w:rPr>
          <w:rFonts w:ascii="宋体" w:eastAsia="宋体" w:hAnsi="宋体" w:cs="Times New Roman"/>
          <w:color w:val="000000"/>
          <w:szCs w:val="21"/>
        </w:rPr>
        <w:t> Zn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Cu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Ag </w:t>
      </w:r>
      <w:r w:rsidRPr="004F4935">
        <w:rPr>
          <w:rFonts w:ascii="宋体" w:eastAsia="宋体" w:hAnsi="宋体" w:cs="宋体"/>
          <w:color w:val="000000"/>
          <w:szCs w:val="21"/>
        </w:rPr>
        <w:t>三种金属活动性顺序的一组试剂是（　　）</w:t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A. </w:t>
      </w:r>
      <w:r w:rsidRPr="004F4935">
        <w:rPr>
          <w:rFonts w:ascii="宋体" w:eastAsia="宋体" w:hAnsi="宋体" w:cs="Times New Roman"/>
          <w:color w:val="000000"/>
          <w:szCs w:val="21"/>
        </w:rPr>
        <w:t>Zn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CuSO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溶液、</w:t>
      </w:r>
      <w:r w:rsidRPr="004F4935">
        <w:rPr>
          <w:rFonts w:ascii="宋体" w:eastAsia="宋体" w:hAnsi="宋体" w:cs="Times New Roman"/>
          <w:color w:val="000000"/>
          <w:szCs w:val="21"/>
        </w:rPr>
        <w:t>Ag</w:t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B. </w:t>
      </w:r>
      <w:r w:rsidRPr="004F4935">
        <w:rPr>
          <w:rFonts w:ascii="宋体" w:eastAsia="宋体" w:hAnsi="宋体" w:cs="Times New Roman"/>
          <w:color w:val="000000"/>
          <w:szCs w:val="21"/>
        </w:rPr>
        <w:t xml:space="preserve"> ZnCl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溶液、</w:t>
      </w:r>
      <w:r w:rsidRPr="004F4935">
        <w:rPr>
          <w:rFonts w:ascii="宋体" w:eastAsia="宋体" w:hAnsi="宋体" w:cs="Times New Roman"/>
          <w:color w:val="000000"/>
          <w:szCs w:val="21"/>
        </w:rPr>
        <w:t>Cu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AgNO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溶液</w:t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C. </w:t>
      </w:r>
      <w:r w:rsidRPr="004F4935">
        <w:rPr>
          <w:rFonts w:ascii="宋体" w:eastAsia="宋体" w:hAnsi="宋体" w:cs="Times New Roman"/>
          <w:color w:val="000000"/>
          <w:szCs w:val="21"/>
        </w:rPr>
        <w:t>ZnSO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溶液、</w:t>
      </w:r>
      <w:r w:rsidRPr="004F4935">
        <w:rPr>
          <w:rFonts w:ascii="宋体" w:eastAsia="宋体" w:hAnsi="宋体" w:cs="Times New Roman"/>
          <w:color w:val="000000"/>
          <w:szCs w:val="21"/>
        </w:rPr>
        <w:t>Cu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Ag</w:t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D. </w:t>
      </w:r>
      <w:r w:rsidRPr="004F4935">
        <w:rPr>
          <w:rFonts w:ascii="宋体" w:eastAsia="宋体" w:hAnsi="宋体" w:cs="Times New Roman"/>
          <w:color w:val="000000"/>
          <w:szCs w:val="21"/>
        </w:rPr>
        <w:t>Zn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Cu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AgNO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溶液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12.</w:t>
      </w:r>
      <w:r w:rsidRPr="004F4935">
        <w:rPr>
          <w:rFonts w:ascii="宋体" w:eastAsia="宋体" w:hAnsi="宋体" w:cs="宋体"/>
          <w:color w:val="000000"/>
          <w:szCs w:val="21"/>
        </w:rPr>
        <w:t>下列有关物质的鉴别、除杂所用的试剂或方法正确的是（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9"/>
        <w:gridCol w:w="3739"/>
        <w:gridCol w:w="4684"/>
      </w:tblGrid>
      <w:tr w:rsidTr="00B61DC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30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选项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实验目的</w:t>
            </w:r>
          </w:p>
        </w:tc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所用试剂或方法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A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鉴别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CO</w:t>
            </w: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和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CO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分别放入活的小蟑螂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B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鉴别氧化铜和碳粉</w:t>
            </w:r>
          </w:p>
        </w:tc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分别在空气中灼烧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C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除去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CO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  <w:vertAlign w:val="subscript"/>
              </w:rPr>
              <w:t>2</w:t>
            </w: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中</w:t>
            </w:r>
            <w:r w:rsidRPr="004F4935">
              <w:rPr>
                <w:rFonts w:ascii="宋体" w:eastAsia="宋体" w:hAnsi="宋体" w:cs="宋体"/>
                <w:noProof/>
                <w:color w:val="000000"/>
                <w:szCs w:val="21"/>
              </w:rPr>
              <w:drawing>
                <wp:inline distT="0" distB="0" distL="0" distR="0">
                  <wp:extent cx="137160" cy="175260"/>
                  <wp:effectExtent l="0" t="0" r="0" b="0"/>
                  <wp:docPr id="240" name="图片 19" descr="要删除“可选文字”则此处留空，也可以替换成自己需要的文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985443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CO</w:t>
            </w:r>
          </w:p>
        </w:tc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直接点燃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D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除去氧化铜中的碳粉</w:t>
            </w:r>
          </w:p>
        </w:tc>
        <w:tc>
          <w:tcPr>
            <w:tcW w:w="4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隔绝空气加强热</w:t>
            </w:r>
          </w:p>
        </w:tc>
      </w:tr>
    </w:tbl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</w:p>
    <w:p w:rsidR="00B57AC0" w:rsidRPr="004F4935" w:rsidP="00B57AC0">
      <w:pPr>
        <w:tabs>
          <w:tab w:val="left" w:pos="2438"/>
          <w:tab w:val="left" w:pos="4876"/>
          <w:tab w:val="left" w:pos="7314"/>
        </w:tabs>
        <w:spacing w:line="360" w:lineRule="auto"/>
        <w:jc w:val="left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 xml:space="preserve">A. </w:t>
      </w:r>
      <w:r w:rsidRPr="004F4935">
        <w:rPr>
          <w:rFonts w:ascii="宋体" w:eastAsia="宋体" w:hAnsi="宋体" w:cs="Times New Roman"/>
          <w:color w:val="000000"/>
          <w:szCs w:val="21"/>
        </w:rPr>
        <w:t>A</w:t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B. </w:t>
      </w:r>
      <w:r w:rsidRPr="004F4935">
        <w:rPr>
          <w:rFonts w:ascii="宋体" w:eastAsia="宋体" w:hAnsi="宋体" w:cs="Times New Roman"/>
          <w:color w:val="000000"/>
          <w:szCs w:val="21"/>
        </w:rPr>
        <w:t>B</w:t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C. </w:t>
      </w:r>
      <w:r w:rsidRPr="004F4935">
        <w:rPr>
          <w:rFonts w:ascii="宋体" w:eastAsia="宋体" w:hAnsi="宋体" w:cs="Times New Roman"/>
          <w:color w:val="000000"/>
          <w:szCs w:val="21"/>
        </w:rPr>
        <w:t>C</w:t>
      </w:r>
      <w:r w:rsidRPr="004F4935">
        <w:rPr>
          <w:rFonts w:ascii="宋体" w:eastAsia="宋体" w:hAnsi="宋体" w:cs="宋体"/>
          <w:color w:val="000000"/>
          <w:szCs w:val="21"/>
        </w:rPr>
        <w:tab/>
        <w:t xml:space="preserve">D. </w:t>
      </w:r>
      <w:r w:rsidRPr="004F4935">
        <w:rPr>
          <w:rFonts w:ascii="宋体" w:eastAsia="宋体" w:hAnsi="宋体" w:cs="Times New Roman"/>
          <w:color w:val="000000"/>
          <w:szCs w:val="21"/>
        </w:rPr>
        <w:t>D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13.</w:t>
      </w:r>
      <w:r w:rsidRPr="004F4935">
        <w:rPr>
          <w:rFonts w:ascii="宋体" w:eastAsia="宋体" w:hAnsi="宋体" w:cs="宋体"/>
          <w:color w:val="000000"/>
          <w:szCs w:val="21"/>
        </w:rPr>
        <w:t>常温时，在足量的饱和石灰水中加入少量氧化钙，下列图象不能正确反应其变化过程的是（　　）</w:t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A. </w:t>
      </w:r>
      <w:r w:rsidRPr="004F4935">
        <w:rPr>
          <w:rFonts w:ascii="宋体" w:eastAsia="宋体" w:hAnsi="宋体" w:cs="Times New Roman"/>
          <w:noProof/>
          <w:color w:val="000000"/>
          <w:szCs w:val="21"/>
        </w:rPr>
        <w:drawing>
          <wp:inline distT="0" distB="0" distL="0" distR="0">
            <wp:extent cx="1181100" cy="1150620"/>
            <wp:effectExtent l="0" t="0" r="0" b="0"/>
            <wp:docPr id="241" name="图片 18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228386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Times New Roman"/>
          <w:color w:val="000000"/>
          <w:szCs w:val="21"/>
        </w:rPr>
        <w:tab/>
        <w:t xml:space="preserve">B. </w:t>
      </w:r>
      <w:r w:rsidRPr="004F4935">
        <w:rPr>
          <w:rFonts w:ascii="宋体" w:eastAsia="宋体" w:hAnsi="宋体" w:cs="Times New Roman"/>
          <w:noProof/>
          <w:color w:val="000000"/>
          <w:szCs w:val="21"/>
        </w:rPr>
        <w:drawing>
          <wp:inline distT="0" distB="0" distL="0" distR="0">
            <wp:extent cx="1150620" cy="1173480"/>
            <wp:effectExtent l="0" t="0" r="0" b="7620"/>
            <wp:docPr id="242" name="图片 17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999932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tabs>
          <w:tab w:val="left" w:pos="4876"/>
        </w:tabs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 xml:space="preserve">C. </w:t>
      </w:r>
      <w:r w:rsidRPr="004F4935">
        <w:rPr>
          <w:rFonts w:ascii="宋体" w:eastAsia="宋体" w:hAnsi="宋体" w:cs="Times New Roman"/>
          <w:noProof/>
          <w:color w:val="000000"/>
          <w:szCs w:val="21"/>
        </w:rPr>
        <w:drawing>
          <wp:inline distT="0" distB="0" distL="0" distR="0">
            <wp:extent cx="1173480" cy="1150620"/>
            <wp:effectExtent l="0" t="0" r="7620" b="0"/>
            <wp:docPr id="243" name="图片 16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79254" name="图片 1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Times New Roman"/>
          <w:color w:val="000000"/>
          <w:szCs w:val="21"/>
        </w:rPr>
        <w:tab/>
        <w:t xml:space="preserve">D. </w:t>
      </w:r>
      <w:r w:rsidRPr="004F4935">
        <w:rPr>
          <w:rFonts w:ascii="宋体" w:eastAsia="宋体" w:hAnsi="宋体" w:cs="Times New Roman"/>
          <w:noProof/>
          <w:color w:val="000000"/>
          <w:szCs w:val="21"/>
        </w:rPr>
        <w:drawing>
          <wp:inline distT="0" distB="0" distL="0" distR="0">
            <wp:extent cx="1188720" cy="1173480"/>
            <wp:effectExtent l="0" t="0" r="0" b="7620"/>
            <wp:docPr id="244" name="图片 15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635019" name="图片 1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14.</w:t>
      </w:r>
      <w:r w:rsidRPr="004F4935">
        <w:rPr>
          <w:rFonts w:ascii="宋体" w:eastAsia="宋体" w:hAnsi="宋体" w:cs="宋体"/>
          <w:color w:val="000000"/>
          <w:szCs w:val="21"/>
        </w:rPr>
        <w:t>下列对事实的解释不正确的是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7"/>
        <w:gridCol w:w="4591"/>
        <w:gridCol w:w="4194"/>
      </w:tblGrid>
      <w:tr w:rsidTr="00B61DC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30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选项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事实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解释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A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用洗洁精洗去餐盘上的油渍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洗洁精能溶解油渍形成溶液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B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盐酸、稀硫酸的化学性质相似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盐酸、稀硫酸中都含有氢离子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C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金刚石和石墨的物理性质存在着明显差异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它们的碳原子排列方式不同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D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 6000L氧气在加压情况下可装入容积为40L的钢瓶中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加压时氧气分子变小</w:t>
            </w:r>
          </w:p>
        </w:tc>
      </w:tr>
    </w:tbl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</w:p>
    <w:p w:rsidR="00B57AC0" w:rsidRPr="004F4935" w:rsidP="00B57AC0">
      <w:pPr>
        <w:tabs>
          <w:tab w:val="left" w:pos="2438"/>
          <w:tab w:val="left" w:pos="4876"/>
          <w:tab w:val="left" w:pos="7314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 xml:space="preserve">A. </w:t>
      </w:r>
      <w:r w:rsidRPr="004F4935">
        <w:rPr>
          <w:rFonts w:ascii="宋体" w:eastAsia="宋体" w:hAnsi="宋体" w:cs="宋体"/>
          <w:color w:val="000000"/>
          <w:szCs w:val="21"/>
        </w:rPr>
        <w:t>A</w:t>
      </w:r>
      <w:r w:rsidRPr="004F4935">
        <w:rPr>
          <w:rFonts w:ascii="宋体" w:eastAsia="宋体" w:hAnsi="宋体"/>
          <w:color w:val="000000"/>
          <w:szCs w:val="21"/>
        </w:rPr>
        <w:tab/>
        <w:t xml:space="preserve">B. </w:t>
      </w:r>
      <w:r w:rsidRPr="004F4935">
        <w:rPr>
          <w:rFonts w:ascii="宋体" w:eastAsia="宋体" w:hAnsi="宋体" w:cs="宋体"/>
          <w:color w:val="000000"/>
          <w:szCs w:val="21"/>
        </w:rPr>
        <w:t>B</w:t>
      </w:r>
      <w:r w:rsidRPr="004F4935">
        <w:rPr>
          <w:rFonts w:ascii="宋体" w:eastAsia="宋体" w:hAnsi="宋体"/>
          <w:color w:val="000000"/>
          <w:szCs w:val="21"/>
        </w:rPr>
        <w:tab/>
        <w:t xml:space="preserve">C. </w:t>
      </w:r>
      <w:r w:rsidRPr="004F4935">
        <w:rPr>
          <w:rFonts w:ascii="宋体" w:eastAsia="宋体" w:hAnsi="宋体" w:cs="宋体"/>
          <w:color w:val="000000"/>
          <w:szCs w:val="21"/>
        </w:rPr>
        <w:t>C</w:t>
      </w:r>
      <w:r w:rsidRPr="004F4935">
        <w:rPr>
          <w:rFonts w:ascii="宋体" w:eastAsia="宋体" w:hAnsi="宋体"/>
          <w:color w:val="000000"/>
          <w:szCs w:val="21"/>
        </w:rPr>
        <w:tab/>
        <w:t xml:space="preserve">D. </w:t>
      </w:r>
      <w:r w:rsidRPr="004F4935">
        <w:rPr>
          <w:rFonts w:ascii="宋体" w:eastAsia="宋体" w:hAnsi="宋体" w:cs="宋体"/>
          <w:color w:val="000000"/>
          <w:szCs w:val="21"/>
        </w:rPr>
        <w:t>D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4F4935">
        <w:rPr>
          <w:rFonts w:ascii="宋体" w:eastAsia="宋体" w:hAnsi="宋体" w:cs="宋体"/>
          <w:b/>
          <w:color w:val="000000"/>
          <w:szCs w:val="21"/>
        </w:rPr>
        <w:t>二、填空题（本大题共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4</w:t>
      </w:r>
      <w:r w:rsidRPr="004F4935">
        <w:rPr>
          <w:rFonts w:ascii="宋体" w:eastAsia="宋体" w:hAnsi="宋体" w:cs="宋体"/>
          <w:b/>
          <w:color w:val="000000"/>
          <w:szCs w:val="21"/>
        </w:rPr>
        <w:t>小题，共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15.0</w:t>
      </w:r>
      <w:r w:rsidRPr="004F4935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15.</w:t>
      </w:r>
      <w:r w:rsidRPr="004F4935">
        <w:rPr>
          <w:rFonts w:ascii="宋体" w:eastAsia="宋体" w:hAnsi="宋体" w:cs="宋体"/>
          <w:color w:val="000000"/>
          <w:szCs w:val="21"/>
        </w:rPr>
        <w:t>化学与人类生活息息相关，联系学过的化学知识，按要求完成下列各题。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）牛奶是一种优质食品，除水外，牛奶中富含的营养素是______。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）煤燃烧时排放的气体中，会形成酸雨的气体是______（填下列序号）：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4F4935">
        <w:rPr>
          <w:rFonts w:ascii="宋体" w:eastAsia="宋体" w:hAnsi="宋体" w:cs="Times New Roman"/>
          <w:color w:val="000000"/>
          <w:szCs w:val="21"/>
        </w:rPr>
        <w:t>A CO        B 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 xml:space="preserve">       C SO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 xml:space="preserve">        D NO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）从能源能否循环再生的角度划分，煤、石油、天然气属于______（填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可再生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或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不可再生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）能源。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芯片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是智能化电器设备的核心，主要材料是高纯度的单质硅。制备高纯度硅其中一个反应是：</w:t>
      </w:r>
      <w:r w:rsidRPr="004F4935">
        <w:rPr>
          <w:rFonts w:ascii="宋体" w:eastAsia="宋体" w:hAnsi="宋体" w:cs="Times New Roman"/>
          <w:color w:val="000000"/>
          <w:szCs w:val="21"/>
        </w:rPr>
        <w:t>SiO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+2C</w:t>
      </w:r>
      <w:r>
        <w:rPr>
          <w:rFonts w:ascii="宋体" w:eastAsia="宋体" w:hAnsi="宋体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3" o:spid="_x0000_i1025" type="#_x0000_t75" alt="要删除“可选文字”则此处留空，也可以替换成自己需要的文字" style="width:24pt;height:35.25pt;mso-position-horizontal-relative:page;mso-position-vertical-relative:page;mso-wrap-style:square" o:oleicon="f" o:ole="">
            <v:imagedata r:id="rId16" o:title="eqId59e408d15a7b41159beb3ec2b4a8a41c"/>
          </v:shape>
          <o:OLEObject Type="Embed" ProgID="Equation.DSMT4" ShapeID="对象 13" DrawAspect="Content" ObjectID="_1639077997" r:id="rId17"/>
        </w:object>
      </w:r>
      <w:r w:rsidRPr="004F4935">
        <w:rPr>
          <w:rFonts w:ascii="宋体" w:eastAsia="宋体" w:hAnsi="宋体" w:cs="Times New Roman"/>
          <w:color w:val="000000"/>
          <w:szCs w:val="21"/>
        </w:rPr>
        <w:t>Si+2CO↑</w:t>
      </w:r>
      <w:r w:rsidRPr="004F4935">
        <w:rPr>
          <w:rFonts w:ascii="宋体" w:eastAsia="宋体" w:hAnsi="宋体" w:cs="宋体"/>
          <w:color w:val="000000"/>
          <w:szCs w:val="21"/>
        </w:rPr>
        <w:t>，反应前后化合价设有发生改变的元素是______（填化学式）。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16.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嫦娥四号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在月球土壤中发现了丰富的</w:t>
      </w:r>
      <w:r w:rsidRPr="004F4935">
        <w:rPr>
          <w:rFonts w:ascii="宋体" w:eastAsia="宋体" w:hAnsi="宋体" w:cs="Times New Roman"/>
          <w:color w:val="000000"/>
          <w:szCs w:val="21"/>
        </w:rPr>
        <w:t>He-3</w:t>
      </w:r>
      <w:r w:rsidRPr="004F4935">
        <w:rPr>
          <w:rFonts w:ascii="宋体" w:eastAsia="宋体" w:hAnsi="宋体" w:cs="宋体"/>
          <w:color w:val="000000"/>
          <w:szCs w:val="21"/>
        </w:rPr>
        <w:t>，图为</w:t>
      </w:r>
      <w:r w:rsidRPr="004F4935">
        <w:rPr>
          <w:rFonts w:ascii="宋体" w:eastAsia="宋体" w:hAnsi="宋体" w:cs="Times New Roman"/>
          <w:color w:val="000000"/>
          <w:szCs w:val="21"/>
        </w:rPr>
        <w:t>He-3</w:t>
      </w:r>
      <w:r w:rsidRPr="004F4935">
        <w:rPr>
          <w:rFonts w:ascii="宋体" w:eastAsia="宋体" w:hAnsi="宋体" w:cs="宋体"/>
          <w:color w:val="000000"/>
          <w:szCs w:val="21"/>
        </w:rPr>
        <w:t>发生的一种核聚变示意图。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4175760" cy="716280"/>
            <wp:effectExtent l="0" t="0" r="0" b="7620"/>
            <wp:docPr id="245" name="图片 14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958427" name="图片 1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）①②③④⑤中共有______种元素，相对原子质量最大的是______（填序号）。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）核聚变过程______（填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有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或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没有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）生成新物质，该反应______（填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是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或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不是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）化学变化。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17.</w:t>
      </w:r>
      <w:r w:rsidRPr="004F4935">
        <w:rPr>
          <w:rFonts w:ascii="宋体" w:eastAsia="宋体" w:hAnsi="宋体" w:cs="宋体"/>
          <w:color w:val="000000"/>
          <w:szCs w:val="21"/>
        </w:rPr>
        <w:t>如表是氯化钠和碳酸钠在不同温度时的溶解度，根据此表回答：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1800"/>
        <w:gridCol w:w="1386"/>
        <w:gridCol w:w="1386"/>
        <w:gridCol w:w="1386"/>
        <w:gridCol w:w="1386"/>
      </w:tblGrid>
      <w:tr w:rsidTr="00B61DC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30"/>
        </w:trPr>
        <w:tc>
          <w:tcPr>
            <w:tcW w:w="41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温度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/</w:t>
            </w: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℃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10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20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40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2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溶解度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/g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氯化钠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35.8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36.0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36.3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36.6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2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碳酸钠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12.2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21.8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39.7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53.2</w:t>
            </w:r>
          </w:p>
        </w:tc>
      </w:tr>
    </w:tbl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）氯化钠和碳酸钠溶解度曲线相交的最小溶解度范围为______</w:t>
      </w:r>
      <w:r w:rsidRPr="004F4935">
        <w:rPr>
          <w:rFonts w:ascii="宋体" w:eastAsia="宋体" w:hAnsi="宋体" w:cs="Times New Roman"/>
          <w:color w:val="000000"/>
          <w:szCs w:val="21"/>
        </w:rPr>
        <w:t>g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）碳酸钠的溶解度随温度的升高而______（填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增大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或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减小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）；在</w:t>
      </w:r>
      <w:r w:rsidRPr="004F4935">
        <w:rPr>
          <w:rFonts w:ascii="宋体" w:eastAsia="宋体" w:hAnsi="宋体" w:cs="Times New Roman"/>
          <w:color w:val="000000"/>
          <w:szCs w:val="21"/>
        </w:rPr>
        <w:t>20</w:t>
      </w:r>
      <w:r w:rsidRPr="004F4935">
        <w:rPr>
          <w:rFonts w:ascii="宋体" w:eastAsia="宋体" w:hAnsi="宋体" w:cs="宋体"/>
          <w:color w:val="000000"/>
          <w:szCs w:val="21"/>
        </w:rPr>
        <w:t>℃时，将</w:t>
      </w:r>
      <w:r w:rsidRPr="004F4935">
        <w:rPr>
          <w:rFonts w:ascii="宋体" w:eastAsia="宋体" w:hAnsi="宋体" w:cs="Times New Roman"/>
          <w:color w:val="000000"/>
          <w:szCs w:val="21"/>
        </w:rPr>
        <w:t>100g</w:t>
      </w:r>
      <w:r w:rsidRPr="004F4935">
        <w:rPr>
          <w:rFonts w:ascii="宋体" w:eastAsia="宋体" w:hAnsi="宋体" w:cs="宋体"/>
          <w:color w:val="000000"/>
          <w:szCs w:val="21"/>
        </w:rPr>
        <w:t>的水加入</w:t>
      </w:r>
      <w:r w:rsidRPr="004F4935">
        <w:rPr>
          <w:rFonts w:ascii="宋体" w:eastAsia="宋体" w:hAnsi="宋体" w:cs="Times New Roman"/>
          <w:color w:val="000000"/>
          <w:szCs w:val="21"/>
        </w:rPr>
        <w:t>30 g</w:t>
      </w:r>
      <w:r w:rsidRPr="004F4935">
        <w:rPr>
          <w:rFonts w:ascii="宋体" w:eastAsia="宋体" w:hAnsi="宋体" w:cs="宋体"/>
          <w:color w:val="000000"/>
          <w:szCs w:val="21"/>
        </w:rPr>
        <w:t>碳酸钠中，充分搅拌后得到的是______（填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饱和溶液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或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不饱和溶液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）。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10</w:t>
      </w:r>
      <w:r w:rsidRPr="004F4935">
        <w:rPr>
          <w:rFonts w:ascii="宋体" w:eastAsia="宋体" w:hAnsi="宋体" w:cs="宋体"/>
          <w:color w:val="000000"/>
          <w:szCs w:val="21"/>
        </w:rPr>
        <w:t>℃时，表中两种物质各</w:t>
      </w:r>
      <w:r w:rsidRPr="004F4935">
        <w:rPr>
          <w:rFonts w:ascii="宋体" w:eastAsia="宋体" w:hAnsi="宋体" w:cs="Times New Roman"/>
          <w:color w:val="000000"/>
          <w:szCs w:val="21"/>
        </w:rPr>
        <w:t>50g</w:t>
      </w:r>
      <w:r w:rsidRPr="004F4935">
        <w:rPr>
          <w:rFonts w:ascii="宋体" w:eastAsia="宋体" w:hAnsi="宋体" w:cs="宋体"/>
          <w:color w:val="000000"/>
          <w:szCs w:val="21"/>
        </w:rPr>
        <w:t>完全溶解配制饱和溶液，其中溶液质量较少的物质是______。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18.</w:t>
      </w:r>
      <w:r w:rsidRPr="004F4935">
        <w:rPr>
          <w:rFonts w:ascii="宋体" w:eastAsia="宋体" w:hAnsi="宋体" w:cs="宋体"/>
          <w:color w:val="000000"/>
          <w:szCs w:val="21"/>
        </w:rPr>
        <w:t>我国古代点火用的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火折子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，是用纸或棉一类的物质卷成条状，装在小竹筒内，并盖上带小孔的盖子。使用时打开盖子，吹一吹就燃烧起来。请你分析：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021080" cy="1112520"/>
            <wp:effectExtent l="0" t="0" r="7620" b="0"/>
            <wp:docPr id="246" name="图片 13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976758" name="图片 1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）装在竹筒内的可燃物______（填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没有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缓慢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）燃烧；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）竹筒要盖上盖子的原因______；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）打开盖子，吹一吹就燃烧起来的原因______。</w:t>
      </w: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4F4935">
        <w:rPr>
          <w:rFonts w:ascii="宋体" w:eastAsia="宋体" w:hAnsi="宋体" w:cs="宋体"/>
          <w:b/>
          <w:color w:val="000000"/>
          <w:szCs w:val="21"/>
        </w:rPr>
        <w:t>三、推断题（本大题共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1</w:t>
      </w:r>
      <w:r w:rsidRPr="004F4935">
        <w:rPr>
          <w:rFonts w:ascii="宋体" w:eastAsia="宋体" w:hAnsi="宋体" w:cs="宋体"/>
          <w:b/>
          <w:color w:val="000000"/>
          <w:szCs w:val="21"/>
        </w:rPr>
        <w:t>小题，共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7.0</w:t>
      </w:r>
      <w:r w:rsidRPr="004F4935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19.</w:t>
      </w:r>
      <w:r w:rsidRPr="004F4935">
        <w:rPr>
          <w:rFonts w:ascii="宋体" w:eastAsia="宋体" w:hAnsi="宋体" w:cs="宋体"/>
          <w:color w:val="000000"/>
          <w:szCs w:val="21"/>
        </w:rPr>
        <w:t>图中是初中化学常见的六种物质，分别为单质、氧化物、酸和碱，共含</w:t>
      </w:r>
      <w:r w:rsidRPr="004F4935">
        <w:rPr>
          <w:rFonts w:ascii="宋体" w:eastAsia="宋体" w:hAnsi="宋体" w:cs="Times New Roman"/>
          <w:color w:val="000000"/>
          <w:szCs w:val="21"/>
        </w:rPr>
        <w:t>H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S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Ca</w:t>
      </w:r>
      <w:r w:rsidRPr="004F4935">
        <w:rPr>
          <w:rFonts w:ascii="宋体" w:eastAsia="宋体" w:hAnsi="宋体" w:cs="宋体"/>
          <w:color w:val="000000"/>
          <w:szCs w:val="21"/>
        </w:rPr>
        <w:t>四种元素。它们之间的转化关系如图所示（</w:t>
      </w:r>
      <w:r w:rsidRPr="004F4935">
        <w:rPr>
          <w:rFonts w:ascii="宋体" w:eastAsia="宋体" w:hAnsi="宋体" w:cs="Times New Roman"/>
          <w:color w:val="000000"/>
          <w:szCs w:val="21"/>
        </w:rPr>
        <w:t>“-”</w:t>
      </w:r>
      <w:r w:rsidRPr="004F4935">
        <w:rPr>
          <w:rFonts w:ascii="宋体" w:eastAsia="宋体" w:hAnsi="宋体" w:cs="宋体"/>
          <w:color w:val="000000"/>
          <w:szCs w:val="21"/>
        </w:rPr>
        <w:t>表示相互反应，</w:t>
      </w:r>
      <w:r w:rsidRPr="004F4935">
        <w:rPr>
          <w:rFonts w:ascii="宋体" w:eastAsia="宋体" w:hAnsi="宋体" w:cs="Times New Roman"/>
          <w:color w:val="000000"/>
          <w:szCs w:val="21"/>
        </w:rPr>
        <w:t>“→”</w:t>
      </w:r>
      <w:r w:rsidRPr="004F4935">
        <w:rPr>
          <w:rFonts w:ascii="宋体" w:eastAsia="宋体" w:hAnsi="宋体" w:cs="宋体"/>
          <w:color w:val="000000"/>
          <w:szCs w:val="21"/>
        </w:rPr>
        <w:t>表示转化），其中，</w:t>
      </w:r>
      <w:r w:rsidRPr="004F4935">
        <w:rPr>
          <w:rFonts w:ascii="宋体" w:eastAsia="宋体" w:hAnsi="宋体" w:cs="Times New Roman"/>
          <w:color w:val="000000"/>
          <w:szCs w:val="21"/>
        </w:rPr>
        <w:t>B</w:t>
      </w:r>
      <w:r w:rsidRPr="004F4935">
        <w:rPr>
          <w:rFonts w:ascii="宋体" w:eastAsia="宋体" w:hAnsi="宋体" w:cs="宋体"/>
          <w:color w:val="000000"/>
          <w:szCs w:val="21"/>
        </w:rPr>
        <w:t>是常用的食品干燥剂、</w:t>
      </w:r>
      <w:r w:rsidRPr="004F4935">
        <w:rPr>
          <w:rFonts w:ascii="宋体" w:eastAsia="宋体" w:hAnsi="宋体" w:cs="Times New Roman"/>
          <w:color w:val="000000"/>
          <w:szCs w:val="21"/>
        </w:rPr>
        <w:t>E</w:t>
      </w:r>
      <w:r w:rsidRPr="004F4935">
        <w:rPr>
          <w:rFonts w:ascii="宋体" w:eastAsia="宋体" w:hAnsi="宋体" w:cs="宋体"/>
          <w:color w:val="000000"/>
          <w:szCs w:val="21"/>
        </w:rPr>
        <w:t>是常见大气污染物。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2324100" cy="1562100"/>
            <wp:effectExtent l="0" t="0" r="0" b="0"/>
            <wp:docPr id="247" name="图片 12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796153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B</w:t>
      </w:r>
      <w:r w:rsidRPr="004F4935">
        <w:rPr>
          <w:rFonts w:ascii="宋体" w:eastAsia="宋体" w:hAnsi="宋体" w:cs="宋体"/>
          <w:color w:val="000000"/>
          <w:szCs w:val="21"/>
        </w:rPr>
        <w:t>的俗称______；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B</w:t>
      </w:r>
      <w:r w:rsidRPr="004F4935">
        <w:rPr>
          <w:rFonts w:ascii="宋体" w:eastAsia="宋体" w:hAnsi="宋体" w:cs="宋体"/>
          <w:color w:val="000000"/>
          <w:szCs w:val="21"/>
        </w:rPr>
        <w:t>和</w:t>
      </w:r>
      <w:r w:rsidRPr="004F4935">
        <w:rPr>
          <w:rFonts w:ascii="宋体" w:eastAsia="宋体" w:hAnsi="宋体" w:cs="Times New Roman"/>
          <w:color w:val="000000"/>
          <w:szCs w:val="21"/>
        </w:rPr>
        <w:t>E</w:t>
      </w:r>
      <w:r w:rsidRPr="004F4935">
        <w:rPr>
          <w:rFonts w:ascii="宋体" w:eastAsia="宋体" w:hAnsi="宋体" w:cs="宋体"/>
          <w:color w:val="000000"/>
          <w:szCs w:val="21"/>
        </w:rPr>
        <w:t>反应的化学方程式______；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C</w:t>
      </w:r>
      <w:r w:rsidRPr="004F4935">
        <w:rPr>
          <w:rFonts w:ascii="宋体" w:eastAsia="宋体" w:hAnsi="宋体" w:cs="宋体"/>
          <w:color w:val="000000"/>
          <w:szCs w:val="21"/>
        </w:rPr>
        <w:t>和</w:t>
      </w:r>
      <w:r w:rsidRPr="004F4935">
        <w:rPr>
          <w:rFonts w:ascii="宋体" w:eastAsia="宋体" w:hAnsi="宋体" w:cs="Times New Roman"/>
          <w:color w:val="000000"/>
          <w:szCs w:val="21"/>
        </w:rPr>
        <w:t>F</w:t>
      </w:r>
      <w:r w:rsidRPr="004F4935">
        <w:rPr>
          <w:rFonts w:ascii="宋体" w:eastAsia="宋体" w:hAnsi="宋体" w:cs="宋体"/>
          <w:color w:val="000000"/>
          <w:szCs w:val="21"/>
        </w:rPr>
        <w:t>反应的化学方程式______，属于______反应，又称______反应。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4F4935">
        <w:rPr>
          <w:rFonts w:ascii="宋体" w:eastAsia="宋体" w:hAnsi="宋体" w:cs="宋体"/>
          <w:b/>
          <w:color w:val="000000"/>
          <w:szCs w:val="21"/>
        </w:rPr>
        <w:t>四、简答题（本大题共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3</w:t>
      </w:r>
      <w:r w:rsidRPr="004F4935">
        <w:rPr>
          <w:rFonts w:ascii="宋体" w:eastAsia="宋体" w:hAnsi="宋体" w:cs="宋体"/>
          <w:b/>
          <w:color w:val="000000"/>
          <w:szCs w:val="21"/>
        </w:rPr>
        <w:t>小题，共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22.0</w:t>
      </w:r>
      <w:r w:rsidRPr="004F4935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20.</w:t>
      </w:r>
      <w:r w:rsidRPr="004F4935">
        <w:rPr>
          <w:rFonts w:ascii="宋体" w:eastAsia="宋体" w:hAnsi="宋体" w:cs="宋体"/>
          <w:color w:val="000000"/>
          <w:szCs w:val="21"/>
        </w:rPr>
        <w:t>根据下列粒子的结构示意图填空：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5029200" cy="868680"/>
            <wp:effectExtent l="0" t="0" r="0" b="7620"/>
            <wp:docPr id="248" name="图片 11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323439" name="图片 1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）结构示意图中，</w:t>
      </w:r>
      <w:r w:rsidRPr="004F4935">
        <w:rPr>
          <w:rFonts w:ascii="宋体" w:eastAsia="宋体" w:hAnsi="宋体" w:cs="Times New Roman"/>
          <w:color w:val="000000"/>
          <w:szCs w:val="21"/>
        </w:rPr>
        <w:t>x=</w:t>
      </w:r>
      <w:r w:rsidRPr="004F4935">
        <w:rPr>
          <w:rFonts w:ascii="宋体" w:eastAsia="宋体" w:hAnsi="宋体" w:cs="宋体"/>
          <w:color w:val="000000"/>
          <w:szCs w:val="21"/>
        </w:rPr>
        <w:t>______，</w:t>
      </w:r>
      <w:r w:rsidRPr="004F4935">
        <w:rPr>
          <w:rFonts w:ascii="宋体" w:eastAsia="宋体" w:hAnsi="宋体" w:cs="Times New Roman"/>
          <w:color w:val="000000"/>
          <w:szCs w:val="21"/>
        </w:rPr>
        <w:t>y=</w:t>
      </w:r>
      <w:r w:rsidRPr="004F4935">
        <w:rPr>
          <w:rFonts w:ascii="宋体" w:eastAsia="宋体" w:hAnsi="宋体" w:cs="宋体"/>
          <w:color w:val="000000"/>
          <w:szCs w:val="21"/>
        </w:rPr>
        <w:t>______．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）某元素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37160" cy="175260"/>
            <wp:effectExtent l="0" t="0" r="0" b="0"/>
            <wp:docPr id="249" name="图片 10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366617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>原子结构示意图为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419100" cy="449580"/>
            <wp:effectExtent l="0" t="0" r="0" b="7620"/>
            <wp:docPr id="250" name="图片 9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903990" name="图片 1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>，上图中与其化学性质相似的元素是______（填序号）．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A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B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C</w:t>
      </w:r>
      <w:r w:rsidRPr="004F4935">
        <w:rPr>
          <w:rFonts w:ascii="宋体" w:eastAsia="宋体" w:hAnsi="宋体" w:cs="宋体"/>
          <w:color w:val="000000"/>
          <w:szCs w:val="21"/>
        </w:rPr>
        <w:t>、</w:t>
      </w:r>
      <w:r w:rsidRPr="004F4935">
        <w:rPr>
          <w:rFonts w:ascii="宋体" w:eastAsia="宋体" w:hAnsi="宋体" w:cs="Times New Roman"/>
          <w:color w:val="000000"/>
          <w:szCs w:val="21"/>
        </w:rPr>
        <w:t>D</w:t>
      </w:r>
      <w:r w:rsidRPr="004F4935">
        <w:rPr>
          <w:rFonts w:ascii="宋体" w:eastAsia="宋体" w:hAnsi="宋体" w:cs="宋体"/>
          <w:color w:val="000000"/>
          <w:szCs w:val="21"/>
        </w:rPr>
        <w:t>中属于同一周期的元素是______（填序号）．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21.</w:t>
      </w:r>
      <w:r w:rsidRPr="004F4935">
        <w:rPr>
          <w:rFonts w:ascii="宋体" w:eastAsia="宋体" w:hAnsi="宋体" w:cs="宋体"/>
          <w:color w:val="000000"/>
          <w:szCs w:val="21"/>
        </w:rPr>
        <w:t>氧化锌（</w:t>
      </w:r>
      <w:r w:rsidRPr="004F4935">
        <w:rPr>
          <w:rFonts w:ascii="宋体" w:eastAsia="宋体" w:hAnsi="宋体" w:cs="Times New Roman"/>
          <w:color w:val="000000"/>
          <w:szCs w:val="21"/>
        </w:rPr>
        <w:t>ZnO</w:t>
      </w:r>
      <w:r w:rsidRPr="004F4935">
        <w:rPr>
          <w:rFonts w:ascii="宋体" w:eastAsia="宋体" w:hAnsi="宋体" w:cs="宋体"/>
          <w:color w:val="000000"/>
          <w:szCs w:val="21"/>
        </w:rPr>
        <w:t>）是一种著名的白色的颜料，俗名叫锌白。工业上用含有硫酸的硫酸锌废液制取锌白粉的生产工艺如图：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4945380" cy="937260"/>
            <wp:effectExtent l="0" t="0" r="7620" b="0"/>
            <wp:docPr id="251" name="图片 8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444860" name="图片 2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）加入过量锌粉的目的是______，反应的化学方程式为______。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操作①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的名称是______，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操作③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经过______，降温结晶，制得晶体在农业上的用途是______，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⑤研磨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实验室中常用的仪器是______。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）煅烧</w:t>
      </w:r>
      <w:r w:rsidRPr="004F4935">
        <w:rPr>
          <w:rFonts w:ascii="宋体" w:eastAsia="宋体" w:hAnsi="宋体" w:cs="Times New Roman"/>
          <w:color w:val="000000"/>
          <w:szCs w:val="21"/>
        </w:rPr>
        <w:t>Zn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(OH)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4F4935">
        <w:rPr>
          <w:rFonts w:ascii="宋体" w:eastAsia="宋体" w:hAnsi="宋体" w:cs="Times New Roman"/>
          <w:color w:val="000000"/>
          <w:szCs w:val="21"/>
        </w:rPr>
        <w:t>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•H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宋体"/>
          <w:color w:val="000000"/>
          <w:szCs w:val="21"/>
        </w:rPr>
        <w:t>时分解反应的化学方程式是______。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22.</w:t>
      </w:r>
      <w:r w:rsidRPr="004F4935">
        <w:rPr>
          <w:rFonts w:ascii="宋体" w:eastAsia="宋体" w:hAnsi="宋体" w:cs="宋体"/>
          <w:color w:val="000000"/>
          <w:szCs w:val="21"/>
        </w:rPr>
        <w:t>为了测定某医用双氧水中</w:t>
      </w:r>
      <w:r w:rsidRPr="004F4935">
        <w:rPr>
          <w:rFonts w:ascii="宋体" w:eastAsia="宋体" w:hAnsi="宋体" w:cs="Times New Roman"/>
          <w:color w:val="000000"/>
          <w:szCs w:val="21"/>
        </w:rPr>
        <w:t>H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37160" cy="175260"/>
            <wp:effectExtent l="0" t="0" r="0" b="0"/>
            <wp:docPr id="252" name="图片 7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75599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>浓度，某兴趣小组取</w:t>
      </w:r>
      <w:r w:rsidRPr="004F4935">
        <w:rPr>
          <w:rFonts w:ascii="宋体" w:eastAsia="宋体" w:hAnsi="宋体" w:cs="Times New Roman"/>
          <w:color w:val="000000"/>
          <w:szCs w:val="21"/>
        </w:rPr>
        <w:t>10g</w:t>
      </w:r>
      <w:r w:rsidRPr="004F4935">
        <w:rPr>
          <w:rFonts w:ascii="宋体" w:eastAsia="宋体" w:hAnsi="宋体" w:cs="宋体"/>
          <w:color w:val="000000"/>
          <w:szCs w:val="21"/>
        </w:rPr>
        <w:t>样品设计如图装置进行实验（实验在常温下进行，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在水中</w:t>
      </w:r>
      <w:r w:rsidRPr="004F4935">
        <w:rPr>
          <w:rFonts w:ascii="宋体" w:eastAsia="宋体" w:hAnsi="宋体" w:cs="宋体"/>
          <w:color w:val="000000"/>
          <w:szCs w:val="21"/>
        </w:rPr>
        <w:t>的溶解情况忽略不计，密度为</w:t>
      </w:r>
      <w:r w:rsidRPr="004F4935">
        <w:rPr>
          <w:rFonts w:ascii="宋体" w:eastAsia="宋体" w:hAnsi="宋体" w:cs="Times New Roman"/>
          <w:color w:val="000000"/>
          <w:szCs w:val="21"/>
        </w:rPr>
        <w:t>1.43g/L</w:t>
      </w:r>
      <w:r w:rsidRPr="004F4935">
        <w:rPr>
          <w:rFonts w:ascii="宋体" w:eastAsia="宋体" w:hAnsi="宋体" w:cs="宋体"/>
          <w:color w:val="000000"/>
          <w:szCs w:val="21"/>
        </w:rPr>
        <w:t>），实验数据如下：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2788920" cy="1104900"/>
            <wp:effectExtent l="0" t="0" r="0" b="0"/>
            <wp:docPr id="253" name="图片 6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498378" name="图片 2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"/>
        <w:gridCol w:w="584"/>
        <w:gridCol w:w="664"/>
        <w:gridCol w:w="726"/>
        <w:gridCol w:w="726"/>
        <w:gridCol w:w="726"/>
        <w:gridCol w:w="726"/>
        <w:gridCol w:w="726"/>
        <w:gridCol w:w="790"/>
        <w:gridCol w:w="726"/>
        <w:gridCol w:w="726"/>
        <w:gridCol w:w="790"/>
        <w:gridCol w:w="790"/>
      </w:tblGrid>
      <w:tr w:rsidTr="00B61DC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30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时间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/s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0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60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100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110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量筒</w:t>
            </w:r>
          </w:p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读数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/mL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0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32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98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94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90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Times New Roman"/>
                <w:color w:val="000000"/>
                <w:szCs w:val="21"/>
              </w:rPr>
            </w:pP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>90</w:t>
            </w:r>
          </w:p>
        </w:tc>
      </w:tr>
    </w:tbl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）实验开始，将</w:t>
      </w:r>
      <w:r w:rsidRPr="004F4935">
        <w:rPr>
          <w:rFonts w:ascii="宋体" w:eastAsia="宋体" w:hAnsi="宋体" w:cs="Times New Roman"/>
          <w:color w:val="000000"/>
          <w:szCs w:val="21"/>
        </w:rPr>
        <w:t>MnO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和双氧水混合，操作方法是______。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）反应结束，共制得氧气______</w:t>
      </w:r>
      <w:r w:rsidRPr="004F4935">
        <w:rPr>
          <w:rFonts w:ascii="宋体" w:eastAsia="宋体" w:hAnsi="宋体" w:cs="Times New Roman"/>
          <w:color w:val="000000"/>
          <w:szCs w:val="21"/>
        </w:rPr>
        <w:t>mL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）列式计算双氧水中</w:t>
      </w:r>
      <w:r w:rsidRPr="004F4935">
        <w:rPr>
          <w:rFonts w:ascii="宋体" w:eastAsia="宋体" w:hAnsi="宋体" w:cs="Times New Roman"/>
          <w:color w:val="000000"/>
          <w:szCs w:val="21"/>
        </w:rPr>
        <w:t>H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的溶质质量分数___。（保留到</w:t>
      </w:r>
      <w:r w:rsidRPr="004F4935">
        <w:rPr>
          <w:rFonts w:ascii="宋体" w:eastAsia="宋体" w:hAnsi="宋体" w:cs="Times New Roman"/>
          <w:color w:val="000000"/>
          <w:szCs w:val="21"/>
        </w:rPr>
        <w:t>0.01%</w:t>
      </w:r>
      <w:r w:rsidRPr="004F4935">
        <w:rPr>
          <w:rFonts w:ascii="宋体" w:eastAsia="宋体" w:hAnsi="宋体" w:cs="宋体"/>
          <w:color w:val="000000"/>
          <w:szCs w:val="21"/>
        </w:rPr>
        <w:t>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4</w:t>
      </w:r>
      <w:r w:rsidRPr="004F4935">
        <w:rPr>
          <w:rFonts w:ascii="宋体" w:eastAsia="宋体" w:hAnsi="宋体" w:cs="宋体"/>
          <w:color w:val="000000"/>
          <w:szCs w:val="21"/>
        </w:rPr>
        <w:t>）根据表中数据，画出产生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的体积随时间的变化关系____；</w:t>
      </w:r>
      <w:r w:rsidRPr="004F4935">
        <w:rPr>
          <w:rFonts w:ascii="宋体" w:eastAsia="宋体" w:hAnsi="宋体" w:cs="Times New Roman"/>
          <w:color w:val="000000"/>
          <w:szCs w:val="21"/>
        </w:rPr>
        <w:t>70s</w:t>
      </w:r>
      <w:r w:rsidRPr="004F4935">
        <w:rPr>
          <w:rFonts w:ascii="宋体" w:eastAsia="宋体" w:hAnsi="宋体" w:cs="宋体"/>
          <w:color w:val="000000"/>
          <w:szCs w:val="21"/>
        </w:rPr>
        <w:t>后测得气体体积逐渐变小的原因是：______。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2240280" cy="2202180"/>
            <wp:effectExtent l="0" t="0" r="7620" b="7620"/>
            <wp:docPr id="254" name="图片 5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523230" name="图片 2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4F4935">
        <w:rPr>
          <w:rFonts w:ascii="宋体" w:eastAsia="宋体" w:hAnsi="宋体" w:cs="宋体"/>
          <w:b/>
          <w:color w:val="000000"/>
          <w:szCs w:val="21"/>
        </w:rPr>
        <w:t>五、探究题（本大题共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2</w:t>
      </w:r>
      <w:r w:rsidRPr="004F4935">
        <w:rPr>
          <w:rFonts w:ascii="宋体" w:eastAsia="宋体" w:hAnsi="宋体" w:cs="宋体"/>
          <w:b/>
          <w:color w:val="000000"/>
          <w:szCs w:val="21"/>
        </w:rPr>
        <w:t>小题，共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23.0</w:t>
      </w:r>
      <w:r w:rsidRPr="004F4935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23.</w:t>
      </w:r>
      <w:r w:rsidRPr="004F4935">
        <w:rPr>
          <w:rFonts w:ascii="宋体" w:eastAsia="宋体" w:hAnsi="宋体" w:cs="宋体"/>
          <w:color w:val="000000"/>
          <w:szCs w:val="21"/>
        </w:rPr>
        <w:t>下面的实验仪器省去了固定装置，请根据要求回答问题：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/>
          <w:noProof/>
          <w:color w:val="000000"/>
          <w:szCs w:val="21"/>
        </w:rPr>
        <w:drawing>
          <wp:inline distT="0" distB="0" distL="0" distR="0">
            <wp:extent cx="5265420" cy="1676400"/>
            <wp:effectExtent l="0" t="0" r="0" b="0"/>
            <wp:docPr id="255" name="图片 4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118046" name="图片 2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）仪器</w:t>
      </w:r>
      <w:r w:rsidRPr="004F4935">
        <w:rPr>
          <w:rFonts w:ascii="宋体" w:eastAsia="宋体" w:hAnsi="宋体" w:cs="Times New Roman"/>
          <w:color w:val="000000"/>
          <w:szCs w:val="21"/>
        </w:rPr>
        <w:t>a</w:t>
      </w:r>
      <w:r w:rsidRPr="004F4935">
        <w:rPr>
          <w:rFonts w:ascii="宋体" w:eastAsia="宋体" w:hAnsi="宋体" w:cs="宋体"/>
          <w:color w:val="000000"/>
          <w:szCs w:val="21"/>
        </w:rPr>
        <w:t>的名称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，其用途是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）图Ⅰ中可用于实验室制取少量</w:t>
      </w:r>
      <w:r w:rsidRPr="004F4935">
        <w:rPr>
          <w:rFonts w:ascii="宋体" w:eastAsia="宋体" w:hAnsi="宋体" w:cs="Times New Roman"/>
          <w:color w:val="000000"/>
          <w:szCs w:val="21"/>
        </w:rPr>
        <w:t>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且能控制反应的发生和停止的装置是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，反应的化学方程式为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）图Ⅱ是一套创新实验装置，可用于多种不同实验。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①检查这套装置的气密性时，先在</w:t>
      </w:r>
      <w:r w:rsidRPr="004F4935">
        <w:rPr>
          <w:rFonts w:ascii="宋体" w:eastAsia="宋体" w:hAnsi="宋体" w:cs="Times New Roman"/>
          <w:color w:val="000000"/>
          <w:szCs w:val="21"/>
        </w:rPr>
        <w:t>G</w:t>
      </w:r>
      <w:r w:rsidRPr="004F4935">
        <w:rPr>
          <w:rFonts w:ascii="宋体" w:eastAsia="宋体" w:hAnsi="宋体" w:cs="宋体"/>
          <w:color w:val="000000"/>
          <w:szCs w:val="21"/>
        </w:rPr>
        <w:t>导管末端连接橡皮管，夹紧止水夹，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，若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，则装置不漏气。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②实验时，先推入过氧化氢溶液，</w:t>
      </w:r>
      <w:r w:rsidRPr="004F4935">
        <w:rPr>
          <w:rFonts w:ascii="宋体" w:eastAsia="宋体" w:hAnsi="宋体" w:cs="Times New Roman"/>
          <w:color w:val="000000"/>
          <w:szCs w:val="21"/>
        </w:rPr>
        <w:t>E</w:t>
      </w:r>
      <w:r w:rsidRPr="004F4935">
        <w:rPr>
          <w:rFonts w:ascii="宋体" w:eastAsia="宋体" w:hAnsi="宋体" w:cs="宋体"/>
          <w:color w:val="000000"/>
          <w:szCs w:val="21"/>
        </w:rPr>
        <w:t>中的反应现象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，加热时硫粉处的现象为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，此时</w:t>
      </w:r>
      <w:r w:rsidRPr="004F4935">
        <w:rPr>
          <w:rFonts w:ascii="宋体" w:eastAsia="宋体" w:hAnsi="宋体" w:cs="Times New Roman"/>
          <w:color w:val="000000"/>
          <w:szCs w:val="21"/>
        </w:rPr>
        <w:t>G</w:t>
      </w:r>
      <w:r w:rsidRPr="004F4935">
        <w:rPr>
          <w:rFonts w:ascii="宋体" w:eastAsia="宋体" w:hAnsi="宋体" w:cs="宋体"/>
          <w:color w:val="000000"/>
          <w:szCs w:val="21"/>
        </w:rPr>
        <w:t>中的石灰水变浑浊，反应的化学方程式为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③</w:t>
      </w:r>
      <w:r w:rsidRPr="004F4935">
        <w:rPr>
          <w:rFonts w:ascii="宋体" w:eastAsia="宋体" w:hAnsi="宋体" w:cs="Times New Roman"/>
          <w:color w:val="000000"/>
          <w:szCs w:val="21"/>
        </w:rPr>
        <w:t>E</w:t>
      </w:r>
      <w:r w:rsidRPr="004F4935">
        <w:rPr>
          <w:rFonts w:ascii="宋体" w:eastAsia="宋体" w:hAnsi="宋体" w:cs="宋体"/>
          <w:color w:val="000000"/>
          <w:szCs w:val="21"/>
        </w:rPr>
        <w:t>与图Ⅰ中的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有相同的作用，其操作上的优点是</w:t>
      </w:r>
      <w:r w:rsidRPr="004F4935">
        <w:rPr>
          <w:rFonts w:ascii="宋体" w:eastAsia="宋体" w:hAnsi="宋体"/>
          <w:color w:val="000000"/>
          <w:szCs w:val="21"/>
        </w:rPr>
        <w:t>______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24.</w:t>
      </w:r>
      <w:r w:rsidRPr="004F4935">
        <w:rPr>
          <w:rFonts w:ascii="宋体" w:eastAsia="宋体" w:hAnsi="宋体" w:cs="Times New Roman"/>
          <w:color w:val="000000"/>
          <w:szCs w:val="21"/>
        </w:rPr>
        <w:t>Na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和</w:t>
      </w:r>
      <w:r w:rsidRPr="004F4935">
        <w:rPr>
          <w:rFonts w:ascii="宋体" w:eastAsia="宋体" w:hAnsi="宋体" w:cs="Times New Roman"/>
          <w:color w:val="000000"/>
          <w:szCs w:val="21"/>
        </w:rPr>
        <w:t>NaHCO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有相似的化学性质，都能与酸、某些碱反应。但碳酸钠稳定，而</w:t>
      </w:r>
      <w:r w:rsidRPr="004F4935">
        <w:rPr>
          <w:rFonts w:ascii="宋体" w:eastAsia="宋体" w:hAnsi="宋体" w:cs="Times New Roman"/>
          <w:color w:val="000000"/>
          <w:szCs w:val="21"/>
        </w:rPr>
        <w:t xml:space="preserve"> NaHCO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受热分解：</w:t>
      </w:r>
      <w:r w:rsidRPr="004F4935">
        <w:rPr>
          <w:rFonts w:ascii="宋体" w:eastAsia="宋体" w:hAnsi="宋体" w:cs="Times New Roman"/>
          <w:color w:val="000000"/>
          <w:szCs w:val="21"/>
        </w:rPr>
        <w:t>2NaHCO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>
        <w:rPr>
          <w:rFonts w:ascii="宋体" w:eastAsia="宋体" w:hAnsi="宋体"/>
          <w:szCs w:val="21"/>
        </w:rPr>
        <w:object>
          <v:shape id="对象 25" o:spid="_x0000_i1026" type="#_x0000_t75" alt="要删除“可选文字”则此处留空，也可以替换成自己需要的文字" style="width:11.25pt;height:33.75pt;mso-position-horizontal-relative:page;mso-position-vertical-relative:page;mso-wrap-style:square" o:oleicon="f" o:ole="">
            <v:imagedata r:id="rId27" o:title="eqIdce2a1fd12ec34a90b518c93b74d3ddc6"/>
          </v:shape>
          <o:OLEObject Type="Embed" ProgID="Equation.DSMT4" ShapeID="对象 25" DrawAspect="Content" ObjectID="_1639077998" r:id="rId28"/>
        </w:object>
      </w:r>
      <w:r w:rsidRPr="004F4935">
        <w:rPr>
          <w:rFonts w:ascii="宋体" w:eastAsia="宋体" w:hAnsi="宋体" w:cs="Times New Roman"/>
          <w:color w:val="000000"/>
          <w:szCs w:val="21"/>
        </w:rPr>
        <w:t>X+H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O+CO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↑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）生成物</w:t>
      </w:r>
      <w:r w:rsidRPr="004F4935">
        <w:rPr>
          <w:rFonts w:ascii="宋体" w:eastAsia="宋体" w:hAnsi="宋体" w:cs="Times New Roman"/>
          <w:color w:val="000000"/>
          <w:szCs w:val="21"/>
        </w:rPr>
        <w:t>X</w:t>
      </w:r>
      <w:r w:rsidRPr="004F4935">
        <w:rPr>
          <w:rFonts w:ascii="宋体" w:eastAsia="宋体" w:hAnsi="宋体" w:cs="宋体"/>
          <w:color w:val="000000"/>
          <w:szCs w:val="21"/>
        </w:rPr>
        <w:t>的化学式为______。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）工业上用碳酸钠制烧碱</w:t>
      </w: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37160" cy="175260"/>
            <wp:effectExtent l="0" t="0" r="0" b="0"/>
            <wp:docPr id="192" name="图片 3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421282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935">
        <w:rPr>
          <w:rFonts w:ascii="宋体" w:eastAsia="宋体" w:hAnsi="宋体" w:cs="宋体"/>
          <w:color w:val="000000"/>
          <w:szCs w:val="21"/>
        </w:rPr>
        <w:t>化学反应方程式为______。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）同学们在探究其化学性质实验后，将剩余固体药品集中放在烧杯中。小明为了弄清剩余固体的成份，进行了如下的探究：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【提出猜想】剩余固体是：</w:t>
      </w:r>
      <w:r w:rsidRPr="004F4935">
        <w:rPr>
          <w:rFonts w:ascii="宋体" w:eastAsia="宋体" w:hAnsi="宋体" w:cs="Times New Roman"/>
          <w:color w:val="000000"/>
          <w:szCs w:val="21"/>
        </w:rPr>
        <w:t>I</w:t>
      </w:r>
      <w:r w:rsidRPr="004F4935">
        <w:rPr>
          <w:rFonts w:ascii="宋体" w:eastAsia="宋体" w:hAnsi="宋体" w:cs="宋体"/>
          <w:color w:val="000000"/>
          <w:szCs w:val="21"/>
        </w:rPr>
        <w:t>．</w:t>
      </w:r>
      <w:r w:rsidRPr="004F4935">
        <w:rPr>
          <w:rFonts w:ascii="宋体" w:eastAsia="宋体" w:hAnsi="宋体" w:cs="Times New Roman"/>
          <w:color w:val="000000"/>
          <w:szCs w:val="21"/>
        </w:rPr>
        <w:t>Na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；Ⅱ．</w:t>
      </w:r>
      <w:r w:rsidRPr="004F4935">
        <w:rPr>
          <w:rFonts w:ascii="宋体" w:eastAsia="宋体" w:hAnsi="宋体" w:cs="Times New Roman"/>
          <w:color w:val="000000"/>
          <w:szCs w:val="21"/>
        </w:rPr>
        <w:t>NaHCO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；Ⅲ．______。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【进行实验】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5"/>
        <w:gridCol w:w="2536"/>
        <w:gridCol w:w="1801"/>
      </w:tblGrid>
      <w:tr w:rsidTr="00B61DC7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30"/>
        </w:trPr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操作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现象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结论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①取少量剩余固体于试管中，加入足量水，充分溶解后，滴加几滴酚酞溶液。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溶液由无色变红色。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剩余固体一定有：</w:t>
            </w:r>
          </w:p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______</w:t>
            </w:r>
            <w:r w:rsidRPr="004F4935">
              <w:rPr>
                <w:rFonts w:ascii="宋体" w:eastAsia="宋体" w:hAnsi="宋体" w:cs="Times New Roman"/>
                <w:color w:val="000000"/>
                <w:szCs w:val="21"/>
              </w:rPr>
              <w:t xml:space="preserve"> </w:t>
            </w: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。</w:t>
            </w:r>
          </w:p>
        </w:tc>
      </w:tr>
      <w:tr w:rsidTr="00B61DC7">
        <w:tblPrEx>
          <w:tblW w:w="0" w:type="auto"/>
          <w:tblLayout w:type="fixed"/>
          <w:tblLook w:val="0000"/>
        </w:tblPrEx>
        <w:trPr>
          <w:trHeight w:val="330"/>
        </w:trPr>
        <w:tc>
          <w:tcPr>
            <w:tcW w:w="5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②取适量剩余固体于试管中，固定在铁架台上，充分加热。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白色固体质量减少，</w:t>
            </w:r>
          </w:p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4F4935">
              <w:rPr>
                <w:rFonts w:ascii="宋体" w:eastAsia="宋体" w:hAnsi="宋体" w:cs="宋体"/>
                <w:color w:val="000000"/>
                <w:szCs w:val="21"/>
              </w:rPr>
              <w:t>试管内壁有较多水珠出现。</w:t>
            </w: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AC0" w:rsidRPr="004F4935" w:rsidP="00B61DC7"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</w:tbl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【结论分析】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①据上述实验现象，小明认为猜想Ⅲ正确。但有同学认为小明的判断不严谨，因为猜想______也有相同现象。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②同学们讨论后认为，如要确定剩余固体成分，小明只要做实验操作②，并补充操作______，再通过______即可得出结论。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【拓展反思】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有同学提出，碳酸钙和碳酸氢钙能不能互相转化呢？小明认为可以，因课本</w:t>
      </w:r>
      <w:r w:rsidRPr="004F4935">
        <w:rPr>
          <w:rFonts w:ascii="宋体" w:eastAsia="宋体" w:hAnsi="宋体" w:cs="Times New Roman"/>
          <w:color w:val="000000"/>
          <w:szCs w:val="21"/>
        </w:rPr>
        <w:t>“</w:t>
      </w:r>
      <w:r w:rsidRPr="004F4935">
        <w:rPr>
          <w:rFonts w:ascii="宋体" w:eastAsia="宋体" w:hAnsi="宋体" w:cs="宋体"/>
          <w:color w:val="000000"/>
          <w:szCs w:val="21"/>
        </w:rPr>
        <w:t>资料卡片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中介绍的《石笋和钟乳石的形成》就是</w:t>
      </w:r>
      <w:r w:rsidRPr="004F4935">
        <w:rPr>
          <w:rFonts w:ascii="宋体" w:eastAsia="宋体" w:hAnsi="宋体" w:cs="Times New Roman"/>
          <w:color w:val="000000"/>
          <w:szCs w:val="21"/>
        </w:rPr>
        <w:t>“CaCO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→Ca(HCO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)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→CaCO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的过程。则</w:t>
      </w:r>
      <w:r w:rsidRPr="004F4935">
        <w:rPr>
          <w:rFonts w:ascii="宋体" w:eastAsia="宋体" w:hAnsi="宋体" w:cs="Times New Roman"/>
          <w:color w:val="000000"/>
          <w:szCs w:val="21"/>
        </w:rPr>
        <w:t>“CaCO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→Ca(HCO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4F4935">
        <w:rPr>
          <w:rFonts w:ascii="宋体" w:eastAsia="宋体" w:hAnsi="宋体" w:cs="Times New Roman"/>
          <w:color w:val="000000"/>
          <w:szCs w:val="21"/>
        </w:rPr>
        <w:t>)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”</w:t>
      </w:r>
      <w:r w:rsidRPr="004F4935">
        <w:rPr>
          <w:rFonts w:ascii="宋体" w:eastAsia="宋体" w:hAnsi="宋体" w:cs="宋体"/>
          <w:color w:val="000000"/>
          <w:szCs w:val="21"/>
        </w:rPr>
        <w:t>化学反应方程式为______。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4F4935">
        <w:rPr>
          <w:rFonts w:ascii="宋体" w:eastAsia="宋体" w:hAnsi="宋体" w:cs="宋体"/>
          <w:b/>
          <w:color w:val="000000"/>
          <w:szCs w:val="21"/>
        </w:rPr>
        <w:t>六、计算题（本大题共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1</w:t>
      </w:r>
      <w:r w:rsidRPr="004F4935">
        <w:rPr>
          <w:rFonts w:ascii="宋体" w:eastAsia="宋体" w:hAnsi="宋体" w:cs="宋体"/>
          <w:b/>
          <w:color w:val="000000"/>
          <w:szCs w:val="21"/>
        </w:rPr>
        <w:t>小题，共</w:t>
      </w:r>
      <w:r w:rsidRPr="004F4935">
        <w:rPr>
          <w:rFonts w:ascii="宋体" w:eastAsia="宋体" w:hAnsi="宋体" w:cs="Times New Roman"/>
          <w:b/>
          <w:color w:val="000000"/>
          <w:szCs w:val="21"/>
        </w:rPr>
        <w:t>5.0</w:t>
      </w:r>
      <w:r w:rsidRPr="004F4935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/>
          <w:color w:val="000000"/>
          <w:szCs w:val="21"/>
        </w:rPr>
        <w:t>25.</w:t>
      </w:r>
      <w:r w:rsidRPr="004F4935">
        <w:rPr>
          <w:rFonts w:ascii="宋体" w:eastAsia="宋体" w:hAnsi="宋体" w:cs="宋体"/>
          <w:color w:val="000000"/>
          <w:szCs w:val="21"/>
        </w:rPr>
        <w:t>某化肥的标签如图所示，请回答：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4F4935">
        <w:rPr>
          <w:rFonts w:ascii="宋体" w:eastAsia="宋体" w:hAnsi="宋体" w:cs="宋体"/>
          <w:noProof/>
          <w:color w:val="000000"/>
          <w:szCs w:val="21"/>
        </w:rPr>
        <w:drawing>
          <wp:inline distT="0" distB="0" distL="0" distR="0">
            <wp:extent cx="1722120" cy="1684020"/>
            <wp:effectExtent l="0" t="0" r="0" b="0"/>
            <wp:docPr id="193" name="图片 2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98016" name="图片 2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1</w:t>
      </w:r>
      <w:r w:rsidRPr="004F4935">
        <w:rPr>
          <w:rFonts w:ascii="宋体" w:eastAsia="宋体" w:hAnsi="宋体" w:cs="宋体"/>
          <w:color w:val="000000"/>
          <w:szCs w:val="21"/>
        </w:rPr>
        <w:t>）该化肥是______肥，磷酸二氢钾中钾和磷元素的质量比是______。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2</w:t>
      </w:r>
      <w:r w:rsidRPr="004F4935">
        <w:rPr>
          <w:rFonts w:ascii="宋体" w:eastAsia="宋体" w:hAnsi="宋体" w:cs="宋体"/>
          <w:color w:val="000000"/>
          <w:szCs w:val="21"/>
        </w:rPr>
        <w:t>）一袋该化肥至少含</w:t>
      </w:r>
      <w:r w:rsidRPr="004F4935">
        <w:rPr>
          <w:rFonts w:ascii="宋体" w:eastAsia="宋体" w:hAnsi="宋体" w:cs="Times New Roman"/>
          <w:color w:val="000000"/>
          <w:szCs w:val="21"/>
        </w:rPr>
        <w:t>K</w:t>
      </w:r>
      <w:r w:rsidRPr="004F4935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4F4935">
        <w:rPr>
          <w:rFonts w:ascii="宋体" w:eastAsia="宋体" w:hAnsi="宋体" w:cs="Times New Roman"/>
          <w:color w:val="000000"/>
          <w:szCs w:val="21"/>
        </w:rPr>
        <w:t>O</w:t>
      </w:r>
      <w:r w:rsidRPr="004F4935">
        <w:rPr>
          <w:rFonts w:ascii="宋体" w:eastAsia="宋体" w:hAnsi="宋体" w:cs="宋体"/>
          <w:color w:val="000000"/>
          <w:szCs w:val="21"/>
        </w:rPr>
        <w:t>______</w:t>
      </w:r>
      <w:r w:rsidRPr="004F4935">
        <w:rPr>
          <w:rFonts w:ascii="宋体" w:eastAsia="宋体" w:hAnsi="宋体" w:cs="Times New Roman"/>
          <w:color w:val="000000"/>
          <w:szCs w:val="21"/>
        </w:rPr>
        <w:t>kg</w:t>
      </w:r>
      <w:r w:rsidRPr="004F4935">
        <w:rPr>
          <w:rFonts w:ascii="宋体" w:eastAsia="宋体" w:hAnsi="宋体" w:cs="宋体"/>
          <w:color w:val="000000"/>
          <w:szCs w:val="21"/>
        </w:rPr>
        <w:t>。</w:t>
      </w:r>
    </w:p>
    <w:p w:rsidR="00B57AC0" w:rsidRPr="004F4935" w:rsidP="00B57AC0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4F4935">
        <w:rPr>
          <w:rFonts w:ascii="宋体" w:eastAsia="宋体" w:hAnsi="宋体" w:cs="宋体"/>
          <w:color w:val="000000"/>
          <w:szCs w:val="21"/>
        </w:rPr>
        <w:t>（</w:t>
      </w:r>
      <w:r w:rsidRPr="004F4935">
        <w:rPr>
          <w:rFonts w:ascii="宋体" w:eastAsia="宋体" w:hAnsi="宋体" w:cs="Times New Roman"/>
          <w:color w:val="000000"/>
          <w:szCs w:val="21"/>
        </w:rPr>
        <w:t>3</w:t>
      </w:r>
      <w:r w:rsidRPr="004F4935">
        <w:rPr>
          <w:rFonts w:ascii="宋体" w:eastAsia="宋体" w:hAnsi="宋体" w:cs="宋体"/>
          <w:color w:val="000000"/>
          <w:szCs w:val="21"/>
        </w:rPr>
        <w:t>）从包装上看，该化肥的物理性质是______，化学性质是______（各写一种）。</w:t>
      </w:r>
    </w:p>
    <w:p w:rsidR="00B57AC0" w:rsidRPr="004F4935" w:rsidP="00B57AC0">
      <w:pPr>
        <w:spacing w:line="360" w:lineRule="auto"/>
        <w:rPr>
          <w:rFonts w:ascii="宋体" w:eastAsia="宋体" w:hAnsi="宋体" w:cs="宋体"/>
          <w:szCs w:val="21"/>
        </w:rPr>
      </w:pPr>
    </w:p>
    <w:p w:rsidR="0097526B">
      <w:pPr>
        <w:widowControl/>
        <w:jc w:val="left"/>
      </w:pPr>
      <w:r>
        <w:br w:type="page"/>
      </w:r>
    </w:p>
    <w:p w:rsidR="00EF0163" w:rsidP="00B57AC0">
      <w:pPr>
        <w:rPr>
          <w:rFonts w:hint="eastAsia"/>
        </w:rPr>
      </w:pPr>
      <w:r>
        <w:rPr>
          <w:rFonts w:hint="eastAsia"/>
        </w:rPr>
        <w:t>参考答案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b/>
          <w:szCs w:val="21"/>
        </w:rPr>
      </w:pPr>
      <w:r w:rsidRPr="00C81539">
        <w:rPr>
          <w:rFonts w:ascii="宋体" w:eastAsia="宋体" w:hAnsi="宋体" w:cs="宋体"/>
          <w:b/>
          <w:szCs w:val="21"/>
        </w:rPr>
        <w:t>一、单选题（本大题共</w:t>
      </w:r>
      <w:r w:rsidRPr="00C81539">
        <w:rPr>
          <w:rFonts w:ascii="宋体" w:eastAsia="宋体" w:hAnsi="宋体" w:cs="Times New Roman"/>
          <w:b/>
          <w:szCs w:val="21"/>
        </w:rPr>
        <w:t>14</w:t>
      </w:r>
      <w:r w:rsidRPr="00C81539">
        <w:rPr>
          <w:rFonts w:ascii="宋体" w:eastAsia="宋体" w:hAnsi="宋体" w:cs="宋体"/>
          <w:b/>
          <w:szCs w:val="21"/>
        </w:rPr>
        <w:t>小题，共</w:t>
      </w:r>
      <w:r w:rsidRPr="00C81539">
        <w:rPr>
          <w:rFonts w:ascii="宋体" w:eastAsia="宋体" w:hAnsi="宋体" w:cs="Times New Roman"/>
          <w:b/>
          <w:szCs w:val="21"/>
        </w:rPr>
        <w:t>28.0</w:t>
      </w:r>
      <w:r w:rsidRPr="00C81539">
        <w:rPr>
          <w:rFonts w:ascii="宋体" w:eastAsia="宋体" w:hAnsi="宋体" w:cs="宋体"/>
          <w:b/>
          <w:szCs w:val="21"/>
        </w:rPr>
        <w:t>分）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szCs w:val="21"/>
        </w:rPr>
        <w:t>1.</w:t>
      </w:r>
      <w:r>
        <w:rPr>
          <w:rFonts w:ascii="宋体" w:eastAsia="宋体" w:hAnsi="宋体" w:cs="宋体" w:hint="eastAsia"/>
          <w:szCs w:val="21"/>
        </w:rPr>
        <w:t>B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2.</w:t>
      </w:r>
      <w:r>
        <w:rPr>
          <w:rFonts w:ascii="宋体" w:eastAsia="宋体" w:hAnsi="宋体" w:cs="宋体" w:hint="eastAsia"/>
          <w:color w:val="000000"/>
          <w:szCs w:val="21"/>
        </w:rPr>
        <w:t>D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3.</w:t>
      </w:r>
      <w:r>
        <w:rPr>
          <w:rFonts w:ascii="宋体" w:eastAsia="宋体" w:hAnsi="宋体" w:cs="宋体" w:hint="eastAsia"/>
          <w:color w:val="000000"/>
          <w:szCs w:val="21"/>
        </w:rPr>
        <w:t>A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4.</w:t>
      </w:r>
      <w:r>
        <w:rPr>
          <w:rFonts w:ascii="宋体" w:eastAsia="宋体" w:hAnsi="宋体" w:cs="宋体" w:hint="eastAsia"/>
          <w:color w:val="000000"/>
          <w:szCs w:val="21"/>
        </w:rPr>
        <w:t>B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5.</w:t>
      </w:r>
      <w:r>
        <w:rPr>
          <w:rFonts w:ascii="宋体" w:eastAsia="宋体" w:hAnsi="宋体" w:cs="宋体" w:hint="eastAsia"/>
          <w:color w:val="000000"/>
          <w:szCs w:val="21"/>
        </w:rPr>
        <w:t>D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6.</w:t>
      </w:r>
      <w:r>
        <w:rPr>
          <w:rFonts w:ascii="宋体" w:eastAsia="宋体" w:hAnsi="宋体" w:cs="宋体" w:hint="eastAsia"/>
          <w:color w:val="000000"/>
          <w:szCs w:val="21"/>
        </w:rPr>
        <w:t>C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7.</w:t>
      </w:r>
      <w:r>
        <w:rPr>
          <w:rFonts w:ascii="宋体" w:eastAsia="宋体" w:hAnsi="宋体" w:cs="宋体" w:hint="eastAsia"/>
          <w:color w:val="000000"/>
          <w:szCs w:val="21"/>
        </w:rPr>
        <w:t>C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8.</w:t>
      </w:r>
      <w:r>
        <w:rPr>
          <w:rFonts w:ascii="宋体" w:eastAsia="宋体" w:hAnsi="宋体" w:cs="宋体" w:hint="eastAsia"/>
          <w:color w:val="000000"/>
          <w:szCs w:val="21"/>
        </w:rPr>
        <w:t>A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9.</w:t>
      </w:r>
      <w:r>
        <w:rPr>
          <w:rFonts w:ascii="宋体" w:eastAsia="宋体" w:hAnsi="宋体" w:cs="Times New Roman" w:hint="eastAsia"/>
          <w:color w:val="000000"/>
          <w:szCs w:val="21"/>
        </w:rPr>
        <w:t>A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10.</w:t>
      </w:r>
      <w:r>
        <w:rPr>
          <w:rFonts w:ascii="宋体" w:eastAsia="宋体" w:hAnsi="宋体" w:cs="宋体" w:hint="eastAsia"/>
          <w:color w:val="000000"/>
          <w:szCs w:val="21"/>
        </w:rPr>
        <w:t>C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11.</w:t>
      </w:r>
      <w:r>
        <w:rPr>
          <w:rFonts w:ascii="宋体" w:eastAsia="宋体" w:hAnsi="宋体" w:cs="宋体" w:hint="eastAsia"/>
          <w:color w:val="000000"/>
          <w:szCs w:val="21"/>
        </w:rPr>
        <w:t>C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12.</w:t>
      </w:r>
      <w:r>
        <w:rPr>
          <w:rFonts w:ascii="宋体" w:eastAsia="宋体" w:hAnsi="宋体" w:cs="宋体" w:hint="eastAsia"/>
          <w:color w:val="000000"/>
          <w:szCs w:val="21"/>
        </w:rPr>
        <w:t>B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13.</w:t>
      </w:r>
      <w:r>
        <w:rPr>
          <w:rFonts w:ascii="宋体" w:eastAsia="宋体" w:hAnsi="宋体" w:cs="宋体" w:hint="eastAsia"/>
          <w:color w:val="000000"/>
          <w:szCs w:val="21"/>
        </w:rPr>
        <w:t>B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14.</w:t>
      </w:r>
      <w:r>
        <w:rPr>
          <w:rFonts w:ascii="宋体" w:eastAsia="宋体" w:hAnsi="宋体" w:cs="宋体" w:hint="eastAsia"/>
          <w:color w:val="000000"/>
          <w:szCs w:val="21"/>
        </w:rPr>
        <w:t>AD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C81539">
        <w:rPr>
          <w:rFonts w:ascii="宋体" w:eastAsia="宋体" w:hAnsi="宋体" w:cs="宋体"/>
          <w:b/>
          <w:color w:val="000000"/>
          <w:szCs w:val="21"/>
        </w:rPr>
        <w:t>二、填空题（本大题共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4</w:t>
      </w:r>
      <w:r w:rsidRPr="00C81539">
        <w:rPr>
          <w:rFonts w:ascii="宋体" w:eastAsia="宋体" w:hAnsi="宋体" w:cs="宋体"/>
          <w:b/>
          <w:color w:val="000000"/>
          <w:szCs w:val="21"/>
        </w:rPr>
        <w:t>小题，共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15.0</w:t>
      </w:r>
      <w:r w:rsidRPr="00C81539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15.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 (1). </w:t>
      </w:r>
      <w:r w:rsidRPr="00C81539">
        <w:rPr>
          <w:rFonts w:ascii="宋体" w:eastAsia="宋体" w:hAnsi="宋体" w:cs="宋体"/>
          <w:color w:val="000000"/>
          <w:szCs w:val="21"/>
        </w:rPr>
        <w:t>蛋白质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Times New Roman"/>
          <w:color w:val="000000"/>
          <w:szCs w:val="21"/>
        </w:rPr>
        <w:t>CD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宋体"/>
          <w:color w:val="000000"/>
          <w:szCs w:val="21"/>
        </w:rPr>
        <w:t>不可再生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Times New Roman"/>
          <w:color w:val="000000"/>
          <w:szCs w:val="21"/>
        </w:rPr>
        <w:t>O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16.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 (1). </w:t>
      </w:r>
      <w:r w:rsidRPr="00C81539">
        <w:rPr>
          <w:rFonts w:ascii="宋体" w:eastAsia="宋体" w:hAnsi="宋体" w:cs="Times New Roman"/>
          <w:color w:val="000000"/>
          <w:szCs w:val="21"/>
        </w:rPr>
        <w:t>2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宋体"/>
          <w:color w:val="000000"/>
          <w:szCs w:val="21"/>
        </w:rPr>
        <w:t>③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宋体"/>
          <w:color w:val="000000"/>
          <w:szCs w:val="21"/>
        </w:rPr>
        <w:t>有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宋体"/>
          <w:color w:val="000000"/>
          <w:szCs w:val="21"/>
        </w:rPr>
        <w:t>不是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17.(1). </w:t>
      </w:r>
      <w:r w:rsidRPr="00C81539">
        <w:rPr>
          <w:rFonts w:ascii="宋体" w:eastAsia="宋体" w:hAnsi="宋体" w:cs="Times New Roman"/>
          <w:color w:val="000000"/>
          <w:szCs w:val="21"/>
        </w:rPr>
        <w:t>36.0-36.3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宋体"/>
          <w:color w:val="000000"/>
          <w:szCs w:val="21"/>
        </w:rPr>
        <w:t>增大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宋体"/>
          <w:color w:val="000000"/>
          <w:szCs w:val="21"/>
        </w:rPr>
        <w:t>饱和溶液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宋体"/>
          <w:color w:val="000000"/>
          <w:szCs w:val="21"/>
        </w:rPr>
        <w:t>氯化钠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18.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(1). </w:t>
      </w:r>
      <w:r w:rsidRPr="00C81539">
        <w:rPr>
          <w:rFonts w:ascii="宋体" w:eastAsia="宋体" w:hAnsi="宋体" w:cs="宋体"/>
          <w:color w:val="000000"/>
          <w:szCs w:val="21"/>
        </w:rPr>
        <w:t>缓慢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宋体"/>
          <w:color w:val="000000"/>
          <w:szCs w:val="21"/>
        </w:rPr>
        <w:t>减少与氧气接触，防止迅速燃烧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宋体"/>
          <w:color w:val="000000"/>
          <w:szCs w:val="21"/>
        </w:rPr>
        <w:t>增大与氧气接触，使可燃物剧烈燃烧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C81539">
        <w:rPr>
          <w:rFonts w:ascii="宋体" w:eastAsia="宋体" w:hAnsi="宋体" w:cs="宋体"/>
          <w:b/>
          <w:color w:val="000000"/>
          <w:szCs w:val="21"/>
        </w:rPr>
        <w:t>三、推断题（本大题共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1</w:t>
      </w:r>
      <w:r w:rsidRPr="00C81539">
        <w:rPr>
          <w:rFonts w:ascii="宋体" w:eastAsia="宋体" w:hAnsi="宋体" w:cs="宋体"/>
          <w:b/>
          <w:color w:val="000000"/>
          <w:szCs w:val="21"/>
        </w:rPr>
        <w:t>小题，共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7.0</w:t>
      </w:r>
      <w:r w:rsidRPr="00C81539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19.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(1). </w:t>
      </w:r>
      <w:r w:rsidRPr="00C81539">
        <w:rPr>
          <w:rFonts w:ascii="宋体" w:eastAsia="宋体" w:hAnsi="宋体" w:cs="宋体"/>
          <w:color w:val="000000"/>
          <w:szCs w:val="21"/>
        </w:rPr>
        <w:t>生石灰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Times New Roman"/>
          <w:color w:val="000000"/>
          <w:szCs w:val="21"/>
        </w:rPr>
        <w:t>CaO+SO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=CaSO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Times New Roman"/>
          <w:color w:val="000000"/>
          <w:szCs w:val="21"/>
        </w:rPr>
        <w:t>Ca(OH)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+H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=CaSO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>
        <w:rPr>
          <w:rFonts w:ascii="宋体" w:eastAsia="宋体" w:hAnsi="宋体"/>
          <w:szCs w:val="21"/>
        </w:rPr>
        <w:object>
          <v:shape id="对象 20" o:spid="_x0000_i1027" type="#_x0000_t75" alt="要删除“可选文字”则此处留空，也可以替换成自己需要的文字" style="width:9.75pt;height:15pt;mso-position-horizontal-relative:page;mso-position-vertical-relative:page;mso-wrap-style:square" o:oleicon="f" o:ole="">
            <v:imagedata r:id="rId30" o:title="eqIde2013350b99e4052b39fe76cc4900a45"/>
          </v:shape>
          <o:OLEObject Type="Embed" ProgID="Equation.DSMT4" ShapeID="对象 20" DrawAspect="Content" ObjectID="_1639077999" r:id="rId31"/>
        </w:object>
      </w:r>
      <w:r w:rsidRPr="00C81539">
        <w:rPr>
          <w:rFonts w:ascii="宋体" w:eastAsia="宋体" w:hAnsi="宋体" w:cs="Times New Roman"/>
          <w:color w:val="000000"/>
          <w:szCs w:val="21"/>
        </w:rPr>
        <w:t>+2H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宋体"/>
          <w:color w:val="000000"/>
          <w:szCs w:val="21"/>
        </w:rPr>
        <w:t>复分解</w:t>
      </w:r>
      <w:r w:rsidRPr="00C81539">
        <w:rPr>
          <w:rFonts w:ascii="宋体" w:eastAsia="宋体" w:hAnsi="宋体"/>
          <w:color w:val="000000"/>
          <w:szCs w:val="21"/>
        </w:rPr>
        <w:t xml:space="preserve">    (5). </w:t>
      </w:r>
      <w:r w:rsidRPr="00C81539">
        <w:rPr>
          <w:rFonts w:ascii="宋体" w:eastAsia="宋体" w:hAnsi="宋体" w:cs="宋体"/>
          <w:color w:val="000000"/>
          <w:szCs w:val="21"/>
        </w:rPr>
        <w:t>中和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C81539">
        <w:rPr>
          <w:rFonts w:ascii="宋体" w:eastAsia="宋体" w:hAnsi="宋体" w:cs="宋体"/>
          <w:b/>
          <w:color w:val="000000"/>
          <w:szCs w:val="21"/>
        </w:rPr>
        <w:t>四、简答题（本大题共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3</w:t>
      </w:r>
      <w:r w:rsidRPr="00C81539">
        <w:rPr>
          <w:rFonts w:ascii="宋体" w:eastAsia="宋体" w:hAnsi="宋体" w:cs="宋体"/>
          <w:b/>
          <w:color w:val="000000"/>
          <w:szCs w:val="21"/>
        </w:rPr>
        <w:t>小题，共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22.0</w:t>
      </w:r>
      <w:r w:rsidRPr="00C81539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20.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（1）6     8（2）C     （3）ABC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21.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 (1). </w:t>
      </w:r>
      <w:r w:rsidRPr="00C81539">
        <w:rPr>
          <w:rFonts w:ascii="宋体" w:eastAsia="宋体" w:hAnsi="宋体" w:cs="宋体"/>
          <w:color w:val="000000"/>
          <w:szCs w:val="21"/>
        </w:rPr>
        <w:t>除去硫酸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Times New Roman"/>
          <w:color w:val="000000"/>
          <w:szCs w:val="21"/>
        </w:rPr>
        <w:t>Zn+H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C81539">
        <w:rPr>
          <w:rFonts w:ascii="宋体" w:eastAsia="宋体" w:hAnsi="宋体" w:cs="Times New Roman"/>
          <w:color w:val="000000"/>
          <w:szCs w:val="21"/>
        </w:rPr>
        <w:t>=ZnSO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C81539">
        <w:rPr>
          <w:rFonts w:ascii="宋体" w:eastAsia="宋体" w:hAnsi="宋体" w:cs="Times New Roman"/>
          <w:color w:val="000000"/>
          <w:szCs w:val="21"/>
        </w:rPr>
        <w:t>+H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↑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宋体"/>
          <w:color w:val="000000"/>
          <w:szCs w:val="21"/>
        </w:rPr>
        <w:t>过滤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宋体"/>
          <w:color w:val="000000"/>
          <w:szCs w:val="21"/>
        </w:rPr>
        <w:t>蒸发（浓缩）</w:t>
      </w:r>
      <w:r w:rsidRPr="00C81539">
        <w:rPr>
          <w:rFonts w:ascii="宋体" w:eastAsia="宋体" w:hAnsi="宋体"/>
          <w:color w:val="000000"/>
          <w:szCs w:val="21"/>
        </w:rPr>
        <w:t xml:space="preserve">    (5). </w:t>
      </w:r>
      <w:r w:rsidRPr="00C81539">
        <w:rPr>
          <w:rFonts w:ascii="宋体" w:eastAsia="宋体" w:hAnsi="宋体" w:cs="宋体"/>
          <w:color w:val="000000"/>
          <w:szCs w:val="21"/>
        </w:rPr>
        <w:t>化肥（或氮肥）</w:t>
      </w:r>
      <w:r w:rsidRPr="00C81539">
        <w:rPr>
          <w:rFonts w:ascii="宋体" w:eastAsia="宋体" w:hAnsi="宋体"/>
          <w:color w:val="000000"/>
          <w:szCs w:val="21"/>
        </w:rPr>
        <w:t xml:space="preserve">    (6). </w:t>
      </w:r>
      <w:r w:rsidRPr="00C81539">
        <w:rPr>
          <w:rFonts w:ascii="宋体" w:eastAsia="宋体" w:hAnsi="宋体" w:cs="宋体"/>
          <w:color w:val="000000"/>
          <w:szCs w:val="21"/>
        </w:rPr>
        <w:t>研钵</w:t>
      </w:r>
      <w:r w:rsidRPr="00C81539">
        <w:rPr>
          <w:rFonts w:ascii="宋体" w:eastAsia="宋体" w:hAnsi="宋体"/>
          <w:color w:val="000000"/>
          <w:szCs w:val="21"/>
        </w:rPr>
        <w:t xml:space="preserve">    (7). </w:t>
      </w:r>
      <w:r w:rsidRPr="00C81539">
        <w:rPr>
          <w:rFonts w:ascii="宋体" w:eastAsia="宋体" w:hAnsi="宋体" w:cs="Times New Roman"/>
          <w:color w:val="000000"/>
          <w:szCs w:val="21"/>
        </w:rPr>
        <w:t>Zn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(OH)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4</w:t>
      </w:r>
      <w:r w:rsidRPr="00C81539">
        <w:rPr>
          <w:rFonts w:ascii="宋体" w:eastAsia="宋体" w:hAnsi="宋体" w:cs="Times New Roman"/>
          <w:color w:val="000000"/>
          <w:szCs w:val="21"/>
        </w:rPr>
        <w:t>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•H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</w:t>
      </w:r>
      <w:r>
        <w:rPr>
          <w:rFonts w:ascii="宋体" w:eastAsia="宋体" w:hAnsi="宋体"/>
          <w:szCs w:val="21"/>
        </w:rPr>
        <w:object>
          <v:shape id="对象 26" o:spid="_x0000_i1028" type="#_x0000_t75" alt="要删除“可选文字”则此处留空，也可以替换成自己需要的文字" style="width:60.75pt;height:33.75pt;mso-position-horizontal-relative:page;mso-position-vertical-relative:page;mso-wrap-style:square" o:oleicon="f" o:ole="">
            <v:imagedata r:id="rId32" o:title="eqId99374f930dde41aa89c1413d54fce533"/>
          </v:shape>
          <o:OLEObject Type="Embed" ProgID="Equation.DSMT4" ShapeID="对象 26" DrawAspect="Content" ObjectID="_1639078000" r:id="rId33"/>
        </w:object>
      </w:r>
      <w:r w:rsidRPr="00C81539">
        <w:rPr>
          <w:rFonts w:ascii="宋体" w:eastAsia="宋体" w:hAnsi="宋体" w:cs="Times New Roman"/>
          <w:color w:val="000000"/>
          <w:szCs w:val="21"/>
        </w:rPr>
        <w:t>3ZnO+3H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O+CO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↑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22.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 (1). </w:t>
      </w:r>
      <w:r w:rsidRPr="00C81539">
        <w:rPr>
          <w:rFonts w:ascii="宋体" w:eastAsia="宋体" w:hAnsi="宋体" w:cs="宋体"/>
          <w:color w:val="000000"/>
          <w:szCs w:val="21"/>
        </w:rPr>
        <w:t>把</w:t>
      </w:r>
      <w:r w:rsidRPr="00C81539">
        <w:rPr>
          <w:rFonts w:ascii="宋体" w:eastAsia="宋体" w:hAnsi="宋体" w:cs="Times New Roman"/>
          <w:color w:val="000000"/>
          <w:szCs w:val="21"/>
        </w:rPr>
        <w:t>Y</w:t>
      </w:r>
      <w:r w:rsidRPr="00C81539">
        <w:rPr>
          <w:rFonts w:ascii="宋体" w:eastAsia="宋体" w:hAnsi="宋体" w:cs="宋体"/>
          <w:color w:val="000000"/>
          <w:szCs w:val="21"/>
        </w:rPr>
        <w:t>型管倾斜将</w:t>
      </w:r>
      <w:r w:rsidRPr="00C81539">
        <w:rPr>
          <w:rFonts w:ascii="宋体" w:eastAsia="宋体" w:hAnsi="宋体" w:cs="Times New Roman"/>
          <w:color w:val="000000"/>
          <w:szCs w:val="21"/>
        </w:rPr>
        <w:t>MnO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宋体"/>
          <w:color w:val="000000"/>
          <w:szCs w:val="21"/>
        </w:rPr>
        <w:t>倒入双氧水中（或</w:t>
      </w:r>
      <w:r w:rsidRPr="00C81539">
        <w:rPr>
          <w:rFonts w:ascii="宋体" w:eastAsia="宋体" w:hAnsi="宋体" w:cs="Times New Roman"/>
          <w:color w:val="000000"/>
          <w:szCs w:val="21"/>
        </w:rPr>
        <w:t>Y</w:t>
      </w:r>
      <w:r w:rsidRPr="00C81539">
        <w:rPr>
          <w:rFonts w:ascii="宋体" w:eastAsia="宋体" w:hAnsi="宋体" w:cs="宋体"/>
          <w:color w:val="000000"/>
          <w:szCs w:val="21"/>
        </w:rPr>
        <w:t>型管倾斜将双氧水倒入</w:t>
      </w:r>
      <w:r w:rsidRPr="00C81539">
        <w:rPr>
          <w:rFonts w:ascii="宋体" w:eastAsia="宋体" w:hAnsi="宋体" w:cs="Times New Roman"/>
          <w:color w:val="000000"/>
          <w:szCs w:val="21"/>
        </w:rPr>
        <w:t>MnO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宋体"/>
          <w:color w:val="000000"/>
          <w:szCs w:val="21"/>
        </w:rPr>
        <w:t>中）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Times New Roman"/>
          <w:color w:val="000000"/>
          <w:szCs w:val="21"/>
        </w:rPr>
        <w:t>90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Times New Roman"/>
          <w:color w:val="000000"/>
          <w:szCs w:val="21"/>
        </w:rPr>
        <w:t>2.73%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/>
          <w:noProof/>
          <w:color w:val="000000"/>
          <w:szCs w:val="21"/>
        </w:rPr>
        <w:drawing>
          <wp:inline distT="0" distB="0" distL="0" distR="0">
            <wp:extent cx="1572260" cy="1544955"/>
            <wp:effectExtent l="0" t="0" r="8890" b="0"/>
            <wp:docPr id="51" name="图片 51" descr="要删除“可选文字”则此处留空，也可以替换成自己需要的文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404191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54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539">
        <w:rPr>
          <w:rFonts w:ascii="宋体" w:eastAsia="宋体" w:hAnsi="宋体"/>
          <w:color w:val="000000"/>
          <w:szCs w:val="21"/>
        </w:rPr>
        <w:t xml:space="preserve">    (5). </w:t>
      </w:r>
      <w:r w:rsidRPr="00C81539">
        <w:rPr>
          <w:rFonts w:ascii="宋体" w:eastAsia="宋体" w:hAnsi="宋体" w:cs="宋体"/>
          <w:color w:val="000000"/>
          <w:szCs w:val="21"/>
        </w:rPr>
        <w:t>双氧水和</w:t>
      </w:r>
      <w:r w:rsidRPr="00C81539">
        <w:rPr>
          <w:rFonts w:ascii="宋体" w:eastAsia="宋体" w:hAnsi="宋体" w:cs="Times New Roman"/>
          <w:color w:val="000000"/>
          <w:szCs w:val="21"/>
        </w:rPr>
        <w:t>MnO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宋体"/>
          <w:color w:val="000000"/>
          <w:szCs w:val="21"/>
        </w:rPr>
        <w:t>作用时温度升高，反应结束后温度降至室温，气体体积缩小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C81539">
        <w:rPr>
          <w:rFonts w:ascii="宋体" w:eastAsia="宋体" w:hAnsi="宋体" w:cs="宋体"/>
          <w:b/>
          <w:color w:val="000000"/>
          <w:szCs w:val="21"/>
        </w:rPr>
        <w:t>五、探究题（本大题共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2</w:t>
      </w:r>
      <w:r w:rsidRPr="00C81539">
        <w:rPr>
          <w:rFonts w:ascii="宋体" w:eastAsia="宋体" w:hAnsi="宋体" w:cs="宋体"/>
          <w:b/>
          <w:color w:val="000000"/>
          <w:szCs w:val="21"/>
        </w:rPr>
        <w:t>小题，共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23.0</w:t>
      </w:r>
      <w:r w:rsidRPr="00C81539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23.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 (1). </w:t>
      </w:r>
      <w:r w:rsidRPr="00C81539">
        <w:rPr>
          <w:rFonts w:ascii="宋体" w:eastAsia="宋体" w:hAnsi="宋体" w:cs="宋体"/>
          <w:color w:val="000000"/>
          <w:szCs w:val="21"/>
        </w:rPr>
        <w:t>酒精灯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宋体"/>
          <w:color w:val="000000"/>
          <w:szCs w:val="21"/>
        </w:rPr>
        <w:t>用于加热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Times New Roman"/>
          <w:color w:val="000000"/>
          <w:szCs w:val="21"/>
        </w:rPr>
        <w:t>D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Times New Roman"/>
          <w:color w:val="000000"/>
          <w:szCs w:val="21"/>
        </w:rPr>
        <w:t>CaCO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+2HCl=CaCl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+H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O+CO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↑</w:t>
      </w:r>
      <w:r w:rsidRPr="00C81539">
        <w:rPr>
          <w:rFonts w:ascii="宋体" w:eastAsia="宋体" w:hAnsi="宋体"/>
          <w:color w:val="000000"/>
          <w:szCs w:val="21"/>
        </w:rPr>
        <w:t xml:space="preserve">    (5). </w:t>
      </w:r>
      <w:r w:rsidRPr="00C81539">
        <w:rPr>
          <w:rFonts w:ascii="宋体" w:eastAsia="宋体" w:hAnsi="宋体" w:cs="宋体"/>
          <w:color w:val="000000"/>
          <w:szCs w:val="21"/>
        </w:rPr>
        <w:t>推注射器活塞</w:t>
      </w:r>
      <w:r w:rsidRPr="00C81539">
        <w:rPr>
          <w:rFonts w:ascii="宋体" w:eastAsia="宋体" w:hAnsi="宋体"/>
          <w:color w:val="000000"/>
          <w:szCs w:val="21"/>
        </w:rPr>
        <w:t xml:space="preserve">    (6). </w:t>
      </w:r>
      <w:r w:rsidRPr="00C81539">
        <w:rPr>
          <w:rFonts w:ascii="宋体" w:eastAsia="宋体" w:hAnsi="宋体" w:cs="宋体"/>
          <w:color w:val="000000"/>
          <w:szCs w:val="21"/>
        </w:rPr>
        <w:t>松手后弹回</w:t>
      </w:r>
      <w:r w:rsidRPr="00C81539">
        <w:rPr>
          <w:rFonts w:ascii="宋体" w:eastAsia="宋体" w:hAnsi="宋体"/>
          <w:color w:val="000000"/>
          <w:szCs w:val="21"/>
        </w:rPr>
        <w:t xml:space="preserve">    (7). </w:t>
      </w:r>
      <w:r w:rsidRPr="00C81539">
        <w:rPr>
          <w:rFonts w:ascii="宋体" w:eastAsia="宋体" w:hAnsi="宋体" w:cs="宋体"/>
          <w:color w:val="000000"/>
          <w:szCs w:val="21"/>
        </w:rPr>
        <w:t>产生大量气泡</w:t>
      </w:r>
      <w:r w:rsidRPr="00C81539">
        <w:rPr>
          <w:rFonts w:ascii="宋体" w:eastAsia="宋体" w:hAnsi="宋体"/>
          <w:color w:val="000000"/>
          <w:szCs w:val="21"/>
        </w:rPr>
        <w:t xml:space="preserve">    (8). </w:t>
      </w:r>
      <w:r w:rsidRPr="00C81539">
        <w:rPr>
          <w:rFonts w:ascii="宋体" w:eastAsia="宋体" w:hAnsi="宋体" w:cs="宋体"/>
          <w:color w:val="000000"/>
          <w:szCs w:val="21"/>
        </w:rPr>
        <w:t>硫粉熔化并燃烧，火焰呈蓝紫色</w:t>
      </w:r>
      <w:r w:rsidRPr="00C81539">
        <w:rPr>
          <w:rFonts w:ascii="宋体" w:eastAsia="宋体" w:hAnsi="宋体"/>
          <w:color w:val="000000"/>
          <w:szCs w:val="21"/>
        </w:rPr>
        <w:t xml:space="preserve">    (9). </w:t>
      </w:r>
      <w:r w:rsidRPr="00C81539">
        <w:rPr>
          <w:rFonts w:ascii="宋体" w:eastAsia="宋体" w:hAnsi="宋体" w:cs="Times New Roman"/>
          <w:color w:val="000000"/>
          <w:szCs w:val="21"/>
        </w:rPr>
        <w:t>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+Ca(OH)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=CaSO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↓+H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</w:t>
      </w:r>
      <w:r w:rsidRPr="00C81539">
        <w:rPr>
          <w:rFonts w:ascii="宋体" w:eastAsia="宋体" w:hAnsi="宋体"/>
          <w:color w:val="000000"/>
          <w:szCs w:val="21"/>
        </w:rPr>
        <w:t xml:space="preserve">    (10). </w:t>
      </w:r>
      <w:r w:rsidRPr="00C81539">
        <w:rPr>
          <w:rFonts w:ascii="宋体" w:eastAsia="宋体" w:hAnsi="宋体" w:cs="Times New Roman"/>
          <w:color w:val="000000"/>
          <w:szCs w:val="21"/>
        </w:rPr>
        <w:t>B</w:t>
      </w:r>
      <w:r w:rsidRPr="00C81539">
        <w:rPr>
          <w:rFonts w:ascii="宋体" w:eastAsia="宋体" w:hAnsi="宋体"/>
          <w:color w:val="000000"/>
          <w:szCs w:val="21"/>
        </w:rPr>
        <w:t xml:space="preserve">    (11). </w:t>
      </w:r>
      <w:r w:rsidRPr="00C81539">
        <w:rPr>
          <w:rFonts w:ascii="宋体" w:eastAsia="宋体" w:hAnsi="宋体" w:cs="宋体"/>
          <w:color w:val="000000"/>
          <w:szCs w:val="21"/>
        </w:rPr>
        <w:t>控制反应速率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24.</w:t>
      </w:r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Times New Roman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 xml:space="preserve"> (1). </w:t>
      </w:r>
      <w:r w:rsidRPr="00C81539">
        <w:rPr>
          <w:rFonts w:ascii="宋体" w:eastAsia="宋体" w:hAnsi="宋体" w:cs="Times New Roman"/>
          <w:color w:val="000000"/>
          <w:szCs w:val="21"/>
        </w:rPr>
        <w:t>Na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/>
          <w:color w:val="000000"/>
          <w:szCs w:val="21"/>
        </w:rPr>
        <w:t xml:space="preserve">    (2). </w:t>
      </w:r>
      <w:r w:rsidRPr="00C81539">
        <w:rPr>
          <w:rFonts w:ascii="宋体" w:eastAsia="宋体" w:hAnsi="宋体" w:cs="Times New Roman"/>
          <w:color w:val="000000"/>
          <w:szCs w:val="21"/>
        </w:rPr>
        <w:t>Na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+Ca(OH)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=2NaOH+CaCO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↓</w:t>
      </w:r>
      <w:r w:rsidRPr="00C81539">
        <w:rPr>
          <w:rFonts w:ascii="宋体" w:eastAsia="宋体" w:hAnsi="宋体"/>
          <w:color w:val="000000"/>
          <w:szCs w:val="21"/>
        </w:rPr>
        <w:t xml:space="preserve">    (3). </w:t>
      </w:r>
      <w:r w:rsidRPr="00C81539">
        <w:rPr>
          <w:rFonts w:ascii="宋体" w:eastAsia="宋体" w:hAnsi="宋体" w:cs="Times New Roman"/>
          <w:color w:val="000000"/>
          <w:szCs w:val="21"/>
        </w:rPr>
        <w:t>Na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宋体"/>
          <w:color w:val="000000"/>
          <w:szCs w:val="21"/>
        </w:rPr>
        <w:t>和</w:t>
      </w:r>
      <w:r w:rsidRPr="00C81539">
        <w:rPr>
          <w:rFonts w:ascii="宋体" w:eastAsia="宋体" w:hAnsi="宋体" w:cs="Times New Roman"/>
          <w:color w:val="000000"/>
          <w:szCs w:val="21"/>
        </w:rPr>
        <w:t>NaHCO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/>
          <w:color w:val="000000"/>
          <w:szCs w:val="21"/>
        </w:rPr>
        <w:t xml:space="preserve">    (4). </w:t>
      </w:r>
      <w:r w:rsidRPr="00C81539">
        <w:rPr>
          <w:rFonts w:ascii="宋体" w:eastAsia="宋体" w:hAnsi="宋体" w:cs="Times New Roman"/>
          <w:color w:val="000000"/>
          <w:szCs w:val="21"/>
        </w:rPr>
        <w:t>NaHCO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/>
          <w:color w:val="000000"/>
          <w:szCs w:val="21"/>
        </w:rPr>
        <w:t xml:space="preserve">    (5). </w:t>
      </w:r>
      <w:r w:rsidRPr="00C81539">
        <w:rPr>
          <w:rFonts w:ascii="宋体" w:eastAsia="宋体" w:hAnsi="宋体" w:cs="宋体"/>
          <w:color w:val="000000"/>
          <w:szCs w:val="21"/>
        </w:rPr>
        <w:t>Ⅱ</w:t>
      </w:r>
      <w:r w:rsidRPr="00C81539">
        <w:rPr>
          <w:rFonts w:ascii="宋体" w:eastAsia="宋体" w:hAnsi="宋体"/>
          <w:color w:val="000000"/>
          <w:szCs w:val="21"/>
        </w:rPr>
        <w:t xml:space="preserve">    (6). </w:t>
      </w:r>
      <w:r w:rsidRPr="00C81539">
        <w:rPr>
          <w:rFonts w:ascii="宋体" w:eastAsia="宋体" w:hAnsi="宋体" w:cs="宋体"/>
          <w:color w:val="000000"/>
          <w:szCs w:val="21"/>
        </w:rPr>
        <w:t>称量加热前后固体的质量</w:t>
      </w:r>
      <w:r w:rsidRPr="00C81539">
        <w:rPr>
          <w:rFonts w:ascii="宋体" w:eastAsia="宋体" w:hAnsi="宋体"/>
          <w:color w:val="000000"/>
          <w:szCs w:val="21"/>
        </w:rPr>
        <w:t xml:space="preserve">    (7). </w:t>
      </w:r>
      <w:r w:rsidRPr="00C81539">
        <w:rPr>
          <w:rFonts w:ascii="宋体" w:eastAsia="宋体" w:hAnsi="宋体" w:cs="宋体"/>
          <w:color w:val="000000"/>
          <w:szCs w:val="21"/>
        </w:rPr>
        <w:t>计算</w:t>
      </w:r>
      <w:r w:rsidRPr="00C81539">
        <w:rPr>
          <w:rFonts w:ascii="宋体" w:eastAsia="宋体" w:hAnsi="宋体"/>
          <w:color w:val="000000"/>
          <w:szCs w:val="21"/>
        </w:rPr>
        <w:t xml:space="preserve">    (8). </w:t>
      </w:r>
      <w:r w:rsidRPr="00C81539">
        <w:rPr>
          <w:rFonts w:ascii="宋体" w:eastAsia="宋体" w:hAnsi="宋体" w:cs="Times New Roman"/>
          <w:color w:val="000000"/>
          <w:szCs w:val="21"/>
        </w:rPr>
        <w:t>CaCO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+H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O+CO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=Ca(HCO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3</w:t>
      </w:r>
      <w:r w:rsidRPr="00C81539">
        <w:rPr>
          <w:rFonts w:ascii="宋体" w:eastAsia="宋体" w:hAnsi="宋体" w:cs="Times New Roman"/>
          <w:color w:val="000000"/>
          <w:szCs w:val="21"/>
        </w:rPr>
        <w:t>)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Cs w:val="21"/>
        </w:rPr>
      </w:pPr>
      <w:r w:rsidRPr="00C81539">
        <w:rPr>
          <w:rFonts w:ascii="宋体" w:eastAsia="宋体" w:hAnsi="宋体" w:cs="宋体"/>
          <w:b/>
          <w:color w:val="000000"/>
          <w:szCs w:val="21"/>
        </w:rPr>
        <w:t>六、计算题（本大题共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1</w:t>
      </w:r>
      <w:r w:rsidRPr="00C81539">
        <w:rPr>
          <w:rFonts w:ascii="宋体" w:eastAsia="宋体" w:hAnsi="宋体" w:cs="宋体"/>
          <w:b/>
          <w:color w:val="000000"/>
          <w:szCs w:val="21"/>
        </w:rPr>
        <w:t>小题，共</w:t>
      </w:r>
      <w:r w:rsidRPr="00C81539">
        <w:rPr>
          <w:rFonts w:ascii="宋体" w:eastAsia="宋体" w:hAnsi="宋体" w:cs="Times New Roman"/>
          <w:b/>
          <w:color w:val="000000"/>
          <w:szCs w:val="21"/>
        </w:rPr>
        <w:t>5.0</w:t>
      </w:r>
      <w:r w:rsidRPr="00C81539">
        <w:rPr>
          <w:rFonts w:ascii="宋体" w:eastAsia="宋体" w:hAnsi="宋体" w:cs="宋体"/>
          <w:b/>
          <w:color w:val="000000"/>
          <w:szCs w:val="21"/>
        </w:rPr>
        <w:t>分）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/>
          <w:color w:val="000000"/>
          <w:szCs w:val="21"/>
        </w:rPr>
        <w:t>25.</w:t>
      </w:r>
      <w:bookmarkStart w:id="0" w:name="_GoBack"/>
      <w:bookmarkEnd w:id="0"/>
    </w:p>
    <w:p w:rsidR="0097526B" w:rsidRPr="00C81539" w:rsidP="0097526B">
      <w:pPr>
        <w:spacing w:line="360" w:lineRule="auto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 w:cs="宋体"/>
          <w:color w:val="000000"/>
          <w:szCs w:val="21"/>
        </w:rPr>
        <w:t>（</w:t>
      </w:r>
      <w:r w:rsidRPr="00C81539">
        <w:rPr>
          <w:rFonts w:ascii="宋体" w:eastAsia="宋体" w:hAnsi="宋体" w:cs="Times New Roman"/>
          <w:color w:val="000000"/>
          <w:szCs w:val="21"/>
        </w:rPr>
        <w:t>1</w:t>
      </w:r>
      <w:r w:rsidRPr="00C81539">
        <w:rPr>
          <w:rFonts w:ascii="宋体" w:eastAsia="宋体" w:hAnsi="宋体" w:cs="宋体"/>
          <w:color w:val="000000"/>
          <w:szCs w:val="21"/>
        </w:rPr>
        <w:t>）常见的化肥有氮肥、钾肥、磷肥，当化肥中同时含有两种或两种以上营养元素的称为复合肥。磷酸二氢钾中有磷元素和钾元素，为复合肥；磷酸二氢钾中钾和磷元素的质量比是：（</w:t>
      </w:r>
      <w:r w:rsidRPr="00C81539">
        <w:rPr>
          <w:rFonts w:ascii="宋体" w:eastAsia="宋体" w:hAnsi="宋体" w:cs="Times New Roman"/>
          <w:color w:val="000000"/>
          <w:szCs w:val="21"/>
        </w:rPr>
        <w:t>39×1</w:t>
      </w:r>
      <w:r w:rsidRPr="00C81539">
        <w:rPr>
          <w:rFonts w:ascii="宋体" w:eastAsia="宋体" w:hAnsi="宋体" w:cs="宋体"/>
          <w:color w:val="000000"/>
          <w:szCs w:val="21"/>
        </w:rPr>
        <w:t>）</w:t>
      </w:r>
      <w:r w:rsidRPr="00C81539">
        <w:rPr>
          <w:rFonts w:ascii="宋体" w:eastAsia="宋体" w:hAnsi="宋体" w:cs="Times New Roman"/>
          <w:color w:val="000000"/>
          <w:szCs w:val="21"/>
        </w:rPr>
        <w:t>:</w:t>
      </w:r>
      <w:r w:rsidRPr="00C81539">
        <w:rPr>
          <w:rFonts w:ascii="宋体" w:eastAsia="宋体" w:hAnsi="宋体" w:cs="宋体"/>
          <w:color w:val="000000"/>
          <w:szCs w:val="21"/>
        </w:rPr>
        <w:t>（</w:t>
      </w:r>
      <w:r w:rsidRPr="00C81539">
        <w:rPr>
          <w:rFonts w:ascii="宋体" w:eastAsia="宋体" w:hAnsi="宋体" w:cs="Times New Roman"/>
          <w:color w:val="000000"/>
          <w:szCs w:val="21"/>
        </w:rPr>
        <w:t>31×1</w:t>
      </w:r>
      <w:r w:rsidRPr="00C81539">
        <w:rPr>
          <w:rFonts w:ascii="宋体" w:eastAsia="宋体" w:hAnsi="宋体" w:cs="宋体"/>
          <w:color w:val="000000"/>
          <w:szCs w:val="21"/>
        </w:rPr>
        <w:t>）</w:t>
      </w:r>
      <w:r w:rsidRPr="00C81539">
        <w:rPr>
          <w:rFonts w:ascii="宋体" w:eastAsia="宋体" w:hAnsi="宋体" w:cs="Times New Roman"/>
          <w:color w:val="000000"/>
          <w:szCs w:val="21"/>
        </w:rPr>
        <w:t>=39:31</w:t>
      </w:r>
      <w:r w:rsidRPr="00C81539">
        <w:rPr>
          <w:rFonts w:ascii="宋体" w:eastAsia="宋体" w:hAnsi="宋体" w:cs="宋体"/>
          <w:color w:val="000000"/>
          <w:szCs w:val="21"/>
        </w:rPr>
        <w:t>；</w:t>
      </w:r>
    </w:p>
    <w:p w:rsidR="0097526B" w:rsidRPr="00C81539" w:rsidP="0097526B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  <w:szCs w:val="21"/>
        </w:rPr>
      </w:pPr>
      <w:r w:rsidRPr="00C81539">
        <w:rPr>
          <w:rFonts w:ascii="宋体" w:eastAsia="宋体" w:hAnsi="宋体" w:cs="宋体"/>
          <w:color w:val="000000"/>
          <w:szCs w:val="21"/>
        </w:rPr>
        <w:t>（</w:t>
      </w:r>
      <w:r w:rsidRPr="00C81539">
        <w:rPr>
          <w:rFonts w:ascii="宋体" w:eastAsia="宋体" w:hAnsi="宋体" w:cs="Times New Roman"/>
          <w:color w:val="000000"/>
          <w:szCs w:val="21"/>
        </w:rPr>
        <w:t>2</w:t>
      </w:r>
      <w:r w:rsidRPr="00C81539">
        <w:rPr>
          <w:rFonts w:ascii="宋体" w:eastAsia="宋体" w:hAnsi="宋体" w:cs="宋体"/>
          <w:color w:val="000000"/>
          <w:szCs w:val="21"/>
        </w:rPr>
        <w:t>）由图可知，一袋该化肥净重为</w:t>
      </w:r>
      <w:r w:rsidRPr="00C81539">
        <w:rPr>
          <w:rFonts w:ascii="宋体" w:eastAsia="宋体" w:hAnsi="宋体" w:cs="Times New Roman"/>
          <w:color w:val="000000"/>
          <w:szCs w:val="21"/>
        </w:rPr>
        <w:t>25kg</w:t>
      </w:r>
      <w:r w:rsidRPr="00C81539">
        <w:rPr>
          <w:rFonts w:ascii="宋体" w:eastAsia="宋体" w:hAnsi="宋体" w:cs="宋体"/>
          <w:color w:val="000000"/>
          <w:szCs w:val="21"/>
        </w:rPr>
        <w:t>，</w:t>
      </w:r>
      <w:r w:rsidRPr="00C81539">
        <w:rPr>
          <w:rFonts w:ascii="宋体" w:eastAsia="宋体" w:hAnsi="宋体" w:cs="Times New Roman"/>
          <w:color w:val="000000"/>
          <w:szCs w:val="21"/>
        </w:rPr>
        <w:t xml:space="preserve"> K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</w:t>
      </w:r>
      <w:r w:rsidRPr="00C81539">
        <w:rPr>
          <w:rFonts w:ascii="宋体" w:eastAsia="宋体" w:hAnsi="宋体" w:cs="宋体"/>
          <w:color w:val="000000"/>
          <w:szCs w:val="21"/>
        </w:rPr>
        <w:t>≥</w:t>
      </w:r>
      <w:r w:rsidRPr="00C81539">
        <w:rPr>
          <w:rFonts w:ascii="宋体" w:eastAsia="宋体" w:hAnsi="宋体" w:cs="Times New Roman"/>
          <w:color w:val="000000"/>
          <w:szCs w:val="21"/>
        </w:rPr>
        <w:t>34%</w:t>
      </w:r>
      <w:r w:rsidRPr="00C81539">
        <w:rPr>
          <w:rFonts w:ascii="宋体" w:eastAsia="宋体" w:hAnsi="宋体" w:cs="宋体"/>
          <w:color w:val="000000"/>
          <w:szCs w:val="21"/>
        </w:rPr>
        <w:t>，则一袋该化肥至少含</w:t>
      </w:r>
      <w:r w:rsidRPr="00C81539">
        <w:rPr>
          <w:rFonts w:ascii="宋体" w:eastAsia="宋体" w:hAnsi="宋体" w:cs="Times New Roman"/>
          <w:color w:val="000000"/>
          <w:szCs w:val="21"/>
        </w:rPr>
        <w:t>K</w:t>
      </w:r>
      <w:r w:rsidRPr="00C81539">
        <w:rPr>
          <w:rFonts w:ascii="宋体" w:eastAsia="宋体" w:hAnsi="宋体" w:cs="Times New Roman"/>
          <w:color w:val="000000"/>
          <w:szCs w:val="21"/>
          <w:vertAlign w:val="subscript"/>
        </w:rPr>
        <w:t>2</w:t>
      </w:r>
      <w:r w:rsidRPr="00C81539">
        <w:rPr>
          <w:rFonts w:ascii="宋体" w:eastAsia="宋体" w:hAnsi="宋体" w:cs="Times New Roman"/>
          <w:color w:val="000000"/>
          <w:szCs w:val="21"/>
        </w:rPr>
        <w:t>O</w:t>
      </w:r>
      <w:r w:rsidRPr="00C81539">
        <w:rPr>
          <w:rFonts w:ascii="宋体" w:eastAsia="宋体" w:hAnsi="宋体" w:cs="宋体"/>
          <w:color w:val="000000"/>
          <w:szCs w:val="21"/>
        </w:rPr>
        <w:t>的质量为：</w:t>
      </w:r>
      <w:r w:rsidRPr="00C81539">
        <w:rPr>
          <w:rFonts w:ascii="宋体" w:eastAsia="宋体" w:hAnsi="宋体" w:cs="Times New Romance"/>
          <w:color w:val="000000"/>
          <w:szCs w:val="21"/>
        </w:rPr>
        <w:t>25kg</w:t>
      </w:r>
      <w:r w:rsidRPr="00C81539">
        <w:rPr>
          <w:rFonts w:ascii="宋体" w:eastAsia="宋体" w:hAnsi="宋体" w:cs="宋体"/>
          <w:color w:val="000000"/>
          <w:szCs w:val="21"/>
        </w:rPr>
        <w:t>×</w:t>
      </w:r>
      <w:r w:rsidRPr="00C81539">
        <w:rPr>
          <w:rFonts w:ascii="宋体" w:eastAsia="宋体" w:hAnsi="宋体" w:cs="Times New Romance"/>
          <w:color w:val="000000"/>
          <w:szCs w:val="21"/>
        </w:rPr>
        <w:t>34%=8.5kg</w:t>
      </w:r>
      <w:r w:rsidRPr="00C81539">
        <w:rPr>
          <w:rFonts w:ascii="宋体" w:eastAsia="宋体" w:hAnsi="宋体" w:cs="宋体"/>
          <w:color w:val="000000"/>
          <w:szCs w:val="21"/>
        </w:rPr>
        <w:t>；</w:t>
      </w:r>
    </w:p>
    <w:p w:rsidR="0097526B" w:rsidP="0097526B">
      <w:r w:rsidRPr="00C81539">
        <w:rPr>
          <w:rFonts w:ascii="宋体" w:eastAsia="宋体" w:hAnsi="宋体" w:cs="宋体"/>
          <w:color w:val="000000"/>
          <w:szCs w:val="21"/>
        </w:rPr>
        <w:t>（</w:t>
      </w:r>
      <w:r w:rsidRPr="00C81539">
        <w:rPr>
          <w:rFonts w:ascii="宋体" w:eastAsia="宋体" w:hAnsi="宋体" w:cs="Times New Roman"/>
          <w:color w:val="000000"/>
          <w:szCs w:val="21"/>
        </w:rPr>
        <w:t>3</w:t>
      </w:r>
      <w:r w:rsidRPr="00C81539">
        <w:rPr>
          <w:rFonts w:ascii="宋体" w:eastAsia="宋体" w:hAnsi="宋体" w:cs="宋体"/>
          <w:color w:val="000000"/>
          <w:szCs w:val="21"/>
        </w:rPr>
        <w:t>）从包装上看，该化肥需要防潮保存，说明具有易溶于水的性质，属于物理性质；该化肥需要防晒保存，说明该化肥受热易分解，属于化学性质</w:t>
      </w:r>
    </w:p>
    <w:p w:rsidR="0097526B" w:rsidRPr="00B57AC0" w:rsidP="00B57AC0"/>
    <w:sectPr w:rsidSect="00875443">
      <w:headerReference w:type="even" r:id="rId35"/>
      <w:headerReference w:type="default" r:id="rId36"/>
      <w:footerReference w:type="default" r:id="rId37"/>
      <w:headerReference w:type="first" r:id="rId38"/>
      <w:pgSz w:w="23814" w:h="16839" w:orient="landscape" w:code="8"/>
      <w:pgMar w:top="720" w:right="720" w:bottom="720" w:left="720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ce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4515"/>
      <w:docPartObj>
        <w:docPartGallery w:val="Page Numbers (Bottom of Page)"/>
        <w:docPartUnique/>
      </w:docPartObj>
    </w:sdtPr>
    <w:sdtContent>
      <w:p w:rsidR="00875443">
        <w:pPr>
          <w:pStyle w:val="Footer"/>
          <w:jc w:val="center"/>
        </w:pPr>
        <w:r>
          <w:fldChar w:fldCharType="begin"/>
        </w:r>
        <w:r w:rsidR="00B57AC0">
          <w:instrText xml:space="preserve"> PAGE   \* MERGEFORMAT </w:instrText>
        </w:r>
        <w:r>
          <w:fldChar w:fldCharType="separate"/>
        </w:r>
        <w:r w:rsidRPr="0097526B" w:rsidR="0097526B">
          <w:rPr>
            <w:noProof/>
            <w:lang w:val="zh-CN"/>
          </w:rPr>
          <w:t>4</w:t>
        </w:r>
        <w:r>
          <w:fldChar w:fldCharType="end"/>
        </w:r>
      </w:p>
    </w:sdtContent>
  </w:sdt>
  <w:p w:rsidR="00875443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4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4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4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CF3CF3"/>
    <w:multiLevelType w:val="singleLevel"/>
    <w:tmpl w:val="8DCF3CF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938AED33"/>
    <w:multiLevelType w:val="singleLevel"/>
    <w:tmpl w:val="938AED33"/>
    <w:lvl w:ilvl="0">
      <w:start w:val="3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7B496C0"/>
    <w:multiLevelType w:val="singleLevel"/>
    <w:tmpl w:val="97B496C0"/>
    <w:lvl w:ilvl="0">
      <w:start w:val="3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FE2D5A5"/>
    <w:multiLevelType w:val="singleLevel"/>
    <w:tmpl w:val="9FE2D5A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C90AE8F7"/>
    <w:multiLevelType w:val="singleLevel"/>
    <w:tmpl w:val="C90AE8F7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D965BCC9"/>
    <w:multiLevelType w:val="singleLevel"/>
    <w:tmpl w:val="D965BCC9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F6B0A740"/>
    <w:multiLevelType w:val="singleLevel"/>
    <w:tmpl w:val="F6B0A74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00000001"/>
    <w:multiLevelType w:val="multilevel"/>
    <w:tmpl w:val="00000001"/>
    <w:lvl w:ilvl="0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1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2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3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4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5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6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7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  <w:lvl w:ilvl="8">
      <w:start w:val="1"/>
      <w:numFmt w:val="decimal"/>
      <w:lvlText w:val="%1."/>
      <w:lvlJc w:val="left"/>
      <w:rPr>
        <w:rFonts w:ascii="Batang" w:eastAsia="Batang" w:hAnsi="Batang" w:hint="default"/>
        <w:color w:val="1A171C"/>
        <w:spacing w:val="-10"/>
        <w:sz w:val="19"/>
        <w:u w:val="none" w:color="1A171C"/>
        <w:lang w:val="en-US" w:eastAsia="en-US"/>
      </w:rPr>
    </w:lvl>
  </w:abstractNum>
  <w:abstractNum w:abstractNumId="8">
    <w:nsid w:val="00000005"/>
    <w:multiLevelType w:val="multilevel"/>
    <w:tmpl w:val="00000005"/>
    <w:lvl w:ilvl="0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1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2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3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4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5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6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7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8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</w:abstractNum>
  <w:abstractNum w:abstractNumId="9">
    <w:nsid w:val="00000009"/>
    <w:multiLevelType w:val="multilevel"/>
    <w:tmpl w:val="00000009"/>
    <w:lvl w:ilvl="0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1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2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3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4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5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6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7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  <w:lvl w:ilvl="8">
      <w:start w:val="1"/>
      <w:numFmt w:val="upperLetter"/>
      <w:lvlText w:val="%1."/>
      <w:lvlJc w:val="left"/>
      <w:rPr>
        <w:rFonts w:ascii="Batang" w:eastAsia="Batang" w:hAnsi="Batang" w:hint="default"/>
        <w:color w:val="1A171C"/>
        <w:sz w:val="19"/>
        <w:u w:val="none" w:color="1A171C"/>
        <w:lang w:val="en-US" w:eastAsia="en-US"/>
      </w:rPr>
    </w:lvl>
  </w:abstractNum>
  <w:abstractNum w:abstractNumId="10">
    <w:nsid w:val="09E42D62"/>
    <w:multiLevelType w:val="singleLevel"/>
    <w:tmpl w:val="09E42D62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0ECC12EF"/>
    <w:multiLevelType w:val="singleLevel"/>
    <w:tmpl w:val="0ECC12EF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2A244AA0"/>
    <w:multiLevelType w:val="singleLevel"/>
    <w:tmpl w:val="2A244AA0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32DFD865"/>
    <w:multiLevelType w:val="singleLevel"/>
    <w:tmpl w:val="32DFD86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4">
    <w:nsid w:val="4191A758"/>
    <w:multiLevelType w:val="singleLevel"/>
    <w:tmpl w:val="4191A75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11"/>
  </w:num>
  <w:num w:numId="6">
    <w:abstractNumId w:val="10"/>
  </w:num>
  <w:num w:numId="7">
    <w:abstractNumId w:val="14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  <w:num w:numId="12">
    <w:abstractNumId w:val="13"/>
  </w:num>
  <w:num w:numId="13">
    <w:abstractNumId w:val="12"/>
  </w:num>
  <w:num w:numId="14">
    <w:abstractNumId w:val="5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7AC0"/>
    <w:rsid w:val="00233927"/>
    <w:rsid w:val="004F4935"/>
    <w:rsid w:val="00875443"/>
    <w:rsid w:val="00877ED6"/>
    <w:rsid w:val="0097526B"/>
    <w:rsid w:val="00B57AC0"/>
    <w:rsid w:val="00B61DC7"/>
    <w:rsid w:val="00C81539"/>
    <w:rsid w:val="00EF016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C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B57AC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semiHidden/>
    <w:unhideWhenUsed/>
    <w:rsid w:val="00B57A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57AC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B57A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57AC0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B57AC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B57A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wmf" /><Relationship Id="rId17" Type="http://schemas.openxmlformats.org/officeDocument/2006/relationships/oleObject" Target="embeddings/oleObject1.bin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wmf" /><Relationship Id="rId28" Type="http://schemas.openxmlformats.org/officeDocument/2006/relationships/oleObject" Target="embeddings/oleObject2.bin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wmf" /><Relationship Id="rId31" Type="http://schemas.openxmlformats.org/officeDocument/2006/relationships/oleObject" Target="embeddings/oleObject3.bin" /><Relationship Id="rId32" Type="http://schemas.openxmlformats.org/officeDocument/2006/relationships/image" Target="media/image26.wmf" /><Relationship Id="rId33" Type="http://schemas.openxmlformats.org/officeDocument/2006/relationships/oleObject" Target="embeddings/oleObject4.bin" /><Relationship Id="rId34" Type="http://schemas.openxmlformats.org/officeDocument/2006/relationships/image" Target="media/image27.png" /><Relationship Id="rId35" Type="http://schemas.openxmlformats.org/officeDocument/2006/relationships/header" Target="header1.xml" /><Relationship Id="rId36" Type="http://schemas.openxmlformats.org/officeDocument/2006/relationships/header" Target="header2.xml" /><Relationship Id="rId37" Type="http://schemas.openxmlformats.org/officeDocument/2006/relationships/footer" Target="footer1.xml" /><Relationship Id="rId38" Type="http://schemas.openxmlformats.org/officeDocument/2006/relationships/header" Target="header3.xml" /><Relationship Id="rId39" Type="http://schemas.openxmlformats.org/officeDocument/2006/relationships/theme" Target="theme/theme1.xml" /><Relationship Id="rId4" Type="http://schemas.openxmlformats.org/officeDocument/2006/relationships/image" Target="media/image1.png" /><Relationship Id="rId40" Type="http://schemas.openxmlformats.org/officeDocument/2006/relationships/numbering" Target="numbering.xml" /><Relationship Id="rId41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2019-12-16T12:55:00Z</dcterms:created>
  <dcterms:modified xsi:type="dcterms:W3CDTF">2019-12-28T14:40:00Z</dcterms:modified>
</cp:coreProperties>
</file>