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744593" w:rsidRPr="00811D96" w:rsidP="00744593">
      <w:pPr>
        <w:ind w:firstLine="560" w:firstLineChars="200"/>
        <w:rPr>
          <w:b/>
          <w:sz w:val="28"/>
          <w:szCs w:val="28"/>
          <w:lang w:eastAsia="zh-CN"/>
        </w:rPr>
      </w:pPr>
      <w:r w:rsidRPr="00811D96">
        <w:rPr>
          <w:rFonts w:hint="eastAsia"/>
          <w:b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11976100</wp:posOffset>
            </wp:positionV>
            <wp:extent cx="482600" cy="431800"/>
            <wp:wrapNone/>
            <wp:docPr id="10006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5444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11D96">
        <w:rPr>
          <w:rFonts w:hint="eastAsia"/>
          <w:b/>
          <w:sz w:val="28"/>
          <w:szCs w:val="28"/>
          <w:lang w:eastAsia="zh-CN"/>
        </w:rPr>
        <w:t>2019</w:t>
      </w:r>
      <w:r w:rsidRPr="00811D96">
        <w:rPr>
          <w:rFonts w:hint="eastAsia"/>
          <w:b/>
          <w:sz w:val="28"/>
          <w:szCs w:val="28"/>
          <w:lang w:eastAsia="zh-CN"/>
        </w:rPr>
        <w:t>——</w:t>
      </w:r>
      <w:r w:rsidRPr="00811D96">
        <w:rPr>
          <w:rFonts w:hint="eastAsia"/>
          <w:b/>
          <w:sz w:val="28"/>
          <w:szCs w:val="28"/>
          <w:lang w:eastAsia="zh-CN"/>
        </w:rPr>
        <w:t>2020</w:t>
      </w:r>
      <w:r w:rsidRPr="00811D96">
        <w:rPr>
          <w:rFonts w:hint="eastAsia"/>
          <w:b/>
          <w:sz w:val="28"/>
          <w:szCs w:val="28"/>
          <w:lang w:eastAsia="zh-CN"/>
        </w:rPr>
        <w:t>年度河北省</w:t>
      </w:r>
      <w:r>
        <w:rPr>
          <w:rFonts w:hint="eastAsia"/>
          <w:b/>
          <w:sz w:val="28"/>
          <w:szCs w:val="28"/>
          <w:lang w:eastAsia="zh-CN"/>
        </w:rPr>
        <w:t>石家庄</w:t>
      </w:r>
      <w:r w:rsidRPr="00811D96">
        <w:rPr>
          <w:rFonts w:hint="eastAsia"/>
          <w:b/>
          <w:sz w:val="28"/>
          <w:szCs w:val="28"/>
          <w:lang w:eastAsia="zh-CN"/>
        </w:rPr>
        <w:t>市</w:t>
      </w:r>
      <w:r>
        <w:rPr>
          <w:rFonts w:hint="eastAsia"/>
          <w:b/>
          <w:sz w:val="28"/>
          <w:szCs w:val="28"/>
          <w:lang w:eastAsia="zh-CN"/>
        </w:rPr>
        <w:t>赵县</w:t>
      </w:r>
      <w:r w:rsidRPr="00811D96">
        <w:rPr>
          <w:rFonts w:hint="eastAsia"/>
          <w:b/>
          <w:sz w:val="28"/>
          <w:szCs w:val="28"/>
          <w:lang w:eastAsia="zh-CN"/>
        </w:rPr>
        <w:t>九年级物理期末考试模拟试题</w:t>
      </w:r>
    </w:p>
    <w:p w:rsidR="00744593" w:rsidRPr="00811D96" w:rsidP="00744593">
      <w:pPr>
        <w:ind w:firstLine="3120" w:firstLineChars="1300"/>
        <w:rPr>
          <w:sz w:val="24"/>
          <w:szCs w:val="24"/>
          <w:lang w:eastAsia="zh-CN"/>
        </w:rPr>
      </w:pPr>
      <w:r w:rsidRPr="00811D96">
        <w:rPr>
          <w:rFonts w:hint="eastAsia"/>
          <w:sz w:val="24"/>
          <w:szCs w:val="24"/>
          <w:lang w:eastAsia="zh-CN"/>
        </w:rPr>
        <w:t>时量：</w:t>
      </w:r>
      <w:r w:rsidRPr="00811D96">
        <w:rPr>
          <w:rFonts w:hint="eastAsia"/>
          <w:sz w:val="24"/>
          <w:szCs w:val="24"/>
          <w:lang w:eastAsia="zh-CN"/>
        </w:rPr>
        <w:t>90</w:t>
      </w:r>
      <w:r w:rsidRPr="00811D96">
        <w:rPr>
          <w:rFonts w:hint="eastAsia"/>
          <w:sz w:val="24"/>
          <w:szCs w:val="24"/>
          <w:lang w:eastAsia="zh-CN"/>
        </w:rPr>
        <w:t>分钟，满分：</w:t>
      </w:r>
      <w:r w:rsidRPr="00811D96">
        <w:rPr>
          <w:rFonts w:hint="eastAsia"/>
          <w:sz w:val="24"/>
          <w:szCs w:val="24"/>
          <w:lang w:eastAsia="zh-CN"/>
        </w:rPr>
        <w:t>100</w:t>
      </w:r>
      <w:r w:rsidRPr="00811D96">
        <w:rPr>
          <w:rFonts w:hint="eastAsia"/>
          <w:sz w:val="24"/>
          <w:szCs w:val="24"/>
          <w:lang w:eastAsia="zh-CN"/>
        </w:rPr>
        <w:t>分</w:t>
      </w:r>
    </w:p>
    <w:p w:rsidR="000D27E5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</w:t>
      </w:r>
      <w:r w:rsidR="0022718E">
        <w:rPr>
          <w:rFonts w:hint="eastAsia"/>
          <w:b/>
          <w:bCs/>
          <w:sz w:val="24"/>
          <w:szCs w:val="24"/>
          <w:lang w:eastAsia="zh-CN"/>
        </w:rPr>
        <w:t>单项</w:t>
      </w:r>
      <w:r>
        <w:rPr>
          <w:b/>
          <w:bCs/>
          <w:sz w:val="24"/>
          <w:szCs w:val="24"/>
          <w:lang w:eastAsia="zh-CN"/>
        </w:rPr>
        <w:t>选择题（</w:t>
      </w:r>
      <w:r>
        <w:rPr>
          <w:rFonts w:hint="eastAsia"/>
          <w:b/>
          <w:bCs/>
          <w:sz w:val="24"/>
          <w:szCs w:val="24"/>
          <w:lang w:eastAsia="zh-CN"/>
        </w:rPr>
        <w:t>每个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22718E">
        <w:rPr>
          <w:rFonts w:hint="eastAsia"/>
          <w:b/>
          <w:bCs/>
          <w:sz w:val="24"/>
          <w:szCs w:val="24"/>
          <w:lang w:eastAsia="zh-CN"/>
        </w:rPr>
        <w:t>32</w:t>
      </w:r>
      <w:r>
        <w:rPr>
          <w:b/>
          <w:bCs/>
          <w:sz w:val="24"/>
          <w:szCs w:val="24"/>
          <w:lang w:eastAsia="zh-CN"/>
        </w:rPr>
        <w:t>分）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下列对物质世界的认识正确的是（　</w:t>
      </w:r>
      <w:r>
        <w:rPr>
          <w:rFonts w:hint="eastAsia"/>
          <w:color w:val="000000"/>
          <w:lang w:eastAsia="zh-CN"/>
        </w:rPr>
        <w:t xml:space="preserve"> </w:t>
      </w:r>
      <w:r w:rsidR="0022718E">
        <w:rPr>
          <w:rFonts w:hint="eastAsia"/>
          <w:color w:val="000000"/>
          <w:lang w:eastAsia="zh-CN"/>
        </w:rPr>
        <w:t xml:space="preserve">   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　）</w:t>
      </w:r>
      <w:r>
        <w:rPr>
          <w:color w:val="000000"/>
          <w:lang w:eastAsia="zh-CN"/>
        </w:rPr>
        <w:t xml:space="preserve"> 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太阳是宇宙的中心</w:t>
      </w:r>
      <w:r>
        <w:rPr>
          <w:color w:val="000000"/>
          <w:lang w:eastAsia="zh-CN"/>
        </w:rPr>
        <w:t>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33708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用摩擦的方法可以创造电荷</w:t>
      </w:r>
    </w:p>
    <w:p w:rsidR="000D27E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香气扑鼻可以作为分子运动的证据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741107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原子是不可再分的最小粒子</w:t>
      </w:r>
    </w:p>
    <w:p w:rsidR="000D27E5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5023485</wp:posOffset>
            </wp:positionH>
            <wp:positionV relativeFrom="paragraph">
              <wp:posOffset>314325</wp:posOffset>
            </wp:positionV>
            <wp:extent cx="885825" cy="1123950"/>
            <wp:effectExtent l="19050" t="0" r="9525" b="0"/>
            <wp:wrapSquare wrapText="bothSides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451206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探究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比较不同物质的吸热能力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时，同学们用酒精灯同时开始均匀加热质量和初温都相等的沙子和水，装置如图。下列说法不正确的是（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实验中，沙子吸热升温较快，说明沙子吸热能力较弱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在本实验中，物体吸热多少是由物质的种类决定的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实验中，将沙子和水加热到相同温度时，水吸收的热量多</w:t>
      </w:r>
    </w:p>
    <w:p w:rsidR="000D27E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实验中，加热相同的时间，末温低的物质吸热能力强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下列物理知识中正确的是（</w:t>
      </w:r>
      <w:r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内能反映了构成物体的大量分子做无规则运动的剧烈程度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把两个切开的保险丝紧压在一起可以吊起重物，说明分子间存在斥力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热机是通过燃料燃烧获取电能并转化为机械能的装置</w:t>
      </w:r>
    </w:p>
    <w:p w:rsidR="000D27E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汽油机有吸气、压缩、燃烧</w:t>
      </w:r>
      <w:r>
        <w:rPr>
          <w:color w:val="000000"/>
          <w:lang w:eastAsia="zh-CN"/>
        </w:rPr>
        <w:t xml:space="preserve">  </w:t>
      </w:r>
      <w:r>
        <w:rPr>
          <w:noProof/>
          <w:lang w:eastAsia="zh-CN"/>
        </w:rPr>
        <w:drawing>
          <wp:inline distT="0" distB="0" distL="0" distR="0">
            <wp:extent cx="95491" cy="200533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321995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491" cy="2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膨胀做功和排气四个冲程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炎热的夏天，一辆匀速行驶的洒水车洒湿了被晒得发烫的柏油路。下列关于洒水车的分析，正确的应当是（</w:t>
      </w:r>
      <w:r>
        <w:rPr>
          <w:color w:val="000000"/>
          <w:lang w:eastAsia="zh-CN"/>
        </w:rPr>
        <w:t> 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 </w:t>
      </w:r>
      <w:r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若提高洒水车的热机效率，就可以增大燃料的热值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若燃料燃烧更充分，就可以提高洒水车的热机效率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洒水车的动能不变，势能不变，机械能的总量不变</w:t>
      </w:r>
    </w:p>
    <w:p w:rsidR="000D27E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往柏油路上洒水，主要是通过做功改变路面的内能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如图所示，用丝线悬挂着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六个小球，它们之间相互作用的情况如图甲、乙、丙、丁所示，则肯定带电的小球是（</w:t>
      </w:r>
      <w:r>
        <w:rPr>
          <w:color w:val="000000"/>
          <w:lang w:eastAsia="zh-CN"/>
        </w:rPr>
        <w:t xml:space="preserve">   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0D27E5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77470</wp:posOffset>
            </wp:positionV>
            <wp:extent cx="2743200" cy="838200"/>
            <wp:effectExtent l="19050" t="0" r="0" b="0"/>
            <wp:wrapSquare wrapText="bothSides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924605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6AEE">
      <w:pPr>
        <w:spacing w:after="0"/>
        <w:ind w:left="150"/>
        <w:rPr>
          <w:color w:val="000000"/>
          <w:lang w:eastAsia="zh-CN"/>
        </w:rPr>
      </w:pPr>
    </w:p>
    <w:p w:rsidR="00296AEE">
      <w:pPr>
        <w:spacing w:after="0"/>
        <w:ind w:left="150"/>
        <w:rPr>
          <w:color w:val="000000"/>
          <w:lang w:eastAsia="zh-CN"/>
        </w:rPr>
      </w:pPr>
    </w:p>
    <w:p w:rsidR="00296AEE">
      <w:pPr>
        <w:spacing w:after="0"/>
        <w:ind w:left="150"/>
        <w:rPr>
          <w:color w:val="000000"/>
          <w:lang w:eastAsia="zh-CN"/>
        </w:rPr>
      </w:pPr>
    </w:p>
    <w:p w:rsidR="000D27E5" w:rsidP="00296AEE">
      <w:pPr>
        <w:spacing w:after="0"/>
      </w:pPr>
      <w:r>
        <w:rPr>
          <w:color w:val="000000"/>
        </w:rPr>
        <w:t>A. A</w:t>
      </w:r>
      <w:r>
        <w:rPr>
          <w:color w:val="000000"/>
        </w:rPr>
        <w:t>，</w:t>
      </w:r>
      <w:r>
        <w:rPr>
          <w:color w:val="000000"/>
        </w:rPr>
        <w:t>C</w:t>
      </w:r>
      <w:r>
        <w:rPr>
          <w:color w:val="000000"/>
        </w:rPr>
        <w:t>小球</w:t>
      </w:r>
      <w:r>
        <w:rPr>
          <w:color w:val="000000"/>
        </w:rPr>
        <w:t>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384423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A</w:t>
      </w:r>
      <w:r>
        <w:rPr>
          <w:color w:val="000000"/>
        </w:rPr>
        <w:t>，</w:t>
      </w:r>
      <w:r>
        <w:rPr>
          <w:color w:val="000000"/>
        </w:rPr>
        <w:t>D</w:t>
      </w:r>
      <w:r>
        <w:rPr>
          <w:color w:val="000000"/>
        </w:rPr>
        <w:t>小球</w:t>
      </w:r>
      <w:r>
        <w:rPr>
          <w:color w:val="000000"/>
        </w:rPr>
        <w:t>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929639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A</w:t>
      </w:r>
      <w:r>
        <w:rPr>
          <w:color w:val="000000"/>
        </w:rPr>
        <w:t>，</w:t>
      </w:r>
      <w:r>
        <w:rPr>
          <w:color w:val="000000"/>
        </w:rPr>
        <w:t>B</w:t>
      </w:r>
      <w:r>
        <w:rPr>
          <w:color w:val="000000"/>
        </w:rPr>
        <w:t>小球</w:t>
      </w:r>
      <w:r>
        <w:rPr>
          <w:color w:val="000000"/>
        </w:rPr>
        <w:t>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514974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E</w:t>
      </w:r>
      <w:r>
        <w:rPr>
          <w:color w:val="000000"/>
        </w:rPr>
        <w:t>，</w:t>
      </w:r>
      <w:r>
        <w:rPr>
          <w:color w:val="000000"/>
        </w:rPr>
        <w:t>F</w:t>
      </w:r>
      <w:r>
        <w:rPr>
          <w:color w:val="000000"/>
        </w:rPr>
        <w:t>小球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关于电功和电功率，下列说法中正确的是（</w:t>
      </w:r>
      <w:r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电功率是表示电流做功快慢的物理量</w:t>
      </w:r>
      <w:r>
        <w:rPr>
          <w:color w:val="000000"/>
          <w:lang w:eastAsia="zh-CN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40579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用电器消耗的电能越多，电功率越大</w:t>
      </w:r>
    </w:p>
    <w:p w:rsidR="000D27E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用电器所消耗的电功率一定等于它的额定功率</w:t>
      </w:r>
      <w:r>
        <w:rPr>
          <w:color w:val="000000"/>
          <w:lang w:eastAsia="zh-CN"/>
        </w:rPr>
        <w:t>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548347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额定功率越大的用电器，消耗的电能一定越多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教室中一只开关能同时控制二盏日光灯，根据生活经验和所学物理知识可知这二盏日光灯间的连接方式是（</w:t>
      </w:r>
      <w:r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0D27E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一定是串联的</w:t>
      </w:r>
      <w:r>
        <w:rPr>
          <w:color w:val="000000"/>
          <w:lang w:eastAsia="zh-CN"/>
        </w:rPr>
        <w:t>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038920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一定是并联的</w:t>
      </w:r>
      <w:r>
        <w:rPr>
          <w:color w:val="000000"/>
          <w:lang w:eastAsia="zh-CN"/>
        </w:rPr>
        <w:t>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307684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可能是串联的</w:t>
      </w:r>
      <w:r>
        <w:rPr>
          <w:color w:val="000000"/>
          <w:lang w:eastAsia="zh-CN"/>
        </w:rPr>
        <w:t>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79542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无法确定</w:t>
      </w:r>
    </w:p>
    <w:p w:rsidR="00296AEE">
      <w:pPr>
        <w:spacing w:after="0"/>
        <w:rPr>
          <w:noProof/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如图所示，电源电压为</w:t>
      </w:r>
      <w:r>
        <w:rPr>
          <w:color w:val="000000"/>
          <w:lang w:eastAsia="zh-CN"/>
        </w:rPr>
        <w:t>6V</w:t>
      </w:r>
      <w:r>
        <w:rPr>
          <w:color w:val="000000"/>
          <w:lang w:eastAsia="zh-CN"/>
        </w:rPr>
        <w:t>且保持不变，定值电阻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=20</w:t>
      </w:r>
      <w:r>
        <w:rPr>
          <w:color w:val="000000"/>
        </w:rPr>
        <w:t>Ω</w:t>
      </w:r>
      <w:r>
        <w:rPr>
          <w:color w:val="000000"/>
          <w:lang w:eastAsia="zh-CN"/>
        </w:rPr>
        <w:t>，在开关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闭合的情况下，下列说法中正确的是（</w:t>
      </w:r>
      <w:r>
        <w:rPr>
          <w:color w:val="000000"/>
          <w:lang w:eastAsia="zh-CN"/>
        </w:rPr>
        <w:t xml:space="preserve">   </w:t>
      </w:r>
      <w:r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0D27E5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175260</wp:posOffset>
            </wp:positionH>
            <wp:positionV relativeFrom="paragraph">
              <wp:posOffset>80645</wp:posOffset>
            </wp:positionV>
            <wp:extent cx="1323975" cy="723900"/>
            <wp:effectExtent l="19050" t="0" r="9525" b="0"/>
            <wp:wrapSquare wrapText="bothSides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4806956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6AEE">
      <w:pPr>
        <w:spacing w:after="0"/>
        <w:ind w:left="150"/>
        <w:rPr>
          <w:color w:val="000000"/>
          <w:lang w:eastAsia="zh-CN"/>
        </w:rPr>
      </w:pPr>
    </w:p>
    <w:p w:rsidR="00296AEE">
      <w:pPr>
        <w:spacing w:after="0"/>
        <w:ind w:left="150"/>
        <w:rPr>
          <w:color w:val="000000"/>
          <w:lang w:eastAsia="zh-CN"/>
        </w:rPr>
      </w:pPr>
    </w:p>
    <w:p w:rsidR="00296AEE">
      <w:pPr>
        <w:spacing w:after="0"/>
        <w:ind w:left="150"/>
        <w:rPr>
          <w:color w:val="000000"/>
          <w:lang w:eastAsia="zh-CN"/>
        </w:rPr>
      </w:pP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两点间接入一个</w:t>
      </w:r>
      <w:r>
        <w:rPr>
          <w:color w:val="000000"/>
          <w:lang w:eastAsia="zh-CN"/>
        </w:rPr>
        <w:t>“3V  0.5A”</w:t>
      </w:r>
      <w:r>
        <w:rPr>
          <w:color w:val="000000"/>
          <w:lang w:eastAsia="zh-CN"/>
        </w:rPr>
        <w:t>的小灯泡，小灯泡能正常发光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两点间接入一个量程为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～</w:t>
      </w:r>
      <w:r>
        <w:rPr>
          <w:color w:val="000000"/>
          <w:lang w:eastAsia="zh-CN"/>
        </w:rPr>
        <w:t>0.6A</w:t>
      </w:r>
      <w:r>
        <w:rPr>
          <w:color w:val="000000"/>
          <w:lang w:eastAsia="zh-CN"/>
        </w:rPr>
        <w:t>的电流表，电流表的示数为</w:t>
      </w:r>
      <w:r>
        <w:rPr>
          <w:color w:val="000000"/>
          <w:lang w:eastAsia="zh-CN"/>
        </w:rPr>
        <w:t>0.2A</w:t>
      </w:r>
    </w:p>
    <w:p w:rsidR="00296AEE" w:rsidP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两点间接入一个阻值为</w:t>
      </w:r>
      <w:r>
        <w:rPr>
          <w:color w:val="000000"/>
          <w:lang w:eastAsia="zh-CN"/>
        </w:rPr>
        <w:t>10</w:t>
      </w:r>
      <w:r>
        <w:rPr>
          <w:color w:val="000000"/>
        </w:rPr>
        <w:t>Ω</w:t>
      </w:r>
      <w:r>
        <w:rPr>
          <w:color w:val="000000"/>
          <w:lang w:eastAsia="zh-CN"/>
        </w:rPr>
        <w:t>的定值电阻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R0</w:t>
      </w:r>
      <w:r>
        <w:rPr>
          <w:color w:val="000000"/>
          <w:lang w:eastAsia="zh-CN"/>
        </w:rPr>
        <w:t>两端的电压为</w:t>
      </w:r>
      <w:r>
        <w:rPr>
          <w:color w:val="000000"/>
          <w:lang w:eastAsia="zh-CN"/>
        </w:rPr>
        <w:t>4V</w:t>
      </w:r>
    </w:p>
    <w:p w:rsidR="000D27E5" w:rsidRPr="00296AEE" w:rsidP="00296AEE">
      <w:pPr>
        <w:spacing w:after="0"/>
        <w:ind w:left="150"/>
        <w:rPr>
          <w:color w:val="000000"/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两点间接入一个阻值为</w:t>
      </w:r>
      <w:r>
        <w:rPr>
          <w:color w:val="000000"/>
          <w:lang w:eastAsia="zh-CN"/>
        </w:rPr>
        <w:t>10</w:t>
      </w:r>
      <w:r>
        <w:rPr>
          <w:color w:val="000000"/>
        </w:rPr>
        <w:t>Ω</w:t>
      </w:r>
      <w:r>
        <w:rPr>
          <w:color w:val="000000"/>
          <w:lang w:eastAsia="zh-CN"/>
        </w:rPr>
        <w:t>的定值电阻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，电路消耗的总电功率为</w:t>
      </w:r>
      <w:r>
        <w:rPr>
          <w:color w:val="000000"/>
          <w:lang w:eastAsia="zh-CN"/>
        </w:rPr>
        <w:t>1.8W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下列说法正确的是</w:t>
      </w: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（</w:t>
      </w:r>
      <w:r>
        <w:rPr>
          <w:rFonts w:hint="eastAsia"/>
          <w:color w:val="000000"/>
          <w:lang w:eastAsia="zh-CN"/>
        </w:rPr>
        <w:t xml:space="preserve">            </w:t>
      </w:r>
      <w:r>
        <w:rPr>
          <w:color w:val="000000"/>
          <w:lang w:eastAsia="zh-CN"/>
        </w:rPr>
        <w:t>）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电热壶、电铃的主要部件都是电磁铁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电吹风、洗衣机的主要部件都是电动机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电能表、验电器都是用来测量电流大小的仪器</w:t>
      </w:r>
    </w:p>
    <w:p w:rsidR="000D27E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电冰箱门上的密封条、</w:t>
      </w:r>
      <w:r>
        <w:rPr>
          <w:color w:val="000000"/>
          <w:lang w:eastAsia="zh-CN"/>
        </w:rPr>
        <w:t>VCD</w:t>
      </w:r>
      <w:r>
        <w:rPr>
          <w:color w:val="000000"/>
          <w:lang w:eastAsia="zh-CN"/>
        </w:rPr>
        <w:t>播放用的光碟都是应用了磁性材料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如图所示的滑动变阻器中，当滑片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向左滑动时，连入电路的电阻变小的是（</w:t>
      </w:r>
      <w:r>
        <w:rPr>
          <w:color w:val="000000"/>
          <w:lang w:eastAsia="zh-CN"/>
        </w:rPr>
        <w:t> 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0D27E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1107694" cy="649338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338557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7694" cy="649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B. </w:t>
      </w:r>
      <w:r>
        <w:rPr>
          <w:noProof/>
          <w:lang w:eastAsia="zh-CN"/>
        </w:rPr>
        <w:drawing>
          <wp:inline distT="0" distB="0" distL="0" distR="0">
            <wp:extent cx="935812" cy="649338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79890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5812" cy="649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C. </w:t>
      </w:r>
      <w:r>
        <w:rPr>
          <w:noProof/>
          <w:lang w:eastAsia="zh-CN"/>
        </w:rPr>
        <w:drawing>
          <wp:inline distT="0" distB="0" distL="0" distR="0">
            <wp:extent cx="1059955" cy="639788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654675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9955" cy="63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D. </w:t>
      </w:r>
      <w:r>
        <w:rPr>
          <w:noProof/>
          <w:lang w:eastAsia="zh-CN"/>
        </w:rPr>
        <w:drawing>
          <wp:inline distT="0" distB="0" distL="0" distR="0">
            <wp:extent cx="1079056" cy="658889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150448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056" cy="65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6AEE" w:rsidRPr="0022718E" w:rsidP="0022718E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如图所示的电路中，当灯泡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烧坏时（设电源电压</w:t>
      </w:r>
      <w:r>
        <w:rPr>
          <w:color w:val="000000"/>
          <w:lang w:eastAsia="zh-CN"/>
        </w:rPr>
        <w:t>U</w:t>
      </w:r>
      <w:r>
        <w:rPr>
          <w:color w:val="000000"/>
          <w:lang w:eastAsia="zh-CN"/>
        </w:rPr>
        <w:t>不变），则通过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的电流</w:t>
      </w:r>
      <w:r>
        <w:rPr>
          <w:lang w:eastAsia="zh-CN"/>
        </w:rPr>
        <w:t>（</w:t>
      </w:r>
      <w:r>
        <w:rPr>
          <w:rFonts w:hint="eastAsia"/>
          <w:lang w:eastAsia="zh-CN"/>
        </w:rPr>
        <w:t xml:space="preserve">           </w:t>
      </w:r>
      <w:r>
        <w:rPr>
          <w:lang w:eastAsia="zh-CN"/>
        </w:rPr>
        <w:t>）</w:t>
      </w:r>
    </w:p>
    <w:p w:rsidR="0022718E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74930</wp:posOffset>
            </wp:positionV>
            <wp:extent cx="1295400" cy="714375"/>
            <wp:effectExtent l="19050" t="0" r="0" b="0"/>
            <wp:wrapSquare wrapText="bothSides"/>
            <wp:docPr id="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297717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6AEE">
        <w:rPr>
          <w:color w:val="000000"/>
          <w:lang w:eastAsia="zh-CN"/>
        </w:rPr>
        <w:t>A. </w:t>
      </w:r>
      <w:r w:rsidR="00296AEE">
        <w:rPr>
          <w:color w:val="000000"/>
          <w:lang w:eastAsia="zh-CN"/>
        </w:rPr>
        <w:t>减小</w:t>
      </w:r>
      <w:r w:rsidR="00296AEE">
        <w:rPr>
          <w:color w:val="000000"/>
          <w:lang w:eastAsia="zh-CN"/>
        </w:rPr>
        <w:t>                                    </w:t>
      </w:r>
    </w:p>
    <w:p w:rsidR="0022718E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增大</w:t>
      </w:r>
      <w:r>
        <w:rPr>
          <w:color w:val="000000"/>
          <w:lang w:eastAsia="zh-CN"/>
        </w:rPr>
        <w:t>                                    </w:t>
      </w:r>
    </w:p>
    <w:p w:rsidR="0022718E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等于零</w:t>
      </w:r>
      <w:r>
        <w:rPr>
          <w:color w:val="000000"/>
          <w:lang w:eastAsia="zh-CN"/>
        </w:rPr>
        <w:t>                                    </w:t>
      </w:r>
    </w:p>
    <w:p w:rsidR="000D27E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不变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下列各图正确的是（</w:t>
      </w:r>
      <w:r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）</w:t>
      </w:r>
    </w:p>
    <w:p w:rsidR="000D27E5" w:rsidP="00296AEE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228725" cy="857250"/>
            <wp:effectExtent l="19050" t="0" r="9525" b="0"/>
            <wp:docPr id="5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218816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6AEE">
        <w:rPr>
          <w:lang w:eastAsia="zh-CN"/>
        </w:rPr>
        <w:t xml:space="preserve"> </w:t>
      </w:r>
      <w:r>
        <w:rPr>
          <w:rFonts w:hint="eastAsia"/>
          <w:noProof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047750" cy="809625"/>
            <wp:effectExtent l="19050" t="0" r="0" b="0"/>
            <wp:docPr id="5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50148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6AEE">
        <w:rPr>
          <w:lang w:eastAsia="zh-CN"/>
        </w:rPr>
        <w:t xml:space="preserve"> </w:t>
      </w:r>
      <w:r>
        <w:rPr>
          <w:rFonts w:hint="eastAsia"/>
          <w:noProof/>
          <w:lang w:eastAsia="zh-CN"/>
        </w:rPr>
        <w:t xml:space="preserve">    </w:t>
      </w:r>
      <w:r>
        <w:rPr>
          <w:noProof/>
          <w:lang w:eastAsia="zh-CN"/>
        </w:rPr>
        <w:drawing>
          <wp:inline distT="0" distB="0" distL="0" distR="0">
            <wp:extent cx="1238250" cy="914400"/>
            <wp:effectExtent l="19050" t="0" r="0" b="0"/>
            <wp:docPr id="6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000036" name="Picture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6AEE">
        <w:rPr>
          <w:lang w:eastAsia="zh-CN"/>
        </w:rPr>
        <w:t xml:space="preserve"> </w:t>
      </w:r>
      <w:r>
        <w:rPr>
          <w:rFonts w:hint="eastAsia"/>
          <w:noProof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495425" cy="809625"/>
            <wp:effectExtent l="19050" t="0" r="9525" b="0"/>
            <wp:docPr id="6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282909" name="Picture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     </w:t>
      </w:r>
    </w:p>
    <w:p w:rsidR="00296AEE">
      <w:pPr>
        <w:spacing w:after="0"/>
        <w:rPr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磁极的磁感线</w:t>
      </w:r>
      <w:r>
        <w:rPr>
          <w:color w:val="000000"/>
          <w:lang w:eastAsia="zh-CN"/>
        </w:rPr>
        <w:t>         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 B. </w:t>
      </w:r>
      <w:r>
        <w:rPr>
          <w:color w:val="000000"/>
          <w:lang w:eastAsia="zh-CN"/>
        </w:rPr>
        <w:t>光的折射</w:t>
      </w:r>
      <w:r>
        <w:rPr>
          <w:rFonts w:hint="eastAsia"/>
          <w:color w:val="000000"/>
          <w:lang w:eastAsia="zh-CN"/>
        </w:rPr>
        <w:t xml:space="preserve">             </w:t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物体做匀速直线运动</w:t>
      </w:r>
      <w:r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856575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杠杆的力臂</w:t>
      </w:r>
    </w:p>
    <w:p w:rsidR="000D27E5" w:rsidRPr="00296AEE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关于家庭电路及安全用电，下列说法中正确的是（　</w:t>
      </w:r>
      <w:r>
        <w:rPr>
          <w:rFonts w:hint="eastAsia"/>
          <w:color w:val="000000"/>
          <w:lang w:eastAsia="zh-CN"/>
        </w:rPr>
        <w:t xml:space="preserve">  </w:t>
      </w:r>
      <w:r w:rsidR="0022718E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　）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使用测电笔检验是否漏电时，手不能接触笔尾的金属体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只有当人体接触带电体时，才可能发生触电事故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用电器总功率过大可导致空气开关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跳闸</w:t>
      </w:r>
      <w:r>
        <w:rPr>
          <w:color w:val="000000"/>
          <w:lang w:eastAsia="zh-CN"/>
        </w:rPr>
        <w:t>”</w:t>
      </w:r>
    </w:p>
    <w:p w:rsidR="000D27E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电线的芯线外面包一层绝缘塑料，主要是为了增强电线的导电性</w:t>
      </w:r>
    </w:p>
    <w:p w:rsidR="000D27E5">
      <w:pPr>
        <w:spacing w:after="0"/>
        <w:rPr>
          <w:noProof/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如图所示的电路，电源电压保持不变，电阻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的阻值分别为</w:t>
      </w:r>
      <w:r>
        <w:rPr>
          <w:color w:val="000000"/>
          <w:lang w:eastAsia="zh-CN"/>
        </w:rPr>
        <w:t>10</w:t>
      </w:r>
      <w:r>
        <w:rPr>
          <w:color w:val="000000"/>
        </w:rPr>
        <w:t>Ω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20</w:t>
      </w:r>
      <w:r>
        <w:rPr>
          <w:color w:val="000000"/>
        </w:rPr>
        <w:t>Ω</w:t>
      </w:r>
      <w:r>
        <w:rPr>
          <w:color w:val="000000"/>
          <w:lang w:eastAsia="zh-CN"/>
        </w:rPr>
        <w:t>，只闭合开关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将滑片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移到中点，电压表示数为</w:t>
      </w:r>
      <w:r>
        <w:rPr>
          <w:color w:val="000000"/>
          <w:lang w:eastAsia="zh-CN"/>
        </w:rPr>
        <w:t>6V</w:t>
      </w:r>
      <w:r>
        <w:rPr>
          <w:color w:val="000000"/>
          <w:lang w:eastAsia="zh-CN"/>
        </w:rPr>
        <w:t>，电阻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的功率为</w:t>
      </w:r>
      <w:r>
        <w:rPr>
          <w:color w:val="000000"/>
          <w:lang w:eastAsia="zh-CN"/>
        </w:rPr>
        <w:t>P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闭合开关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将滑片移到最左端，电阻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的功率为</w:t>
      </w:r>
      <w:r>
        <w:rPr>
          <w:color w:val="000000"/>
          <w:lang w:eastAsia="zh-CN"/>
        </w:rPr>
        <w:t>P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若</w:t>
      </w:r>
      <w:r>
        <w:rPr>
          <w:color w:val="000000"/>
          <w:lang w:eastAsia="zh-CN"/>
        </w:rPr>
        <w:t>P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P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．则下列说法正确的是（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296AEE">
      <w:pPr>
        <w:spacing w:after="0"/>
        <w:ind w:left="150"/>
        <w:rPr>
          <w:noProof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4623435</wp:posOffset>
            </wp:positionH>
            <wp:positionV relativeFrom="paragraph">
              <wp:posOffset>-81915</wp:posOffset>
            </wp:positionV>
            <wp:extent cx="1247775" cy="1028700"/>
            <wp:effectExtent l="19050" t="0" r="9525" b="0"/>
            <wp:wrapSquare wrapText="bothSides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49436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电源电压为</w:t>
      </w:r>
      <w:r>
        <w:rPr>
          <w:color w:val="000000"/>
          <w:lang w:eastAsia="zh-CN"/>
        </w:rPr>
        <w:t>18V       </w:t>
      </w:r>
      <w:r>
        <w:rPr>
          <w:rFonts w:hint="eastAsia"/>
          <w:noProof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21657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滑动变阻器的最大电阻为</w:t>
      </w:r>
      <w:r>
        <w:rPr>
          <w:color w:val="000000"/>
          <w:lang w:eastAsia="zh-CN"/>
        </w:rPr>
        <w:t>20</w:t>
      </w:r>
      <w:r>
        <w:rPr>
          <w:color w:val="000000"/>
        </w:rPr>
        <w:t>Ω</w:t>
      </w:r>
    </w:p>
    <w:p w:rsidR="00296AEE">
      <w:pPr>
        <w:spacing w:after="0"/>
        <w:ind w:left="150"/>
        <w:rPr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电路的最大功率为</w:t>
      </w:r>
      <w:r>
        <w:rPr>
          <w:color w:val="000000"/>
          <w:lang w:eastAsia="zh-CN"/>
        </w:rPr>
        <w:t>12.15W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248160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27E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电路的最小功率为</w:t>
      </w:r>
      <w:r>
        <w:rPr>
          <w:color w:val="000000"/>
          <w:lang w:eastAsia="zh-CN"/>
        </w:rPr>
        <w:t>2.7W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当教室里的灯陆续亮起时，电路中逐渐变小的物理量是（</w:t>
      </w:r>
      <w:r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0D27E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总电阻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15171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总电压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662189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总电流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69877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总功率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月球车是能够在月球表面行驶并完成月球探测、考察、收集和分析样品等复杂任务的专用车辆。月球表面周围没有空气、没有磁场、对物体的引力仅为地球上的六分之一。由此可以推断：在月球车上能做到的是（</w:t>
      </w:r>
      <w:r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）</w:t>
      </w:r>
    </w:p>
    <w:p w:rsidR="000D27E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用天平称物体的质量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637050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用指南针确定方向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592316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利用风能发电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575924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用超声波测定速度</w:t>
      </w:r>
    </w:p>
    <w:p w:rsidR="0022718E" w:rsidRPr="0022718E">
      <w:pPr>
        <w:spacing w:after="0"/>
        <w:rPr>
          <w:rFonts w:hint="eastAsia"/>
          <w:b/>
          <w:color w:val="000000"/>
          <w:lang w:eastAsia="zh-CN"/>
        </w:rPr>
      </w:pPr>
      <w:r w:rsidRPr="0022718E">
        <w:rPr>
          <w:rFonts w:hint="eastAsia"/>
          <w:b/>
          <w:color w:val="000000"/>
          <w:lang w:eastAsia="zh-CN"/>
        </w:rPr>
        <w:t>二、多选题（每个</w:t>
      </w:r>
      <w:r w:rsidRPr="0022718E">
        <w:rPr>
          <w:rFonts w:hint="eastAsia"/>
          <w:b/>
          <w:color w:val="000000"/>
          <w:lang w:eastAsia="zh-CN"/>
        </w:rPr>
        <w:t>3</w:t>
      </w:r>
      <w:r w:rsidRPr="0022718E">
        <w:rPr>
          <w:rFonts w:hint="eastAsia"/>
          <w:b/>
          <w:color w:val="000000"/>
          <w:lang w:eastAsia="zh-CN"/>
        </w:rPr>
        <w:t>分；共</w:t>
      </w:r>
      <w:r>
        <w:rPr>
          <w:rFonts w:hint="eastAsia"/>
          <w:b/>
          <w:color w:val="000000"/>
          <w:lang w:eastAsia="zh-CN"/>
        </w:rPr>
        <w:t>12</w:t>
      </w:r>
      <w:r w:rsidRPr="0022718E">
        <w:rPr>
          <w:rFonts w:hint="eastAsia"/>
          <w:b/>
          <w:color w:val="000000"/>
          <w:lang w:eastAsia="zh-CN"/>
        </w:rPr>
        <w:t>分）</w:t>
      </w:r>
    </w:p>
    <w:p w:rsidR="000D27E5" w:rsidRPr="00296AEE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把标有</w:t>
      </w:r>
      <w:r>
        <w:rPr>
          <w:color w:val="000000"/>
          <w:lang w:eastAsia="zh-CN"/>
        </w:rPr>
        <w:t>“220V 40W”</w:t>
      </w:r>
      <w:r>
        <w:rPr>
          <w:color w:val="000000"/>
          <w:lang w:eastAsia="zh-CN"/>
        </w:rPr>
        <w:t>的灯泡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“220V 60W”</w:t>
      </w:r>
      <w:r>
        <w:rPr>
          <w:color w:val="000000"/>
          <w:lang w:eastAsia="zh-CN"/>
        </w:rPr>
        <w:t>的灯泡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串联接入</w:t>
      </w:r>
      <w:r>
        <w:rPr>
          <w:color w:val="000000"/>
          <w:lang w:eastAsia="zh-CN"/>
        </w:rPr>
        <w:t>220V</w:t>
      </w:r>
      <w:r>
        <w:rPr>
          <w:color w:val="000000"/>
          <w:lang w:eastAsia="zh-CN"/>
        </w:rPr>
        <w:t>电路两端，下列说法正确的是（</w:t>
      </w:r>
      <w:r>
        <w:rPr>
          <w:rFonts w:hint="eastAsia"/>
          <w:color w:val="000000"/>
          <w:lang w:eastAsia="zh-CN"/>
        </w:rPr>
        <w:t xml:space="preserve"> </w:t>
      </w:r>
      <w:r w:rsidR="0022718E">
        <w:rPr>
          <w:rFonts w:hint="eastAsia"/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两灯泡的额定电压都变小了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664064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两灯泡的额定电功率都变小了</w:t>
      </w:r>
    </w:p>
    <w:p w:rsidR="000D27E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两端的实际电压比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两端的实际电压大</w:t>
      </w:r>
      <w:r>
        <w:rPr>
          <w:color w:val="000000"/>
          <w:lang w:eastAsia="zh-CN"/>
        </w:rPr>
        <w:t>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992852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通过灯泡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的实际电流比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的实际电流大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根据下表所提供的几种物质的比热容得出以下四个结论，其中正确的是（</w:t>
      </w:r>
      <w:r w:rsidR="0022718E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285115</wp:posOffset>
            </wp:positionV>
            <wp:extent cx="2638425" cy="1295400"/>
            <wp:effectExtent l="19050" t="0" r="9525" b="0"/>
            <wp:wrapSquare wrapText="bothSides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006006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D27E5">
      <w:pPr>
        <w:spacing w:after="0"/>
        <w:rPr>
          <w:lang w:eastAsia="zh-CN"/>
        </w:rPr>
      </w:pPr>
    </w:p>
    <w:p w:rsidR="000D27E5">
      <w:pPr>
        <w:spacing w:after="0"/>
        <w:rPr>
          <w:lang w:eastAsia="zh-CN"/>
        </w:rPr>
      </w:pPr>
    </w:p>
    <w:p w:rsidR="00296AEE">
      <w:pPr>
        <w:spacing w:after="0"/>
        <w:ind w:left="150"/>
        <w:rPr>
          <w:color w:val="000000"/>
          <w:lang w:eastAsia="zh-CN"/>
        </w:rPr>
      </w:pPr>
    </w:p>
    <w:p w:rsidR="00296AEE">
      <w:pPr>
        <w:spacing w:after="0"/>
        <w:ind w:left="150"/>
        <w:rPr>
          <w:color w:val="000000"/>
          <w:lang w:eastAsia="zh-CN"/>
        </w:rPr>
      </w:pPr>
    </w:p>
    <w:p w:rsidR="00296AEE">
      <w:pPr>
        <w:spacing w:after="0"/>
        <w:ind w:left="150"/>
        <w:rPr>
          <w:color w:val="000000"/>
          <w:lang w:eastAsia="zh-CN"/>
        </w:rPr>
      </w:pP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不同物质的比热容可能相等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同种物质在不同状态下比热容一定相等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质量相等的铜块和铝块，降低相同的温度，铝块放出的热量一定多</w:t>
      </w:r>
    </w:p>
    <w:p w:rsidR="000D27E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初温相等的酒精和砂石，吸收相等的热量后，酒精的末温可能比砂石的末温高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关于材料与技术的应用，下列说法中正确的是（</w:t>
      </w:r>
      <w:r>
        <w:rPr>
          <w:color w:val="000000"/>
          <w:lang w:eastAsia="zh-CN"/>
        </w:rPr>
        <w:t xml:space="preserve">   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纳米材料制成的奶瓶具有抑制细菌生长的功能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我们日常生活中使用的二极管是由导体制成的</w:t>
      </w:r>
    </w:p>
    <w:p w:rsidR="00296A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超导材料电阻为零，所以适合做输电线</w:t>
      </w:r>
    </w:p>
    <w:p w:rsidR="000D27E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核潜艇是利用核裂变提供动力，核能属于可再生能源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如图甲所示是小明设计的调光灯电路图，他将粗细均匀的电阻丝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通过滑片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连入电路，小灯泡的额定电压为</w:t>
      </w:r>
      <w:r>
        <w:rPr>
          <w:color w:val="000000"/>
          <w:lang w:eastAsia="zh-CN"/>
        </w:rPr>
        <w:t>6V</w:t>
      </w:r>
      <w:r>
        <w:rPr>
          <w:color w:val="000000"/>
          <w:lang w:eastAsia="zh-CN"/>
        </w:rPr>
        <w:t>．闭合开关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后，滑片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从最左端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滑到最右端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的过程中，小灯泡的</w:t>
      </w:r>
      <w:r>
        <w:rPr>
          <w:color w:val="000000"/>
          <w:lang w:eastAsia="zh-CN"/>
        </w:rPr>
        <w:t>I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U</w:t>
      </w:r>
      <w:r>
        <w:rPr>
          <w:color w:val="000000"/>
          <w:lang w:eastAsia="zh-CN"/>
        </w:rPr>
        <w:t>关系图象如图乙所示．设电阻丝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的阻值不随温度变化，则下面说法中正确的是（</w:t>
      </w:r>
      <w:r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296AEE">
      <w:pPr>
        <w:spacing w:after="0"/>
        <w:ind w:left="150"/>
        <w:rPr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4118610</wp:posOffset>
            </wp:positionH>
            <wp:positionV relativeFrom="paragraph">
              <wp:posOffset>25400</wp:posOffset>
            </wp:positionV>
            <wp:extent cx="2143125" cy="1019175"/>
            <wp:effectExtent l="19050" t="0" r="9525" b="0"/>
            <wp:wrapSquare wrapText="bothSides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597653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电阻丝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的阻值为</w:t>
      </w:r>
      <w:r>
        <w:rPr>
          <w:color w:val="000000"/>
          <w:lang w:eastAsia="zh-CN"/>
        </w:rPr>
        <w:t>9</w:t>
      </w:r>
      <w:r>
        <w:rPr>
          <w:color w:val="000000"/>
        </w:rPr>
        <w:t>Ω</w:t>
      </w:r>
      <w:r>
        <w:rPr>
          <w:color w:val="000000"/>
          <w:lang w:eastAsia="zh-CN"/>
        </w:rPr>
        <w:t>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901125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6AEE">
      <w:pPr>
        <w:spacing w:after="0"/>
        <w:ind w:left="150"/>
        <w:rPr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小灯泡的最小功率为</w:t>
      </w:r>
      <w:r>
        <w:rPr>
          <w:color w:val="000000"/>
          <w:lang w:eastAsia="zh-CN"/>
        </w:rPr>
        <w:t>0.75W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电路中的最大功率是</w:t>
      </w:r>
      <w:r>
        <w:rPr>
          <w:color w:val="000000"/>
          <w:lang w:eastAsia="zh-CN"/>
        </w:rPr>
        <w:t>3W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877730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27E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从最左端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滑到最右端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的过程中，电压表示数逐渐变大</w:t>
      </w:r>
    </w:p>
    <w:p w:rsidR="000D27E5">
      <w:pPr>
        <w:rPr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</w:t>
      </w:r>
      <w:r w:rsidR="00296AEE">
        <w:rPr>
          <w:b/>
          <w:bCs/>
          <w:sz w:val="24"/>
          <w:szCs w:val="24"/>
          <w:lang w:eastAsia="zh-CN"/>
        </w:rPr>
        <w:t>、填空题（每空</w:t>
      </w:r>
      <w:r w:rsidR="00296AEE">
        <w:rPr>
          <w:b/>
          <w:bCs/>
          <w:sz w:val="24"/>
          <w:szCs w:val="24"/>
          <w:lang w:eastAsia="zh-CN"/>
        </w:rPr>
        <w:t>1</w:t>
      </w:r>
      <w:r w:rsidR="00296AEE">
        <w:rPr>
          <w:b/>
          <w:bCs/>
          <w:sz w:val="24"/>
          <w:szCs w:val="24"/>
          <w:lang w:eastAsia="zh-CN"/>
        </w:rPr>
        <w:t>分；共</w:t>
      </w:r>
      <w:r w:rsidR="00296AEE">
        <w:rPr>
          <w:b/>
          <w:bCs/>
          <w:sz w:val="24"/>
          <w:szCs w:val="24"/>
          <w:lang w:eastAsia="zh-CN"/>
        </w:rPr>
        <w:t>17</w:t>
      </w:r>
      <w:r w:rsidR="00296AEE">
        <w:rPr>
          <w:b/>
          <w:bCs/>
          <w:sz w:val="24"/>
          <w:szCs w:val="24"/>
          <w:lang w:eastAsia="zh-CN"/>
        </w:rPr>
        <w:t>分）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进入刚装修完的房屋，我们常常会闻到一种刺鼻的气味，这气味主要来自装修材料中的甲醛这种对人体有害的化学物质．这是一种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现象，说明甲醛分子在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运动，这种运动会随气温的升高而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加剧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减缓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</w:t>
      </w:r>
    </w:p>
    <w:p w:rsidR="00296AEE">
      <w:pPr>
        <w:spacing w:after="0"/>
        <w:rPr>
          <w:noProof/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如图所示，火柴头与火柴盒之间的摩擦使温度上升，点燃火柴．这种现象是通过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的方式改变了物体的内能若摩擦过的物体具有吸引轻小物体的现象，这是摩擦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现象。</w:t>
      </w:r>
      <w:r>
        <w:rPr>
          <w:color w:val="000000"/>
          <w:lang w:eastAsia="zh-CN"/>
        </w:rPr>
        <w:t xml:space="preserve">  </w:t>
      </w:r>
    </w:p>
    <w:p w:rsidR="000D27E5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81915</wp:posOffset>
            </wp:positionV>
            <wp:extent cx="1392555" cy="552450"/>
            <wp:effectExtent l="19050" t="0" r="0" b="0"/>
            <wp:wrapSquare wrapText="bothSides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974786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255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6AEE">
      <w:pPr>
        <w:spacing w:after="0"/>
        <w:rPr>
          <w:color w:val="000000"/>
          <w:lang w:eastAsia="zh-CN"/>
        </w:rPr>
      </w:pPr>
    </w:p>
    <w:p w:rsidR="00296AEE">
      <w:pPr>
        <w:spacing w:after="0"/>
        <w:rPr>
          <w:color w:val="000000"/>
          <w:lang w:eastAsia="zh-CN"/>
        </w:rPr>
      </w:pP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将一杯水放进冰箱，水温从</w:t>
      </w:r>
      <w:r>
        <w:rPr>
          <w:color w:val="000000"/>
          <w:lang w:eastAsia="zh-CN"/>
        </w:rPr>
        <w:t>15℃</w:t>
      </w:r>
      <w:r>
        <w:rPr>
          <w:color w:val="000000"/>
          <w:lang w:eastAsia="zh-CN"/>
        </w:rPr>
        <w:t>下降到</w:t>
      </w:r>
      <w:r>
        <w:rPr>
          <w:color w:val="000000"/>
          <w:lang w:eastAsia="zh-CN"/>
        </w:rPr>
        <w:t>5℃</w:t>
      </w:r>
      <w:r>
        <w:rPr>
          <w:color w:val="000000"/>
          <w:lang w:eastAsia="zh-CN"/>
        </w:rPr>
        <w:t>，水分子的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运动会减缓，这是通过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方式改变了水的内能，若这杯水的质量是</w:t>
      </w:r>
      <w:r>
        <w:rPr>
          <w:color w:val="000000"/>
          <w:lang w:eastAsia="zh-CN"/>
        </w:rPr>
        <w:t>0.5</w:t>
      </w:r>
      <w:r>
        <w:rPr>
          <w:color w:val="000000"/>
          <w:lang w:eastAsia="zh-CN"/>
        </w:rPr>
        <w:t>千克，水放出的热量为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焦．</w:t>
      </w:r>
      <w:r>
        <w:rPr>
          <w:color w:val="000000"/>
          <w:lang w:eastAsia="zh-CN"/>
        </w:rPr>
        <w:t>[c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>=4.2×10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千克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（千克</w:t>
      </w:r>
      <w:r>
        <w:rPr>
          <w:color w:val="000000"/>
          <w:lang w:eastAsia="zh-CN"/>
        </w:rPr>
        <w:t>℃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]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如图甲所示，已知电源电压为</w:t>
      </w:r>
      <w:r>
        <w:rPr>
          <w:color w:val="000000"/>
          <w:lang w:eastAsia="zh-CN"/>
        </w:rPr>
        <w:t>10V</w:t>
      </w:r>
      <w:r>
        <w:rPr>
          <w:color w:val="000000"/>
          <w:lang w:eastAsia="zh-CN"/>
        </w:rPr>
        <w:t>，将滑动变阻器滑片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移到最左端，闭合开关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，灯泡发光，电流表示数为</w:t>
      </w:r>
      <w:r>
        <w:rPr>
          <w:color w:val="000000"/>
          <w:lang w:eastAsia="zh-CN"/>
        </w:rPr>
        <w:t>0.35A</w:t>
      </w:r>
      <w:r>
        <w:rPr>
          <w:color w:val="000000"/>
          <w:lang w:eastAsia="zh-CN"/>
        </w:rPr>
        <w:t>，电压表示数如图乙所示则此时滑动变阻器接入电路的电阻是</w:t>
      </w:r>
      <w:r>
        <w:rPr>
          <w:color w:val="000000"/>
          <w:lang w:eastAsia="zh-CN"/>
        </w:rPr>
        <w:t>________</w:t>
      </w:r>
      <w:r>
        <w:rPr>
          <w:color w:val="000000"/>
        </w:rPr>
        <w:t>Ω</w:t>
      </w:r>
      <w:r>
        <w:rPr>
          <w:color w:val="000000"/>
          <w:lang w:eastAsia="zh-CN"/>
        </w:rPr>
        <w:t>。当滑片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向右移动的过程中灯泡亮度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变亮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变暗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），电压表示数将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变大</w:t>
      </w:r>
      <w:r>
        <w:rPr>
          <w:color w:val="000000"/>
          <w:lang w:eastAsia="zh-CN"/>
        </w:rPr>
        <w:t>”“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</w:t>
      </w:r>
    </w:p>
    <w:p w:rsidR="000D27E5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89535</wp:posOffset>
            </wp:positionH>
            <wp:positionV relativeFrom="paragraph">
              <wp:posOffset>46990</wp:posOffset>
            </wp:positionV>
            <wp:extent cx="2924175" cy="1219200"/>
            <wp:effectExtent l="19050" t="0" r="9525" b="0"/>
            <wp:wrapSquare wrapText="bothSides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654896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6AEE">
      <w:pPr>
        <w:spacing w:after="0"/>
        <w:rPr>
          <w:color w:val="000000"/>
          <w:lang w:eastAsia="zh-CN"/>
        </w:rPr>
      </w:pPr>
    </w:p>
    <w:p w:rsidR="00296AEE">
      <w:pPr>
        <w:spacing w:after="0"/>
        <w:rPr>
          <w:color w:val="000000"/>
          <w:lang w:eastAsia="zh-CN"/>
        </w:rPr>
      </w:pPr>
    </w:p>
    <w:p w:rsidR="00296AEE">
      <w:pPr>
        <w:spacing w:after="0"/>
        <w:rPr>
          <w:color w:val="000000"/>
          <w:lang w:eastAsia="zh-CN"/>
        </w:rPr>
      </w:pPr>
    </w:p>
    <w:p w:rsidR="00296AEE">
      <w:pPr>
        <w:spacing w:after="0"/>
        <w:rPr>
          <w:color w:val="000000"/>
          <w:lang w:eastAsia="zh-CN"/>
        </w:rPr>
      </w:pPr>
    </w:p>
    <w:p w:rsidR="00296AEE">
      <w:pPr>
        <w:spacing w:after="0"/>
        <w:rPr>
          <w:color w:val="000000"/>
          <w:lang w:eastAsia="zh-CN"/>
        </w:rPr>
      </w:pP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假如让你制作滑动变阻器，在缠绕线圈时，你选用铜线还是电阻线？</w:t>
      </w:r>
      <w:r>
        <w:rPr>
          <w:color w:val="000000"/>
          <w:lang w:eastAsia="zh-CN"/>
        </w:rPr>
        <w:t xml:space="preserve">  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答：选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．原因是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实验室备有下列器材：</w:t>
      </w:r>
      <w:r>
        <w:rPr>
          <w:color w:val="000000"/>
          <w:lang w:eastAsia="zh-CN"/>
        </w:rPr>
        <w:t xml:space="preserve">  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．待测定值电阻</w:t>
      </w:r>
      <w:r>
        <w:rPr>
          <w:color w:val="000000"/>
          <w:lang w:eastAsia="zh-CN"/>
        </w:rPr>
        <w:t>Rx</w:t>
      </w:r>
      <w:r>
        <w:rPr>
          <w:color w:val="000000"/>
          <w:lang w:eastAsia="zh-CN"/>
        </w:rPr>
        <w:t>：阻值在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～</w:t>
      </w:r>
      <w:r>
        <w:rPr>
          <w:color w:val="000000"/>
          <w:lang w:eastAsia="zh-CN"/>
        </w:rPr>
        <w:t>9</w:t>
      </w:r>
      <w:r>
        <w:rPr>
          <w:color w:val="000000"/>
        </w:rPr>
        <w:t>Ω</w:t>
      </w:r>
      <w:r>
        <w:rPr>
          <w:color w:val="000000"/>
          <w:lang w:eastAsia="zh-CN"/>
        </w:rPr>
        <w:t>之间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．滑动变阻器：最大阻值</w:t>
      </w:r>
      <w:r>
        <w:rPr>
          <w:color w:val="000000"/>
          <w:lang w:eastAsia="zh-CN"/>
        </w:rPr>
        <w:t>500</w:t>
      </w:r>
      <w:r>
        <w:rPr>
          <w:color w:val="000000"/>
        </w:rPr>
        <w:t>Ω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．滑动变阻器：最大阻值</w:t>
      </w:r>
      <w:r>
        <w:rPr>
          <w:color w:val="000000"/>
          <w:lang w:eastAsia="zh-CN"/>
        </w:rPr>
        <w:t>10</w:t>
      </w:r>
      <w:r>
        <w:rPr>
          <w:color w:val="000000"/>
        </w:rPr>
        <w:t>Ω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．定值电阻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：阻值</w:t>
      </w:r>
      <w:r>
        <w:rPr>
          <w:color w:val="000000"/>
          <w:lang w:eastAsia="zh-CN"/>
        </w:rPr>
        <w:t>10</w:t>
      </w:r>
      <w:r>
        <w:rPr>
          <w:color w:val="000000"/>
        </w:rPr>
        <w:t>Ω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．电流表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：测量范围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～</w:t>
      </w:r>
      <w:r>
        <w:rPr>
          <w:color w:val="000000"/>
          <w:lang w:eastAsia="zh-CN"/>
        </w:rPr>
        <w:t>0.6A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～</w:t>
      </w:r>
      <w:r>
        <w:rPr>
          <w:color w:val="000000"/>
          <w:lang w:eastAsia="zh-CN"/>
        </w:rPr>
        <w:t>3A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．电源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：电源电压</w:t>
      </w:r>
      <w:r>
        <w:rPr>
          <w:color w:val="000000"/>
          <w:lang w:eastAsia="zh-CN"/>
        </w:rPr>
        <w:t>U</w:t>
      </w:r>
      <w:r>
        <w:rPr>
          <w:color w:val="000000"/>
          <w:lang w:eastAsia="zh-CN"/>
        </w:rPr>
        <w:t>恒为</w:t>
      </w:r>
      <w:r>
        <w:rPr>
          <w:color w:val="000000"/>
          <w:lang w:eastAsia="zh-CN"/>
        </w:rPr>
        <w:t>4V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．单刀双掷开关（双向开关）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及导线若干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为了较精确地测出待测电阻</w:t>
      </w:r>
      <w:r>
        <w:rPr>
          <w:color w:val="000000"/>
          <w:lang w:eastAsia="zh-CN"/>
        </w:rPr>
        <w:t>Rx</w:t>
      </w:r>
      <w:r>
        <w:rPr>
          <w:color w:val="000000"/>
          <w:lang w:eastAsia="zh-CN"/>
        </w:rPr>
        <w:t>的电阻，小聪、小亮和小英共同设计了下图所示的电路．</w:t>
      </w:r>
    </w:p>
    <w:p w:rsidR="000D27E5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4699635</wp:posOffset>
            </wp:positionH>
            <wp:positionV relativeFrom="paragraph">
              <wp:posOffset>215900</wp:posOffset>
            </wp:positionV>
            <wp:extent cx="1369060" cy="1190625"/>
            <wp:effectExtent l="19050" t="0" r="2540" b="0"/>
            <wp:wrapSquare wrapText="bothSides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678588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906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在他们设计的电路中，电流表的量程应选</w:t>
      </w:r>
      <w:r>
        <w:rPr>
          <w:color w:val="000000"/>
          <w:lang w:eastAsia="zh-CN"/>
        </w:rPr>
        <w:t>________ A</w:t>
      </w:r>
      <w:r>
        <w:rPr>
          <w:color w:val="000000"/>
          <w:lang w:eastAsia="zh-CN"/>
        </w:rPr>
        <w:t>，滑动变阻器应选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（填器材前面的序号字母）。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小亮设计的实验操作主要步骤是：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Ⅰ</w:t>
      </w:r>
      <w:r>
        <w:rPr>
          <w:color w:val="000000"/>
          <w:lang w:eastAsia="zh-CN"/>
        </w:rPr>
        <w:t>、将开关掷向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，移动滑动变阻器的滑片至某一位置，使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表的指针指到表盘上某一适当位置；读出电路稳定后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表的示数（记为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）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Ⅱ</w:t>
      </w:r>
      <w:r>
        <w:rPr>
          <w:color w:val="000000"/>
          <w:lang w:eastAsia="zh-CN"/>
        </w:rPr>
        <w:t>、将开关掷向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，移动滑动变阻器的滑片至另一位置，使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表的指针指到表盘上另一适当位置；读出电路稳定后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表的示数（记为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）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小聪和小英认为小亮设计的步骤</w:t>
      </w:r>
      <w:r>
        <w:rPr>
          <w:color w:val="000000"/>
          <w:lang w:eastAsia="zh-CN"/>
        </w:rPr>
        <w:t>Ⅱ</w:t>
      </w:r>
      <w:r>
        <w:rPr>
          <w:color w:val="000000"/>
          <w:lang w:eastAsia="zh-CN"/>
        </w:rPr>
        <w:t>中有不妥当之处，请你帮小亮写出正确的步骤</w:t>
      </w:r>
      <w:r>
        <w:rPr>
          <w:color w:val="000000"/>
          <w:lang w:eastAsia="zh-CN"/>
        </w:rPr>
        <w:t>Ⅱ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按正确的操作，他们顺利的测出了</w:t>
      </w:r>
      <w:r>
        <w:rPr>
          <w:color w:val="000000"/>
          <w:lang w:eastAsia="zh-CN"/>
        </w:rPr>
        <w:t>Rx</w:t>
      </w:r>
      <w:r>
        <w:rPr>
          <w:color w:val="000000"/>
          <w:lang w:eastAsia="zh-CN"/>
        </w:rPr>
        <w:t>的电阻．请你写出用测得的物理量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和已知物理量</w:t>
      </w:r>
      <w:r>
        <w:rPr>
          <w:color w:val="000000"/>
          <w:lang w:eastAsia="zh-CN"/>
        </w:rPr>
        <w:t>U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表示的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x</w:t>
      </w:r>
      <w:r>
        <w:rPr>
          <w:color w:val="000000"/>
          <w:lang w:eastAsia="zh-CN"/>
        </w:rPr>
        <w:t>的表达式：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x</w:t>
      </w:r>
      <w:r>
        <w:rPr>
          <w:color w:val="000000"/>
          <w:lang w:eastAsia="zh-CN"/>
        </w:rPr>
        <w:t>=________</w:t>
      </w:r>
      <w:r>
        <w:rPr>
          <w:color w:val="000000"/>
          <w:lang w:eastAsia="zh-CN"/>
        </w:rPr>
        <w:t>。</w:t>
      </w:r>
    </w:p>
    <w:p w:rsidR="00296AEE" w:rsidRPr="00296AEE">
      <w:pPr>
        <w:spacing w:after="0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b/>
          <w:color w:val="000000"/>
          <w:sz w:val="24"/>
          <w:szCs w:val="24"/>
          <w:lang w:eastAsia="zh-CN"/>
        </w:rPr>
        <w:t>四</w:t>
      </w:r>
      <w:r w:rsidRPr="00296AEE">
        <w:rPr>
          <w:rFonts w:hint="eastAsia"/>
          <w:b/>
          <w:color w:val="000000"/>
          <w:sz w:val="24"/>
          <w:szCs w:val="24"/>
          <w:lang w:eastAsia="zh-CN"/>
        </w:rPr>
        <w:t>、作图题（</w:t>
      </w:r>
      <w:r>
        <w:rPr>
          <w:rFonts w:hint="eastAsia"/>
          <w:b/>
          <w:color w:val="000000"/>
          <w:sz w:val="24"/>
          <w:szCs w:val="24"/>
          <w:lang w:eastAsia="zh-CN"/>
        </w:rPr>
        <w:t>27</w:t>
      </w:r>
      <w:r>
        <w:rPr>
          <w:rFonts w:hint="eastAsia"/>
          <w:b/>
          <w:color w:val="000000"/>
          <w:sz w:val="24"/>
          <w:szCs w:val="24"/>
          <w:lang w:eastAsia="zh-CN"/>
        </w:rPr>
        <w:t>题</w:t>
      </w:r>
      <w:r>
        <w:rPr>
          <w:rFonts w:hint="eastAsia"/>
          <w:b/>
          <w:color w:val="000000"/>
          <w:sz w:val="24"/>
          <w:szCs w:val="24"/>
          <w:lang w:eastAsia="zh-CN"/>
        </w:rPr>
        <w:t>3</w:t>
      </w:r>
      <w:r>
        <w:rPr>
          <w:rFonts w:hint="eastAsia"/>
          <w:b/>
          <w:color w:val="000000"/>
          <w:sz w:val="24"/>
          <w:szCs w:val="24"/>
          <w:lang w:eastAsia="zh-CN"/>
        </w:rPr>
        <w:t>分；</w:t>
      </w:r>
      <w:r>
        <w:rPr>
          <w:rFonts w:hint="eastAsia"/>
          <w:b/>
          <w:color w:val="000000"/>
          <w:sz w:val="24"/>
          <w:szCs w:val="24"/>
          <w:lang w:eastAsia="zh-CN"/>
        </w:rPr>
        <w:t>28</w:t>
      </w:r>
      <w:r>
        <w:rPr>
          <w:rFonts w:hint="eastAsia"/>
          <w:b/>
          <w:color w:val="000000"/>
          <w:sz w:val="24"/>
          <w:szCs w:val="24"/>
          <w:lang w:eastAsia="zh-CN"/>
        </w:rPr>
        <w:t>题</w:t>
      </w:r>
      <w:r>
        <w:rPr>
          <w:rFonts w:hint="eastAsia"/>
          <w:b/>
          <w:color w:val="000000"/>
          <w:sz w:val="24"/>
          <w:szCs w:val="24"/>
          <w:lang w:eastAsia="zh-CN"/>
        </w:rPr>
        <w:t>2</w:t>
      </w:r>
      <w:r>
        <w:rPr>
          <w:rFonts w:hint="eastAsia"/>
          <w:b/>
          <w:color w:val="000000"/>
          <w:sz w:val="24"/>
          <w:szCs w:val="24"/>
          <w:lang w:eastAsia="zh-CN"/>
        </w:rPr>
        <w:t>分</w:t>
      </w:r>
      <w:r w:rsidRPr="00296AEE">
        <w:rPr>
          <w:rFonts w:hint="eastAsia"/>
          <w:b/>
          <w:color w:val="000000"/>
          <w:sz w:val="24"/>
          <w:szCs w:val="24"/>
          <w:lang w:eastAsia="zh-CN"/>
        </w:rPr>
        <w:t>；共</w:t>
      </w:r>
      <w:r>
        <w:rPr>
          <w:rFonts w:hint="eastAsia"/>
          <w:b/>
          <w:color w:val="000000"/>
          <w:sz w:val="24"/>
          <w:szCs w:val="24"/>
          <w:lang w:eastAsia="zh-CN"/>
        </w:rPr>
        <w:t>5</w:t>
      </w:r>
      <w:r w:rsidRPr="00296AEE">
        <w:rPr>
          <w:rFonts w:hint="eastAsia"/>
          <w:b/>
          <w:color w:val="000000"/>
          <w:sz w:val="24"/>
          <w:szCs w:val="24"/>
          <w:lang w:eastAsia="zh-CN"/>
        </w:rPr>
        <w:t>分）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请同学们将下左图连成符合安全用电原则的照明电路。</w:t>
      </w:r>
    </w:p>
    <w:p w:rsidR="000D27E5">
      <w:pPr>
        <w:spacing w:after="0"/>
        <w:rPr>
          <w:lang w:eastAsia="zh-CN"/>
        </w:rPr>
      </w:pPr>
    </w:p>
    <w:p w:rsidR="000D27E5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3585210</wp:posOffset>
            </wp:positionH>
            <wp:positionV relativeFrom="paragraph">
              <wp:posOffset>81915</wp:posOffset>
            </wp:positionV>
            <wp:extent cx="2247900" cy="971550"/>
            <wp:effectExtent l="19050" t="0" r="0" b="0"/>
            <wp:wrapSquare wrapText="bothSides"/>
            <wp:docPr id="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227837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53340</wp:posOffset>
            </wp:positionV>
            <wp:extent cx="2133600" cy="1085850"/>
            <wp:effectExtent l="19050" t="0" r="0" b="0"/>
            <wp:wrapSquare wrapText="bothSides"/>
            <wp:docPr id="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648760" name="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D27E5">
      <w:pPr>
        <w:spacing w:after="0"/>
        <w:rPr>
          <w:lang w:eastAsia="zh-CN"/>
        </w:rPr>
      </w:pPr>
    </w:p>
    <w:p w:rsidR="00296AEE">
      <w:pPr>
        <w:spacing w:after="0"/>
        <w:rPr>
          <w:color w:val="000000"/>
          <w:lang w:eastAsia="zh-CN"/>
        </w:rPr>
      </w:pPr>
    </w:p>
    <w:p w:rsidR="00296AEE">
      <w:pPr>
        <w:spacing w:after="0"/>
        <w:rPr>
          <w:color w:val="000000"/>
          <w:lang w:eastAsia="zh-CN"/>
        </w:rPr>
      </w:pPr>
    </w:p>
    <w:p w:rsidR="00296AEE">
      <w:pPr>
        <w:spacing w:after="0"/>
        <w:rPr>
          <w:color w:val="000000"/>
          <w:lang w:eastAsia="zh-CN"/>
        </w:rPr>
      </w:pP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8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如上右图所示，一只小磁针的右端为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极，请在图中标出磁感线的方向，并用笔画线代替导线把螺线管绕好。</w:t>
      </w:r>
      <w:r>
        <w:rPr>
          <w:color w:val="000000"/>
          <w:lang w:eastAsia="zh-CN"/>
        </w:rPr>
        <w:t xml:space="preserve">  </w:t>
      </w:r>
    </w:p>
    <w:p w:rsidR="00296AEE" w:rsidP="00296AEE">
      <w:pPr>
        <w:rPr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五</w:t>
      </w:r>
      <w:r>
        <w:rPr>
          <w:b/>
          <w:bCs/>
          <w:sz w:val="24"/>
          <w:szCs w:val="24"/>
          <w:lang w:eastAsia="zh-CN"/>
        </w:rPr>
        <w:t>、实验探究题（每空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分；共</w:t>
      </w:r>
      <w:r>
        <w:rPr>
          <w:b/>
          <w:bCs/>
          <w:sz w:val="24"/>
          <w:szCs w:val="24"/>
          <w:lang w:eastAsia="zh-CN"/>
        </w:rPr>
        <w:t>1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分）</w:t>
      </w:r>
    </w:p>
    <w:p w:rsidR="00296AEE" w:rsidRPr="00296AEE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9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科学家的每次重大发现，都有力地推进了人类文明的进程，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发现了电流的磁感应，首次揭开了电与磁的联系：法拉第发现了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，进一步揭示了电与磁的联系，使人们发明了发电机，开辟了人类的电气化时代．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00"/>
          <w:lang w:eastAsia="zh-CN"/>
        </w:rPr>
        <w:t>小明想测出标有</w:t>
      </w:r>
      <w:r>
        <w:rPr>
          <w:color w:val="000000"/>
          <w:lang w:eastAsia="zh-CN"/>
        </w:rPr>
        <w:t>“3.8V”</w:t>
      </w:r>
      <w:r>
        <w:rPr>
          <w:color w:val="000000"/>
          <w:lang w:eastAsia="zh-CN"/>
        </w:rPr>
        <w:t>字样的小灯泡的额定功率．他选用了以下器材：电压恒为</w:t>
      </w:r>
      <w:r>
        <w:rPr>
          <w:color w:val="000000"/>
          <w:lang w:eastAsia="zh-CN"/>
        </w:rPr>
        <w:t>6V</w:t>
      </w:r>
      <w:r>
        <w:rPr>
          <w:color w:val="000000"/>
          <w:lang w:eastAsia="zh-CN"/>
        </w:rPr>
        <w:t>的电源、电流表、电压表、开关、滑动变阻器各一个，导线若干．经检验发现电压表的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～</w:t>
      </w:r>
      <w:r>
        <w:rPr>
          <w:color w:val="000000"/>
          <w:lang w:eastAsia="zh-CN"/>
        </w:rPr>
        <w:t>15V</w:t>
      </w:r>
      <w:r>
        <w:rPr>
          <w:color w:val="000000"/>
          <w:lang w:eastAsia="zh-CN"/>
        </w:rPr>
        <w:t>量程已损坏，但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～</w:t>
      </w:r>
      <w:r>
        <w:rPr>
          <w:color w:val="000000"/>
          <w:lang w:eastAsia="zh-CN"/>
        </w:rPr>
        <w:t>3V</w:t>
      </w:r>
      <w:r>
        <w:rPr>
          <w:color w:val="000000"/>
          <w:lang w:eastAsia="zh-CN"/>
        </w:rPr>
        <w:t>量程完好．于是，小明设计了如图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所示的电路进行实验．</w:t>
      </w:r>
      <w:r>
        <w:rPr>
          <w:color w:val="000000"/>
          <w:lang w:eastAsia="zh-CN"/>
        </w:rPr>
        <w:t xml:space="preserve">  </w:t>
      </w:r>
    </w:p>
    <w:p w:rsidR="000D27E5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97155</wp:posOffset>
            </wp:positionV>
            <wp:extent cx="4962525" cy="1390650"/>
            <wp:effectExtent l="19050" t="0" r="9525" b="0"/>
            <wp:wrapSquare wrapText="bothSides"/>
            <wp:docPr id="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9508087" name="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6AEE">
      <w:pPr>
        <w:spacing w:after="0"/>
        <w:rPr>
          <w:color w:val="000000"/>
          <w:lang w:eastAsia="zh-CN"/>
        </w:rPr>
      </w:pPr>
    </w:p>
    <w:p w:rsidR="00296AEE">
      <w:pPr>
        <w:spacing w:after="0"/>
        <w:rPr>
          <w:color w:val="000000"/>
          <w:lang w:eastAsia="zh-CN"/>
        </w:rPr>
      </w:pPr>
    </w:p>
    <w:p w:rsidR="00296AEE">
      <w:pPr>
        <w:spacing w:after="0"/>
        <w:rPr>
          <w:color w:val="000000"/>
          <w:lang w:eastAsia="zh-CN"/>
        </w:rPr>
      </w:pPr>
    </w:p>
    <w:p w:rsidR="00296AEE">
      <w:pPr>
        <w:spacing w:after="0"/>
        <w:rPr>
          <w:color w:val="000000"/>
          <w:lang w:eastAsia="zh-CN"/>
        </w:rPr>
      </w:pPr>
    </w:p>
    <w:p w:rsidR="00296AEE">
      <w:pPr>
        <w:spacing w:after="0"/>
        <w:rPr>
          <w:color w:val="000000"/>
          <w:lang w:eastAsia="zh-CN"/>
        </w:rPr>
      </w:pPr>
    </w:p>
    <w:p w:rsidR="00296AEE">
      <w:pPr>
        <w:spacing w:after="0"/>
        <w:rPr>
          <w:color w:val="000000"/>
          <w:lang w:eastAsia="zh-CN"/>
        </w:rPr>
      </w:pP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）请在如图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虚线框中画出小明设计的电路图。</w:t>
      </w:r>
      <w:r>
        <w:rPr>
          <w:rFonts w:hint="eastAsia"/>
          <w:color w:val="000000"/>
          <w:u w:val="single"/>
          <w:lang w:eastAsia="zh-CN"/>
        </w:rPr>
        <w:t xml:space="preserve">           </w:t>
      </w:r>
      <w:r>
        <w:rPr>
          <w:color w:val="000000"/>
          <w:lang w:eastAsia="zh-CN"/>
        </w:rPr>
        <w:t xml:space="preserve">    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）要测出小灯泡额定功率，应该调节滑动变阻器滑片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，使电压表示数为</w:t>
      </w:r>
      <w:r>
        <w:rPr>
          <w:color w:val="000000"/>
          <w:lang w:eastAsia="zh-CN"/>
        </w:rPr>
        <w:t>________V</w:t>
      </w:r>
      <w:r>
        <w:rPr>
          <w:color w:val="000000"/>
          <w:lang w:eastAsia="zh-CN"/>
        </w:rPr>
        <w:t>，此时电流表的示数如图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所示，通过小灯泡的电流为</w:t>
      </w:r>
      <w:r>
        <w:rPr>
          <w:color w:val="000000"/>
          <w:lang w:eastAsia="zh-CN"/>
        </w:rPr>
        <w:t>________A</w:t>
      </w:r>
      <w:r>
        <w:rPr>
          <w:color w:val="000000"/>
          <w:lang w:eastAsia="zh-CN"/>
        </w:rPr>
        <w:t>，则小明测出该小灯泡额定功率是</w:t>
      </w:r>
      <w:r>
        <w:rPr>
          <w:color w:val="000000"/>
          <w:lang w:eastAsia="zh-CN"/>
        </w:rPr>
        <w:t>________W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0D27E5">
      <w:pPr>
        <w:rPr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</w:t>
      </w:r>
      <w:r w:rsidR="00296AEE">
        <w:rPr>
          <w:b/>
          <w:bCs/>
          <w:sz w:val="24"/>
          <w:szCs w:val="24"/>
          <w:lang w:eastAsia="zh-CN"/>
        </w:rPr>
        <w:t>、计算应用题（</w:t>
      </w:r>
      <w:r>
        <w:rPr>
          <w:rFonts w:hint="eastAsia"/>
          <w:b/>
          <w:bCs/>
          <w:sz w:val="24"/>
          <w:szCs w:val="24"/>
          <w:lang w:eastAsia="zh-CN"/>
        </w:rPr>
        <w:t>31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10</w:t>
      </w:r>
      <w:r>
        <w:rPr>
          <w:rFonts w:hint="eastAsia"/>
          <w:b/>
          <w:bCs/>
          <w:sz w:val="24"/>
          <w:szCs w:val="24"/>
          <w:lang w:eastAsia="zh-CN"/>
        </w:rPr>
        <w:t>分；</w:t>
      </w:r>
      <w:r>
        <w:rPr>
          <w:rFonts w:hint="eastAsia"/>
          <w:b/>
          <w:bCs/>
          <w:sz w:val="24"/>
          <w:szCs w:val="24"/>
          <w:lang w:eastAsia="zh-CN"/>
        </w:rPr>
        <w:t>32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12</w:t>
      </w:r>
      <w:r w:rsidR="00296AEE">
        <w:rPr>
          <w:rFonts w:hint="eastAsia"/>
          <w:b/>
          <w:bCs/>
          <w:sz w:val="24"/>
          <w:szCs w:val="24"/>
          <w:lang w:eastAsia="zh-CN"/>
        </w:rPr>
        <w:t>分</w:t>
      </w:r>
      <w:r w:rsidR="00296AEE">
        <w:rPr>
          <w:b/>
          <w:bCs/>
          <w:sz w:val="24"/>
          <w:szCs w:val="24"/>
          <w:lang w:eastAsia="zh-CN"/>
        </w:rPr>
        <w:t>；共</w:t>
      </w:r>
      <w:r w:rsidR="00296AEE">
        <w:rPr>
          <w:b/>
          <w:bCs/>
          <w:sz w:val="24"/>
          <w:szCs w:val="24"/>
          <w:lang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 w:rsidR="00296AEE">
        <w:rPr>
          <w:b/>
          <w:bCs/>
          <w:sz w:val="24"/>
          <w:szCs w:val="24"/>
          <w:lang w:eastAsia="zh-CN"/>
        </w:rPr>
        <w:t>分）</w:t>
      </w:r>
    </w:p>
    <w:p w:rsidR="00296AEE">
      <w:pPr>
        <w:spacing w:after="0"/>
        <w:rPr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251460</wp:posOffset>
            </wp:positionH>
            <wp:positionV relativeFrom="paragraph">
              <wp:posOffset>824865</wp:posOffset>
            </wp:positionV>
            <wp:extent cx="1885950" cy="1114425"/>
            <wp:effectExtent l="19050" t="0" r="0" b="0"/>
            <wp:wrapSquare wrapText="bothSides"/>
            <wp:docPr id="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966307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000000"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2308860</wp:posOffset>
            </wp:positionH>
            <wp:positionV relativeFrom="paragraph">
              <wp:posOffset>701040</wp:posOffset>
            </wp:positionV>
            <wp:extent cx="3600450" cy="1238250"/>
            <wp:effectExtent l="19050" t="0" r="0" b="0"/>
            <wp:wrapSquare wrapText="bothSides"/>
            <wp:docPr id="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651592" name="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31.</w:t>
      </w:r>
      <w:r>
        <w:rPr>
          <w:color w:val="000000"/>
          <w:lang w:eastAsia="zh-CN"/>
        </w:rPr>
        <w:t>上海国际一级方程式赛车场呈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上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字造型，赛道总长约</w:t>
      </w:r>
      <w:r>
        <w:rPr>
          <w:color w:val="000000"/>
          <w:lang w:eastAsia="zh-CN"/>
        </w:rPr>
        <w:t>5.4</w:t>
      </w:r>
      <w:r>
        <w:rPr>
          <w:color w:val="000000"/>
          <w:lang w:eastAsia="zh-CN"/>
        </w:rPr>
        <w:t>公里，拥有</w:t>
      </w:r>
      <w:r>
        <w:rPr>
          <w:color w:val="000000"/>
          <w:lang w:eastAsia="zh-CN"/>
        </w:rPr>
        <w:t>14</w:t>
      </w:r>
      <w:r>
        <w:rPr>
          <w:color w:val="000000"/>
          <w:lang w:eastAsia="zh-CN"/>
        </w:rPr>
        <w:t>个不同转弯半径的弯道和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种不同组合的赛道。赛车比赛中，车手要不断改变赛车的速度和运动方向。赛车比赛精彩激烈、难度大、科技含量高。</w:t>
      </w:r>
    </w:p>
    <w:p w:rsidR="000D27E5" w:rsidP="00296AEE">
      <w:pPr>
        <w:spacing w:after="0"/>
        <w:ind w:firstLine="210" w:firstLineChars="100"/>
        <w:rPr>
          <w:lang w:eastAsia="zh-CN"/>
        </w:rPr>
      </w:pPr>
      <w:r>
        <w:rPr>
          <w:color w:val="000000"/>
          <w:lang w:eastAsia="zh-CN"/>
        </w:rPr>
        <w:t>为了保证比赛的安全，赛场安排了巡警，如图是巡警所用的某品牌电动巡逻车，其主要技术参数如表所示。已知该电动巡逻车在水平路面上匀速行驶时所受的阻力为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人车总重的</w:t>
      </w:r>
      <w:r>
        <w:rPr>
          <w:color w:val="000000"/>
          <w:lang w:eastAsia="zh-CN"/>
        </w:rPr>
        <w:t>0.04</w:t>
      </w:r>
      <w:r>
        <w:rPr>
          <w:color w:val="000000"/>
          <w:lang w:eastAsia="zh-CN"/>
        </w:rPr>
        <w:t>倍，设该电动机能把电能全部用来牵引巡逻车克服阻力做功。总质量为</w:t>
      </w:r>
      <w:r>
        <w:rPr>
          <w:color w:val="000000"/>
          <w:lang w:eastAsia="zh-CN"/>
        </w:rPr>
        <w:t>220kg</w:t>
      </w:r>
      <w:r>
        <w:rPr>
          <w:color w:val="000000"/>
          <w:lang w:eastAsia="zh-CN"/>
        </w:rPr>
        <w:t>的四名巡警乘坐该车，在水平路面上以额定功率匀速行驶</w:t>
      </w:r>
      <w:r>
        <w:rPr>
          <w:color w:val="000000"/>
          <w:lang w:eastAsia="zh-CN"/>
        </w:rPr>
        <w:t xml:space="preserve"> 10min</w:t>
      </w:r>
      <w:r>
        <w:rPr>
          <w:color w:val="000000"/>
          <w:lang w:eastAsia="zh-CN"/>
        </w:rPr>
        <w:t>。求：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电动机消耗了多少电能？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巡逻车通过了多少路程？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若轮胎与地面的总接触面积是</w:t>
      </w:r>
      <w:r>
        <w:rPr>
          <w:color w:val="000000"/>
          <w:lang w:eastAsia="zh-CN"/>
        </w:rPr>
        <w:t>9×10</w:t>
      </w:r>
      <w:r>
        <w:rPr>
          <w:color w:val="000000"/>
          <w:vertAlign w:val="superscript"/>
          <w:lang w:eastAsia="zh-CN"/>
        </w:rPr>
        <w:t>-2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巡逻车停止时，人和车对地面的压强是多大？（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取</w:t>
      </w:r>
      <w:r>
        <w:rPr>
          <w:color w:val="000000"/>
          <w:lang w:eastAsia="zh-CN"/>
        </w:rPr>
        <w:t>10 N/kg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296AEE">
      <w:pPr>
        <w:spacing w:after="0"/>
        <w:rPr>
          <w:color w:val="000000"/>
          <w:lang w:eastAsia="zh-CN"/>
        </w:rPr>
      </w:pPr>
    </w:p>
    <w:p w:rsidR="00296AEE">
      <w:pPr>
        <w:spacing w:after="0"/>
        <w:rPr>
          <w:color w:val="000000"/>
          <w:lang w:eastAsia="zh-CN"/>
        </w:rPr>
      </w:pPr>
    </w:p>
    <w:p w:rsidR="00296AEE">
      <w:pPr>
        <w:spacing w:after="0"/>
        <w:rPr>
          <w:color w:val="000000"/>
          <w:lang w:eastAsia="zh-CN"/>
        </w:rPr>
      </w:pPr>
    </w:p>
    <w:p w:rsidR="00296AEE">
      <w:pPr>
        <w:spacing w:after="0"/>
        <w:rPr>
          <w:color w:val="000000"/>
          <w:lang w:eastAsia="zh-CN"/>
        </w:rPr>
      </w:pPr>
    </w:p>
    <w:p w:rsidR="00296AEE">
      <w:pPr>
        <w:spacing w:after="0"/>
        <w:rPr>
          <w:color w:val="000000"/>
          <w:lang w:eastAsia="zh-CN"/>
        </w:rPr>
      </w:pPr>
    </w:p>
    <w:p w:rsidR="00296AEE">
      <w:pPr>
        <w:spacing w:after="0"/>
        <w:rPr>
          <w:color w:val="000000"/>
          <w:lang w:eastAsia="zh-CN"/>
        </w:rPr>
      </w:pPr>
    </w:p>
    <w:p w:rsidR="00296AEE">
      <w:pPr>
        <w:spacing w:after="0"/>
        <w:rPr>
          <w:color w:val="000000"/>
          <w:lang w:eastAsia="zh-CN"/>
        </w:rPr>
      </w:pPr>
    </w:p>
    <w:p w:rsidR="00296AEE">
      <w:pPr>
        <w:spacing w:after="0"/>
        <w:rPr>
          <w:color w:val="000000"/>
          <w:lang w:eastAsia="zh-CN"/>
        </w:rPr>
      </w:pPr>
    </w:p>
    <w:p w:rsidR="000D27E5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4737735</wp:posOffset>
            </wp:positionH>
            <wp:positionV relativeFrom="paragraph">
              <wp:posOffset>466725</wp:posOffset>
            </wp:positionV>
            <wp:extent cx="1295400" cy="847725"/>
            <wp:effectExtent l="19050" t="0" r="0" b="0"/>
            <wp:wrapSquare wrapText="bothSides"/>
            <wp:docPr id="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664552" name="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32.</w:t>
      </w:r>
      <w:r>
        <w:rPr>
          <w:color w:val="000000"/>
          <w:lang w:eastAsia="zh-CN"/>
        </w:rPr>
        <w:t>如图所示，电源电压</w:t>
      </w:r>
      <w:r>
        <w:rPr>
          <w:color w:val="000000"/>
          <w:lang w:eastAsia="zh-CN"/>
        </w:rPr>
        <w:t>U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>6V</w:t>
      </w:r>
      <w:r>
        <w:rPr>
          <w:color w:val="000000"/>
          <w:lang w:eastAsia="zh-CN"/>
        </w:rPr>
        <w:t>并保持不变，滑动变阻器规格为</w:t>
      </w:r>
      <w:r>
        <w:rPr>
          <w:color w:val="000000"/>
          <w:lang w:eastAsia="zh-CN"/>
        </w:rPr>
        <w:t>“24</w:t>
      </w:r>
      <w:r>
        <w:rPr>
          <w:color w:val="000000"/>
        </w:rPr>
        <w:t>Ω</w:t>
      </w:r>
      <w:r>
        <w:rPr>
          <w:color w:val="000000"/>
          <w:lang w:eastAsia="zh-CN"/>
        </w:rPr>
        <w:t xml:space="preserve"> 1A”</w:t>
      </w:r>
      <w:r>
        <w:rPr>
          <w:color w:val="000000"/>
          <w:lang w:eastAsia="zh-CN"/>
        </w:rPr>
        <w:t>．当滑片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移至最左端时，灯泡正常发光，电流表示数</w:t>
      </w:r>
      <w:r>
        <w:rPr>
          <w:color w:val="000000"/>
          <w:lang w:eastAsia="zh-CN"/>
        </w:rPr>
        <w:t>0.5A</w:t>
      </w:r>
      <w:r>
        <w:rPr>
          <w:color w:val="000000"/>
          <w:lang w:eastAsia="zh-CN"/>
        </w:rPr>
        <w:t>；当滑片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移至中点时，电流表示数为</w:t>
      </w:r>
      <w:r>
        <w:rPr>
          <w:color w:val="000000"/>
          <w:lang w:eastAsia="zh-CN"/>
        </w:rPr>
        <w:t>0.3A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）灯泡正常发光时灯丝电阻多大？</w:t>
      </w:r>
      <w:r>
        <w:rPr>
          <w:color w:val="000000"/>
          <w:lang w:eastAsia="zh-CN"/>
        </w:rPr>
        <w:t xml:space="preserve">    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在最左端时，</w:t>
      </w:r>
      <w:r>
        <w:rPr>
          <w:color w:val="000000"/>
          <w:lang w:eastAsia="zh-CN"/>
        </w:rPr>
        <w:t>5min</w:t>
      </w:r>
      <w:r>
        <w:rPr>
          <w:color w:val="000000"/>
          <w:lang w:eastAsia="zh-CN"/>
        </w:rPr>
        <w:t>内电流通过灯泡做功多大？</w:t>
      </w:r>
      <w:r>
        <w:rPr>
          <w:color w:val="000000"/>
          <w:lang w:eastAsia="zh-CN"/>
        </w:rPr>
        <w:t xml:space="preserve">    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在中点时，灯泡的实际功率多大？</w:t>
      </w:r>
      <w:r>
        <w:rPr>
          <w:color w:val="000000"/>
          <w:lang w:eastAsia="zh-CN"/>
        </w:rPr>
        <w:t xml:space="preserve">    </w:t>
      </w:r>
    </w:p>
    <w:p w:rsidR="000D27E5">
      <w:pPr>
        <w:rPr>
          <w:lang w:eastAsia="zh-CN"/>
        </w:rPr>
      </w:pPr>
      <w:r>
        <w:rPr>
          <w:lang w:eastAsia="zh-CN"/>
        </w:rPr>
        <w:br w:type="page"/>
      </w:r>
    </w:p>
    <w:p w:rsidR="000D27E5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 w:rsidR="000D27E5">
      <w:pPr>
        <w:rPr>
          <w:lang w:eastAsia="zh-CN"/>
        </w:rPr>
      </w:pPr>
      <w:r>
        <w:rPr>
          <w:lang w:eastAsia="zh-CN"/>
        </w:rPr>
        <w:t>一、</w:t>
      </w:r>
      <w:r w:rsidR="0022718E">
        <w:rPr>
          <w:rFonts w:hint="eastAsia"/>
          <w:lang w:eastAsia="zh-CN"/>
        </w:rPr>
        <w:t>单项</w:t>
      </w:r>
      <w:r>
        <w:rPr>
          <w:lang w:eastAsia="zh-CN"/>
        </w:rPr>
        <w:t>选择题</w:t>
      </w:r>
      <w:r>
        <w:rPr>
          <w:lang w:eastAsia="zh-CN"/>
        </w:rPr>
        <w:t xml:space="preserve"> 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1.C  2. B   3. D   4.B  5. C   </w:t>
      </w:r>
      <w:r>
        <w:rPr>
          <w:color w:val="000000"/>
        </w:rPr>
        <w:t xml:space="preserve">6.A  7.B  8.C  9.B  10. C   11. D   12. B   13. C   14. C   15.A  </w:t>
      </w:r>
    </w:p>
    <w:p w:rsidR="0022718E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 xml:space="preserve">16. A   17. C   </w:t>
      </w:r>
    </w:p>
    <w:p w:rsidR="0022718E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二、多选题</w:t>
      </w:r>
    </w:p>
    <w:p w:rsidR="000D27E5">
      <w:pPr>
        <w:spacing w:after="0"/>
      </w:pPr>
      <w:r>
        <w:rPr>
          <w:color w:val="000000"/>
        </w:rPr>
        <w:t xml:space="preserve">18.A,C,D  19.AC  20.AB  </w:t>
      </w:r>
    </w:p>
    <w:p w:rsidR="000D27E5">
      <w:pPr>
        <w:rPr>
          <w:lang w:eastAsia="zh-CN"/>
        </w:rPr>
      </w:pPr>
      <w:r>
        <w:rPr>
          <w:rFonts w:hint="eastAsia"/>
          <w:lang w:eastAsia="zh-CN"/>
        </w:rPr>
        <w:t>三</w:t>
      </w:r>
      <w:r w:rsidR="00296AEE">
        <w:rPr>
          <w:lang w:eastAsia="zh-CN"/>
        </w:rPr>
        <w:t>、填空题</w:t>
      </w:r>
      <w:r w:rsidR="00296AEE">
        <w:rPr>
          <w:lang w:eastAsia="zh-CN"/>
        </w:rPr>
        <w:t xml:space="preserve"> 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21. </w:t>
      </w:r>
      <w:r>
        <w:rPr>
          <w:color w:val="000000"/>
          <w:lang w:eastAsia="zh-CN"/>
        </w:rPr>
        <w:t>扩散；不停的；加剧</w:t>
      </w:r>
      <w:r>
        <w:rPr>
          <w:color w:val="000000"/>
          <w:lang w:eastAsia="zh-CN"/>
        </w:rPr>
        <w:t xml:space="preserve">   22.</w:t>
      </w:r>
      <w:r>
        <w:rPr>
          <w:color w:val="000000"/>
          <w:lang w:eastAsia="zh-CN"/>
        </w:rPr>
        <w:t>做功；起电</w:t>
      </w:r>
      <w:r>
        <w:rPr>
          <w:color w:val="000000"/>
          <w:lang w:eastAsia="zh-CN"/>
        </w:rPr>
        <w:t xml:space="preserve">  23. </w:t>
      </w:r>
      <w:r>
        <w:rPr>
          <w:color w:val="000000"/>
          <w:lang w:eastAsia="zh-CN"/>
        </w:rPr>
        <w:t>无规则；热传递；</w:t>
      </w:r>
      <w:r>
        <w:rPr>
          <w:color w:val="000000"/>
          <w:lang w:eastAsia="zh-CN"/>
        </w:rPr>
        <w:t>2.1×10</w:t>
      </w:r>
      <w:r>
        <w:rPr>
          <w:color w:val="000000"/>
          <w:vertAlign w:val="superscript"/>
          <w:lang w:eastAsia="zh-CN"/>
        </w:rPr>
        <w:t>4</w:t>
      </w:r>
      <w:r>
        <w:rPr>
          <w:color w:val="000000"/>
          <w:lang w:eastAsia="zh-CN"/>
        </w:rPr>
        <w:t xml:space="preserve">   24.20</w:t>
      </w:r>
      <w:r>
        <w:rPr>
          <w:color w:val="000000"/>
          <w:lang w:eastAsia="zh-CN"/>
        </w:rPr>
        <w:t>；不变；变小</w:t>
      </w:r>
      <w:r>
        <w:rPr>
          <w:color w:val="000000"/>
          <w:lang w:eastAsia="zh-CN"/>
        </w:rPr>
        <w:t xml:space="preserve">  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25. </w:t>
      </w:r>
      <w:r>
        <w:rPr>
          <w:color w:val="000000"/>
          <w:lang w:eastAsia="zh-CN"/>
        </w:rPr>
        <w:t>电阻线；在其他条件相同时电阻线比铜线的电阻要大</w:t>
      </w:r>
      <w:r>
        <w:rPr>
          <w:color w:val="000000"/>
          <w:lang w:eastAsia="zh-CN"/>
        </w:rPr>
        <w:t xml:space="preserve">   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26.0</w:t>
      </w:r>
      <w:r>
        <w:rPr>
          <w:color w:val="000000"/>
          <w:lang w:eastAsia="zh-CN"/>
        </w:rPr>
        <w:t>～</w:t>
      </w:r>
      <w:r>
        <w:rPr>
          <w:color w:val="000000"/>
          <w:lang w:eastAsia="zh-CN"/>
        </w:rPr>
        <w:t>0.6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；将开关掷向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，保持滑动变阻器的滑片位置不变，使电流表的指针指到表盘上另一适当位置，读出电路稳定后电流表的示数（记为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）；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U(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I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  <m:r>
              <w:rPr>
                <w:rFonts w:ascii="Cambria Math" w:hint="eastAsia"/>
                <w:lang w:eastAsia="zh-CN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I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  <m:r>
              <w:rPr>
                <w:rFonts w:ascii="Cambria Math" w:hint="eastAsia"/>
                <w:lang w:eastAsia="zh-CN"/>
              </w:rPr>
              <m:t>)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I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I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</m:den>
        </m:f>
      </m:oMath>
      <w:r>
        <w:rPr>
          <w:color w:val="000000"/>
          <w:lang w:eastAsia="zh-CN"/>
        </w:rPr>
        <w:t xml:space="preserve"> +R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 xml:space="preserve">  </w:t>
      </w:r>
    </w:p>
    <w:p w:rsidR="000D27E5">
      <w:pPr>
        <w:rPr>
          <w:lang w:eastAsia="zh-CN"/>
        </w:rPr>
      </w:pPr>
      <w:r>
        <w:rPr>
          <w:rFonts w:hint="eastAsia"/>
          <w:lang w:eastAsia="zh-CN"/>
        </w:rPr>
        <w:t>四</w:t>
      </w:r>
      <w:r w:rsidR="00296AEE">
        <w:rPr>
          <w:lang w:eastAsia="zh-CN"/>
        </w:rPr>
        <w:t>、作图题</w:t>
      </w:r>
    </w:p>
    <w:p w:rsidR="000D27E5" w:rsidRPr="00296AEE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如下图所示：</w:t>
      </w:r>
      <w:r>
        <w:rPr>
          <w:rFonts w:hint="eastAsia"/>
          <w:color w:val="000000"/>
          <w:lang w:eastAsia="zh-CN"/>
        </w:rPr>
        <w:t xml:space="preserve">                                 </w:t>
      </w: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8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如图所示：</w:t>
      </w:r>
    </w:p>
    <w:p w:rsidR="000D27E5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110359" cy="1069505"/>
            <wp:effectExtent l="0" t="0" r="0" b="0"/>
            <wp:docPr id="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499012" name="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0359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            </w:t>
      </w:r>
      <w:r>
        <w:rPr>
          <w:noProof/>
          <w:lang w:eastAsia="zh-CN"/>
        </w:rPr>
        <w:drawing>
          <wp:inline distT="0" distB="0" distL="0" distR="0">
            <wp:extent cx="2062607" cy="935812"/>
            <wp:effectExtent l="0" t="0" r="0" b="0"/>
            <wp:docPr id="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404157" name="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2607" cy="935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6AEE" w:rsidP="00296AEE">
      <w:pPr>
        <w:spacing w:after="0"/>
        <w:rPr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五</w:t>
      </w:r>
      <w:r>
        <w:rPr>
          <w:rFonts w:hint="eastAsia"/>
          <w:color w:val="000000"/>
          <w:lang w:eastAsia="zh-CN"/>
        </w:rPr>
        <w:t>、实验探究题</w:t>
      </w:r>
    </w:p>
    <w:p w:rsidR="00296AEE" w:rsidRPr="00296AEE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9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奥斯特；电磁感应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）解：如图所示</w:t>
      </w:r>
      <w:r>
        <w:rPr>
          <w:color w:val="000000"/>
          <w:lang w:eastAsia="zh-CN"/>
        </w:rPr>
        <w:t xml:space="preserve">  </w:t>
      </w:r>
    </w:p>
    <w:p w:rsidR="000D27E5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193648" cy="811682"/>
            <wp:effectExtent l="0" t="0" r="0" b="0"/>
            <wp:docPr id="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588958" name="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3648" cy="81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2.2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0.24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0.912  </w:t>
      </w:r>
    </w:p>
    <w:p w:rsidR="000D27E5">
      <w:pPr>
        <w:rPr>
          <w:lang w:eastAsia="zh-CN"/>
        </w:rPr>
      </w:pPr>
      <w:r>
        <w:rPr>
          <w:rFonts w:hint="eastAsia"/>
          <w:lang w:eastAsia="zh-CN"/>
        </w:rPr>
        <w:t>六</w:t>
      </w:r>
      <w:r w:rsidR="00296AEE">
        <w:rPr>
          <w:lang w:eastAsia="zh-CN"/>
        </w:rPr>
        <w:t>、计算应用题</w:t>
      </w:r>
      <w:r w:rsidR="00296AEE">
        <w:rPr>
          <w:lang w:eastAsia="zh-CN"/>
        </w:rPr>
        <w:t xml:space="preserve"> </w:t>
      </w:r>
    </w:p>
    <w:p w:rsidR="000D27E5">
      <w:pPr>
        <w:spacing w:after="0"/>
      </w:pPr>
      <w:r>
        <w:rPr>
          <w:color w:val="000000"/>
        </w:rPr>
        <w:t>31.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）解：</w:t>
      </w:r>
      <w:r>
        <w:rPr>
          <w:color w:val="000000"/>
        </w:rPr>
        <w:t>①W=Pt=3000W×10×60s=1.8×10</w:t>
      </w:r>
      <w:r>
        <w:rPr>
          <w:color w:val="000000"/>
          <w:vertAlign w:val="superscript"/>
        </w:rPr>
        <w:t>6</w:t>
      </w:r>
      <w:r>
        <w:rPr>
          <w:color w:val="000000"/>
        </w:rPr>
        <w:t>J</w:t>
      </w:r>
      <w:r>
        <w:br/>
      </w:r>
      <w:r>
        <w:rPr>
          <w:color w:val="000000"/>
        </w:rPr>
        <w:t>② F=</w:t>
      </w:r>
      <w:r>
        <w:rPr>
          <w:color w:val="000000"/>
        </w:rPr>
        <w:t>f</w:t>
      </w:r>
      <w:r>
        <w:rPr>
          <w:color w:val="000000"/>
          <w:vertAlign w:val="subscript"/>
        </w:rPr>
        <w:t>阻</w:t>
      </w:r>
      <w:r>
        <w:rPr>
          <w:color w:val="000000"/>
        </w:rPr>
        <w:t>=0.04G=0.04</w:t>
      </w:r>
      <w:r>
        <w:rPr>
          <w:color w:val="000000"/>
        </w:rPr>
        <w:t>（</w:t>
      </w:r>
      <w:r>
        <w:rPr>
          <w:color w:val="000000"/>
        </w:rPr>
        <w:t>m</w:t>
      </w:r>
      <w:r>
        <w:rPr>
          <w:color w:val="000000"/>
          <w:vertAlign w:val="subscript"/>
        </w:rPr>
        <w:t>车</w:t>
      </w:r>
      <w:r>
        <w:rPr>
          <w:color w:val="000000"/>
        </w:rPr>
        <w:t>+m</w:t>
      </w:r>
      <w:r>
        <w:rPr>
          <w:color w:val="000000"/>
          <w:vertAlign w:val="subscript"/>
        </w:rPr>
        <w:t>人</w:t>
      </w:r>
      <w:r>
        <w:rPr>
          <w:color w:val="000000"/>
        </w:rPr>
        <w:t>）</w:t>
      </w:r>
      <w:r>
        <w:rPr>
          <w:color w:val="000000"/>
        </w:rPr>
        <w:t>g=0.04×</w:t>
      </w:r>
      <w:r>
        <w:rPr>
          <w:color w:val="000000"/>
        </w:rPr>
        <w:t>（</w:t>
      </w:r>
      <w:r>
        <w:rPr>
          <w:color w:val="000000"/>
        </w:rPr>
        <w:t>680kg+220kg</w:t>
      </w:r>
      <w:r>
        <w:rPr>
          <w:color w:val="000000"/>
        </w:rPr>
        <w:t>）</w:t>
      </w:r>
      <w:r>
        <w:rPr>
          <w:color w:val="000000"/>
        </w:rPr>
        <w:t>×10N/kg=360N</w:t>
      </w:r>
      <w:r>
        <w:br/>
      </w:r>
      <w:r>
        <w:rPr>
          <w:color w:val="000000"/>
        </w:rPr>
        <w:t>S=W/F=1.8×10</w:t>
      </w:r>
      <w:r>
        <w:rPr>
          <w:color w:val="000000"/>
          <w:vertAlign w:val="superscript"/>
        </w:rPr>
        <w:t>6</w:t>
      </w:r>
      <w:r>
        <w:rPr>
          <w:color w:val="000000"/>
        </w:rPr>
        <w:t>J/360N=5000m                              </w:t>
      </w:r>
      <w:r>
        <w:br/>
      </w:r>
      <w:r>
        <w:rPr>
          <w:color w:val="000000"/>
        </w:rPr>
        <w:t>③p=F/S=9000N/9×10</w:t>
      </w:r>
      <w:r>
        <w:rPr>
          <w:color w:val="000000"/>
          <w:vertAlign w:val="superscript"/>
        </w:rPr>
        <w:t>-2</w:t>
      </w:r>
      <w:r>
        <w:rPr>
          <w:color w:val="000000"/>
        </w:rPr>
        <w:t>m</w:t>
      </w:r>
      <w:r>
        <w:rPr>
          <w:color w:val="000000"/>
          <w:vertAlign w:val="superscript"/>
        </w:rPr>
        <w:t>2</w:t>
      </w:r>
      <w:r>
        <w:rPr>
          <w:color w:val="000000"/>
        </w:rPr>
        <w:t>=1×10</w:t>
      </w:r>
      <w:r>
        <w:rPr>
          <w:color w:val="000000"/>
          <w:vertAlign w:val="superscript"/>
        </w:rPr>
        <w:t>5</w:t>
      </w:r>
      <w:r>
        <w:rPr>
          <w:color w:val="000000"/>
        </w:rPr>
        <w:t xml:space="preserve">Pa   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32.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）解：当滑片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移至最左端时，电路为灯泡的简单电路，电流表测电路中的电流，此时灯泡正常发光，</w:t>
      </w:r>
      <w:r>
        <w:rPr>
          <w:color w:val="000000"/>
          <w:lang w:eastAsia="zh-CN"/>
        </w:rPr>
        <w:t xml:space="preserve">  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则电源的电压</w:t>
      </w:r>
      <w:r>
        <w:rPr>
          <w:color w:val="000000"/>
          <w:lang w:eastAsia="zh-CN"/>
        </w:rPr>
        <w:t>U=6V</w:t>
      </w:r>
      <w:r>
        <w:rPr>
          <w:color w:val="000000"/>
          <w:lang w:eastAsia="zh-CN"/>
        </w:rPr>
        <w:t>，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由</w:t>
      </w:r>
      <w:r>
        <w:rPr>
          <w:color w:val="000000"/>
          <w:lang w:eastAsia="zh-CN"/>
        </w:rPr>
        <w:t xml:space="preserve">I= </w:t>
      </w:r>
      <w:r>
        <w:rPr>
          <w:noProof/>
          <w:lang w:eastAsia="zh-CN"/>
        </w:rPr>
        <w:drawing>
          <wp:inline distT="0" distB="0" distL="0" distR="0">
            <wp:extent cx="190983" cy="391516"/>
            <wp:effectExtent l="0" t="0" r="0" b="0"/>
            <wp:docPr id="5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067752" name="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可得，灯丝电阻：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L</w:t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238735" cy="429717"/>
            <wp:effectExtent l="0" t="0" r="0" b="0"/>
            <wp:docPr id="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791487" name="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353314" cy="391516"/>
            <wp:effectExtent l="0" t="0" r="0" b="0"/>
            <wp:docPr id="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936016" name="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314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=12</w:t>
      </w:r>
      <w:r>
        <w:rPr>
          <w:color w:val="000000"/>
        </w:rPr>
        <w:t>Ω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在最左端时，</w:t>
      </w:r>
      <w:r>
        <w:rPr>
          <w:color w:val="000000"/>
          <w:lang w:eastAsia="zh-CN"/>
        </w:rPr>
        <w:t>5min</w:t>
      </w:r>
      <w:r>
        <w:rPr>
          <w:color w:val="000000"/>
          <w:lang w:eastAsia="zh-CN"/>
        </w:rPr>
        <w:t>内电流通过灯泡做的功：</w:t>
      </w:r>
      <w:r>
        <w:rPr>
          <w:color w:val="000000"/>
          <w:lang w:eastAsia="zh-CN"/>
        </w:rPr>
        <w:t xml:space="preserve">  </w:t>
      </w:r>
    </w:p>
    <w:p w:rsidR="000D27E5">
      <w:pPr>
        <w:spacing w:after="0"/>
      </w:pPr>
      <w:r>
        <w:rPr>
          <w:color w:val="000000"/>
        </w:rPr>
        <w:t>W</w:t>
      </w:r>
      <w:r>
        <w:rPr>
          <w:color w:val="000000"/>
          <w:vertAlign w:val="subscript"/>
        </w:rPr>
        <w:t>L</w:t>
      </w:r>
      <w:r>
        <w:rPr>
          <w:color w:val="000000"/>
        </w:rPr>
        <w:t>=</w:t>
      </w:r>
      <w:r>
        <w:rPr>
          <w:color w:val="000000"/>
        </w:rPr>
        <w:t>UI</w:t>
      </w:r>
      <w:r>
        <w:rPr>
          <w:color w:val="000000"/>
          <w:vertAlign w:val="subscript"/>
        </w:rPr>
        <w:t>L</w:t>
      </w:r>
      <w:r>
        <w:rPr>
          <w:color w:val="000000"/>
        </w:rPr>
        <w:t>t</w:t>
      </w:r>
      <w:r>
        <w:rPr>
          <w:color w:val="000000"/>
        </w:rPr>
        <w:t>=6V×0.5A×5×60s=900J</w:t>
      </w:r>
      <w:r>
        <w:rPr>
          <w:color w:val="000000"/>
        </w:rPr>
        <w:t>；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）解：滑片</w:t>
      </w:r>
      <w:r>
        <w:rPr>
          <w:color w:val="000000"/>
        </w:rPr>
        <w:t>P</w:t>
      </w:r>
      <w:r>
        <w:rPr>
          <w:color w:val="000000"/>
        </w:rPr>
        <w:t>在中点时，电流表示数为</w:t>
      </w:r>
      <w:r>
        <w:rPr>
          <w:color w:val="000000"/>
        </w:rPr>
        <w:t>0.3A</w:t>
      </w:r>
      <w:r>
        <w:rPr>
          <w:color w:val="000000"/>
        </w:rPr>
        <w:t>，</w:t>
      </w:r>
      <w:r>
        <w:rPr>
          <w:color w:val="000000"/>
        </w:rPr>
        <w:t xml:space="preserve">  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滑动变阻器两端的电压：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滑</w:t>
      </w:r>
      <w:r>
        <w:rPr>
          <w:color w:val="000000"/>
          <w:lang w:eastAsia="zh-CN"/>
        </w:rPr>
        <w:t>=IR</w:t>
      </w:r>
      <w:r>
        <w:rPr>
          <w:color w:val="000000"/>
          <w:vertAlign w:val="subscript"/>
          <w:lang w:eastAsia="zh-CN"/>
        </w:rPr>
        <w:t>滑</w:t>
      </w:r>
      <w:r>
        <w:rPr>
          <w:color w:val="000000"/>
          <w:lang w:eastAsia="zh-CN"/>
        </w:rPr>
        <w:t xml:space="preserve">=0.3A× </w:t>
      </w:r>
      <w:r>
        <w:rPr>
          <w:noProof/>
          <w:lang w:eastAsia="zh-CN"/>
        </w:rPr>
        <w:drawing>
          <wp:inline distT="0" distB="0" distL="0" distR="0">
            <wp:extent cx="343764" cy="391516"/>
            <wp:effectExtent l="0" t="0" r="0" b="0"/>
            <wp:docPr id="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533476" name="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764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=3.6V</w:t>
      </w:r>
      <w:r>
        <w:rPr>
          <w:color w:val="000000"/>
          <w:lang w:eastAsia="zh-CN"/>
        </w:rPr>
        <w:t>，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因串联电路中总电压等于各电压之和，</w:t>
      </w:r>
    </w:p>
    <w:p w:rsidR="000D27E5">
      <w:pPr>
        <w:spacing w:after="0"/>
        <w:rPr>
          <w:lang w:eastAsia="zh-CN"/>
        </w:rPr>
      </w:pPr>
      <w:r>
        <w:rPr>
          <w:color w:val="000000"/>
          <w:lang w:eastAsia="zh-CN"/>
        </w:rPr>
        <w:t>所以，灯泡两端的电压：</w:t>
      </w:r>
    </w:p>
    <w:p w:rsidR="000D27E5">
      <w:pPr>
        <w:spacing w:after="0"/>
      </w:pPr>
      <w:r>
        <w:rPr>
          <w:color w:val="000000"/>
        </w:rPr>
        <w:t>U</w:t>
      </w:r>
      <w:r>
        <w:rPr>
          <w:color w:val="000000"/>
          <w:vertAlign w:val="subscript"/>
        </w:rPr>
        <w:t>L</w:t>
      </w:r>
      <w:r>
        <w:rPr>
          <w:color w:val="000000"/>
        </w:rPr>
        <w:t>′=U</w:t>
      </w:r>
      <w:r>
        <w:rPr>
          <w:color w:val="000000"/>
        </w:rPr>
        <w:t>﹣</w:t>
      </w:r>
      <w:r>
        <w:rPr>
          <w:color w:val="000000"/>
        </w:rPr>
        <w:t>U</w:t>
      </w:r>
      <w:r>
        <w:rPr>
          <w:color w:val="000000"/>
          <w:vertAlign w:val="subscript"/>
        </w:rPr>
        <w:t>滑</w:t>
      </w:r>
      <w:r>
        <w:rPr>
          <w:color w:val="000000"/>
        </w:rPr>
        <w:t>=6V</w:t>
      </w:r>
      <w:r>
        <w:rPr>
          <w:color w:val="000000"/>
        </w:rPr>
        <w:t>﹣</w:t>
      </w:r>
      <w:r>
        <w:rPr>
          <w:color w:val="000000"/>
        </w:rPr>
        <w:t>3.6V=2.4V</w:t>
      </w:r>
      <w:r>
        <w:rPr>
          <w:color w:val="000000"/>
        </w:rPr>
        <w:t>，</w:t>
      </w:r>
    </w:p>
    <w:p w:rsidR="000D27E5">
      <w:pPr>
        <w:spacing w:after="0"/>
      </w:pPr>
      <w:r>
        <w:rPr>
          <w:color w:val="000000"/>
        </w:rPr>
        <w:t>灯泡的实际功率</w:t>
      </w:r>
      <w:r>
        <w:rPr>
          <w:color w:val="000000"/>
        </w:rPr>
        <w:t>：</w:t>
      </w:r>
    </w:p>
    <w:p w:rsidR="000D27E5">
      <w:pPr>
        <w:spacing w:after="0"/>
      </w:pPr>
      <w:r>
        <w:rPr>
          <w:color w:val="000000"/>
        </w:rPr>
        <w:t>P</w:t>
      </w:r>
      <w:r>
        <w:rPr>
          <w:color w:val="000000"/>
          <w:vertAlign w:val="subscript"/>
        </w:rPr>
        <w:t>L</w:t>
      </w:r>
      <w:r>
        <w:rPr>
          <w:color w:val="000000"/>
        </w:rPr>
        <w:t>=U</w:t>
      </w:r>
      <w:r>
        <w:rPr>
          <w:color w:val="000000"/>
          <w:vertAlign w:val="subscript"/>
        </w:rPr>
        <w:t>L</w:t>
      </w:r>
      <w:r>
        <w:rPr>
          <w:color w:val="000000"/>
        </w:rPr>
        <w:t>′I=2.4V×0.3A=0.72W</w:t>
      </w:r>
      <w:r>
        <w:rPr>
          <w:color w:val="000000"/>
        </w:rPr>
        <w:t>．</w:t>
      </w:r>
      <w:r>
        <w:rPr>
          <w:color w:val="000000"/>
        </w:rPr>
        <w:t xml:space="preserve">  </w:t>
      </w:r>
    </w:p>
    <w:sectPr w:rsidSect="000D27E5">
      <w:headerReference w:type="even" r:id="rId42"/>
      <w:footerReference w:type="default" r:id="rId43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7E5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7E5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0D27E5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0D27E5" w:rsidP="00120DC4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0D27E5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95099"/>
    <w:multiLevelType w:val="hybridMultilevel"/>
    <w:tmpl w:val="7D8021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A66B98"/>
    <w:multiLevelType w:val="hybridMultilevel"/>
    <w:tmpl w:val="E3B88EF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0D27E5"/>
    <w:rsid w:val="00105B32"/>
    <w:rsid w:val="00120DC4"/>
    <w:rsid w:val="0016193D"/>
    <w:rsid w:val="0019595E"/>
    <w:rsid w:val="0022718E"/>
    <w:rsid w:val="00243F78"/>
    <w:rsid w:val="00244DEA"/>
    <w:rsid w:val="00296AEE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44593"/>
    <w:rsid w:val="00751BBD"/>
    <w:rsid w:val="00777D0A"/>
    <w:rsid w:val="00811D96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7E5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0D27E5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0D27E5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0D27E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0D27E5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0D27E5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0D27E5"/>
    <w:rPr>
      <w:sz w:val="18"/>
      <w:szCs w:val="18"/>
    </w:rPr>
  </w:style>
  <w:style w:type="paragraph" w:customStyle="1" w:styleId="1">
    <w:name w:val="正文1"/>
    <w:qFormat/>
    <w:rsid w:val="000D27E5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0D27E5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0D27E5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0D27E5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0D27E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jpe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image" Target="media/image36.png" /><Relationship Id="rId42" Type="http://schemas.openxmlformats.org/officeDocument/2006/relationships/header" Target="header1.xml" /><Relationship Id="rId43" Type="http://schemas.openxmlformats.org/officeDocument/2006/relationships/footer" Target="footer1.xml" /><Relationship Id="rId44" Type="http://schemas.openxmlformats.org/officeDocument/2006/relationships/theme" Target="theme/theme1.xml" /><Relationship Id="rId45" Type="http://schemas.openxmlformats.org/officeDocument/2006/relationships/numbering" Target="numbering.xml" /><Relationship Id="rId46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D3F307-AC34-414B-A59B-1BE5B343D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996</Words>
  <Characters>5680</Characters>
  <Application>Microsoft Office Word</Application>
  <DocSecurity>0</DocSecurity>
  <Lines>47</Lines>
  <Paragraphs>13</Paragraphs>
  <ScaleCrop>false</ScaleCrop>
  <Company/>
  <LinksUpToDate>false</LinksUpToDate>
  <CharactersWithSpaces>6663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Administrator</cp:lastModifiedBy>
  <cp:revision>4</cp:revision>
  <dcterms:created xsi:type="dcterms:W3CDTF">2019-12-31T00:07:00Z</dcterms:created>
  <dcterms:modified xsi:type="dcterms:W3CDTF">2020-01-01T01:16:00Z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