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870250" w:rsidRPr="00811D96" w:rsidP="00870250">
      <w:pPr>
        <w:ind w:firstLine="560" w:firstLineChars="200"/>
        <w:rPr>
          <w:rFonts w:hint="eastAsia"/>
          <w:b/>
          <w:sz w:val="28"/>
          <w:szCs w:val="28"/>
          <w:lang w:eastAsia="zh-CN"/>
        </w:rPr>
      </w:pPr>
      <w:r w:rsidRPr="00811D96">
        <w:rPr>
          <w:rFonts w:hint="eastAsia"/>
          <w:b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11518900</wp:posOffset>
            </wp:positionV>
            <wp:extent cx="330200" cy="381000"/>
            <wp:wrapNone/>
            <wp:docPr id="10006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1576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11D96">
        <w:rPr>
          <w:rFonts w:hint="eastAsia"/>
          <w:b/>
          <w:sz w:val="28"/>
          <w:szCs w:val="28"/>
          <w:lang w:eastAsia="zh-CN"/>
        </w:rPr>
        <w:t>2019</w:t>
      </w:r>
      <w:r w:rsidRPr="00811D96">
        <w:rPr>
          <w:rFonts w:hint="eastAsia"/>
          <w:b/>
          <w:sz w:val="28"/>
          <w:szCs w:val="28"/>
          <w:lang w:eastAsia="zh-CN"/>
        </w:rPr>
        <w:t>——</w:t>
      </w:r>
      <w:r w:rsidRPr="00811D96">
        <w:rPr>
          <w:rFonts w:hint="eastAsia"/>
          <w:b/>
          <w:sz w:val="28"/>
          <w:szCs w:val="28"/>
          <w:lang w:eastAsia="zh-CN"/>
        </w:rPr>
        <w:t>2020</w:t>
      </w:r>
      <w:r w:rsidRPr="00811D96">
        <w:rPr>
          <w:rFonts w:hint="eastAsia"/>
          <w:b/>
          <w:sz w:val="28"/>
          <w:szCs w:val="28"/>
          <w:lang w:eastAsia="zh-CN"/>
        </w:rPr>
        <w:t>年度河北省</w:t>
      </w:r>
      <w:r>
        <w:rPr>
          <w:rFonts w:hint="eastAsia"/>
          <w:b/>
          <w:sz w:val="28"/>
          <w:szCs w:val="28"/>
          <w:lang w:eastAsia="zh-CN"/>
        </w:rPr>
        <w:t>保定</w:t>
      </w:r>
      <w:r w:rsidRPr="00811D96">
        <w:rPr>
          <w:rFonts w:hint="eastAsia"/>
          <w:b/>
          <w:sz w:val="28"/>
          <w:szCs w:val="28"/>
          <w:lang w:eastAsia="zh-CN"/>
        </w:rPr>
        <w:t>市</w:t>
      </w:r>
      <w:r>
        <w:rPr>
          <w:rFonts w:hint="eastAsia"/>
          <w:b/>
          <w:sz w:val="28"/>
          <w:szCs w:val="28"/>
          <w:lang w:eastAsia="zh-CN"/>
        </w:rPr>
        <w:t>定州市</w:t>
      </w:r>
      <w:r w:rsidRPr="00811D96">
        <w:rPr>
          <w:rFonts w:hint="eastAsia"/>
          <w:b/>
          <w:sz w:val="28"/>
          <w:szCs w:val="28"/>
          <w:lang w:eastAsia="zh-CN"/>
        </w:rPr>
        <w:t>九年级物理期末考试模拟试题</w:t>
      </w:r>
    </w:p>
    <w:p w:rsidR="00870250" w:rsidRPr="00811D96" w:rsidP="00870250">
      <w:pPr>
        <w:ind w:firstLine="3120" w:firstLineChars="1300"/>
        <w:rPr>
          <w:rFonts w:hint="eastAsia"/>
          <w:sz w:val="24"/>
          <w:szCs w:val="24"/>
          <w:lang w:eastAsia="zh-CN"/>
        </w:rPr>
      </w:pPr>
      <w:r w:rsidRPr="00811D96">
        <w:rPr>
          <w:rFonts w:hint="eastAsia"/>
          <w:sz w:val="24"/>
          <w:szCs w:val="24"/>
          <w:lang w:eastAsia="zh-CN"/>
        </w:rPr>
        <w:t>时量：</w:t>
      </w:r>
      <w:r w:rsidRPr="00811D96">
        <w:rPr>
          <w:rFonts w:hint="eastAsia"/>
          <w:sz w:val="24"/>
          <w:szCs w:val="24"/>
          <w:lang w:eastAsia="zh-CN"/>
        </w:rPr>
        <w:t>90</w:t>
      </w:r>
      <w:r w:rsidRPr="00811D96">
        <w:rPr>
          <w:rFonts w:hint="eastAsia"/>
          <w:sz w:val="24"/>
          <w:szCs w:val="24"/>
          <w:lang w:eastAsia="zh-CN"/>
        </w:rPr>
        <w:t>分钟，满分：</w:t>
      </w:r>
      <w:r w:rsidRPr="00811D96">
        <w:rPr>
          <w:rFonts w:hint="eastAsia"/>
          <w:sz w:val="24"/>
          <w:szCs w:val="24"/>
          <w:lang w:eastAsia="zh-CN"/>
        </w:rPr>
        <w:t>100</w:t>
      </w:r>
      <w:r w:rsidRPr="00811D96">
        <w:rPr>
          <w:rFonts w:hint="eastAsia"/>
          <w:sz w:val="24"/>
          <w:szCs w:val="24"/>
          <w:lang w:eastAsia="zh-CN"/>
        </w:rPr>
        <w:t>分</w:t>
      </w:r>
    </w:p>
    <w:p w:rsidR="008F15EC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一、选择题（</w:t>
      </w:r>
      <w:r w:rsidR="006B1E88">
        <w:rPr>
          <w:rFonts w:hint="eastAsia"/>
          <w:b/>
          <w:bCs/>
          <w:sz w:val="24"/>
          <w:szCs w:val="24"/>
          <w:lang w:eastAsia="zh-CN"/>
        </w:rPr>
        <w:t>每个</w:t>
      </w:r>
      <w:r w:rsidR="006B1E88">
        <w:rPr>
          <w:rFonts w:hint="eastAsia"/>
          <w:b/>
          <w:bCs/>
          <w:sz w:val="24"/>
          <w:szCs w:val="24"/>
          <w:lang w:eastAsia="zh-CN"/>
        </w:rPr>
        <w:t>2</w:t>
      </w:r>
      <w:r w:rsidR="006B1E88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4</w:t>
      </w:r>
      <w:r w:rsidR="006B1E88">
        <w:rPr>
          <w:rFonts w:hint="eastAsia"/>
          <w:b/>
          <w:bCs/>
          <w:sz w:val="24"/>
          <w:szCs w:val="24"/>
          <w:lang w:eastAsia="zh-CN"/>
        </w:rPr>
        <w:t>0</w:t>
      </w:r>
      <w:r>
        <w:rPr>
          <w:b/>
          <w:bCs/>
          <w:sz w:val="24"/>
          <w:szCs w:val="24"/>
          <w:lang w:eastAsia="zh-CN"/>
        </w:rPr>
        <w:t>分）</w:t>
      </w:r>
    </w:p>
    <w:p w:rsidR="008F15EC" w:rsidRPr="006B1E88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生活处处有物理，下列关于生活中的物理知识说法错误的是（　</w:t>
      </w:r>
      <w:r w:rsidR="006B1E88"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>　）</w:t>
      </w:r>
    </w:p>
    <w:p w:rsidR="006B1E8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用筷子夹取食物时，利用了摩擦力</w:t>
      </w:r>
    </w:p>
    <w:p w:rsidR="006B1E8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打开醋瓶能闻到酸味说明分子做无规则运动</w:t>
      </w:r>
    </w:p>
    <w:p w:rsidR="006B1E8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驶员在驾驶车辆时需系上安全带是防止惯性带来的伤害</w:t>
      </w:r>
    </w:p>
    <w:p w:rsidR="008F15E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公交车内的破窗锤是通过增大受力面积的方法来减小压强</w:t>
      </w:r>
    </w:p>
    <w:p w:rsidR="008F15EC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如图，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是由同种材料制成的长度相同、横截面积不同的两段导体，将它们串联后连入电路中，这两段导体两端的电压及电流的大小关系正确的是（</w:t>
      </w:r>
      <w:r>
        <w:rPr>
          <w:color w:val="000000"/>
          <w:lang w:eastAsia="zh-CN"/>
        </w:rPr>
        <w:t>      </w:t>
      </w:r>
      <w:r w:rsidR="006B1E88"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</w:p>
    <w:p w:rsidR="008F15EC">
      <w:pPr>
        <w:spacing w:after="0"/>
        <w:ind w:left="150"/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4366260</wp:posOffset>
            </wp:positionH>
            <wp:positionV relativeFrom="paragraph">
              <wp:posOffset>182880</wp:posOffset>
            </wp:positionV>
            <wp:extent cx="1400175" cy="276225"/>
            <wp:effectExtent l="19050" t="0" r="9525" b="0"/>
            <wp:wrapSquare wrapText="bothSides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8353932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4A88">
        <w:rPr>
          <w:color w:val="000000"/>
        </w:rPr>
        <w:t>A. U</w:t>
      </w:r>
      <w:r w:rsidR="00004A88">
        <w:rPr>
          <w:color w:val="000000"/>
          <w:vertAlign w:val="subscript"/>
        </w:rPr>
        <w:t>AB</w:t>
      </w:r>
      <w:r w:rsidR="00004A88">
        <w:rPr>
          <w:color w:val="000000"/>
        </w:rPr>
        <w:t>＞</w:t>
      </w:r>
      <w:r w:rsidR="00004A88">
        <w:rPr>
          <w:color w:val="000000"/>
        </w:rPr>
        <w:t>U</w:t>
      </w:r>
      <w:r w:rsidR="00004A88">
        <w:rPr>
          <w:color w:val="000000"/>
          <w:vertAlign w:val="subscript"/>
        </w:rPr>
        <w:t>BC</w:t>
      </w:r>
      <w:r w:rsidR="00004A88">
        <w:rPr>
          <w:color w:val="000000"/>
        </w:rPr>
        <w:t>       I</w:t>
      </w:r>
      <w:r w:rsidR="00004A88">
        <w:rPr>
          <w:color w:val="000000"/>
          <w:vertAlign w:val="subscript"/>
        </w:rPr>
        <w:t>AB</w:t>
      </w:r>
      <w:r w:rsidR="00004A88">
        <w:rPr>
          <w:color w:val="000000"/>
        </w:rPr>
        <w:t>＝</w:t>
      </w:r>
      <w:r w:rsidR="00004A88">
        <w:rPr>
          <w:color w:val="000000"/>
        </w:rPr>
        <w:t>I</w:t>
      </w:r>
      <w:r w:rsidR="00004A88">
        <w:rPr>
          <w:color w:val="000000"/>
          <w:vertAlign w:val="subscript"/>
        </w:rPr>
        <w:t>BC</w:t>
      </w:r>
      <w:r w:rsidR="00004A88">
        <w:rPr>
          <w:color w:val="000000"/>
        </w:rPr>
        <w:t>                                     </w:t>
      </w:r>
      <w:r w:rsidR="00004A88"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72186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4A88">
        <w:rPr>
          <w:color w:val="000000"/>
        </w:rPr>
        <w:t>B. U</w:t>
      </w:r>
      <w:r w:rsidR="00004A88">
        <w:rPr>
          <w:color w:val="000000"/>
          <w:vertAlign w:val="subscript"/>
        </w:rPr>
        <w:t>AB</w:t>
      </w:r>
      <w:r w:rsidR="00004A88">
        <w:rPr>
          <w:color w:val="000000"/>
        </w:rPr>
        <w:t>＜</w:t>
      </w:r>
      <w:r w:rsidR="00004A88">
        <w:rPr>
          <w:color w:val="000000"/>
        </w:rPr>
        <w:t>U</w:t>
      </w:r>
      <w:r w:rsidR="00004A88">
        <w:rPr>
          <w:color w:val="000000"/>
          <w:vertAlign w:val="subscript"/>
        </w:rPr>
        <w:t>BC</w:t>
      </w:r>
      <w:r w:rsidR="00004A88">
        <w:rPr>
          <w:color w:val="000000"/>
        </w:rPr>
        <w:t>     I</w:t>
      </w:r>
      <w:r w:rsidR="00004A88">
        <w:rPr>
          <w:color w:val="000000"/>
          <w:vertAlign w:val="subscript"/>
        </w:rPr>
        <w:t>AB</w:t>
      </w:r>
      <w:r w:rsidR="00004A88">
        <w:rPr>
          <w:color w:val="000000"/>
        </w:rPr>
        <w:t>＝</w:t>
      </w:r>
      <w:r w:rsidR="00004A88">
        <w:rPr>
          <w:color w:val="000000"/>
        </w:rPr>
        <w:t>I</w:t>
      </w:r>
      <w:r w:rsidR="00004A88">
        <w:rPr>
          <w:color w:val="000000"/>
          <w:vertAlign w:val="subscript"/>
        </w:rPr>
        <w:t>BC</w:t>
      </w:r>
      <w:r w:rsidR="00004A88">
        <w:br/>
      </w:r>
      <w:r w:rsidR="00004A88">
        <w:rPr>
          <w:color w:val="000000"/>
        </w:rPr>
        <w:t>C. U</w:t>
      </w:r>
      <w:r w:rsidR="00004A88">
        <w:rPr>
          <w:color w:val="000000"/>
          <w:vertAlign w:val="subscript"/>
        </w:rPr>
        <w:t>AB</w:t>
      </w:r>
      <w:r w:rsidR="00004A88">
        <w:rPr>
          <w:color w:val="000000"/>
        </w:rPr>
        <w:t>＞</w:t>
      </w:r>
      <w:r w:rsidR="00004A88">
        <w:rPr>
          <w:color w:val="000000"/>
        </w:rPr>
        <w:t>U</w:t>
      </w:r>
      <w:r w:rsidR="00004A88">
        <w:rPr>
          <w:color w:val="000000"/>
          <w:vertAlign w:val="subscript"/>
        </w:rPr>
        <w:t>BC</w:t>
      </w:r>
      <w:r w:rsidR="00004A88">
        <w:rPr>
          <w:color w:val="000000"/>
        </w:rPr>
        <w:t>        I</w:t>
      </w:r>
      <w:r w:rsidR="00004A88">
        <w:rPr>
          <w:color w:val="000000"/>
          <w:vertAlign w:val="subscript"/>
        </w:rPr>
        <w:t>AB</w:t>
      </w:r>
      <w:r w:rsidR="00004A88">
        <w:rPr>
          <w:color w:val="000000"/>
        </w:rPr>
        <w:t>＜</w:t>
      </w:r>
      <w:r w:rsidR="00004A88">
        <w:rPr>
          <w:color w:val="000000"/>
        </w:rPr>
        <w:t>I</w:t>
      </w:r>
      <w:r w:rsidR="00004A88">
        <w:rPr>
          <w:color w:val="000000"/>
          <w:vertAlign w:val="subscript"/>
        </w:rPr>
        <w:t>BC</w:t>
      </w:r>
      <w:r w:rsidR="00004A88">
        <w:rPr>
          <w:color w:val="000000"/>
        </w:rPr>
        <w:t>                                    </w:t>
      </w:r>
      <w:r w:rsidR="00004A88"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105508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4A88">
        <w:rPr>
          <w:color w:val="000000"/>
        </w:rPr>
        <w:t>D. U</w:t>
      </w:r>
      <w:r w:rsidR="00004A88">
        <w:rPr>
          <w:color w:val="000000"/>
          <w:vertAlign w:val="subscript"/>
        </w:rPr>
        <w:t>AB</w:t>
      </w:r>
      <w:r w:rsidR="00004A88">
        <w:rPr>
          <w:color w:val="000000"/>
        </w:rPr>
        <w:t>＝</w:t>
      </w:r>
      <w:r w:rsidR="00004A88">
        <w:rPr>
          <w:color w:val="000000"/>
        </w:rPr>
        <w:t>U</w:t>
      </w:r>
      <w:r w:rsidR="00004A88">
        <w:rPr>
          <w:color w:val="000000"/>
          <w:vertAlign w:val="subscript"/>
        </w:rPr>
        <w:t>BC</w:t>
      </w:r>
      <w:r w:rsidR="00004A88">
        <w:rPr>
          <w:color w:val="000000"/>
        </w:rPr>
        <w:t>     I</w:t>
      </w:r>
      <w:r w:rsidR="00004A88">
        <w:rPr>
          <w:color w:val="000000"/>
          <w:vertAlign w:val="subscript"/>
        </w:rPr>
        <w:t>AB</w:t>
      </w:r>
      <w:r w:rsidR="00004A88">
        <w:rPr>
          <w:color w:val="000000"/>
        </w:rPr>
        <w:t>＜</w:t>
      </w:r>
      <w:r w:rsidR="00004A88">
        <w:rPr>
          <w:color w:val="000000"/>
        </w:rPr>
        <w:t>I</w:t>
      </w:r>
      <w:r w:rsidR="00004A88">
        <w:rPr>
          <w:color w:val="000000"/>
          <w:vertAlign w:val="subscript"/>
        </w:rPr>
        <w:t>BC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四冲程汽油机工作的时候，提供动力的冲程应该是（</w:t>
      </w:r>
      <w:r>
        <w:rPr>
          <w:color w:val="000000"/>
          <w:lang w:eastAsia="zh-CN"/>
        </w:rPr>
        <w:t> </w:t>
      </w:r>
      <w:r w:rsidR="006B1E88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8F15E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吸气冲程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107429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压缩冲程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634655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做功冲程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221425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排气冲程</w:t>
      </w:r>
    </w:p>
    <w:p w:rsidR="008F15EC" w:rsidRPr="006B1E88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电路中有两个小灯泡，观察它们的发光情况后，发现亮度不同，对亮度较强的小灯泡，下面讨论正确的是（</w:t>
      </w:r>
      <w:r>
        <w:rPr>
          <w:color w:val="000000"/>
          <w:lang w:eastAsia="zh-CN"/>
        </w:rPr>
        <w:t>   </w:t>
      </w:r>
      <w:r w:rsidR="006B1E88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）</w:t>
      </w:r>
    </w:p>
    <w:p w:rsidR="008F15E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通过的电流一定大</w:t>
      </w:r>
      <w:r>
        <w:rPr>
          <w:color w:val="000000"/>
          <w:lang w:eastAsia="zh-CN"/>
        </w:rPr>
        <w:t>        B. </w:t>
      </w:r>
      <w:r>
        <w:rPr>
          <w:color w:val="000000"/>
          <w:lang w:eastAsia="zh-CN"/>
        </w:rPr>
        <w:t>它的电阻一定大</w:t>
      </w:r>
      <w:r>
        <w:rPr>
          <w:color w:val="000000"/>
          <w:lang w:eastAsia="zh-CN"/>
        </w:rPr>
        <w:t>        C. </w:t>
      </w:r>
      <w:r>
        <w:rPr>
          <w:color w:val="000000"/>
          <w:lang w:eastAsia="zh-CN"/>
        </w:rPr>
        <w:t>它的额定功</w:t>
      </w:r>
      <w:r>
        <w:rPr>
          <w:color w:val="000000"/>
          <w:lang w:eastAsia="zh-CN"/>
        </w:rPr>
        <w:t>率一定大</w:t>
      </w:r>
      <w:r>
        <w:rPr>
          <w:color w:val="000000"/>
          <w:lang w:eastAsia="zh-CN"/>
        </w:rPr>
        <w:t>        D. </w:t>
      </w:r>
      <w:r>
        <w:rPr>
          <w:color w:val="000000"/>
          <w:lang w:eastAsia="zh-CN"/>
        </w:rPr>
        <w:t>它的实际功率一定大</w:t>
      </w:r>
    </w:p>
    <w:p w:rsidR="008F15EC">
      <w:pPr>
        <w:spacing w:after="0"/>
        <w:rPr>
          <w:noProof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4842510</wp:posOffset>
            </wp:positionH>
            <wp:positionV relativeFrom="paragraph">
              <wp:posOffset>499745</wp:posOffset>
            </wp:positionV>
            <wp:extent cx="1152525" cy="733425"/>
            <wp:effectExtent l="19050" t="0" r="9525" b="0"/>
            <wp:wrapSquare wrapText="bothSides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41456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4A88">
        <w:rPr>
          <w:color w:val="000000"/>
          <w:lang w:eastAsia="zh-CN"/>
        </w:rPr>
        <w:t>5.</w:t>
      </w:r>
      <w:r w:rsidR="00004A88">
        <w:rPr>
          <w:color w:val="000000"/>
          <w:lang w:eastAsia="zh-CN"/>
        </w:rPr>
        <w:t>将质量相同、材料不同的三块金属甲、乙、丙，加热到相同的温度后，放到表面平整的石蜡上．经过一段时间后，观察到如图所示的现象．由此说明三块金属的比热容（</w:t>
      </w:r>
      <w:r w:rsidR="00004A88">
        <w:rPr>
          <w:color w:val="000000"/>
          <w:lang w:eastAsia="zh-CN"/>
        </w:rPr>
        <w:t> </w:t>
      </w:r>
      <w:r>
        <w:rPr>
          <w:rFonts w:hint="eastAsia"/>
          <w:color w:val="000000"/>
          <w:lang w:eastAsia="zh-CN"/>
        </w:rPr>
        <w:t xml:space="preserve">           </w:t>
      </w:r>
      <w:r w:rsidR="00004A88">
        <w:rPr>
          <w:color w:val="000000"/>
          <w:lang w:eastAsia="zh-CN"/>
        </w:rPr>
        <w:t xml:space="preserve">  </w:t>
      </w:r>
      <w:r w:rsidR="00004A88">
        <w:rPr>
          <w:color w:val="000000"/>
          <w:lang w:eastAsia="zh-CN"/>
        </w:rPr>
        <w:t>）</w:t>
      </w:r>
      <w:r w:rsidR="00004A88">
        <w:rPr>
          <w:color w:val="000000"/>
          <w:lang w:eastAsia="zh-CN"/>
        </w:rPr>
        <w:t xml:space="preserve">  </w:t>
      </w:r>
    </w:p>
    <w:p w:rsidR="006B1E88">
      <w:pPr>
        <w:spacing w:after="0"/>
        <w:ind w:left="15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甲最大</w:t>
      </w:r>
      <w:r>
        <w:rPr>
          <w:color w:val="000000"/>
          <w:lang w:eastAsia="zh-CN"/>
        </w:rPr>
        <w:t>      </w:t>
      </w:r>
      <w:r>
        <w:rPr>
          <w:color w:val="000000"/>
          <w:lang w:eastAsia="zh-CN"/>
        </w:rPr>
        <w:t>    </w:t>
      </w:r>
    </w:p>
    <w:p w:rsidR="006B1E88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53998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乙最大</w:t>
      </w:r>
      <w:r>
        <w:rPr>
          <w:color w:val="000000"/>
          <w:lang w:eastAsia="zh-CN"/>
        </w:rPr>
        <w:t>    </w:t>
      </w:r>
      <w:r>
        <w:rPr>
          <w:color w:val="000000"/>
          <w:lang w:eastAsia="zh-CN"/>
        </w:rPr>
        <w:t>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953747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E88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丙最大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5970067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5E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一样大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电冰箱的压缩机（电动机）是由温控开关控制的，冷藏室中的照明灯是由冰箱门控制的（开门灯亮、关门灯灭）．如图所示的电路图中，符合上述特点的是（</w:t>
      </w:r>
      <w:r>
        <w:rPr>
          <w:color w:val="000000"/>
          <w:lang w:eastAsia="zh-CN"/>
        </w:rPr>
        <w:t>  </w:t>
      </w:r>
      <w:r w:rsidR="006B1E88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8F15E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noProof/>
          <w:lang w:eastAsia="zh-CN"/>
        </w:rPr>
        <w:drawing>
          <wp:inline distT="0" distB="0" distL="0" distR="0">
            <wp:extent cx="1212736" cy="849871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792224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2736" cy="84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1E88">
        <w:rPr>
          <w:color w:val="000000"/>
          <w:lang w:eastAsia="zh-CN"/>
        </w:rPr>
        <w:t>   </w:t>
      </w:r>
      <w:r>
        <w:rPr>
          <w:color w:val="000000"/>
          <w:lang w:eastAsia="zh-CN"/>
        </w:rPr>
        <w:t>  B. </w:t>
      </w:r>
      <w:r>
        <w:rPr>
          <w:noProof/>
          <w:lang w:eastAsia="zh-CN"/>
        </w:rPr>
        <w:drawing>
          <wp:inline distT="0" distB="0" distL="0" distR="0">
            <wp:extent cx="1203185" cy="849871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32568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3185" cy="84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</w:t>
      </w:r>
      <w:r>
        <w:rPr>
          <w:color w:val="000000"/>
          <w:lang w:eastAsia="zh-CN"/>
        </w:rPr>
        <w:t>C. </w:t>
      </w:r>
      <w:r>
        <w:rPr>
          <w:noProof/>
          <w:lang w:eastAsia="zh-CN"/>
        </w:rPr>
        <w:drawing>
          <wp:inline distT="0" distB="0" distL="0" distR="0">
            <wp:extent cx="1126795" cy="92626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385616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6795" cy="926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</w:t>
      </w:r>
      <w:r>
        <w:rPr>
          <w:color w:val="000000"/>
          <w:lang w:eastAsia="zh-CN"/>
        </w:rPr>
        <w:t>D. </w:t>
      </w:r>
      <w:r>
        <w:rPr>
          <w:noProof/>
          <w:lang w:eastAsia="zh-CN"/>
        </w:rPr>
        <w:drawing>
          <wp:inline distT="0" distB="0" distL="0" distR="0">
            <wp:extent cx="1203185" cy="783031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099257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3185" cy="78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5EC">
      <w:pPr>
        <w:spacing w:after="0"/>
        <w:rPr>
          <w:rFonts w:hint="eastAsia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4613910</wp:posOffset>
            </wp:positionH>
            <wp:positionV relativeFrom="paragraph">
              <wp:posOffset>350520</wp:posOffset>
            </wp:positionV>
            <wp:extent cx="1495425" cy="838200"/>
            <wp:effectExtent l="19050" t="0" r="9525" b="0"/>
            <wp:wrapSquare wrapText="bothSides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539625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4A88">
        <w:rPr>
          <w:color w:val="000000"/>
          <w:lang w:eastAsia="zh-CN"/>
        </w:rPr>
        <w:t>7.</w:t>
      </w:r>
      <w:r w:rsidR="00004A88">
        <w:rPr>
          <w:color w:val="000000"/>
          <w:lang w:eastAsia="zh-CN"/>
        </w:rPr>
        <w:t>如图所示的电路，电源的电压为</w:t>
      </w:r>
      <w:r w:rsidR="00004A88">
        <w:rPr>
          <w:color w:val="000000"/>
          <w:lang w:eastAsia="zh-CN"/>
        </w:rPr>
        <w:t>6V</w:t>
      </w:r>
      <w:r w:rsidR="00004A88">
        <w:rPr>
          <w:color w:val="000000"/>
          <w:lang w:eastAsia="zh-CN"/>
        </w:rPr>
        <w:t>且恒定不变，</w:t>
      </w:r>
      <w:r w:rsidR="00004A88">
        <w:rPr>
          <w:color w:val="000000"/>
          <w:lang w:eastAsia="zh-CN"/>
        </w:rPr>
        <w:t>L</w:t>
      </w:r>
      <w:r w:rsidR="00004A88">
        <w:rPr>
          <w:color w:val="000000"/>
          <w:vertAlign w:val="subscript"/>
          <w:lang w:eastAsia="zh-CN"/>
        </w:rPr>
        <w:t>1</w:t>
      </w:r>
      <w:r w:rsidR="00004A88">
        <w:rPr>
          <w:color w:val="000000"/>
          <w:lang w:eastAsia="zh-CN"/>
        </w:rPr>
        <w:t>、</w:t>
      </w:r>
      <w:r w:rsidR="00004A88">
        <w:rPr>
          <w:color w:val="000000"/>
          <w:lang w:eastAsia="zh-CN"/>
        </w:rPr>
        <w:t>L</w:t>
      </w:r>
      <w:r w:rsidR="00004A88">
        <w:rPr>
          <w:color w:val="000000"/>
          <w:vertAlign w:val="subscript"/>
          <w:lang w:eastAsia="zh-CN"/>
        </w:rPr>
        <w:t>2</w:t>
      </w:r>
      <w:r w:rsidR="00004A88">
        <w:rPr>
          <w:color w:val="000000"/>
          <w:lang w:eastAsia="zh-CN"/>
        </w:rPr>
        <w:t>为相同的灯泡，关于电压表的读数，下述说法正</w:t>
      </w:r>
      <w:r w:rsidR="00004A88">
        <w:rPr>
          <w:color w:val="000000"/>
          <w:lang w:eastAsia="zh-CN"/>
        </w:rPr>
        <w:t>确的是（</w:t>
      </w:r>
      <w:r w:rsidR="00004A88">
        <w:rPr>
          <w:color w:val="000000"/>
          <w:lang w:eastAsia="zh-CN"/>
        </w:rPr>
        <w:t> </w:t>
      </w:r>
      <w:r>
        <w:rPr>
          <w:rFonts w:hint="eastAsia"/>
          <w:color w:val="000000"/>
          <w:lang w:eastAsia="zh-CN"/>
        </w:rPr>
        <w:t xml:space="preserve">           </w:t>
      </w:r>
      <w:r w:rsidR="00004A88">
        <w:rPr>
          <w:color w:val="000000"/>
          <w:lang w:eastAsia="zh-CN"/>
        </w:rPr>
        <w:t xml:space="preserve">  </w:t>
      </w:r>
      <w:r w:rsidR="00004A88">
        <w:rPr>
          <w:color w:val="000000"/>
          <w:lang w:eastAsia="zh-CN"/>
        </w:rPr>
        <w:t>）</w:t>
      </w:r>
      <w:r w:rsidR="00004A88">
        <w:rPr>
          <w:color w:val="000000"/>
          <w:lang w:eastAsia="zh-CN"/>
        </w:rPr>
        <w:t xml:space="preserve">  </w:t>
      </w:r>
    </w:p>
    <w:p w:rsidR="006B1E88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S</w:t>
      </w:r>
      <w:r>
        <w:rPr>
          <w:color w:val="000000"/>
          <w:lang w:eastAsia="zh-CN"/>
        </w:rPr>
        <w:t>断开时，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的示数为零，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的示数为</w:t>
      </w:r>
      <w:r>
        <w:rPr>
          <w:color w:val="000000"/>
          <w:lang w:eastAsia="zh-CN"/>
        </w:rPr>
        <w:t>6V           </w:t>
      </w:r>
    </w:p>
    <w:p w:rsidR="006B1E8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S</w:t>
      </w:r>
      <w:r>
        <w:rPr>
          <w:color w:val="000000"/>
          <w:lang w:eastAsia="zh-CN"/>
        </w:rPr>
        <w:t>闭合时，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的示数为</w:t>
      </w:r>
      <w:r>
        <w:rPr>
          <w:color w:val="000000"/>
          <w:lang w:eastAsia="zh-CN"/>
        </w:rPr>
        <w:t>6V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的示数为零</w:t>
      </w:r>
    </w:p>
    <w:p w:rsidR="006B1E88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S</w:t>
      </w:r>
      <w:r>
        <w:rPr>
          <w:color w:val="000000"/>
          <w:lang w:eastAsia="zh-CN"/>
        </w:rPr>
        <w:t>断开时，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的示数为</w:t>
      </w:r>
      <w:r>
        <w:rPr>
          <w:color w:val="000000"/>
          <w:lang w:eastAsia="zh-CN"/>
        </w:rPr>
        <w:t>3V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的示数为零</w:t>
      </w:r>
      <w:r>
        <w:rPr>
          <w:color w:val="000000"/>
          <w:lang w:eastAsia="zh-CN"/>
        </w:rPr>
        <w:t>           </w:t>
      </w:r>
    </w:p>
    <w:p w:rsidR="008F15E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S</w:t>
      </w:r>
      <w:r>
        <w:rPr>
          <w:color w:val="000000"/>
          <w:lang w:eastAsia="zh-CN"/>
        </w:rPr>
        <w:t>闭合时，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的示数为零，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的示数</w:t>
      </w:r>
      <w:r>
        <w:rPr>
          <w:color w:val="000000"/>
          <w:lang w:eastAsia="zh-CN"/>
        </w:rPr>
        <w:t>3V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用毛皮摩擦橡胶棒，橡胶棒带了负电，这是由于（</w:t>
      </w:r>
      <w:r>
        <w:rPr>
          <w:color w:val="000000"/>
          <w:lang w:eastAsia="zh-CN"/>
        </w:rPr>
        <w:t xml:space="preserve">   </w:t>
      </w:r>
      <w:r w:rsidR="006B1E88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6B1E8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毛皮束缚电子的能力比较强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397574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橡胶棒的正电荷转移到毛皮上</w:t>
      </w:r>
    </w:p>
    <w:p w:rsidR="008F15E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摩擦过程中创造了负电荷</w:t>
      </w:r>
      <w:r>
        <w:rPr>
          <w:color w:val="000000"/>
          <w:lang w:eastAsia="zh-CN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915255" name="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橡胶棒上有了多余的电子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水是生命之源，节约用水，从点滴做起。下列关于水的理解正确的是（</w:t>
      </w:r>
      <w:r w:rsidR="006B1E88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</w:p>
    <w:p w:rsidR="006B1E88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4366260</wp:posOffset>
            </wp:positionH>
            <wp:positionV relativeFrom="paragraph">
              <wp:posOffset>42545</wp:posOffset>
            </wp:positionV>
            <wp:extent cx="962025" cy="828675"/>
            <wp:effectExtent l="19050" t="0" r="9525" b="0"/>
            <wp:wrapSquare wrapText="bothSides"/>
            <wp:docPr id="5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285860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4A88">
        <w:rPr>
          <w:color w:val="000000"/>
          <w:lang w:eastAsia="zh-CN"/>
        </w:rPr>
        <w:t>A. 0℃</w:t>
      </w:r>
      <w:r w:rsidR="00004A88">
        <w:rPr>
          <w:color w:val="000000"/>
          <w:lang w:eastAsia="zh-CN"/>
        </w:rPr>
        <w:t>的水内能为零</w:t>
      </w:r>
      <w:r w:rsidR="00004A88">
        <w:rPr>
          <w:color w:val="000000"/>
          <w:lang w:eastAsia="zh-CN"/>
        </w:rPr>
        <w:t>          </w:t>
      </w:r>
      <w:r w:rsidR="00004A88">
        <w:rPr>
          <w:color w:val="000000"/>
          <w:lang w:eastAsia="zh-CN"/>
        </w:rPr>
        <w:t>   </w:t>
      </w:r>
      <w:r w:rsidR="00004A88"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4514273" name="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E8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水温降低，内能一定减小</w:t>
      </w:r>
    </w:p>
    <w:p w:rsidR="006B1E88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水受热时，体积变大、密度变大</w:t>
      </w:r>
      <w:r>
        <w:rPr>
          <w:color w:val="000000"/>
          <w:lang w:eastAsia="zh-CN"/>
        </w:rPr>
        <w:t>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541456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5E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30℃</w:t>
      </w:r>
      <w:r>
        <w:rPr>
          <w:color w:val="000000"/>
          <w:lang w:eastAsia="zh-CN"/>
        </w:rPr>
        <w:t>的水比</w:t>
      </w:r>
      <w:r>
        <w:rPr>
          <w:color w:val="000000"/>
          <w:lang w:eastAsia="zh-CN"/>
        </w:rPr>
        <w:t>20℃</w:t>
      </w:r>
      <w:r>
        <w:rPr>
          <w:color w:val="000000"/>
          <w:lang w:eastAsia="zh-CN"/>
        </w:rPr>
        <w:t>的水所含的热量多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如</w:t>
      </w:r>
      <w:r w:rsidR="006B1E88">
        <w:rPr>
          <w:color w:val="000000"/>
          <w:lang w:eastAsia="zh-CN"/>
        </w:rPr>
        <w:t>下左</w:t>
      </w:r>
      <w:r>
        <w:rPr>
          <w:color w:val="000000"/>
          <w:lang w:eastAsia="zh-CN"/>
        </w:rPr>
        <w:t>图所示，电源电压保持</w:t>
      </w:r>
      <w:r>
        <w:rPr>
          <w:color w:val="000000"/>
          <w:lang w:eastAsia="zh-CN"/>
        </w:rPr>
        <w:t>不变，闭合开关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，当滑片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向上移动时（　　</w:t>
      </w:r>
      <w:r w:rsidR="006B1E88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）</w:t>
      </w:r>
    </w:p>
    <w:p w:rsidR="006B1E8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电流表的示数变小，灯变暗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958596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电压表的示数变大，灯变暗</w:t>
      </w:r>
    </w:p>
    <w:p w:rsidR="008F15E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电流表的示数不变，灯变亮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2459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电压表的示数不变，灯变亮</w:t>
      </w:r>
    </w:p>
    <w:p w:rsidR="006B1E88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2832735</wp:posOffset>
            </wp:positionH>
            <wp:positionV relativeFrom="paragraph">
              <wp:posOffset>121285</wp:posOffset>
            </wp:positionV>
            <wp:extent cx="2047875" cy="962025"/>
            <wp:effectExtent l="19050" t="0" r="9525" b="0"/>
            <wp:wrapSquare wrapText="bothSides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495658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718185</wp:posOffset>
            </wp:positionH>
            <wp:positionV relativeFrom="paragraph">
              <wp:posOffset>121285</wp:posOffset>
            </wp:positionV>
            <wp:extent cx="1517650" cy="781050"/>
            <wp:effectExtent l="19050" t="0" r="6350" b="0"/>
            <wp:wrapSquare wrapText="bothSides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956082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76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8F15EC" w:rsidRPr="006B1E88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在如</w:t>
      </w:r>
      <w:r w:rsidR="006B1E88">
        <w:rPr>
          <w:color w:val="000000"/>
          <w:lang w:eastAsia="zh-CN"/>
        </w:rPr>
        <w:t>上右</w:t>
      </w:r>
      <w:r>
        <w:rPr>
          <w:color w:val="000000"/>
          <w:lang w:eastAsia="zh-CN"/>
        </w:rPr>
        <w:t>图所示的电路连接中，下列说法正确的是（</w:t>
      </w:r>
      <w:r>
        <w:rPr>
          <w:color w:val="000000"/>
          <w:lang w:eastAsia="zh-CN"/>
        </w:rPr>
        <w:t>  </w:t>
      </w:r>
      <w:r w:rsidR="006B1E88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</w:t>
      </w:r>
    </w:p>
    <w:p w:rsidR="006B1E8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并联，电流表测的是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支路的电流</w:t>
      </w:r>
      <w:r>
        <w:rPr>
          <w:color w:val="000000"/>
          <w:lang w:eastAsia="zh-CN"/>
        </w:rPr>
        <w:t>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28419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并联，电压表测量的是电源电压</w:t>
      </w:r>
    </w:p>
    <w:p w:rsidR="008F15E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串联，电压表测的是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的电压</w:t>
      </w:r>
      <w:r>
        <w:rPr>
          <w:color w:val="000000"/>
          <w:lang w:eastAsia="zh-CN"/>
        </w:rPr>
        <w:t>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626992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串联，电压表测的是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的电压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下列设备中，利用光照产生电流的是（</w:t>
      </w:r>
      <w:r>
        <w:rPr>
          <w:color w:val="000000"/>
          <w:lang w:eastAsia="zh-CN"/>
        </w:rPr>
        <w:t>  </w:t>
      </w:r>
      <w:r w:rsidR="006B1E88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8F15E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微处理器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537774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发光二极管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923213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太阳能电池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52826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电铃</w:t>
      </w:r>
    </w:p>
    <w:p w:rsidR="008F15EC" w:rsidRPr="006B1E88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使用电炉，电炉丝与导线是串联的，当电炉丝发热发红时，连接导线却不热，这是因为（</w:t>
      </w:r>
      <w:r w:rsidR="006B1E88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</w:p>
    <w:p w:rsidR="006B1E8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通过电炉丝电流</w:t>
      </w:r>
      <w:r>
        <w:rPr>
          <w:color w:val="000000"/>
          <w:lang w:eastAsia="zh-CN"/>
        </w:rPr>
        <w:t>比通过连接导线的电流大</w:t>
      </w:r>
      <w:r>
        <w:rPr>
          <w:color w:val="000000"/>
          <w:lang w:eastAsia="zh-CN"/>
        </w:rPr>
        <w:t>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777197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电炉丝的电阻比连接导线的电阻大</w:t>
      </w:r>
    </w:p>
    <w:p w:rsidR="008F15E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电炉丝两端电压比连接导线两端电压小</w:t>
      </w:r>
      <w:r>
        <w:rPr>
          <w:color w:val="000000"/>
          <w:lang w:eastAsia="zh-CN"/>
        </w:rPr>
        <w:t>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667634" name="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通过电炉丝电流比通过连接导线的电流小</w:t>
      </w:r>
    </w:p>
    <w:p w:rsidR="008F15EC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小明用如</w:t>
      </w:r>
      <w:r w:rsidR="006B1E88">
        <w:rPr>
          <w:color w:val="000000"/>
          <w:lang w:eastAsia="zh-CN"/>
        </w:rPr>
        <w:t>下左</w:t>
      </w:r>
      <w:r>
        <w:rPr>
          <w:color w:val="000000"/>
          <w:lang w:eastAsia="zh-CN"/>
        </w:rPr>
        <w:t>图所示的电路图研究并联电路电流的规律，当闭合开关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试触时，发现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只小灯泡均发光，电流表的指针正向偏转并超过最大刻度．产生这种现象的原因可能是（　</w:t>
      </w:r>
      <w:r w:rsidR="006B1E88"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  <w:lang w:eastAsia="zh-CN"/>
        </w:rPr>
        <w:t>　）</w:t>
      </w:r>
    </w:p>
    <w:p w:rsidR="006B1E8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小灯泡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发生断路</w:t>
      </w:r>
      <w:r>
        <w:rPr>
          <w:color w:val="000000"/>
          <w:lang w:eastAsia="zh-CN"/>
        </w:rPr>
        <w:t>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1285044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小灯泡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发生短路</w:t>
      </w:r>
    </w:p>
    <w:p w:rsidR="008F15E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电流表使用的量程太小</w:t>
      </w:r>
      <w:r>
        <w:rPr>
          <w:color w:val="000000"/>
          <w:lang w:eastAsia="zh-CN"/>
        </w:rPr>
        <w:t>                                       </w:t>
      </w:r>
      <w:r w:rsidR="006B1E88">
        <w:rPr>
          <w:rFonts w:hint="eastAsia"/>
          <w:noProof/>
          <w:lang w:eastAsia="zh-CN"/>
        </w:rPr>
        <w:t xml:space="preserve">     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58478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电流表的接线柱接反了</w:t>
      </w:r>
    </w:p>
    <w:p w:rsidR="006B1E88" w:rsidRPr="006B1E88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2042160</wp:posOffset>
            </wp:positionH>
            <wp:positionV relativeFrom="paragraph">
              <wp:posOffset>194945</wp:posOffset>
            </wp:positionV>
            <wp:extent cx="2857500" cy="971550"/>
            <wp:effectExtent l="19050" t="0" r="0" b="0"/>
            <wp:wrapSquare wrapText="bothSides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616526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23495</wp:posOffset>
            </wp:positionV>
            <wp:extent cx="1333500" cy="1133475"/>
            <wp:effectExtent l="19050" t="0" r="0" b="0"/>
            <wp:wrapSquare wrapText="bothSides"/>
            <wp:docPr id="5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245715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8F15EC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小夏将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“3V 0.3W”</w:t>
      </w:r>
      <w:r>
        <w:rPr>
          <w:color w:val="000000"/>
          <w:lang w:eastAsia="zh-CN"/>
        </w:rPr>
        <w:t>的小灯泡，按照甲、乙两种连接方式分别接入电压为</w:t>
      </w:r>
      <w:r>
        <w:rPr>
          <w:color w:val="000000"/>
          <w:lang w:eastAsia="zh-CN"/>
        </w:rPr>
        <w:t>U</w:t>
      </w:r>
      <w:r>
        <w:rPr>
          <w:color w:val="000000"/>
          <w:lang w:eastAsia="zh-CN"/>
        </w:rPr>
        <w:t>的电路中（如</w:t>
      </w:r>
      <w:r w:rsidR="006B1E88">
        <w:rPr>
          <w:color w:val="000000"/>
          <w:lang w:eastAsia="zh-CN"/>
        </w:rPr>
        <w:t>上右</w:t>
      </w:r>
      <w:r>
        <w:rPr>
          <w:color w:val="000000"/>
          <w:lang w:eastAsia="zh-CN"/>
        </w:rPr>
        <w:t>图所示），通过分别调节滑动变阻器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使所有灯泡均正常发光．则甲、乙两电路中的总电流与总功率的关系正确的是（</w:t>
      </w:r>
      <w:r>
        <w:rPr>
          <w:color w:val="000000"/>
          <w:lang w:eastAsia="zh-CN"/>
        </w:rPr>
        <w:t>  </w:t>
      </w:r>
      <w:r w:rsidR="006B1E88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8F15EC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I</w:t>
      </w:r>
      <w:r>
        <w:rPr>
          <w:color w:val="000000"/>
          <w:vertAlign w:val="subscript"/>
        </w:rPr>
        <w:t>甲</w:t>
      </w:r>
      <w:r>
        <w:rPr>
          <w:color w:val="000000"/>
        </w:rPr>
        <w:t>=</w:t>
      </w:r>
      <w:r>
        <w:rPr>
          <w:color w:val="000000"/>
        </w:rPr>
        <w:t>I</w:t>
      </w:r>
      <w:r>
        <w:rPr>
          <w:color w:val="000000"/>
          <w:vertAlign w:val="subscript"/>
        </w:rPr>
        <w:t>乙</w:t>
      </w:r>
      <w:r>
        <w:rPr>
          <w:color w:val="000000"/>
        </w:rPr>
        <w:t>                           B. </w:t>
      </w:r>
      <w:r>
        <w:rPr>
          <w:color w:val="000000"/>
        </w:rPr>
        <w:t>I</w:t>
      </w:r>
      <w:r>
        <w:rPr>
          <w:color w:val="000000"/>
          <w:vertAlign w:val="subscript"/>
        </w:rPr>
        <w:t>甲</w:t>
      </w:r>
      <w:r>
        <w:rPr>
          <w:color w:val="000000"/>
        </w:rPr>
        <w:t xml:space="preserve">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n</m:t>
            </m:r>
          </m:den>
        </m:f>
      </m:oMath>
      <w:r>
        <w:rPr>
          <w:color w:val="000000"/>
        </w:rPr>
        <w:t xml:space="preserve"> I</w:t>
      </w:r>
      <w:r>
        <w:rPr>
          <w:color w:val="000000"/>
          <w:vertAlign w:val="subscript"/>
        </w:rPr>
        <w:t>乙</w:t>
      </w:r>
      <w:r>
        <w:rPr>
          <w:color w:val="000000"/>
        </w:rPr>
        <w:t>                           C. P</w:t>
      </w:r>
      <w:r>
        <w:rPr>
          <w:color w:val="000000"/>
          <w:vertAlign w:val="subscript"/>
        </w:rPr>
        <w:t>甲</w:t>
      </w:r>
      <w:r>
        <w:rPr>
          <w:color w:val="000000"/>
        </w:rPr>
        <w:t>=nP</w:t>
      </w:r>
      <w:r>
        <w:rPr>
          <w:color w:val="000000"/>
          <w:vertAlign w:val="subscript"/>
        </w:rPr>
        <w:t>乙</w:t>
      </w:r>
      <w:r>
        <w:rPr>
          <w:color w:val="000000"/>
        </w:rPr>
        <w:t>                           D. P</w:t>
      </w:r>
      <w:r>
        <w:rPr>
          <w:color w:val="000000"/>
          <w:vertAlign w:val="subscript"/>
        </w:rPr>
        <w:t>甲</w:t>
      </w:r>
      <w:r>
        <w:rPr>
          <w:color w:val="000000"/>
        </w:rPr>
        <w:t>=n</w:t>
      </w:r>
      <w:r>
        <w:rPr>
          <w:color w:val="000000"/>
          <w:vertAlign w:val="superscript"/>
        </w:rPr>
        <w:t>2</w:t>
      </w:r>
      <w:r>
        <w:rPr>
          <w:color w:val="000000"/>
        </w:rPr>
        <w:t>P</w:t>
      </w:r>
      <w:r>
        <w:rPr>
          <w:color w:val="000000"/>
          <w:vertAlign w:val="subscript"/>
        </w:rPr>
        <w:t>乙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一个</w:t>
      </w:r>
      <w:r>
        <w:rPr>
          <w:color w:val="000000"/>
          <w:lang w:eastAsia="zh-CN"/>
        </w:rPr>
        <w:t>“220V 40W”</w:t>
      </w:r>
      <w:r>
        <w:rPr>
          <w:color w:val="000000"/>
          <w:lang w:eastAsia="zh-CN"/>
        </w:rPr>
        <w:t>的电烙铁接入某电路后，若测得加在它两端的电压为</w:t>
      </w:r>
      <w:r>
        <w:rPr>
          <w:color w:val="000000"/>
          <w:lang w:eastAsia="zh-CN"/>
        </w:rPr>
        <w:t>110V</w:t>
      </w:r>
      <w:r>
        <w:rPr>
          <w:color w:val="000000"/>
          <w:lang w:eastAsia="zh-CN"/>
        </w:rPr>
        <w:t>，那么该灯的实际功率</w:t>
      </w:r>
      <w:r w:rsidR="006B1E88">
        <w:rPr>
          <w:color w:val="000000"/>
          <w:lang w:eastAsia="zh-CN"/>
        </w:rPr>
        <w:t>应当</w:t>
      </w:r>
      <w:r>
        <w:rPr>
          <w:color w:val="000000"/>
          <w:lang w:eastAsia="zh-CN"/>
        </w:rPr>
        <w:t>是（</w:t>
      </w:r>
      <w:r w:rsidR="006B1E88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   </w:t>
      </w:r>
      <w:r>
        <w:rPr>
          <w:color w:val="000000"/>
          <w:lang w:eastAsia="zh-CN"/>
        </w:rPr>
        <w:t>）</w:t>
      </w:r>
    </w:p>
    <w:p w:rsidR="008F15E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10W</w:t>
      </w:r>
      <w:r>
        <w:rPr>
          <w:color w:val="000000"/>
          <w:lang w:eastAsia="zh-CN"/>
        </w:rPr>
        <w:t>　</w:t>
      </w:r>
      <w:r>
        <w:rPr>
          <w:color w:val="000000"/>
          <w:lang w:eastAsia="zh-CN"/>
        </w:rPr>
        <w:t>                                   B. 20W                                   C. 40W                                 </w:t>
      </w:r>
      <w:r>
        <w:rPr>
          <w:color w:val="000000"/>
          <w:lang w:eastAsia="zh-CN"/>
        </w:rPr>
        <w:t>  D. 80W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如图所示的做法中符合安全原则的是（　</w:t>
      </w:r>
      <w:r w:rsidR="006B1E88"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  <w:lang w:eastAsia="zh-CN"/>
        </w:rPr>
        <w:t>　）</w:t>
      </w:r>
    </w:p>
    <w:p w:rsidR="008F15E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  </w:t>
      </w:r>
      <w:r>
        <w:rPr>
          <w:noProof/>
          <w:lang w:eastAsia="zh-CN"/>
        </w:rPr>
        <w:drawing>
          <wp:inline distT="0" distB="0" distL="0" distR="0">
            <wp:extent cx="945363" cy="1040854"/>
            <wp:effectExtent l="0" t="0" r="0" b="0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9615765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5363" cy="1040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</w:t>
      </w:r>
      <w:r w:rsidR="006B1E88">
        <w:rPr>
          <w:noProof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098156" cy="830771"/>
            <wp:effectExtent l="0" t="0" r="0" b="0"/>
            <wp:docPr id="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953440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8156" cy="830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1E88">
        <w:rPr>
          <w:color w:val="000000"/>
          <w:lang w:eastAsia="zh-CN"/>
        </w:rPr>
        <w:t>   </w:t>
      </w:r>
      <w:r w:rsidR="006B1E88">
        <w:rPr>
          <w:rFonts w:hint="eastAsia"/>
          <w:noProof/>
          <w:lang w:eastAsia="zh-CN"/>
        </w:rPr>
        <w:t xml:space="preserve">     </w:t>
      </w:r>
      <w:r>
        <w:rPr>
          <w:noProof/>
          <w:lang w:eastAsia="zh-CN"/>
        </w:rPr>
        <w:drawing>
          <wp:inline distT="0" distB="0" distL="0" distR="0">
            <wp:extent cx="1031304" cy="1021753"/>
            <wp:effectExtent l="0" t="0" r="0" b="0"/>
            <wp:docPr id="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176315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1304" cy="102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</w:t>
      </w:r>
      <w:r w:rsidR="006B1E88">
        <w:rPr>
          <w:color w:val="000000"/>
          <w:lang w:eastAsia="zh-CN"/>
        </w:rPr>
        <w:t> </w:t>
      </w:r>
      <w:r w:rsidR="006B1E88">
        <w:rPr>
          <w:noProof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346429" cy="964463"/>
            <wp:effectExtent l="0" t="0" r="0" b="0"/>
            <wp:docPr id="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2885842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6429" cy="964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E88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雷天站在大树下避雨</w:t>
      </w:r>
      <w:r>
        <w:rPr>
          <w:color w:val="000000"/>
          <w:lang w:eastAsia="zh-CN"/>
        </w:rPr>
        <w:t>      B. </w:t>
      </w:r>
      <w:r>
        <w:rPr>
          <w:color w:val="000000"/>
          <w:lang w:eastAsia="zh-CN"/>
        </w:rPr>
        <w:t>用手指触碰插座的插孔</w:t>
      </w: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用湿抹布擦发光的灯泡</w:t>
      </w:r>
      <w:r>
        <w:rPr>
          <w:color w:val="000000"/>
          <w:lang w:eastAsia="zh-CN"/>
        </w:rPr>
        <w:t>    D. </w:t>
      </w:r>
      <w:r>
        <w:rPr>
          <w:color w:val="000000"/>
          <w:lang w:eastAsia="zh-CN"/>
        </w:rPr>
        <w:t>将冰箱的金属外壳接地</w:t>
      </w:r>
    </w:p>
    <w:p w:rsidR="008F15EC" w:rsidRPr="006B1E88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轮船、火车、摩托车等的动力大都来源于内燃机，它们虽然在构造上略有差异，但工作原理都是一样的．下面对内燃机的有关叙述中正确的是（　</w:t>
      </w:r>
      <w:r w:rsidR="006B1E88"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  <w:lang w:eastAsia="zh-CN"/>
        </w:rPr>
        <w:t>　）</w:t>
      </w:r>
    </w:p>
    <w:p w:rsidR="006B1E8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内燃机是机械能转化为内能的装置</w:t>
      </w:r>
    </w:p>
    <w:p w:rsidR="006B1E8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内燃机用水来冷却，是因为水的比热容大</w:t>
      </w:r>
    </w:p>
    <w:p w:rsidR="006B1E8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内燃机靠产生的高温、高压燃气做功</w:t>
      </w:r>
    </w:p>
    <w:p w:rsidR="008F15E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内燃机的废气带走了大量的能量，设法利用废气的能量是提高利用率的重要措施</w:t>
      </w:r>
    </w:p>
    <w:p w:rsidR="008F15EC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如图是电冰箱的简化电路图，图中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是电冰箱压缩机内的电动机，</w:t>
      </w:r>
      <w:r>
        <w:rPr>
          <w:color w:val="000000"/>
          <w:lang w:eastAsia="zh-CN"/>
        </w:rPr>
        <w:t>L</w:t>
      </w:r>
      <w:r>
        <w:rPr>
          <w:color w:val="000000"/>
          <w:lang w:eastAsia="zh-CN"/>
        </w:rPr>
        <w:t>是电冰箱内的照明灯，下列判断正确的是（</w:t>
      </w:r>
      <w:r>
        <w:rPr>
          <w:color w:val="000000"/>
          <w:lang w:eastAsia="zh-CN"/>
        </w:rPr>
        <w:t xml:space="preserve">   </w:t>
      </w:r>
      <w:r w:rsidR="006B1E88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6B1E8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闭合、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断开时，照明灯与电动机并联</w:t>
      </w:r>
    </w:p>
    <w:p w:rsidR="006B1E8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都闭合时，照明灯与电动机并联</w:t>
      </w:r>
    </w:p>
    <w:p w:rsidR="006B1E8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关上冰箱门时、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自动断开，使得照明灯熄灭</w:t>
      </w:r>
    </w:p>
    <w:p w:rsidR="008F15E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冰箱内温度降低到设定温度时，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自动断开</w:t>
      </w:r>
      <w:r>
        <w:rPr>
          <w:color w:val="000000"/>
          <w:lang w:eastAsia="zh-CN"/>
        </w:rPr>
        <w:t>，电动机停止工作</w:t>
      </w:r>
    </w:p>
    <w:p w:rsidR="006B1E88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1937385</wp:posOffset>
            </wp:positionH>
            <wp:positionV relativeFrom="paragraph">
              <wp:posOffset>115570</wp:posOffset>
            </wp:positionV>
            <wp:extent cx="3514725" cy="1064895"/>
            <wp:effectExtent l="19050" t="0" r="9525" b="0"/>
            <wp:wrapSquare wrapText="bothSides"/>
            <wp:docPr id="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3965702" name="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1064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270510</wp:posOffset>
            </wp:positionH>
            <wp:positionV relativeFrom="paragraph">
              <wp:posOffset>201295</wp:posOffset>
            </wp:positionV>
            <wp:extent cx="1171575" cy="971550"/>
            <wp:effectExtent l="19050" t="0" r="9525" b="0"/>
            <wp:wrapSquare wrapText="bothSides"/>
            <wp:docPr id="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389554" name="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某电烤箱的内部简化电路如图所示，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 xml:space="preserve">1 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 xml:space="preserve">2 </w:t>
      </w:r>
      <w:r>
        <w:rPr>
          <w:color w:val="000000"/>
          <w:lang w:eastAsia="zh-CN"/>
        </w:rPr>
        <w:t>均为电热丝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电烤箱说明书中的铭牌如下表所示，根据表格中的参数可知（</w:t>
      </w:r>
      <w:r>
        <w:rPr>
          <w:color w:val="000000"/>
          <w:lang w:eastAsia="zh-CN"/>
        </w:rPr>
        <w:t>  </w:t>
      </w:r>
      <w:r w:rsidR="006B1E88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</w:p>
    <w:p w:rsidR="006B1E8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电路中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 xml:space="preserve">1 </w:t>
      </w:r>
      <w:r>
        <w:rPr>
          <w:color w:val="000000"/>
          <w:lang w:eastAsia="zh-CN"/>
        </w:rPr>
        <w:t>的阻值为</w:t>
      </w:r>
      <w:r>
        <w:rPr>
          <w:color w:val="000000"/>
          <w:lang w:eastAsia="zh-CN"/>
        </w:rPr>
        <w:t xml:space="preserve">44 </w:t>
      </w:r>
      <m:oMath>
        <m:r>
          <w:rPr>
            <w:rFonts w:ascii="Cambria Math" w:hint="eastAsia"/>
            <w:lang w:eastAsia="zh-CN"/>
          </w:rPr>
          <m:t>Ω</m:t>
        </m:r>
      </m:oMath>
    </w:p>
    <w:p w:rsidR="006B1E8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电烤箱在低温档正常工作时，电路中的总电阻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为</w:t>
      </w:r>
      <w:r>
        <w:rPr>
          <w:color w:val="000000"/>
          <w:lang w:eastAsia="zh-CN"/>
        </w:rPr>
        <w:t xml:space="preserve">44 </w:t>
      </w:r>
      <m:oMath>
        <m:r>
          <w:rPr>
            <w:rFonts w:ascii="Cambria Math" w:hint="eastAsia"/>
            <w:lang w:eastAsia="zh-CN"/>
          </w:rPr>
          <m:t>Ω</m:t>
        </m:r>
      </m:oMath>
    </w:p>
    <w:p w:rsidR="006B1E8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电烤箱在高温档正常工作</w:t>
      </w:r>
      <w:r>
        <w:rPr>
          <w:color w:val="000000"/>
          <w:lang w:eastAsia="zh-CN"/>
        </w:rPr>
        <w:t>5min</w:t>
      </w:r>
      <w:r>
        <w:rPr>
          <w:color w:val="000000"/>
          <w:lang w:eastAsia="zh-CN"/>
        </w:rPr>
        <w:t>所消耗的电能为</w:t>
      </w:r>
      <w:r>
        <w:rPr>
          <w:color w:val="000000"/>
          <w:lang w:eastAsia="zh-CN"/>
        </w:rPr>
        <w:t>3.3×10</w:t>
      </w:r>
      <w:r>
        <w:rPr>
          <w:color w:val="000000"/>
          <w:vertAlign w:val="superscript"/>
          <w:lang w:eastAsia="zh-CN"/>
        </w:rPr>
        <w:t xml:space="preserve">5 </w:t>
      </w:r>
      <w:r>
        <w:rPr>
          <w:color w:val="000000"/>
          <w:lang w:eastAsia="zh-CN"/>
        </w:rPr>
        <w:t>J</w:t>
      </w:r>
    </w:p>
    <w:p w:rsidR="008F15E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电烤箱在低温档正常工作时，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 xml:space="preserve">1 </w:t>
      </w:r>
      <w:r>
        <w:rPr>
          <w:color w:val="000000"/>
          <w:lang w:eastAsia="zh-CN"/>
        </w:rPr>
        <w:t>消耗的电功率为</w:t>
      </w:r>
      <w:r>
        <w:rPr>
          <w:color w:val="000000"/>
          <w:lang w:eastAsia="zh-CN"/>
        </w:rPr>
        <w:t>264W</w:t>
      </w:r>
    </w:p>
    <w:p w:rsidR="008F15EC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二、填空及简答题</w:t>
      </w:r>
      <w:r w:rsidR="00004A88">
        <w:rPr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eastAsia="zh-CN"/>
        </w:rPr>
        <w:t>21</w:t>
      </w:r>
      <w:r>
        <w:rPr>
          <w:rFonts w:hint="eastAsia"/>
          <w:b/>
          <w:bCs/>
          <w:sz w:val="24"/>
          <w:szCs w:val="24"/>
          <w:lang w:eastAsia="zh-CN"/>
        </w:rPr>
        <w:t>题每空</w:t>
      </w:r>
      <w:r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rFonts w:hint="eastAsia"/>
          <w:b/>
          <w:bCs/>
          <w:sz w:val="24"/>
          <w:szCs w:val="24"/>
          <w:lang w:eastAsia="zh-CN"/>
        </w:rPr>
        <w:t>分；其余</w:t>
      </w:r>
      <w:r>
        <w:rPr>
          <w:b/>
          <w:bCs/>
          <w:sz w:val="24"/>
          <w:szCs w:val="24"/>
          <w:lang w:eastAsia="zh-CN"/>
        </w:rPr>
        <w:t>每空</w:t>
      </w:r>
      <w:r>
        <w:rPr>
          <w:b/>
          <w:bCs/>
          <w:sz w:val="24"/>
          <w:szCs w:val="24"/>
          <w:lang w:eastAsia="zh-CN"/>
        </w:rPr>
        <w:t>1</w:t>
      </w:r>
      <w:r>
        <w:rPr>
          <w:b/>
          <w:bCs/>
          <w:sz w:val="24"/>
          <w:szCs w:val="24"/>
          <w:lang w:eastAsia="zh-CN"/>
        </w:rPr>
        <w:t>分</w:t>
      </w:r>
      <w:r w:rsidR="00004A88">
        <w:rPr>
          <w:b/>
          <w:bCs/>
          <w:sz w:val="24"/>
          <w:szCs w:val="24"/>
          <w:lang w:eastAsia="zh-CN"/>
        </w:rPr>
        <w:t>；共</w:t>
      </w:r>
      <w:r w:rsidR="00004A88">
        <w:rPr>
          <w:b/>
          <w:bCs/>
          <w:sz w:val="24"/>
          <w:szCs w:val="24"/>
          <w:lang w:eastAsia="zh-CN"/>
        </w:rPr>
        <w:t>2</w:t>
      </w:r>
      <w:r>
        <w:rPr>
          <w:rFonts w:hint="eastAsia"/>
          <w:b/>
          <w:bCs/>
          <w:sz w:val="24"/>
          <w:szCs w:val="24"/>
          <w:lang w:eastAsia="zh-CN"/>
        </w:rPr>
        <w:t>4</w:t>
      </w:r>
      <w:r w:rsidR="00004A88">
        <w:rPr>
          <w:b/>
          <w:bCs/>
          <w:sz w:val="24"/>
          <w:szCs w:val="24"/>
          <w:lang w:eastAsia="zh-CN"/>
        </w:rPr>
        <w:t>分）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如图将一个烧瓶盛少量水，给瓶内打气，当瓶塞跳出时，可以看到瓶内出现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白雾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．回答下列问题：</w:t>
      </w:r>
      <w:r>
        <w:rPr>
          <w:color w:val="000000"/>
          <w:lang w:eastAsia="zh-CN"/>
        </w:rPr>
        <w:t xml:space="preserve">  </w:t>
      </w:r>
    </w:p>
    <w:p w:rsidR="008F15EC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92075</wp:posOffset>
            </wp:positionV>
            <wp:extent cx="1314450" cy="800100"/>
            <wp:effectExtent l="19050" t="0" r="0" b="0"/>
            <wp:wrapSquare wrapText="bothSides"/>
            <wp:docPr id="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45769" name="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）此过程中是用什么方法改变了物体内能？</w:t>
      </w:r>
      <w:r>
        <w:rPr>
          <w:color w:val="000000"/>
          <w:lang w:eastAsia="zh-CN"/>
        </w:rPr>
        <w:t xml:space="preserve"> </w:t>
      </w:r>
      <w:r w:rsidR="006B1E88">
        <w:rPr>
          <w:rFonts w:hint="eastAsia"/>
          <w:color w:val="000000"/>
          <w:u w:val="single"/>
          <w:lang w:eastAsia="zh-CN"/>
        </w:rPr>
        <w:t xml:space="preserve">                  </w:t>
      </w:r>
      <w:r>
        <w:rPr>
          <w:color w:val="000000"/>
          <w:lang w:eastAsia="zh-CN"/>
        </w:rPr>
        <w:t xml:space="preserve">   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）请从物态变化角度提出一个问题并回答</w:t>
      </w:r>
      <w:r w:rsidR="006B1E88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  <w:r w:rsidR="006B1E88">
        <w:rPr>
          <w:rFonts w:hint="eastAsia"/>
          <w:color w:val="000000"/>
          <w:u w:val="single"/>
          <w:lang w:eastAsia="zh-CN"/>
        </w:rPr>
        <w:t xml:space="preserve">                  </w:t>
      </w:r>
      <w:r>
        <w:rPr>
          <w:color w:val="000000"/>
          <w:lang w:eastAsia="zh-CN"/>
        </w:rPr>
        <w:t xml:space="preserve">  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如</w:t>
      </w:r>
      <w:r w:rsidR="006B1E88">
        <w:rPr>
          <w:color w:val="000000"/>
          <w:lang w:eastAsia="zh-CN"/>
        </w:rPr>
        <w:t>下左</w:t>
      </w:r>
      <w:r>
        <w:rPr>
          <w:color w:val="000000"/>
          <w:lang w:eastAsia="zh-CN"/>
        </w:rPr>
        <w:t>图所示，把一块表面很干净的玻璃板挂在弹簧测力计下面，手持弹簧测力计上端，把玻璃板往下放到刚好和一盆水的水面接触，再慢慢地提起弹簧测力计，注意观察弹簧测力计的示数将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，其原因是</w:t>
      </w:r>
      <w:r>
        <w:rPr>
          <w:color w:val="000000"/>
          <w:lang w:eastAsia="zh-CN"/>
        </w:rPr>
        <w:t>________</w:t>
      </w:r>
      <w:r w:rsidR="006B1E88">
        <w:rPr>
          <w:color w:val="000000"/>
          <w:lang w:eastAsia="zh-CN"/>
        </w:rPr>
        <w:t>。</w:t>
      </w:r>
    </w:p>
    <w:p w:rsidR="008F15EC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2956560</wp:posOffset>
            </wp:positionH>
            <wp:positionV relativeFrom="paragraph">
              <wp:posOffset>71755</wp:posOffset>
            </wp:positionV>
            <wp:extent cx="390525" cy="762000"/>
            <wp:effectExtent l="19050" t="0" r="9525" b="0"/>
            <wp:wrapSquare wrapText="bothSides"/>
            <wp:docPr id="4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561340" name="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994410</wp:posOffset>
            </wp:positionH>
            <wp:positionV relativeFrom="paragraph">
              <wp:posOffset>71755</wp:posOffset>
            </wp:positionV>
            <wp:extent cx="609600" cy="781050"/>
            <wp:effectExtent l="19050" t="0" r="0" b="0"/>
            <wp:wrapSquare wrapText="bothSides"/>
            <wp:docPr id="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810460" name="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F15EC">
      <w:pPr>
        <w:spacing w:after="0"/>
      </w:pPr>
      <w:r>
        <w:rPr>
          <w:color w:val="000000"/>
          <w:lang w:eastAsia="zh-CN"/>
        </w:rPr>
        <w:t xml:space="preserve"> </w:t>
      </w: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 </w:t>
      </w:r>
    </w:p>
    <w:p w:rsidR="008F15EC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2</w:t>
      </w:r>
      <w:r w:rsidR="006B1E88">
        <w:rPr>
          <w:rFonts w:hint="eastAsia"/>
          <w:color w:val="000000"/>
          <w:lang w:eastAsia="zh-CN"/>
        </w:rPr>
        <w:t>3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将塑料绳的一端扎紧，尽可能将其撕成更多的细丝，用干燥的手从上往下</w:t>
      </w:r>
      <w:r>
        <w:rPr>
          <w:color w:val="000000"/>
          <w:lang w:eastAsia="zh-CN"/>
        </w:rPr>
        <w:t>捋</w:t>
      </w:r>
      <w:r>
        <w:rPr>
          <w:color w:val="000000"/>
          <w:lang w:eastAsia="zh-CN"/>
        </w:rPr>
        <w:t>几下，观察到如</w:t>
      </w:r>
      <w:r w:rsidR="006B1E88">
        <w:rPr>
          <w:color w:val="000000"/>
          <w:lang w:eastAsia="zh-CN"/>
        </w:rPr>
        <w:t>上右</w:t>
      </w:r>
      <w:r>
        <w:rPr>
          <w:color w:val="000000"/>
          <w:lang w:eastAsia="zh-CN"/>
        </w:rPr>
        <w:t>图所示的现象，这是因为塑料丝带了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电荷（选填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同种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异种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），使塑料</w:t>
      </w:r>
      <w:r>
        <w:rPr>
          <w:color w:val="000000"/>
          <w:lang w:eastAsia="zh-CN"/>
        </w:rPr>
        <w:t>丝带电</w:t>
      </w:r>
      <w:r>
        <w:rPr>
          <w:color w:val="000000"/>
          <w:lang w:eastAsia="zh-CN"/>
        </w:rPr>
        <w:t>的实质是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在物体间转移．</w:t>
      </w:r>
      <w:r>
        <w:rPr>
          <w:color w:val="000000"/>
          <w:lang w:eastAsia="zh-CN"/>
        </w:rPr>
        <w:t xml:space="preserve">  </w:t>
      </w:r>
    </w:p>
    <w:p w:rsidR="006B1E88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4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若一个太阳能热水器内装有</w:t>
      </w:r>
      <w:r>
        <w:rPr>
          <w:color w:val="000000"/>
          <w:lang w:eastAsia="zh-CN"/>
        </w:rPr>
        <w:t>100kg</w:t>
      </w:r>
      <w:r>
        <w:rPr>
          <w:color w:val="000000"/>
          <w:lang w:eastAsia="zh-CN"/>
        </w:rPr>
        <w:t>温度为</w:t>
      </w:r>
      <w:r>
        <w:rPr>
          <w:color w:val="000000"/>
          <w:lang w:eastAsia="zh-CN"/>
        </w:rPr>
        <w:t>20℃</w:t>
      </w:r>
      <w:r>
        <w:rPr>
          <w:color w:val="000000"/>
          <w:lang w:eastAsia="zh-CN"/>
        </w:rPr>
        <w:t>的水，阳光照射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天后，水温升高到</w:t>
      </w:r>
      <w:r>
        <w:rPr>
          <w:color w:val="000000"/>
          <w:lang w:eastAsia="zh-CN"/>
        </w:rPr>
        <w:t>80℃</w:t>
      </w:r>
      <w:r>
        <w:rPr>
          <w:color w:val="000000"/>
          <w:lang w:eastAsia="zh-CN"/>
        </w:rPr>
        <w:t>，则热水器内的水吸收了</w:t>
      </w:r>
      <w:r>
        <w:rPr>
          <w:color w:val="000000"/>
          <w:lang w:eastAsia="zh-CN"/>
        </w:rPr>
        <w:t>________ </w:t>
      </w:r>
      <w:r>
        <w:rPr>
          <w:color w:val="000000"/>
          <w:u w:val="single"/>
          <w:lang w:eastAsia="zh-CN"/>
        </w:rPr>
        <w:t> </w:t>
      </w:r>
      <w:r>
        <w:rPr>
          <w:color w:val="000000"/>
          <w:lang w:eastAsia="zh-CN"/>
        </w:rPr>
        <w:t>的太阳能，这是通过</w:t>
      </w:r>
      <w:r>
        <w:rPr>
          <w:color w:val="000000"/>
          <w:lang w:eastAsia="zh-CN"/>
        </w:rPr>
        <w:t xml:space="preserve"> ________</w:t>
      </w:r>
      <w:r>
        <w:rPr>
          <w:color w:val="000000"/>
          <w:u w:val="single"/>
          <w:lang w:eastAsia="zh-CN"/>
        </w:rPr>
        <w:t> </w:t>
      </w:r>
      <w:r>
        <w:rPr>
          <w:color w:val="000000"/>
          <w:lang w:eastAsia="zh-CN"/>
        </w:rPr>
        <w:t>方式改变了水的内能。</w:t>
      </w:r>
      <w:r>
        <w:rPr>
          <w:color w:val="000000"/>
          <w:lang w:eastAsia="zh-CN"/>
        </w:rPr>
        <w:t xml:space="preserve">  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一节干电池的电压为</w:t>
      </w:r>
      <w:r>
        <w:rPr>
          <w:color w:val="000000"/>
          <w:lang w:eastAsia="zh-CN"/>
        </w:rPr>
        <w:t>________V</w:t>
      </w:r>
      <w:r>
        <w:rPr>
          <w:color w:val="000000"/>
          <w:lang w:eastAsia="zh-CN"/>
        </w:rPr>
        <w:t>．家庭电路中，日光灯与电视机是的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串联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并联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），电工师傅常用</w:t>
      </w:r>
      <w:r>
        <w:rPr>
          <w:color w:val="000000"/>
          <w:lang w:eastAsia="zh-CN"/>
        </w:rPr>
        <w:t>_______</w:t>
      </w:r>
      <w:r>
        <w:rPr>
          <w:color w:val="000000"/>
          <w:lang w:eastAsia="zh-CN"/>
        </w:rPr>
        <w:t>_</w:t>
      </w:r>
      <w:r>
        <w:rPr>
          <w:color w:val="000000"/>
          <w:lang w:eastAsia="zh-CN"/>
        </w:rPr>
        <w:t>来辨别火线与零线</w:t>
      </w:r>
      <w:r w:rsidR="006B1E88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实验表明：人体出汗或潮湿时的电阻为</w:t>
      </w:r>
      <w:r>
        <w:rPr>
          <w:color w:val="000000"/>
          <w:lang w:eastAsia="zh-CN"/>
        </w:rPr>
        <w:t>200</w:t>
      </w:r>
      <w:r>
        <w:rPr>
          <w:color w:val="000000"/>
          <w:lang w:eastAsia="zh-CN"/>
        </w:rPr>
        <w:t>～</w:t>
      </w:r>
      <w:r>
        <w:rPr>
          <w:color w:val="000000"/>
          <w:lang w:eastAsia="zh-CN"/>
        </w:rPr>
        <w:t>800</w:t>
      </w:r>
      <w:r>
        <w:rPr>
          <w:color w:val="000000"/>
        </w:rPr>
        <w:t>Ω</w:t>
      </w:r>
      <w:r>
        <w:rPr>
          <w:color w:val="000000"/>
          <w:lang w:eastAsia="zh-CN"/>
        </w:rPr>
        <w:t>，人体中电流超过</w:t>
      </w:r>
      <w:r>
        <w:rPr>
          <w:color w:val="000000"/>
          <w:lang w:eastAsia="zh-CN"/>
        </w:rPr>
        <w:t>30mA</w:t>
      </w:r>
      <w:r>
        <w:rPr>
          <w:color w:val="000000"/>
          <w:lang w:eastAsia="zh-CN"/>
        </w:rPr>
        <w:t>时将会造成生命危险．若某人身体潮湿时的电阻为</w:t>
      </w:r>
      <w:r>
        <w:rPr>
          <w:color w:val="000000"/>
          <w:lang w:eastAsia="zh-CN"/>
        </w:rPr>
        <w:t>0.55k</w:t>
      </w:r>
      <w:r>
        <w:rPr>
          <w:color w:val="000000"/>
        </w:rPr>
        <w:t>Ω</w:t>
      </w:r>
      <w:r>
        <w:rPr>
          <w:color w:val="000000"/>
          <w:lang w:eastAsia="zh-CN"/>
        </w:rPr>
        <w:t>，则保证此人人身安全的最大接触电压为</w:t>
      </w:r>
      <w:r>
        <w:rPr>
          <w:color w:val="000000"/>
          <w:lang w:eastAsia="zh-CN"/>
        </w:rPr>
        <w:t>________</w:t>
      </w:r>
      <w:r w:rsidR="006B1E88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00"/>
          <w:lang w:eastAsia="zh-CN"/>
        </w:rPr>
        <w:t>如</w:t>
      </w:r>
      <w:r w:rsidR="006B1E88">
        <w:rPr>
          <w:color w:val="000000"/>
          <w:lang w:eastAsia="zh-CN"/>
        </w:rPr>
        <w:t>下左</w:t>
      </w:r>
      <w:r>
        <w:rPr>
          <w:color w:val="000000"/>
          <w:lang w:eastAsia="zh-CN"/>
        </w:rPr>
        <w:t>图所示为小灯泡</w:t>
      </w:r>
      <w:r>
        <w:rPr>
          <w:color w:val="000000"/>
          <w:lang w:eastAsia="zh-CN"/>
        </w:rPr>
        <w:t>L</w:t>
      </w:r>
      <w:r>
        <w:rPr>
          <w:color w:val="000000"/>
          <w:lang w:eastAsia="zh-CN"/>
        </w:rPr>
        <w:t>和定值电阻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>I-U</w:t>
      </w:r>
      <w:r>
        <w:rPr>
          <w:color w:val="000000"/>
          <w:lang w:eastAsia="zh-CN"/>
        </w:rPr>
        <w:t>关系图线。由图可知，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的阻值为</w:t>
      </w:r>
      <w:r>
        <w:rPr>
          <w:color w:val="000000"/>
          <w:lang w:eastAsia="zh-CN"/>
        </w:rPr>
        <w:t>________</w:t>
      </w:r>
      <w:r>
        <w:rPr>
          <w:color w:val="000000"/>
        </w:rPr>
        <w:t>Ω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L</w:t>
      </w:r>
      <w:r>
        <w:rPr>
          <w:color w:val="000000"/>
          <w:lang w:eastAsia="zh-CN"/>
        </w:rPr>
        <w:t>的电阻值随着电压的升高逐渐变</w:t>
      </w:r>
      <w:r>
        <w:rPr>
          <w:color w:val="000000"/>
          <w:lang w:eastAsia="zh-CN"/>
        </w:rPr>
        <w:t xml:space="preserve">________ </w:t>
      </w:r>
      <w:r>
        <w:rPr>
          <w:color w:val="000000"/>
          <w:lang w:eastAsia="zh-CN"/>
        </w:rPr>
        <w:t>；若小灯泡</w:t>
      </w:r>
      <w:r>
        <w:rPr>
          <w:color w:val="000000"/>
          <w:lang w:eastAsia="zh-CN"/>
        </w:rPr>
        <w:t>L</w:t>
      </w:r>
      <w:r>
        <w:rPr>
          <w:color w:val="000000"/>
          <w:lang w:eastAsia="zh-CN"/>
        </w:rPr>
        <w:t>和定值电阻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并联在电压为</w:t>
      </w:r>
      <w:r>
        <w:rPr>
          <w:color w:val="000000"/>
          <w:lang w:eastAsia="zh-CN"/>
        </w:rPr>
        <w:t>2V</w:t>
      </w:r>
      <w:r>
        <w:rPr>
          <w:color w:val="000000"/>
          <w:lang w:eastAsia="zh-CN"/>
        </w:rPr>
        <w:t>的电源上时，干路电流是</w:t>
      </w:r>
      <w:r>
        <w:rPr>
          <w:color w:val="000000"/>
          <w:lang w:eastAsia="zh-CN"/>
        </w:rPr>
        <w:t>________A</w:t>
      </w:r>
      <w:r>
        <w:rPr>
          <w:color w:val="000000"/>
          <w:lang w:eastAsia="zh-CN"/>
        </w:rPr>
        <w:t>。</w:t>
      </w:r>
    </w:p>
    <w:p w:rsidR="008F15EC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97155</wp:posOffset>
            </wp:positionV>
            <wp:extent cx="1162050" cy="885825"/>
            <wp:effectExtent l="19050" t="0" r="0" b="0"/>
            <wp:wrapSquare wrapText="bothSides"/>
            <wp:docPr id="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900772" name="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4A88"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622935</wp:posOffset>
            </wp:positionH>
            <wp:positionV relativeFrom="paragraph">
              <wp:posOffset>96520</wp:posOffset>
            </wp:positionV>
            <wp:extent cx="1209675" cy="942975"/>
            <wp:effectExtent l="19050" t="0" r="9525" b="0"/>
            <wp:wrapSquare wrapText="bothSides"/>
            <wp:docPr id="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936279" name="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00"/>
          <w:lang w:eastAsia="zh-CN"/>
        </w:rPr>
        <w:t>在如</w:t>
      </w:r>
      <w:r w:rsidR="006B1E88">
        <w:rPr>
          <w:color w:val="000000"/>
          <w:lang w:eastAsia="zh-CN"/>
        </w:rPr>
        <w:t>上右</w:t>
      </w:r>
      <w:r>
        <w:rPr>
          <w:color w:val="000000"/>
          <w:lang w:eastAsia="zh-CN"/>
        </w:rPr>
        <w:t>图所示电路中，定值电阻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的阻值为</w:t>
      </w:r>
      <w:r>
        <w:rPr>
          <w:color w:val="000000"/>
          <w:lang w:eastAsia="zh-CN"/>
        </w:rPr>
        <w:t>20</w:t>
      </w:r>
      <w:r>
        <w:rPr>
          <w:color w:val="000000"/>
        </w:rPr>
        <w:t>Ω</w:t>
      </w:r>
      <w:r>
        <w:rPr>
          <w:color w:val="000000"/>
          <w:lang w:eastAsia="zh-CN"/>
        </w:rPr>
        <w:t>，电动机线圈电阻为</w:t>
      </w:r>
      <w:r>
        <w:rPr>
          <w:color w:val="000000"/>
          <w:lang w:eastAsia="zh-CN"/>
        </w:rPr>
        <w:t>2</w:t>
      </w:r>
      <w:r>
        <w:rPr>
          <w:color w:val="000000"/>
        </w:rPr>
        <w:t>Ω</w:t>
      </w:r>
      <w:r>
        <w:rPr>
          <w:color w:val="000000"/>
          <w:lang w:eastAsia="zh-CN"/>
        </w:rPr>
        <w:t>，闭合开关，电流表</w:t>
      </w:r>
      <w:r>
        <w:rPr>
          <w:color w:val="000000"/>
          <w:lang w:eastAsia="zh-CN"/>
        </w:rPr>
        <w:t>A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A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的示数分别为</w:t>
      </w:r>
      <w:r>
        <w:rPr>
          <w:color w:val="000000"/>
          <w:lang w:eastAsia="zh-CN"/>
        </w:rPr>
        <w:t>0.8A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0.3A</w:t>
      </w:r>
      <w:r>
        <w:rPr>
          <w:color w:val="000000"/>
          <w:lang w:eastAsia="zh-CN"/>
        </w:rPr>
        <w:t>，则该电路电源电压为</w:t>
      </w:r>
      <w:r>
        <w:rPr>
          <w:color w:val="000000"/>
          <w:lang w:eastAsia="zh-CN"/>
        </w:rPr>
        <w:t>________V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1min</w:t>
      </w:r>
      <w:r>
        <w:rPr>
          <w:color w:val="000000"/>
          <w:lang w:eastAsia="zh-CN"/>
        </w:rPr>
        <w:t>内电流通过电动机产生的热量为</w:t>
      </w:r>
      <w:r>
        <w:rPr>
          <w:color w:val="000000"/>
          <w:lang w:eastAsia="zh-CN"/>
        </w:rPr>
        <w:t>________J</w:t>
      </w:r>
      <w:r w:rsidR="006B1E88">
        <w:rPr>
          <w:color w:val="000000"/>
          <w:lang w:eastAsia="zh-CN"/>
        </w:rPr>
        <w:t>。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00"/>
          <w:lang w:eastAsia="zh-CN"/>
        </w:rPr>
        <w:t>将标有</w:t>
      </w:r>
      <w:r>
        <w:rPr>
          <w:color w:val="000000"/>
          <w:lang w:eastAsia="zh-CN"/>
        </w:rPr>
        <w:t>“6V 3.6W”</w:t>
      </w:r>
      <w:r>
        <w:rPr>
          <w:color w:val="000000"/>
          <w:lang w:eastAsia="zh-CN"/>
        </w:rPr>
        <w:t>的灯泡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和标有</w:t>
      </w:r>
      <w:r>
        <w:rPr>
          <w:color w:val="000000"/>
          <w:lang w:eastAsia="zh-CN"/>
        </w:rPr>
        <w:t>“4V 1.6W”</w:t>
      </w:r>
      <w:r>
        <w:rPr>
          <w:color w:val="000000"/>
          <w:lang w:eastAsia="zh-CN"/>
        </w:rPr>
        <w:t>的灯泡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串联接入电路中（不计温度对灯丝电阻的影响），保证灯泡安全的情况下，该电路的总电压最大为</w:t>
      </w:r>
      <w:r>
        <w:rPr>
          <w:color w:val="000000"/>
          <w:lang w:eastAsia="zh-CN"/>
        </w:rPr>
        <w:t>________V</w:t>
      </w:r>
      <w:r>
        <w:rPr>
          <w:color w:val="000000"/>
          <w:lang w:eastAsia="zh-CN"/>
        </w:rPr>
        <w:t>，此时它们的亮度情况是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更亮</w:t>
      </w:r>
      <w:r>
        <w:rPr>
          <w:color w:val="000000"/>
          <w:lang w:eastAsia="zh-CN"/>
        </w:rPr>
        <w:t>”“L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更亮</w:t>
      </w:r>
      <w:r>
        <w:rPr>
          <w:color w:val="000000"/>
          <w:lang w:eastAsia="zh-CN"/>
        </w:rPr>
        <w:t>”“</w:t>
      </w:r>
      <w:r>
        <w:rPr>
          <w:color w:val="000000"/>
          <w:lang w:eastAsia="zh-CN"/>
        </w:rPr>
        <w:t>一样亮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）。</w:t>
      </w:r>
      <w:r>
        <w:rPr>
          <w:color w:val="000000"/>
          <w:lang w:eastAsia="zh-CN"/>
        </w:rPr>
        <w:t xml:space="preserve">    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00"/>
          <w:lang w:eastAsia="zh-CN"/>
        </w:rPr>
        <w:t>将阻值为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=80</w:t>
      </w:r>
      <w:r>
        <w:rPr>
          <w:color w:val="000000"/>
        </w:rPr>
        <w:t>Ω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=20</w:t>
      </w:r>
      <w:r>
        <w:rPr>
          <w:color w:val="000000"/>
        </w:rPr>
        <w:t>Ω</w:t>
      </w:r>
      <w:r>
        <w:rPr>
          <w:color w:val="000000"/>
          <w:lang w:eastAsia="zh-CN"/>
        </w:rPr>
        <w:t>的两个电阻串联接入电路中，闭合开关，则电阻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两端的电压之比</w:t>
      </w: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=________</w:t>
      </w:r>
      <w:r>
        <w:rPr>
          <w:color w:val="000000"/>
          <w:lang w:eastAsia="zh-CN"/>
        </w:rPr>
        <w:t>，它们的电功率之比</w:t>
      </w:r>
      <w:r>
        <w:rPr>
          <w:color w:val="000000"/>
          <w:lang w:eastAsia="zh-CN"/>
        </w:rPr>
        <w:t>P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P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=________</w:t>
      </w:r>
      <w:r w:rsidR="006B1E88">
        <w:rPr>
          <w:color w:val="000000"/>
          <w:lang w:eastAsia="zh-CN"/>
        </w:rPr>
        <w:t>。</w:t>
      </w:r>
    </w:p>
    <w:p w:rsidR="008F15EC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三、实验探究题．（</w:t>
      </w:r>
      <w:r w:rsidR="006B1E88">
        <w:rPr>
          <w:b/>
          <w:bCs/>
          <w:sz w:val="24"/>
          <w:szCs w:val="24"/>
          <w:lang w:eastAsia="zh-CN"/>
        </w:rPr>
        <w:t>每空</w:t>
      </w:r>
      <w:r w:rsidR="006B1E88">
        <w:rPr>
          <w:b/>
          <w:bCs/>
          <w:sz w:val="24"/>
          <w:szCs w:val="24"/>
          <w:lang w:eastAsia="zh-CN"/>
        </w:rPr>
        <w:t>1</w:t>
      </w:r>
      <w:r w:rsidR="006B1E88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1</w:t>
      </w:r>
      <w:r w:rsidR="006B1E88">
        <w:rPr>
          <w:rFonts w:hint="eastAsia"/>
          <w:b/>
          <w:bCs/>
          <w:sz w:val="24"/>
          <w:szCs w:val="24"/>
          <w:lang w:eastAsia="zh-CN"/>
        </w:rPr>
        <w:t>6</w:t>
      </w:r>
      <w:r>
        <w:rPr>
          <w:b/>
          <w:bCs/>
          <w:sz w:val="24"/>
          <w:szCs w:val="24"/>
          <w:lang w:eastAsia="zh-CN"/>
        </w:rPr>
        <w:t>分）</w:t>
      </w:r>
    </w:p>
    <w:p w:rsidR="006B1E88" w:rsidRPr="006B1E88">
      <w:pPr>
        <w:spacing w:after="0"/>
        <w:rPr>
          <w:rFonts w:hint="eastAsia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4166235</wp:posOffset>
            </wp:positionH>
            <wp:positionV relativeFrom="paragraph">
              <wp:posOffset>301625</wp:posOffset>
            </wp:positionV>
            <wp:extent cx="1676400" cy="1590675"/>
            <wp:effectExtent l="19050" t="0" r="0" b="0"/>
            <wp:wrapSquare wrapText="bothSides"/>
            <wp:docPr id="5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686053" name="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4A88">
        <w:rPr>
          <w:color w:val="000000"/>
          <w:lang w:eastAsia="zh-CN"/>
        </w:rPr>
        <w:t>31.</w:t>
      </w:r>
      <w:r w:rsidR="00004A88">
        <w:rPr>
          <w:color w:val="000000"/>
          <w:lang w:eastAsia="zh-CN"/>
        </w:rPr>
        <w:t>为了探究电流通过导体产生的热量与什么因素有关，小</w:t>
      </w:r>
      <w:r w:rsidR="00004A88">
        <w:rPr>
          <w:color w:val="000000"/>
          <w:lang w:eastAsia="zh-CN"/>
        </w:rPr>
        <w:t>明设计</w:t>
      </w:r>
      <w:r w:rsidR="00004A88">
        <w:rPr>
          <w:color w:val="000000"/>
          <w:lang w:eastAsia="zh-CN"/>
        </w:rPr>
        <w:t>了如图</w:t>
      </w:r>
      <w:r w:rsidR="00004A88">
        <w:rPr>
          <w:color w:val="000000"/>
          <w:lang w:eastAsia="zh-CN"/>
        </w:rPr>
        <w:t>15</w:t>
      </w:r>
      <w:r w:rsidR="00004A88">
        <w:rPr>
          <w:color w:val="000000"/>
          <w:lang w:eastAsia="zh-CN"/>
        </w:rPr>
        <w:t>所示的实验，三只完全相同的烧瓶中盛有等质量的煤油。已知电阻丝</w:t>
      </w:r>
      <w:r w:rsidR="00004A88">
        <w:rPr>
          <w:color w:val="000000"/>
          <w:lang w:eastAsia="zh-CN"/>
        </w:rPr>
        <w:t>R</w:t>
      </w:r>
      <w:r w:rsidR="00004A88">
        <w:rPr>
          <w:color w:val="000000"/>
          <w:vertAlign w:val="subscript"/>
          <w:lang w:eastAsia="zh-CN"/>
        </w:rPr>
        <w:t>甲</w:t>
      </w:r>
      <w:r w:rsidR="00004A88">
        <w:rPr>
          <w:color w:val="000000"/>
          <w:lang w:eastAsia="zh-CN"/>
        </w:rPr>
        <w:t>&gt;R</w:t>
      </w:r>
      <w:r w:rsidR="00004A88">
        <w:rPr>
          <w:color w:val="000000"/>
          <w:vertAlign w:val="subscript"/>
          <w:lang w:eastAsia="zh-CN"/>
        </w:rPr>
        <w:t>乙</w:t>
      </w:r>
      <w:r w:rsidR="00004A88">
        <w:rPr>
          <w:color w:val="000000"/>
          <w:lang w:eastAsia="zh-CN"/>
        </w:rPr>
        <w:t>=R</w:t>
      </w:r>
      <w:r w:rsidR="00004A88">
        <w:rPr>
          <w:color w:val="000000"/>
          <w:vertAlign w:val="subscript"/>
          <w:lang w:eastAsia="zh-CN"/>
        </w:rPr>
        <w:t>丙</w:t>
      </w:r>
      <w:r w:rsidR="00004A88">
        <w:rPr>
          <w:color w:val="000000"/>
          <w:lang w:eastAsia="zh-CN"/>
        </w:rPr>
        <w:t>。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）在相同通电时间内，烧瓶中煤油温度上升较高的是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瓶（选填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甲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乙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）。</w:t>
      </w:r>
      <w:r>
        <w:rPr>
          <w:color w:val="000000"/>
          <w:lang w:eastAsia="zh-CN"/>
        </w:rPr>
        <w:t xml:space="preserve">    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）探究产生的热量与电流的关系，应选择的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瓶和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瓶（选填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甲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乙</w:t>
      </w:r>
      <w:r>
        <w:rPr>
          <w:color w:val="000000"/>
          <w:lang w:eastAsia="zh-CN"/>
        </w:rPr>
        <w:t>”“</w:t>
      </w:r>
      <w:r>
        <w:rPr>
          <w:color w:val="000000"/>
          <w:lang w:eastAsia="zh-CN"/>
        </w:rPr>
        <w:t>丙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）。</w:t>
      </w:r>
      <w:r>
        <w:rPr>
          <w:color w:val="000000"/>
          <w:lang w:eastAsia="zh-CN"/>
        </w:rPr>
        <w:t xml:space="preserve">    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）上述实验方法是研究物理问题的常用方法，下面研究方法中与此相同的是</w:t>
      </w:r>
      <w:r w:rsidR="006B1E88">
        <w:rPr>
          <w:rFonts w:hint="eastAsia"/>
          <w:color w:val="000000"/>
          <w:u w:val="single"/>
          <w:lang w:eastAsia="zh-CN"/>
        </w:rPr>
        <w:t xml:space="preserve">           </w:t>
      </w:r>
      <w:r>
        <w:rPr>
          <w:color w:val="000000"/>
          <w:lang w:eastAsia="zh-CN"/>
        </w:rPr>
        <w:t xml:space="preserve">  </w:t>
      </w:r>
    </w:p>
    <w:p w:rsidR="006B1E8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在研究物体受到几个力作用时，引入了合力的概念</w:t>
      </w:r>
    </w:p>
    <w:p w:rsidR="006B1E88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在研究磁场时，用磁感线来形象地描述磁场</w:t>
      </w:r>
    </w:p>
    <w:p w:rsidR="008F15E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在研究电流与电压的关系时，必须保持电阻一定</w:t>
      </w:r>
    </w:p>
    <w:p w:rsidR="008F15EC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32.</w:t>
      </w:r>
      <w:r>
        <w:rPr>
          <w:color w:val="000000"/>
          <w:lang w:eastAsia="zh-CN"/>
        </w:rPr>
        <w:t>如图所示，在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探究电流与电压的关系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实验中：</w:t>
      </w:r>
    </w:p>
    <w:p w:rsidR="008F15EC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3042285</wp:posOffset>
            </wp:positionH>
            <wp:positionV relativeFrom="paragraph">
              <wp:posOffset>129540</wp:posOffset>
            </wp:positionV>
            <wp:extent cx="3276600" cy="1295400"/>
            <wp:effectExtent l="19050" t="0" r="0" b="0"/>
            <wp:wrapSquare wrapText="bothSides"/>
            <wp:docPr id="5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28564" name="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4A88">
        <w:rPr>
          <w:color w:val="000000"/>
          <w:lang w:eastAsia="zh-CN"/>
        </w:rPr>
        <w:t>（</w:t>
      </w:r>
      <w:r w:rsidR="00004A88">
        <w:rPr>
          <w:color w:val="000000"/>
          <w:lang w:eastAsia="zh-CN"/>
        </w:rPr>
        <w:t>1</w:t>
      </w:r>
      <w:r w:rsidR="00004A88">
        <w:rPr>
          <w:color w:val="000000"/>
          <w:lang w:eastAsia="zh-CN"/>
        </w:rPr>
        <w:t>）为了能够完成实验，在图甲中用笔画线代替导线将实验电路连接完整。</w:t>
      </w:r>
      <w:r>
        <w:rPr>
          <w:rFonts w:hint="eastAsia"/>
          <w:color w:val="000000"/>
          <w:u w:val="single"/>
          <w:lang w:eastAsia="zh-CN"/>
        </w:rPr>
        <w:t xml:space="preserve">           </w:t>
      </w:r>
      <w:r w:rsidR="00004A88">
        <w:rPr>
          <w:color w:val="000000"/>
          <w:lang w:eastAsia="zh-CN"/>
        </w:rPr>
        <w:t xml:space="preserve">  </w:t>
      </w:r>
      <w:r w:rsidR="00004A88">
        <w:rPr>
          <w:color w:val="000000"/>
          <w:lang w:eastAsia="zh-CN"/>
        </w:rPr>
        <w:t xml:space="preserve">  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）闭合开关前，应将滑动变阻器的滑片置于图中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“A”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“B”</w:t>
      </w:r>
      <w:r>
        <w:rPr>
          <w:color w:val="000000"/>
          <w:lang w:eastAsia="zh-CN"/>
        </w:rPr>
        <w:t>）端。</w:t>
      </w:r>
      <w:r>
        <w:rPr>
          <w:color w:val="000000"/>
          <w:lang w:eastAsia="zh-CN"/>
        </w:rPr>
        <w:t xml:space="preserve">    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）闭合开关，移动滑片，记录电流表和电压表示数，进行多次实验，绘制出</w:t>
      </w:r>
      <w:r>
        <w:rPr>
          <w:color w:val="000000"/>
          <w:lang w:eastAsia="zh-CN"/>
        </w:rPr>
        <w:t>I—U</w:t>
      </w:r>
      <w:r>
        <w:rPr>
          <w:color w:val="000000"/>
          <w:lang w:eastAsia="zh-CN"/>
        </w:rPr>
        <w:t>图像，如图乙中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所示。根据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得出结论：在电阻一定时，通过导体的电流跟导体两端的电压成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）实验完成后，将电阻换成小灯泡，重复上述实验过程，绘制出</w:t>
      </w:r>
      <w:r>
        <w:rPr>
          <w:color w:val="000000"/>
          <w:lang w:eastAsia="zh-CN"/>
        </w:rPr>
        <w:t>I—U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，如图乙中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所示。试分析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中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三点电阻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C</w:t>
      </w:r>
      <w:r>
        <w:rPr>
          <w:color w:val="000000"/>
          <w:lang w:eastAsia="zh-CN"/>
        </w:rPr>
        <w:t>大小关系为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33.</w:t>
      </w:r>
      <w:r>
        <w:rPr>
          <w:color w:val="000000"/>
          <w:lang w:eastAsia="zh-CN"/>
        </w:rPr>
        <w:t>小刚在测定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额定电压为</w:t>
      </w:r>
      <w:r>
        <w:rPr>
          <w:color w:val="000000"/>
          <w:lang w:eastAsia="zh-CN"/>
        </w:rPr>
        <w:t>2.5V</w:t>
      </w:r>
      <w:r>
        <w:rPr>
          <w:color w:val="000000"/>
          <w:lang w:eastAsia="zh-CN"/>
        </w:rPr>
        <w:t>的小灯泡功</w:t>
      </w:r>
      <w:r>
        <w:rPr>
          <w:color w:val="000000"/>
          <w:lang w:eastAsia="zh-CN"/>
        </w:rPr>
        <w:t>率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的实验中，连接的电路如图：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275590</wp:posOffset>
            </wp:positionV>
            <wp:extent cx="4705350" cy="1504950"/>
            <wp:effectExtent l="19050" t="0" r="0" b="0"/>
            <wp:wrapSquare wrapText="bothSides"/>
            <wp:docPr id="5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403117" name="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）检查电路，发现有一根导线连接错误，请你在连接错误的导线上打</w:t>
      </w:r>
      <w:r>
        <w:rPr>
          <w:color w:val="000000"/>
          <w:lang w:eastAsia="zh-CN"/>
        </w:rPr>
        <w:t>“×”________</w:t>
      </w:r>
      <w:r>
        <w:rPr>
          <w:color w:val="000000"/>
          <w:lang w:eastAsia="zh-CN"/>
        </w:rPr>
        <w:t>，若没有发现错误，闭合开关，会出现</w:t>
      </w:r>
      <w:r>
        <w:rPr>
          <w:color w:val="000000"/>
          <w:lang w:eastAsia="zh-CN"/>
        </w:rPr>
        <w:t xml:space="preserve">________ </w:t>
      </w:r>
      <w:r>
        <w:rPr>
          <w:color w:val="000000"/>
          <w:lang w:eastAsia="zh-CN"/>
        </w:rPr>
        <w:t>现象．在图中补画出正确的连线．闭合开关前，他应将滑动变阻器的滑片调到</w:t>
      </w:r>
      <w:r>
        <w:rPr>
          <w:color w:val="000000"/>
          <w:lang w:eastAsia="zh-CN"/>
        </w:rPr>
        <w:t xml:space="preserve">________ </w:t>
      </w:r>
      <w:r>
        <w:rPr>
          <w:color w:val="000000"/>
          <w:lang w:eastAsia="zh-CN"/>
        </w:rPr>
        <w:t>端（填</w:t>
      </w:r>
      <w:r>
        <w:rPr>
          <w:color w:val="000000"/>
          <w:lang w:eastAsia="zh-CN"/>
        </w:rPr>
        <w:t>“A”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“B”</w:t>
      </w:r>
      <w:r>
        <w:rPr>
          <w:color w:val="000000"/>
          <w:lang w:eastAsia="zh-CN"/>
        </w:rPr>
        <w:t>）；</w:t>
      </w:r>
      <w:r>
        <w:rPr>
          <w:color w:val="000000"/>
          <w:lang w:eastAsia="zh-CN"/>
        </w:rPr>
        <w:t xml:space="preserve">    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）小刚改正错误后，闭合开关，变阻器滑片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移至某处时，电压表示数如图甲，则电压表示数为</w:t>
      </w:r>
      <w:r>
        <w:rPr>
          <w:color w:val="000000"/>
          <w:lang w:eastAsia="zh-CN"/>
        </w:rPr>
        <w:t>________ V</w:t>
      </w:r>
      <w:r>
        <w:rPr>
          <w:color w:val="000000"/>
          <w:lang w:eastAsia="zh-CN"/>
        </w:rPr>
        <w:t>，若想测量小灯泡的额定功率，应将变阻器滑片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向</w:t>
      </w:r>
      <w:r>
        <w:rPr>
          <w:color w:val="000000"/>
          <w:lang w:eastAsia="zh-CN"/>
        </w:rPr>
        <w:t xml:space="preserve">________ </w:t>
      </w:r>
      <w:r>
        <w:rPr>
          <w:color w:val="000000"/>
          <w:lang w:eastAsia="zh-CN"/>
        </w:rPr>
        <w:t>端（填</w:t>
      </w:r>
      <w:r>
        <w:rPr>
          <w:color w:val="000000"/>
          <w:lang w:eastAsia="zh-CN"/>
        </w:rPr>
        <w:t>“A”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“B”</w:t>
      </w:r>
      <w:r>
        <w:rPr>
          <w:color w:val="000000"/>
          <w:lang w:eastAsia="zh-CN"/>
        </w:rPr>
        <w:t>）移动，使电压表的示数为</w:t>
      </w:r>
      <w:r>
        <w:rPr>
          <w:color w:val="000000"/>
          <w:lang w:eastAsia="zh-CN"/>
        </w:rPr>
        <w:t>_</w:t>
      </w:r>
      <w:r>
        <w:rPr>
          <w:color w:val="000000"/>
          <w:lang w:eastAsia="zh-CN"/>
        </w:rPr>
        <w:t>_______V</w:t>
      </w:r>
      <w:r>
        <w:rPr>
          <w:color w:val="000000"/>
          <w:lang w:eastAsia="zh-CN"/>
        </w:rPr>
        <w:t>时，小灯泡正常发光，此时电流表示数如图乙所示，则小灯泡正常发光时的电阻约为</w:t>
      </w:r>
      <w:r>
        <w:rPr>
          <w:color w:val="000000"/>
          <w:lang w:eastAsia="zh-CN"/>
        </w:rPr>
        <w:t>________</w:t>
      </w:r>
      <w:r>
        <w:rPr>
          <w:color w:val="000000"/>
        </w:rPr>
        <w:t>Ω</w:t>
      </w:r>
      <w:r>
        <w:rPr>
          <w:color w:val="000000"/>
          <w:lang w:eastAsia="zh-CN"/>
        </w:rPr>
        <w:t xml:space="preserve">    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）小刚继续进行实验，在对测量数据的记录和处理时，他设计了如下表格．你认为这张表格的设计是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（正确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错误）的</w:t>
      </w:r>
      <w:r w:rsidR="006B1E88"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557530</wp:posOffset>
            </wp:positionV>
            <wp:extent cx="3857625" cy="1028700"/>
            <wp:effectExtent l="19050" t="0" r="9525" b="0"/>
            <wp:wrapSquare wrapText="bothSides"/>
            <wp:docPr id="5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367285" name="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1E88">
      <w:pPr>
        <w:rPr>
          <w:rFonts w:hint="eastAsia"/>
          <w:b/>
          <w:bCs/>
          <w:sz w:val="24"/>
          <w:szCs w:val="24"/>
          <w:lang w:eastAsia="zh-CN"/>
        </w:rPr>
      </w:pPr>
    </w:p>
    <w:p w:rsidR="006B1E88">
      <w:pPr>
        <w:rPr>
          <w:rFonts w:hint="eastAsia"/>
          <w:b/>
          <w:bCs/>
          <w:sz w:val="24"/>
          <w:szCs w:val="24"/>
          <w:lang w:eastAsia="zh-CN"/>
        </w:rPr>
      </w:pPr>
    </w:p>
    <w:p w:rsidR="006B1E88">
      <w:pPr>
        <w:rPr>
          <w:rFonts w:hint="eastAsia"/>
          <w:b/>
          <w:bCs/>
          <w:sz w:val="24"/>
          <w:szCs w:val="24"/>
          <w:lang w:eastAsia="zh-CN"/>
        </w:rPr>
      </w:pPr>
    </w:p>
    <w:p w:rsidR="008F15EC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四、计算应用题（</w:t>
      </w:r>
      <w:r w:rsidR="006B1E88">
        <w:rPr>
          <w:rFonts w:hint="eastAsia"/>
          <w:b/>
          <w:bCs/>
          <w:sz w:val="24"/>
          <w:szCs w:val="24"/>
          <w:lang w:eastAsia="zh-CN"/>
        </w:rPr>
        <w:t>34</w:t>
      </w:r>
      <w:r w:rsidR="006B1E88">
        <w:rPr>
          <w:rFonts w:hint="eastAsia"/>
          <w:b/>
          <w:bCs/>
          <w:sz w:val="24"/>
          <w:szCs w:val="24"/>
          <w:lang w:eastAsia="zh-CN"/>
        </w:rPr>
        <w:t>题</w:t>
      </w:r>
      <w:r w:rsidR="006B1E88">
        <w:rPr>
          <w:rFonts w:hint="eastAsia"/>
          <w:b/>
          <w:bCs/>
          <w:sz w:val="24"/>
          <w:szCs w:val="24"/>
          <w:lang w:eastAsia="zh-CN"/>
        </w:rPr>
        <w:t>12</w:t>
      </w:r>
      <w:r w:rsidR="006B1E88">
        <w:rPr>
          <w:rFonts w:hint="eastAsia"/>
          <w:b/>
          <w:bCs/>
          <w:sz w:val="24"/>
          <w:szCs w:val="24"/>
          <w:lang w:eastAsia="zh-CN"/>
        </w:rPr>
        <w:t>分；</w:t>
      </w:r>
      <w:r w:rsidR="006B1E88">
        <w:rPr>
          <w:rFonts w:hint="eastAsia"/>
          <w:b/>
          <w:bCs/>
          <w:sz w:val="24"/>
          <w:szCs w:val="24"/>
          <w:lang w:eastAsia="zh-CN"/>
        </w:rPr>
        <w:t>35</w:t>
      </w:r>
      <w:r w:rsidR="006B1E88">
        <w:rPr>
          <w:rFonts w:hint="eastAsia"/>
          <w:b/>
          <w:bCs/>
          <w:sz w:val="24"/>
          <w:szCs w:val="24"/>
          <w:lang w:eastAsia="zh-CN"/>
        </w:rPr>
        <w:t>题</w:t>
      </w:r>
      <w:r w:rsidR="006B1E88">
        <w:rPr>
          <w:rFonts w:hint="eastAsia"/>
          <w:b/>
          <w:bCs/>
          <w:sz w:val="24"/>
          <w:szCs w:val="24"/>
          <w:lang w:eastAsia="zh-CN"/>
        </w:rPr>
        <w:t>8</w:t>
      </w:r>
      <w:r w:rsidR="006B1E88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2</w:t>
      </w:r>
      <w:r w:rsidR="006B1E88">
        <w:rPr>
          <w:rFonts w:hint="eastAsia"/>
          <w:b/>
          <w:bCs/>
          <w:sz w:val="24"/>
          <w:szCs w:val="24"/>
          <w:lang w:eastAsia="zh-CN"/>
        </w:rPr>
        <w:t>0</w:t>
      </w:r>
      <w:r>
        <w:rPr>
          <w:b/>
          <w:bCs/>
          <w:sz w:val="24"/>
          <w:szCs w:val="24"/>
          <w:lang w:eastAsia="zh-CN"/>
        </w:rPr>
        <w:t>分）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34.</w:t>
      </w:r>
      <w:r>
        <w:rPr>
          <w:color w:val="000000"/>
          <w:lang w:eastAsia="zh-CN"/>
        </w:rPr>
        <w:t>如图所示，图甲是小</w:t>
      </w:r>
      <w:r>
        <w:rPr>
          <w:color w:val="000000"/>
          <w:lang w:eastAsia="zh-CN"/>
        </w:rPr>
        <w:t>谦同学</w:t>
      </w:r>
      <w:r>
        <w:rPr>
          <w:color w:val="000000"/>
          <w:lang w:eastAsia="zh-CN"/>
        </w:rPr>
        <w:t>研究调光灯的实验电路图，小灯泡规格是</w:t>
      </w:r>
      <w:r>
        <w:rPr>
          <w:color w:val="000000"/>
          <w:lang w:eastAsia="zh-CN"/>
        </w:rPr>
        <w:t>6V 3W</w:t>
      </w:r>
      <w:r>
        <w:rPr>
          <w:color w:val="000000"/>
          <w:lang w:eastAsia="zh-CN"/>
        </w:rPr>
        <w:t>，闭合开关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，当滑动变阻器滑片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点时，滑动变阻器连入电路的电阻为</w:t>
      </w:r>
      <w:r>
        <w:rPr>
          <w:i/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电压表的示数为</w:t>
      </w:r>
      <w:r>
        <w:rPr>
          <w:color w:val="000000"/>
          <w:lang w:eastAsia="zh-CN"/>
        </w:rPr>
        <w:t>4V</w:t>
      </w:r>
      <w:r>
        <w:rPr>
          <w:color w:val="000000"/>
          <w:lang w:eastAsia="zh-CN"/>
        </w:rPr>
        <w:t>，当滑动变阻器滑片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点时，滑动变阻器连入电路的电</w:t>
      </w:r>
      <w:r>
        <w:rPr>
          <w:color w:val="000000"/>
          <w:lang w:eastAsia="zh-CN"/>
        </w:rPr>
        <w:t>阻为</w:t>
      </w:r>
      <w:r>
        <w:rPr>
          <w:i/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电压表的示数为</w:t>
      </w:r>
      <w:r>
        <w:rPr>
          <w:color w:val="000000"/>
          <w:lang w:eastAsia="zh-CN"/>
        </w:rPr>
        <w:t>2V</w:t>
      </w:r>
      <w:r>
        <w:rPr>
          <w:color w:val="000000"/>
          <w:lang w:eastAsia="zh-CN"/>
        </w:rPr>
        <w:t>，且</w:t>
      </w:r>
      <w:r>
        <w:rPr>
          <w:i/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i/>
          <w:color w:val="000000"/>
          <w:lang w:eastAsia="zh-CN"/>
        </w:rPr>
        <w:t>=</w:t>
      </w:r>
      <w:r>
        <w:rPr>
          <w:color w:val="000000"/>
          <w:lang w:eastAsia="zh-CN"/>
        </w:rPr>
        <w:t>2</w:t>
      </w:r>
      <w:r>
        <w:rPr>
          <w:i/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测绘出小灯泡的</w:t>
      </w:r>
      <w:r>
        <w:rPr>
          <w:i/>
          <w:color w:val="000000"/>
          <w:lang w:eastAsia="zh-CN"/>
        </w:rPr>
        <w:t>I</w:t>
      </w:r>
      <w:r>
        <w:rPr>
          <w:color w:val="000000"/>
          <w:lang w:eastAsia="zh-CN"/>
        </w:rPr>
        <w:t>-</w:t>
      </w:r>
      <w:r>
        <w:rPr>
          <w:i/>
          <w:color w:val="000000"/>
          <w:lang w:eastAsia="zh-CN"/>
        </w:rPr>
        <w:t>U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如图乙所示，电源电压保持不变。</w:t>
      </w:r>
    </w:p>
    <w:p w:rsidR="008F15EC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52070</wp:posOffset>
            </wp:positionV>
            <wp:extent cx="3829050" cy="1476375"/>
            <wp:effectExtent l="19050" t="0" r="0" b="0"/>
            <wp:wrapSquare wrapText="bothSides"/>
            <wp:docPr id="5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892008" name="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）根据小灯泡的</w:t>
      </w:r>
      <w:r>
        <w:rPr>
          <w:i/>
          <w:color w:val="000000"/>
          <w:lang w:eastAsia="zh-CN"/>
        </w:rPr>
        <w:t>I</w:t>
      </w:r>
      <w:r>
        <w:rPr>
          <w:color w:val="000000"/>
          <w:lang w:eastAsia="zh-CN"/>
        </w:rPr>
        <w:t>-</w:t>
      </w:r>
      <w:r>
        <w:rPr>
          <w:i/>
          <w:color w:val="000000"/>
          <w:lang w:eastAsia="zh-CN"/>
        </w:rPr>
        <w:t>U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判断，小灯泡的阻值是否恒定</w:t>
      </w:r>
      <w:r>
        <w:rPr>
          <w:color w:val="000000"/>
          <w:lang w:eastAsia="zh-CN"/>
        </w:rPr>
        <w:t>________(</w:t>
      </w:r>
      <w:r>
        <w:rPr>
          <w:color w:val="000000"/>
          <w:lang w:eastAsia="zh-CN"/>
        </w:rPr>
        <w:t>选填恒定或不恒定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，用物理知识解释其原因是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）小灯泡正常发光时的电流是多少？</w:t>
      </w:r>
      <w:r>
        <w:rPr>
          <w:color w:val="000000"/>
          <w:lang w:eastAsia="zh-CN"/>
        </w:rPr>
        <w:t xml:space="preserve">    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）小灯泡两端电压为</w:t>
      </w:r>
      <w:r>
        <w:rPr>
          <w:color w:val="000000"/>
          <w:lang w:eastAsia="zh-CN"/>
        </w:rPr>
        <w:t>2V</w:t>
      </w:r>
      <w:r>
        <w:rPr>
          <w:color w:val="000000"/>
          <w:lang w:eastAsia="zh-CN"/>
        </w:rPr>
        <w:t>时的实际功率是多少？</w:t>
      </w:r>
      <w:r>
        <w:rPr>
          <w:color w:val="000000"/>
          <w:lang w:eastAsia="zh-CN"/>
        </w:rPr>
        <w:t xml:space="preserve">    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）电源电压是多少？</w:t>
      </w:r>
      <w:r>
        <w:rPr>
          <w:color w:val="000000"/>
          <w:lang w:eastAsia="zh-CN"/>
        </w:rPr>
        <w:t xml:space="preserve">    </w:t>
      </w: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6B1E88">
      <w:pPr>
        <w:spacing w:after="0"/>
        <w:rPr>
          <w:rFonts w:hint="eastAsia"/>
          <w:color w:val="000000"/>
          <w:lang w:eastAsia="zh-CN"/>
        </w:rPr>
      </w:pPr>
    </w:p>
    <w:p w:rsidR="008F15EC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4509135</wp:posOffset>
            </wp:positionH>
            <wp:positionV relativeFrom="paragraph">
              <wp:posOffset>563245</wp:posOffset>
            </wp:positionV>
            <wp:extent cx="1419225" cy="981075"/>
            <wp:effectExtent l="19050" t="0" r="9525" b="0"/>
            <wp:wrapSquare wrapText="bothSides"/>
            <wp:docPr id="5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5700" name="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4A88">
        <w:rPr>
          <w:color w:val="000000"/>
          <w:lang w:eastAsia="zh-CN"/>
        </w:rPr>
        <w:t>35.</w:t>
      </w:r>
      <w:r w:rsidR="00004A88">
        <w:rPr>
          <w:color w:val="000000"/>
          <w:lang w:eastAsia="zh-CN"/>
        </w:rPr>
        <w:t>如图所示，灯泡</w:t>
      </w:r>
      <w:r w:rsidR="00004A88">
        <w:rPr>
          <w:color w:val="000000"/>
          <w:lang w:eastAsia="zh-CN"/>
        </w:rPr>
        <w:t>L</w:t>
      </w:r>
      <w:r w:rsidR="00004A88">
        <w:rPr>
          <w:color w:val="000000"/>
          <w:vertAlign w:val="subscript"/>
          <w:lang w:eastAsia="zh-CN"/>
        </w:rPr>
        <w:t>1</w:t>
      </w:r>
      <w:r w:rsidR="00004A88">
        <w:rPr>
          <w:color w:val="000000"/>
          <w:lang w:eastAsia="zh-CN"/>
        </w:rPr>
        <w:t>标有</w:t>
      </w:r>
      <w:r w:rsidR="00004A88">
        <w:rPr>
          <w:color w:val="000000"/>
          <w:lang w:eastAsia="zh-CN"/>
        </w:rPr>
        <w:t>“4V 8W”</w:t>
      </w:r>
      <w:r w:rsidR="00004A88">
        <w:rPr>
          <w:color w:val="000000"/>
          <w:lang w:eastAsia="zh-CN"/>
        </w:rPr>
        <w:t>字样，灯泡</w:t>
      </w:r>
      <w:r w:rsidR="00004A88">
        <w:rPr>
          <w:color w:val="000000"/>
          <w:lang w:eastAsia="zh-CN"/>
        </w:rPr>
        <w:t>L</w:t>
      </w:r>
      <w:r w:rsidR="00004A88">
        <w:rPr>
          <w:color w:val="000000"/>
          <w:vertAlign w:val="subscript"/>
          <w:lang w:eastAsia="zh-CN"/>
        </w:rPr>
        <w:t>2</w:t>
      </w:r>
      <w:r w:rsidR="00004A88">
        <w:rPr>
          <w:color w:val="000000"/>
          <w:lang w:eastAsia="zh-CN"/>
        </w:rPr>
        <w:t>标有</w:t>
      </w:r>
      <w:r w:rsidR="00004A88">
        <w:rPr>
          <w:color w:val="000000"/>
          <w:lang w:eastAsia="zh-CN"/>
        </w:rPr>
        <w:t>“4V</w:t>
      </w:r>
      <w:r w:rsidR="00004A88">
        <w:rPr>
          <w:color w:val="000000"/>
          <w:lang w:eastAsia="zh-CN"/>
        </w:rPr>
        <w:t>？</w:t>
      </w:r>
      <w:r w:rsidR="00004A88">
        <w:rPr>
          <w:color w:val="000000"/>
          <w:lang w:eastAsia="zh-CN"/>
        </w:rPr>
        <w:t>W”</w:t>
      </w:r>
      <w:r w:rsidR="00004A88">
        <w:rPr>
          <w:color w:val="000000"/>
          <w:lang w:eastAsia="zh-CN"/>
        </w:rPr>
        <w:t>（？表示数字模糊不清），串联在电路中，电源电压为恒</w:t>
      </w:r>
      <w:r w:rsidR="00004A88">
        <w:rPr>
          <w:color w:val="000000"/>
          <w:lang w:eastAsia="zh-CN"/>
        </w:rPr>
        <w:t>6V</w:t>
      </w:r>
      <w:r w:rsidR="00004A88">
        <w:rPr>
          <w:color w:val="000000"/>
          <w:lang w:eastAsia="zh-CN"/>
        </w:rPr>
        <w:t>，当开关</w:t>
      </w:r>
      <w:r w:rsidR="00004A88">
        <w:rPr>
          <w:color w:val="000000"/>
          <w:lang w:eastAsia="zh-CN"/>
        </w:rPr>
        <w:t>S</w:t>
      </w:r>
      <w:r w:rsidR="00004A88">
        <w:rPr>
          <w:color w:val="000000"/>
          <w:lang w:eastAsia="zh-CN"/>
        </w:rPr>
        <w:t>闭合时，测得灯泡</w:t>
      </w:r>
      <w:r w:rsidR="00004A88">
        <w:rPr>
          <w:color w:val="000000"/>
          <w:lang w:eastAsia="zh-CN"/>
        </w:rPr>
        <w:t>L</w:t>
      </w:r>
      <w:r w:rsidR="00004A88">
        <w:rPr>
          <w:color w:val="000000"/>
          <w:vertAlign w:val="subscript"/>
          <w:lang w:eastAsia="zh-CN"/>
        </w:rPr>
        <w:t>2</w:t>
      </w:r>
      <w:r w:rsidR="00004A88">
        <w:rPr>
          <w:color w:val="000000"/>
          <w:lang w:eastAsia="zh-CN"/>
        </w:rPr>
        <w:t>比灯泡</w:t>
      </w:r>
      <w:r w:rsidR="00004A88">
        <w:rPr>
          <w:color w:val="000000"/>
          <w:lang w:eastAsia="zh-CN"/>
        </w:rPr>
        <w:t>L</w:t>
      </w:r>
      <w:r w:rsidR="00004A88">
        <w:rPr>
          <w:color w:val="000000"/>
          <w:vertAlign w:val="subscript"/>
          <w:lang w:eastAsia="zh-CN"/>
        </w:rPr>
        <w:t>1</w:t>
      </w:r>
      <w:r w:rsidR="00004A88">
        <w:rPr>
          <w:color w:val="000000"/>
          <w:lang w:eastAsia="zh-CN"/>
        </w:rPr>
        <w:t>亮，灯泡</w:t>
      </w:r>
      <w:r w:rsidR="00004A88">
        <w:rPr>
          <w:color w:val="000000"/>
          <w:lang w:eastAsia="zh-CN"/>
        </w:rPr>
        <w:t>L</w:t>
      </w:r>
      <w:r w:rsidR="00004A88">
        <w:rPr>
          <w:color w:val="000000"/>
          <w:vertAlign w:val="subscript"/>
          <w:lang w:eastAsia="zh-CN"/>
        </w:rPr>
        <w:t>2</w:t>
      </w:r>
      <w:r w:rsidR="00004A88">
        <w:rPr>
          <w:color w:val="000000"/>
          <w:lang w:eastAsia="zh-CN"/>
        </w:rPr>
        <w:t>消耗的功率为</w:t>
      </w:r>
      <w:r w:rsidR="00004A88">
        <w:rPr>
          <w:color w:val="000000"/>
          <w:lang w:eastAsia="zh-CN"/>
        </w:rPr>
        <w:t>4W</w:t>
      </w:r>
      <w:r w:rsidR="00004A88">
        <w:rPr>
          <w:color w:val="000000"/>
          <w:lang w:eastAsia="zh-CN"/>
        </w:rPr>
        <w:t>，不计温度对灯泡阻值的影响．求：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 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和灯泡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的额定功率．</w:t>
      </w:r>
      <w:r>
        <w:rPr>
          <w:color w:val="000000"/>
          <w:lang w:eastAsia="zh-CN"/>
        </w:rPr>
        <w:t xml:space="preserve">    </w:t>
      </w:r>
    </w:p>
    <w:p w:rsidR="008F15EC">
      <w:pPr>
        <w:rPr>
          <w:lang w:eastAsia="zh-CN"/>
        </w:rPr>
      </w:pPr>
      <w:r>
        <w:rPr>
          <w:lang w:eastAsia="zh-CN"/>
        </w:rPr>
        <w:br w:type="page"/>
      </w:r>
    </w:p>
    <w:p w:rsidR="008F15EC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</w:t>
      </w:r>
      <w:r w:rsidR="00004A88">
        <w:rPr>
          <w:b/>
          <w:bCs/>
          <w:sz w:val="28"/>
          <w:szCs w:val="28"/>
          <w:lang w:eastAsia="zh-CN"/>
        </w:rPr>
        <w:t>答案</w:t>
      </w:r>
    </w:p>
    <w:p w:rsidR="008F15EC">
      <w:pPr>
        <w:rPr>
          <w:lang w:eastAsia="zh-CN"/>
        </w:rPr>
      </w:pPr>
      <w:r>
        <w:rPr>
          <w:lang w:eastAsia="zh-CN"/>
        </w:rPr>
        <w:t>一、</w:t>
      </w:r>
      <w:r>
        <w:rPr>
          <w:lang w:eastAsia="zh-CN"/>
        </w:rPr>
        <w:t>选择题</w:t>
      </w:r>
      <w:r>
        <w:rPr>
          <w:lang w:eastAsia="zh-CN"/>
        </w:rPr>
        <w:t xml:space="preserve"> </w:t>
      </w:r>
    </w:p>
    <w:p w:rsidR="008F15EC">
      <w:pPr>
        <w:spacing w:after="0"/>
      </w:pPr>
      <w:r>
        <w:rPr>
          <w:color w:val="000000"/>
        </w:rPr>
        <w:t>1.</w:t>
      </w:r>
      <w:r>
        <w:rPr>
          <w:color w:val="000000"/>
        </w:rPr>
        <w:t xml:space="preserve"> D   </w:t>
      </w:r>
      <w:r>
        <w:rPr>
          <w:color w:val="000000"/>
        </w:rPr>
        <w:t>2.</w:t>
      </w:r>
      <w:r>
        <w:rPr>
          <w:color w:val="000000"/>
        </w:rPr>
        <w:t xml:space="preserve">A  </w:t>
      </w:r>
      <w:r>
        <w:rPr>
          <w:color w:val="000000"/>
        </w:rPr>
        <w:t>3.</w:t>
      </w:r>
      <w:r>
        <w:rPr>
          <w:color w:val="000000"/>
        </w:rPr>
        <w:t>C</w:t>
      </w:r>
      <w:r>
        <w:rPr>
          <w:color w:val="000000"/>
        </w:rPr>
        <w:t xml:space="preserve">  </w:t>
      </w:r>
      <w:r>
        <w:rPr>
          <w:color w:val="000000"/>
        </w:rPr>
        <w:t>4.</w:t>
      </w:r>
      <w:r>
        <w:rPr>
          <w:color w:val="000000"/>
        </w:rPr>
        <w:t xml:space="preserve"> D   </w:t>
      </w:r>
      <w:r>
        <w:rPr>
          <w:color w:val="000000"/>
        </w:rPr>
        <w:t>5.</w:t>
      </w:r>
      <w:r>
        <w:rPr>
          <w:color w:val="000000"/>
        </w:rPr>
        <w:t xml:space="preserve">C  </w:t>
      </w:r>
      <w:r>
        <w:rPr>
          <w:color w:val="000000"/>
        </w:rPr>
        <w:t>6</w:t>
      </w:r>
      <w:r>
        <w:rPr>
          <w:color w:val="000000"/>
        </w:rPr>
        <w:t>.</w:t>
      </w:r>
      <w:r>
        <w:rPr>
          <w:color w:val="000000"/>
        </w:rPr>
        <w:t xml:space="preserve"> </w:t>
      </w:r>
      <w:r>
        <w:rPr>
          <w:color w:val="000000"/>
        </w:rPr>
        <w:t xml:space="preserve">D   </w:t>
      </w:r>
      <w:r>
        <w:rPr>
          <w:color w:val="000000"/>
        </w:rPr>
        <w:t>7.</w:t>
      </w:r>
      <w:r>
        <w:rPr>
          <w:color w:val="000000"/>
        </w:rPr>
        <w:t xml:space="preserve"> B   </w:t>
      </w:r>
      <w:r>
        <w:rPr>
          <w:color w:val="000000"/>
        </w:rPr>
        <w:t>8.</w:t>
      </w:r>
      <w:r>
        <w:rPr>
          <w:color w:val="000000"/>
        </w:rPr>
        <w:t xml:space="preserve">D  </w:t>
      </w:r>
      <w:r>
        <w:rPr>
          <w:color w:val="000000"/>
        </w:rPr>
        <w:t>9.</w:t>
      </w:r>
      <w:r>
        <w:rPr>
          <w:color w:val="000000"/>
        </w:rPr>
        <w:t>B</w:t>
      </w:r>
      <w:r>
        <w:rPr>
          <w:color w:val="000000"/>
        </w:rPr>
        <w:t xml:space="preserve">  </w:t>
      </w:r>
      <w:r>
        <w:rPr>
          <w:color w:val="000000"/>
        </w:rPr>
        <w:t>10.</w:t>
      </w:r>
      <w:r>
        <w:rPr>
          <w:color w:val="000000"/>
        </w:rPr>
        <w:t xml:space="preserve"> D   </w:t>
      </w:r>
      <w:r>
        <w:rPr>
          <w:color w:val="000000"/>
        </w:rPr>
        <w:t>11.</w:t>
      </w:r>
      <w:r>
        <w:rPr>
          <w:color w:val="000000"/>
        </w:rPr>
        <w:t xml:space="preserve">D  </w:t>
      </w:r>
      <w:r>
        <w:rPr>
          <w:color w:val="000000"/>
        </w:rPr>
        <w:t>12</w:t>
      </w:r>
      <w:r>
        <w:rPr>
          <w:color w:val="000000"/>
        </w:rPr>
        <w:t>.</w:t>
      </w:r>
      <w:r>
        <w:rPr>
          <w:color w:val="000000"/>
        </w:rPr>
        <w:t xml:space="preserve"> </w:t>
      </w:r>
      <w:r>
        <w:rPr>
          <w:color w:val="000000"/>
        </w:rPr>
        <w:t xml:space="preserve">C   </w:t>
      </w:r>
      <w:r>
        <w:rPr>
          <w:color w:val="000000"/>
        </w:rPr>
        <w:t>13.</w:t>
      </w:r>
      <w:r>
        <w:rPr>
          <w:color w:val="000000"/>
        </w:rPr>
        <w:t xml:space="preserve"> </w:t>
      </w:r>
      <w:r>
        <w:rPr>
          <w:color w:val="000000"/>
        </w:rPr>
        <w:t xml:space="preserve">B   </w:t>
      </w:r>
      <w:r>
        <w:rPr>
          <w:color w:val="000000"/>
        </w:rPr>
        <w:t>14.</w:t>
      </w:r>
      <w:r>
        <w:rPr>
          <w:color w:val="000000"/>
        </w:rPr>
        <w:t xml:space="preserve"> C   </w:t>
      </w:r>
      <w:r>
        <w:rPr>
          <w:color w:val="000000"/>
        </w:rPr>
        <w:t>15.</w:t>
      </w:r>
      <w:r>
        <w:rPr>
          <w:color w:val="000000"/>
        </w:rPr>
        <w:t xml:space="preserve">C  </w:t>
      </w:r>
    </w:p>
    <w:p w:rsidR="008F15EC">
      <w:pPr>
        <w:spacing w:after="0"/>
      </w:pPr>
      <w:r>
        <w:rPr>
          <w:color w:val="000000"/>
        </w:rPr>
        <w:t>16.</w:t>
      </w:r>
      <w:r>
        <w:rPr>
          <w:color w:val="000000"/>
        </w:rPr>
        <w:t xml:space="preserve"> A   </w:t>
      </w:r>
      <w:r>
        <w:rPr>
          <w:color w:val="000000"/>
        </w:rPr>
        <w:t>17.</w:t>
      </w:r>
      <w:r>
        <w:rPr>
          <w:color w:val="000000"/>
        </w:rPr>
        <w:t xml:space="preserve"> D   </w:t>
      </w:r>
      <w:r>
        <w:rPr>
          <w:color w:val="000000"/>
        </w:rPr>
        <w:t>18.</w:t>
      </w:r>
      <w:r>
        <w:rPr>
          <w:color w:val="000000"/>
        </w:rPr>
        <w:t>B</w:t>
      </w:r>
      <w:r>
        <w:rPr>
          <w:color w:val="000000"/>
        </w:rPr>
        <w:t>,C,D</w:t>
      </w:r>
      <w:r>
        <w:rPr>
          <w:color w:val="000000"/>
        </w:rPr>
        <w:t xml:space="preserve">  </w:t>
      </w:r>
      <w:r>
        <w:rPr>
          <w:color w:val="000000"/>
        </w:rPr>
        <w:t>19.</w:t>
      </w:r>
      <w:r>
        <w:rPr>
          <w:color w:val="000000"/>
        </w:rPr>
        <w:t xml:space="preserve">BD  </w:t>
      </w:r>
      <w:r>
        <w:rPr>
          <w:color w:val="000000"/>
        </w:rPr>
        <w:t>20.</w:t>
      </w:r>
      <w:r>
        <w:rPr>
          <w:color w:val="000000"/>
        </w:rPr>
        <w:t xml:space="preserve"> A</w:t>
      </w:r>
      <w:r>
        <w:rPr>
          <w:color w:val="000000"/>
        </w:rPr>
        <w:t>,C</w:t>
      </w:r>
      <w:r>
        <w:rPr>
          <w:color w:val="000000"/>
        </w:rPr>
        <w:t xml:space="preserve">   </w:t>
      </w:r>
    </w:p>
    <w:p w:rsidR="008F15EC">
      <w:pPr>
        <w:rPr>
          <w:lang w:eastAsia="zh-CN"/>
        </w:rPr>
      </w:pPr>
      <w:r>
        <w:rPr>
          <w:lang w:eastAsia="zh-CN"/>
        </w:rPr>
        <w:t>二、</w:t>
      </w:r>
      <w:r>
        <w:rPr>
          <w:lang w:eastAsia="zh-CN"/>
        </w:rPr>
        <w:t>填空及简答题</w:t>
      </w:r>
      <w:r>
        <w:rPr>
          <w:lang w:eastAsia="zh-CN"/>
        </w:rPr>
        <w:t xml:space="preserve">  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）解：通过塞子上方的开口向瓶里打气，瓶内气体把瓶塞冲出，对瓶塞做了功，瓶内气体的内能转化为瓶塞的机械能，内能减少，温度降低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）解：当塞子跳起时，瓶口出现白雾，</w:t>
      </w:r>
      <w:r>
        <w:rPr>
          <w:color w:val="000000"/>
          <w:lang w:eastAsia="zh-CN"/>
        </w:rPr>
        <w:t>是怎么形成的？</w:t>
      </w:r>
      <w:r>
        <w:rPr>
          <w:color w:val="000000"/>
          <w:lang w:eastAsia="zh-CN"/>
        </w:rPr>
        <w:t xml:space="preserve">  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塞子跳出时，瓶内气体对外做功，内能减少，温度降低，使瓶内水蒸气放热发生液化形成小水珠，瓶口出现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白雾</w:t>
      </w:r>
      <w:r>
        <w:rPr>
          <w:color w:val="000000"/>
          <w:lang w:eastAsia="zh-CN"/>
        </w:rPr>
        <w:t>”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变大</w:t>
      </w:r>
      <w:r>
        <w:rPr>
          <w:color w:val="000000"/>
          <w:lang w:eastAsia="zh-CN"/>
        </w:rPr>
        <w:t>；分子间有引力</w:t>
      </w:r>
      <w:r>
        <w:rPr>
          <w:color w:val="000000"/>
          <w:lang w:eastAsia="zh-CN"/>
        </w:rPr>
        <w:t xml:space="preserve"> </w:t>
      </w:r>
      <w:r w:rsidR="006B1E88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2</w:t>
      </w:r>
      <w:r w:rsidR="006B1E88">
        <w:rPr>
          <w:rFonts w:hint="eastAsia"/>
          <w:color w:val="000000"/>
          <w:lang w:eastAsia="zh-CN"/>
        </w:rPr>
        <w:t>3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同种；电荷</w:t>
      </w:r>
      <w:r>
        <w:rPr>
          <w:color w:val="000000"/>
          <w:lang w:eastAsia="zh-CN"/>
        </w:rPr>
        <w:t xml:space="preserve"> </w:t>
      </w:r>
      <w:r w:rsidR="006B1E88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 </w:t>
      </w:r>
      <w:r w:rsidR="006B1E88">
        <w:rPr>
          <w:color w:val="000000"/>
          <w:lang w:eastAsia="zh-CN"/>
        </w:rPr>
        <w:t>2</w:t>
      </w:r>
      <w:r w:rsidR="006B1E88">
        <w:rPr>
          <w:rFonts w:hint="eastAsia"/>
          <w:color w:val="000000"/>
          <w:lang w:eastAsia="zh-CN"/>
        </w:rPr>
        <w:t>4</w:t>
      </w:r>
      <w:r w:rsidR="006B1E88">
        <w:rPr>
          <w:color w:val="000000"/>
          <w:lang w:eastAsia="zh-CN"/>
        </w:rPr>
        <w:t>.</w:t>
      </w:r>
      <w:r w:rsidR="006B1E88">
        <w:rPr>
          <w:rFonts w:ascii="Arial"/>
          <w:color w:val="000000"/>
          <w:lang w:eastAsia="zh-CN"/>
        </w:rPr>
        <w:t>2.52</w:t>
      </w:r>
      <w:r w:rsidR="006B1E88">
        <w:rPr>
          <w:rFonts w:ascii="Arial"/>
          <w:color w:val="000000"/>
          <w:lang w:eastAsia="zh-CN"/>
        </w:rPr>
        <w:t>×</w:t>
      </w:r>
      <w:r w:rsidR="006B1E88">
        <w:rPr>
          <w:rFonts w:ascii="Arial"/>
          <w:color w:val="000000"/>
          <w:lang w:eastAsia="zh-CN"/>
        </w:rPr>
        <w:t>10</w:t>
      </w:r>
      <w:r w:rsidR="006B1E88">
        <w:rPr>
          <w:rFonts w:ascii="Arial"/>
          <w:color w:val="000000"/>
          <w:vertAlign w:val="superscript"/>
          <w:lang w:eastAsia="zh-CN"/>
        </w:rPr>
        <w:t>7</w:t>
      </w:r>
      <w:r w:rsidR="006B1E88">
        <w:rPr>
          <w:color w:val="000000"/>
          <w:lang w:eastAsia="zh-CN"/>
        </w:rPr>
        <w:t>；</w:t>
      </w:r>
      <w:r w:rsidR="006B1E88">
        <w:rPr>
          <w:rFonts w:ascii="Arial"/>
          <w:color w:val="000000"/>
          <w:lang w:eastAsia="zh-CN"/>
        </w:rPr>
        <w:t>热传递</w:t>
      </w:r>
      <w:r w:rsidR="006B1E88">
        <w:rPr>
          <w:rFonts w:ascii="Arial"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 xml:space="preserve"> 1.5</w:t>
      </w:r>
      <w:r>
        <w:rPr>
          <w:color w:val="000000"/>
          <w:lang w:eastAsia="zh-CN"/>
        </w:rPr>
        <w:t>；并联</w:t>
      </w:r>
      <w:r>
        <w:rPr>
          <w:color w:val="000000"/>
          <w:lang w:eastAsia="zh-CN"/>
        </w:rPr>
        <w:t>；测电笔（或试电笔）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   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 xml:space="preserve">16.5V </w:t>
      </w:r>
      <w:r w:rsidR="006B1E88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27.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；大；</w:t>
      </w:r>
      <w:r>
        <w:rPr>
          <w:color w:val="000000"/>
          <w:lang w:eastAsia="zh-CN"/>
        </w:rPr>
        <w:t xml:space="preserve">0.8 </w:t>
      </w:r>
      <w:r w:rsidR="006B1E88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28.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30 </w:t>
      </w:r>
      <w:r w:rsidR="006B1E88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29.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；一样亮</w:t>
      </w:r>
      <w:r>
        <w:rPr>
          <w:color w:val="000000"/>
          <w:lang w:eastAsia="zh-CN"/>
        </w:rPr>
        <w:t xml:space="preserve"> </w:t>
      </w:r>
      <w:r w:rsidR="006B1E88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30.</w:t>
      </w:r>
      <w:r>
        <w:rPr>
          <w:color w:val="000000"/>
          <w:lang w:eastAsia="zh-CN"/>
        </w:rPr>
        <w:t xml:space="preserve"> 4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1</w:t>
      </w:r>
    </w:p>
    <w:p w:rsidR="008F15EC">
      <w:pPr>
        <w:rPr>
          <w:lang w:eastAsia="zh-CN"/>
        </w:rPr>
      </w:pPr>
      <w:r>
        <w:rPr>
          <w:lang w:eastAsia="zh-CN"/>
        </w:rPr>
        <w:t>三、</w:t>
      </w:r>
      <w:r>
        <w:rPr>
          <w:lang w:eastAsia="zh-CN"/>
        </w:rPr>
        <w:t>实验探究题</w:t>
      </w:r>
      <w:r>
        <w:rPr>
          <w:lang w:eastAsia="zh-CN"/>
        </w:rPr>
        <w:t xml:space="preserve"> 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31.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）甲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）乙；丙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C  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32.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</w:t>
      </w:r>
      <w:r>
        <w:rPr>
          <w:color w:val="000000"/>
          <w:lang w:eastAsia="zh-CN"/>
        </w:rPr>
        <w:t>:</w:t>
      </w:r>
      <w:r>
        <w:rPr>
          <w:color w:val="000000"/>
          <w:lang w:eastAsia="zh-CN"/>
        </w:rPr>
        <w:t>如图所示</w:t>
      </w:r>
      <w:r>
        <w:rPr>
          <w:color w:val="000000"/>
          <w:lang w:eastAsia="zh-CN"/>
        </w:rPr>
        <w:t>:</w:t>
      </w:r>
    </w:p>
    <w:p w:rsidR="008F15EC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986217" cy="1441920"/>
            <wp:effectExtent l="0" t="0" r="0" b="0"/>
            <wp:docPr id="5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35588" name=""/>
                    <pic:cNvPicPr/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6217" cy="144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A</w:t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）正比</w:t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color w:val="000000"/>
        </w:rPr>
        <w:t>R</w:t>
      </w:r>
      <w:r>
        <w:rPr>
          <w:color w:val="000000"/>
          <w:vertAlign w:val="subscript"/>
        </w:rPr>
        <w:t>A</w:t>
      </w:r>
      <w:r>
        <w:rPr>
          <w:color w:val="000000"/>
        </w:rPr>
        <w:t>＜</w:t>
      </w:r>
      <w:r>
        <w:rPr>
          <w:color w:val="000000"/>
        </w:rPr>
        <w:t>R</w:t>
      </w:r>
      <w:r>
        <w:rPr>
          <w:color w:val="000000"/>
          <w:vertAlign w:val="subscript"/>
        </w:rPr>
        <w:t>C</w:t>
      </w:r>
      <w:r>
        <w:rPr>
          <w:color w:val="000000"/>
        </w:rPr>
        <w:t>＜</w:t>
      </w:r>
      <w:r>
        <w:rPr>
          <w:color w:val="000000"/>
        </w:rPr>
        <w:t>R</w:t>
      </w:r>
      <w:r>
        <w:rPr>
          <w:color w:val="000000"/>
          <w:vertAlign w:val="subscript"/>
        </w:rPr>
        <w:t>B</w:t>
      </w:r>
      <w:r>
        <w:rPr>
          <w:color w:val="000000"/>
        </w:rPr>
        <w:t xml:space="preserve">  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33.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noProof/>
          <w:lang w:eastAsia="zh-CN"/>
        </w:rPr>
        <w:drawing>
          <wp:inline distT="0" distB="0" distL="0" distR="0">
            <wp:extent cx="1652003" cy="1193648"/>
            <wp:effectExtent l="0" t="0" r="0" b="0"/>
            <wp:docPr id="5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025320" name=""/>
                    <pic:cNvPicPr/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2003" cy="1193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；灯不亮，电压表示数超量程，</w:t>
      </w:r>
      <w:r>
        <w:rPr>
          <w:color w:val="000000"/>
          <w:lang w:eastAsia="zh-CN"/>
        </w:rPr>
        <w:t>电流表无示数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B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2.2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2.5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8.3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）错误</w:t>
      </w:r>
      <w:r>
        <w:rPr>
          <w:color w:val="000000"/>
          <w:lang w:eastAsia="zh-CN"/>
        </w:rPr>
        <w:t xml:space="preserve">  </w:t>
      </w:r>
    </w:p>
    <w:p w:rsidR="008F15EC">
      <w:pPr>
        <w:rPr>
          <w:lang w:eastAsia="zh-CN"/>
        </w:rPr>
      </w:pPr>
      <w:r>
        <w:rPr>
          <w:lang w:eastAsia="zh-CN"/>
        </w:rPr>
        <w:t>四、</w:t>
      </w:r>
      <w:r>
        <w:rPr>
          <w:lang w:eastAsia="zh-CN"/>
        </w:rPr>
        <w:t>计算应用题</w:t>
      </w:r>
      <w:r>
        <w:rPr>
          <w:lang w:eastAsia="zh-CN"/>
        </w:rPr>
        <w:t xml:space="preserve"> 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34.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）不恒定；灯丝电阻随温度改变而改变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）解：小灯泡正常发光时的电流：</w:t>
      </w:r>
      <w:r>
        <w:rPr>
          <w:color w:val="000000"/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I</m:t>
            </m:r>
          </m:e>
          <m:sub>
            <m:r>
              <w:rPr>
                <w:rFonts w:ascii="Cambria Math" w:hint="eastAsia"/>
                <w:lang w:eastAsia="zh-CN"/>
              </w:rPr>
              <m:t>L</m:t>
            </m:r>
          </m:sub>
        </m:sSub>
        <m:r>
          <m:rPr>
            <m:nor/>
          </m:rP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P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额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U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额</m:t>
                </m:r>
              </m:sub>
            </m:sSub>
          </m:den>
        </m:f>
        <m:r>
          <m:rPr>
            <m:nor/>
          </m:rP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3W</m:t>
            </m:r>
          </m:num>
          <m:den>
            <m:r>
              <w:rPr>
                <w:rFonts w:ascii="Cambria Math" w:hint="eastAsia"/>
                <w:lang w:eastAsia="zh-CN"/>
              </w:rPr>
              <m:t>6V</m:t>
            </m:r>
          </m:den>
        </m:f>
        <m:r>
          <w:rPr>
            <w:rFonts w:ascii="Cambria Math" w:hint="eastAsia"/>
            <w:lang w:eastAsia="zh-CN"/>
          </w:rPr>
          <m:t>=0.5</m:t>
        </m:r>
        <m:r>
          <w:rPr>
            <w:rFonts w:ascii="Cambria Math" w:hint="eastAsia"/>
            <w:lang w:eastAsia="zh-CN"/>
          </w:rPr>
          <m:t>A</m:t>
        </m:r>
      </m:oMath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）解：由图像可知小灯泡</w:t>
      </w: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L</w:t>
      </w:r>
      <w:r>
        <w:rPr>
          <w:color w:val="000000"/>
          <w:lang w:eastAsia="zh-CN"/>
        </w:rPr>
        <w:t>=2V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L</w:t>
      </w:r>
      <w:r>
        <w:rPr>
          <w:color w:val="000000"/>
          <w:lang w:eastAsia="zh-CN"/>
        </w:rPr>
        <w:t>′=0.25A</w:t>
      </w:r>
      <w:r>
        <w:rPr>
          <w:color w:val="000000"/>
          <w:lang w:eastAsia="zh-CN"/>
        </w:rPr>
        <w:t>，小灯泡的实际功率：</w:t>
      </w:r>
      <w:r>
        <w:rPr>
          <w:color w:val="000000"/>
          <w:lang w:eastAsia="zh-CN"/>
        </w:rPr>
        <w:t>P</w:t>
      </w:r>
      <w:r>
        <w:rPr>
          <w:color w:val="000000"/>
          <w:vertAlign w:val="subscript"/>
          <w:lang w:eastAsia="zh-CN"/>
        </w:rPr>
        <w:t>实</w:t>
      </w:r>
      <w:r>
        <w:rPr>
          <w:color w:val="000000"/>
          <w:lang w:eastAsia="zh-CN"/>
        </w:rPr>
        <w:t>=U</w:t>
      </w:r>
      <w:r>
        <w:rPr>
          <w:color w:val="000000"/>
          <w:vertAlign w:val="subscript"/>
          <w:lang w:eastAsia="zh-CN"/>
        </w:rPr>
        <w:t>L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L′</w:t>
      </w:r>
      <w:r>
        <w:rPr>
          <w:color w:val="000000"/>
          <w:lang w:eastAsia="zh-CN"/>
        </w:rPr>
        <w:t>=2V×0.25A=0.5W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）解：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点时，</w:t>
      </w: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灯</w:t>
      </w:r>
      <w:r>
        <w:rPr>
          <w:color w:val="000000"/>
          <w:lang w:eastAsia="zh-CN"/>
        </w:rPr>
        <w:t>=4V</w:t>
      </w:r>
      <w:r>
        <w:rPr>
          <w:color w:val="000000"/>
          <w:lang w:eastAsia="zh-CN"/>
        </w:rPr>
        <w:t>，变阻器阻值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U=U</w:t>
      </w:r>
      <w:r>
        <w:rPr>
          <w:color w:val="000000"/>
          <w:vertAlign w:val="subscript"/>
          <w:lang w:eastAsia="zh-CN"/>
        </w:rPr>
        <w:t>灯</w:t>
      </w:r>
      <w:r>
        <w:rPr>
          <w:color w:val="000000"/>
          <w:lang w:eastAsia="zh-CN"/>
        </w:rPr>
        <w:t>+I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</w:p>
    <w:p w:rsidR="008F15EC">
      <w:pPr>
        <w:spacing w:after="0"/>
      </w:pPr>
      <w:r>
        <w:rPr>
          <w:color w:val="000000"/>
        </w:rPr>
        <w:t>P</w:t>
      </w:r>
      <w:r>
        <w:rPr>
          <w:color w:val="000000"/>
        </w:rPr>
        <w:t>在</w:t>
      </w:r>
      <w:r>
        <w:rPr>
          <w:color w:val="000000"/>
        </w:rPr>
        <w:t>B</w:t>
      </w:r>
      <w:r>
        <w:rPr>
          <w:color w:val="000000"/>
        </w:rPr>
        <w:t>点时，</w:t>
      </w:r>
      <w:r>
        <w:rPr>
          <w:color w:val="000000"/>
        </w:rPr>
        <w:t>U</w:t>
      </w:r>
      <w:r>
        <w:rPr>
          <w:color w:val="000000"/>
          <w:vertAlign w:val="subscript"/>
        </w:rPr>
        <w:t>灯</w:t>
      </w:r>
      <w:r>
        <w:rPr>
          <w:color w:val="000000"/>
        </w:rPr>
        <w:t>′=2V</w:t>
      </w:r>
      <w:r>
        <w:rPr>
          <w:color w:val="000000"/>
        </w:rPr>
        <w:t>，</w:t>
      </w:r>
      <w:r>
        <w:rPr>
          <w:color w:val="000000"/>
        </w:rPr>
        <w:t>U=U</w:t>
      </w:r>
      <w:r>
        <w:rPr>
          <w:color w:val="000000"/>
          <w:vertAlign w:val="subscript"/>
        </w:rPr>
        <w:t>灯</w:t>
      </w:r>
      <w:r>
        <w:rPr>
          <w:color w:val="000000"/>
        </w:rPr>
        <w:t>′+</w:t>
      </w:r>
      <w:r>
        <w:rPr>
          <w:color w:val="000000"/>
        </w:rPr>
        <w:t>I</w:t>
      </w:r>
      <w:r>
        <w:rPr>
          <w:color w:val="000000"/>
          <w:vertAlign w:val="subscript"/>
        </w:rPr>
        <w:t>2</w:t>
      </w:r>
      <w:r>
        <w:rPr>
          <w:color w:val="000000"/>
        </w:rPr>
        <w:t>R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且</w:t>
      </w:r>
      <w:r>
        <w:rPr>
          <w:color w:val="000000"/>
        </w:rPr>
        <w:t>R</w:t>
      </w:r>
      <w:r>
        <w:rPr>
          <w:color w:val="000000"/>
          <w:vertAlign w:val="subscript"/>
        </w:rPr>
        <w:t>2</w:t>
      </w:r>
      <w:r>
        <w:rPr>
          <w:color w:val="000000"/>
        </w:rPr>
        <w:t>=2R</w:t>
      </w:r>
      <w:r>
        <w:rPr>
          <w:color w:val="000000"/>
          <w:vertAlign w:val="subscript"/>
        </w:rPr>
        <w:t>1</w:t>
      </w:r>
      <w:r>
        <w:rPr>
          <w:color w:val="000000"/>
        </w:rPr>
        <w:t>------①</w:t>
      </w:r>
      <w:r>
        <w:rPr>
          <w:color w:val="000000"/>
        </w:rPr>
        <w:t>，</w:t>
      </w:r>
    </w:p>
    <w:p w:rsidR="008F15EC">
      <w:pPr>
        <w:spacing w:after="0"/>
      </w:pPr>
      <w:r>
        <w:rPr>
          <w:color w:val="000000"/>
        </w:rPr>
        <w:t>由图象可得，</w:t>
      </w:r>
      <w:r>
        <w:rPr>
          <w:color w:val="000000"/>
        </w:rPr>
        <w:t>I</w:t>
      </w:r>
      <w:r>
        <w:rPr>
          <w:color w:val="000000"/>
          <w:vertAlign w:val="subscript"/>
        </w:rPr>
        <w:t>1</w:t>
      </w:r>
      <w:r>
        <w:rPr>
          <w:color w:val="000000"/>
        </w:rPr>
        <w:t>=0.4A</w:t>
      </w:r>
      <w:r>
        <w:rPr>
          <w:color w:val="000000"/>
        </w:rPr>
        <w:t>，</w:t>
      </w:r>
      <w:r>
        <w:rPr>
          <w:color w:val="000000"/>
        </w:rPr>
        <w:t>I</w:t>
      </w:r>
      <w:r>
        <w:rPr>
          <w:color w:val="000000"/>
          <w:vertAlign w:val="subscript"/>
        </w:rPr>
        <w:t>2</w:t>
      </w:r>
      <w:r>
        <w:rPr>
          <w:color w:val="000000"/>
        </w:rPr>
        <w:t>=0.25A</w:t>
      </w:r>
      <w:r>
        <w:rPr>
          <w:color w:val="000000"/>
        </w:rPr>
        <w:t>，</w:t>
      </w:r>
    </w:p>
    <w:p w:rsidR="008F15EC">
      <w:pPr>
        <w:spacing w:after="0"/>
      </w:pPr>
      <w:r>
        <w:rPr>
          <w:color w:val="000000"/>
        </w:rPr>
        <w:t>代入数据，</w:t>
      </w:r>
      <w:r>
        <w:rPr>
          <w:color w:val="000000"/>
        </w:rPr>
        <w:t>U</w:t>
      </w:r>
      <w:r>
        <w:rPr>
          <w:color w:val="000000"/>
        </w:rPr>
        <w:t>=4V+0.4R</w:t>
      </w:r>
      <w:r>
        <w:rPr>
          <w:color w:val="000000"/>
          <w:vertAlign w:val="subscript"/>
        </w:rPr>
        <w:t>1</w:t>
      </w:r>
      <w:r>
        <w:rPr>
          <w:color w:val="000000"/>
        </w:rPr>
        <w:t>------②</w:t>
      </w:r>
      <w:r>
        <w:rPr>
          <w:color w:val="000000"/>
        </w:rPr>
        <w:t>，</w:t>
      </w:r>
    </w:p>
    <w:p w:rsidR="008F15EC">
      <w:pPr>
        <w:spacing w:after="0"/>
      </w:pPr>
      <w:r>
        <w:rPr>
          <w:color w:val="000000"/>
        </w:rPr>
        <w:t>U=2V+0.25R</w:t>
      </w:r>
      <w:r>
        <w:rPr>
          <w:color w:val="000000"/>
          <w:vertAlign w:val="subscript"/>
        </w:rPr>
        <w:t>2</w:t>
      </w:r>
      <w:r>
        <w:rPr>
          <w:color w:val="000000"/>
        </w:rPr>
        <w:t>------③</w:t>
      </w:r>
      <w:r>
        <w:rPr>
          <w:color w:val="000000"/>
        </w:rPr>
        <w:t>，</w:t>
      </w:r>
      <w:r>
        <w:rPr>
          <w:color w:val="000000"/>
        </w:rPr>
        <w:t>4V+0.4R</w:t>
      </w:r>
      <w:r>
        <w:rPr>
          <w:color w:val="000000"/>
          <w:vertAlign w:val="subscript"/>
        </w:rPr>
        <w:t>1</w:t>
      </w:r>
      <w:r>
        <w:rPr>
          <w:color w:val="000000"/>
        </w:rPr>
        <w:t>=2V+0.25×</w:t>
      </w:r>
      <w:r>
        <w:rPr>
          <w:color w:val="000000"/>
        </w:rPr>
        <w:t>2R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</w:p>
    <w:p w:rsidR="008F15EC">
      <w:pPr>
        <w:spacing w:after="0"/>
      </w:pPr>
      <w:r>
        <w:rPr>
          <w:color w:val="000000"/>
        </w:rPr>
        <w:t>解得，</w:t>
      </w:r>
      <w:r>
        <w:rPr>
          <w:color w:val="000000"/>
        </w:rPr>
        <w:t>R</w:t>
      </w:r>
      <w:r>
        <w:rPr>
          <w:color w:val="000000"/>
          <w:vertAlign w:val="subscript"/>
        </w:rPr>
        <w:t>1</w:t>
      </w:r>
      <w:r>
        <w:rPr>
          <w:color w:val="000000"/>
        </w:rPr>
        <w:t>=20Ω</w:t>
      </w:r>
      <w:r>
        <w:rPr>
          <w:color w:val="000000"/>
        </w:rPr>
        <w:t>，</w:t>
      </w:r>
      <w:r>
        <w:rPr>
          <w:color w:val="000000"/>
        </w:rPr>
        <w:t>R</w:t>
      </w:r>
      <w:r>
        <w:rPr>
          <w:color w:val="000000"/>
          <w:vertAlign w:val="subscript"/>
        </w:rPr>
        <w:t>2</w:t>
      </w:r>
      <w:r>
        <w:rPr>
          <w:color w:val="000000"/>
        </w:rPr>
        <w:t>=40Ω</w:t>
      </w:r>
      <w:r>
        <w:rPr>
          <w:color w:val="000000"/>
        </w:rPr>
        <w:t>，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代入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得，</w:t>
      </w:r>
      <w:r>
        <w:rPr>
          <w:color w:val="000000"/>
          <w:lang w:eastAsia="zh-CN"/>
        </w:rPr>
        <w:t>U=12V</w:t>
      </w:r>
      <w:r>
        <w:rPr>
          <w:color w:val="000000"/>
          <w:lang w:eastAsia="zh-CN"/>
        </w:rPr>
        <w:t>。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35.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的电阻：</w:t>
      </w:r>
    </w:p>
    <w:p w:rsidR="008F15EC">
      <w:pPr>
        <w:spacing w:after="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int="eastAsia"/>
                  <w:lang w:eastAsia="zh-CN"/>
                </w:rPr>
                <m:t>R</m:t>
              </m:r>
            </m:e>
            <m:sub>
              <m:r>
                <w:rPr>
                  <w:rFonts w:ascii="Cambria Math" w:hint="eastAsia"/>
                  <w:lang w:eastAsia="zh-CN"/>
                </w:rPr>
                <m:t>1</m:t>
              </m:r>
            </m:sub>
          </m:sSub>
          <m:r>
            <w:rPr>
              <w:rFonts w:ascii="Cambria Math" w:hint="eastAsia"/>
              <w:lang w:eastAsia="zh-CN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int="eastAsia"/>
                      <w:lang w:eastAsia="zh-CN"/>
                    </w:rPr>
                    <m:t>U</m:t>
                  </m:r>
                </m:e>
                <m:sup>
                  <m:r>
                    <w:rPr>
                      <w:rFonts w:ascii="Cambria Math" w:hint="eastAsia"/>
                      <w:lang w:eastAsia="zh-CN"/>
                    </w:rPr>
                    <m:t>2</m:t>
                  </m:r>
                </m:sup>
              </m:sSup>
            </m:num>
            <m:den>
              <m:r>
                <w:rPr>
                  <w:rFonts w:ascii="Cambria Math" w:hint="eastAsia"/>
                  <w:lang w:eastAsia="zh-CN"/>
                </w:rPr>
                <m:t>P</m:t>
              </m:r>
            </m:den>
          </m:f>
          <m:r>
            <w:rPr>
              <w:rFonts w:ascii="Cambria Math" w:hint="eastAsia"/>
              <w:lang w:eastAsia="zh-CN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int="eastAsia"/>
                  <w:lang w:eastAsia="zh-CN"/>
                </w:rPr>
                <m:t>（</m:t>
              </m:r>
              <m:r>
                <w:rPr>
                  <w:rFonts w:ascii="Cambria Math" w:hint="eastAsia"/>
                  <w:lang w:eastAsia="zh-CN"/>
                </w:rPr>
                <m:t>4</m:t>
              </m:r>
              <m:r>
                <m:rPr>
                  <m:nor/>
                </m:rPr>
                <w:rPr>
                  <w:rFonts w:ascii="Cambria Math" w:hint="eastAsia"/>
                  <w:lang w:eastAsia="zh-CN"/>
                </w:rPr>
                <m:t>V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int="eastAsia"/>
                      <w:lang w:eastAsia="zh-CN"/>
                    </w:rPr>
                    <m:t>）</m:t>
                  </m:r>
                </m:e>
                <m:sup>
                  <m:r>
                    <w:rPr>
                      <w:rFonts w:ascii="Cambria Math" w:hint="eastAsia"/>
                      <w:lang w:eastAsia="zh-CN"/>
                    </w:rPr>
                    <m:t>2</m:t>
                  </m:r>
                </m:sup>
              </m:sSup>
            </m:num>
            <m:den>
              <m:r>
                <w:rPr>
                  <w:rFonts w:ascii="Cambria Math" w:hint="eastAsia"/>
                  <w:lang w:eastAsia="zh-CN"/>
                </w:rPr>
                <m:t>8</m:t>
              </m:r>
              <m:r>
                <m:rPr>
                  <m:nor/>
                </m:rPr>
                <w:rPr>
                  <w:rFonts w:ascii="Cambria Math" w:hint="eastAsia"/>
                  <w:lang w:eastAsia="zh-CN"/>
                </w:rPr>
                <m:t>W</m:t>
              </m:r>
            </m:den>
          </m:f>
          <m:r>
            <w:rPr>
              <w:rFonts w:ascii="Cambria Math" w:hint="eastAsia"/>
              <w:lang w:eastAsia="zh-CN"/>
            </w:rPr>
            <m:t>=2</m:t>
          </m:r>
          <m:r>
            <m:rPr>
              <m:nor/>
            </m:rPr>
            <w:rPr>
              <w:rFonts w:ascii="Cambria Math" w:hint="eastAsia"/>
              <w:lang w:eastAsia="zh-CN"/>
            </w:rPr>
            <m:t>Ω</m:t>
          </m:r>
        </m:oMath>
      </m:oMathPara>
      <w:r w:rsidR="00004A88">
        <w:rPr>
          <w:lang w:eastAsia="zh-CN"/>
        </w:rPr>
        <w:br/>
      </w:r>
      <w:r w:rsidR="00004A88">
        <w:rPr>
          <w:color w:val="000000"/>
          <w:lang w:eastAsia="zh-CN"/>
        </w:rPr>
        <w:t>（</w:t>
      </w:r>
      <w:r w:rsidR="00004A88">
        <w:rPr>
          <w:color w:val="000000"/>
          <w:lang w:eastAsia="zh-CN"/>
        </w:rPr>
        <w:t>2</w:t>
      </w:r>
      <w:r w:rsidR="00004A88">
        <w:rPr>
          <w:color w:val="000000"/>
          <w:lang w:eastAsia="zh-CN"/>
        </w:rPr>
        <w:t>）解：设电路电流为</w:t>
      </w:r>
      <w:r w:rsidR="00004A88">
        <w:rPr>
          <w:color w:val="000000"/>
          <w:lang w:eastAsia="zh-CN"/>
        </w:rPr>
        <w:t>I</w:t>
      </w:r>
      <w:r w:rsidR="00004A88">
        <w:rPr>
          <w:color w:val="000000"/>
          <w:lang w:eastAsia="zh-CN"/>
        </w:rPr>
        <w:t>，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此时灯泡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消耗的功率：</w:t>
      </w:r>
      <w:r>
        <w:rPr>
          <w:color w:val="000000"/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P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r>
          <w:rPr>
            <w:rFonts w:ascii="Cambria Math" w:hint="eastAsia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I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R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r>
          <w:rPr>
            <w:rFonts w:ascii="Cambria Math" w:hint="eastAsia"/>
            <w:lang w:eastAsia="zh-CN"/>
          </w:rPr>
          <m:t>=4</m:t>
        </m:r>
        <m:r>
          <m:rPr>
            <m:nor/>
          </m:rPr>
          <w:rPr>
            <w:rFonts w:ascii="Cambria Math" w:hint="eastAsia"/>
            <w:lang w:eastAsia="zh-CN"/>
          </w:rPr>
          <m:t>W</m:t>
        </m:r>
      </m:oMath>
      <w:r>
        <w:rPr>
          <w:color w:val="000000"/>
          <w:lang w:eastAsia="zh-CN"/>
        </w:rPr>
        <w:t xml:space="preserve"> ……①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根据串联电路电压关系的：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U</m:t>
        </m:r>
        <m:r>
          <w:rPr>
            <w:rFonts w:ascii="Cambria Math" w:hint="eastAsia"/>
            <w:lang w:eastAsia="zh-CN"/>
          </w:rPr>
          <m:t>=</m:t>
        </m:r>
        <m:r>
          <w:rPr>
            <w:rFonts w:ascii="Cambria Math" w:hint="eastAsia"/>
            <w:lang w:eastAsia="zh-CN"/>
          </w:rPr>
          <m:t>I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R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  <m:r>
          <w:rPr>
            <w:rFonts w:ascii="Cambria Math" w:hint="eastAsia"/>
            <w:lang w:eastAsia="zh-C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R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r>
          <w:rPr>
            <w:rFonts w:ascii="Cambria Math" w:hint="eastAsia"/>
            <w:lang w:eastAsia="zh-CN"/>
          </w:rPr>
          <m:t>=6</m:t>
        </m:r>
        <m:r>
          <m:rPr>
            <m:nor/>
          </m:rPr>
          <w:rPr>
            <w:rFonts w:ascii="Cambria Math" w:hint="eastAsia"/>
            <w:lang w:eastAsia="zh-CN"/>
          </w:rPr>
          <m:t>V</m:t>
        </m:r>
      </m:oMath>
      <w:r>
        <w:rPr>
          <w:color w:val="000000"/>
          <w:lang w:eastAsia="zh-CN"/>
        </w:rPr>
        <w:t xml:space="preserve"> ……②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将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带入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可得：</w:t>
      </w:r>
      <w:r>
        <w:rPr>
          <w:color w:val="000000"/>
          <w:lang w:eastAsia="zh-CN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(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int="eastAsia"/>
                    <w:lang w:eastAsia="zh-CN"/>
                  </w:rPr>
                  <m:t>6 V</m:t>
                </m:r>
              </m:num>
              <m:den>
                <m:r>
                  <w:rPr>
                    <w:rFonts w:ascii="Cambria Math" w:hint="eastAsia"/>
                    <w:lang w:eastAsia="zh-CN"/>
                  </w:rPr>
                  <m:t>2</m:t>
                </m:r>
                <m:r>
                  <m:rPr>
                    <m:nor/>
                  </m:rPr>
                  <w:rPr>
                    <w:rFonts w:ascii="Cambria Math" w:hint="eastAsia"/>
                    <w:lang w:eastAsia="zh-CN"/>
                  </w:rPr>
                  <m:t>Ω</m:t>
                </m:r>
                <m:r>
                  <w:rPr>
                    <w:rFonts w:ascii="Cambria Math" w:hint="eastAsia"/>
                    <w:lang w:eastAsia="zh-C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int="eastAsia"/>
                        <w:lang w:eastAsia="zh-CN"/>
                      </w:rPr>
                      <m:t>R</m:t>
                    </m:r>
                  </m:e>
                  <m:sub>
                    <m:r>
                      <w:rPr>
                        <w:rFonts w:ascii="Cambria Math" w:hint="eastAsia"/>
                        <w:lang w:eastAsia="zh-CN"/>
                      </w:rPr>
                      <m:t>2</m:t>
                    </m:r>
                  </m:sub>
                </m:sSub>
              </m:den>
            </m:f>
            <m:r>
              <w:rPr>
                <w:rFonts w:ascii="Cambria Math" w:hint="eastAsia"/>
                <w:lang w:eastAsia="zh-CN"/>
              </w:rPr>
              <m:t>)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R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r>
          <w:rPr>
            <w:rFonts w:ascii="Cambria Math" w:hint="eastAsia"/>
            <w:lang w:eastAsia="zh-CN"/>
          </w:rPr>
          <m:t>=4</m:t>
        </m:r>
        <m:r>
          <m:rPr>
            <m:nor/>
          </m:rPr>
          <w:rPr>
            <w:rFonts w:ascii="Cambria Math" w:hint="eastAsia"/>
            <w:lang w:eastAsia="zh-CN"/>
          </w:rPr>
          <m:t>W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，解得：</w:t>
      </w:r>
      <w:r>
        <w:rPr>
          <w:color w:val="000000"/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R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r>
          <w:rPr>
            <w:rFonts w:ascii="Cambria Math" w:hint="eastAsia"/>
            <w:lang w:eastAsia="zh-CN"/>
          </w:rPr>
          <m:t>=1</m:t>
        </m:r>
        <m:r>
          <m:rPr>
            <m:nor/>
          </m:rPr>
          <w:rPr>
            <w:rFonts w:ascii="Cambria Math" w:hint="eastAsia"/>
            <w:lang w:eastAsia="zh-CN"/>
          </w:rPr>
          <m:t>Ω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R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r>
          <w:rPr>
            <w:rFonts w:ascii="Cambria Math" w:hint="eastAsia"/>
            <w:lang w:eastAsia="zh-CN"/>
          </w:rPr>
          <m:t>=4</m:t>
        </m:r>
        <m:r>
          <m:rPr>
            <m:nor/>
          </m:rPr>
          <w:rPr>
            <w:rFonts w:ascii="Cambria Math" w:hint="eastAsia"/>
            <w:lang w:eastAsia="zh-CN"/>
          </w:rPr>
          <m:t>Ω</m:t>
        </m:r>
      </m:oMath>
      <w:r>
        <w:rPr>
          <w:color w:val="000000"/>
          <w:lang w:eastAsia="zh-CN"/>
        </w:rPr>
        <w:t xml:space="preserve"> .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因为当开关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闭合时，测得灯泡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比灯泡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亮，也就是灯泡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比灯泡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的实际功率大，在串联电路电流处处相等，根据公式：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P</m:t>
        </m:r>
        <m:r>
          <w:rPr>
            <w:rFonts w:ascii="Cambria Math" w:hint="eastAsia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I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R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可知，电阻：</w:t>
      </w:r>
      <w:r>
        <w:rPr>
          <w:color w:val="000000"/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R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  <m:r>
          <w:rPr>
            <w:rFonts w:ascii="Cambria Math" w:hint="eastAsia"/>
            <w:lang w:eastAsia="zh-CN"/>
          </w:rPr>
          <m:t>&lt;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R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所以：</w:t>
      </w:r>
      <w:r>
        <w:rPr>
          <w:color w:val="000000"/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R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r>
          <w:rPr>
            <w:rFonts w:ascii="Cambria Math" w:hint="eastAsia"/>
            <w:lang w:eastAsia="zh-CN"/>
          </w:rPr>
          <m:t>=4</m:t>
        </m:r>
        <m:r>
          <m:rPr>
            <m:nor/>
          </m:rPr>
          <w:rPr>
            <w:rFonts w:ascii="Cambria Math" w:hint="eastAsia"/>
            <w:lang w:eastAsia="zh-CN"/>
          </w:rPr>
          <m:t>Ω</m:t>
        </m:r>
      </m:oMath>
      <w:r>
        <w:rPr>
          <w:color w:val="000000"/>
          <w:lang w:eastAsia="zh-CN"/>
        </w:rPr>
        <w:t xml:space="preserve"> .</w:t>
      </w:r>
    </w:p>
    <w:p w:rsidR="008F15EC">
      <w:pPr>
        <w:spacing w:after="0"/>
        <w:rPr>
          <w:lang w:eastAsia="zh-CN"/>
        </w:rPr>
      </w:pPr>
      <w:r>
        <w:rPr>
          <w:color w:val="000000"/>
          <w:lang w:eastAsia="zh-CN"/>
        </w:rPr>
        <w:t>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的额定功率：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P</m:t>
        </m:r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U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int="eastAsia"/>
                <w:lang w:eastAsia="zh-CN"/>
              </w:rPr>
              <m:t>R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（</m:t>
            </m:r>
            <m:r>
              <w:rPr>
                <w:rFonts w:ascii="Cambria Math" w:hint="eastAsia"/>
                <w:lang w:eastAsia="zh-CN"/>
              </w:rPr>
              <m:t>4</m:t>
            </m:r>
            <m:r>
              <m:rPr>
                <m:nor/>
              </m:rPr>
              <w:rPr>
                <w:rFonts w:ascii="Cambria Math" w:hint="eastAsia"/>
                <w:lang w:eastAsia="zh-CN"/>
              </w:rPr>
              <m:t>V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）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int="eastAsia"/>
                <w:lang w:eastAsia="zh-CN"/>
              </w:rPr>
              <m:t>4</m:t>
            </m:r>
            <m:r>
              <m:rPr>
                <m:nor/>
              </m:rPr>
              <w:rPr>
                <w:rFonts w:ascii="Cambria Math" w:hint="eastAsia"/>
                <w:lang w:eastAsia="zh-CN"/>
              </w:rPr>
              <m:t>Ω</m:t>
            </m:r>
          </m:den>
        </m:f>
        <m:r>
          <w:rPr>
            <w:rFonts w:ascii="Cambria Math" w:hint="eastAsia"/>
            <w:lang w:eastAsia="zh-CN"/>
          </w:rPr>
          <m:t>=4</m:t>
        </m:r>
        <m:r>
          <m:rPr>
            <m:nor/>
          </m:rPr>
          <w:rPr>
            <w:rFonts w:ascii="Cambria Math" w:hint="eastAsia"/>
            <w:lang w:eastAsia="zh-CN"/>
          </w:rPr>
          <m:t>W</m:t>
        </m:r>
      </m:oMath>
    </w:p>
    <w:sectPr w:rsidSect="008F15EC">
      <w:headerReference w:type="even" r:id="rId41"/>
      <w:footerReference w:type="default" r:id="rId42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5EC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5EC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8F15EC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8F15EC" w:rsidP="00870250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8F15EC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C2330"/>
    <w:multiLevelType w:val="hybridMultilevel"/>
    <w:tmpl w:val="1D6AF4E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8430F2"/>
    <w:multiLevelType w:val="hybridMultilevel"/>
    <w:tmpl w:val="D25CC6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04A88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1E88"/>
    <w:rsid w:val="006B7A92"/>
    <w:rsid w:val="006D054F"/>
    <w:rsid w:val="00751BBD"/>
    <w:rsid w:val="00777D0A"/>
    <w:rsid w:val="00811D96"/>
    <w:rsid w:val="008222E8"/>
    <w:rsid w:val="00827CAC"/>
    <w:rsid w:val="008512EA"/>
    <w:rsid w:val="00870250"/>
    <w:rsid w:val="008860DB"/>
    <w:rsid w:val="008977BC"/>
    <w:rsid w:val="008E0712"/>
    <w:rsid w:val="008F15EC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5EC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8F15EC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8F15EC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8F15E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8F15EC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8F15EC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8F15EC"/>
    <w:rPr>
      <w:sz w:val="18"/>
      <w:szCs w:val="18"/>
    </w:rPr>
  </w:style>
  <w:style w:type="paragraph" w:customStyle="1" w:styleId="1">
    <w:name w:val="正文1"/>
    <w:qFormat/>
    <w:rsid w:val="008F15EC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8F15EC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8F15EC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8F15EC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8F15E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jpeg" /><Relationship Id="rId37" Type="http://schemas.openxmlformats.org/officeDocument/2006/relationships/image" Target="media/image32.png" /><Relationship Id="rId38" Type="http://schemas.openxmlformats.org/officeDocument/2006/relationships/image" Target="media/image33.png" /><Relationship Id="rId39" Type="http://schemas.openxmlformats.org/officeDocument/2006/relationships/image" Target="media/image34.png" /><Relationship Id="rId4" Type="http://schemas.openxmlformats.org/officeDocument/2006/relationships/customXml" Target="../customXml/item1.xml" /><Relationship Id="rId40" Type="http://schemas.openxmlformats.org/officeDocument/2006/relationships/image" Target="media/image35.png" /><Relationship Id="rId41" Type="http://schemas.openxmlformats.org/officeDocument/2006/relationships/header" Target="header1.xml" /><Relationship Id="rId42" Type="http://schemas.openxmlformats.org/officeDocument/2006/relationships/footer" Target="footer1.xml" /><Relationship Id="rId43" Type="http://schemas.openxmlformats.org/officeDocument/2006/relationships/theme" Target="theme/theme1.xml" /><Relationship Id="rId44" Type="http://schemas.openxmlformats.org/officeDocument/2006/relationships/numbering" Target="numbering.xml" /><Relationship Id="rId45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AEBEE7-BBBF-4953-9832-0D650284E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1128</Words>
  <Characters>6433</Characters>
  <Application>Microsoft Office Word</Application>
  <DocSecurity>0</DocSecurity>
  <Lines>53</Lines>
  <Paragraphs>15</Paragraphs>
  <ScaleCrop>false</ScaleCrop>
  <Company/>
  <LinksUpToDate>false</LinksUpToDate>
  <CharactersWithSpaces>7546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4</cp:revision>
  <dcterms:created xsi:type="dcterms:W3CDTF">2019-12-31T00:31:00Z</dcterms:created>
  <dcterms:modified xsi:type="dcterms:W3CDTF">2019-12-31T00:47:00Z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