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E96B44" w:rsidP="00E96B44">
      <w:pPr>
        <w:ind w:firstLine="840" w:firstLineChars="300"/>
        <w:rPr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10769600</wp:posOffset>
            </wp:positionH>
            <wp:positionV relativeFrom="topMargin">
              <wp:posOffset>10274300</wp:posOffset>
            </wp:positionV>
            <wp:extent cx="304800" cy="254000"/>
            <wp:wrapNone/>
            <wp:docPr id="10007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70488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8"/>
          <w:szCs w:val="28"/>
          <w:lang w:eastAsia="zh-CN"/>
        </w:rPr>
        <w:t>2019</w:t>
      </w:r>
      <w:r>
        <w:rPr>
          <w:rFonts w:hint="eastAsia"/>
          <w:b/>
          <w:bCs/>
          <w:sz w:val="28"/>
          <w:szCs w:val="28"/>
          <w:lang w:eastAsia="zh-CN"/>
        </w:rPr>
        <w:t>—</w:t>
      </w:r>
      <w:r>
        <w:rPr>
          <w:rFonts w:hint="eastAsia"/>
          <w:b/>
          <w:bCs/>
          <w:sz w:val="28"/>
          <w:szCs w:val="28"/>
          <w:lang w:eastAsia="zh-CN"/>
        </w:rPr>
        <w:t>2020</w:t>
      </w:r>
      <w:r>
        <w:rPr>
          <w:rFonts w:hint="eastAsia"/>
          <w:b/>
          <w:bCs/>
          <w:sz w:val="28"/>
          <w:szCs w:val="28"/>
          <w:lang w:eastAsia="zh-CN"/>
        </w:rPr>
        <w:t>年度四川省自贡市九年级物理期末考试模拟试题</w:t>
      </w:r>
    </w:p>
    <w:p w:rsidR="00E96B44" w:rsidRPr="009023A0" w:rsidP="00E96B44">
      <w:pPr>
        <w:jc w:val="center"/>
        <w:rPr>
          <w:lang w:eastAsia="zh-CN"/>
        </w:rPr>
      </w:pPr>
      <w:r w:rsidRPr="009023A0">
        <w:rPr>
          <w:rFonts w:hint="eastAsia"/>
          <w:bCs/>
          <w:sz w:val="28"/>
          <w:szCs w:val="28"/>
          <w:lang w:eastAsia="zh-CN"/>
        </w:rPr>
        <w:t>时量：</w:t>
      </w:r>
      <w:r w:rsidR="00444055">
        <w:rPr>
          <w:rFonts w:hint="eastAsia"/>
          <w:bCs/>
          <w:sz w:val="28"/>
          <w:szCs w:val="28"/>
          <w:lang w:eastAsia="zh-CN"/>
        </w:rPr>
        <w:t>6</w:t>
      </w:r>
      <w:r w:rsidRPr="009023A0">
        <w:rPr>
          <w:rFonts w:hint="eastAsia"/>
          <w:bCs/>
          <w:sz w:val="28"/>
          <w:szCs w:val="28"/>
          <w:lang w:eastAsia="zh-CN"/>
        </w:rPr>
        <w:t>0</w:t>
      </w:r>
      <w:r w:rsidRPr="009023A0">
        <w:rPr>
          <w:rFonts w:hint="eastAsia"/>
          <w:bCs/>
          <w:sz w:val="28"/>
          <w:szCs w:val="28"/>
          <w:lang w:eastAsia="zh-CN"/>
        </w:rPr>
        <w:t>分钟，满分：</w:t>
      </w:r>
      <w:r w:rsidR="00444055">
        <w:rPr>
          <w:rFonts w:hint="eastAsia"/>
          <w:bCs/>
          <w:sz w:val="28"/>
          <w:szCs w:val="28"/>
          <w:lang w:eastAsia="zh-CN"/>
        </w:rPr>
        <w:t>8</w:t>
      </w:r>
      <w:r w:rsidRPr="009023A0">
        <w:rPr>
          <w:rFonts w:hint="eastAsia"/>
          <w:bCs/>
          <w:sz w:val="28"/>
          <w:szCs w:val="28"/>
          <w:lang w:eastAsia="zh-CN"/>
        </w:rPr>
        <w:t>0</w:t>
      </w:r>
      <w:r w:rsidRPr="009023A0">
        <w:rPr>
          <w:rFonts w:hint="eastAsia"/>
          <w:bCs/>
          <w:sz w:val="28"/>
          <w:szCs w:val="28"/>
          <w:lang w:eastAsia="zh-CN"/>
        </w:rPr>
        <w:t>分</w:t>
      </w:r>
    </w:p>
    <w:p w:rsidR="00C81220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一、单选题（</w:t>
      </w:r>
      <w:r w:rsidR="00444055">
        <w:rPr>
          <w:b/>
          <w:bCs/>
          <w:sz w:val="24"/>
          <w:szCs w:val="24"/>
          <w:lang w:eastAsia="zh-CN"/>
        </w:rPr>
        <w:t>每个</w:t>
      </w:r>
      <w:r w:rsidR="00444055">
        <w:rPr>
          <w:b/>
          <w:bCs/>
          <w:sz w:val="24"/>
          <w:szCs w:val="24"/>
          <w:lang w:eastAsia="zh-CN"/>
        </w:rPr>
        <w:t>2</w:t>
      </w:r>
      <w:r w:rsidR="00444055">
        <w:rPr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>
        <w:rPr>
          <w:b/>
          <w:bCs/>
          <w:sz w:val="24"/>
          <w:szCs w:val="24"/>
          <w:lang w:eastAsia="zh-CN"/>
        </w:rPr>
        <w:t>36</w:t>
      </w:r>
      <w:r>
        <w:rPr>
          <w:b/>
          <w:bCs/>
          <w:sz w:val="24"/>
          <w:szCs w:val="24"/>
          <w:lang w:eastAsia="zh-CN"/>
        </w:rPr>
        <w:t>分）</w:t>
      </w:r>
    </w:p>
    <w:p w:rsidR="00C81220">
      <w:pPr>
        <w:spacing w:after="0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00"/>
          <w:lang w:eastAsia="zh-CN"/>
        </w:rPr>
        <w:t>关于温度、热量、内能，以下说法正确的是（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444055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0℃</w:t>
      </w:r>
      <w:r>
        <w:rPr>
          <w:color w:val="000000"/>
          <w:lang w:eastAsia="zh-CN"/>
        </w:rPr>
        <w:t>的冰没有内能</w:t>
      </w:r>
      <w:r>
        <w:rPr>
          <w:color w:val="000000"/>
          <w:lang w:eastAsia="zh-CN"/>
        </w:rPr>
        <w:t>      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2009527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lang w:eastAsia="zh-CN"/>
        </w:rPr>
        <w:t xml:space="preserve">   </w:t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物体的温度越高，所含的热量越多</w:t>
      </w:r>
    </w:p>
    <w:p w:rsidR="00C81220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对物体做功，物体的温度一定升高</w:t>
      </w:r>
      <w:r>
        <w:rPr>
          <w:color w:val="000000"/>
          <w:lang w:eastAsia="zh-CN"/>
        </w:rPr>
        <w:t>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3454216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一个物体吸收热量时，温度不一定升高</w:t>
      </w:r>
    </w:p>
    <w:p w:rsidR="00C81220">
      <w:pPr>
        <w:spacing w:after="0"/>
        <w:rPr>
          <w:lang w:eastAsia="zh-CN"/>
        </w:rPr>
      </w:pPr>
      <w:r>
        <w:rPr>
          <w:color w:val="000000"/>
          <w:lang w:eastAsia="zh-CN"/>
        </w:rPr>
        <w:t>2.</w:t>
      </w:r>
      <w:r>
        <w:rPr>
          <w:color w:val="000000"/>
          <w:lang w:eastAsia="zh-CN"/>
        </w:rPr>
        <w:t>下列说法正确的是（</w:t>
      </w:r>
      <w:r>
        <w:rPr>
          <w:color w:val="000000"/>
          <w:lang w:eastAsia="zh-CN"/>
        </w:rPr>
        <w:t> </w:t>
      </w:r>
      <w:r w:rsidR="00444055">
        <w:rPr>
          <w:rFonts w:hint="eastAsia"/>
          <w:color w:val="000000"/>
          <w:lang w:eastAsia="zh-CN"/>
        </w:rPr>
        <w:t xml:space="preserve">         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444055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用鼻子嗅气味能鉴别醋和酱油，表明分子在运动</w:t>
      </w:r>
      <w:r>
        <w:rPr>
          <w:color w:val="000000"/>
          <w:lang w:eastAsia="zh-CN"/>
        </w:rPr>
        <w:t>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4715725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4055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物质是由分子组成的，分子不能再分割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只有做功才能改变物体的内能</w:t>
      </w:r>
      <w:r>
        <w:rPr>
          <w:color w:val="000000"/>
          <w:lang w:eastAsia="zh-CN"/>
        </w:rPr>
        <w:t>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0768088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lang w:eastAsia="zh-CN"/>
        </w:rPr>
        <w:t xml:space="preserve">   </w:t>
      </w:r>
    </w:p>
    <w:p w:rsidR="00C81220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燃料的热值越大，燃烧时放出的热量越多</w:t>
      </w:r>
    </w:p>
    <w:p w:rsidR="00C81220">
      <w:pPr>
        <w:spacing w:after="0"/>
        <w:rPr>
          <w:lang w:eastAsia="zh-CN"/>
        </w:rPr>
      </w:pPr>
      <w:r>
        <w:rPr>
          <w:color w:val="000000"/>
          <w:lang w:eastAsia="zh-CN"/>
        </w:rPr>
        <w:t>3.</w:t>
      </w:r>
      <w:r>
        <w:rPr>
          <w:color w:val="000000"/>
          <w:lang w:eastAsia="zh-CN"/>
        </w:rPr>
        <w:t>质量相同的两球，已知甲球比热是乙球比热的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倍，乙球吸收的热量是甲球吸收热量的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倍，那么甲球升高的温度与乙球升高的温度之比为（</w:t>
      </w:r>
      <w:r>
        <w:rPr>
          <w:color w:val="000000"/>
          <w:lang w:eastAsia="zh-CN"/>
        </w:rPr>
        <w:t>  </w:t>
      </w:r>
      <w:r w:rsidR="00444055">
        <w:rPr>
          <w:rFonts w:hint="eastAsia"/>
          <w:color w:val="000000"/>
          <w:lang w:eastAsia="zh-CN"/>
        </w:rPr>
        <w:t xml:space="preserve">        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C81220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1:2                                        B. 1:1                                        C. 2:1                                        D. 1:4</w:t>
      </w:r>
    </w:p>
    <w:p w:rsidR="00C81220">
      <w:pPr>
        <w:spacing w:after="0"/>
        <w:rPr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4480560</wp:posOffset>
            </wp:positionH>
            <wp:positionV relativeFrom="paragraph">
              <wp:posOffset>187325</wp:posOffset>
            </wp:positionV>
            <wp:extent cx="1152525" cy="1028700"/>
            <wp:effectExtent l="19050" t="0" r="9525" b="0"/>
            <wp:wrapSquare wrapText="bothSides"/>
            <wp:docPr id="6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1563900" name="Picture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96B44">
        <w:rPr>
          <w:color w:val="000000"/>
          <w:lang w:eastAsia="zh-CN"/>
        </w:rPr>
        <w:t>4.</w:t>
      </w:r>
      <w:r w:rsidR="00E96B44">
        <w:rPr>
          <w:color w:val="000000"/>
          <w:lang w:eastAsia="zh-CN"/>
        </w:rPr>
        <w:t>如图所示，有关这个小小蒸汽轮机的说法不正确的是</w:t>
      </w:r>
      <w:r>
        <w:rPr>
          <w:color w:val="000000"/>
          <w:lang w:eastAsia="zh-CN"/>
        </w:rPr>
        <w:t>（</w:t>
      </w:r>
      <w:r>
        <w:rPr>
          <w:rFonts w:hint="eastAsia"/>
          <w:color w:val="000000"/>
          <w:lang w:eastAsia="zh-CN"/>
        </w:rPr>
        <w:t xml:space="preserve">           </w:t>
      </w:r>
      <w:r>
        <w:rPr>
          <w:color w:val="000000"/>
          <w:lang w:eastAsia="zh-CN"/>
        </w:rPr>
        <w:t>）</w:t>
      </w:r>
    </w:p>
    <w:p w:rsidR="00444055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酒精燃烧时将内能转化为化学能</w:t>
      </w:r>
      <w:r>
        <w:rPr>
          <w:color w:val="000000"/>
          <w:lang w:eastAsia="zh-CN"/>
        </w:rPr>
        <w:t>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494660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4055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水吸热发生了汽化现象</w:t>
      </w:r>
      <w:r>
        <w:rPr>
          <w:color w:val="000000"/>
          <w:lang w:eastAsia="zh-CN"/>
        </w:rPr>
        <w:t>   </w:t>
      </w:r>
    </w:p>
    <w:p w:rsidR="00444055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蒸汽的内能转化为轮子的机械能</w:t>
      </w:r>
      <w:r>
        <w:rPr>
          <w:color w:val="000000"/>
          <w:lang w:eastAsia="zh-CN"/>
        </w:rPr>
        <w:t>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453694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1220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内能的一个重要应用是可以用来做功</w:t>
      </w:r>
      <w:r>
        <w:rPr>
          <w:color w:val="000000"/>
          <w:lang w:eastAsia="zh-CN"/>
        </w:rPr>
        <w:t> </w:t>
      </w:r>
    </w:p>
    <w:p w:rsidR="00C81220">
      <w:pPr>
        <w:spacing w:after="0"/>
        <w:rPr>
          <w:lang w:eastAsia="zh-CN"/>
        </w:rPr>
      </w:pPr>
      <w:r>
        <w:rPr>
          <w:color w:val="000000"/>
          <w:lang w:eastAsia="zh-CN"/>
        </w:rPr>
        <w:t>5.</w:t>
      </w:r>
      <w:r>
        <w:rPr>
          <w:color w:val="000000"/>
          <w:lang w:eastAsia="zh-CN"/>
        </w:rPr>
        <w:t>下列有关热值内能、比热容和热机效率的说法中，正确的是（</w:t>
      </w:r>
      <w:r>
        <w:rPr>
          <w:color w:val="000000"/>
          <w:lang w:eastAsia="zh-CN"/>
        </w:rPr>
        <w:t xml:space="preserve">  </w:t>
      </w:r>
      <w:r w:rsidR="00444055">
        <w:rPr>
          <w:rFonts w:hint="eastAsia"/>
          <w:color w:val="000000"/>
          <w:lang w:eastAsia="zh-CN"/>
        </w:rPr>
        <w:t xml:space="preserve">       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444055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燃料的热值越大，内燃机的热机效率越高</w:t>
      </w:r>
    </w:p>
    <w:p w:rsidR="00444055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热机所用燃料的化学能转化的内能越多效率越高</w:t>
      </w:r>
    </w:p>
    <w:p w:rsidR="00444055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为了防止热机过热，通常用水来降温，是利用水的比热容大的特性</w:t>
      </w:r>
    </w:p>
    <w:p w:rsidR="00C81220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物体的温度越高，内能越大</w:t>
      </w:r>
    </w:p>
    <w:p w:rsidR="00C81220">
      <w:pPr>
        <w:spacing w:after="0"/>
        <w:rPr>
          <w:lang w:eastAsia="zh-CN"/>
        </w:rPr>
      </w:pPr>
      <w:r>
        <w:rPr>
          <w:color w:val="000000"/>
          <w:lang w:eastAsia="zh-CN"/>
        </w:rPr>
        <w:t>6.</w:t>
      </w:r>
      <w:r>
        <w:rPr>
          <w:color w:val="000000"/>
          <w:lang w:eastAsia="zh-CN"/>
        </w:rPr>
        <w:t>下列现象中不能用分子热运动观点解释的是（</w:t>
      </w:r>
      <w:r>
        <w:rPr>
          <w:color w:val="000000"/>
          <w:lang w:eastAsia="zh-CN"/>
        </w:rPr>
        <w:t>  </w:t>
      </w:r>
      <w:r w:rsidR="00444055">
        <w:rPr>
          <w:rFonts w:hint="eastAsia"/>
          <w:color w:val="000000"/>
          <w:lang w:eastAsia="zh-CN"/>
        </w:rPr>
        <w:t xml:space="preserve">       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444055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酒香不怕巷子深</w:t>
      </w:r>
      <w:r>
        <w:rPr>
          <w:color w:val="000000"/>
          <w:lang w:eastAsia="zh-CN"/>
        </w:rPr>
        <w:t>        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2189844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把青菜用盐腊成咸菜</w:t>
      </w:r>
    </w:p>
    <w:p w:rsidR="00C81220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沙尘暴起，尘土满天</w:t>
      </w:r>
      <w:r>
        <w:rPr>
          <w:color w:val="000000"/>
          <w:lang w:eastAsia="zh-CN"/>
        </w:rPr>
        <w:t> 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505673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衣橱里的樟脑球逐渐变小</w:t>
      </w:r>
    </w:p>
    <w:p w:rsidR="00C81220">
      <w:pPr>
        <w:spacing w:after="0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00"/>
          <w:lang w:eastAsia="zh-CN"/>
        </w:rPr>
        <w:t>关于电流与电压，电阻的关系正确的是（</w:t>
      </w:r>
      <w:r>
        <w:rPr>
          <w:color w:val="000000"/>
          <w:lang w:eastAsia="zh-CN"/>
        </w:rPr>
        <w:t> </w:t>
      </w:r>
      <w:r w:rsidR="00444055">
        <w:rPr>
          <w:rFonts w:hint="eastAsia"/>
          <w:color w:val="000000"/>
          <w:lang w:eastAsia="zh-CN"/>
        </w:rPr>
        <w:t xml:space="preserve">          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444055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导体中的电流与导体两端的电压成反比</w:t>
      </w:r>
    </w:p>
    <w:p w:rsidR="00444055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导体中的电流与导体的电阻成反比</w:t>
      </w:r>
    </w:p>
    <w:p w:rsidR="00444055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在导体两端的电压一定时，导体的电阻与导体中的电流成反比</w:t>
      </w:r>
    </w:p>
    <w:p w:rsidR="00C81220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在导体的电阻一定时，导体中的电流与导体两端所加电压成正比</w:t>
      </w:r>
    </w:p>
    <w:p w:rsidR="00C81220">
      <w:pPr>
        <w:spacing w:after="0"/>
        <w:rPr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00"/>
          <w:lang w:eastAsia="zh-CN"/>
        </w:rPr>
        <w:t>下列科学家与他的贡献对应不正确的是（</w:t>
      </w:r>
      <w:r>
        <w:rPr>
          <w:color w:val="000000"/>
          <w:lang w:eastAsia="zh-CN"/>
        </w:rPr>
        <w:t xml:space="preserve">    </w:t>
      </w:r>
      <w:r w:rsidR="00444055">
        <w:rPr>
          <w:rFonts w:hint="eastAsia"/>
          <w:color w:val="000000"/>
          <w:lang w:eastAsia="zh-CN"/>
        </w:rPr>
        <w:t xml:space="preserve">         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444055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张青莲﹣﹣测定相对原子质量</w:t>
      </w:r>
      <w:r>
        <w:rPr>
          <w:color w:val="000000"/>
          <w:lang w:eastAsia="zh-CN"/>
        </w:rPr>
        <w:t>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6071837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拉瓦锡﹣﹣定量研究空气的成分</w:t>
      </w:r>
    </w:p>
    <w:p w:rsidR="00C81220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托里拆利﹣﹣测定了大气压的数值</w:t>
      </w:r>
      <w:r>
        <w:rPr>
          <w:color w:val="000000"/>
          <w:lang w:eastAsia="zh-CN"/>
        </w:rPr>
        <w:t>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8001280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欧姆﹣﹣串并联电路电流关系</w:t>
      </w:r>
    </w:p>
    <w:p w:rsidR="00C81220"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00"/>
          <w:lang w:eastAsia="zh-CN"/>
        </w:rPr>
        <w:t>如图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中，能正确描述电阻一定时，电流随电压变化的图像是（</w:t>
      </w:r>
      <w:r>
        <w:rPr>
          <w:color w:val="000000"/>
          <w:lang w:eastAsia="zh-CN"/>
        </w:rPr>
        <w:t xml:space="preserve">   </w:t>
      </w:r>
      <w:r w:rsidR="00444055">
        <w:rPr>
          <w:rFonts w:hint="eastAsia"/>
          <w:color w:val="000000"/>
          <w:lang w:eastAsia="zh-CN"/>
        </w:rPr>
        <w:t xml:space="preserve">        </w:t>
      </w:r>
      <w:r>
        <w:rPr>
          <w:color w:val="000000"/>
          <w:lang w:eastAsia="zh-CN"/>
        </w:rPr>
        <w:t>  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C81220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noProof/>
          <w:lang w:eastAsia="zh-CN"/>
        </w:rPr>
        <w:drawing>
          <wp:inline distT="0" distB="0" distL="0" distR="0">
            <wp:extent cx="1126795" cy="1117244"/>
            <wp:effectExtent l="0" t="0" r="0" b="0"/>
            <wp:docPr id="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0287559" name="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6795" cy="1117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4228068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noProof/>
          <w:lang w:eastAsia="zh-CN"/>
        </w:rPr>
        <w:drawing>
          <wp:inline distT="0" distB="0" distL="0" distR="0">
            <wp:extent cx="1117244" cy="1164996"/>
            <wp:effectExtent l="0" t="0" r="0" b="0"/>
            <wp:docPr id="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4641036" name="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7244" cy="116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3374590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</w:t>
      </w:r>
      <w:r>
        <w:rPr>
          <w:noProof/>
          <w:lang w:eastAsia="zh-CN"/>
        </w:rPr>
        <w:drawing>
          <wp:inline distT="0" distB="0" distL="0" distR="0">
            <wp:extent cx="1212736" cy="1126795"/>
            <wp:effectExtent l="0" t="0" r="0" b="0"/>
            <wp:docPr id="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4231797" name="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2736" cy="1126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5920314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noProof/>
          <w:lang w:eastAsia="zh-CN"/>
        </w:rPr>
        <w:drawing>
          <wp:inline distT="0" distB="0" distL="0" distR="0">
            <wp:extent cx="1117244" cy="1136345"/>
            <wp:effectExtent l="0" t="0" r="0" b="0"/>
            <wp:docPr id="1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3774397" name="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7244" cy="1136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1220" w:rsidRPr="00444055"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00"/>
          <w:lang w:eastAsia="zh-CN"/>
        </w:rPr>
        <w:t>下列说法正确的是</w:t>
      </w:r>
      <w:r w:rsidR="00444055">
        <w:rPr>
          <w:color w:val="000000"/>
          <w:lang w:eastAsia="zh-CN"/>
        </w:rPr>
        <w:t>（</w:t>
      </w:r>
      <w:r w:rsidR="00444055">
        <w:rPr>
          <w:rFonts w:hint="eastAsia"/>
          <w:color w:val="000000"/>
          <w:lang w:eastAsia="zh-CN"/>
        </w:rPr>
        <w:t xml:space="preserve">            </w:t>
      </w:r>
      <w:r w:rsidR="00444055">
        <w:rPr>
          <w:color w:val="000000"/>
          <w:lang w:eastAsia="zh-CN"/>
        </w:rPr>
        <w:t>）</w:t>
      </w:r>
    </w:p>
    <w:p w:rsidR="00444055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物体吸收了热量，物体温度就会升高</w:t>
      </w:r>
    </w:p>
    <w:p w:rsidR="00444055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选用热值高的燃料就一定能够提高热机的效率</w:t>
      </w:r>
    </w:p>
    <w:p w:rsidR="00444055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质量和初温相等的铝块和铜块</w:t>
      </w:r>
      <w:r>
        <w:rPr>
          <w:color w:val="000000"/>
          <w:lang w:eastAsia="zh-CN"/>
        </w:rPr>
        <w:t>(</w:t>
      </w:r>
      <w:r>
        <w:rPr>
          <w:color w:val="000000"/>
          <w:lang w:eastAsia="zh-CN"/>
        </w:rPr>
        <w:t>铝的比热容较大</w:t>
      </w:r>
      <w:r>
        <w:rPr>
          <w:color w:val="000000"/>
          <w:lang w:eastAsia="zh-CN"/>
        </w:rPr>
        <w:t>)</w:t>
      </w:r>
      <w:r>
        <w:rPr>
          <w:color w:val="000000"/>
          <w:lang w:eastAsia="zh-CN"/>
        </w:rPr>
        <w:t>，吸收相同的热量后铝的温度高</w:t>
      </w:r>
    </w:p>
    <w:p w:rsidR="00C81220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-10℃</w:t>
      </w:r>
      <w:r>
        <w:rPr>
          <w:color w:val="000000"/>
          <w:lang w:eastAsia="zh-CN"/>
        </w:rPr>
        <w:t>的冰块放在</w:t>
      </w:r>
      <w:r>
        <w:rPr>
          <w:color w:val="000000"/>
          <w:lang w:eastAsia="zh-CN"/>
        </w:rPr>
        <w:t>0℃</w:t>
      </w:r>
      <w:r>
        <w:rPr>
          <w:color w:val="000000"/>
          <w:lang w:eastAsia="zh-CN"/>
        </w:rPr>
        <w:t>的冰箱保鲜室中，一段时间后冰块的内能会增大</w:t>
      </w:r>
    </w:p>
    <w:p w:rsidR="00C81220"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00"/>
          <w:lang w:eastAsia="zh-CN"/>
        </w:rPr>
        <w:t>下列哪位科学家首先发现了电流与电压的正比关系（</w:t>
      </w:r>
      <w:r>
        <w:rPr>
          <w:color w:val="000000"/>
          <w:lang w:eastAsia="zh-CN"/>
        </w:rPr>
        <w:t xml:space="preserve">   </w:t>
      </w:r>
      <w:r w:rsidR="00444055">
        <w:rPr>
          <w:rFonts w:hint="eastAsia"/>
          <w:color w:val="000000"/>
          <w:lang w:eastAsia="zh-CN"/>
        </w:rPr>
        <w:t xml:space="preserve">         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C81220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奥斯特</w:t>
      </w:r>
      <w:r>
        <w:rPr>
          <w:color w:val="000000"/>
          <w:lang w:eastAsia="zh-CN"/>
        </w:rPr>
        <w:t>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3350412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法拉第</w:t>
      </w:r>
      <w:r>
        <w:rPr>
          <w:color w:val="000000"/>
          <w:lang w:eastAsia="zh-CN"/>
        </w:rPr>
        <w:t>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1108109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安培</w:t>
      </w:r>
      <w:r>
        <w:rPr>
          <w:color w:val="000000"/>
          <w:lang w:eastAsia="zh-CN"/>
        </w:rPr>
        <w:t>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1383960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欧姆</w:t>
      </w:r>
    </w:p>
    <w:p w:rsidR="00C81220"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00"/>
          <w:lang w:eastAsia="zh-CN"/>
        </w:rPr>
        <w:t>下列因素中，对导体电阻大小有决定作用的是</w:t>
      </w:r>
      <w:r w:rsidR="00444055">
        <w:rPr>
          <w:color w:val="000000"/>
          <w:lang w:eastAsia="zh-CN"/>
        </w:rPr>
        <w:t>（</w:t>
      </w:r>
      <w:r w:rsidR="00444055">
        <w:rPr>
          <w:rFonts w:hint="eastAsia"/>
          <w:color w:val="000000"/>
          <w:lang w:eastAsia="zh-CN"/>
        </w:rPr>
        <w:t xml:space="preserve">           </w:t>
      </w:r>
      <w:r w:rsidR="00444055">
        <w:rPr>
          <w:color w:val="000000"/>
          <w:lang w:eastAsia="zh-CN"/>
        </w:rPr>
        <w:t>）</w:t>
      </w:r>
    </w:p>
    <w:p w:rsidR="00C81220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导体的横截面积</w:t>
      </w:r>
      <w:r>
        <w:rPr>
          <w:color w:val="000000"/>
          <w:lang w:eastAsia="zh-CN"/>
        </w:rPr>
        <w:t>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2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8520087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导体是否接入电路</w:t>
      </w:r>
      <w:r>
        <w:rPr>
          <w:color w:val="000000"/>
          <w:lang w:eastAsia="zh-CN"/>
        </w:rPr>
        <w:t>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2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242072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通过导体的电流</w:t>
      </w:r>
      <w:r>
        <w:rPr>
          <w:color w:val="000000"/>
          <w:lang w:eastAsia="zh-CN"/>
        </w:rPr>
        <w:t>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2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0188973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导体两端的电压</w:t>
      </w:r>
    </w:p>
    <w:p w:rsidR="00C81220"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00"/>
          <w:lang w:eastAsia="zh-CN"/>
        </w:rPr>
        <w:t>如</w:t>
      </w:r>
      <w:r w:rsidR="00444055">
        <w:rPr>
          <w:color w:val="000000"/>
          <w:lang w:eastAsia="zh-CN"/>
        </w:rPr>
        <w:t>下左</w:t>
      </w:r>
      <w:r>
        <w:rPr>
          <w:color w:val="000000"/>
          <w:lang w:eastAsia="zh-CN"/>
        </w:rPr>
        <w:t>图所示，电源两端电压保持不变，闭合开关</w:t>
      </w:r>
      <w:r>
        <w:rPr>
          <w:color w:val="000000"/>
          <w:lang w:eastAsia="zh-CN"/>
        </w:rPr>
        <w:t>S</w:t>
      </w:r>
      <w:r>
        <w:rPr>
          <w:color w:val="000000"/>
          <w:lang w:eastAsia="zh-CN"/>
        </w:rPr>
        <w:t>后，电路正常工作。过了一会儿，突然一个灯泡不亮，且两电表的示数都变大，则电路出现的故障可能是（</w:t>
      </w:r>
      <w:r>
        <w:rPr>
          <w:color w:val="000000"/>
          <w:lang w:eastAsia="zh-CN"/>
        </w:rPr>
        <w:t xml:space="preserve">   </w:t>
      </w:r>
      <w:r w:rsidR="00444055">
        <w:rPr>
          <w:rFonts w:hint="eastAsia"/>
          <w:color w:val="000000"/>
          <w:lang w:eastAsia="zh-CN"/>
        </w:rPr>
        <w:t xml:space="preserve">        </w:t>
      </w:r>
      <w:r>
        <w:rPr>
          <w:color w:val="000000"/>
          <w:lang w:eastAsia="zh-CN"/>
        </w:rPr>
        <w:t>）</w:t>
      </w:r>
    </w:p>
    <w:p w:rsidR="00C81220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灯</w:t>
      </w:r>
      <w:r>
        <w:rPr>
          <w:color w:val="000000"/>
          <w:lang w:eastAsia="zh-CN"/>
        </w:rPr>
        <w:t>L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断路</w:t>
      </w:r>
      <w:r>
        <w:rPr>
          <w:color w:val="000000"/>
          <w:lang w:eastAsia="zh-CN"/>
        </w:rPr>
        <w:t>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8400233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灯</w:t>
      </w:r>
      <w:r>
        <w:rPr>
          <w:color w:val="000000"/>
          <w:lang w:eastAsia="zh-CN"/>
        </w:rPr>
        <w:t>L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短路</w:t>
      </w:r>
      <w:r>
        <w:rPr>
          <w:color w:val="000000"/>
          <w:lang w:eastAsia="zh-CN"/>
        </w:rPr>
        <w:t>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6015909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灯</w:t>
      </w:r>
      <w:r>
        <w:rPr>
          <w:color w:val="000000"/>
          <w:lang w:eastAsia="zh-CN"/>
        </w:rPr>
        <w:t>L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断路</w:t>
      </w:r>
      <w:r>
        <w:rPr>
          <w:color w:val="000000"/>
          <w:lang w:eastAsia="zh-CN"/>
        </w:rPr>
        <w:t>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1423940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灯</w:t>
      </w:r>
      <w:r>
        <w:rPr>
          <w:color w:val="000000"/>
          <w:lang w:eastAsia="zh-CN"/>
        </w:rPr>
        <w:t>L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短路</w:t>
      </w:r>
    </w:p>
    <w:p w:rsidR="00444055">
      <w:pPr>
        <w:spacing w:after="0"/>
        <w:rPr>
          <w:rFonts w:hint="eastAsia"/>
          <w:color w:val="000000"/>
          <w:lang w:eastAsia="zh-CN"/>
        </w:rPr>
      </w:pPr>
      <w:r>
        <w:rPr>
          <w:rFonts w:hint="eastAsia"/>
          <w:noProof/>
          <w:color w:val="000000"/>
          <w:lang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2927985</wp:posOffset>
            </wp:positionH>
            <wp:positionV relativeFrom="paragraph">
              <wp:posOffset>38735</wp:posOffset>
            </wp:positionV>
            <wp:extent cx="1219200" cy="1019175"/>
            <wp:effectExtent l="19050" t="0" r="0" b="0"/>
            <wp:wrapSquare wrapText="bothSides"/>
            <wp:docPr id="2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3245760" name="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noProof/>
          <w:color w:val="000000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756285</wp:posOffset>
            </wp:positionH>
            <wp:positionV relativeFrom="paragraph">
              <wp:posOffset>38735</wp:posOffset>
            </wp:positionV>
            <wp:extent cx="1419225" cy="1066800"/>
            <wp:effectExtent l="19050" t="0" r="9525" b="0"/>
            <wp:wrapSquare wrapText="bothSides"/>
            <wp:docPr id="2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2482391" name="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44055">
      <w:pPr>
        <w:spacing w:after="0"/>
        <w:rPr>
          <w:rFonts w:hint="eastAsia"/>
          <w:color w:val="000000"/>
          <w:lang w:eastAsia="zh-CN"/>
        </w:rPr>
      </w:pPr>
    </w:p>
    <w:p w:rsidR="00444055">
      <w:pPr>
        <w:spacing w:after="0"/>
        <w:rPr>
          <w:rFonts w:hint="eastAsia"/>
          <w:color w:val="000000"/>
          <w:lang w:eastAsia="zh-CN"/>
        </w:rPr>
      </w:pPr>
    </w:p>
    <w:p w:rsidR="00444055">
      <w:pPr>
        <w:spacing w:after="0"/>
        <w:rPr>
          <w:rFonts w:hint="eastAsia"/>
          <w:color w:val="000000"/>
          <w:lang w:eastAsia="zh-CN"/>
        </w:rPr>
      </w:pPr>
    </w:p>
    <w:p w:rsidR="00444055">
      <w:pPr>
        <w:spacing w:after="0"/>
        <w:rPr>
          <w:rFonts w:hint="eastAsia"/>
          <w:color w:val="000000"/>
          <w:lang w:eastAsia="zh-CN"/>
        </w:rPr>
      </w:pPr>
    </w:p>
    <w:p w:rsidR="00C81220"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00"/>
          <w:lang w:eastAsia="zh-CN"/>
        </w:rPr>
        <w:t>如</w:t>
      </w:r>
      <w:r w:rsidR="00444055">
        <w:rPr>
          <w:color w:val="000000"/>
          <w:lang w:eastAsia="zh-CN"/>
        </w:rPr>
        <w:t>上右</w:t>
      </w:r>
      <w:r>
        <w:rPr>
          <w:color w:val="000000"/>
          <w:lang w:eastAsia="zh-CN"/>
        </w:rPr>
        <w:t>图所示电路，当开关</w:t>
      </w:r>
      <w:r>
        <w:rPr>
          <w:color w:val="000000"/>
          <w:lang w:eastAsia="zh-CN"/>
        </w:rPr>
        <w:t>S</w:t>
      </w:r>
      <w:r>
        <w:rPr>
          <w:color w:val="000000"/>
          <w:lang w:eastAsia="zh-CN"/>
        </w:rPr>
        <w:t>闭合后，</w:t>
      </w:r>
      <w:r>
        <w:rPr>
          <w:color w:val="000000"/>
          <w:lang w:eastAsia="zh-CN"/>
        </w:rPr>
        <w:t>L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L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均能发光，电流表与电压表均有示数。过一会儿，两灯都不发光，电流表与电压表的示数均变为零，电路中可能发生的故障是（</w:t>
      </w:r>
      <w:r>
        <w:rPr>
          <w:color w:val="000000"/>
          <w:lang w:eastAsia="zh-CN"/>
        </w:rPr>
        <w:t>  </w:t>
      </w:r>
      <w:r w:rsidR="00444055">
        <w:rPr>
          <w:rFonts w:hint="eastAsia"/>
          <w:color w:val="000000"/>
          <w:lang w:eastAsia="zh-CN"/>
        </w:rPr>
        <w:t xml:space="preserve">      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</w:p>
    <w:p w:rsidR="00C81220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L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灯丝断了</w:t>
      </w:r>
      <w:r>
        <w:rPr>
          <w:color w:val="000000"/>
          <w:lang w:eastAsia="zh-CN"/>
        </w:rPr>
        <w:t>                       B. L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被短路了</w:t>
      </w:r>
      <w:r>
        <w:rPr>
          <w:color w:val="000000"/>
          <w:lang w:eastAsia="zh-CN"/>
        </w:rPr>
        <w:t>                       C. L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灯丝断了</w:t>
      </w:r>
      <w:r>
        <w:rPr>
          <w:color w:val="000000"/>
          <w:lang w:eastAsia="zh-CN"/>
        </w:rPr>
        <w:t>                       D. L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被短路了</w:t>
      </w:r>
    </w:p>
    <w:p w:rsidR="00C81220">
      <w:pPr>
        <w:spacing w:after="0"/>
        <w:rPr>
          <w:rFonts w:hint="eastAsia"/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4223385</wp:posOffset>
            </wp:positionH>
            <wp:positionV relativeFrom="paragraph">
              <wp:posOffset>499110</wp:posOffset>
            </wp:positionV>
            <wp:extent cx="1762125" cy="885825"/>
            <wp:effectExtent l="19050" t="0" r="9525" b="0"/>
            <wp:wrapSquare wrapText="bothSides"/>
            <wp:docPr id="3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4502580" name="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96B44">
        <w:rPr>
          <w:color w:val="000000"/>
          <w:lang w:eastAsia="zh-CN"/>
        </w:rPr>
        <w:t>15.</w:t>
      </w:r>
      <w:r w:rsidR="00E96B44">
        <w:rPr>
          <w:color w:val="000000"/>
          <w:lang w:eastAsia="zh-CN"/>
        </w:rPr>
        <w:t>图甲为某可调节亮度台灯，图乙为其用于调光的电位器结构图，</w:t>
      </w:r>
      <w:r w:rsidR="00E96B44">
        <w:rPr>
          <w:color w:val="000000"/>
          <w:lang w:eastAsia="zh-CN"/>
        </w:rPr>
        <w:t>a</w:t>
      </w:r>
      <w:r w:rsidR="00E96B44">
        <w:rPr>
          <w:color w:val="000000"/>
          <w:lang w:eastAsia="zh-CN"/>
        </w:rPr>
        <w:t>、</w:t>
      </w:r>
      <w:r w:rsidR="00E96B44">
        <w:rPr>
          <w:color w:val="000000"/>
          <w:lang w:eastAsia="zh-CN"/>
        </w:rPr>
        <w:t>b</w:t>
      </w:r>
      <w:r w:rsidR="00E96B44">
        <w:rPr>
          <w:color w:val="000000"/>
          <w:lang w:eastAsia="zh-CN"/>
        </w:rPr>
        <w:t>、</w:t>
      </w:r>
      <w:r w:rsidR="00E96B44">
        <w:rPr>
          <w:color w:val="000000"/>
          <w:lang w:eastAsia="zh-CN"/>
        </w:rPr>
        <w:t>c</w:t>
      </w:r>
      <w:r w:rsidR="00E96B44">
        <w:rPr>
          <w:color w:val="000000"/>
          <w:lang w:eastAsia="zh-CN"/>
        </w:rPr>
        <w:t>是它的是三个接线柱，</w:t>
      </w:r>
      <w:r w:rsidR="00E96B44">
        <w:rPr>
          <w:color w:val="000000"/>
          <w:lang w:eastAsia="zh-CN"/>
        </w:rPr>
        <w:t>a</w:t>
      </w:r>
      <w:r w:rsidR="00E96B44">
        <w:rPr>
          <w:color w:val="000000"/>
          <w:lang w:eastAsia="zh-CN"/>
        </w:rPr>
        <w:t>、</w:t>
      </w:r>
      <w:r w:rsidR="00E96B44">
        <w:rPr>
          <w:color w:val="000000"/>
          <w:lang w:eastAsia="zh-CN"/>
        </w:rPr>
        <w:t>c</w:t>
      </w:r>
      <w:r w:rsidR="00E96B44">
        <w:rPr>
          <w:color w:val="000000"/>
          <w:lang w:eastAsia="zh-CN"/>
        </w:rPr>
        <w:t>分别与弧形电阻丝的两端相连，</w:t>
      </w:r>
      <w:r w:rsidR="00E96B44">
        <w:rPr>
          <w:color w:val="000000"/>
          <w:lang w:eastAsia="zh-CN"/>
        </w:rPr>
        <w:t>b</w:t>
      </w:r>
      <w:r w:rsidR="00E96B44">
        <w:rPr>
          <w:color w:val="000000"/>
          <w:lang w:eastAsia="zh-CN"/>
        </w:rPr>
        <w:t>与金属滑片相连，转动旋钮，滑片在弧形电阻丝上同向滑动即可调节灯泡亮度，下列分析正确的是（</w:t>
      </w:r>
      <w:r w:rsidR="00E96B44">
        <w:rPr>
          <w:color w:val="000000"/>
          <w:lang w:eastAsia="zh-CN"/>
        </w:rPr>
        <w:t> </w:t>
      </w:r>
      <w:r>
        <w:rPr>
          <w:rFonts w:hint="eastAsia"/>
          <w:color w:val="000000"/>
          <w:lang w:eastAsia="zh-CN"/>
        </w:rPr>
        <w:t xml:space="preserve">           </w:t>
      </w:r>
      <w:r w:rsidR="00E96B44">
        <w:rPr>
          <w:color w:val="000000"/>
          <w:lang w:eastAsia="zh-CN"/>
        </w:rPr>
        <w:t xml:space="preserve">  </w:t>
      </w:r>
      <w:r w:rsidR="00E96B44">
        <w:rPr>
          <w:color w:val="000000"/>
          <w:lang w:eastAsia="zh-CN"/>
        </w:rPr>
        <w:t>）</w:t>
      </w:r>
      <w:r w:rsidR="00E96B44">
        <w:rPr>
          <w:color w:val="000000"/>
          <w:lang w:eastAsia="zh-CN"/>
        </w:rPr>
        <w:t xml:space="preserve">  </w:t>
      </w:r>
    </w:p>
    <w:p w:rsidR="00444055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电位器与灯泡并联</w:t>
      </w:r>
    </w:p>
    <w:p w:rsidR="00444055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电位器是通过改变接入电路中电阻丝的长度来改变灯泡亮度的</w:t>
      </w:r>
    </w:p>
    <w:p w:rsidR="00444055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若只将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接入电路，顺时针转动旋钮时灯泡变亮</w:t>
      </w:r>
    </w:p>
    <w:p w:rsidR="00C81220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若只将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接入电路，顺时针转动旋钮时灯泡变暗</w:t>
      </w:r>
    </w:p>
    <w:p w:rsidR="00C81220"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00"/>
          <w:lang w:eastAsia="zh-CN"/>
        </w:rPr>
        <w:t>对式子</w:t>
      </w:r>
      <w:r>
        <w:rPr>
          <w:color w:val="000000"/>
          <w:lang w:eastAsia="zh-CN"/>
        </w:rPr>
        <w:t>R=U/I</w:t>
      </w:r>
      <w:r>
        <w:rPr>
          <w:color w:val="000000"/>
          <w:lang w:eastAsia="zh-CN"/>
        </w:rPr>
        <w:t>的理解，下面的说法中正确的是（</w:t>
      </w:r>
      <w:r>
        <w:rPr>
          <w:color w:val="000000"/>
          <w:lang w:eastAsia="zh-CN"/>
        </w:rPr>
        <w:t> </w:t>
      </w:r>
      <w:r w:rsidR="00444055">
        <w:rPr>
          <w:rFonts w:hint="eastAsia"/>
          <w:color w:val="000000"/>
          <w:lang w:eastAsia="zh-CN"/>
        </w:rPr>
        <w:t xml:space="preserve">          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444055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导体的电阻跟它两端的电压成正比</w:t>
      </w:r>
      <w:r>
        <w:rPr>
          <w:color w:val="000000"/>
          <w:lang w:eastAsia="zh-CN"/>
        </w:rPr>
        <w:t>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3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788242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4055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导体的电阻跟通过它的电流强度成反比</w:t>
      </w:r>
    </w:p>
    <w:p w:rsidR="00444055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导体的电阻跟它两端的电压和通过它的电流强度无关</w:t>
      </w:r>
      <w:r>
        <w:rPr>
          <w:color w:val="000000"/>
          <w:lang w:eastAsia="zh-CN"/>
        </w:rPr>
        <w:t>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3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7482249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1220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加在导体两端的电压为零，则通过它的电流为零，此时导体的电阻为零</w:t>
      </w:r>
    </w:p>
    <w:p w:rsidR="00C81220">
      <w:pPr>
        <w:spacing w:after="0"/>
        <w:rPr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00"/>
          <w:lang w:eastAsia="zh-CN"/>
        </w:rPr>
        <w:t>下列说法正确的是（　</w:t>
      </w:r>
      <w:r w:rsidR="00444055">
        <w:rPr>
          <w:rFonts w:hint="eastAsia"/>
          <w:color w:val="000000"/>
          <w:lang w:eastAsia="zh-CN"/>
        </w:rPr>
        <w:t xml:space="preserve">       </w:t>
      </w:r>
      <w:r>
        <w:rPr>
          <w:color w:val="000000"/>
          <w:lang w:eastAsia="zh-CN"/>
        </w:rPr>
        <w:t>　）</w:t>
      </w:r>
    </w:p>
    <w:p w:rsidR="00C81220">
      <w:pPr>
        <w:spacing w:after="0"/>
        <w:rPr>
          <w:lang w:eastAsia="zh-CN"/>
        </w:rPr>
      </w:pPr>
    </w:p>
    <w:p w:rsidR="00444055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声和电磁波都能在真空中传播</w:t>
      </w:r>
      <w:r>
        <w:rPr>
          <w:color w:val="000000"/>
          <w:lang w:eastAsia="zh-CN"/>
        </w:rPr>
        <w:t>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3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3025026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铜和橡胶都属于导体</w:t>
      </w:r>
    </w:p>
    <w:p w:rsidR="00C81220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同种电荷相互吸引</w:t>
      </w:r>
      <w:r>
        <w:rPr>
          <w:color w:val="000000"/>
          <w:lang w:eastAsia="zh-CN"/>
        </w:rPr>
        <w:t>    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3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7104862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44055">
        <w:rPr>
          <w:rFonts w:hint="eastAsia"/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内燃机在做功冲程中把内能转化为机械能</w:t>
      </w:r>
    </w:p>
    <w:p w:rsidR="00C81220">
      <w:pPr>
        <w:spacing w:after="0"/>
        <w:rPr>
          <w:lang w:eastAsia="zh-CN"/>
        </w:rPr>
      </w:pPr>
      <w:r>
        <w:rPr>
          <w:color w:val="000000"/>
          <w:lang w:eastAsia="zh-CN"/>
        </w:rPr>
        <w:t>18.</w:t>
      </w:r>
      <w:r>
        <w:rPr>
          <w:color w:val="000000"/>
          <w:lang w:eastAsia="zh-CN"/>
        </w:rPr>
        <w:t>由欧姆定律公式</w:t>
      </w:r>
      <w:r>
        <w:rPr>
          <w:color w:val="000000"/>
          <w:lang w:eastAsia="zh-CN"/>
        </w:rPr>
        <w:t>I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U</w:t>
      </w:r>
      <w:r>
        <w:rPr>
          <w:color w:val="000000"/>
          <w:lang w:eastAsia="zh-CN"/>
        </w:rPr>
        <w:t>／</w:t>
      </w:r>
      <w:r>
        <w:rPr>
          <w:color w:val="000000"/>
          <w:lang w:eastAsia="zh-CN"/>
        </w:rPr>
        <w:t>R</w:t>
      </w:r>
      <w:r>
        <w:rPr>
          <w:color w:val="000000"/>
          <w:lang w:eastAsia="zh-CN"/>
        </w:rPr>
        <w:t>变形得</w:t>
      </w:r>
      <w:r>
        <w:rPr>
          <w:color w:val="000000"/>
          <w:lang w:eastAsia="zh-CN"/>
        </w:rPr>
        <w:t>R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U</w:t>
      </w:r>
      <w:r>
        <w:rPr>
          <w:color w:val="000000"/>
          <w:lang w:eastAsia="zh-CN"/>
        </w:rPr>
        <w:t>／</w:t>
      </w:r>
      <w:r>
        <w:rPr>
          <w:color w:val="000000"/>
          <w:lang w:eastAsia="zh-CN"/>
        </w:rPr>
        <w:t>I</w:t>
      </w:r>
      <w:r>
        <w:rPr>
          <w:color w:val="000000"/>
          <w:lang w:eastAsia="zh-CN"/>
        </w:rPr>
        <w:t>，对此，下列说法中正确的是（</w:t>
      </w:r>
      <w:r>
        <w:rPr>
          <w:color w:val="000000"/>
          <w:lang w:eastAsia="zh-CN"/>
        </w:rPr>
        <w:t>  </w:t>
      </w:r>
      <w:r w:rsidR="00444055">
        <w:rPr>
          <w:rFonts w:hint="eastAsia"/>
          <w:color w:val="000000"/>
          <w:lang w:eastAsia="zh-CN"/>
        </w:rPr>
        <w:t xml:space="preserve">          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444055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加在导体两端的电压越大，则导体的电阻越大</w:t>
      </w:r>
    </w:p>
    <w:p w:rsidR="00444055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导体的电阻跟导体两端的电压和通过导体的电流无关</w:t>
      </w:r>
    </w:p>
    <w:p w:rsidR="00444055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通过导体的电流越大，则导体的电阻越小</w:t>
      </w:r>
    </w:p>
    <w:p w:rsidR="00C81220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当导体两端的电压为零时，导体的电阻也为零</w:t>
      </w:r>
    </w:p>
    <w:p w:rsidR="00C81220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二、填空题（</w:t>
      </w:r>
      <w:r w:rsidR="00444055">
        <w:rPr>
          <w:b/>
          <w:bCs/>
          <w:sz w:val="24"/>
          <w:szCs w:val="24"/>
          <w:lang w:eastAsia="zh-CN"/>
        </w:rPr>
        <w:t>每空</w:t>
      </w:r>
      <w:r w:rsidR="00444055">
        <w:rPr>
          <w:b/>
          <w:bCs/>
          <w:sz w:val="24"/>
          <w:szCs w:val="24"/>
          <w:lang w:eastAsia="zh-CN"/>
        </w:rPr>
        <w:t>1</w:t>
      </w:r>
      <w:r w:rsidR="00444055">
        <w:rPr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>
        <w:rPr>
          <w:b/>
          <w:bCs/>
          <w:sz w:val="24"/>
          <w:szCs w:val="24"/>
          <w:lang w:eastAsia="zh-CN"/>
        </w:rPr>
        <w:t>12</w:t>
      </w:r>
      <w:r>
        <w:rPr>
          <w:b/>
          <w:bCs/>
          <w:sz w:val="24"/>
          <w:szCs w:val="24"/>
          <w:lang w:eastAsia="zh-CN"/>
        </w:rPr>
        <w:t>分）</w:t>
      </w:r>
    </w:p>
    <w:p w:rsidR="00C81220">
      <w:pPr>
        <w:spacing w:after="0"/>
        <w:rPr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00"/>
          <w:lang w:eastAsia="zh-CN"/>
        </w:rPr>
        <w:t>水的比热容是</w:t>
      </w:r>
      <w:r>
        <w:rPr>
          <w:color w:val="000000"/>
          <w:lang w:eastAsia="zh-CN"/>
        </w:rPr>
        <w:t>4.2×10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焦</w:t>
      </w:r>
      <w:r>
        <w:rPr>
          <w:color w:val="000000"/>
          <w:lang w:eastAsia="zh-CN"/>
        </w:rPr>
        <w:t>/</w:t>
      </w:r>
      <w:r>
        <w:rPr>
          <w:color w:val="000000"/>
          <w:lang w:eastAsia="zh-CN"/>
        </w:rPr>
        <w:t>（千克</w:t>
      </w:r>
      <w:r>
        <w:rPr>
          <w:color w:val="000000"/>
          <w:lang w:eastAsia="zh-CN"/>
        </w:rPr>
        <w:t>•℃</w:t>
      </w:r>
      <w:r>
        <w:rPr>
          <w:color w:val="000000"/>
          <w:lang w:eastAsia="zh-CN"/>
        </w:rPr>
        <w:t>），它的</w:t>
      </w:r>
      <w:r>
        <w:rPr>
          <w:color w:val="000000"/>
          <w:lang w:eastAsia="zh-CN"/>
        </w:rPr>
        <w:t>单位读</w:t>
      </w:r>
      <w:r>
        <w:rPr>
          <w:color w:val="000000"/>
          <w:lang w:eastAsia="zh-CN"/>
        </w:rPr>
        <w:t>作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。人们常说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水是生命之源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，一杯水喝掉一半后，剩余水的比热容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变大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变小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不变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）。汽车发动机用水作冷却剂，是因为水的比热容在常见物质中较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C81220">
      <w:pPr>
        <w:spacing w:after="0"/>
        <w:rPr>
          <w:lang w:eastAsia="zh-CN"/>
        </w:rPr>
      </w:pPr>
      <w:r>
        <w:rPr>
          <w:color w:val="000000"/>
          <w:lang w:eastAsia="zh-CN"/>
        </w:rPr>
        <w:t>20.</w:t>
      </w:r>
      <w:r>
        <w:rPr>
          <w:color w:val="000000"/>
          <w:lang w:eastAsia="zh-CN"/>
        </w:rPr>
        <w:t>汽油机工作的四个冲程中，</w:t>
      </w:r>
      <w:r>
        <w:rPr>
          <w:color w:val="000000"/>
          <w:lang w:eastAsia="zh-CN"/>
        </w:rPr>
        <w:t xml:space="preserve">________ </w:t>
      </w:r>
      <w:r>
        <w:rPr>
          <w:color w:val="000000"/>
          <w:lang w:eastAsia="zh-CN"/>
        </w:rPr>
        <w:t>冲程将内能转化为机械能，将机械能转化为内能的是</w:t>
      </w:r>
      <w:r>
        <w:rPr>
          <w:color w:val="000000"/>
          <w:lang w:eastAsia="zh-CN"/>
        </w:rPr>
        <w:t xml:space="preserve">________ </w:t>
      </w:r>
      <w:r>
        <w:rPr>
          <w:color w:val="000000"/>
          <w:lang w:eastAsia="zh-CN"/>
        </w:rPr>
        <w:t>冲程</w:t>
      </w:r>
      <w:r w:rsidR="00444055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C81220"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00"/>
          <w:lang w:eastAsia="zh-CN"/>
        </w:rPr>
        <w:t>在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用电压表测电压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实验中，连接电路时，电键应处于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状态（选填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闭合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断开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），电压表应与被测物体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联连接（选填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串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并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），且电压表的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接线柱靠近电源正极一侧。能与电源两端直接相连的是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电压表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电流表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</w:t>
      </w:r>
    </w:p>
    <w:p w:rsidR="00C81220">
      <w:pPr>
        <w:spacing w:after="0"/>
        <w:rPr>
          <w:lang w:eastAsia="zh-CN"/>
        </w:rPr>
      </w:pPr>
      <w:r>
        <w:rPr>
          <w:color w:val="000000"/>
          <w:lang w:eastAsia="zh-CN"/>
        </w:rPr>
        <w:t>22.</w:t>
      </w:r>
      <w:r w:rsidR="00444055">
        <w:rPr>
          <w:color w:val="000000"/>
          <w:lang w:eastAsia="zh-CN"/>
        </w:rPr>
        <w:t>下左</w:t>
      </w:r>
      <w:r>
        <w:rPr>
          <w:color w:val="000000"/>
          <w:lang w:eastAsia="zh-CN"/>
        </w:rPr>
        <w:t>图中是当电压一定时，通过导体的电流随导体电阻变化规律的图像。由图像可知，当导体电阻为</w:t>
      </w:r>
      <w:r>
        <w:rPr>
          <w:color w:val="000000"/>
          <w:lang w:eastAsia="zh-CN"/>
        </w:rPr>
        <w:t>60</w:t>
      </w:r>
      <w:r>
        <w:rPr>
          <w:color w:val="000000"/>
        </w:rPr>
        <w:t>Ω</w:t>
      </w:r>
      <w:r>
        <w:rPr>
          <w:color w:val="000000"/>
          <w:lang w:eastAsia="zh-CN"/>
        </w:rPr>
        <w:t>时，该导体消耗的电功率为</w:t>
      </w:r>
      <w:r>
        <w:rPr>
          <w:color w:val="000000"/>
          <w:lang w:eastAsia="zh-CN"/>
        </w:rPr>
        <w:t>________ W</w:t>
      </w:r>
      <w:r>
        <w:rPr>
          <w:color w:val="000000"/>
          <w:lang w:eastAsia="zh-CN"/>
        </w:rPr>
        <w:t>。</w:t>
      </w:r>
      <w:r>
        <w:rPr>
          <w:lang w:eastAsia="zh-CN"/>
        </w:rPr>
        <w:br/>
      </w:r>
      <w:r>
        <w:rPr>
          <w:noProof/>
          <w:lang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534035</wp:posOffset>
            </wp:positionV>
            <wp:extent cx="2543175" cy="1666875"/>
            <wp:effectExtent l="19050" t="0" r="9525" b="0"/>
            <wp:wrapSquare wrapText="bothSides"/>
            <wp:docPr id="3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8959004" name="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3175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44055">
      <w:pPr>
        <w:spacing w:after="0"/>
        <w:rPr>
          <w:rFonts w:hint="eastAsia"/>
          <w:color w:val="000000"/>
          <w:lang w:eastAsia="zh-CN"/>
        </w:rPr>
      </w:pPr>
      <w:r>
        <w:rPr>
          <w:rFonts w:hint="eastAsia"/>
          <w:noProof/>
          <w:color w:val="000000"/>
          <w:lang w:eastAsia="zh-C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125730</wp:posOffset>
            </wp:positionV>
            <wp:extent cx="1857375" cy="1152525"/>
            <wp:effectExtent l="19050" t="0" r="9525" b="0"/>
            <wp:wrapSquare wrapText="bothSides"/>
            <wp:docPr id="3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1397859" name="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44055">
      <w:pPr>
        <w:spacing w:after="0"/>
        <w:rPr>
          <w:rFonts w:hint="eastAsia"/>
          <w:color w:val="000000"/>
          <w:lang w:eastAsia="zh-CN"/>
        </w:rPr>
      </w:pPr>
    </w:p>
    <w:p w:rsidR="00444055">
      <w:pPr>
        <w:spacing w:after="0"/>
        <w:rPr>
          <w:rFonts w:hint="eastAsia"/>
          <w:color w:val="000000"/>
          <w:lang w:eastAsia="zh-CN"/>
        </w:rPr>
      </w:pPr>
    </w:p>
    <w:p w:rsidR="00444055">
      <w:pPr>
        <w:spacing w:after="0"/>
        <w:rPr>
          <w:rFonts w:hint="eastAsia"/>
          <w:color w:val="000000"/>
          <w:lang w:eastAsia="zh-CN"/>
        </w:rPr>
      </w:pPr>
    </w:p>
    <w:p w:rsidR="00444055">
      <w:pPr>
        <w:spacing w:after="0"/>
        <w:rPr>
          <w:rFonts w:hint="eastAsia"/>
          <w:color w:val="000000"/>
          <w:lang w:eastAsia="zh-CN"/>
        </w:rPr>
      </w:pPr>
    </w:p>
    <w:p w:rsidR="00444055">
      <w:pPr>
        <w:spacing w:after="0"/>
        <w:rPr>
          <w:rFonts w:hint="eastAsia"/>
          <w:color w:val="000000"/>
          <w:lang w:eastAsia="zh-CN"/>
        </w:rPr>
      </w:pPr>
    </w:p>
    <w:p w:rsidR="00444055">
      <w:pPr>
        <w:spacing w:after="0"/>
        <w:rPr>
          <w:rFonts w:hint="eastAsia"/>
          <w:color w:val="000000"/>
          <w:lang w:eastAsia="zh-CN"/>
        </w:rPr>
      </w:pPr>
    </w:p>
    <w:p w:rsidR="00C81220">
      <w:pPr>
        <w:spacing w:after="0"/>
        <w:rPr>
          <w:lang w:eastAsia="zh-CN"/>
        </w:rPr>
      </w:pPr>
      <w:r>
        <w:rPr>
          <w:color w:val="000000"/>
          <w:lang w:eastAsia="zh-CN"/>
        </w:rPr>
        <w:t>23.</w:t>
      </w:r>
      <w:r>
        <w:rPr>
          <w:color w:val="000000"/>
          <w:lang w:eastAsia="zh-CN"/>
        </w:rPr>
        <w:t>如</w:t>
      </w:r>
      <w:r w:rsidR="00444055">
        <w:rPr>
          <w:color w:val="000000"/>
          <w:lang w:eastAsia="zh-CN"/>
        </w:rPr>
        <w:t>上右</w:t>
      </w:r>
      <w:r>
        <w:rPr>
          <w:color w:val="000000"/>
          <w:lang w:eastAsia="zh-CN"/>
        </w:rPr>
        <w:t>图所示，电源电压为</w:t>
      </w:r>
      <w:r>
        <w:rPr>
          <w:color w:val="000000"/>
          <w:lang w:eastAsia="zh-CN"/>
        </w:rPr>
        <w:t>6V</w:t>
      </w:r>
      <w:r>
        <w:rPr>
          <w:color w:val="000000"/>
          <w:lang w:eastAsia="zh-CN"/>
        </w:rPr>
        <w:t>，电阻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0</w:t>
      </w:r>
      <w:r>
        <w:rPr>
          <w:color w:val="000000"/>
          <w:lang w:eastAsia="zh-CN"/>
        </w:rPr>
        <w:t>=10</w:t>
      </w:r>
      <w:r>
        <w:rPr>
          <w:color w:val="000000"/>
        </w:rPr>
        <w:t>Ω</w:t>
      </w:r>
      <w:r>
        <w:rPr>
          <w:color w:val="000000"/>
          <w:lang w:eastAsia="zh-CN"/>
        </w:rPr>
        <w:t>，电流表量程为</w:t>
      </w:r>
      <w:r>
        <w:rPr>
          <w:color w:val="000000"/>
          <w:lang w:eastAsia="zh-CN"/>
        </w:rPr>
        <w:t>0</w:t>
      </w:r>
      <w:r>
        <w:rPr>
          <w:color w:val="000000"/>
          <w:lang w:eastAsia="zh-CN"/>
        </w:rPr>
        <w:t>﹣</w:t>
      </w:r>
      <w:r>
        <w:rPr>
          <w:color w:val="000000"/>
          <w:lang w:eastAsia="zh-CN"/>
        </w:rPr>
        <w:t>0.6A</w:t>
      </w:r>
      <w:r>
        <w:rPr>
          <w:color w:val="000000"/>
          <w:lang w:eastAsia="zh-CN"/>
        </w:rPr>
        <w:t>，电压表量程为</w:t>
      </w:r>
      <w:r>
        <w:rPr>
          <w:color w:val="000000"/>
          <w:lang w:eastAsia="zh-CN"/>
        </w:rPr>
        <w:t>0</w:t>
      </w:r>
      <w:r>
        <w:rPr>
          <w:color w:val="000000"/>
          <w:lang w:eastAsia="zh-CN"/>
        </w:rPr>
        <w:t>一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V</w:t>
      </w:r>
      <w:r>
        <w:rPr>
          <w:color w:val="000000"/>
          <w:lang w:eastAsia="zh-CN"/>
        </w:rPr>
        <w:t>，滑动变阻器上标有</w:t>
      </w:r>
      <w:r>
        <w:rPr>
          <w:color w:val="000000"/>
          <w:lang w:eastAsia="zh-CN"/>
        </w:rPr>
        <w:t>“20</w:t>
      </w:r>
      <w:r>
        <w:rPr>
          <w:color w:val="000000"/>
        </w:rPr>
        <w:t>Ω</w:t>
      </w:r>
      <w:r>
        <w:rPr>
          <w:color w:val="000000"/>
          <w:lang w:eastAsia="zh-CN"/>
        </w:rPr>
        <w:t>0.5A”</w:t>
      </w:r>
      <w:r>
        <w:rPr>
          <w:color w:val="000000"/>
          <w:lang w:eastAsia="zh-CN"/>
        </w:rPr>
        <w:t>字样．则当电路中电流最小时，</w:t>
      </w:r>
      <w:r>
        <w:rPr>
          <w:color w:val="000000"/>
          <w:lang w:eastAsia="zh-CN"/>
        </w:rPr>
        <w:t>2min</w:t>
      </w:r>
      <w:r>
        <w:rPr>
          <w:color w:val="000000"/>
          <w:lang w:eastAsia="zh-CN"/>
        </w:rPr>
        <w:t>内电流通过电阻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0</w:t>
      </w:r>
      <w:r>
        <w:rPr>
          <w:color w:val="000000"/>
          <w:lang w:eastAsia="zh-CN"/>
        </w:rPr>
        <w:t>产生的热量是</w:t>
      </w:r>
      <w:r>
        <w:rPr>
          <w:color w:val="000000"/>
          <w:lang w:eastAsia="zh-CN"/>
        </w:rPr>
        <w:t>________ J</w:t>
      </w:r>
      <w:r>
        <w:rPr>
          <w:color w:val="000000"/>
          <w:lang w:eastAsia="zh-CN"/>
        </w:rPr>
        <w:t>；为了保证电路安全，滑动变阻器</w:t>
      </w:r>
      <w:r>
        <w:rPr>
          <w:color w:val="000000"/>
          <w:lang w:eastAsia="zh-CN"/>
        </w:rPr>
        <w:t>R</w:t>
      </w:r>
      <w:r>
        <w:rPr>
          <w:color w:val="000000"/>
          <w:lang w:eastAsia="zh-CN"/>
        </w:rPr>
        <w:t>接入电路的最小阻值为</w:t>
      </w:r>
      <w:r>
        <w:rPr>
          <w:color w:val="000000"/>
          <w:lang w:eastAsia="zh-CN"/>
        </w:rPr>
        <w:t>________</w:t>
      </w:r>
      <w:r>
        <w:rPr>
          <w:color w:val="000000"/>
        </w:rPr>
        <w:t>Ω</w:t>
      </w:r>
      <w:r>
        <w:rPr>
          <w:color w:val="000000"/>
          <w:lang w:eastAsia="zh-CN"/>
        </w:rPr>
        <w:t>．</w:t>
      </w:r>
      <w:r>
        <w:rPr>
          <w:color w:val="000000"/>
          <w:lang w:eastAsia="zh-CN"/>
        </w:rPr>
        <w:t xml:space="preserve">  </w:t>
      </w:r>
    </w:p>
    <w:p w:rsidR="00C81220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三、实验题（</w:t>
      </w:r>
      <w:r w:rsidR="00444055">
        <w:rPr>
          <w:b/>
          <w:bCs/>
          <w:sz w:val="24"/>
          <w:szCs w:val="24"/>
          <w:lang w:eastAsia="zh-CN"/>
        </w:rPr>
        <w:t>每空</w:t>
      </w:r>
      <w:r w:rsidR="00444055">
        <w:rPr>
          <w:b/>
          <w:bCs/>
          <w:sz w:val="24"/>
          <w:szCs w:val="24"/>
          <w:lang w:eastAsia="zh-CN"/>
        </w:rPr>
        <w:t>2</w:t>
      </w:r>
      <w:r w:rsidR="00444055">
        <w:rPr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 w:rsidR="00444055">
        <w:rPr>
          <w:rFonts w:hint="eastAsia"/>
          <w:b/>
          <w:bCs/>
          <w:sz w:val="24"/>
          <w:szCs w:val="24"/>
          <w:lang w:eastAsia="zh-CN"/>
        </w:rPr>
        <w:t>14</w:t>
      </w:r>
      <w:r>
        <w:rPr>
          <w:b/>
          <w:bCs/>
          <w:sz w:val="24"/>
          <w:szCs w:val="24"/>
          <w:lang w:eastAsia="zh-CN"/>
        </w:rPr>
        <w:t>分）</w:t>
      </w:r>
    </w:p>
    <w:p w:rsidR="00C81220">
      <w:pPr>
        <w:spacing w:after="0"/>
        <w:rPr>
          <w:lang w:eastAsia="zh-CN"/>
        </w:rPr>
      </w:pPr>
      <w:r>
        <w:rPr>
          <w:color w:val="000000"/>
          <w:lang w:eastAsia="zh-CN"/>
        </w:rPr>
        <w:t>24.</w:t>
      </w:r>
      <w:r>
        <w:rPr>
          <w:color w:val="000000"/>
          <w:lang w:eastAsia="zh-CN"/>
        </w:rPr>
        <w:t>为了比较水和食用油的吸热能力，小明用两个相同的装置做了如图所示的实验．用温度计测量液体吸收热量后升高的温度值，并用钟表记录加热时间．实验数据记录如表．</w:t>
      </w:r>
    </w:p>
    <w:p w:rsidR="00C81220">
      <w:pPr>
        <w:spacing w:after="0"/>
        <w:rPr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2023110</wp:posOffset>
            </wp:positionH>
            <wp:positionV relativeFrom="paragraph">
              <wp:posOffset>139700</wp:posOffset>
            </wp:positionV>
            <wp:extent cx="2457450" cy="866775"/>
            <wp:effectExtent l="19050" t="0" r="0" b="0"/>
            <wp:wrapSquare wrapText="bothSides"/>
            <wp:docPr id="6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4127333" name="Picture 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375285</wp:posOffset>
            </wp:positionH>
            <wp:positionV relativeFrom="paragraph">
              <wp:posOffset>139700</wp:posOffset>
            </wp:positionV>
            <wp:extent cx="1257300" cy="1009650"/>
            <wp:effectExtent l="19050" t="0" r="0" b="0"/>
            <wp:wrapSquare wrapText="bothSides"/>
            <wp:docPr id="3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2656640" name="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81220">
      <w:pPr>
        <w:spacing w:after="0"/>
        <w:rPr>
          <w:lang w:eastAsia="zh-CN"/>
        </w:rPr>
      </w:pPr>
    </w:p>
    <w:p w:rsidR="00444055">
      <w:pPr>
        <w:spacing w:after="0"/>
        <w:rPr>
          <w:rFonts w:hint="eastAsia"/>
          <w:color w:val="000000"/>
          <w:lang w:eastAsia="zh-CN"/>
        </w:rPr>
      </w:pPr>
    </w:p>
    <w:p w:rsidR="00444055">
      <w:pPr>
        <w:spacing w:after="0"/>
        <w:rPr>
          <w:rFonts w:hint="eastAsia"/>
          <w:color w:val="000000"/>
          <w:lang w:eastAsia="zh-CN"/>
        </w:rPr>
      </w:pPr>
    </w:p>
    <w:p w:rsidR="00444055">
      <w:pPr>
        <w:spacing w:after="0"/>
        <w:rPr>
          <w:rFonts w:hint="eastAsia"/>
          <w:color w:val="000000"/>
          <w:lang w:eastAsia="zh-CN"/>
        </w:rPr>
      </w:pPr>
    </w:p>
    <w:p w:rsidR="00C81220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）在此实验探究中，小</w:t>
      </w:r>
      <w:r>
        <w:rPr>
          <w:color w:val="000000"/>
          <w:lang w:eastAsia="zh-CN"/>
        </w:rPr>
        <w:t>明同学</w:t>
      </w:r>
      <w:r>
        <w:rPr>
          <w:color w:val="000000"/>
          <w:lang w:eastAsia="zh-CN"/>
        </w:rPr>
        <w:t>用到的物理研究方法是</w:t>
      </w:r>
      <w:r>
        <w:rPr>
          <w:color w:val="000000"/>
          <w:lang w:eastAsia="zh-CN"/>
        </w:rPr>
        <w:t>________</w:t>
      </w:r>
      <w:r w:rsidR="00444055">
        <w:rPr>
          <w:color w:val="000000"/>
          <w:lang w:eastAsia="zh-CN"/>
        </w:rPr>
        <w:t>。</w:t>
      </w:r>
    </w:p>
    <w:p w:rsidR="00C81220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）在此实验中，如果要使水和食用油的最后温度相同，就要给水加热更长的时间，此时，水吸收的热量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大于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小于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等于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）食用油吸收的热量</w:t>
      </w:r>
      <w:r w:rsidR="00444055">
        <w:rPr>
          <w:color w:val="000000"/>
          <w:lang w:eastAsia="zh-CN"/>
        </w:rPr>
        <w:t>。</w:t>
      </w:r>
    </w:p>
    <w:p w:rsidR="00C81220" w:rsidRPr="00444055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）实验表明，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水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食用油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）吸热的能力更强</w:t>
      </w:r>
      <w:r w:rsidR="00444055">
        <w:rPr>
          <w:color w:val="000000"/>
          <w:lang w:eastAsia="zh-CN"/>
        </w:rPr>
        <w:t>。</w:t>
      </w:r>
    </w:p>
    <w:p w:rsidR="00C81220">
      <w:pPr>
        <w:spacing w:after="0"/>
        <w:rPr>
          <w:lang w:eastAsia="zh-CN"/>
        </w:rPr>
      </w:pPr>
      <w:r>
        <w:rPr>
          <w:color w:val="000000"/>
          <w:lang w:eastAsia="zh-CN"/>
        </w:rPr>
        <w:t>25.</w:t>
      </w:r>
      <w:r>
        <w:rPr>
          <w:color w:val="000000"/>
          <w:lang w:eastAsia="zh-CN"/>
        </w:rPr>
        <w:t>在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伏安法测电阻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实验中，小</w:t>
      </w:r>
      <w:r>
        <w:rPr>
          <w:color w:val="000000"/>
          <w:lang w:eastAsia="zh-CN"/>
        </w:rPr>
        <w:t>明同学</w:t>
      </w:r>
      <w:r>
        <w:rPr>
          <w:color w:val="000000"/>
          <w:lang w:eastAsia="zh-CN"/>
        </w:rPr>
        <w:t>将电路连成如图甲所示的电路。</w:t>
      </w:r>
    </w:p>
    <w:p w:rsidR="00C81220">
      <w:pPr>
        <w:spacing w:after="0"/>
        <w:rPr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81280</wp:posOffset>
            </wp:positionV>
            <wp:extent cx="5267325" cy="1419225"/>
            <wp:effectExtent l="0" t="0" r="0" b="0"/>
            <wp:wrapSquare wrapText="bothSides"/>
            <wp:docPr id="3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2817090" name="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44055">
      <w:pPr>
        <w:spacing w:after="0"/>
        <w:rPr>
          <w:rFonts w:hint="eastAsia"/>
          <w:color w:val="000000"/>
          <w:lang w:eastAsia="zh-CN"/>
        </w:rPr>
      </w:pPr>
    </w:p>
    <w:p w:rsidR="00444055">
      <w:pPr>
        <w:spacing w:after="0"/>
        <w:rPr>
          <w:rFonts w:hint="eastAsia"/>
          <w:color w:val="000000"/>
          <w:lang w:eastAsia="zh-CN"/>
        </w:rPr>
      </w:pPr>
    </w:p>
    <w:p w:rsidR="00444055">
      <w:pPr>
        <w:spacing w:after="0"/>
        <w:rPr>
          <w:rFonts w:hint="eastAsia"/>
          <w:color w:val="000000"/>
          <w:lang w:eastAsia="zh-CN"/>
        </w:rPr>
      </w:pPr>
    </w:p>
    <w:p w:rsidR="00444055">
      <w:pPr>
        <w:spacing w:after="0"/>
        <w:rPr>
          <w:rFonts w:hint="eastAsia"/>
          <w:color w:val="000000"/>
          <w:lang w:eastAsia="zh-CN"/>
        </w:rPr>
      </w:pPr>
    </w:p>
    <w:p w:rsidR="00444055">
      <w:pPr>
        <w:spacing w:after="0"/>
        <w:rPr>
          <w:rFonts w:hint="eastAsia"/>
          <w:color w:val="000000"/>
          <w:lang w:eastAsia="zh-CN"/>
        </w:rPr>
      </w:pPr>
    </w:p>
    <w:p w:rsidR="00444055">
      <w:pPr>
        <w:spacing w:after="0"/>
        <w:rPr>
          <w:rFonts w:hint="eastAsia"/>
          <w:color w:val="000000"/>
          <w:lang w:eastAsia="zh-CN"/>
        </w:rPr>
      </w:pPr>
    </w:p>
    <w:p w:rsidR="00C81220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）请你用笔画线代替导线将实物电路连接完整。（要求：滑动变阻器的滑片</w:t>
      </w:r>
      <w:r>
        <w:rPr>
          <w:color w:val="000000"/>
          <w:lang w:eastAsia="zh-CN"/>
        </w:rPr>
        <w:t xml:space="preserve"> P </w:t>
      </w:r>
      <w:r>
        <w:rPr>
          <w:color w:val="000000"/>
          <w:lang w:eastAsia="zh-CN"/>
        </w:rPr>
        <w:t>向右滑动时，电流表示数变大）</w:t>
      </w:r>
      <w:r w:rsidR="00444055">
        <w:rPr>
          <w:color w:val="000000"/>
          <w:lang w:eastAsia="zh-CN"/>
        </w:rPr>
        <w:t>。</w:t>
      </w:r>
      <w:r w:rsidR="00444055">
        <w:rPr>
          <w:rFonts w:hint="eastAsia"/>
          <w:color w:val="000000"/>
          <w:u w:val="single"/>
          <w:lang w:eastAsia="zh-CN"/>
        </w:rPr>
        <w:t xml:space="preserve">                </w:t>
      </w:r>
      <w:r>
        <w:rPr>
          <w:color w:val="000000"/>
          <w:lang w:eastAsia="zh-CN"/>
        </w:rPr>
        <w:t xml:space="preserve">    </w:t>
      </w:r>
    </w:p>
    <w:p w:rsidR="00C81220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）实验中，闭合开关后，移动滑片，</w:t>
      </w:r>
      <w:r>
        <w:rPr>
          <w:color w:val="000000"/>
          <w:lang w:eastAsia="zh-CN"/>
        </w:rPr>
        <w:t>电流表无示数</w:t>
      </w:r>
      <w:r>
        <w:rPr>
          <w:color w:val="000000"/>
          <w:lang w:eastAsia="zh-CN"/>
        </w:rPr>
        <w:t>，电压表有较大示数，经检查，导线连接完好，则故障可能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C81220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）排除故障后，小明进行实验记录数据，并根据数据绘制出图像（如图乙所示），由图乙可知，该定值电阻阻值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是</w:t>
      </w:r>
      <w:r>
        <w:rPr>
          <w:color w:val="000000"/>
          <w:lang w:eastAsia="zh-CN"/>
        </w:rPr>
        <w:t>________</w:t>
      </w:r>
      <w:r>
        <w:rPr>
          <w:color w:val="000000"/>
        </w:rPr>
        <w:t>Ω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C81220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）小华设计了另一个测量电阻的电路，如图丙所示，电源电压不变，在</w:t>
      </w:r>
      <w:r>
        <w:rPr>
          <w:color w:val="000000"/>
          <w:lang w:eastAsia="zh-CN"/>
        </w:rPr>
        <w:t xml:space="preserve"> MN </w:t>
      </w:r>
      <w:r>
        <w:rPr>
          <w:color w:val="000000"/>
          <w:lang w:eastAsia="zh-CN"/>
        </w:rPr>
        <w:t>之问接入待测电阻，可以在电流表表盘上直接读出电阻阻值，小华已经标出了部分电阻值（如</w:t>
      </w:r>
      <w:r>
        <w:rPr>
          <w:color w:val="000000"/>
          <w:lang w:eastAsia="zh-CN"/>
        </w:rPr>
        <w:t>图丁</w:t>
      </w:r>
      <w:r>
        <w:rPr>
          <w:color w:val="000000"/>
          <w:lang w:eastAsia="zh-CN"/>
        </w:rPr>
        <w:t>所示），由电表表盘数据可知：该电路中</w:t>
      </w:r>
      <w:r>
        <w:rPr>
          <w:color w:val="000000"/>
          <w:lang w:eastAsia="zh-CN"/>
        </w:rPr>
        <w:t xml:space="preserve"> R</w:t>
      </w:r>
      <w:r>
        <w:rPr>
          <w:color w:val="000000"/>
          <w:vertAlign w:val="subscript"/>
          <w:lang w:eastAsia="zh-CN"/>
        </w:rPr>
        <w:t>0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________</w:t>
      </w:r>
      <w:r>
        <w:rPr>
          <w:color w:val="000000"/>
        </w:rPr>
        <w:t>Ω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C81220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四、解答题（</w:t>
      </w:r>
      <w:r w:rsidR="00444055">
        <w:rPr>
          <w:rFonts w:hint="eastAsia"/>
          <w:b/>
          <w:bCs/>
          <w:sz w:val="24"/>
          <w:szCs w:val="24"/>
          <w:lang w:eastAsia="zh-CN"/>
        </w:rPr>
        <w:t>26</w:t>
      </w:r>
      <w:r w:rsidR="00444055">
        <w:rPr>
          <w:rFonts w:hint="eastAsia"/>
          <w:b/>
          <w:bCs/>
          <w:sz w:val="24"/>
          <w:szCs w:val="24"/>
          <w:lang w:eastAsia="zh-CN"/>
        </w:rPr>
        <w:t>题</w:t>
      </w:r>
      <w:r w:rsidR="00444055">
        <w:rPr>
          <w:rFonts w:hint="eastAsia"/>
          <w:b/>
          <w:bCs/>
          <w:sz w:val="24"/>
          <w:szCs w:val="24"/>
          <w:lang w:eastAsia="zh-CN"/>
        </w:rPr>
        <w:t>6</w:t>
      </w:r>
      <w:r w:rsidR="00444055">
        <w:rPr>
          <w:rFonts w:hint="eastAsia"/>
          <w:b/>
          <w:bCs/>
          <w:sz w:val="24"/>
          <w:szCs w:val="24"/>
          <w:lang w:eastAsia="zh-CN"/>
        </w:rPr>
        <w:t>分；</w:t>
      </w:r>
      <w:r w:rsidR="00444055">
        <w:rPr>
          <w:rFonts w:hint="eastAsia"/>
          <w:b/>
          <w:bCs/>
          <w:sz w:val="24"/>
          <w:szCs w:val="24"/>
          <w:lang w:eastAsia="zh-CN"/>
        </w:rPr>
        <w:t>27</w:t>
      </w:r>
      <w:r w:rsidR="00444055">
        <w:rPr>
          <w:rFonts w:hint="eastAsia"/>
          <w:b/>
          <w:bCs/>
          <w:sz w:val="24"/>
          <w:szCs w:val="24"/>
          <w:lang w:eastAsia="zh-CN"/>
        </w:rPr>
        <w:t>题</w:t>
      </w:r>
      <w:r w:rsidR="00444055">
        <w:rPr>
          <w:rFonts w:hint="eastAsia"/>
          <w:b/>
          <w:bCs/>
          <w:sz w:val="24"/>
          <w:szCs w:val="24"/>
          <w:lang w:eastAsia="zh-CN"/>
        </w:rPr>
        <w:t>12</w:t>
      </w:r>
      <w:r w:rsidR="00444055">
        <w:rPr>
          <w:rFonts w:hint="eastAsia"/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 w:rsidR="00444055">
        <w:rPr>
          <w:rFonts w:hint="eastAsia"/>
          <w:b/>
          <w:bCs/>
          <w:sz w:val="24"/>
          <w:szCs w:val="24"/>
          <w:lang w:eastAsia="zh-CN"/>
        </w:rPr>
        <w:t>18</w:t>
      </w:r>
      <w:r>
        <w:rPr>
          <w:b/>
          <w:bCs/>
          <w:sz w:val="24"/>
          <w:szCs w:val="24"/>
          <w:lang w:eastAsia="zh-CN"/>
        </w:rPr>
        <w:t>分）</w:t>
      </w:r>
    </w:p>
    <w:p w:rsidR="00C81220"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26.</w:t>
      </w:r>
      <w:r>
        <w:rPr>
          <w:color w:val="000000"/>
          <w:lang w:eastAsia="zh-CN"/>
        </w:rPr>
        <w:t>如图所示，</w:t>
      </w:r>
      <w:r>
        <w:rPr>
          <w:color w:val="000000"/>
          <w:lang w:eastAsia="zh-CN"/>
        </w:rPr>
        <w:t>R,=25</w:t>
      </w:r>
      <w:r>
        <w:rPr>
          <w:color w:val="000000"/>
        </w:rPr>
        <w:t>Ω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小灯泡</w:t>
      </w:r>
      <w:r>
        <w:rPr>
          <w:color w:val="000000"/>
          <w:lang w:eastAsia="zh-CN"/>
        </w:rPr>
        <w:t>L</w:t>
      </w:r>
      <w:r>
        <w:rPr>
          <w:color w:val="000000"/>
          <w:lang w:eastAsia="zh-CN"/>
        </w:rPr>
        <w:t>的规格为</w:t>
      </w:r>
      <w:r>
        <w:rPr>
          <w:color w:val="000000"/>
          <w:lang w:eastAsia="zh-CN"/>
        </w:rPr>
        <w:t>“2.5V 0.3A”</w:t>
      </w:r>
      <w:r>
        <w:rPr>
          <w:color w:val="000000"/>
          <w:lang w:eastAsia="zh-CN"/>
        </w:rPr>
        <w:t>，电源电压保持不变，</w:t>
      </w:r>
      <w:r>
        <w:rPr>
          <w:color w:val="000000"/>
          <w:lang w:eastAsia="zh-CN"/>
        </w:rPr>
        <w:t>(</w:t>
      </w:r>
      <w:r>
        <w:rPr>
          <w:color w:val="000000"/>
          <w:lang w:eastAsia="zh-CN"/>
        </w:rPr>
        <w:t>不考虑灯丝电阻变化</w:t>
      </w:r>
      <w:r>
        <w:rPr>
          <w:color w:val="000000"/>
          <w:lang w:eastAsia="zh-CN"/>
        </w:rPr>
        <w:t>)</w:t>
      </w:r>
      <w:r>
        <w:rPr>
          <w:noProof/>
          <w:lang w:eastAsia="zh-CN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4423410</wp:posOffset>
            </wp:positionH>
            <wp:positionV relativeFrom="paragraph">
              <wp:posOffset>88265</wp:posOffset>
            </wp:positionV>
            <wp:extent cx="1524000" cy="1000125"/>
            <wp:effectExtent l="19050" t="0" r="0" b="0"/>
            <wp:wrapSquare wrapText="bothSides"/>
            <wp:docPr id="3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1356671" name="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81220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都断开时，小灯泡</w:t>
      </w:r>
      <w:r>
        <w:rPr>
          <w:color w:val="000000"/>
          <w:lang w:eastAsia="zh-CN"/>
        </w:rPr>
        <w:t>L</w:t>
      </w:r>
      <w:r>
        <w:rPr>
          <w:color w:val="000000"/>
          <w:lang w:eastAsia="zh-CN"/>
        </w:rPr>
        <w:t>正常发光，求电源电压</w:t>
      </w:r>
      <w:r>
        <w:rPr>
          <w:color w:val="000000"/>
          <w:lang w:eastAsia="zh-CN"/>
        </w:rPr>
        <w:t xml:space="preserve">;    </w:t>
      </w:r>
    </w:p>
    <w:p w:rsidR="00C81220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都闭合时，电流表示数变为</w:t>
      </w:r>
      <w:r>
        <w:rPr>
          <w:color w:val="000000"/>
          <w:lang w:eastAsia="zh-CN"/>
        </w:rPr>
        <w:t>0.6A,</w:t>
      </w:r>
      <w:r>
        <w:rPr>
          <w:color w:val="000000"/>
          <w:lang w:eastAsia="zh-CN"/>
        </w:rPr>
        <w:t>求</w:t>
      </w:r>
      <w:r>
        <w:rPr>
          <w:color w:val="000000"/>
          <w:lang w:eastAsia="zh-CN"/>
        </w:rPr>
        <w:t>R</w:t>
      </w:r>
      <w:r>
        <w:rPr>
          <w:color w:val="000000"/>
          <w:lang w:eastAsia="zh-CN"/>
        </w:rPr>
        <w:t>的阻值</w:t>
      </w:r>
      <w:r>
        <w:rPr>
          <w:color w:val="000000"/>
          <w:lang w:eastAsia="zh-CN"/>
        </w:rPr>
        <w:t xml:space="preserve">    </w:t>
      </w:r>
    </w:p>
    <w:p w:rsidR="00444055">
      <w:pPr>
        <w:spacing w:after="0"/>
        <w:rPr>
          <w:rFonts w:hint="eastAsia"/>
          <w:color w:val="000000"/>
          <w:lang w:eastAsia="zh-CN"/>
        </w:rPr>
      </w:pPr>
    </w:p>
    <w:p w:rsidR="00444055">
      <w:pPr>
        <w:spacing w:after="0"/>
        <w:rPr>
          <w:rFonts w:hint="eastAsia"/>
          <w:color w:val="000000"/>
          <w:lang w:eastAsia="zh-CN"/>
        </w:rPr>
      </w:pPr>
    </w:p>
    <w:p w:rsidR="00444055">
      <w:pPr>
        <w:spacing w:after="0"/>
        <w:rPr>
          <w:rFonts w:hint="eastAsia"/>
          <w:color w:val="000000"/>
          <w:lang w:eastAsia="zh-CN"/>
        </w:rPr>
      </w:pPr>
    </w:p>
    <w:p w:rsidR="00444055">
      <w:pPr>
        <w:spacing w:after="0"/>
        <w:rPr>
          <w:rFonts w:hint="eastAsia"/>
          <w:color w:val="000000"/>
          <w:lang w:eastAsia="zh-CN"/>
        </w:rPr>
      </w:pPr>
    </w:p>
    <w:p w:rsidR="00444055">
      <w:pPr>
        <w:spacing w:after="0"/>
        <w:rPr>
          <w:rFonts w:hint="eastAsia"/>
          <w:color w:val="000000"/>
          <w:lang w:eastAsia="zh-CN"/>
        </w:rPr>
      </w:pPr>
    </w:p>
    <w:p w:rsidR="00444055">
      <w:pPr>
        <w:spacing w:after="0"/>
        <w:rPr>
          <w:rFonts w:hint="eastAsia"/>
          <w:color w:val="000000"/>
          <w:lang w:eastAsia="zh-CN"/>
        </w:rPr>
      </w:pPr>
    </w:p>
    <w:p w:rsidR="00444055">
      <w:pPr>
        <w:spacing w:after="0"/>
        <w:rPr>
          <w:rFonts w:hint="eastAsia"/>
          <w:color w:val="000000"/>
          <w:lang w:eastAsia="zh-CN"/>
        </w:rPr>
      </w:pPr>
    </w:p>
    <w:p w:rsidR="00444055">
      <w:pPr>
        <w:spacing w:after="0"/>
        <w:rPr>
          <w:rFonts w:hint="eastAsia"/>
          <w:color w:val="000000"/>
          <w:lang w:eastAsia="zh-CN"/>
        </w:rPr>
      </w:pPr>
    </w:p>
    <w:p w:rsidR="00444055">
      <w:pPr>
        <w:spacing w:after="0"/>
        <w:rPr>
          <w:rFonts w:hint="eastAsia"/>
          <w:color w:val="000000"/>
          <w:lang w:eastAsia="zh-CN"/>
        </w:rPr>
      </w:pPr>
    </w:p>
    <w:p w:rsidR="00444055">
      <w:pPr>
        <w:spacing w:after="0"/>
        <w:rPr>
          <w:rFonts w:hint="eastAsia"/>
          <w:color w:val="000000"/>
          <w:lang w:eastAsia="zh-CN"/>
        </w:rPr>
      </w:pPr>
    </w:p>
    <w:p w:rsidR="00444055">
      <w:pPr>
        <w:spacing w:after="0"/>
        <w:rPr>
          <w:rFonts w:hint="eastAsia"/>
          <w:color w:val="000000"/>
          <w:lang w:eastAsia="zh-CN"/>
        </w:rPr>
      </w:pPr>
    </w:p>
    <w:p w:rsidR="00444055">
      <w:pPr>
        <w:spacing w:after="0"/>
        <w:rPr>
          <w:rFonts w:hint="eastAsia"/>
          <w:color w:val="000000"/>
          <w:lang w:eastAsia="zh-CN"/>
        </w:rPr>
      </w:pPr>
    </w:p>
    <w:p w:rsidR="00C81220">
      <w:pPr>
        <w:spacing w:after="0"/>
        <w:rPr>
          <w:lang w:eastAsia="zh-CN"/>
        </w:rPr>
      </w:pPr>
      <w:r>
        <w:rPr>
          <w:color w:val="000000"/>
          <w:lang w:eastAsia="zh-CN"/>
        </w:rPr>
        <w:t>27.</w:t>
      </w:r>
      <w:r>
        <w:rPr>
          <w:color w:val="000000"/>
          <w:lang w:eastAsia="zh-CN"/>
        </w:rPr>
        <w:t>如图所示，小灯泡</w:t>
      </w:r>
      <w:r>
        <w:rPr>
          <w:color w:val="000000"/>
          <w:lang w:eastAsia="zh-CN"/>
        </w:rPr>
        <w:t>L</w:t>
      </w:r>
      <w:r>
        <w:rPr>
          <w:color w:val="000000"/>
          <w:lang w:eastAsia="zh-CN"/>
        </w:rPr>
        <w:t>上标有</w:t>
      </w:r>
      <w:r>
        <w:rPr>
          <w:color w:val="000000"/>
          <w:lang w:eastAsia="zh-CN"/>
        </w:rPr>
        <w:t>“6V 3W”</w:t>
      </w:r>
      <w:r>
        <w:rPr>
          <w:color w:val="000000"/>
          <w:lang w:eastAsia="zh-CN"/>
        </w:rPr>
        <w:t>字样，电流表量程为</w:t>
      </w:r>
      <w:r>
        <w:rPr>
          <w:color w:val="000000"/>
          <w:lang w:eastAsia="zh-CN"/>
        </w:rPr>
        <w:t>0</w:t>
      </w:r>
      <w:r>
        <w:rPr>
          <w:color w:val="000000"/>
          <w:lang w:eastAsia="zh-CN"/>
        </w:rPr>
        <w:t>﹣</w:t>
      </w:r>
      <w:r>
        <w:rPr>
          <w:color w:val="000000"/>
          <w:lang w:eastAsia="zh-CN"/>
        </w:rPr>
        <w:t>0.6A</w:t>
      </w:r>
      <w:r>
        <w:rPr>
          <w:color w:val="000000"/>
          <w:lang w:eastAsia="zh-CN"/>
        </w:rPr>
        <w:t>，电压表量程为</w:t>
      </w:r>
      <w:r>
        <w:rPr>
          <w:color w:val="000000"/>
          <w:lang w:eastAsia="zh-CN"/>
        </w:rPr>
        <w:t>0</w:t>
      </w:r>
      <w:r>
        <w:rPr>
          <w:color w:val="000000"/>
          <w:lang w:eastAsia="zh-CN"/>
        </w:rPr>
        <w:t>﹣</w:t>
      </w:r>
      <w:r>
        <w:rPr>
          <w:color w:val="000000"/>
          <w:lang w:eastAsia="zh-CN"/>
        </w:rPr>
        <w:t>15V</w:t>
      </w:r>
      <w:r>
        <w:rPr>
          <w:color w:val="000000"/>
          <w:lang w:eastAsia="zh-CN"/>
        </w:rPr>
        <w:t>，变阻器</w:t>
      </w:r>
      <w:r>
        <w:rPr>
          <w:color w:val="000000"/>
          <w:lang w:eastAsia="zh-CN"/>
        </w:rPr>
        <w:t>R</w:t>
      </w:r>
      <w:r>
        <w:rPr>
          <w:color w:val="000000"/>
          <w:lang w:eastAsia="zh-CN"/>
        </w:rPr>
        <w:t>的最大电阻为</w:t>
      </w:r>
      <w:r>
        <w:rPr>
          <w:color w:val="000000"/>
          <w:lang w:eastAsia="zh-CN"/>
        </w:rPr>
        <w:t>120</w:t>
      </w:r>
      <w:r>
        <w:rPr>
          <w:color w:val="000000"/>
        </w:rPr>
        <w:t>Ω</w:t>
      </w:r>
      <w:r>
        <w:rPr>
          <w:color w:val="000000"/>
          <w:lang w:eastAsia="zh-CN"/>
        </w:rPr>
        <w:t>．只闭合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滑片置于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点时，变阻器连入电路中的电阻为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a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且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a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0</w:t>
      </w:r>
      <w:r>
        <w:rPr>
          <w:color w:val="000000"/>
          <w:lang w:eastAsia="zh-CN"/>
        </w:rPr>
        <w:t>=6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，灯</w:t>
      </w:r>
      <w:r>
        <w:rPr>
          <w:color w:val="000000"/>
          <w:lang w:eastAsia="zh-CN"/>
        </w:rPr>
        <w:t>L</w:t>
      </w:r>
      <w:r>
        <w:rPr>
          <w:color w:val="000000"/>
          <w:lang w:eastAsia="zh-CN"/>
        </w:rPr>
        <w:t>正常发光，电流表示数为</w:t>
      </w:r>
      <w:r>
        <w:rPr>
          <w:color w:val="000000"/>
          <w:lang w:eastAsia="zh-CN"/>
        </w:rPr>
        <w:t>I</w:t>
      </w:r>
      <w:r>
        <w:rPr>
          <w:color w:val="000000"/>
          <w:vertAlign w:val="subscript"/>
          <w:lang w:eastAsia="zh-CN"/>
        </w:rPr>
        <w:t>a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．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只闭合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移动滑片，当滑片置于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点时，电流表示数为</w:t>
      </w:r>
      <w:r>
        <w:rPr>
          <w:color w:val="000000"/>
          <w:lang w:eastAsia="zh-CN"/>
        </w:rPr>
        <w:t>I</w:t>
      </w:r>
      <w:r>
        <w:rPr>
          <w:color w:val="000000"/>
          <w:vertAlign w:val="subscript"/>
          <w:lang w:eastAsia="zh-CN"/>
        </w:rPr>
        <w:t>b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．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此时电压表示数与滑片置于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点时相等，</w:t>
      </w:r>
      <w:r>
        <w:rPr>
          <w:color w:val="000000"/>
          <w:lang w:eastAsia="zh-CN"/>
        </w:rPr>
        <w:t>I</w:t>
      </w:r>
      <w:r>
        <w:rPr>
          <w:color w:val="000000"/>
          <w:vertAlign w:val="subscript"/>
          <w:lang w:eastAsia="zh-CN"/>
        </w:rPr>
        <w:t>a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I</w:t>
      </w:r>
      <w:r>
        <w:rPr>
          <w:color w:val="000000"/>
          <w:vertAlign w:val="subscript"/>
          <w:lang w:eastAsia="zh-CN"/>
        </w:rPr>
        <w:t>b</w:t>
      </w:r>
      <w:r>
        <w:rPr>
          <w:color w:val="000000"/>
          <w:lang w:eastAsia="zh-CN"/>
        </w:rPr>
        <w:t>=5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．（灯丝电阻不随温度变化）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求：</w:t>
      </w:r>
    </w:p>
    <w:p w:rsidR="00C81220">
      <w:pPr>
        <w:spacing w:after="0"/>
        <w:rPr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4661535</wp:posOffset>
            </wp:positionH>
            <wp:positionV relativeFrom="paragraph">
              <wp:posOffset>214630</wp:posOffset>
            </wp:positionV>
            <wp:extent cx="1419225" cy="962025"/>
            <wp:effectExtent l="19050" t="0" r="9525" b="0"/>
            <wp:wrapSquare wrapText="bothSides"/>
            <wp:docPr id="4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9279716" name="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96B44">
        <w:rPr>
          <w:color w:val="000000"/>
          <w:lang w:eastAsia="zh-CN"/>
        </w:rPr>
        <w:t>（</w:t>
      </w:r>
      <w:r w:rsidR="00E96B44">
        <w:rPr>
          <w:color w:val="000000"/>
          <w:lang w:eastAsia="zh-CN"/>
        </w:rPr>
        <w:t>1</w:t>
      </w:r>
      <w:r w:rsidR="00E96B44">
        <w:rPr>
          <w:color w:val="000000"/>
          <w:lang w:eastAsia="zh-CN"/>
        </w:rPr>
        <w:t>）小灯泡的电阻；</w:t>
      </w:r>
      <w:r w:rsidR="00E96B44">
        <w:rPr>
          <w:color w:val="000000"/>
          <w:lang w:eastAsia="zh-CN"/>
        </w:rPr>
        <w:t xml:space="preserve">    </w:t>
      </w:r>
    </w:p>
    <w:p w:rsidR="00C81220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）定值电阻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0</w:t>
      </w:r>
      <w:r>
        <w:rPr>
          <w:color w:val="000000"/>
          <w:lang w:eastAsia="zh-CN"/>
        </w:rPr>
        <w:t>和电源电压</w:t>
      </w:r>
      <w:r>
        <w:rPr>
          <w:color w:val="000000"/>
          <w:lang w:eastAsia="zh-CN"/>
        </w:rPr>
        <w:t>U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 xml:space="preserve">    </w:t>
      </w:r>
    </w:p>
    <w:p w:rsidR="00C81220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）在电表的示数不超过量程，灯泡两端的电压不超过额定值的情况下，只闭合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时，变阻器连入电路的最小电阻为多少？在电表的示数不超过量程，只闭合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时，电路消耗的最小功率为多少？</w:t>
      </w:r>
      <w:r>
        <w:rPr>
          <w:color w:val="000000"/>
          <w:lang w:eastAsia="zh-CN"/>
        </w:rPr>
        <w:t xml:space="preserve">    </w:t>
      </w:r>
    </w:p>
    <w:p w:rsidR="00C81220">
      <w:pPr>
        <w:rPr>
          <w:lang w:eastAsia="zh-CN"/>
        </w:rPr>
      </w:pPr>
      <w:r>
        <w:rPr>
          <w:lang w:eastAsia="zh-CN"/>
        </w:rPr>
        <w:br w:type="page"/>
      </w:r>
    </w:p>
    <w:p w:rsidR="00C81220"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</w:t>
      </w:r>
      <w:r w:rsidR="00E96B44">
        <w:rPr>
          <w:b/>
          <w:bCs/>
          <w:sz w:val="28"/>
          <w:szCs w:val="28"/>
          <w:lang w:eastAsia="zh-CN"/>
        </w:rPr>
        <w:t>答案</w:t>
      </w:r>
    </w:p>
    <w:p w:rsidR="00C81220">
      <w:pPr>
        <w:rPr>
          <w:lang w:eastAsia="zh-CN"/>
        </w:rPr>
      </w:pPr>
      <w:r>
        <w:rPr>
          <w:lang w:eastAsia="zh-CN"/>
        </w:rPr>
        <w:t>一、单选题</w:t>
      </w:r>
      <w:r>
        <w:rPr>
          <w:lang w:eastAsia="zh-CN"/>
        </w:rPr>
        <w:t xml:space="preserve"> </w:t>
      </w:r>
    </w:p>
    <w:p w:rsidR="00C81220">
      <w:pPr>
        <w:spacing w:after="0"/>
      </w:pPr>
      <w:r>
        <w:rPr>
          <w:color w:val="000000"/>
        </w:rPr>
        <w:t>1.D</w:t>
      </w:r>
      <w:r>
        <w:rPr>
          <w:color w:val="000000"/>
        </w:rPr>
        <w:t xml:space="preserve">  2.A  3.D  4. </w:t>
      </w:r>
      <w:r>
        <w:rPr>
          <w:color w:val="000000"/>
        </w:rPr>
        <w:t>A   5.</w:t>
      </w:r>
      <w:r>
        <w:rPr>
          <w:color w:val="000000"/>
        </w:rPr>
        <w:t xml:space="preserve"> </w:t>
      </w:r>
      <w:r>
        <w:rPr>
          <w:color w:val="000000"/>
        </w:rPr>
        <w:t>C   6.</w:t>
      </w:r>
      <w:r>
        <w:rPr>
          <w:color w:val="000000"/>
        </w:rPr>
        <w:t xml:space="preserve"> </w:t>
      </w:r>
      <w:r>
        <w:rPr>
          <w:color w:val="000000"/>
        </w:rPr>
        <w:t>C   7.</w:t>
      </w:r>
      <w:r>
        <w:rPr>
          <w:color w:val="000000"/>
        </w:rPr>
        <w:t xml:space="preserve"> </w:t>
      </w:r>
      <w:r>
        <w:rPr>
          <w:color w:val="000000"/>
        </w:rPr>
        <w:t>D   8.</w:t>
      </w:r>
      <w:r>
        <w:rPr>
          <w:color w:val="000000"/>
        </w:rPr>
        <w:t xml:space="preserve"> </w:t>
      </w:r>
      <w:r>
        <w:rPr>
          <w:color w:val="000000"/>
        </w:rPr>
        <w:t>D   9.</w:t>
      </w:r>
      <w:r>
        <w:rPr>
          <w:color w:val="000000"/>
        </w:rPr>
        <w:t xml:space="preserve"> </w:t>
      </w:r>
      <w:r>
        <w:rPr>
          <w:color w:val="000000"/>
        </w:rPr>
        <w:t>A   10.</w:t>
      </w:r>
      <w:r>
        <w:rPr>
          <w:color w:val="000000"/>
        </w:rPr>
        <w:t xml:space="preserve"> </w:t>
      </w:r>
      <w:r>
        <w:rPr>
          <w:color w:val="000000"/>
        </w:rPr>
        <w:t>D   11.</w:t>
      </w:r>
      <w:r>
        <w:rPr>
          <w:color w:val="000000"/>
        </w:rPr>
        <w:t xml:space="preserve"> </w:t>
      </w:r>
      <w:r>
        <w:rPr>
          <w:color w:val="000000"/>
        </w:rPr>
        <w:t>D   12.</w:t>
      </w:r>
      <w:r>
        <w:rPr>
          <w:color w:val="000000"/>
        </w:rPr>
        <w:t xml:space="preserve"> </w:t>
      </w:r>
      <w:r>
        <w:rPr>
          <w:color w:val="000000"/>
        </w:rPr>
        <w:t>A   13.</w:t>
      </w:r>
      <w:r>
        <w:rPr>
          <w:color w:val="000000"/>
        </w:rPr>
        <w:t xml:space="preserve"> </w:t>
      </w:r>
      <w:r>
        <w:rPr>
          <w:color w:val="000000"/>
        </w:rPr>
        <w:t>D   14.</w:t>
      </w:r>
      <w:r>
        <w:rPr>
          <w:color w:val="000000"/>
        </w:rPr>
        <w:t xml:space="preserve"> A   </w:t>
      </w:r>
    </w:p>
    <w:p w:rsidR="00C81220">
      <w:pPr>
        <w:spacing w:after="0"/>
        <w:rPr>
          <w:lang w:eastAsia="zh-CN"/>
        </w:rPr>
      </w:pPr>
      <w:r>
        <w:rPr>
          <w:color w:val="000000"/>
        </w:rPr>
        <w:t xml:space="preserve">15. B   16. </w:t>
      </w:r>
      <w:r>
        <w:rPr>
          <w:color w:val="000000"/>
          <w:lang w:eastAsia="zh-CN"/>
        </w:rPr>
        <w:t xml:space="preserve">C   </w:t>
      </w:r>
      <w:r>
        <w:rPr>
          <w:color w:val="000000"/>
          <w:lang w:eastAsia="zh-CN"/>
        </w:rPr>
        <w:t>17.D  18.B</w:t>
      </w:r>
      <w:r>
        <w:rPr>
          <w:color w:val="000000"/>
          <w:lang w:eastAsia="zh-CN"/>
        </w:rPr>
        <w:t xml:space="preserve">  </w:t>
      </w:r>
    </w:p>
    <w:p w:rsidR="00C81220">
      <w:pPr>
        <w:rPr>
          <w:lang w:eastAsia="zh-CN"/>
        </w:rPr>
      </w:pPr>
      <w:r>
        <w:rPr>
          <w:lang w:eastAsia="zh-CN"/>
        </w:rPr>
        <w:t>二、填空题</w:t>
      </w:r>
      <w:r>
        <w:rPr>
          <w:lang w:eastAsia="zh-CN"/>
        </w:rPr>
        <w:t xml:space="preserve"> </w:t>
      </w:r>
    </w:p>
    <w:p w:rsidR="00C81220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19. </w:t>
      </w:r>
      <w:r>
        <w:rPr>
          <w:color w:val="000000"/>
          <w:lang w:eastAsia="zh-CN"/>
        </w:rPr>
        <w:t>焦耳每千克摄氏度；不变；大</w:t>
      </w:r>
      <w:r>
        <w:rPr>
          <w:color w:val="000000"/>
          <w:lang w:eastAsia="zh-CN"/>
        </w:rPr>
        <w:t xml:space="preserve">   20.</w:t>
      </w:r>
      <w:r>
        <w:rPr>
          <w:color w:val="000000"/>
          <w:lang w:eastAsia="zh-CN"/>
        </w:rPr>
        <w:t>做功；压缩</w:t>
      </w:r>
      <w:r>
        <w:rPr>
          <w:color w:val="000000"/>
          <w:lang w:eastAsia="zh-CN"/>
        </w:rPr>
        <w:t xml:space="preserve">  21.</w:t>
      </w:r>
      <w:r>
        <w:rPr>
          <w:color w:val="000000"/>
          <w:lang w:eastAsia="zh-CN"/>
        </w:rPr>
        <w:t>断开；并；正；电压表</w:t>
      </w:r>
      <w:r>
        <w:rPr>
          <w:color w:val="000000"/>
          <w:lang w:eastAsia="zh-CN"/>
        </w:rPr>
        <w:t xml:space="preserve">  22.0.6  23.48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 xml:space="preserve">10  </w:t>
      </w:r>
    </w:p>
    <w:p w:rsidR="00C81220">
      <w:pPr>
        <w:rPr>
          <w:lang w:eastAsia="zh-CN"/>
        </w:rPr>
      </w:pPr>
      <w:r>
        <w:rPr>
          <w:lang w:eastAsia="zh-CN"/>
        </w:rPr>
        <w:t>三、实验</w:t>
      </w:r>
      <w:r w:rsidR="00444055">
        <w:rPr>
          <w:lang w:eastAsia="zh-CN"/>
        </w:rPr>
        <w:t>探究</w:t>
      </w:r>
      <w:r>
        <w:rPr>
          <w:lang w:eastAsia="zh-CN"/>
        </w:rPr>
        <w:t>题</w:t>
      </w:r>
      <w:r>
        <w:rPr>
          <w:lang w:eastAsia="zh-CN"/>
        </w:rPr>
        <w:t xml:space="preserve"> </w:t>
      </w:r>
    </w:p>
    <w:p w:rsidR="00C81220" w:rsidRPr="00444055">
      <w:pPr>
        <w:spacing w:after="0"/>
        <w:rPr>
          <w:lang w:eastAsia="zh-CN"/>
        </w:rPr>
      </w:pPr>
      <w:r>
        <w:rPr>
          <w:color w:val="000000"/>
          <w:lang w:eastAsia="zh-CN"/>
        </w:rPr>
        <w:t>24.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）控制变量法（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）大于（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）水</w:t>
      </w:r>
    </w:p>
    <w:p w:rsidR="00C81220">
      <w:pPr>
        <w:spacing w:after="0"/>
        <w:rPr>
          <w:lang w:eastAsia="zh-CN"/>
        </w:rPr>
      </w:pPr>
      <w:r>
        <w:rPr>
          <w:color w:val="000000"/>
          <w:lang w:eastAsia="zh-CN"/>
        </w:rPr>
        <w:t>25.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noProof/>
          <w:lang w:eastAsia="zh-CN"/>
        </w:rPr>
        <w:drawing>
          <wp:inline distT="0" distB="0" distL="0" distR="0">
            <wp:extent cx="1413269" cy="1346429"/>
            <wp:effectExtent l="0" t="0" r="0" b="0"/>
            <wp:docPr id="4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8506211" name=""/>
                    <pic:cNvPicPr/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3269" cy="1346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）定值电阻断路（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2     </w:t>
      </w:r>
    </w:p>
    <w:p w:rsidR="00C81220">
      <w:pPr>
        <w:rPr>
          <w:lang w:eastAsia="zh-CN"/>
        </w:rPr>
      </w:pPr>
      <w:r>
        <w:rPr>
          <w:lang w:eastAsia="zh-CN"/>
        </w:rPr>
        <w:t>四、解答题</w:t>
      </w:r>
      <w:r>
        <w:rPr>
          <w:lang w:eastAsia="zh-CN"/>
        </w:rPr>
        <w:t xml:space="preserve"> </w:t>
      </w:r>
    </w:p>
    <w:p w:rsidR="00C81220">
      <w:pPr>
        <w:spacing w:after="0"/>
        <w:rPr>
          <w:lang w:eastAsia="zh-CN"/>
        </w:rPr>
      </w:pPr>
      <w:r>
        <w:rPr>
          <w:color w:val="000000"/>
          <w:lang w:eastAsia="zh-CN"/>
        </w:rPr>
        <w:t>26.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）解</w:t>
      </w:r>
      <w:r>
        <w:rPr>
          <w:color w:val="000000"/>
          <w:lang w:eastAsia="zh-CN"/>
        </w:rPr>
        <w:t>:</w:t>
      </w:r>
      <w:r>
        <w:rPr>
          <w:color w:val="000000"/>
          <w:lang w:eastAsia="zh-CN"/>
        </w:rPr>
        <w:t>由电路图可知</w:t>
      </w:r>
      <w:r>
        <w:rPr>
          <w:color w:val="000000"/>
          <w:lang w:eastAsia="zh-CN"/>
        </w:rPr>
        <w:t>,S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都断开时</w:t>
      </w:r>
      <w:r>
        <w:rPr>
          <w:color w:val="000000"/>
          <w:lang w:eastAsia="zh-CN"/>
        </w:rPr>
        <w:t>,R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与</w:t>
      </w:r>
      <w:r>
        <w:rPr>
          <w:color w:val="000000"/>
          <w:lang w:eastAsia="zh-CN"/>
        </w:rPr>
        <w:t>L</w:t>
      </w:r>
      <w:r>
        <w:rPr>
          <w:color w:val="000000"/>
          <w:lang w:eastAsia="zh-CN"/>
        </w:rPr>
        <w:t>串联，小灯泡</w:t>
      </w:r>
      <w:r>
        <w:rPr>
          <w:color w:val="000000"/>
          <w:lang w:eastAsia="zh-CN"/>
        </w:rPr>
        <w:t>L</w:t>
      </w:r>
      <w:r>
        <w:rPr>
          <w:color w:val="000000"/>
          <w:lang w:eastAsia="zh-CN"/>
        </w:rPr>
        <w:t>正常发光，</w:t>
      </w:r>
    </w:p>
    <w:p w:rsidR="00C81220">
      <w:pPr>
        <w:spacing w:after="0"/>
        <w:rPr>
          <w:lang w:eastAsia="zh-CN"/>
        </w:rPr>
      </w:pPr>
      <w:r>
        <w:rPr>
          <w:color w:val="000000"/>
          <w:lang w:eastAsia="zh-CN"/>
        </w:rPr>
        <w:t>所以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灯泡两端的电压</w:t>
      </w:r>
      <w:r>
        <w:rPr>
          <w:color w:val="000000"/>
          <w:lang w:eastAsia="zh-CN"/>
        </w:rPr>
        <w:t>U</w:t>
      </w:r>
      <w:r>
        <w:rPr>
          <w:color w:val="000000"/>
          <w:vertAlign w:val="subscript"/>
          <w:lang w:eastAsia="zh-CN"/>
        </w:rPr>
        <w:t>L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2.5V,</w:t>
      </w:r>
      <w:r>
        <w:rPr>
          <w:color w:val="000000"/>
          <w:lang w:eastAsia="zh-CN"/>
        </w:rPr>
        <w:t>电路电流</w:t>
      </w:r>
      <w:r>
        <w:rPr>
          <w:color w:val="000000"/>
          <w:lang w:eastAsia="zh-CN"/>
        </w:rPr>
        <w:t>I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I</w:t>
      </w:r>
      <w:r>
        <w:rPr>
          <w:color w:val="000000"/>
          <w:vertAlign w:val="subscript"/>
          <w:lang w:eastAsia="zh-CN"/>
        </w:rPr>
        <w:t>L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0.3A</w:t>
      </w:r>
      <w:r>
        <w:rPr>
          <w:color w:val="000000"/>
          <w:lang w:eastAsia="zh-CN"/>
        </w:rPr>
        <w:t>，</w:t>
      </w:r>
    </w:p>
    <w:p w:rsidR="00C81220">
      <w:pPr>
        <w:spacing w:after="0"/>
        <w:rPr>
          <w:lang w:eastAsia="zh-CN"/>
        </w:rPr>
      </w:pPr>
      <w:r>
        <w:rPr>
          <w:color w:val="000000"/>
          <w:lang w:eastAsia="zh-CN"/>
        </w:rPr>
        <w:t>由</w:t>
      </w:r>
      <w:r>
        <w:rPr>
          <w:color w:val="000000"/>
          <w:lang w:eastAsia="zh-CN"/>
        </w:rPr>
        <w:t>I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U</m:t>
            </m:r>
          </m:num>
          <m:den>
            <m:r>
              <w:rPr>
                <w:rFonts w:ascii="Cambria Math" w:hint="eastAsia"/>
                <w:lang w:eastAsia="zh-CN"/>
              </w:rPr>
              <m:t>R</m:t>
            </m:r>
          </m:den>
        </m:f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可得</w:t>
      </w:r>
      <w:r>
        <w:rPr>
          <w:color w:val="000000"/>
          <w:lang w:eastAsia="zh-CN"/>
        </w:rPr>
        <w:t>,R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两</w:t>
      </w:r>
      <w:r>
        <w:rPr>
          <w:color w:val="000000"/>
          <w:lang w:eastAsia="zh-CN"/>
        </w:rPr>
        <w:t>端电压：</w:t>
      </w:r>
      <w:r>
        <w:rPr>
          <w:color w:val="000000"/>
          <w:lang w:eastAsia="zh-CN"/>
        </w:rPr>
        <w:t>U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I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0.3A×25</w:t>
      </w:r>
      <w:r>
        <w:rPr>
          <w:color w:val="000000"/>
        </w:rPr>
        <w:t>Ω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7.5V</w:t>
      </w:r>
      <w:r>
        <w:rPr>
          <w:color w:val="000000"/>
          <w:lang w:eastAsia="zh-CN"/>
        </w:rPr>
        <w:t>，</w:t>
      </w:r>
    </w:p>
    <w:p w:rsidR="00C81220">
      <w:pPr>
        <w:spacing w:after="0"/>
        <w:rPr>
          <w:lang w:eastAsia="zh-CN"/>
        </w:rPr>
      </w:pPr>
      <w:r>
        <w:rPr>
          <w:color w:val="000000"/>
          <w:lang w:eastAsia="zh-CN"/>
        </w:rPr>
        <w:t>因串联电路中总电压等于各分电压之和，所以，电源的电压：</w:t>
      </w:r>
      <w:r>
        <w:rPr>
          <w:color w:val="000000"/>
          <w:lang w:eastAsia="zh-CN"/>
        </w:rPr>
        <w:t>U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U</w:t>
      </w:r>
      <w:r>
        <w:rPr>
          <w:color w:val="000000"/>
          <w:vertAlign w:val="subscript"/>
          <w:lang w:eastAsia="zh-CN"/>
        </w:rPr>
        <w:t>L</w:t>
      </w:r>
      <w:r>
        <w:rPr>
          <w:color w:val="000000"/>
          <w:lang w:eastAsia="zh-CN"/>
        </w:rPr>
        <w:t>+U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2.5V+7.5V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10V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）解</w:t>
      </w:r>
      <w:r>
        <w:rPr>
          <w:color w:val="000000"/>
          <w:lang w:eastAsia="zh-CN"/>
        </w:rPr>
        <w:t>:</w:t>
      </w:r>
      <w:r>
        <w:rPr>
          <w:color w:val="000000"/>
          <w:lang w:eastAsia="zh-CN"/>
        </w:rPr>
        <w:t>由电路图知</w:t>
      </w:r>
      <w:r>
        <w:rPr>
          <w:color w:val="000000"/>
          <w:lang w:eastAsia="zh-CN"/>
        </w:rPr>
        <w:t>,S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都闭合时</w:t>
      </w:r>
      <w:r>
        <w:rPr>
          <w:color w:val="000000"/>
          <w:lang w:eastAsia="zh-CN"/>
        </w:rPr>
        <w:t>,R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与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并联，电流表测干路电流，因并联电路中各支路两端的电压相等，所以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通过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的电流：</w:t>
      </w:r>
      <w:r>
        <w:rPr>
          <w:color w:val="000000"/>
          <w:lang w:eastAsia="zh-CN"/>
        </w:rPr>
        <w:t>I′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U</m:t>
            </m:r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R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1</m:t>
                </m:r>
              </m:sub>
            </m:sSub>
          </m:den>
        </m:f>
        <m:r>
          <w:rPr>
            <w:rFonts w:ascii="Cambria Math" w:hint="eastAsia"/>
            <w:lang w:eastAsia="zh-CN"/>
          </w:rPr>
          <m:t>＝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10V</m:t>
            </m:r>
          </m:num>
          <m:den>
            <m:r>
              <w:rPr>
                <w:rFonts w:ascii="Cambria Math" w:hint="eastAsia"/>
                <w:lang w:eastAsia="zh-CN"/>
              </w:rPr>
              <m:t>25Ω</m:t>
            </m:r>
          </m:den>
        </m:f>
      </m:oMath>
      <w:r>
        <w:rPr>
          <w:color w:val="000000"/>
          <w:lang w:eastAsia="zh-CN"/>
        </w:rPr>
        <w:t xml:space="preserve">  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0.4A</w:t>
      </w:r>
      <w:r>
        <w:rPr>
          <w:color w:val="000000"/>
          <w:lang w:eastAsia="zh-CN"/>
        </w:rPr>
        <w:t>，</w:t>
      </w:r>
    </w:p>
    <w:p w:rsidR="00C81220">
      <w:pPr>
        <w:spacing w:after="0"/>
        <w:rPr>
          <w:lang w:eastAsia="zh-CN"/>
        </w:rPr>
      </w:pPr>
      <w:r>
        <w:rPr>
          <w:color w:val="000000"/>
          <w:lang w:eastAsia="zh-CN"/>
        </w:rPr>
        <w:t>因并联电路中干路电流等于各支路电流之和，所以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通过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的电流：</w:t>
      </w:r>
    </w:p>
    <w:p w:rsidR="00C81220">
      <w:pPr>
        <w:spacing w:after="0"/>
      </w:pPr>
      <w:r>
        <w:rPr>
          <w:color w:val="000000"/>
        </w:rPr>
        <w:t>I</w:t>
      </w:r>
      <w:r>
        <w:rPr>
          <w:color w:val="000000"/>
          <w:vertAlign w:val="subscript"/>
        </w:rPr>
        <w:t>2</w:t>
      </w:r>
      <w:r>
        <w:rPr>
          <w:color w:val="000000"/>
        </w:rPr>
        <w:t>＝</w:t>
      </w:r>
      <w:r>
        <w:rPr>
          <w:color w:val="000000"/>
        </w:rPr>
        <w:t>I′−I′</w:t>
      </w:r>
      <w:r>
        <w:rPr>
          <w:color w:val="000000"/>
          <w:vertAlign w:val="subscript"/>
        </w:rPr>
        <w:t>1</w:t>
      </w:r>
      <w:r>
        <w:rPr>
          <w:color w:val="000000"/>
        </w:rPr>
        <w:t>＝</w:t>
      </w:r>
      <w:r>
        <w:rPr>
          <w:color w:val="000000"/>
        </w:rPr>
        <w:t>0.6A−0.4A</w:t>
      </w:r>
      <w:r>
        <w:rPr>
          <w:color w:val="000000"/>
        </w:rPr>
        <w:t>＝</w:t>
      </w:r>
      <w:r>
        <w:rPr>
          <w:color w:val="000000"/>
        </w:rPr>
        <w:t>0.2A</w:t>
      </w:r>
      <w:r>
        <w:rPr>
          <w:color w:val="000000"/>
        </w:rPr>
        <w:t>，则</w:t>
      </w:r>
      <w:r>
        <w:rPr>
          <w:color w:val="000000"/>
        </w:rPr>
        <w:t>R</w:t>
      </w:r>
      <w:r>
        <w:rPr>
          <w:color w:val="000000"/>
          <w:vertAlign w:val="subscript"/>
        </w:rPr>
        <w:t>2</w:t>
      </w:r>
      <w:r>
        <w:rPr>
          <w:color w:val="000000"/>
        </w:rPr>
        <w:t>的阻值：</w:t>
      </w:r>
      <w:r>
        <w:rPr>
          <w:color w:val="000000"/>
        </w:rPr>
        <w:t>R</w:t>
      </w:r>
      <w:r>
        <w:rPr>
          <w:color w:val="000000"/>
          <w:vertAlign w:val="subscript"/>
        </w:rPr>
        <w:t>2</w:t>
      </w:r>
      <w:r>
        <w:rPr>
          <w:color w:val="000000"/>
        </w:rPr>
        <w:t>＝</w:t>
      </w:r>
      <w:r>
        <w:rPr>
          <w:color w:val="000000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U</m:t>
            </m:r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I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2</m:t>
                </m:r>
              </m:sub>
            </m:sSub>
          </m:den>
        </m:f>
        <m:r>
          <w:rPr>
            <w:rFonts w:ascii="Cambria Math" w:hint="eastAsia"/>
            <w:lang w:eastAsia="zh-CN"/>
          </w:rPr>
          <m:t>＝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10V</m:t>
            </m:r>
          </m:num>
          <m:den>
            <m:r>
              <w:rPr>
                <w:rFonts w:ascii="Cambria Math" w:hint="eastAsia"/>
                <w:lang w:eastAsia="zh-CN"/>
              </w:rPr>
              <m:t>0.2A</m:t>
            </m:r>
          </m:den>
        </m:f>
      </m:oMath>
      <w:r>
        <w:rPr>
          <w:color w:val="000000"/>
        </w:rPr>
        <w:t xml:space="preserve"> </w:t>
      </w:r>
      <w:r>
        <w:rPr>
          <w:color w:val="000000"/>
        </w:rPr>
        <w:t>＝</w:t>
      </w:r>
      <w:r>
        <w:rPr>
          <w:color w:val="000000"/>
        </w:rPr>
        <w:t>50Ω</w:t>
      </w:r>
    </w:p>
    <w:p w:rsidR="00C81220">
      <w:pPr>
        <w:spacing w:after="0"/>
        <w:rPr>
          <w:lang w:eastAsia="zh-CN"/>
        </w:rPr>
      </w:pPr>
      <w:r>
        <w:rPr>
          <w:color w:val="000000"/>
          <w:lang w:eastAsia="zh-CN"/>
        </w:rPr>
        <w:t>27.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）解：已知</w:t>
      </w:r>
      <w:r>
        <w:rPr>
          <w:color w:val="000000"/>
          <w:lang w:eastAsia="zh-CN"/>
        </w:rPr>
        <w:t>U</w:t>
      </w:r>
      <w:r>
        <w:rPr>
          <w:color w:val="000000"/>
          <w:vertAlign w:val="subscript"/>
          <w:lang w:eastAsia="zh-CN"/>
        </w:rPr>
        <w:t>额</w:t>
      </w:r>
      <w:r>
        <w:rPr>
          <w:color w:val="000000"/>
          <w:lang w:eastAsia="zh-CN"/>
        </w:rPr>
        <w:t>=6V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P</w:t>
      </w:r>
      <w:r>
        <w:rPr>
          <w:color w:val="000000"/>
          <w:vertAlign w:val="subscript"/>
          <w:lang w:eastAsia="zh-CN"/>
        </w:rPr>
        <w:t>额</w:t>
      </w:r>
      <w:r>
        <w:rPr>
          <w:color w:val="000000"/>
          <w:lang w:eastAsia="zh-CN"/>
        </w:rPr>
        <w:t>=3W</w:t>
      </w:r>
      <w:r>
        <w:rPr>
          <w:color w:val="000000"/>
          <w:lang w:eastAsia="zh-CN"/>
        </w:rPr>
        <w:t>，根据</w:t>
      </w:r>
      <w:r>
        <w:rPr>
          <w:color w:val="000000"/>
          <w:lang w:eastAsia="zh-CN"/>
        </w:rPr>
        <w:t xml:space="preserve">P= </w:t>
      </w:r>
      <w:r>
        <w:rPr>
          <w:noProof/>
          <w:lang w:eastAsia="zh-CN"/>
        </w:rPr>
        <w:drawing>
          <wp:inline distT="0" distB="0" distL="0" distR="0">
            <wp:extent cx="248272" cy="420167"/>
            <wp:effectExtent l="0" t="0" r="0" b="0"/>
            <wp:docPr id="4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9791947" name=""/>
                    <pic:cNvPicPr/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8272" cy="420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可得灯泡的电阻：</w:t>
      </w:r>
      <w:r>
        <w:rPr>
          <w:color w:val="000000"/>
          <w:lang w:eastAsia="zh-CN"/>
        </w:rPr>
        <w:t xml:space="preserve">  </w:t>
      </w:r>
    </w:p>
    <w:p w:rsidR="00C81220">
      <w:pPr>
        <w:spacing w:after="0"/>
        <w:rPr>
          <w:lang w:eastAsia="zh-CN"/>
        </w:rPr>
      </w:pP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L</w:t>
      </w:r>
      <w:r>
        <w:rPr>
          <w:color w:val="000000"/>
          <w:lang w:eastAsia="zh-CN"/>
        </w:rPr>
        <w:t xml:space="preserve">= </w:t>
      </w:r>
      <w:r>
        <w:rPr>
          <w:noProof/>
          <w:lang w:eastAsia="zh-CN"/>
        </w:rPr>
        <w:drawing>
          <wp:inline distT="0" distB="0" distL="0" distR="0">
            <wp:extent cx="286474" cy="477457"/>
            <wp:effectExtent l="0" t="0" r="0" b="0"/>
            <wp:docPr id="4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9024385" name=""/>
                    <pic:cNvPicPr/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474" cy="477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= </w:t>
      </w:r>
      <w:r>
        <w:rPr>
          <w:noProof/>
          <w:lang w:eastAsia="zh-CN"/>
        </w:rPr>
        <w:drawing>
          <wp:inline distT="0" distB="0" distL="0" distR="0">
            <wp:extent cx="420167" cy="420167"/>
            <wp:effectExtent l="0" t="0" r="0" b="0"/>
            <wp:docPr id="4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585771" name=""/>
                    <pic:cNvPicPr/>
                  </pic:nvPicPr>
                  <pic:blipFill>
                    <a:blip xmlns:r="http://schemas.openxmlformats.org/officeDocument/2006/relationships"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0167" cy="420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=12</w:t>
      </w:r>
      <w:r>
        <w:rPr>
          <w:color w:val="000000"/>
        </w:rPr>
        <w:t>Ω</w:t>
      </w:r>
    </w:p>
    <w:p w:rsidR="00C81220">
      <w:pPr>
        <w:spacing w:after="0"/>
        <w:rPr>
          <w:lang w:eastAsia="zh-CN"/>
        </w:rPr>
      </w:pPr>
      <w:r>
        <w:rPr>
          <w:color w:val="000000"/>
          <w:lang w:eastAsia="zh-CN"/>
        </w:rPr>
        <w:t>答：小灯泡的电阻为</w:t>
      </w:r>
      <w:r>
        <w:rPr>
          <w:color w:val="000000"/>
          <w:lang w:eastAsia="zh-CN"/>
        </w:rPr>
        <w:t>12</w:t>
      </w:r>
      <w:r>
        <w:rPr>
          <w:color w:val="000000"/>
        </w:rPr>
        <w:t>Ω</w:t>
      </w:r>
    </w:p>
    <w:p w:rsidR="00C81220">
      <w:pPr>
        <w:spacing w:after="0"/>
        <w:rPr>
          <w:lang w:eastAsia="zh-CN"/>
        </w:rPr>
      </w:pP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）解：只闭合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时，滑动变阻器</w:t>
      </w:r>
      <w:r>
        <w:rPr>
          <w:color w:val="000000"/>
          <w:lang w:eastAsia="zh-CN"/>
        </w:rPr>
        <w:t>R</w:t>
      </w:r>
      <w:r>
        <w:rPr>
          <w:color w:val="000000"/>
          <w:lang w:eastAsia="zh-CN"/>
        </w:rPr>
        <w:t>和定值电阻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0</w:t>
      </w:r>
      <w:r>
        <w:rPr>
          <w:color w:val="000000"/>
          <w:lang w:eastAsia="zh-CN"/>
        </w:rPr>
        <w:t>串联，当滑片置于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点时，设电压表示数为</w:t>
      </w:r>
      <w:r>
        <w:rPr>
          <w:color w:val="000000"/>
          <w:lang w:eastAsia="zh-CN"/>
        </w:rPr>
        <w:t>U</w:t>
      </w:r>
      <w:r>
        <w:rPr>
          <w:color w:val="000000"/>
          <w:vertAlign w:val="subscript"/>
          <w:lang w:eastAsia="zh-CN"/>
        </w:rPr>
        <w:t>b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此时变阻器接入电路的阻值为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b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  </w:t>
      </w:r>
    </w:p>
    <w:p w:rsidR="00C81220">
      <w:pPr>
        <w:spacing w:after="0"/>
        <w:rPr>
          <w:lang w:eastAsia="zh-CN"/>
        </w:rPr>
      </w:pPr>
      <w:r>
        <w:rPr>
          <w:color w:val="000000"/>
          <w:lang w:eastAsia="zh-CN"/>
        </w:rPr>
        <w:t>根据欧姆定律可得，此时电路中电流（即电流表示数）为</w:t>
      </w:r>
      <w:r>
        <w:rPr>
          <w:color w:val="000000"/>
          <w:lang w:eastAsia="zh-CN"/>
        </w:rPr>
        <w:t>I</w:t>
      </w:r>
      <w:r>
        <w:rPr>
          <w:color w:val="000000"/>
          <w:vertAlign w:val="subscript"/>
          <w:lang w:eastAsia="zh-CN"/>
        </w:rPr>
        <w:t>b</w:t>
      </w:r>
      <w:r>
        <w:rPr>
          <w:color w:val="000000"/>
          <w:lang w:eastAsia="zh-CN"/>
        </w:rPr>
        <w:t xml:space="preserve">= </w:t>
      </w:r>
      <w:r>
        <w:rPr>
          <w:noProof/>
          <w:lang w:eastAsia="zh-CN"/>
        </w:rPr>
        <w:drawing>
          <wp:inline distT="0" distB="0" distL="0" distR="0">
            <wp:extent cx="248272" cy="439255"/>
            <wp:effectExtent l="0" t="0" r="0" b="0"/>
            <wp:docPr id="4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3498632" name=""/>
                    <pic:cNvPicPr/>
                  </pic:nvPicPr>
                  <pic:blipFill>
                    <a:blip xmlns:r="http://schemas.openxmlformats.org/officeDocument/2006/relationships"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8272" cy="439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，</w:t>
      </w:r>
    </w:p>
    <w:p w:rsidR="00C81220">
      <w:pPr>
        <w:spacing w:after="0"/>
        <w:rPr>
          <w:lang w:eastAsia="zh-CN"/>
        </w:rPr>
      </w:pPr>
      <w:r>
        <w:rPr>
          <w:color w:val="000000"/>
          <w:lang w:eastAsia="zh-CN"/>
        </w:rPr>
        <w:t>则根据串联电路的电阻特点和欧姆定律可得电源电压：</w:t>
      </w:r>
    </w:p>
    <w:p w:rsidR="00C81220">
      <w:pPr>
        <w:spacing w:after="0"/>
      </w:pPr>
      <w:r>
        <w:rPr>
          <w:color w:val="000000"/>
        </w:rPr>
        <w:t>U=I</w:t>
      </w:r>
      <w:r>
        <w:rPr>
          <w:color w:val="000000"/>
          <w:vertAlign w:val="subscript"/>
        </w:rPr>
        <w:t>b</w:t>
      </w:r>
      <w:r>
        <w:rPr>
          <w:color w:val="000000"/>
        </w:rPr>
        <w:t>（</w:t>
      </w:r>
      <w:r>
        <w:rPr>
          <w:color w:val="000000"/>
        </w:rPr>
        <w:t>R</w:t>
      </w:r>
      <w:r>
        <w:rPr>
          <w:color w:val="000000"/>
          <w:vertAlign w:val="subscript"/>
        </w:rPr>
        <w:t>b</w:t>
      </w:r>
      <w:r>
        <w:rPr>
          <w:color w:val="000000"/>
        </w:rPr>
        <w:t>+R</w:t>
      </w:r>
      <w:r>
        <w:rPr>
          <w:color w:val="000000"/>
          <w:vertAlign w:val="subscript"/>
        </w:rPr>
        <w:t>0</w:t>
      </w:r>
      <w:r>
        <w:rPr>
          <w:color w:val="000000"/>
        </w:rPr>
        <w:t>）</w:t>
      </w:r>
      <w:r>
        <w:rPr>
          <w:color w:val="000000"/>
        </w:rPr>
        <w:t xml:space="preserve">= </w:t>
      </w:r>
      <w:r>
        <w:rPr>
          <w:noProof/>
          <w:lang w:eastAsia="zh-CN"/>
        </w:rPr>
        <w:drawing>
          <wp:inline distT="0" distB="0" distL="0" distR="0">
            <wp:extent cx="248272" cy="439255"/>
            <wp:effectExtent l="0" t="0" r="0" b="0"/>
            <wp:docPr id="4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9050287" name=""/>
                    <pic:cNvPicPr/>
                  </pic:nvPicPr>
                  <pic:blipFill>
                    <a:blip xmlns:r="http://schemas.openxmlformats.org/officeDocument/2006/relationships"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8272" cy="439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（</w:t>
      </w:r>
      <w:r>
        <w:rPr>
          <w:color w:val="000000"/>
        </w:rPr>
        <w:t>R</w:t>
      </w:r>
      <w:r>
        <w:rPr>
          <w:color w:val="000000"/>
          <w:vertAlign w:val="subscript"/>
        </w:rPr>
        <w:t>b</w:t>
      </w:r>
      <w:r>
        <w:rPr>
          <w:color w:val="000000"/>
        </w:rPr>
        <w:t>+R</w:t>
      </w:r>
      <w:r>
        <w:rPr>
          <w:color w:val="000000"/>
          <w:vertAlign w:val="subscript"/>
        </w:rPr>
        <w:t>0</w:t>
      </w:r>
      <w:r>
        <w:rPr>
          <w:color w:val="000000"/>
        </w:rPr>
        <w:t>）﹣﹣﹣﹣﹣﹣﹣﹣﹣﹣﹣</w:t>
      </w:r>
      <w:r>
        <w:rPr>
          <w:color w:val="000000"/>
        </w:rPr>
        <w:t>①</w:t>
      </w:r>
    </w:p>
    <w:p w:rsidR="00C81220">
      <w:pPr>
        <w:spacing w:after="0"/>
        <w:rPr>
          <w:lang w:eastAsia="zh-CN"/>
        </w:rPr>
      </w:pPr>
      <w:r>
        <w:rPr>
          <w:color w:val="000000"/>
          <w:lang w:eastAsia="zh-CN"/>
        </w:rPr>
        <w:t>只闭合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时，滑动变阻器</w:t>
      </w:r>
      <w:r>
        <w:rPr>
          <w:color w:val="000000"/>
          <w:lang w:eastAsia="zh-CN"/>
        </w:rPr>
        <w:t>R</w:t>
      </w:r>
      <w:r>
        <w:rPr>
          <w:color w:val="000000"/>
          <w:lang w:eastAsia="zh-CN"/>
        </w:rPr>
        <w:t>和灯泡</w:t>
      </w:r>
      <w:r>
        <w:rPr>
          <w:color w:val="000000"/>
          <w:lang w:eastAsia="zh-CN"/>
        </w:rPr>
        <w:t>L</w:t>
      </w:r>
      <w:r>
        <w:rPr>
          <w:color w:val="000000"/>
          <w:lang w:eastAsia="zh-CN"/>
        </w:rPr>
        <w:t>串联，当滑片置于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点时，设电压表示数为</w:t>
      </w:r>
      <w:r>
        <w:rPr>
          <w:color w:val="000000"/>
          <w:lang w:eastAsia="zh-CN"/>
        </w:rPr>
        <w:t>U</w:t>
      </w:r>
      <w:r>
        <w:rPr>
          <w:color w:val="000000"/>
          <w:vertAlign w:val="subscript"/>
          <w:lang w:eastAsia="zh-CN"/>
        </w:rPr>
        <w:t>a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此时变阻器接入电路的阻值为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a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此时电路中电流（即电流表示数）为</w:t>
      </w:r>
      <w:r>
        <w:rPr>
          <w:color w:val="000000"/>
          <w:lang w:eastAsia="zh-CN"/>
        </w:rPr>
        <w:t>I</w:t>
      </w:r>
      <w:r>
        <w:rPr>
          <w:color w:val="000000"/>
          <w:vertAlign w:val="subscript"/>
          <w:lang w:eastAsia="zh-CN"/>
        </w:rPr>
        <w:t>a</w:t>
      </w:r>
      <w:r>
        <w:rPr>
          <w:color w:val="000000"/>
          <w:lang w:eastAsia="zh-CN"/>
        </w:rPr>
        <w:t xml:space="preserve">= </w:t>
      </w:r>
      <w:r>
        <w:rPr>
          <w:noProof/>
          <w:lang w:eastAsia="zh-CN"/>
        </w:rPr>
        <w:drawing>
          <wp:inline distT="0" distB="0" distL="0" distR="0">
            <wp:extent cx="248272" cy="439255"/>
            <wp:effectExtent l="0" t="0" r="0" b="0"/>
            <wp:docPr id="4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8142852" name=""/>
                    <pic:cNvPicPr/>
                  </pic:nvPicPr>
                  <pic:blipFill>
                    <a:blip xmlns:r="http://schemas.openxmlformats.org/officeDocument/2006/relationships"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8272" cy="439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，</w:t>
      </w:r>
    </w:p>
    <w:p w:rsidR="00C81220">
      <w:pPr>
        <w:spacing w:after="0"/>
        <w:rPr>
          <w:lang w:eastAsia="zh-CN"/>
        </w:rPr>
      </w:pPr>
      <w:r>
        <w:rPr>
          <w:color w:val="000000"/>
          <w:lang w:eastAsia="zh-CN"/>
        </w:rPr>
        <w:t>由题意可知</w:t>
      </w:r>
      <w:r>
        <w:rPr>
          <w:color w:val="000000"/>
          <w:lang w:eastAsia="zh-CN"/>
        </w:rPr>
        <w:t>I</w:t>
      </w:r>
      <w:r>
        <w:rPr>
          <w:color w:val="000000"/>
          <w:vertAlign w:val="subscript"/>
          <w:lang w:eastAsia="zh-CN"/>
        </w:rPr>
        <w:t>a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I</w:t>
      </w:r>
      <w:r>
        <w:rPr>
          <w:color w:val="000000"/>
          <w:vertAlign w:val="subscript"/>
          <w:lang w:eastAsia="zh-CN"/>
        </w:rPr>
        <w:t>b</w:t>
      </w:r>
      <w:r>
        <w:rPr>
          <w:color w:val="000000"/>
          <w:lang w:eastAsia="zh-CN"/>
        </w:rPr>
        <w:t>=5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，</w:t>
      </w:r>
    </w:p>
    <w:p w:rsidR="00C81220">
      <w:pPr>
        <w:spacing w:after="0"/>
        <w:rPr>
          <w:lang w:eastAsia="zh-CN"/>
        </w:rPr>
      </w:pPr>
      <w:r>
        <w:rPr>
          <w:color w:val="000000"/>
          <w:lang w:eastAsia="zh-CN"/>
        </w:rPr>
        <w:t>即：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248272" cy="439255"/>
            <wp:effectExtent l="0" t="0" r="0" b="0"/>
            <wp:docPr id="4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0555488" name=""/>
                    <pic:cNvPicPr/>
                  </pic:nvPicPr>
                  <pic:blipFill>
                    <a:blip xmlns:r="http://schemas.openxmlformats.org/officeDocument/2006/relationships"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8272" cy="439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248272" cy="439255"/>
            <wp:effectExtent l="0" t="0" r="0" b="0"/>
            <wp:docPr id="4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1960312" name=""/>
                    <pic:cNvPicPr/>
                  </pic:nvPicPr>
                  <pic:blipFill>
                    <a:blip xmlns:r="http://schemas.openxmlformats.org/officeDocument/2006/relationships"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8272" cy="439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=5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，</w:t>
      </w:r>
    </w:p>
    <w:p w:rsidR="00C81220">
      <w:pPr>
        <w:spacing w:after="0"/>
        <w:rPr>
          <w:lang w:eastAsia="zh-CN"/>
        </w:rPr>
      </w:pPr>
      <w:r>
        <w:rPr>
          <w:color w:val="000000"/>
          <w:lang w:eastAsia="zh-CN"/>
        </w:rPr>
        <w:t>已知滑片置于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点时电压表示数相等，即</w:t>
      </w:r>
      <w:r>
        <w:rPr>
          <w:color w:val="000000"/>
          <w:lang w:eastAsia="zh-CN"/>
        </w:rPr>
        <w:t>U</w:t>
      </w:r>
      <w:r>
        <w:rPr>
          <w:color w:val="000000"/>
          <w:vertAlign w:val="subscript"/>
          <w:lang w:eastAsia="zh-CN"/>
        </w:rPr>
        <w:t>a</w:t>
      </w:r>
      <w:r>
        <w:rPr>
          <w:color w:val="000000"/>
          <w:lang w:eastAsia="zh-CN"/>
        </w:rPr>
        <w:t>=</w:t>
      </w:r>
      <w:r>
        <w:rPr>
          <w:color w:val="000000"/>
          <w:lang w:eastAsia="zh-CN"/>
        </w:rPr>
        <w:t>U</w:t>
      </w:r>
      <w:r>
        <w:rPr>
          <w:color w:val="000000"/>
          <w:vertAlign w:val="subscript"/>
          <w:lang w:eastAsia="zh-CN"/>
        </w:rPr>
        <w:t>b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</w:p>
    <w:p w:rsidR="00C81220">
      <w:pPr>
        <w:spacing w:after="0"/>
      </w:pPr>
      <w:r>
        <w:rPr>
          <w:color w:val="000000"/>
        </w:rPr>
        <w:t>所以，</w:t>
      </w:r>
      <w:r>
        <w:rPr>
          <w:color w:val="000000"/>
        </w:rPr>
        <w:t>5R</w:t>
      </w:r>
      <w:r>
        <w:rPr>
          <w:color w:val="000000"/>
          <w:vertAlign w:val="subscript"/>
        </w:rPr>
        <w:t>a</w:t>
      </w:r>
      <w:r>
        <w:rPr>
          <w:color w:val="000000"/>
        </w:rPr>
        <w:t>=</w:t>
      </w:r>
      <w:r>
        <w:rPr>
          <w:color w:val="000000"/>
        </w:rPr>
        <w:t>3R</w:t>
      </w:r>
      <w:r>
        <w:rPr>
          <w:color w:val="000000"/>
          <w:vertAlign w:val="subscript"/>
        </w:rPr>
        <w:t>b</w:t>
      </w:r>
      <w:r>
        <w:rPr>
          <w:color w:val="000000"/>
        </w:rPr>
        <w:t xml:space="preserve">  </w:t>
      </w:r>
      <w:r>
        <w:rPr>
          <w:color w:val="000000"/>
        </w:rPr>
        <w:t>，</w:t>
      </w:r>
      <w:r>
        <w:rPr>
          <w:color w:val="000000"/>
        </w:rPr>
        <w:t xml:space="preserve"> </w:t>
      </w:r>
      <w:r>
        <w:rPr>
          <w:color w:val="000000"/>
        </w:rPr>
        <w:t>已知</w:t>
      </w:r>
      <w:r>
        <w:rPr>
          <w:color w:val="000000"/>
        </w:rPr>
        <w:t>R</w:t>
      </w:r>
      <w:r>
        <w:rPr>
          <w:color w:val="000000"/>
          <w:vertAlign w:val="subscript"/>
        </w:rPr>
        <w:t>a</w:t>
      </w:r>
      <w:r>
        <w:rPr>
          <w:color w:val="000000"/>
        </w:rPr>
        <w:t>：</w:t>
      </w:r>
      <w:r>
        <w:rPr>
          <w:color w:val="000000"/>
        </w:rPr>
        <w:t>R</w:t>
      </w:r>
      <w:r>
        <w:rPr>
          <w:color w:val="000000"/>
          <w:vertAlign w:val="subscript"/>
        </w:rPr>
        <w:t>0</w:t>
      </w:r>
      <w:r>
        <w:rPr>
          <w:color w:val="000000"/>
        </w:rPr>
        <w:t>=6</w:t>
      </w:r>
      <w:r>
        <w:rPr>
          <w:color w:val="000000"/>
        </w:rPr>
        <w:t>：</w:t>
      </w:r>
      <w:r>
        <w:rPr>
          <w:color w:val="000000"/>
        </w:rPr>
        <w:t>5</w:t>
      </w:r>
      <w:r>
        <w:rPr>
          <w:color w:val="000000"/>
        </w:rPr>
        <w:t>，</w:t>
      </w:r>
    </w:p>
    <w:p w:rsidR="00C81220">
      <w:pPr>
        <w:spacing w:after="0"/>
        <w:rPr>
          <w:lang w:eastAsia="zh-CN"/>
        </w:rPr>
      </w:pPr>
      <w:r>
        <w:rPr>
          <w:color w:val="000000"/>
          <w:lang w:eastAsia="zh-CN"/>
        </w:rPr>
        <w:t>则</w:t>
      </w:r>
      <w:r>
        <w:rPr>
          <w:color w:val="000000"/>
          <w:lang w:eastAsia="zh-CN"/>
        </w:rPr>
        <w:t xml:space="preserve"> R</w:t>
      </w:r>
      <w:r>
        <w:rPr>
          <w:color w:val="000000"/>
          <w:vertAlign w:val="subscript"/>
          <w:lang w:eastAsia="zh-CN"/>
        </w:rPr>
        <w:t>a</w:t>
      </w:r>
      <w:r>
        <w:rPr>
          <w:color w:val="000000"/>
          <w:lang w:eastAsia="zh-CN"/>
        </w:rPr>
        <w:t xml:space="preserve">= </w:t>
      </w:r>
      <w:r>
        <w:rPr>
          <w:noProof/>
          <w:lang w:eastAsia="zh-CN"/>
        </w:rPr>
        <w:drawing>
          <wp:inline distT="0" distB="0" distL="0" distR="0">
            <wp:extent cx="133693" cy="401066"/>
            <wp:effectExtent l="0" t="0" r="0" b="0"/>
            <wp:docPr id="5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9549425" name=""/>
                    <pic:cNvPicPr/>
                  </pic:nvPicPr>
                  <pic:blipFill>
                    <a:blip xmlns:r="http://schemas.openxmlformats.org/officeDocument/2006/relationships"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693" cy="401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0</w:t>
      </w:r>
      <w:r>
        <w:rPr>
          <w:color w:val="000000"/>
          <w:lang w:eastAsia="zh-CN"/>
        </w:rPr>
        <w:t>﹣﹣﹣﹣﹣﹣﹣﹣﹣﹣﹣﹣﹣</w:t>
      </w:r>
      <w:r>
        <w:rPr>
          <w:color w:val="000000"/>
          <w:lang w:eastAsia="zh-CN"/>
        </w:rPr>
        <w:t>②</w:t>
      </w:r>
    </w:p>
    <w:p w:rsidR="00C81220">
      <w:pPr>
        <w:spacing w:after="0"/>
        <w:rPr>
          <w:lang w:eastAsia="zh-CN"/>
        </w:rPr>
      </w:pPr>
      <w:r>
        <w:rPr>
          <w:color w:val="000000"/>
          <w:lang w:eastAsia="zh-CN"/>
        </w:rPr>
        <w:t>所以，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b</w:t>
      </w:r>
      <w:r>
        <w:rPr>
          <w:color w:val="000000"/>
          <w:lang w:eastAsia="zh-CN"/>
        </w:rPr>
        <w:t>=2R</w:t>
      </w:r>
      <w:r>
        <w:rPr>
          <w:color w:val="000000"/>
          <w:vertAlign w:val="subscript"/>
          <w:lang w:eastAsia="zh-CN"/>
        </w:rPr>
        <w:t>0</w:t>
      </w:r>
      <w:r>
        <w:rPr>
          <w:color w:val="000000"/>
          <w:lang w:eastAsia="zh-CN"/>
        </w:rPr>
        <w:t>﹣﹣﹣﹣﹣﹣﹣﹣﹣﹣</w:t>
      </w:r>
      <w:r>
        <w:rPr>
          <w:color w:val="000000"/>
          <w:lang w:eastAsia="zh-CN"/>
        </w:rPr>
        <w:t>③</w:t>
      </w:r>
    </w:p>
    <w:p w:rsidR="00C81220">
      <w:pPr>
        <w:spacing w:after="0"/>
        <w:rPr>
          <w:lang w:eastAsia="zh-CN"/>
        </w:rPr>
      </w:pPr>
      <w:r>
        <w:rPr>
          <w:color w:val="000000"/>
          <w:lang w:eastAsia="zh-CN"/>
        </w:rPr>
        <w:t>根据串联电路的电阻特点和欧姆定律得：</w:t>
      </w:r>
    </w:p>
    <w:p w:rsidR="00C81220">
      <w:pPr>
        <w:spacing w:after="0"/>
      </w:pPr>
      <w:r>
        <w:rPr>
          <w:color w:val="000000"/>
        </w:rPr>
        <w:t>U=</w:t>
      </w:r>
      <w:r>
        <w:rPr>
          <w:color w:val="000000"/>
        </w:rPr>
        <w:t>I</w:t>
      </w:r>
      <w:r>
        <w:rPr>
          <w:color w:val="000000"/>
          <w:vertAlign w:val="subscript"/>
        </w:rPr>
        <w:t>a</w:t>
      </w:r>
      <w:r>
        <w:rPr>
          <w:color w:val="000000"/>
        </w:rPr>
        <w:t>（</w:t>
      </w:r>
      <w:r>
        <w:rPr>
          <w:color w:val="000000"/>
        </w:rPr>
        <w:t>R</w:t>
      </w:r>
      <w:r>
        <w:rPr>
          <w:color w:val="000000"/>
          <w:vertAlign w:val="subscript"/>
        </w:rPr>
        <w:t>a</w:t>
      </w:r>
      <w:r>
        <w:rPr>
          <w:color w:val="000000"/>
        </w:rPr>
        <w:t>+R</w:t>
      </w:r>
      <w:r>
        <w:rPr>
          <w:color w:val="000000"/>
          <w:vertAlign w:val="subscript"/>
        </w:rPr>
        <w:t>L</w:t>
      </w:r>
      <w:r>
        <w:rPr>
          <w:color w:val="000000"/>
        </w:rPr>
        <w:t>）</w:t>
      </w:r>
      <w:r>
        <w:rPr>
          <w:color w:val="000000"/>
        </w:rPr>
        <w:t xml:space="preserve">= </w:t>
      </w:r>
      <w:r>
        <w:rPr>
          <w:noProof/>
          <w:lang w:eastAsia="zh-CN"/>
        </w:rPr>
        <w:drawing>
          <wp:inline distT="0" distB="0" distL="0" distR="0">
            <wp:extent cx="133693" cy="401066"/>
            <wp:effectExtent l="0" t="0" r="0" b="0"/>
            <wp:docPr id="5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6636677" name=""/>
                    <pic:cNvPicPr/>
                  </pic:nvPicPr>
                  <pic:blipFill>
                    <a:blip xmlns:r="http://schemas.openxmlformats.org/officeDocument/2006/relationships"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693" cy="401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I</w:t>
      </w:r>
      <w:r>
        <w:rPr>
          <w:color w:val="000000"/>
          <w:vertAlign w:val="subscript"/>
        </w:rPr>
        <w:t>b</w:t>
      </w:r>
      <w:r>
        <w:rPr>
          <w:color w:val="000000"/>
        </w:rPr>
        <w:t>（</w:t>
      </w:r>
      <w:r>
        <w:rPr>
          <w:color w:val="000000"/>
        </w:rPr>
        <w:t>R</w:t>
      </w:r>
      <w:r>
        <w:rPr>
          <w:color w:val="000000"/>
          <w:vertAlign w:val="subscript"/>
        </w:rPr>
        <w:t>a</w:t>
      </w:r>
      <w:r>
        <w:rPr>
          <w:color w:val="000000"/>
        </w:rPr>
        <w:t>+R</w:t>
      </w:r>
      <w:r>
        <w:rPr>
          <w:color w:val="000000"/>
          <w:vertAlign w:val="subscript"/>
        </w:rPr>
        <w:t>L</w:t>
      </w:r>
      <w:r>
        <w:rPr>
          <w:color w:val="000000"/>
        </w:rPr>
        <w:t>）</w:t>
      </w:r>
      <w:r>
        <w:rPr>
          <w:color w:val="000000"/>
        </w:rPr>
        <w:t xml:space="preserve">= </w:t>
      </w:r>
      <w:r>
        <w:rPr>
          <w:noProof/>
          <w:lang w:eastAsia="zh-CN"/>
        </w:rPr>
        <w:drawing>
          <wp:inline distT="0" distB="0" distL="0" distR="0">
            <wp:extent cx="133693" cy="401066"/>
            <wp:effectExtent l="0" t="0" r="0" b="0"/>
            <wp:docPr id="5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147765" name=""/>
                    <pic:cNvPicPr/>
                  </pic:nvPicPr>
                  <pic:blipFill>
                    <a:blip xmlns:r="http://schemas.openxmlformats.org/officeDocument/2006/relationships"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693" cy="401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× </w:t>
      </w:r>
      <w:r>
        <w:rPr>
          <w:noProof/>
          <w:lang w:eastAsia="zh-CN"/>
        </w:rPr>
        <w:drawing>
          <wp:inline distT="0" distB="0" distL="0" distR="0">
            <wp:extent cx="248272" cy="439255"/>
            <wp:effectExtent l="0" t="0" r="0" b="0"/>
            <wp:docPr id="5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8682438" name=""/>
                    <pic:cNvPicPr/>
                  </pic:nvPicPr>
                  <pic:blipFill>
                    <a:blip xmlns:r="http://schemas.openxmlformats.org/officeDocument/2006/relationships"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8272" cy="439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×</w:t>
      </w:r>
      <w:r>
        <w:rPr>
          <w:color w:val="000000"/>
        </w:rPr>
        <w:t>（</w:t>
      </w:r>
      <w:r>
        <w:rPr>
          <w:color w:val="000000"/>
        </w:rPr>
        <w:t>R</w:t>
      </w:r>
      <w:r>
        <w:rPr>
          <w:color w:val="000000"/>
          <w:vertAlign w:val="subscript"/>
        </w:rPr>
        <w:t>a</w:t>
      </w:r>
      <w:r>
        <w:rPr>
          <w:color w:val="000000"/>
        </w:rPr>
        <w:t>+12Ω</w:t>
      </w:r>
      <w:r>
        <w:rPr>
          <w:color w:val="000000"/>
        </w:rPr>
        <w:t>）﹣﹣﹣﹣﹣﹣﹣﹣﹣</w:t>
      </w:r>
      <w:r>
        <w:rPr>
          <w:color w:val="000000"/>
        </w:rPr>
        <w:t>④</w:t>
      </w:r>
    </w:p>
    <w:p w:rsidR="00C81220">
      <w:pPr>
        <w:spacing w:after="0"/>
        <w:rPr>
          <w:lang w:eastAsia="zh-CN"/>
        </w:rPr>
      </w:pPr>
      <w:r>
        <w:rPr>
          <w:color w:val="000000"/>
          <w:lang w:eastAsia="zh-CN"/>
        </w:rPr>
        <w:t>联立</w:t>
      </w:r>
      <w:r>
        <w:rPr>
          <w:color w:val="000000"/>
          <w:lang w:eastAsia="zh-CN"/>
        </w:rPr>
        <w:t>①②③④</w:t>
      </w:r>
      <w:r>
        <w:rPr>
          <w:color w:val="000000"/>
          <w:lang w:eastAsia="zh-CN"/>
        </w:rPr>
        <w:t>解得：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0</w:t>
      </w:r>
      <w:r>
        <w:rPr>
          <w:color w:val="000000"/>
          <w:lang w:eastAsia="zh-CN"/>
        </w:rPr>
        <w:t>=20</w:t>
      </w:r>
      <w:r>
        <w:rPr>
          <w:color w:val="000000"/>
        </w:rPr>
        <w:t>Ω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U=18V</w:t>
      </w:r>
    </w:p>
    <w:p w:rsidR="00C81220">
      <w:pPr>
        <w:spacing w:after="0"/>
        <w:rPr>
          <w:lang w:eastAsia="zh-CN"/>
        </w:rPr>
      </w:pPr>
      <w:r>
        <w:rPr>
          <w:color w:val="000000"/>
          <w:lang w:eastAsia="zh-CN"/>
        </w:rPr>
        <w:t>答：定值电阻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0</w:t>
      </w:r>
      <w:r>
        <w:rPr>
          <w:color w:val="000000"/>
          <w:lang w:eastAsia="zh-CN"/>
        </w:rPr>
        <w:t>为</w:t>
      </w:r>
      <w:r>
        <w:rPr>
          <w:color w:val="000000"/>
          <w:lang w:eastAsia="zh-CN"/>
        </w:rPr>
        <w:t>20</w:t>
      </w:r>
      <w:r>
        <w:rPr>
          <w:color w:val="000000"/>
        </w:rPr>
        <w:t>Ω</w:t>
      </w:r>
      <w:r>
        <w:rPr>
          <w:color w:val="000000"/>
          <w:lang w:eastAsia="zh-CN"/>
        </w:rPr>
        <w:t>，电源电压为</w:t>
      </w:r>
      <w:r>
        <w:rPr>
          <w:color w:val="000000"/>
          <w:lang w:eastAsia="zh-CN"/>
        </w:rPr>
        <w:t>18V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）解：只闭合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时，滑动变阻器</w:t>
      </w:r>
      <w:r>
        <w:rPr>
          <w:color w:val="000000"/>
          <w:lang w:eastAsia="zh-CN"/>
        </w:rPr>
        <w:t>R</w:t>
      </w:r>
      <w:r>
        <w:rPr>
          <w:color w:val="000000"/>
          <w:lang w:eastAsia="zh-CN"/>
        </w:rPr>
        <w:t>和灯泡</w:t>
      </w:r>
      <w:r>
        <w:rPr>
          <w:color w:val="000000"/>
          <w:lang w:eastAsia="zh-CN"/>
        </w:rPr>
        <w:t>L</w:t>
      </w:r>
      <w:r>
        <w:rPr>
          <w:color w:val="000000"/>
          <w:lang w:eastAsia="zh-CN"/>
        </w:rPr>
        <w:t>串联，</w:t>
      </w:r>
      <w:r>
        <w:rPr>
          <w:color w:val="000000"/>
          <w:lang w:eastAsia="zh-CN"/>
        </w:rPr>
        <w:t xml:space="preserve">  </w:t>
      </w:r>
    </w:p>
    <w:p w:rsidR="00C81220">
      <w:pPr>
        <w:spacing w:after="0"/>
        <w:rPr>
          <w:lang w:eastAsia="zh-CN"/>
        </w:rPr>
      </w:pPr>
      <w:r>
        <w:rPr>
          <w:color w:val="000000"/>
          <w:lang w:eastAsia="zh-CN"/>
        </w:rPr>
        <w:t>电流表量程为</w:t>
      </w:r>
      <w:r>
        <w:rPr>
          <w:color w:val="000000"/>
          <w:lang w:eastAsia="zh-CN"/>
        </w:rPr>
        <w:t>0</w:t>
      </w:r>
      <w:r>
        <w:rPr>
          <w:color w:val="000000"/>
          <w:lang w:eastAsia="zh-CN"/>
        </w:rPr>
        <w:t>﹣</w:t>
      </w:r>
      <w:r>
        <w:rPr>
          <w:color w:val="000000"/>
          <w:lang w:eastAsia="zh-CN"/>
        </w:rPr>
        <w:t>0.6A</w:t>
      </w:r>
      <w:r>
        <w:rPr>
          <w:color w:val="000000"/>
          <w:lang w:eastAsia="zh-CN"/>
        </w:rPr>
        <w:t>，灯泡的额定电流</w:t>
      </w:r>
      <w:r>
        <w:rPr>
          <w:color w:val="000000"/>
          <w:lang w:eastAsia="zh-CN"/>
        </w:rPr>
        <w:t>I</w:t>
      </w:r>
      <w:r>
        <w:rPr>
          <w:color w:val="000000"/>
          <w:vertAlign w:val="subscript"/>
          <w:lang w:eastAsia="zh-CN"/>
        </w:rPr>
        <w:t>额</w:t>
      </w:r>
      <w:r>
        <w:rPr>
          <w:color w:val="000000"/>
          <w:lang w:eastAsia="zh-CN"/>
        </w:rPr>
        <w:t xml:space="preserve">= </w:t>
      </w:r>
      <w:r>
        <w:rPr>
          <w:noProof/>
          <w:lang w:eastAsia="zh-CN"/>
        </w:rPr>
        <w:drawing>
          <wp:inline distT="0" distB="0" distL="0" distR="0">
            <wp:extent cx="286474" cy="439255"/>
            <wp:effectExtent l="0" t="0" r="0" b="0"/>
            <wp:docPr id="5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0594064" name=""/>
                    <pic:cNvPicPr/>
                  </pic:nvPicPr>
                  <pic:blipFill>
                    <a:blip xmlns:r="http://schemas.openxmlformats.org/officeDocument/2006/relationships"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474" cy="439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= </w:t>
      </w:r>
      <w:r>
        <w:rPr>
          <w:noProof/>
          <w:lang w:eastAsia="zh-CN"/>
        </w:rPr>
        <w:drawing>
          <wp:inline distT="0" distB="0" distL="0" distR="0">
            <wp:extent cx="324676" cy="401066"/>
            <wp:effectExtent l="0" t="0" r="0" b="0"/>
            <wp:docPr id="5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147185" name=""/>
                    <pic:cNvPicPr/>
                  </pic:nvPicPr>
                  <pic:blipFill>
                    <a:blip xmlns:r="http://schemas.openxmlformats.org/officeDocument/2006/relationships"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4676" cy="401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=0.5A</w:t>
      </w:r>
      <w:r>
        <w:rPr>
          <w:color w:val="000000"/>
          <w:lang w:eastAsia="zh-CN"/>
        </w:rPr>
        <w:t>，</w:t>
      </w:r>
    </w:p>
    <w:p w:rsidR="00C81220">
      <w:pPr>
        <w:spacing w:after="0"/>
        <w:rPr>
          <w:lang w:eastAsia="zh-CN"/>
        </w:rPr>
      </w:pPr>
      <w:r>
        <w:rPr>
          <w:color w:val="000000"/>
          <w:lang w:eastAsia="zh-CN"/>
        </w:rPr>
        <w:t>则电流表的最大示数大于灯泡的额定电流，所以电路中的最大电流应等于灯泡的额定电流</w:t>
      </w:r>
      <w:r>
        <w:rPr>
          <w:color w:val="000000"/>
          <w:lang w:eastAsia="zh-CN"/>
        </w:rPr>
        <w:t>0.5A</w:t>
      </w:r>
      <w:r>
        <w:rPr>
          <w:color w:val="000000"/>
          <w:lang w:eastAsia="zh-CN"/>
        </w:rPr>
        <w:t>，</w:t>
      </w:r>
    </w:p>
    <w:p w:rsidR="00C81220">
      <w:pPr>
        <w:spacing w:after="0"/>
        <w:rPr>
          <w:lang w:eastAsia="zh-CN"/>
        </w:rPr>
      </w:pPr>
      <w:r>
        <w:rPr>
          <w:color w:val="000000"/>
          <w:lang w:eastAsia="zh-CN"/>
        </w:rPr>
        <w:t>根据欧姆定律可得，最小总电阻：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总小</w:t>
      </w:r>
      <w:r>
        <w:rPr>
          <w:color w:val="000000"/>
          <w:lang w:eastAsia="zh-CN"/>
        </w:rPr>
        <w:t xml:space="preserve">= </w:t>
      </w:r>
      <w:r>
        <w:rPr>
          <w:noProof/>
          <w:lang w:eastAsia="zh-CN"/>
        </w:rPr>
        <w:drawing>
          <wp:inline distT="0" distB="0" distL="0" distR="0">
            <wp:extent cx="324676" cy="439255"/>
            <wp:effectExtent l="0" t="0" r="0" b="0"/>
            <wp:docPr id="5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2602821" name=""/>
                    <pic:cNvPicPr/>
                  </pic:nvPicPr>
                  <pic:blipFill>
                    <a:blip xmlns:r="http://schemas.openxmlformats.org/officeDocument/2006/relationships"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4676" cy="439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= </w:t>
      </w:r>
      <w:r>
        <w:rPr>
          <w:noProof/>
          <w:lang w:eastAsia="zh-CN"/>
        </w:rPr>
        <w:drawing>
          <wp:inline distT="0" distB="0" distL="0" distR="0">
            <wp:extent cx="362864" cy="401066"/>
            <wp:effectExtent l="0" t="0" r="0" b="0"/>
            <wp:docPr id="5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484587" name=""/>
                    <pic:cNvPicPr/>
                  </pic:nvPicPr>
                  <pic:blipFill>
                    <a:blip xmlns:r="http://schemas.openxmlformats.org/officeDocument/2006/relationships"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2864" cy="401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=36</w:t>
      </w:r>
      <w:r>
        <w:rPr>
          <w:color w:val="000000"/>
        </w:rPr>
        <w:t>Ω</w:t>
      </w:r>
      <w:r>
        <w:rPr>
          <w:color w:val="000000"/>
          <w:lang w:eastAsia="zh-CN"/>
        </w:rPr>
        <w:t>，</w:t>
      </w:r>
    </w:p>
    <w:p w:rsidR="00C81220">
      <w:pPr>
        <w:spacing w:after="0"/>
        <w:rPr>
          <w:lang w:eastAsia="zh-CN"/>
        </w:rPr>
      </w:pPr>
      <w:r>
        <w:rPr>
          <w:color w:val="000000"/>
          <w:lang w:eastAsia="zh-CN"/>
        </w:rPr>
        <w:t>因为串联电路的总电阻等于各电阻之和，</w:t>
      </w:r>
    </w:p>
    <w:p w:rsidR="00C81220">
      <w:pPr>
        <w:spacing w:after="0"/>
        <w:rPr>
          <w:lang w:eastAsia="zh-CN"/>
        </w:rPr>
      </w:pPr>
      <w:r>
        <w:rPr>
          <w:color w:val="000000"/>
          <w:lang w:eastAsia="zh-CN"/>
        </w:rPr>
        <w:t>所以变阻器连入电路的最小电阻为：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滑小</w:t>
      </w:r>
      <w:r>
        <w:rPr>
          <w:color w:val="000000"/>
          <w:lang w:eastAsia="zh-CN"/>
        </w:rPr>
        <w:t>=R</w:t>
      </w:r>
      <w:r>
        <w:rPr>
          <w:color w:val="000000"/>
          <w:vertAlign w:val="subscript"/>
          <w:lang w:eastAsia="zh-CN"/>
        </w:rPr>
        <w:t>总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﹣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L</w:t>
      </w:r>
      <w:r>
        <w:rPr>
          <w:color w:val="000000"/>
          <w:lang w:eastAsia="zh-CN"/>
        </w:rPr>
        <w:t>=36</w:t>
      </w:r>
      <w:r>
        <w:rPr>
          <w:color w:val="000000"/>
        </w:rPr>
        <w:t>Ω</w:t>
      </w:r>
      <w:r>
        <w:rPr>
          <w:color w:val="000000"/>
          <w:lang w:eastAsia="zh-CN"/>
        </w:rPr>
        <w:t>﹣</w:t>
      </w:r>
      <w:r>
        <w:rPr>
          <w:color w:val="000000"/>
          <w:lang w:eastAsia="zh-CN"/>
        </w:rPr>
        <w:t>12</w:t>
      </w:r>
      <w:r>
        <w:rPr>
          <w:color w:val="000000"/>
        </w:rPr>
        <w:t>Ω</w:t>
      </w:r>
      <w:r>
        <w:rPr>
          <w:color w:val="000000"/>
          <w:lang w:eastAsia="zh-CN"/>
        </w:rPr>
        <w:t>=24</w:t>
      </w:r>
      <w:r>
        <w:rPr>
          <w:color w:val="000000"/>
        </w:rPr>
        <w:t>Ω</w:t>
      </w:r>
      <w:r>
        <w:rPr>
          <w:color w:val="000000"/>
          <w:lang w:eastAsia="zh-CN"/>
        </w:rPr>
        <w:t>；</w:t>
      </w:r>
    </w:p>
    <w:p w:rsidR="00C81220">
      <w:pPr>
        <w:spacing w:after="0"/>
        <w:rPr>
          <w:lang w:eastAsia="zh-CN"/>
        </w:rPr>
      </w:pPr>
      <w:r>
        <w:rPr>
          <w:color w:val="000000"/>
          <w:lang w:eastAsia="zh-CN"/>
        </w:rPr>
        <w:t>只闭合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时，滑动变阻器和定值电阻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0</w:t>
      </w:r>
      <w:r>
        <w:rPr>
          <w:color w:val="000000"/>
          <w:lang w:eastAsia="zh-CN"/>
        </w:rPr>
        <w:t>串联，要使电路消耗的功率最小，则滑动变阻器连入电路的阻值最大，设变阻器连入电阻的最大值为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最大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此时变阻器两端的电压可以达到电压表的最大量程</w:t>
      </w:r>
      <w:r>
        <w:rPr>
          <w:color w:val="000000"/>
          <w:lang w:eastAsia="zh-CN"/>
        </w:rPr>
        <w:t>15V</w:t>
      </w:r>
      <w:r>
        <w:rPr>
          <w:color w:val="000000"/>
          <w:lang w:eastAsia="zh-CN"/>
        </w:rPr>
        <w:t>，</w:t>
      </w:r>
    </w:p>
    <w:p w:rsidR="00C81220">
      <w:pPr>
        <w:spacing w:after="0"/>
        <w:rPr>
          <w:lang w:eastAsia="zh-CN"/>
        </w:rPr>
      </w:pPr>
      <w:r>
        <w:rPr>
          <w:color w:val="000000"/>
          <w:lang w:eastAsia="zh-CN"/>
        </w:rPr>
        <w:t>根据串联电路的电流特点和欧姆定律得：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630238" cy="439255"/>
            <wp:effectExtent l="0" t="0" r="0" b="0"/>
            <wp:docPr id="5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3924307" name=""/>
                    <pic:cNvPicPr/>
                  </pic:nvPicPr>
                  <pic:blipFill>
                    <a:blip xmlns:r="http://schemas.openxmlformats.org/officeDocument/2006/relationships"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0238" cy="439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= </w:t>
      </w:r>
      <w:r>
        <w:rPr>
          <w:noProof/>
          <w:lang w:eastAsia="zh-CN"/>
        </w:rPr>
        <w:drawing>
          <wp:inline distT="0" distB="0" distL="0" distR="0">
            <wp:extent cx="362864" cy="458356"/>
            <wp:effectExtent l="0" t="0" r="0" b="0"/>
            <wp:docPr id="5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4416086" name=""/>
                    <pic:cNvPicPr/>
                  </pic:nvPicPr>
                  <pic:blipFill>
                    <a:blip xmlns:r="http://schemas.openxmlformats.org/officeDocument/2006/relationships"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2864" cy="4583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，</w:t>
      </w:r>
    </w:p>
    <w:p w:rsidR="00C81220">
      <w:pPr>
        <w:spacing w:after="0"/>
        <w:rPr>
          <w:lang w:eastAsia="zh-CN"/>
        </w:rPr>
      </w:pPr>
      <w:r>
        <w:rPr>
          <w:color w:val="000000"/>
          <w:lang w:eastAsia="zh-CN"/>
        </w:rPr>
        <w:t>即：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687540" cy="401066"/>
            <wp:effectExtent l="0" t="0" r="0" b="0"/>
            <wp:docPr id="6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8329991" name=""/>
                    <pic:cNvPicPr/>
                  </pic:nvPicPr>
                  <pic:blipFill>
                    <a:blip xmlns:r="http://schemas.openxmlformats.org/officeDocument/2006/relationships"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7540" cy="401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= </w:t>
      </w:r>
      <w:r>
        <w:rPr>
          <w:noProof/>
          <w:lang w:eastAsia="zh-CN"/>
        </w:rPr>
        <w:drawing>
          <wp:inline distT="0" distB="0" distL="0" distR="0">
            <wp:extent cx="362864" cy="439255"/>
            <wp:effectExtent l="0" t="0" r="0" b="0"/>
            <wp:docPr id="6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7086381" name=""/>
                    <pic:cNvPicPr/>
                  </pic:nvPicPr>
                  <pic:blipFill>
                    <a:blip xmlns:r="http://schemas.openxmlformats.org/officeDocument/2006/relationships"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2864" cy="439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，</w:t>
      </w:r>
    </w:p>
    <w:p w:rsidR="00C81220">
      <w:pPr>
        <w:spacing w:after="0"/>
        <w:rPr>
          <w:lang w:eastAsia="zh-CN"/>
        </w:rPr>
      </w:pPr>
      <w:r>
        <w:rPr>
          <w:color w:val="000000"/>
          <w:lang w:eastAsia="zh-CN"/>
        </w:rPr>
        <w:t>解得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最大</w:t>
      </w:r>
      <w:r>
        <w:rPr>
          <w:color w:val="000000"/>
          <w:lang w:eastAsia="zh-CN"/>
        </w:rPr>
        <w:t>=100</w:t>
      </w:r>
      <w:r>
        <w:rPr>
          <w:color w:val="000000"/>
        </w:rPr>
        <w:t>Ω</w:t>
      </w:r>
      <w:r>
        <w:rPr>
          <w:color w:val="000000"/>
          <w:lang w:eastAsia="zh-CN"/>
        </w:rPr>
        <w:t>，</w:t>
      </w:r>
    </w:p>
    <w:p w:rsidR="00C81220">
      <w:pPr>
        <w:spacing w:after="0"/>
        <w:rPr>
          <w:lang w:eastAsia="zh-CN"/>
        </w:rPr>
      </w:pPr>
      <w:r>
        <w:rPr>
          <w:color w:val="000000"/>
          <w:lang w:eastAsia="zh-CN"/>
        </w:rPr>
        <w:t>而变阻器</w:t>
      </w:r>
      <w:r>
        <w:rPr>
          <w:color w:val="000000"/>
          <w:lang w:eastAsia="zh-CN"/>
        </w:rPr>
        <w:t>R</w:t>
      </w:r>
      <w:r>
        <w:rPr>
          <w:color w:val="000000"/>
          <w:lang w:eastAsia="zh-CN"/>
        </w:rPr>
        <w:t>的最大电阻为</w:t>
      </w:r>
      <w:r>
        <w:rPr>
          <w:color w:val="000000"/>
          <w:lang w:eastAsia="zh-CN"/>
        </w:rPr>
        <w:t>120</w:t>
      </w:r>
      <w:r>
        <w:rPr>
          <w:color w:val="000000"/>
        </w:rPr>
        <w:t>Ω</w:t>
      </w:r>
      <w:r>
        <w:rPr>
          <w:color w:val="000000"/>
          <w:lang w:eastAsia="zh-CN"/>
        </w:rPr>
        <w:t>，即滑动变阻器连入电路的阻值可以最大达到</w:t>
      </w:r>
      <w:r>
        <w:rPr>
          <w:color w:val="000000"/>
          <w:lang w:eastAsia="zh-CN"/>
        </w:rPr>
        <w:t>100</w:t>
      </w:r>
      <w:r>
        <w:rPr>
          <w:color w:val="000000"/>
        </w:rPr>
        <w:t>Ω</w:t>
      </w:r>
      <w:r>
        <w:rPr>
          <w:color w:val="000000"/>
          <w:lang w:eastAsia="zh-CN"/>
        </w:rPr>
        <w:t>；</w:t>
      </w:r>
    </w:p>
    <w:p w:rsidR="00C81220">
      <w:pPr>
        <w:spacing w:after="0"/>
        <w:rPr>
          <w:lang w:eastAsia="zh-CN"/>
        </w:rPr>
      </w:pPr>
      <w:r>
        <w:rPr>
          <w:color w:val="000000"/>
          <w:lang w:eastAsia="zh-CN"/>
        </w:rPr>
        <w:t>则电路中的电流最小为：</w:t>
      </w:r>
      <w:r>
        <w:rPr>
          <w:color w:val="000000"/>
          <w:lang w:eastAsia="zh-CN"/>
        </w:rPr>
        <w:t>I</w:t>
      </w:r>
      <w:r>
        <w:rPr>
          <w:color w:val="000000"/>
          <w:vertAlign w:val="subscript"/>
          <w:lang w:eastAsia="zh-CN"/>
        </w:rPr>
        <w:t>最小</w:t>
      </w:r>
      <w:r>
        <w:rPr>
          <w:color w:val="000000"/>
          <w:lang w:eastAsia="zh-CN"/>
        </w:rPr>
        <w:t xml:space="preserve">= </w:t>
      </w:r>
      <w:r>
        <w:rPr>
          <w:noProof/>
          <w:lang w:eastAsia="zh-CN"/>
        </w:rPr>
        <w:drawing>
          <wp:inline distT="0" distB="0" distL="0" distR="0">
            <wp:extent cx="362864" cy="458356"/>
            <wp:effectExtent l="0" t="0" r="0" b="0"/>
            <wp:docPr id="6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8343811" name=""/>
                    <pic:cNvPicPr/>
                  </pic:nvPicPr>
                  <pic:blipFill>
                    <a:blip xmlns:r="http://schemas.openxmlformats.org/officeDocument/2006/relationships"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2864" cy="4583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= </w:t>
      </w:r>
      <w:r>
        <w:rPr>
          <w:noProof/>
          <w:lang w:eastAsia="zh-CN"/>
        </w:rPr>
        <w:drawing>
          <wp:inline distT="0" distB="0" distL="0" distR="0">
            <wp:extent cx="401066" cy="401066"/>
            <wp:effectExtent l="0" t="0" r="0" b="0"/>
            <wp:docPr id="6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3630894" name=""/>
                    <pic:cNvPicPr/>
                  </pic:nvPicPr>
                  <pic:blipFill>
                    <a:blip xmlns:r="http://schemas.openxmlformats.org/officeDocument/2006/relationships"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1066" cy="401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=0.15A</w:t>
      </w:r>
      <w:r>
        <w:rPr>
          <w:color w:val="000000"/>
          <w:lang w:eastAsia="zh-CN"/>
        </w:rPr>
        <w:t>，</w:t>
      </w:r>
    </w:p>
    <w:p w:rsidR="00C81220">
      <w:pPr>
        <w:spacing w:after="0"/>
        <w:rPr>
          <w:lang w:eastAsia="zh-CN"/>
        </w:rPr>
      </w:pPr>
      <w:r>
        <w:rPr>
          <w:color w:val="000000"/>
          <w:lang w:eastAsia="zh-CN"/>
        </w:rPr>
        <w:t>电路消耗的最小功率：</w:t>
      </w:r>
      <w:r>
        <w:rPr>
          <w:color w:val="000000"/>
          <w:lang w:eastAsia="zh-CN"/>
        </w:rPr>
        <w:t>P</w:t>
      </w:r>
      <w:r>
        <w:rPr>
          <w:color w:val="000000"/>
          <w:vertAlign w:val="subscript"/>
          <w:lang w:eastAsia="zh-CN"/>
        </w:rPr>
        <w:t>最小</w:t>
      </w:r>
      <w:r>
        <w:rPr>
          <w:color w:val="000000"/>
          <w:lang w:eastAsia="zh-CN"/>
        </w:rPr>
        <w:t>=UI</w:t>
      </w:r>
      <w:r>
        <w:rPr>
          <w:color w:val="000000"/>
          <w:vertAlign w:val="subscript"/>
          <w:lang w:eastAsia="zh-CN"/>
        </w:rPr>
        <w:t>最小</w:t>
      </w:r>
      <w:r>
        <w:rPr>
          <w:color w:val="000000"/>
          <w:lang w:eastAsia="zh-CN"/>
        </w:rPr>
        <w:t>=18V×0.15A=2.7W</w:t>
      </w:r>
    </w:p>
    <w:p w:rsidR="00C81220">
      <w:pPr>
        <w:spacing w:after="0"/>
        <w:rPr>
          <w:lang w:eastAsia="zh-CN"/>
        </w:rPr>
      </w:pPr>
      <w:r>
        <w:rPr>
          <w:color w:val="000000"/>
          <w:lang w:eastAsia="zh-CN"/>
        </w:rPr>
        <w:t>答：只闭合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时，变阻器连入电路的最小电阻为</w:t>
      </w:r>
      <w:r>
        <w:rPr>
          <w:color w:val="000000"/>
          <w:lang w:eastAsia="zh-CN"/>
        </w:rPr>
        <w:t>24</w:t>
      </w:r>
      <w:r>
        <w:rPr>
          <w:color w:val="000000"/>
        </w:rPr>
        <w:t>Ω</w:t>
      </w:r>
      <w:r>
        <w:rPr>
          <w:color w:val="000000"/>
          <w:lang w:eastAsia="zh-CN"/>
        </w:rPr>
        <w:t>；只闭合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时，电路消耗的最小功率为</w:t>
      </w:r>
      <w:r>
        <w:rPr>
          <w:color w:val="000000"/>
          <w:lang w:eastAsia="zh-CN"/>
        </w:rPr>
        <w:t>2.7W</w:t>
      </w:r>
    </w:p>
    <w:sectPr w:rsidSect="00C81220">
      <w:headerReference w:type="even" r:id="rId42"/>
      <w:footerReference w:type="default" r:id="rId43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1220">
    <w:pPr>
      <w:pStyle w:val="2"/>
      <w:tabs>
        <w:tab w:val="right" w:pos="9639"/>
      </w:tabs>
    </w:pPr>
    <w:r>
      <w:rPr>
        <w:rFonts w:ascii="微软雅黑" w:eastAsia="微软雅黑" w:hAnsi="微软雅黑" w:cs="微软雅黑" w:hint="eastAsia"/>
        <w:sz w:val="18"/>
        <w:szCs w:val="18"/>
      </w:rPr>
      <w:t xml:space="preserve">                                 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1220">
    <w:pPr>
      <w:pStyle w:val="Header"/>
      <w:pBdr>
        <w:bottom w:val="none" w:sz="0" w:space="0" w:color="auto"/>
      </w:pBdr>
    </w:pPr>
    <w:r>
      <w:pict>
        <v:rect id="Rectangle 7" o:spid="_x0000_s2049" style="width:42.15pt;height:57pt;margin-top:-43pt;margin-left:1056.4pt;mso-height-relative:page;mso-width-relative:page;position:absolute;z-index:251658240" o:preferrelative="t" fillcolor="gray"/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2050" type="#_x0000_t202" style="width:31.6pt;height:843pt;margin-top:-43pt;margin-left:1098.55pt;mso-height-relative:page;mso-width-relative:page;position:absolute;v-text-anchor:middle;z-index:251659264" o:preferrelative="t">
          <v:textbox style="layout-flow:vertical;mso-layout-flow-alt:bottom-to-top">
            <w:txbxContent>
              <w:p w:rsidR="00C81220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外……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装……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订……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线……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</w:p>
            </w:txbxContent>
          </v:textbox>
        </v:shape>
      </w:pict>
    </w:r>
    <w:r>
      <w:pict>
        <v:shape id="Quad Arrow 3" o:spid="_x0000_s2051" type="#_x0000_t202" style="width:42.15pt;height:843pt;margin-top:-43pt;margin-left:1056.4pt;mso-height-relative:page;mso-width-relative:page;position:absolute;v-text-anchor:middle;z-index:251660288" o:preferrelative="t" fillcolor="#d8d8d8">
          <v:textbox style="layout-flow:vertical;mso-layout-flow-alt:bottom-to-top">
            <w:txbxContent>
              <w:p w:rsidR="00C81220" w:rsidP="00F22CE4">
                <w:pPr>
                  <w:spacing w:before="312" w:beforeLines="100" w:after="312" w:afterLines="10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2052" type="#_x0000_t202" style="width:30.95pt;height:843pt;margin-top:-43pt;margin-left:1025.45pt;mso-height-relative:page;mso-width-relative:page;position:absolute;v-text-anchor:middle;z-index:251661312" o:preferrelative="t">
          <v:textbox style="layout-flow:vertical;mso-layout-flow-alt:bottom-to-top">
            <w:txbxContent>
              <w:p w:rsidR="00C81220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内……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装……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订……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线……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E2F03"/>
    <w:multiLevelType w:val="hybridMultilevel"/>
    <w:tmpl w:val="62EEC8D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516B4C7F"/>
    <w:multiLevelType w:val="hybridMultilevel"/>
    <w:tmpl w:val="D56293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6792213"/>
    <w:multiLevelType w:val="hybridMultilevel"/>
    <w:tmpl w:val="C502613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6B4C0EE4"/>
    <w:multiLevelType w:val="hybridMultilevel"/>
    <w:tmpl w:val="EEC6EA48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5"/>
  </w:num>
  <w:num w:numId="5">
    <w:abstractNumId w:val="2"/>
  </w:num>
  <w:num w:numId="6">
    <w:abstractNumId w:val="1"/>
  </w:num>
  <w:num w:numId="7">
    <w:abstractNumId w:val="3"/>
  </w:num>
  <w:num w:numId="8">
    <w:abstractNumId w:val="0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44055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23A0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1220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96B44"/>
    <w:rsid w:val="00EA7F9A"/>
    <w:rsid w:val="00ED4BBB"/>
    <w:rsid w:val="00EE6DE3"/>
    <w:rsid w:val="00EE7645"/>
    <w:rsid w:val="00F22CE4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220"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1"/>
    <w:uiPriority w:val="99"/>
    <w:unhideWhenUsed/>
    <w:qFormat/>
    <w:rsid w:val="00C81220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rsid w:val="00C81220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Header">
    <w:name w:val="header"/>
    <w:basedOn w:val="Normal"/>
    <w:link w:val="Char"/>
    <w:uiPriority w:val="99"/>
    <w:unhideWhenUsed/>
    <w:qFormat/>
    <w:rsid w:val="00C81220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qFormat/>
    <w:rsid w:val="00C81220"/>
    <w:rPr>
      <w:sz w:val="18"/>
      <w:szCs w:val="18"/>
    </w:rPr>
  </w:style>
  <w:style w:type="character" w:customStyle="1" w:styleId="Char0">
    <w:name w:val="页脚 Char"/>
    <w:link w:val="Footer"/>
    <w:uiPriority w:val="99"/>
    <w:qFormat/>
    <w:rsid w:val="00C81220"/>
    <w:rPr>
      <w:sz w:val="18"/>
      <w:szCs w:val="18"/>
    </w:rPr>
  </w:style>
  <w:style w:type="character" w:customStyle="1" w:styleId="Char1">
    <w:name w:val="批注框文本 Char"/>
    <w:link w:val="BalloonText"/>
    <w:uiPriority w:val="99"/>
    <w:semiHidden/>
    <w:qFormat/>
    <w:rsid w:val="00C81220"/>
    <w:rPr>
      <w:sz w:val="18"/>
      <w:szCs w:val="18"/>
    </w:rPr>
  </w:style>
  <w:style w:type="paragraph" w:customStyle="1" w:styleId="1">
    <w:name w:val="正文1"/>
    <w:qFormat/>
    <w:rsid w:val="00C81220"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sid w:val="00C81220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rsid w:val="00C81220"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rsid w:val="00C81220"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rsid w:val="00C8122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jpeg" /><Relationship Id="rId12" Type="http://schemas.openxmlformats.org/officeDocument/2006/relationships/image" Target="media/image7.jpeg" /><Relationship Id="rId13" Type="http://schemas.openxmlformats.org/officeDocument/2006/relationships/image" Target="media/image8.jpeg" /><Relationship Id="rId14" Type="http://schemas.openxmlformats.org/officeDocument/2006/relationships/image" Target="media/image9.jpe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jpe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png" /><Relationship Id="rId22" Type="http://schemas.openxmlformats.org/officeDocument/2006/relationships/image" Target="media/image17.png" /><Relationship Id="rId23" Type="http://schemas.openxmlformats.org/officeDocument/2006/relationships/image" Target="media/image18.png" /><Relationship Id="rId24" Type="http://schemas.openxmlformats.org/officeDocument/2006/relationships/image" Target="media/image19.png" /><Relationship Id="rId25" Type="http://schemas.openxmlformats.org/officeDocument/2006/relationships/image" Target="media/image20.jpeg" /><Relationship Id="rId26" Type="http://schemas.openxmlformats.org/officeDocument/2006/relationships/image" Target="media/image21.png" /><Relationship Id="rId27" Type="http://schemas.openxmlformats.org/officeDocument/2006/relationships/image" Target="media/image22.png" /><Relationship Id="rId28" Type="http://schemas.openxmlformats.org/officeDocument/2006/relationships/image" Target="media/image23.png" /><Relationship Id="rId29" Type="http://schemas.openxmlformats.org/officeDocument/2006/relationships/image" Target="media/image24.png" /><Relationship Id="rId3" Type="http://schemas.openxmlformats.org/officeDocument/2006/relationships/fontTable" Target="fontTable.xml" /><Relationship Id="rId30" Type="http://schemas.openxmlformats.org/officeDocument/2006/relationships/image" Target="media/image25.png" /><Relationship Id="rId31" Type="http://schemas.openxmlformats.org/officeDocument/2006/relationships/image" Target="media/image26.png" /><Relationship Id="rId32" Type="http://schemas.openxmlformats.org/officeDocument/2006/relationships/image" Target="media/image27.png" /><Relationship Id="rId33" Type="http://schemas.openxmlformats.org/officeDocument/2006/relationships/image" Target="media/image28.png" /><Relationship Id="rId34" Type="http://schemas.openxmlformats.org/officeDocument/2006/relationships/image" Target="media/image29.png" /><Relationship Id="rId35" Type="http://schemas.openxmlformats.org/officeDocument/2006/relationships/image" Target="media/image30.png" /><Relationship Id="rId36" Type="http://schemas.openxmlformats.org/officeDocument/2006/relationships/image" Target="media/image31.png" /><Relationship Id="rId37" Type="http://schemas.openxmlformats.org/officeDocument/2006/relationships/image" Target="media/image32.png" /><Relationship Id="rId38" Type="http://schemas.openxmlformats.org/officeDocument/2006/relationships/image" Target="media/image33.png" /><Relationship Id="rId39" Type="http://schemas.openxmlformats.org/officeDocument/2006/relationships/image" Target="media/image34.png" /><Relationship Id="rId4" Type="http://schemas.openxmlformats.org/officeDocument/2006/relationships/customXml" Target="../customXml/item1.xml" /><Relationship Id="rId40" Type="http://schemas.openxmlformats.org/officeDocument/2006/relationships/image" Target="media/image35.png" /><Relationship Id="rId41" Type="http://schemas.openxmlformats.org/officeDocument/2006/relationships/image" Target="media/image36.png" /><Relationship Id="rId42" Type="http://schemas.openxmlformats.org/officeDocument/2006/relationships/header" Target="header1.xml" /><Relationship Id="rId43" Type="http://schemas.openxmlformats.org/officeDocument/2006/relationships/footer" Target="footer1.xml" /><Relationship Id="rId44" Type="http://schemas.openxmlformats.org/officeDocument/2006/relationships/theme" Target="theme/theme1.xml" /><Relationship Id="rId45" Type="http://schemas.openxmlformats.org/officeDocument/2006/relationships/numbering" Target="numbering.xml" /><Relationship Id="rId46" Type="http://schemas.openxmlformats.org/officeDocument/2006/relationships/styles" Target="styles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A18629E-46E1-41F7-A97E-9766D4F35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962</Words>
  <Characters>5489</Characters>
  <Application>Microsoft Office Word</Application>
  <DocSecurity>0</DocSecurity>
  <Lines>45</Lines>
  <Paragraphs>12</Paragraphs>
  <ScaleCrop>false</ScaleCrop>
  <Company/>
  <LinksUpToDate>false</LinksUpToDate>
  <CharactersWithSpaces>6439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</dc:creator>
  <cp:lastModifiedBy>Windows 用户</cp:lastModifiedBy>
  <cp:revision>3</cp:revision>
  <dcterms:created xsi:type="dcterms:W3CDTF">2020-01-01T12:50:00Z</dcterms:created>
  <dcterms:modified xsi:type="dcterms:W3CDTF">2020-01-03T01:40:00Z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