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78042F" w:rsidP="003854C2">
      <w:pPr>
        <w:ind w:firstLine="280" w:firstLineChars="100"/>
        <w:rPr>
          <w:rFonts w:hint="eastAsia"/>
          <w:b/>
          <w:bCs/>
          <w:sz w:val="28"/>
          <w:szCs w:val="28"/>
          <w:lang w:eastAsia="zh-CN"/>
        </w:rPr>
      </w:pPr>
      <w:r>
        <w:rPr>
          <w:rFonts w:hint="eastAsia"/>
          <w:b/>
          <w:bCs/>
          <w:sz w:val="28"/>
          <w:szCs w:val="28"/>
          <w:lang w:eastAsia="zh-CN"/>
        </w:rPr>
        <w:drawing>
          <wp:anchor simplePos="0" relativeHeight="251658240" behindDoc="0" locked="0" layoutInCell="1" allowOverlap="1">
            <wp:simplePos x="0" y="0"/>
            <wp:positionH relativeFrom="page">
              <wp:posOffset>10731500</wp:posOffset>
            </wp:positionH>
            <wp:positionV relativeFrom="topMargin">
              <wp:posOffset>12217400</wp:posOffset>
            </wp:positionV>
            <wp:extent cx="304800" cy="457200"/>
            <wp:wrapNone/>
            <wp:docPr id="10006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993627" name=""/>
                    <pic:cNvPicPr>
                      <a:picLocks noChangeAspect="1"/>
                    </pic:cNvPicPr>
                  </pic:nvPicPr>
                  <pic:blipFill>
                    <a:blip xmlns:r="http://schemas.openxmlformats.org/officeDocument/2006/relationships" r:embed="rId6"/>
                    <a:stretch>
                      <a:fillRect/>
                    </a:stretch>
                  </pic:blipFill>
                  <pic:spPr>
                    <a:xfrm>
                      <a:off x="0" y="0"/>
                      <a:ext cx="304800" cy="457200"/>
                    </a:xfrm>
                    <a:prstGeom prst="rect">
                      <a:avLst/>
                    </a:prstGeom>
                  </pic:spPr>
                </pic:pic>
              </a:graphicData>
            </a:graphic>
          </wp:anchor>
        </w:drawing>
      </w:r>
      <w:r>
        <w:rPr>
          <w:rFonts w:hint="eastAsia"/>
          <w:b/>
          <w:bCs/>
          <w:sz w:val="28"/>
          <w:szCs w:val="28"/>
          <w:lang w:eastAsia="zh-CN"/>
        </w:rPr>
        <w:t xml:space="preserve">      2019</w:t>
      </w:r>
      <w:r>
        <w:rPr>
          <w:rFonts w:hint="eastAsia"/>
          <w:b/>
          <w:bCs/>
          <w:sz w:val="28"/>
          <w:szCs w:val="28"/>
          <w:lang w:eastAsia="zh-CN"/>
        </w:rPr>
        <w:t>—</w:t>
      </w:r>
      <w:r>
        <w:rPr>
          <w:rFonts w:hint="eastAsia"/>
          <w:b/>
          <w:bCs/>
          <w:sz w:val="28"/>
          <w:szCs w:val="28"/>
          <w:lang w:eastAsia="zh-CN"/>
        </w:rPr>
        <w:t>2020</w:t>
      </w:r>
      <w:r>
        <w:rPr>
          <w:rFonts w:hint="eastAsia"/>
          <w:b/>
          <w:bCs/>
          <w:sz w:val="28"/>
          <w:szCs w:val="28"/>
          <w:lang w:eastAsia="zh-CN"/>
        </w:rPr>
        <w:t>年度湖南省湘潭县九年级物理期末考试</w:t>
      </w:r>
      <w:r w:rsidR="00D662FA">
        <w:rPr>
          <w:rFonts w:hint="eastAsia"/>
          <w:b/>
          <w:bCs/>
          <w:sz w:val="28"/>
          <w:szCs w:val="28"/>
          <w:lang w:eastAsia="zh-CN"/>
        </w:rPr>
        <w:t>模拟</w:t>
      </w:r>
      <w:r>
        <w:rPr>
          <w:rFonts w:hint="eastAsia"/>
          <w:b/>
          <w:bCs/>
          <w:sz w:val="28"/>
          <w:szCs w:val="28"/>
          <w:lang w:eastAsia="zh-CN"/>
        </w:rPr>
        <w:t>试题</w:t>
      </w:r>
    </w:p>
    <w:p w:rsidR="003854C2" w:rsidRPr="003854C2" w:rsidP="00D662FA">
      <w:pPr>
        <w:ind w:firstLine="2660" w:firstLineChars="950"/>
        <w:rPr>
          <w:rFonts w:hint="eastAsia"/>
          <w:lang w:eastAsia="zh-CN"/>
        </w:rPr>
      </w:pPr>
      <w:r w:rsidRPr="003854C2">
        <w:rPr>
          <w:rFonts w:hint="eastAsia"/>
          <w:bCs/>
          <w:sz w:val="28"/>
          <w:szCs w:val="28"/>
          <w:lang w:eastAsia="zh-CN"/>
        </w:rPr>
        <w:t>时量：</w:t>
      </w:r>
      <w:r w:rsidRPr="003854C2">
        <w:rPr>
          <w:rFonts w:hint="eastAsia"/>
          <w:bCs/>
          <w:sz w:val="28"/>
          <w:szCs w:val="28"/>
          <w:lang w:eastAsia="zh-CN"/>
        </w:rPr>
        <w:t>90</w:t>
      </w:r>
      <w:r w:rsidRPr="003854C2">
        <w:rPr>
          <w:rFonts w:hint="eastAsia"/>
          <w:bCs/>
          <w:sz w:val="28"/>
          <w:szCs w:val="28"/>
          <w:lang w:eastAsia="zh-CN"/>
        </w:rPr>
        <w:t>分钟，满分：</w:t>
      </w:r>
      <w:r w:rsidRPr="003854C2">
        <w:rPr>
          <w:rFonts w:hint="eastAsia"/>
          <w:bCs/>
          <w:sz w:val="28"/>
          <w:szCs w:val="28"/>
          <w:lang w:eastAsia="zh-CN"/>
        </w:rPr>
        <w:t>100</w:t>
      </w:r>
      <w:r w:rsidRPr="003854C2">
        <w:rPr>
          <w:rFonts w:hint="eastAsia"/>
          <w:bCs/>
          <w:sz w:val="28"/>
          <w:szCs w:val="28"/>
          <w:lang w:eastAsia="zh-CN"/>
        </w:rPr>
        <w:t>分</w:t>
      </w:r>
    </w:p>
    <w:p w:rsidR="0078042F">
      <w:r>
        <w:rPr>
          <w:b/>
          <w:bCs/>
          <w:sz w:val="24"/>
          <w:szCs w:val="24"/>
        </w:rPr>
        <w:t>一、选择题</w:t>
      </w:r>
      <w:r>
        <w:rPr>
          <w:b/>
          <w:bCs/>
          <w:sz w:val="24"/>
          <w:szCs w:val="24"/>
        </w:rPr>
        <w:t>（</w:t>
      </w:r>
      <w:r w:rsidR="00AF4EEA">
        <w:rPr>
          <w:rFonts w:hint="eastAsia"/>
          <w:b/>
          <w:bCs/>
          <w:sz w:val="24"/>
          <w:szCs w:val="24"/>
          <w:lang w:eastAsia="zh-CN"/>
        </w:rPr>
        <w:t>每个</w:t>
      </w:r>
      <w:r w:rsidR="00AF4EEA">
        <w:rPr>
          <w:rFonts w:hint="eastAsia"/>
          <w:b/>
          <w:bCs/>
          <w:sz w:val="24"/>
          <w:szCs w:val="24"/>
          <w:lang w:eastAsia="zh-CN"/>
        </w:rPr>
        <w:t>2</w:t>
      </w:r>
      <w:r w:rsidR="00AF4EEA">
        <w:rPr>
          <w:rFonts w:hint="eastAsia"/>
          <w:b/>
          <w:bCs/>
          <w:sz w:val="24"/>
          <w:szCs w:val="24"/>
          <w:lang w:eastAsia="zh-CN"/>
        </w:rPr>
        <w:t>分</w:t>
      </w:r>
      <w:r>
        <w:rPr>
          <w:b/>
          <w:bCs/>
          <w:sz w:val="24"/>
          <w:szCs w:val="24"/>
        </w:rPr>
        <w:t>；共</w:t>
      </w:r>
      <w:r>
        <w:rPr>
          <w:b/>
          <w:bCs/>
          <w:sz w:val="24"/>
          <w:szCs w:val="24"/>
        </w:rPr>
        <w:t>3</w:t>
      </w:r>
      <w:r w:rsidR="00AF4EEA">
        <w:rPr>
          <w:rFonts w:hint="eastAsia"/>
          <w:b/>
          <w:bCs/>
          <w:sz w:val="24"/>
          <w:szCs w:val="24"/>
          <w:lang w:eastAsia="zh-CN"/>
        </w:rPr>
        <w:t>6</w:t>
      </w:r>
      <w:r>
        <w:rPr>
          <w:b/>
          <w:bCs/>
          <w:sz w:val="24"/>
          <w:szCs w:val="24"/>
        </w:rPr>
        <w:t>分）</w:t>
      </w:r>
    </w:p>
    <w:p w:rsidR="0078042F">
      <w:pPr>
        <w:spacing w:after="0"/>
      </w:pPr>
      <w:r>
        <w:rPr>
          <w:color w:val="000000"/>
        </w:rPr>
        <w:t>1.</w:t>
      </w:r>
      <w:r>
        <w:rPr>
          <w:color w:val="000000"/>
        </w:rPr>
        <w:t>关于热学知识，下列说法正确的是</w:t>
      </w:r>
      <w:r>
        <w:rPr>
          <w:color w:val="000000"/>
        </w:rPr>
        <w:t>（</w:t>
      </w:r>
      <w:r>
        <w:rPr>
          <w:color w:val="000000"/>
        </w:rPr>
        <w:t> </w:t>
      </w:r>
      <w:r w:rsidR="00AF4EEA">
        <w:rPr>
          <w:rFonts w:hint="eastAsia"/>
          <w:color w:val="000000"/>
          <w:lang w:eastAsia="zh-CN"/>
        </w:rPr>
        <w:t xml:space="preserve">         </w:t>
      </w:r>
      <w:r>
        <w:rPr>
          <w:color w:val="000000"/>
        </w:rPr>
        <w:t xml:space="preserve">  </w:t>
      </w:r>
      <w:r>
        <w:rPr>
          <w:color w:val="000000"/>
        </w:rPr>
        <w:t>）</w:t>
      </w:r>
      <w:r>
        <w:rPr>
          <w:color w:val="000000"/>
        </w:rPr>
        <w:t xml:space="preserve">         </w:t>
      </w:r>
    </w:p>
    <w:p w:rsidR="00AF4EEA">
      <w:pPr>
        <w:spacing w:after="0"/>
        <w:ind w:left="150"/>
        <w:rPr>
          <w:rFonts w:hint="eastAsia"/>
          <w:color w:val="000000"/>
          <w:lang w:eastAsia="zh-CN"/>
        </w:rPr>
      </w:pPr>
      <w:r>
        <w:rPr>
          <w:color w:val="000000"/>
        </w:rPr>
        <w:t>A. </w:t>
      </w:r>
      <w:r>
        <w:rPr>
          <w:color w:val="000000"/>
        </w:rPr>
        <w:t>在热传递过程中，吸收热量的物体温度升高</w:t>
      </w:r>
      <w:r>
        <w:rPr>
          <w:color w:val="000000"/>
        </w:rPr>
        <w:t>        </w:t>
      </w:r>
      <w:r>
        <w:rPr>
          <w:noProof/>
          <w:lang w:eastAsia="zh-CN"/>
        </w:rPr>
        <w:drawing>
          <wp:inline distT="0" distB="0" distL="0" distR="0">
            <wp:extent cx="9550"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189332"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p>
    <w:p w:rsidR="00AF4EEA">
      <w:pPr>
        <w:spacing w:after="0"/>
        <w:ind w:left="150"/>
        <w:rPr>
          <w:rFonts w:hint="eastAsia"/>
          <w:noProof/>
          <w:lang w:eastAsia="zh-CN"/>
        </w:rPr>
      </w:pPr>
      <w:r>
        <w:rPr>
          <w:color w:val="000000"/>
        </w:rPr>
        <w:t>B. </w:t>
      </w:r>
      <w:r>
        <w:rPr>
          <w:color w:val="000000"/>
        </w:rPr>
        <w:t>春天来了，十堰乡村桃花盛开，处处闻到浓浓的花香，这是扩散现象</w:t>
      </w:r>
      <w:r>
        <w:br/>
      </w:r>
      <w:r>
        <w:rPr>
          <w:color w:val="000000"/>
        </w:rPr>
        <w:t>C. </w:t>
      </w:r>
      <w:r>
        <w:rPr>
          <w:color w:val="000000"/>
        </w:rPr>
        <w:t>液体很难被压缩，说明分子间有引力</w:t>
      </w:r>
      <w:r>
        <w:rPr>
          <w:color w:val="000000"/>
        </w:rPr>
        <w:t>                  </w:t>
      </w:r>
    </w:p>
    <w:p w:rsidR="0078042F">
      <w:pPr>
        <w:spacing w:after="0"/>
        <w:ind w:left="150"/>
      </w:pP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697344"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热值高的燃料，燃烧放出的热量多</w:t>
      </w:r>
    </w:p>
    <w:p w:rsidR="0078042F">
      <w:pPr>
        <w:spacing w:after="0"/>
        <w:rPr>
          <w:rFonts w:hint="eastAsia"/>
          <w:lang w:eastAsia="zh-CN"/>
        </w:rPr>
      </w:pPr>
      <w:r>
        <w:rPr>
          <w:color w:val="000000"/>
        </w:rPr>
        <w:t>2.</w:t>
      </w:r>
      <w:r>
        <w:rPr>
          <w:color w:val="000000"/>
        </w:rPr>
        <w:t>下列现象表明分子做无规则运动的是（</w:t>
      </w:r>
      <w:r>
        <w:rPr>
          <w:color w:val="000000"/>
        </w:rPr>
        <w:t>  </w:t>
      </w:r>
      <w:r w:rsidR="00AF4EEA">
        <w:rPr>
          <w:rFonts w:hint="eastAsia"/>
          <w:color w:val="000000"/>
          <w:lang w:eastAsia="zh-CN"/>
        </w:rPr>
        <w:t xml:space="preserve">        </w:t>
      </w:r>
      <w:r>
        <w:rPr>
          <w:color w:val="000000"/>
        </w:rPr>
        <w:t xml:space="preserve"> </w:t>
      </w:r>
      <w:r>
        <w:rPr>
          <w:color w:val="000000"/>
        </w:rPr>
        <w:t>）</w:t>
      </w:r>
      <w:r>
        <w:rPr>
          <w:color w:val="000000"/>
        </w:rPr>
        <w:t xml:space="preserve">  </w:t>
      </w:r>
    </w:p>
    <w:p w:rsidR="0078042F">
      <w:pPr>
        <w:spacing w:after="0"/>
        <w:ind w:left="150"/>
      </w:pPr>
      <w:r>
        <w:rPr>
          <w:color w:val="000000"/>
        </w:rPr>
        <w:t>A. </w:t>
      </w:r>
      <w:r>
        <w:rPr>
          <w:color w:val="000000"/>
        </w:rPr>
        <w:t>灰尘四起</w:t>
      </w:r>
      <w:r>
        <w:rPr>
          <w:color w:val="000000"/>
        </w:rPr>
        <w:t>                           </w:t>
      </w:r>
      <w:r>
        <w:rPr>
          <w:noProof/>
          <w:lang w:eastAsia="zh-CN"/>
        </w:rPr>
        <w:drawing>
          <wp:inline distT="0" distB="0" distL="0" distR="0">
            <wp:extent cx="28651"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73749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花香满园</w:t>
      </w:r>
      <w:r>
        <w:rPr>
          <w:color w:val="000000"/>
        </w:rPr>
        <w:t>                           </w:t>
      </w:r>
      <w:r>
        <w:rPr>
          <w:noProof/>
          <w:lang w:eastAsia="zh-CN"/>
        </w:rPr>
        <w:drawing>
          <wp:inline distT="0" distB="0" distL="0" distR="0">
            <wp:extent cx="2865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305775"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雪花飘飘</w:t>
      </w:r>
      <w:r>
        <w:rPr>
          <w:color w:val="000000"/>
        </w:rPr>
        <w:t>                           </w:t>
      </w:r>
      <w:r>
        <w:rPr>
          <w:noProof/>
          <w:lang w:eastAsia="zh-CN"/>
        </w:rPr>
        <w:drawing>
          <wp:inline distT="0" distB="0" distL="0" distR="0">
            <wp:extent cx="2865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018092"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黄沙扑面</w:t>
      </w:r>
    </w:p>
    <w:p w:rsidR="0078042F">
      <w:pPr>
        <w:spacing w:after="0"/>
        <w:rPr>
          <w:rFonts w:hint="eastAsia"/>
          <w:lang w:eastAsia="zh-CN"/>
        </w:rPr>
      </w:pPr>
      <w:r>
        <w:rPr>
          <w:color w:val="000000"/>
        </w:rPr>
        <w:t>3.</w:t>
      </w:r>
      <w:r>
        <w:rPr>
          <w:color w:val="000000"/>
        </w:rPr>
        <w:t>用丝绸摩擦过的玻璃棒带正电，这是因为摩擦后的玻璃棒</w:t>
      </w:r>
      <w:r>
        <w:rPr>
          <w:color w:val="000000"/>
        </w:rPr>
        <w:t>（</w:t>
      </w:r>
      <w:r w:rsidR="00AF4EEA">
        <w:rPr>
          <w:rFonts w:hint="eastAsia"/>
          <w:color w:val="000000"/>
          <w:lang w:eastAsia="zh-CN"/>
        </w:rPr>
        <w:t xml:space="preserve">        </w:t>
      </w:r>
      <w:r>
        <w:rPr>
          <w:color w:val="000000"/>
        </w:rPr>
        <w:t>  </w:t>
      </w:r>
      <w:r>
        <w:rPr>
          <w:color w:val="000000"/>
        </w:rPr>
        <w:t>）</w:t>
      </w:r>
    </w:p>
    <w:p w:rsidR="0078042F">
      <w:pPr>
        <w:spacing w:after="0"/>
        <w:ind w:left="150"/>
      </w:pPr>
      <w:r>
        <w:rPr>
          <w:color w:val="000000"/>
        </w:rPr>
        <w:t>A. </w:t>
      </w:r>
      <w:r>
        <w:rPr>
          <w:color w:val="000000"/>
        </w:rPr>
        <w:t>得到电子</w:t>
      </w:r>
      <w:r>
        <w:rPr>
          <w:color w:val="000000"/>
        </w:rPr>
        <w:t>                           </w:t>
      </w:r>
      <w:r>
        <w:rPr>
          <w:noProof/>
          <w:lang w:eastAsia="zh-CN"/>
        </w:rPr>
        <w:drawing>
          <wp:inline distT="0" distB="0" distL="0" distR="0">
            <wp:extent cx="2865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036978"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失去质子</w:t>
      </w:r>
      <w:r>
        <w:rPr>
          <w:color w:val="000000"/>
        </w:rPr>
        <w:t>                      </w:t>
      </w:r>
      <w:r>
        <w:rPr>
          <w:color w:val="000000"/>
        </w:rPr>
        <w:t>     </w:t>
      </w:r>
      <w:r>
        <w:rPr>
          <w:noProof/>
          <w:lang w:eastAsia="zh-CN"/>
        </w:rPr>
        <w:drawing>
          <wp:inline distT="0" distB="0" distL="0" distR="0">
            <wp:extent cx="28651"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560740"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失去电子</w:t>
      </w:r>
      <w:r>
        <w:rPr>
          <w:color w:val="000000"/>
        </w:rPr>
        <w:t>                           </w:t>
      </w:r>
      <w:r>
        <w:rPr>
          <w:noProof/>
          <w:lang w:eastAsia="zh-CN"/>
        </w:rPr>
        <w:drawing>
          <wp:inline distT="0" distB="0" distL="0" distR="0">
            <wp:extent cx="2865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723496"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得到质子</w:t>
      </w:r>
    </w:p>
    <w:p w:rsidR="0078042F">
      <w:pPr>
        <w:spacing w:after="0"/>
      </w:pPr>
      <w:r>
        <w:rPr>
          <w:color w:val="000000"/>
        </w:rPr>
        <w:t>4.</w:t>
      </w:r>
      <w:r>
        <w:rPr>
          <w:color w:val="000000"/>
        </w:rPr>
        <w:t>对图中各图所示情况的判断，正确的是</w:t>
      </w:r>
      <w:r>
        <w:rPr>
          <w:color w:val="000000"/>
        </w:rPr>
        <w:t>（</w:t>
      </w:r>
      <w:r>
        <w:rPr>
          <w:color w:val="000000"/>
        </w:rPr>
        <w:t xml:space="preserve">   </w:t>
      </w:r>
      <w:r w:rsidR="00AF4EEA">
        <w:rPr>
          <w:rFonts w:hint="eastAsia"/>
          <w:color w:val="000000"/>
          <w:lang w:eastAsia="zh-CN"/>
        </w:rPr>
        <w:t xml:space="preserve">         </w:t>
      </w:r>
      <w:r>
        <w:rPr>
          <w:color w:val="000000"/>
        </w:rPr>
        <w:t>）</w:t>
      </w:r>
    </w:p>
    <w:p w:rsidR="0078042F">
      <w:pPr>
        <w:spacing w:after="0"/>
      </w:pPr>
      <w:r>
        <w:rPr>
          <w:noProof/>
          <w:lang w:eastAsia="zh-CN"/>
        </w:rPr>
        <w:drawing>
          <wp:anchor distT="0" distB="0" distL="114300" distR="114300" simplePos="0" relativeHeight="251659264" behindDoc="0" locked="0" layoutInCell="1" allowOverlap="1">
            <wp:simplePos x="0" y="0"/>
            <wp:positionH relativeFrom="column">
              <wp:posOffset>3810</wp:posOffset>
            </wp:positionH>
            <wp:positionV relativeFrom="paragraph">
              <wp:posOffset>25400</wp:posOffset>
            </wp:positionV>
            <wp:extent cx="3762375" cy="1524000"/>
            <wp:effectExtent l="19050" t="0" r="9525" b="0"/>
            <wp:wrapSquare wrapText="bothSides"/>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664810" name=""/>
                    <pic:cNvPicPr/>
                  </pic:nvPicPr>
                  <pic:blipFill>
                    <a:blip xmlns:r="http://schemas.openxmlformats.org/officeDocument/2006/relationships" r:embed="rId9" cstate="print"/>
                    <a:stretch>
                      <a:fillRect/>
                    </a:stretch>
                  </pic:blipFill>
                  <pic:spPr>
                    <a:xfrm>
                      <a:off x="0" y="0"/>
                      <a:ext cx="3762375" cy="1524000"/>
                    </a:xfrm>
                    <a:prstGeom prst="rect">
                      <a:avLst/>
                    </a:prstGeom>
                  </pic:spPr>
                </pic:pic>
              </a:graphicData>
            </a:graphic>
          </wp:anchor>
        </w:drawing>
      </w: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AF4EEA">
      <w:pPr>
        <w:spacing w:after="0"/>
        <w:ind w:left="150"/>
        <w:rPr>
          <w:rFonts w:hint="eastAsia"/>
          <w:color w:val="000000"/>
          <w:lang w:eastAsia="zh-CN"/>
        </w:rPr>
      </w:pPr>
      <w:r>
        <w:rPr>
          <w:color w:val="000000"/>
        </w:rPr>
        <w:t>A. </w:t>
      </w:r>
      <w:r>
        <w:rPr>
          <w:color w:val="000000"/>
        </w:rPr>
        <w:t>图（</w:t>
      </w:r>
      <w:r>
        <w:rPr>
          <w:color w:val="000000"/>
        </w:rPr>
        <w:t>a</w:t>
      </w:r>
      <w:r>
        <w:rPr>
          <w:color w:val="000000"/>
        </w:rPr>
        <w:t>）中</w:t>
      </w:r>
      <w:r>
        <w:rPr>
          <w:color w:val="000000"/>
        </w:rPr>
        <w:t>q</w:t>
      </w:r>
      <w:r>
        <w:rPr>
          <w:color w:val="000000"/>
          <w:vertAlign w:val="subscript"/>
        </w:rPr>
        <w:t>1</w:t>
      </w:r>
      <w:r>
        <w:rPr>
          <w:color w:val="000000"/>
        </w:rPr>
        <w:t>q</w:t>
      </w:r>
      <w:r>
        <w:rPr>
          <w:color w:val="000000"/>
          <w:vertAlign w:val="subscript"/>
        </w:rPr>
        <w:t>2</w:t>
      </w:r>
      <w:r>
        <w:rPr>
          <w:color w:val="000000"/>
        </w:rPr>
        <w:t>两绝缘小球带同种电荷</w:t>
      </w:r>
      <w:r>
        <w:rPr>
          <w:color w:val="000000"/>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665976"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p>
    <w:p w:rsidR="00AF4EEA">
      <w:pPr>
        <w:spacing w:after="0"/>
        <w:ind w:left="150"/>
        <w:rPr>
          <w:rFonts w:hint="eastAsia"/>
          <w:color w:val="000000"/>
          <w:lang w:eastAsia="zh-CN"/>
        </w:rPr>
      </w:pPr>
      <w:r>
        <w:rPr>
          <w:color w:val="000000"/>
        </w:rPr>
        <w:t>B. </w:t>
      </w:r>
      <w:r>
        <w:rPr>
          <w:color w:val="000000"/>
        </w:rPr>
        <w:t>图（</w:t>
      </w:r>
      <w:r>
        <w:rPr>
          <w:color w:val="000000"/>
        </w:rPr>
        <w:t>b</w:t>
      </w:r>
      <w:r>
        <w:rPr>
          <w:color w:val="000000"/>
        </w:rPr>
        <w:t>）中导线</w:t>
      </w:r>
      <w:r>
        <w:rPr>
          <w:color w:val="000000"/>
        </w:rPr>
        <w:t>a</w:t>
      </w:r>
      <w:r>
        <w:rPr>
          <w:color w:val="000000"/>
        </w:rPr>
        <w:t>端接电源正极</w:t>
      </w:r>
      <w:r>
        <w:br/>
      </w:r>
      <w:r>
        <w:rPr>
          <w:color w:val="000000"/>
        </w:rPr>
        <w:t>C. </w:t>
      </w:r>
      <w:r>
        <w:rPr>
          <w:color w:val="000000"/>
        </w:rPr>
        <w:t>图（</w:t>
      </w:r>
      <w:r>
        <w:rPr>
          <w:color w:val="000000"/>
        </w:rPr>
        <w:t>c</w:t>
      </w:r>
      <w:r>
        <w:rPr>
          <w:color w:val="000000"/>
        </w:rPr>
        <w:t>）中不计摩擦、轮重及绳重，匀速拉绳的力</w:t>
      </w:r>
      <w:r>
        <w:rPr>
          <w:color w:val="000000"/>
        </w:rPr>
        <w:t>F</w:t>
      </w:r>
      <w:r>
        <w:rPr>
          <w:color w:val="000000"/>
        </w:rPr>
        <w:t>大小为</w:t>
      </w:r>
      <w:r>
        <w:rPr>
          <w:color w:val="000000"/>
        </w:rPr>
        <w:t>80N      </w:t>
      </w:r>
      <w:r>
        <w:rPr>
          <w:noProof/>
          <w:lang w:eastAsia="zh-CN"/>
        </w:rPr>
        <w:drawing>
          <wp:inline distT="0" distB="0" distL="0" distR="0">
            <wp:extent cx="9550"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945347"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p>
    <w:p w:rsidR="0078042F">
      <w:pPr>
        <w:spacing w:after="0"/>
        <w:ind w:left="150"/>
      </w:pPr>
      <w:r>
        <w:rPr>
          <w:color w:val="000000"/>
        </w:rPr>
        <w:t>D. </w:t>
      </w:r>
      <w:r>
        <w:rPr>
          <w:color w:val="000000"/>
        </w:rPr>
        <w:t>图（</w:t>
      </w:r>
      <w:r>
        <w:rPr>
          <w:color w:val="000000"/>
        </w:rPr>
        <w:t>d</w:t>
      </w:r>
      <w:r>
        <w:rPr>
          <w:color w:val="000000"/>
        </w:rPr>
        <w:t>）表示物体以</w:t>
      </w:r>
      <w:r>
        <w:rPr>
          <w:color w:val="000000"/>
        </w:rPr>
        <w:t>5m/s</w:t>
      </w:r>
      <w:r>
        <w:rPr>
          <w:color w:val="000000"/>
        </w:rPr>
        <w:t>的速度匀速运动</w:t>
      </w:r>
    </w:p>
    <w:p w:rsidR="0078042F">
      <w:pPr>
        <w:spacing w:after="0"/>
      </w:pPr>
      <w:r>
        <w:rPr>
          <w:color w:val="000000"/>
        </w:rPr>
        <w:t>5.</w:t>
      </w:r>
      <w:r>
        <w:rPr>
          <w:color w:val="000000"/>
        </w:rPr>
        <w:t>小明根据下列表中的数据，得出以下四个结论，其中正确的是（</w:t>
      </w:r>
      <w:r>
        <w:rPr>
          <w:color w:val="000000"/>
        </w:rPr>
        <w:t xml:space="preserve">   </w:t>
      </w:r>
      <w:r>
        <w:rPr>
          <w:color w:val="000000"/>
        </w:rPr>
        <w:t>）</w:t>
      </w:r>
      <w:r>
        <w:rPr>
          <w:color w:val="000000"/>
        </w:rPr>
        <w:t xml:space="preserve">  </w:t>
      </w: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870"/>
        <w:gridCol w:w="1710"/>
        <w:gridCol w:w="36"/>
        <w:gridCol w:w="450"/>
        <w:gridCol w:w="1710"/>
        <w:gridCol w:w="36"/>
        <w:gridCol w:w="450"/>
        <w:gridCol w:w="1918"/>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熔点</w:t>
            </w:r>
            <w:r>
              <w:rPr>
                <w:color w:val="000000"/>
              </w:rPr>
              <w:t>/℃</w:t>
            </w:r>
            <w:r>
              <w:br/>
            </w:r>
            <w:r>
              <w:rPr>
                <w:color w:val="000000"/>
              </w:rPr>
              <w:t>（</w:t>
            </w:r>
            <w:r>
              <w:rPr>
                <w:color w:val="000000"/>
              </w:rPr>
              <w:t>标准大气压下</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沸点</w:t>
            </w:r>
            <w:r>
              <w:rPr>
                <w:color w:val="000000"/>
              </w:rPr>
              <w:t>/</w:t>
            </w:r>
            <w:r>
              <w:rPr>
                <w:color w:val="000000"/>
              </w:rPr>
              <w:t>℃</w:t>
            </w:r>
            <w:r>
              <w:br/>
            </w:r>
            <w:r>
              <w:rPr>
                <w:color w:val="000000"/>
              </w:rPr>
              <w:t>（</w:t>
            </w:r>
            <w:r>
              <w:rPr>
                <w:color w:val="000000"/>
              </w:rPr>
              <w:t>标准大气压下</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比热容</w:t>
            </w:r>
            <w:r>
              <w:rPr>
                <w:color w:val="000000"/>
              </w:rPr>
              <w:t>/J</w:t>
            </w:r>
            <w:r>
              <w:rPr>
                <w:color w:val="000000"/>
              </w:rPr>
              <w:t>（</w:t>
            </w:r>
            <w:r>
              <w:rPr>
                <w:color w:val="000000"/>
              </w:rPr>
              <w:t>kg•℃</w:t>
            </w:r>
            <w:r>
              <w:rPr>
                <w:color w:val="000000"/>
              </w:rPr>
              <w:t>）</w:t>
            </w:r>
            <w:r>
              <w:rPr>
                <w:color w:val="000000"/>
                <w:vertAlign w:val="superscript"/>
              </w:rPr>
              <w:t>﹣</w:t>
            </w:r>
            <w:r>
              <w:rPr>
                <w:color w:val="000000"/>
                <w:vertAlign w:val="superscript"/>
              </w:rPr>
              <w:t>1</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100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4.2×10</w:t>
            </w:r>
            <w:r>
              <w:rPr>
                <w:color w:val="000000"/>
                <w:vertAlign w:val="superscript"/>
              </w:rPr>
              <w:t>3</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固态酒精</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w:t>
            </w:r>
            <w:r>
              <w:rPr>
                <w:color w:val="000000"/>
              </w:rPr>
              <w:t>117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酒精</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78.5</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酒精</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2.4×10</w:t>
            </w:r>
            <w:r>
              <w:rPr>
                <w:color w:val="000000"/>
                <w:vertAlign w:val="superscript"/>
              </w:rPr>
              <w:t>3</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固态水银</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w:t>
            </w:r>
            <w:r>
              <w:rPr>
                <w:color w:val="000000"/>
              </w:rPr>
              <w:t>39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水银</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357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78042F">
            <w:pPr>
              <w:spacing w:after="0"/>
            </w:pPr>
            <w:r>
              <w:rPr>
                <w:color w:val="000000"/>
              </w:rPr>
              <w:t>2.1×10</w:t>
            </w:r>
            <w:r>
              <w:rPr>
                <w:color w:val="000000"/>
                <w:vertAlign w:val="superscript"/>
              </w:rPr>
              <w:t>3</w:t>
            </w:r>
          </w:p>
        </w:tc>
      </w:tr>
    </w:tbl>
    <w:p w:rsidR="0078042F">
      <w:pPr>
        <w:spacing w:after="0"/>
        <w:ind w:left="150"/>
      </w:pPr>
      <w:r>
        <w:rPr>
          <w:color w:val="000000"/>
        </w:rPr>
        <w:t>A. </w:t>
      </w:r>
      <w:r>
        <w:rPr>
          <w:color w:val="000000"/>
        </w:rPr>
        <w:t>在标准大气压下，酒精在﹣</w:t>
      </w:r>
      <w:r>
        <w:rPr>
          <w:color w:val="000000"/>
        </w:rPr>
        <w:t>120℃</w:t>
      </w:r>
      <w:r>
        <w:rPr>
          <w:color w:val="000000"/>
        </w:rPr>
        <w:t>时是固态，水银在﹣</w:t>
      </w:r>
      <w:r>
        <w:rPr>
          <w:color w:val="000000"/>
        </w:rPr>
        <w:t>35℃</w:t>
      </w:r>
      <w:r>
        <w:rPr>
          <w:color w:val="000000"/>
        </w:rPr>
        <w:t>时是液态</w:t>
      </w:r>
      <w:r>
        <w:br/>
      </w:r>
      <w:r>
        <w:rPr>
          <w:color w:val="000000"/>
        </w:rPr>
        <w:t>B. </w:t>
      </w:r>
      <w:r>
        <w:rPr>
          <w:color w:val="000000"/>
        </w:rPr>
        <w:t>南极冬季气温一般在﹣</w:t>
      </w:r>
      <w:r>
        <w:rPr>
          <w:color w:val="000000"/>
        </w:rPr>
        <w:t>40℃</w:t>
      </w:r>
      <w:r>
        <w:rPr>
          <w:color w:val="000000"/>
        </w:rPr>
        <w:t>以下，在南极测量气温能选择水银温度计</w:t>
      </w:r>
      <w:r>
        <w:br/>
      </w:r>
      <w:r>
        <w:rPr>
          <w:color w:val="000000"/>
        </w:rPr>
        <w:t>C. </w:t>
      </w:r>
      <w:r>
        <w:rPr>
          <w:color w:val="000000"/>
        </w:rPr>
        <w:t>可以用酒精温度计测沸水的温度</w:t>
      </w:r>
      <w:r>
        <w:br/>
      </w:r>
      <w:r>
        <w:rPr>
          <w:color w:val="000000"/>
        </w:rPr>
        <w:t>D. </w:t>
      </w:r>
      <w:r>
        <w:rPr>
          <w:color w:val="000000"/>
        </w:rPr>
        <w:t>质量相同的水和酒精吸收相同的热量，酒精升高的温度少</w:t>
      </w:r>
    </w:p>
    <w:p w:rsidR="0078042F">
      <w:pPr>
        <w:spacing w:after="0"/>
      </w:pPr>
      <w:r>
        <w:rPr>
          <w:color w:val="000000"/>
        </w:rPr>
        <w:t>6.</w:t>
      </w:r>
      <w:r>
        <w:rPr>
          <w:color w:val="000000"/>
        </w:rPr>
        <w:t>下列关于内能的说法中正确的是（</w:t>
      </w:r>
      <w:r>
        <w:rPr>
          <w:color w:val="000000"/>
        </w:rPr>
        <w:t> </w:t>
      </w:r>
      <w:r w:rsidR="00AF4EEA">
        <w:rPr>
          <w:rFonts w:hint="eastAsia"/>
          <w:color w:val="000000"/>
          <w:lang w:eastAsia="zh-CN"/>
        </w:rPr>
        <w:t xml:space="preserve">      </w:t>
      </w:r>
      <w:r>
        <w:rPr>
          <w:color w:val="000000"/>
        </w:rPr>
        <w:t xml:space="preserve">  </w:t>
      </w:r>
      <w:r>
        <w:rPr>
          <w:color w:val="000000"/>
        </w:rPr>
        <w:t>）</w:t>
      </w:r>
      <w:r>
        <w:rPr>
          <w:color w:val="000000"/>
        </w:rPr>
        <w:t xml:space="preserve">            </w:t>
      </w:r>
    </w:p>
    <w:p w:rsidR="0078042F">
      <w:pPr>
        <w:spacing w:after="0"/>
        <w:ind w:left="150"/>
      </w:pPr>
      <w:r>
        <w:rPr>
          <w:color w:val="000000"/>
        </w:rPr>
        <w:t>A. </w:t>
      </w:r>
      <w:r>
        <w:rPr>
          <w:color w:val="000000"/>
        </w:rPr>
        <w:t>晒太阳使身体变暖，是通过做功改变内能的</w:t>
      </w:r>
      <w:r>
        <w:rPr>
          <w:color w:val="000000"/>
        </w:rPr>
        <w:t>        </w:t>
      </w:r>
      <w:r>
        <w:rPr>
          <w:noProof/>
          <w:lang w:eastAsia="zh-CN"/>
        </w:rPr>
        <w:drawing>
          <wp:inline distT="0" distB="0" distL="0" distR="0">
            <wp:extent cx="9550"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623133"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热量总是由内能大的物体传递给内能小的物体</w:t>
      </w:r>
      <w:r>
        <w:br/>
      </w:r>
      <w:r>
        <w:rPr>
          <w:color w:val="000000"/>
        </w:rPr>
        <w:t>C. </w:t>
      </w:r>
      <w:r>
        <w:rPr>
          <w:color w:val="000000"/>
        </w:rPr>
        <w:t>一块</w:t>
      </w:r>
      <w:r>
        <w:rPr>
          <w:color w:val="000000"/>
        </w:rPr>
        <w:t>0℃</w:t>
      </w:r>
      <w:r>
        <w:rPr>
          <w:color w:val="000000"/>
        </w:rPr>
        <w:t>的冰融化成</w:t>
      </w:r>
      <w:r>
        <w:rPr>
          <w:color w:val="000000"/>
        </w:rPr>
        <w:t>0℃</w:t>
      </w:r>
      <w:r>
        <w:rPr>
          <w:color w:val="000000"/>
        </w:rPr>
        <w:t>的水，内能增加</w:t>
      </w:r>
      <w:r>
        <w:rPr>
          <w:color w:val="000000"/>
        </w:rPr>
        <w:t>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392054"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物体吸收热量，内能变大，温度一定升高</w:t>
      </w:r>
    </w:p>
    <w:p w:rsidR="0078042F">
      <w:pPr>
        <w:spacing w:after="0"/>
      </w:pPr>
      <w:r>
        <w:rPr>
          <w:color w:val="000000"/>
        </w:rPr>
        <w:t>7.</w:t>
      </w:r>
      <w:r>
        <w:rPr>
          <w:color w:val="000000"/>
        </w:rPr>
        <w:t>如图所示，某电子线路板上有一个由三个电阻</w:t>
      </w:r>
      <w:r>
        <w:rPr>
          <w:color w:val="000000"/>
        </w:rPr>
        <w:t>R</w:t>
      </w:r>
      <w:r>
        <w:rPr>
          <w:color w:val="000000"/>
          <w:vertAlign w:val="subscript"/>
        </w:rPr>
        <w:t>1</w:t>
      </w:r>
      <w:r>
        <w:rPr>
          <w:color w:val="000000"/>
        </w:rPr>
        <w:t>、</w:t>
      </w:r>
      <w:r>
        <w:rPr>
          <w:color w:val="000000"/>
        </w:rPr>
        <w:t>R</w:t>
      </w:r>
      <w:r>
        <w:rPr>
          <w:color w:val="000000"/>
          <w:vertAlign w:val="subscript"/>
        </w:rPr>
        <w:t>2</w:t>
      </w:r>
      <w:r>
        <w:rPr>
          <w:color w:val="000000"/>
        </w:rPr>
        <w:t>和</w:t>
      </w:r>
      <w:r>
        <w:rPr>
          <w:color w:val="000000"/>
        </w:rPr>
        <w:t>R</w:t>
      </w:r>
      <w:r>
        <w:rPr>
          <w:color w:val="000000"/>
          <w:vertAlign w:val="subscript"/>
        </w:rPr>
        <w:t>3</w:t>
      </w:r>
      <w:r>
        <w:rPr>
          <w:color w:val="000000"/>
        </w:rPr>
        <w:t>构成的局部电路．已知通过</w:t>
      </w:r>
      <w:r>
        <w:rPr>
          <w:color w:val="000000"/>
        </w:rPr>
        <w:t>R</w:t>
      </w:r>
      <w:r>
        <w:rPr>
          <w:color w:val="000000"/>
          <w:vertAlign w:val="subscript"/>
        </w:rPr>
        <w:t>1</w:t>
      </w:r>
      <w:r>
        <w:rPr>
          <w:color w:val="000000"/>
        </w:rPr>
        <w:t>和</w:t>
      </w:r>
      <w:r>
        <w:rPr>
          <w:color w:val="000000"/>
        </w:rPr>
        <w:t>R</w:t>
      </w:r>
      <w:r>
        <w:rPr>
          <w:color w:val="000000"/>
          <w:vertAlign w:val="subscript"/>
        </w:rPr>
        <w:t>2</w:t>
      </w:r>
      <w:r>
        <w:rPr>
          <w:color w:val="000000"/>
        </w:rPr>
        <w:t>的电流分别为</w:t>
      </w:r>
      <w:r>
        <w:rPr>
          <w:color w:val="000000"/>
        </w:rPr>
        <w:t>4mA</w:t>
      </w:r>
      <w:r>
        <w:rPr>
          <w:color w:val="000000"/>
        </w:rPr>
        <w:t>和</w:t>
      </w:r>
      <w:r>
        <w:rPr>
          <w:color w:val="000000"/>
        </w:rPr>
        <w:t>10mA</w:t>
      </w:r>
      <w:r>
        <w:rPr>
          <w:color w:val="000000"/>
        </w:rPr>
        <w:t>，则通过</w:t>
      </w:r>
      <w:r>
        <w:rPr>
          <w:color w:val="000000"/>
        </w:rPr>
        <w:t>R</w:t>
      </w:r>
      <w:r>
        <w:rPr>
          <w:color w:val="000000"/>
          <w:vertAlign w:val="subscript"/>
        </w:rPr>
        <w:t>3</w:t>
      </w:r>
      <w:r>
        <w:rPr>
          <w:color w:val="000000"/>
        </w:rPr>
        <w:t>的电流可能是（　</w:t>
      </w:r>
      <w:r w:rsidR="00AF4EEA">
        <w:rPr>
          <w:rFonts w:hint="eastAsia"/>
          <w:color w:val="000000"/>
          <w:lang w:eastAsia="zh-CN"/>
        </w:rPr>
        <w:t xml:space="preserve">      </w:t>
      </w:r>
      <w:r>
        <w:rPr>
          <w:color w:val="000000"/>
        </w:rPr>
        <w:t>　）</w:t>
      </w:r>
    </w:p>
    <w:p w:rsidR="0078042F">
      <w:pPr>
        <w:spacing w:after="0"/>
      </w:pPr>
      <w:r>
        <w:rPr>
          <w:noProof/>
          <w:lang w:eastAsia="zh-CN"/>
        </w:rPr>
        <w:drawing>
          <wp:anchor distT="0" distB="0" distL="114300" distR="114300" simplePos="0" relativeHeight="251660288" behindDoc="0" locked="0" layoutInCell="1" allowOverlap="1">
            <wp:simplePos x="0" y="0"/>
            <wp:positionH relativeFrom="column">
              <wp:posOffset>3810</wp:posOffset>
            </wp:positionH>
            <wp:positionV relativeFrom="paragraph">
              <wp:posOffset>62230</wp:posOffset>
            </wp:positionV>
            <wp:extent cx="3333750" cy="1666875"/>
            <wp:effectExtent l="19050" t="0" r="0" b="0"/>
            <wp:wrapSquare wrapText="bothSides"/>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891247" name=""/>
                    <pic:cNvPicPr/>
                  </pic:nvPicPr>
                  <pic:blipFill>
                    <a:blip xmlns:r="http://schemas.openxmlformats.org/officeDocument/2006/relationships" r:embed="rId10" cstate="print"/>
                    <a:stretch>
                      <a:fillRect/>
                    </a:stretch>
                  </pic:blipFill>
                  <pic:spPr>
                    <a:xfrm>
                      <a:off x="0" y="0"/>
                      <a:ext cx="3333750" cy="1666875"/>
                    </a:xfrm>
                    <a:prstGeom prst="rect">
                      <a:avLst/>
                    </a:prstGeom>
                  </pic:spPr>
                </pic:pic>
              </a:graphicData>
            </a:graphic>
          </wp:anchor>
        </w:drawing>
      </w:r>
    </w:p>
    <w:p w:rsidR="0078042F">
      <w:pPr>
        <w:spacing w:after="0"/>
      </w:pP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78042F">
      <w:pPr>
        <w:spacing w:after="0"/>
        <w:ind w:left="150"/>
      </w:pPr>
      <w:r>
        <w:rPr>
          <w:color w:val="000000"/>
        </w:rPr>
        <w:t>A. 4mA                                   B. 8mA                                   C. 10mA                                  D. 14mA</w:t>
      </w:r>
    </w:p>
    <w:p w:rsidR="0078042F">
      <w:pPr>
        <w:spacing w:after="0"/>
        <w:rPr>
          <w:rFonts w:hint="eastAsia"/>
          <w:lang w:eastAsia="zh-CN"/>
        </w:rPr>
      </w:pPr>
      <w:r>
        <w:rPr>
          <w:color w:val="000000"/>
        </w:rPr>
        <w:t>8.</w:t>
      </w:r>
      <w:r>
        <w:rPr>
          <w:color w:val="000000"/>
        </w:rPr>
        <w:t>下列说法中正确的是</w:t>
      </w:r>
      <w:r w:rsidR="00AF4EEA">
        <w:rPr>
          <w:rFonts w:hint="eastAsia"/>
          <w:lang w:eastAsia="zh-CN"/>
        </w:rPr>
        <w:t>（</w:t>
      </w:r>
      <w:r w:rsidR="00AF4EEA">
        <w:rPr>
          <w:rFonts w:hint="eastAsia"/>
          <w:lang w:eastAsia="zh-CN"/>
        </w:rPr>
        <w:t xml:space="preserve">           </w:t>
      </w:r>
      <w:r w:rsidR="00AF4EEA">
        <w:rPr>
          <w:rFonts w:hint="eastAsia"/>
          <w:lang w:eastAsia="zh-CN"/>
        </w:rPr>
        <w:t>）</w:t>
      </w:r>
    </w:p>
    <w:p w:rsidR="0078042F">
      <w:pPr>
        <w:spacing w:after="0"/>
        <w:ind w:left="150"/>
      </w:pPr>
      <w:r>
        <w:rPr>
          <w:color w:val="000000"/>
        </w:rPr>
        <w:t>A. </w:t>
      </w:r>
      <w:r>
        <w:rPr>
          <w:color w:val="000000"/>
        </w:rPr>
        <w:t>干燥的木头是绝缘体，潮湿的木头是导体</w:t>
      </w:r>
      <w:r>
        <w:rPr>
          <w:color w:val="000000"/>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505612"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各种酸、碱、盐的水溶液都是绝缘体</w:t>
      </w:r>
      <w:r>
        <w:br/>
      </w:r>
      <w:r>
        <w:rPr>
          <w:color w:val="000000"/>
        </w:rPr>
        <w:t>C. </w:t>
      </w:r>
      <w:r>
        <w:rPr>
          <w:color w:val="000000"/>
        </w:rPr>
        <w:t>绝缘体不容易导电，所以它们不是电工材料</w:t>
      </w:r>
      <w:r>
        <w:rPr>
          <w:color w:val="000000"/>
        </w:rPr>
        <w:t>        </w:t>
      </w:r>
      <w:r>
        <w:rPr>
          <w:noProof/>
          <w:lang w:eastAsia="zh-CN"/>
        </w:rPr>
        <w:drawing>
          <wp:inline distT="0" distB="0" distL="0" distR="0">
            <wp:extent cx="9550"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23408"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负电荷定向移动的方向是电流方向</w:t>
      </w:r>
    </w:p>
    <w:p w:rsidR="0078042F">
      <w:pPr>
        <w:spacing w:after="0"/>
        <w:rPr>
          <w:rFonts w:hint="eastAsia"/>
          <w:lang w:eastAsia="zh-CN"/>
        </w:rPr>
      </w:pPr>
      <w:r>
        <w:rPr>
          <w:color w:val="000000"/>
        </w:rPr>
        <w:t>9.</w:t>
      </w:r>
      <w:r>
        <w:rPr>
          <w:color w:val="000000"/>
        </w:rPr>
        <w:t>两个等值电阻并联后的总电阻是</w:t>
      </w:r>
      <w:r>
        <w:rPr>
          <w:color w:val="000000"/>
        </w:rPr>
        <w:t>3Ω</w:t>
      </w:r>
      <w:r>
        <w:rPr>
          <w:color w:val="000000"/>
        </w:rPr>
        <w:t>，若将它们串联起来，总电阻是（</w:t>
      </w:r>
      <w:r w:rsidR="00AF4EEA">
        <w:rPr>
          <w:rFonts w:hint="eastAsia"/>
          <w:color w:val="000000"/>
          <w:lang w:eastAsia="zh-CN"/>
        </w:rPr>
        <w:t xml:space="preserve">       </w:t>
      </w:r>
      <w:r>
        <w:rPr>
          <w:color w:val="000000"/>
        </w:rPr>
        <w:t>　　）</w:t>
      </w:r>
    </w:p>
    <w:p w:rsidR="0078042F">
      <w:pPr>
        <w:spacing w:after="0"/>
        <w:ind w:left="150"/>
      </w:pPr>
      <w:r>
        <w:rPr>
          <w:color w:val="000000"/>
        </w:rPr>
        <w:t>A. 3Ω                                        B. 6Ω                                        C. 9Ω                                     D. 12Ω</w:t>
      </w:r>
    </w:p>
    <w:p w:rsidR="0078042F">
      <w:pPr>
        <w:spacing w:after="0"/>
      </w:pPr>
      <w:r>
        <w:rPr>
          <w:color w:val="000000"/>
        </w:rPr>
        <w:t>10.</w:t>
      </w:r>
      <w:r>
        <w:rPr>
          <w:color w:val="000000"/>
        </w:rPr>
        <w:t>电动自行车两刹车手柄中各有一只开关</w:t>
      </w:r>
      <w:r>
        <w:rPr>
          <w:color w:val="000000"/>
        </w:rPr>
        <w:t>S</w:t>
      </w:r>
      <w:r>
        <w:rPr>
          <w:color w:val="000000"/>
          <w:vertAlign w:val="subscript"/>
        </w:rPr>
        <w:t>1</w:t>
      </w:r>
      <w:r>
        <w:rPr>
          <w:color w:val="000000"/>
        </w:rPr>
        <w:t>和</w:t>
      </w:r>
      <w:r>
        <w:rPr>
          <w:color w:val="000000"/>
        </w:rPr>
        <w:t>S</w:t>
      </w:r>
      <w:r>
        <w:rPr>
          <w:color w:val="000000"/>
          <w:vertAlign w:val="subscript"/>
        </w:rPr>
        <w:t>2</w:t>
      </w:r>
      <w:r>
        <w:rPr>
          <w:color w:val="000000"/>
        </w:rPr>
        <w:t xml:space="preserve"> </w:t>
      </w:r>
      <w:r>
        <w:rPr>
          <w:color w:val="000000"/>
        </w:rPr>
        <w:t>．</w:t>
      </w:r>
      <w:r>
        <w:rPr>
          <w:color w:val="000000"/>
        </w:rPr>
        <w:t xml:space="preserve"> </w:t>
      </w:r>
      <w:r>
        <w:rPr>
          <w:color w:val="000000"/>
        </w:rPr>
        <w:t>在行驶中用任一只手柄刹车时，该手柄上的开关立即断开，电动机停止工作．以下电路符合要求的是</w:t>
      </w:r>
      <w:r>
        <w:rPr>
          <w:color w:val="000000"/>
        </w:rPr>
        <w:t>（</w:t>
      </w:r>
      <w:r>
        <w:rPr>
          <w:color w:val="000000"/>
        </w:rPr>
        <w:t>  </w:t>
      </w:r>
      <w:r w:rsidR="00AF4EEA">
        <w:rPr>
          <w:rFonts w:hint="eastAsia"/>
          <w:color w:val="000000"/>
          <w:lang w:eastAsia="zh-CN"/>
        </w:rPr>
        <w:t xml:space="preserve">        </w:t>
      </w:r>
      <w:r>
        <w:rPr>
          <w:color w:val="000000"/>
        </w:rPr>
        <w:t xml:space="preserve"> </w:t>
      </w:r>
      <w:r>
        <w:rPr>
          <w:color w:val="000000"/>
        </w:rPr>
        <w:t>）</w:t>
      </w:r>
      <w:r>
        <w:rPr>
          <w:color w:val="000000"/>
        </w:rPr>
        <w:t xml:space="preserve">  </w:t>
      </w:r>
    </w:p>
    <w:p w:rsidR="0078042F">
      <w:pPr>
        <w:spacing w:after="0"/>
      </w:pPr>
      <w:r>
        <w:rPr>
          <w:noProof/>
          <w:lang w:eastAsia="zh-CN"/>
        </w:rPr>
        <w:drawing>
          <wp:anchor distT="0" distB="0" distL="114300" distR="114300" simplePos="0" relativeHeight="251661312" behindDoc="0" locked="0" layoutInCell="1" allowOverlap="1">
            <wp:simplePos x="0" y="0"/>
            <wp:positionH relativeFrom="column">
              <wp:posOffset>3810</wp:posOffset>
            </wp:positionH>
            <wp:positionV relativeFrom="paragraph">
              <wp:posOffset>97155</wp:posOffset>
            </wp:positionV>
            <wp:extent cx="1038225" cy="600075"/>
            <wp:effectExtent l="19050" t="0" r="9525" b="0"/>
            <wp:wrapSquare wrapText="bothSides"/>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960552" name=""/>
                    <pic:cNvPicPr/>
                  </pic:nvPicPr>
                  <pic:blipFill>
                    <a:blip xmlns:r="http://schemas.openxmlformats.org/officeDocument/2006/relationships" r:embed="rId11" cstate="print"/>
                    <a:stretch>
                      <a:fillRect/>
                    </a:stretch>
                  </pic:blipFill>
                  <pic:spPr>
                    <a:xfrm>
                      <a:off x="0" y="0"/>
                      <a:ext cx="1038225" cy="600075"/>
                    </a:xfrm>
                    <a:prstGeom prst="rect">
                      <a:avLst/>
                    </a:prstGeom>
                  </pic:spPr>
                </pic:pic>
              </a:graphicData>
            </a:graphic>
          </wp:anchor>
        </w:drawing>
      </w:r>
    </w:p>
    <w:p w:rsidR="00AF4EEA">
      <w:pPr>
        <w:spacing w:after="0"/>
        <w:ind w:left="150"/>
        <w:rPr>
          <w:rFonts w:hint="eastAsia"/>
          <w:color w:val="000000"/>
          <w:lang w:eastAsia="zh-CN"/>
        </w:rPr>
      </w:pPr>
    </w:p>
    <w:p w:rsidR="00AF4EEA">
      <w:pPr>
        <w:spacing w:after="0"/>
        <w:ind w:left="150"/>
        <w:rPr>
          <w:rFonts w:hint="eastAsia"/>
          <w:color w:val="000000"/>
          <w:lang w:eastAsia="zh-CN"/>
        </w:rPr>
      </w:pPr>
    </w:p>
    <w:p w:rsidR="0078042F">
      <w:pPr>
        <w:spacing w:after="0"/>
        <w:ind w:left="150"/>
      </w:pPr>
      <w:r>
        <w:rPr>
          <w:color w:val="000000"/>
        </w:rPr>
        <w:t>A. </w:t>
      </w:r>
      <w:r>
        <w:rPr>
          <w:noProof/>
          <w:lang w:eastAsia="zh-CN"/>
        </w:rPr>
        <w:drawing>
          <wp:inline distT="0" distB="0" distL="0" distR="0">
            <wp:extent cx="840321" cy="677990"/>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538605" name=""/>
                    <pic:cNvPicPr/>
                  </pic:nvPicPr>
                  <pic:blipFill>
                    <a:blip xmlns:r="http://schemas.openxmlformats.org/officeDocument/2006/relationships" r:embed="rId12" cstate="print"/>
                    <a:stretch>
                      <a:fillRect/>
                    </a:stretch>
                  </pic:blipFill>
                  <pic:spPr>
                    <a:xfrm>
                      <a:off x="0" y="0"/>
                      <a:ext cx="840321" cy="677990"/>
                    </a:xfrm>
                    <a:prstGeom prst="rect">
                      <a:avLst/>
                    </a:prstGeom>
                  </pic:spPr>
                </pic:pic>
              </a:graphicData>
            </a:graphic>
          </wp:inline>
        </w:drawing>
      </w:r>
      <w:r>
        <w:rPr>
          <w:color w:val="000000"/>
        </w:rPr>
        <w:t>                 </w:t>
      </w:r>
      <w:r>
        <w:rPr>
          <w:noProof/>
          <w:lang w:eastAsia="zh-CN"/>
        </w:rPr>
        <w:drawing>
          <wp:inline distT="0" distB="0" distL="0" distR="0">
            <wp:extent cx="9550"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804012"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noProof/>
          <w:lang w:eastAsia="zh-CN"/>
        </w:rPr>
        <w:drawing>
          <wp:inline distT="0" distB="0" distL="0" distR="0">
            <wp:extent cx="849871" cy="716191"/>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549037" name=""/>
                    <pic:cNvPicPr/>
                  </pic:nvPicPr>
                  <pic:blipFill>
                    <a:blip xmlns:r="http://schemas.openxmlformats.org/officeDocument/2006/relationships" r:embed="rId13" cstate="print"/>
                    <a:stretch>
                      <a:fillRect/>
                    </a:stretch>
                  </pic:blipFill>
                  <pic:spPr>
                    <a:xfrm>
                      <a:off x="0" y="0"/>
                      <a:ext cx="849871" cy="716191"/>
                    </a:xfrm>
                    <a:prstGeom prst="rect">
                      <a:avLst/>
                    </a:prstGeom>
                  </pic:spPr>
                </pic:pic>
              </a:graphicData>
            </a:graphic>
          </wp:inline>
        </w:drawing>
      </w:r>
      <w:r>
        <w:rPr>
          <w:color w:val="000000"/>
        </w:rPr>
        <w:t>                 </w:t>
      </w:r>
      <w:r>
        <w:rPr>
          <w:noProof/>
          <w:lang w:eastAsia="zh-CN"/>
        </w:rPr>
        <w:drawing>
          <wp:inline distT="0" distB="0" distL="0" distR="0">
            <wp:extent cx="9550"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219311"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C. </w:t>
      </w:r>
      <w:r>
        <w:rPr>
          <w:noProof/>
          <w:lang w:eastAsia="zh-CN"/>
        </w:rPr>
        <w:drawing>
          <wp:inline distT="0" distB="0" distL="0" distR="0">
            <wp:extent cx="840321" cy="744830"/>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00600" name=""/>
                    <pic:cNvPicPr/>
                  </pic:nvPicPr>
                  <pic:blipFill>
                    <a:blip xmlns:r="http://schemas.openxmlformats.org/officeDocument/2006/relationships" r:embed="rId14" cstate="print"/>
                    <a:stretch>
                      <a:fillRect/>
                    </a:stretch>
                  </pic:blipFill>
                  <pic:spPr>
                    <a:xfrm>
                      <a:off x="0" y="0"/>
                      <a:ext cx="840321" cy="744830"/>
                    </a:xfrm>
                    <a:prstGeom prst="rect">
                      <a:avLst/>
                    </a:prstGeom>
                  </pic:spPr>
                </pic:pic>
              </a:graphicData>
            </a:graphic>
          </wp:inline>
        </w:drawing>
      </w:r>
      <w:r>
        <w:rPr>
          <w:color w:val="000000"/>
        </w:rPr>
        <w:t>                 </w:t>
      </w:r>
      <w:r>
        <w:rPr>
          <w:noProof/>
          <w:lang w:eastAsia="zh-CN"/>
        </w:rPr>
        <w:drawing>
          <wp:inline distT="0" distB="0" distL="0" distR="0">
            <wp:extent cx="9550"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104163"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noProof/>
          <w:lang w:eastAsia="zh-CN"/>
        </w:rPr>
        <w:drawing>
          <wp:inline distT="0" distB="0" distL="0" distR="0">
            <wp:extent cx="821220" cy="716191"/>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770362" name=""/>
                    <pic:cNvPicPr/>
                  </pic:nvPicPr>
                  <pic:blipFill>
                    <a:blip xmlns:r="http://schemas.openxmlformats.org/officeDocument/2006/relationships" r:embed="rId15" cstate="print"/>
                    <a:stretch>
                      <a:fillRect/>
                    </a:stretch>
                  </pic:blipFill>
                  <pic:spPr>
                    <a:xfrm>
                      <a:off x="0" y="0"/>
                      <a:ext cx="821220" cy="716191"/>
                    </a:xfrm>
                    <a:prstGeom prst="rect">
                      <a:avLst/>
                    </a:prstGeom>
                  </pic:spPr>
                </pic:pic>
              </a:graphicData>
            </a:graphic>
          </wp:inline>
        </w:drawing>
      </w:r>
    </w:p>
    <w:p w:rsidR="0078042F">
      <w:pPr>
        <w:spacing w:after="0"/>
        <w:rPr>
          <w:rFonts w:hint="eastAsia"/>
          <w:lang w:eastAsia="zh-CN"/>
        </w:rPr>
      </w:pPr>
      <w:r>
        <w:rPr>
          <w:noProof/>
          <w:color w:val="000000"/>
          <w:lang w:eastAsia="zh-CN"/>
        </w:rPr>
        <w:drawing>
          <wp:anchor distT="0" distB="0" distL="114300" distR="114300" simplePos="0" relativeHeight="251662336" behindDoc="0" locked="0" layoutInCell="1" allowOverlap="1">
            <wp:simplePos x="0" y="0"/>
            <wp:positionH relativeFrom="column">
              <wp:posOffset>4423410</wp:posOffset>
            </wp:positionH>
            <wp:positionV relativeFrom="paragraph">
              <wp:posOffset>439420</wp:posOffset>
            </wp:positionV>
            <wp:extent cx="1485900" cy="971550"/>
            <wp:effectExtent l="19050" t="0" r="0" b="0"/>
            <wp:wrapSquare wrapText="bothSides"/>
            <wp:docPr id="5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248123" name="Picture 3"/>
                    <pic:cNvPicPr>
                      <a:picLocks noChangeAspect="1" noChangeArrowheads="1"/>
                    </pic:cNvPicPr>
                  </pic:nvPicPr>
                  <pic:blipFill>
                    <a:blip xmlns:r="http://schemas.openxmlformats.org/officeDocument/2006/relationships" r:embed="rId16" cstate="print"/>
                    <a:stretch>
                      <a:fillRect/>
                    </a:stretch>
                  </pic:blipFill>
                  <pic:spPr bwMode="auto">
                    <a:xfrm>
                      <a:off x="0" y="0"/>
                      <a:ext cx="1485900" cy="971550"/>
                    </a:xfrm>
                    <a:prstGeom prst="rect">
                      <a:avLst/>
                    </a:prstGeom>
                    <a:noFill/>
                    <a:ln w="9525">
                      <a:noFill/>
                      <a:miter lim="800000"/>
                      <a:headEnd/>
                      <a:tailEnd/>
                    </a:ln>
                  </pic:spPr>
                </pic:pic>
              </a:graphicData>
            </a:graphic>
          </wp:anchor>
        </w:drawing>
      </w:r>
      <w:r w:rsidR="00D662FA">
        <w:rPr>
          <w:color w:val="000000"/>
        </w:rPr>
        <w:t>11.</w:t>
      </w:r>
      <w:r w:rsidR="00D662FA">
        <w:rPr>
          <w:color w:val="000000"/>
        </w:rPr>
        <w:t>如图所示，</w:t>
      </w:r>
      <w:r w:rsidR="00D662FA">
        <w:rPr>
          <w:i/>
          <w:color w:val="000000"/>
        </w:rPr>
        <w:t>R</w:t>
      </w:r>
      <w:r w:rsidR="00D662FA">
        <w:rPr>
          <w:color w:val="000000"/>
        </w:rPr>
        <w:t>是一只光敏电阻，当光照射强度增大时，其电阻会减小，闭合开关</w:t>
      </w:r>
      <w:r w:rsidR="00D662FA">
        <w:rPr>
          <w:i/>
          <w:color w:val="000000"/>
        </w:rPr>
        <w:t>S</w:t>
      </w:r>
      <w:r w:rsidR="00D662FA">
        <w:rPr>
          <w:color w:val="000000"/>
        </w:rPr>
        <w:t xml:space="preserve">  </w:t>
      </w:r>
      <w:r w:rsidR="00D662FA">
        <w:rPr>
          <w:color w:val="000000"/>
        </w:rPr>
        <w:t>，</w:t>
      </w:r>
      <w:r w:rsidR="00D662FA">
        <w:rPr>
          <w:color w:val="000000"/>
        </w:rPr>
        <w:t xml:space="preserve"> </w:t>
      </w:r>
      <w:r w:rsidR="00D662FA">
        <w:rPr>
          <w:color w:val="000000"/>
        </w:rPr>
        <w:t>增大对光敏电阻的照射强度，电压表和电流表示数的变化情况是</w:t>
      </w:r>
      <w:r w:rsidR="00D662FA">
        <w:rPr>
          <w:color w:val="000000"/>
        </w:rPr>
        <w:t>（</w:t>
      </w:r>
      <w:r>
        <w:rPr>
          <w:rFonts w:hint="eastAsia"/>
          <w:color w:val="000000"/>
          <w:lang w:eastAsia="zh-CN"/>
        </w:rPr>
        <w:t xml:space="preserve">           </w:t>
      </w:r>
      <w:r w:rsidR="00D662FA">
        <w:rPr>
          <w:color w:val="000000"/>
        </w:rPr>
        <w:t>）</w:t>
      </w:r>
    </w:p>
    <w:p w:rsidR="00AF4EEA">
      <w:pPr>
        <w:spacing w:after="0"/>
        <w:ind w:left="150"/>
        <w:rPr>
          <w:rFonts w:hint="eastAsia"/>
          <w:color w:val="000000"/>
          <w:lang w:eastAsia="zh-CN"/>
        </w:rPr>
      </w:pPr>
      <w:r>
        <w:rPr>
          <w:color w:val="000000"/>
        </w:rPr>
        <w:t>A. </w:t>
      </w:r>
      <w:r>
        <w:rPr>
          <w:color w:val="000000"/>
        </w:rPr>
        <w:t>电流表示数减小，电压表示数增大</w:t>
      </w:r>
      <w:r>
        <w:rPr>
          <w:color w:val="000000"/>
        </w:rPr>
        <w:t>                      </w:t>
      </w:r>
      <w:r>
        <w:rPr>
          <w:noProof/>
          <w:lang w:eastAsia="zh-CN"/>
        </w:rPr>
        <w:drawing>
          <wp:inline distT="0" distB="0" distL="0" distR="0">
            <wp:extent cx="9550"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55649"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p>
    <w:p w:rsidR="00AF4EEA">
      <w:pPr>
        <w:spacing w:after="0"/>
        <w:ind w:left="150"/>
        <w:rPr>
          <w:rFonts w:hint="eastAsia"/>
          <w:noProof/>
          <w:lang w:eastAsia="zh-CN"/>
        </w:rPr>
      </w:pPr>
      <w:r>
        <w:rPr>
          <w:color w:val="000000"/>
        </w:rPr>
        <w:t>B. </w:t>
      </w:r>
      <w:r>
        <w:rPr>
          <w:color w:val="000000"/>
        </w:rPr>
        <w:t>电流表示数增大，电压表示数减小</w:t>
      </w:r>
      <w:r>
        <w:br/>
      </w:r>
      <w:r>
        <w:rPr>
          <w:color w:val="000000"/>
        </w:rPr>
        <w:t>C. </w:t>
      </w:r>
      <w:r>
        <w:rPr>
          <w:color w:val="000000"/>
        </w:rPr>
        <w:t>两表示数均增大</w:t>
      </w:r>
      <w:r>
        <w:rPr>
          <w:color w:val="000000"/>
        </w:rPr>
        <w:t>                                   </w:t>
      </w:r>
      <w:r>
        <w:rPr>
          <w:color w:val="000000"/>
        </w:rPr>
        <w:t>               </w:t>
      </w:r>
      <w:r>
        <w:rPr>
          <w:rFonts w:hint="eastAsia"/>
          <w:noProof/>
          <w:lang w:eastAsia="zh-CN"/>
        </w:rPr>
        <w:t xml:space="preserve">   </w:t>
      </w:r>
      <w:r>
        <w:rPr>
          <w:noProof/>
          <w:lang w:eastAsia="zh-CN"/>
        </w:rPr>
        <w:drawing>
          <wp:inline distT="0" distB="0" distL="0" distR="0">
            <wp:extent cx="9550"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533827"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p>
    <w:p w:rsidR="0078042F">
      <w:pPr>
        <w:spacing w:after="0"/>
        <w:ind w:left="150"/>
      </w:pPr>
      <w:r>
        <w:rPr>
          <w:color w:val="000000"/>
        </w:rPr>
        <w:t>D. </w:t>
      </w:r>
      <w:r>
        <w:rPr>
          <w:color w:val="000000"/>
        </w:rPr>
        <w:t>两表示数均减小</w:t>
      </w:r>
    </w:p>
    <w:p w:rsidR="0078042F">
      <w:pPr>
        <w:spacing w:after="0"/>
      </w:pPr>
      <w:r>
        <w:rPr>
          <w:color w:val="000000"/>
        </w:rPr>
        <w:t>12.</w:t>
      </w:r>
      <w:r>
        <w:rPr>
          <w:color w:val="000000"/>
        </w:rPr>
        <w:t>关于磁感线，下列说法中正确的是</w:t>
      </w:r>
      <w:r w:rsidR="00AF4EEA">
        <w:rPr>
          <w:rFonts w:hint="eastAsia"/>
          <w:color w:val="000000"/>
          <w:lang w:eastAsia="zh-CN"/>
        </w:rPr>
        <w:t>（</w:t>
      </w:r>
      <w:r w:rsidR="00AF4EEA">
        <w:rPr>
          <w:rFonts w:hint="eastAsia"/>
          <w:color w:val="000000"/>
          <w:lang w:eastAsia="zh-CN"/>
        </w:rPr>
        <w:t xml:space="preserve">            </w:t>
      </w:r>
      <w:r w:rsidR="00AF4EEA">
        <w:rPr>
          <w:rFonts w:hint="eastAsia"/>
          <w:color w:val="000000"/>
          <w:lang w:eastAsia="zh-CN"/>
        </w:rPr>
        <w:t>）</w:t>
      </w:r>
      <w:r>
        <w:rPr>
          <w:color w:val="000000"/>
        </w:rPr>
        <w:t xml:space="preserve">  </w:t>
      </w:r>
    </w:p>
    <w:p w:rsidR="0078042F">
      <w:pPr>
        <w:spacing w:after="0"/>
        <w:ind w:left="150"/>
      </w:pPr>
      <w:r>
        <w:rPr>
          <w:color w:val="000000"/>
        </w:rPr>
        <w:t>A. </w:t>
      </w:r>
      <w:r>
        <w:rPr>
          <w:color w:val="000000"/>
        </w:rPr>
        <w:t>磁感线是磁场中确实存在的</w:t>
      </w:r>
      <w:r>
        <w:br/>
      </w:r>
      <w:r>
        <w:rPr>
          <w:color w:val="000000"/>
        </w:rPr>
        <w:t>B. </w:t>
      </w:r>
      <w:r>
        <w:rPr>
          <w:color w:val="000000"/>
        </w:rPr>
        <w:t>磁感线上某一点的磁场方向，就是小磁针在该处静止时北极的指向</w:t>
      </w:r>
      <w:r>
        <w:br/>
      </w:r>
      <w:r>
        <w:rPr>
          <w:color w:val="000000"/>
        </w:rPr>
        <w:t>C. </w:t>
      </w:r>
      <w:r>
        <w:rPr>
          <w:color w:val="000000"/>
        </w:rPr>
        <w:t>磁体周围的磁感线都是从南极出来回到北极</w:t>
      </w:r>
      <w:r>
        <w:br/>
      </w:r>
      <w:r>
        <w:rPr>
          <w:color w:val="000000"/>
        </w:rPr>
        <w:t>D. </w:t>
      </w:r>
      <w:r>
        <w:rPr>
          <w:color w:val="000000"/>
        </w:rPr>
        <w:t>磁体周围的磁感线分布的形状是可以任意画的</w:t>
      </w:r>
    </w:p>
    <w:p w:rsidR="0078042F">
      <w:pPr>
        <w:spacing w:after="0"/>
      </w:pPr>
      <w:r>
        <w:rPr>
          <w:color w:val="000000"/>
        </w:rPr>
        <w:t>13.</w:t>
      </w:r>
      <w:r>
        <w:rPr>
          <w:color w:val="000000"/>
        </w:rPr>
        <w:t>下列说法中正确的是</w:t>
      </w:r>
      <w:r>
        <w:rPr>
          <w:color w:val="000000"/>
        </w:rPr>
        <w:t>（</w:t>
      </w:r>
      <w:r>
        <w:rPr>
          <w:color w:val="000000"/>
        </w:rPr>
        <w:t>  </w:t>
      </w:r>
      <w:r w:rsidR="00AF4EEA">
        <w:rPr>
          <w:rFonts w:hint="eastAsia"/>
          <w:color w:val="000000"/>
          <w:lang w:eastAsia="zh-CN"/>
        </w:rPr>
        <w:t xml:space="preserve">          </w:t>
      </w:r>
      <w:r>
        <w:rPr>
          <w:color w:val="000000"/>
        </w:rPr>
        <w:t xml:space="preserve"> </w:t>
      </w:r>
      <w:r>
        <w:rPr>
          <w:color w:val="000000"/>
        </w:rPr>
        <w:t>）</w:t>
      </w:r>
      <w:r>
        <w:rPr>
          <w:color w:val="000000"/>
        </w:rPr>
        <w:t xml:space="preserve">            </w:t>
      </w:r>
    </w:p>
    <w:p w:rsidR="00AF4EEA">
      <w:pPr>
        <w:spacing w:after="0"/>
        <w:ind w:left="150"/>
        <w:rPr>
          <w:rFonts w:hint="eastAsia"/>
          <w:color w:val="000000"/>
          <w:lang w:eastAsia="zh-CN"/>
        </w:rPr>
      </w:pPr>
      <w:r>
        <w:rPr>
          <w:color w:val="000000"/>
        </w:rPr>
        <w:t>A. </w:t>
      </w:r>
      <w:r>
        <w:rPr>
          <w:color w:val="000000"/>
        </w:rPr>
        <w:t>热传递是内能由高温物体向低温物体传递</w:t>
      </w:r>
      <w:r>
        <w:rPr>
          <w:color w:val="000000"/>
        </w:rPr>
        <w:t>           </w:t>
      </w:r>
      <w:r>
        <w:rPr>
          <w:noProof/>
          <w:lang w:eastAsia="zh-CN"/>
        </w:rPr>
        <w:drawing>
          <wp:inline distT="0" distB="0" distL="0" distR="0">
            <wp:extent cx="2865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824695"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p>
    <w:p w:rsidR="00AF4EEA">
      <w:pPr>
        <w:spacing w:after="0"/>
        <w:ind w:left="150"/>
        <w:rPr>
          <w:rFonts w:hint="eastAsia"/>
          <w:color w:val="000000"/>
          <w:lang w:eastAsia="zh-CN"/>
        </w:rPr>
      </w:pPr>
      <w:r>
        <w:rPr>
          <w:color w:val="000000"/>
        </w:rPr>
        <w:t>B. </w:t>
      </w:r>
      <w:r>
        <w:rPr>
          <w:color w:val="000000"/>
        </w:rPr>
        <w:t>光波、电磁波、声波都可以在真空中传播</w:t>
      </w:r>
      <w:r>
        <w:br/>
      </w:r>
      <w:r>
        <w:rPr>
          <w:color w:val="000000"/>
        </w:rPr>
        <w:t>C. </w:t>
      </w:r>
      <w:r>
        <w:rPr>
          <w:color w:val="000000"/>
        </w:rPr>
        <w:t>中央电视台与</w:t>
      </w:r>
      <w:r>
        <w:rPr>
          <w:color w:val="000000"/>
        </w:rPr>
        <w:t>泰州电视台发射的电磁波在空气中的传播速度不同</w:t>
      </w:r>
      <w:r>
        <w:rPr>
          <w:color w:val="000000"/>
        </w:rPr>
        <w:t>           </w:t>
      </w:r>
      <w:r>
        <w:rPr>
          <w:noProof/>
          <w:lang w:eastAsia="zh-CN"/>
        </w:rPr>
        <w:drawing>
          <wp:inline distT="0" distB="0" distL="0" distR="0">
            <wp:extent cx="1910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712292" name=""/>
                    <pic:cNvPicPr/>
                  </pic:nvPicPr>
                  <pic:blipFill>
                    <a:blip xmlns:r="http://schemas.openxmlformats.org/officeDocument/2006/relationships" r:embed="rId17" cstate="print"/>
                    <a:stretch>
                      <a:fillRect/>
                    </a:stretch>
                  </pic:blipFill>
                  <pic:spPr>
                    <a:xfrm>
                      <a:off x="0" y="0"/>
                      <a:ext cx="19101" cy="38202"/>
                    </a:xfrm>
                    <a:prstGeom prst="rect">
                      <a:avLst/>
                    </a:prstGeom>
                  </pic:spPr>
                </pic:pic>
              </a:graphicData>
            </a:graphic>
          </wp:inline>
        </w:drawing>
      </w:r>
    </w:p>
    <w:p w:rsidR="0078042F">
      <w:pPr>
        <w:spacing w:after="0"/>
        <w:ind w:left="150"/>
      </w:pPr>
      <w:r>
        <w:rPr>
          <w:color w:val="000000"/>
        </w:rPr>
        <w:t>D. </w:t>
      </w:r>
      <w:r>
        <w:rPr>
          <w:color w:val="000000"/>
        </w:rPr>
        <w:t>核反应堆中的核能是可再生能源</w:t>
      </w:r>
    </w:p>
    <w:p w:rsidR="0078042F">
      <w:pPr>
        <w:spacing w:after="0"/>
        <w:rPr>
          <w:rFonts w:hint="eastAsia"/>
          <w:lang w:eastAsia="zh-CN"/>
        </w:rPr>
      </w:pPr>
      <w:r>
        <w:rPr>
          <w:noProof/>
          <w:color w:val="000000"/>
          <w:lang w:eastAsia="zh-CN"/>
        </w:rPr>
        <w:drawing>
          <wp:anchor distT="0" distB="0" distL="114300" distR="114300" simplePos="0" relativeHeight="251663360" behindDoc="0" locked="0" layoutInCell="1" allowOverlap="1">
            <wp:simplePos x="0" y="0"/>
            <wp:positionH relativeFrom="column">
              <wp:posOffset>4804410</wp:posOffset>
            </wp:positionH>
            <wp:positionV relativeFrom="paragraph">
              <wp:posOffset>795655</wp:posOffset>
            </wp:positionV>
            <wp:extent cx="1019175" cy="752475"/>
            <wp:effectExtent l="19050" t="0" r="9525" b="0"/>
            <wp:wrapSquare wrapText="bothSides"/>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662753" name=""/>
                    <pic:cNvPicPr/>
                  </pic:nvPicPr>
                  <pic:blipFill>
                    <a:blip xmlns:r="http://schemas.openxmlformats.org/officeDocument/2006/relationships" r:embed="rId18" cstate="print"/>
                    <a:stretch>
                      <a:fillRect/>
                    </a:stretch>
                  </pic:blipFill>
                  <pic:spPr>
                    <a:xfrm>
                      <a:off x="0" y="0"/>
                      <a:ext cx="1019175" cy="752475"/>
                    </a:xfrm>
                    <a:prstGeom prst="rect">
                      <a:avLst/>
                    </a:prstGeom>
                  </pic:spPr>
                </pic:pic>
              </a:graphicData>
            </a:graphic>
          </wp:anchor>
        </w:drawing>
      </w:r>
      <w:r w:rsidR="00D662FA">
        <w:rPr>
          <w:color w:val="000000"/>
        </w:rPr>
        <w:t>14.</w:t>
      </w:r>
      <w:r w:rsidR="00D662FA">
        <w:rPr>
          <w:color w:val="000000"/>
        </w:rPr>
        <w:t>在研究</w:t>
      </w:r>
      <w:r w:rsidR="00D662FA">
        <w:rPr>
          <w:color w:val="000000"/>
        </w:rPr>
        <w:t>“</w:t>
      </w:r>
      <w:r w:rsidR="00D662FA">
        <w:rPr>
          <w:color w:val="000000"/>
        </w:rPr>
        <w:t>一定电压下，电流与电阻的关系</w:t>
      </w:r>
      <w:r w:rsidR="00D662FA">
        <w:rPr>
          <w:color w:val="000000"/>
        </w:rPr>
        <w:t>”</w:t>
      </w:r>
      <w:r w:rsidR="00D662FA">
        <w:rPr>
          <w:color w:val="000000"/>
        </w:rPr>
        <w:t>时，电路如图所示，电源电压恒为</w:t>
      </w:r>
      <w:r w:rsidR="00D662FA">
        <w:rPr>
          <w:color w:val="000000"/>
        </w:rPr>
        <w:t>3V</w:t>
      </w:r>
      <w:r w:rsidR="00D662FA">
        <w:rPr>
          <w:color w:val="000000"/>
        </w:rPr>
        <w:t>，滑动变阻器上标有</w:t>
      </w:r>
      <w:r w:rsidR="00D662FA">
        <w:rPr>
          <w:color w:val="000000"/>
        </w:rPr>
        <w:t>“15Ω</w:t>
      </w:r>
      <w:r w:rsidR="00D662FA">
        <w:rPr>
          <w:color w:val="000000"/>
        </w:rPr>
        <w:t>，</w:t>
      </w:r>
      <w:r w:rsidR="00D662FA">
        <w:rPr>
          <w:color w:val="000000"/>
        </w:rPr>
        <w:t>1A”</w:t>
      </w:r>
      <w:r w:rsidR="00D662FA">
        <w:rPr>
          <w:color w:val="000000"/>
        </w:rPr>
        <w:t>字样，在</w:t>
      </w:r>
      <w:r w:rsidR="00D662FA">
        <w:rPr>
          <w:color w:val="000000"/>
        </w:rPr>
        <w:t>a</w:t>
      </w:r>
      <w:r w:rsidR="00D662FA">
        <w:rPr>
          <w:color w:val="000000"/>
        </w:rPr>
        <w:t>、</w:t>
      </w:r>
      <w:r w:rsidR="00D662FA">
        <w:rPr>
          <w:color w:val="000000"/>
        </w:rPr>
        <w:t>b</w:t>
      </w:r>
      <w:r w:rsidR="00D662FA">
        <w:rPr>
          <w:color w:val="000000"/>
        </w:rPr>
        <w:t>先后接入不同阻值的定值电阻</w:t>
      </w:r>
      <w:r w:rsidR="00D662FA">
        <w:rPr>
          <w:color w:val="000000"/>
        </w:rPr>
        <w:t>R</w:t>
      </w:r>
      <w:r w:rsidR="00D662FA">
        <w:rPr>
          <w:color w:val="000000"/>
        </w:rPr>
        <w:t>，移动滑片</w:t>
      </w:r>
      <w:r w:rsidR="00D662FA">
        <w:rPr>
          <w:color w:val="000000"/>
        </w:rPr>
        <w:t>P</w:t>
      </w:r>
      <w:r w:rsidR="00D662FA">
        <w:rPr>
          <w:color w:val="000000"/>
        </w:rPr>
        <w:t>，使电压表示数为</w:t>
      </w:r>
      <w:r w:rsidR="00D662FA">
        <w:rPr>
          <w:color w:val="000000"/>
        </w:rPr>
        <w:t>1.5V</w:t>
      </w:r>
      <w:r w:rsidR="00D662FA">
        <w:rPr>
          <w:color w:val="000000"/>
        </w:rPr>
        <w:t>，读出电流表的示数。当</w:t>
      </w:r>
      <w:r w:rsidR="00D662FA">
        <w:rPr>
          <w:color w:val="000000"/>
        </w:rPr>
        <w:t>20Ω</w:t>
      </w:r>
      <w:r w:rsidR="00D662FA">
        <w:rPr>
          <w:color w:val="000000"/>
        </w:rPr>
        <w:t>的电阻接入</w:t>
      </w:r>
      <w:r w:rsidR="00D662FA">
        <w:rPr>
          <w:color w:val="000000"/>
        </w:rPr>
        <w:t>a</w:t>
      </w:r>
      <w:r w:rsidR="00D662FA">
        <w:rPr>
          <w:color w:val="000000"/>
        </w:rPr>
        <w:t>、</w:t>
      </w:r>
      <w:r w:rsidR="00D662FA">
        <w:rPr>
          <w:color w:val="000000"/>
        </w:rPr>
        <w:t>b</w:t>
      </w:r>
      <w:r w:rsidR="00D662FA">
        <w:rPr>
          <w:color w:val="000000"/>
        </w:rPr>
        <w:t>间时，电压表示数始终无法达到</w:t>
      </w:r>
      <w:r w:rsidR="00D662FA">
        <w:rPr>
          <w:color w:val="000000"/>
        </w:rPr>
        <w:t>1.5V</w:t>
      </w:r>
      <w:r w:rsidR="00D662FA">
        <w:rPr>
          <w:color w:val="000000"/>
        </w:rPr>
        <w:t>，</w:t>
      </w:r>
      <w:r w:rsidR="00D662FA">
        <w:rPr>
          <w:color w:val="000000"/>
        </w:rPr>
        <w:t>其原因可能是</w:t>
      </w:r>
      <w:r w:rsidR="00D662FA">
        <w:rPr>
          <w:color w:val="000000"/>
        </w:rPr>
        <w:t>（</w:t>
      </w:r>
      <w:r w:rsidR="00D662FA">
        <w:rPr>
          <w:color w:val="000000"/>
        </w:rPr>
        <w:t>  </w:t>
      </w:r>
      <w:r>
        <w:rPr>
          <w:rFonts w:hint="eastAsia"/>
          <w:color w:val="000000"/>
          <w:lang w:eastAsia="zh-CN"/>
        </w:rPr>
        <w:t xml:space="preserve">         </w:t>
      </w:r>
      <w:r w:rsidR="00D662FA">
        <w:rPr>
          <w:color w:val="000000"/>
        </w:rPr>
        <w:t> </w:t>
      </w:r>
      <w:r w:rsidR="00D662FA">
        <w:rPr>
          <w:color w:val="000000"/>
        </w:rPr>
        <w:t>）</w:t>
      </w:r>
    </w:p>
    <w:p w:rsidR="00AF4EEA">
      <w:pPr>
        <w:spacing w:after="0"/>
        <w:ind w:left="150"/>
        <w:rPr>
          <w:rFonts w:hint="eastAsia"/>
          <w:color w:val="000000"/>
          <w:lang w:eastAsia="zh-CN"/>
        </w:rPr>
      </w:pPr>
      <w:r>
        <w:rPr>
          <w:color w:val="000000"/>
        </w:rPr>
        <w:t>A. </w:t>
      </w:r>
      <w:r>
        <w:rPr>
          <w:color w:val="000000"/>
        </w:rPr>
        <w:t>电源电压</w:t>
      </w:r>
      <w:r>
        <w:rPr>
          <w:color w:val="000000"/>
        </w:rPr>
        <w:t>3V</w:t>
      </w:r>
      <w:r>
        <w:rPr>
          <w:color w:val="000000"/>
        </w:rPr>
        <w:t>太高</w:t>
      </w:r>
      <w:r>
        <w:rPr>
          <w:color w:val="000000"/>
        </w:rPr>
        <w:t>        </w:t>
      </w:r>
      <w:r>
        <w:rPr>
          <w:noProof/>
          <w:lang w:eastAsia="zh-CN"/>
        </w:rPr>
        <w:drawing>
          <wp:inline distT="0" distB="0" distL="0" distR="0">
            <wp:extent cx="28651" cy="38202"/>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791125"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p>
    <w:p w:rsidR="00AF4EEA">
      <w:pPr>
        <w:spacing w:after="0"/>
        <w:ind w:left="150"/>
        <w:rPr>
          <w:rFonts w:hint="eastAsia"/>
          <w:color w:val="000000"/>
          <w:lang w:eastAsia="zh-CN"/>
        </w:rPr>
      </w:pPr>
      <w:r>
        <w:rPr>
          <w:color w:val="000000"/>
        </w:rPr>
        <w:t>B. </w:t>
      </w:r>
      <w:r>
        <w:rPr>
          <w:color w:val="000000"/>
        </w:rPr>
        <w:t>滑动变阻器阻值太小</w:t>
      </w:r>
      <w:r>
        <w:rPr>
          <w:color w:val="000000"/>
        </w:rPr>
        <w:t>        </w:t>
      </w:r>
      <w:r>
        <w:rPr>
          <w:noProof/>
          <w:lang w:eastAsia="zh-CN"/>
        </w:rPr>
        <w:drawing>
          <wp:inline distT="0" distB="0" distL="0" distR="0">
            <wp:extent cx="28651" cy="38202"/>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978890"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p>
    <w:p w:rsidR="00AF4EEA">
      <w:pPr>
        <w:spacing w:after="0"/>
        <w:ind w:left="150"/>
        <w:rPr>
          <w:rFonts w:hint="eastAsia"/>
          <w:color w:val="000000"/>
          <w:lang w:eastAsia="zh-CN"/>
        </w:rPr>
      </w:pPr>
      <w:r>
        <w:rPr>
          <w:color w:val="000000"/>
        </w:rPr>
        <w:t>C. 20Ω</w:t>
      </w:r>
      <w:r>
        <w:rPr>
          <w:color w:val="000000"/>
        </w:rPr>
        <w:t>的阻值太小</w:t>
      </w:r>
      <w:r>
        <w:rPr>
          <w:color w:val="000000"/>
        </w:rPr>
        <w:t> </w:t>
      </w:r>
      <w:r>
        <w:rPr>
          <w:color w:val="000000"/>
        </w:rPr>
        <w:t>       </w:t>
      </w:r>
      <w:r>
        <w:rPr>
          <w:noProof/>
          <w:lang w:eastAsia="zh-CN"/>
        </w:rPr>
        <w:drawing>
          <wp:inline distT="0" distB="0" distL="0" distR="0">
            <wp:extent cx="28651" cy="3820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550289"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p>
    <w:p w:rsidR="0078042F">
      <w:pPr>
        <w:spacing w:after="0"/>
        <w:ind w:left="150"/>
      </w:pPr>
      <w:r>
        <w:rPr>
          <w:color w:val="000000"/>
        </w:rPr>
        <w:t>D. </w:t>
      </w:r>
      <w:r>
        <w:rPr>
          <w:color w:val="000000"/>
        </w:rPr>
        <w:t>控制的电压</w:t>
      </w:r>
      <w:r>
        <w:rPr>
          <w:color w:val="000000"/>
        </w:rPr>
        <w:t>1.5V</w:t>
      </w:r>
      <w:r>
        <w:rPr>
          <w:color w:val="000000"/>
        </w:rPr>
        <w:t>太高</w:t>
      </w:r>
    </w:p>
    <w:p w:rsidR="0078042F">
      <w:pPr>
        <w:spacing w:after="0"/>
        <w:rPr>
          <w:rFonts w:hint="eastAsia"/>
          <w:lang w:eastAsia="zh-CN"/>
        </w:rPr>
      </w:pPr>
      <w:r>
        <w:rPr>
          <w:color w:val="000000"/>
        </w:rPr>
        <w:t>15.</w:t>
      </w:r>
      <w:r>
        <w:rPr>
          <w:color w:val="000000"/>
        </w:rPr>
        <w:t>如图所示，小磁针甲、乙处于静止状态</w:t>
      </w:r>
      <w:r>
        <w:rPr>
          <w:color w:val="000000"/>
        </w:rPr>
        <w:t>.</w:t>
      </w:r>
      <w:r>
        <w:rPr>
          <w:color w:val="000000"/>
        </w:rPr>
        <w:t>根据标出的磁感线方向，可以判断出</w:t>
      </w:r>
      <w:r>
        <w:rPr>
          <w:color w:val="000000"/>
        </w:rPr>
        <w:t>（</w:t>
      </w:r>
      <w:r w:rsidR="00AF4EEA">
        <w:rPr>
          <w:rFonts w:hint="eastAsia"/>
          <w:color w:val="000000"/>
          <w:lang w:eastAsia="zh-CN"/>
        </w:rPr>
        <w:t xml:space="preserve">           </w:t>
      </w:r>
      <w:r>
        <w:rPr>
          <w:color w:val="000000"/>
        </w:rPr>
        <w:t xml:space="preserve">  </w:t>
      </w:r>
      <w:r>
        <w:rPr>
          <w:color w:val="000000"/>
        </w:rPr>
        <w:t>）</w:t>
      </w:r>
    </w:p>
    <w:p w:rsidR="0078042F">
      <w:pPr>
        <w:spacing w:after="0"/>
        <w:ind w:left="150"/>
      </w:pPr>
      <w:r>
        <w:rPr>
          <w:color w:val="000000"/>
        </w:rPr>
        <w:t>A. </w:t>
      </w:r>
      <w:r>
        <w:rPr>
          <w:color w:val="000000"/>
        </w:rPr>
        <w:t>螺线管的左端为</w:t>
      </w:r>
      <w:r>
        <w:rPr>
          <w:color w:val="000000"/>
        </w:rPr>
        <w:t>N</w:t>
      </w:r>
      <w:r>
        <w:rPr>
          <w:color w:val="000000"/>
        </w:rPr>
        <w:t>极</w:t>
      </w:r>
      <w:r>
        <w:rPr>
          <w:color w:val="000000"/>
        </w:rPr>
        <w:t>                                            B. </w:t>
      </w:r>
      <w:r>
        <w:rPr>
          <w:color w:val="000000"/>
        </w:rPr>
        <w:t>电源的左端为负极</w:t>
      </w:r>
      <w:r>
        <w:br/>
      </w:r>
      <w:r>
        <w:rPr>
          <w:color w:val="000000"/>
        </w:rPr>
        <w:t>C. </w:t>
      </w:r>
      <w:r>
        <w:rPr>
          <w:color w:val="000000"/>
        </w:rPr>
        <w:t>小磁针甲的右端为</w:t>
      </w:r>
      <w:r>
        <w:rPr>
          <w:color w:val="000000"/>
        </w:rPr>
        <w:t>N</w:t>
      </w:r>
      <w:r>
        <w:rPr>
          <w:color w:val="000000"/>
        </w:rPr>
        <w:t>极</w:t>
      </w:r>
      <w:r>
        <w:rPr>
          <w:color w:val="000000"/>
        </w:rPr>
        <w:t>                                        </w:t>
      </w:r>
      <w:r>
        <w:rPr>
          <w:noProof/>
          <w:lang w:eastAsia="zh-CN"/>
        </w:rPr>
        <w:drawing>
          <wp:inline distT="0" distB="0" distL="0" distR="0">
            <wp:extent cx="19101" cy="38202"/>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387750" name=""/>
                    <pic:cNvPicPr/>
                  </pic:nvPicPr>
                  <pic:blipFill>
                    <a:blip xmlns:r="http://schemas.openxmlformats.org/officeDocument/2006/relationships" r:embed="rId17" cstate="print"/>
                    <a:stretch>
                      <a:fillRect/>
                    </a:stretch>
                  </pic:blipFill>
                  <pic:spPr>
                    <a:xfrm>
                      <a:off x="0" y="0"/>
                      <a:ext cx="19101" cy="38202"/>
                    </a:xfrm>
                    <a:prstGeom prst="rect">
                      <a:avLst/>
                    </a:prstGeom>
                  </pic:spPr>
                </pic:pic>
              </a:graphicData>
            </a:graphic>
          </wp:inline>
        </w:drawing>
      </w:r>
      <w:r>
        <w:rPr>
          <w:color w:val="000000"/>
        </w:rPr>
        <w:t>D. </w:t>
      </w:r>
      <w:r>
        <w:rPr>
          <w:color w:val="000000"/>
        </w:rPr>
        <w:t>小磁针乙的右端为</w:t>
      </w:r>
      <w:r>
        <w:rPr>
          <w:color w:val="000000"/>
        </w:rPr>
        <w:t>N</w:t>
      </w:r>
      <w:r>
        <w:rPr>
          <w:color w:val="000000"/>
        </w:rPr>
        <w:t>极</w:t>
      </w:r>
    </w:p>
    <w:p w:rsidR="00AF4EEA">
      <w:pPr>
        <w:spacing w:after="0"/>
        <w:rPr>
          <w:rFonts w:hint="eastAsia"/>
          <w:color w:val="000000"/>
          <w:lang w:eastAsia="zh-CN"/>
        </w:rPr>
      </w:pPr>
      <w:r>
        <w:rPr>
          <w:rFonts w:hint="eastAsia"/>
          <w:noProof/>
          <w:color w:val="000000"/>
          <w:lang w:eastAsia="zh-CN"/>
        </w:rPr>
        <w:drawing>
          <wp:anchor distT="0" distB="0" distL="114300" distR="114300" simplePos="0" relativeHeight="251665408" behindDoc="0" locked="0" layoutInCell="1" allowOverlap="1">
            <wp:simplePos x="0" y="0"/>
            <wp:positionH relativeFrom="column">
              <wp:posOffset>2242185</wp:posOffset>
            </wp:positionH>
            <wp:positionV relativeFrom="paragraph">
              <wp:posOffset>18415</wp:posOffset>
            </wp:positionV>
            <wp:extent cx="2009775" cy="1447800"/>
            <wp:effectExtent l="19050" t="0" r="9525" b="0"/>
            <wp:wrapSquare wrapText="bothSides"/>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718324" name=""/>
                    <pic:cNvPicPr/>
                  </pic:nvPicPr>
                  <pic:blipFill>
                    <a:blip xmlns:r="http://schemas.openxmlformats.org/officeDocument/2006/relationships" r:embed="rId19" cstate="print"/>
                    <a:stretch>
                      <a:fillRect/>
                    </a:stretch>
                  </pic:blipFill>
                  <pic:spPr>
                    <a:xfrm>
                      <a:off x="0" y="0"/>
                      <a:ext cx="2009775" cy="1447800"/>
                    </a:xfrm>
                    <a:prstGeom prst="rect">
                      <a:avLst/>
                    </a:prstGeom>
                  </pic:spPr>
                </pic:pic>
              </a:graphicData>
            </a:graphic>
          </wp:anchor>
        </w:drawing>
      </w:r>
      <w:r>
        <w:rPr>
          <w:rFonts w:hint="eastAsia"/>
          <w:noProof/>
          <w:color w:val="000000"/>
          <w:lang w:eastAsia="zh-CN"/>
        </w:rPr>
        <w:drawing>
          <wp:anchor distT="0" distB="0" distL="114300" distR="114300" simplePos="0" relativeHeight="251664384" behindDoc="0" locked="0" layoutInCell="1" allowOverlap="1">
            <wp:simplePos x="0" y="0"/>
            <wp:positionH relativeFrom="column">
              <wp:posOffset>260985</wp:posOffset>
            </wp:positionH>
            <wp:positionV relativeFrom="paragraph">
              <wp:posOffset>18415</wp:posOffset>
            </wp:positionV>
            <wp:extent cx="1619250" cy="1247775"/>
            <wp:effectExtent l="19050" t="0" r="0" b="0"/>
            <wp:wrapSquare wrapText="bothSides"/>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496881" name=""/>
                    <pic:cNvPicPr/>
                  </pic:nvPicPr>
                  <pic:blipFill>
                    <a:blip xmlns:r="http://schemas.openxmlformats.org/officeDocument/2006/relationships" r:embed="rId20" cstate="print"/>
                    <a:stretch>
                      <a:fillRect/>
                    </a:stretch>
                  </pic:blipFill>
                  <pic:spPr>
                    <a:xfrm>
                      <a:off x="0" y="0"/>
                      <a:ext cx="1619250" cy="1247775"/>
                    </a:xfrm>
                    <a:prstGeom prst="rect">
                      <a:avLst/>
                    </a:prstGeom>
                  </pic:spPr>
                </pic:pic>
              </a:graphicData>
            </a:graphic>
          </wp:anchor>
        </w:drawing>
      </w: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r>
        <w:rPr>
          <w:color w:val="000000"/>
        </w:rPr>
        <w:t>16.</w:t>
      </w:r>
      <w:r>
        <w:rPr>
          <w:color w:val="000000"/>
        </w:rPr>
        <w:t>小明想利用如图所示装置探究</w:t>
      </w:r>
      <w:r>
        <w:rPr>
          <w:color w:val="000000"/>
        </w:rPr>
        <w:t>“</w:t>
      </w:r>
      <w:r>
        <w:rPr>
          <w:color w:val="000000"/>
        </w:rPr>
        <w:t>电流通过导体产生的热量与电阻大小的关系</w:t>
      </w:r>
      <w:r>
        <w:rPr>
          <w:color w:val="000000"/>
        </w:rPr>
        <w:t>”</w:t>
      </w:r>
      <w:r>
        <w:rPr>
          <w:color w:val="000000"/>
        </w:rPr>
        <w:t>．甲、乙、丙三个烧瓶内所盛煤油中都各自浸泡着一段电阻丝，阻值分别为</w:t>
      </w:r>
      <w:r>
        <w:rPr>
          <w:color w:val="000000"/>
        </w:rPr>
        <w:t>R</w:t>
      </w:r>
      <w:r>
        <w:rPr>
          <w:color w:val="000000"/>
          <w:vertAlign w:val="subscript"/>
        </w:rPr>
        <w:t>1</w:t>
      </w:r>
      <w:r>
        <w:rPr>
          <w:color w:val="000000"/>
        </w:rPr>
        <w:t>、</w:t>
      </w:r>
      <w:r>
        <w:rPr>
          <w:color w:val="000000"/>
        </w:rPr>
        <w:t>R</w:t>
      </w:r>
      <w:r>
        <w:rPr>
          <w:color w:val="000000"/>
          <w:vertAlign w:val="subscript"/>
        </w:rPr>
        <w:t>2</w:t>
      </w:r>
      <w:r>
        <w:rPr>
          <w:color w:val="000000"/>
        </w:rPr>
        <w:t>和</w:t>
      </w:r>
      <w:r>
        <w:rPr>
          <w:color w:val="000000"/>
        </w:rPr>
        <w:t>R</w:t>
      </w:r>
      <w:r>
        <w:rPr>
          <w:color w:val="000000"/>
          <w:vertAlign w:val="subscript"/>
        </w:rPr>
        <w:t>3</w:t>
      </w:r>
      <w:r>
        <w:rPr>
          <w:color w:val="000000"/>
        </w:rPr>
        <w:t xml:space="preserve">  </w:t>
      </w:r>
      <w:r>
        <w:rPr>
          <w:color w:val="000000"/>
        </w:rPr>
        <w:t>，</w:t>
      </w:r>
      <w:r>
        <w:rPr>
          <w:color w:val="000000"/>
        </w:rPr>
        <w:t xml:space="preserve"> </w:t>
      </w:r>
      <w:r>
        <w:rPr>
          <w:color w:val="000000"/>
        </w:rPr>
        <w:t>用插有温度计的橡胶塞封闭烧瓶，煤油中的电阻丝通过橡胶塞上的接线柱与电路相连，温度计可以测量煤油的温度，下列说法正确的</w:t>
      </w:r>
      <w:r>
        <w:rPr>
          <w:rFonts w:hint="eastAsia"/>
          <w:color w:val="000000"/>
          <w:lang w:eastAsia="zh-CN"/>
        </w:rPr>
        <w:t>应当</w:t>
      </w:r>
    </w:p>
    <w:p w:rsidR="0078042F">
      <w:pPr>
        <w:spacing w:after="0"/>
      </w:pPr>
      <w:r>
        <w:rPr>
          <w:color w:val="000000"/>
        </w:rPr>
        <w:t>是（</w:t>
      </w:r>
      <w:r w:rsidR="00AF4EEA">
        <w:rPr>
          <w:rFonts w:hint="eastAsia"/>
          <w:color w:val="000000"/>
          <w:lang w:eastAsia="zh-CN"/>
        </w:rPr>
        <w:t xml:space="preserve">         </w:t>
      </w:r>
      <w:r>
        <w:rPr>
          <w:color w:val="000000"/>
        </w:rPr>
        <w:t xml:space="preserve">   </w:t>
      </w:r>
      <w:r>
        <w:rPr>
          <w:color w:val="000000"/>
        </w:rPr>
        <w:t>）</w:t>
      </w:r>
      <w:r>
        <w:rPr>
          <w:color w:val="000000"/>
        </w:rPr>
        <w:t xml:space="preserve">  </w:t>
      </w:r>
    </w:p>
    <w:p w:rsidR="0078042F">
      <w:pPr>
        <w:spacing w:after="0"/>
        <w:ind w:left="150"/>
      </w:pPr>
      <w:r>
        <w:rPr>
          <w:color w:val="000000"/>
        </w:rPr>
        <w:t>A. </w:t>
      </w:r>
      <w:r>
        <w:rPr>
          <w:color w:val="000000"/>
        </w:rPr>
        <w:t>实验中通过观察温度计示数变化情况来判断电流通过导体产生热量的多少</w:t>
      </w:r>
      <w:r>
        <w:br/>
      </w:r>
      <w:r>
        <w:rPr>
          <w:color w:val="000000"/>
        </w:rPr>
        <w:t>B. </w:t>
      </w:r>
      <w:r>
        <w:rPr>
          <w:color w:val="000000"/>
        </w:rPr>
        <w:t>甲、乙、丙三瓶中装入煤油的质量可以不相等</w:t>
      </w:r>
      <w:r>
        <w:br/>
      </w:r>
      <w:r>
        <w:rPr>
          <w:color w:val="000000"/>
        </w:rPr>
        <w:t>C. </w:t>
      </w:r>
      <w:r>
        <w:rPr>
          <w:color w:val="000000"/>
        </w:rPr>
        <w:t>为实现实验目的，三个烧瓶内的电阻</w:t>
      </w:r>
      <w:r>
        <w:rPr>
          <w:color w:val="000000"/>
        </w:rPr>
        <w:t>R</w:t>
      </w:r>
      <w:r>
        <w:rPr>
          <w:color w:val="000000"/>
          <w:vertAlign w:val="subscript"/>
        </w:rPr>
        <w:t>1</w:t>
      </w:r>
      <w:r>
        <w:rPr>
          <w:color w:val="000000"/>
        </w:rPr>
        <w:t>、</w:t>
      </w:r>
      <w:r>
        <w:rPr>
          <w:color w:val="000000"/>
        </w:rPr>
        <w:t>R</w:t>
      </w:r>
      <w:r>
        <w:rPr>
          <w:color w:val="000000"/>
          <w:vertAlign w:val="subscript"/>
        </w:rPr>
        <w:t>2</w:t>
      </w:r>
      <w:r>
        <w:rPr>
          <w:color w:val="000000"/>
        </w:rPr>
        <w:t>和</w:t>
      </w:r>
      <w:r>
        <w:rPr>
          <w:color w:val="000000"/>
        </w:rPr>
        <w:t>R</w:t>
      </w:r>
      <w:r>
        <w:rPr>
          <w:color w:val="000000"/>
          <w:vertAlign w:val="subscript"/>
        </w:rPr>
        <w:t>3</w:t>
      </w:r>
      <w:r>
        <w:rPr>
          <w:color w:val="000000"/>
        </w:rPr>
        <w:t>阻值应相等（且质量未知）</w:t>
      </w:r>
      <w:r>
        <w:br/>
      </w:r>
      <w:r>
        <w:rPr>
          <w:color w:val="000000"/>
        </w:rPr>
        <w:t>D. </w:t>
      </w:r>
      <w:r>
        <w:rPr>
          <w:color w:val="000000"/>
        </w:rPr>
        <w:t>为实现</w:t>
      </w:r>
      <w:r>
        <w:rPr>
          <w:color w:val="000000"/>
        </w:rPr>
        <w:t>实验目的，应将</w:t>
      </w:r>
      <w:r>
        <w:rPr>
          <w:color w:val="000000"/>
        </w:rPr>
        <w:t>R</w:t>
      </w:r>
      <w:r>
        <w:rPr>
          <w:color w:val="000000"/>
          <w:vertAlign w:val="subscript"/>
        </w:rPr>
        <w:t>1</w:t>
      </w:r>
      <w:r>
        <w:rPr>
          <w:color w:val="000000"/>
        </w:rPr>
        <w:t>、</w:t>
      </w:r>
      <w:r>
        <w:rPr>
          <w:color w:val="000000"/>
        </w:rPr>
        <w:t>R</w:t>
      </w:r>
      <w:r>
        <w:rPr>
          <w:color w:val="000000"/>
          <w:vertAlign w:val="subscript"/>
        </w:rPr>
        <w:t>2</w:t>
      </w:r>
      <w:r>
        <w:rPr>
          <w:color w:val="000000"/>
        </w:rPr>
        <w:t>和</w:t>
      </w:r>
      <w:r>
        <w:rPr>
          <w:color w:val="000000"/>
        </w:rPr>
        <w:t>R</w:t>
      </w:r>
      <w:r>
        <w:rPr>
          <w:color w:val="000000"/>
          <w:vertAlign w:val="subscript"/>
        </w:rPr>
        <w:t>3</w:t>
      </w:r>
      <w:r>
        <w:rPr>
          <w:color w:val="000000"/>
        </w:rPr>
        <w:t>改为并联</w:t>
      </w:r>
    </w:p>
    <w:p w:rsidR="0078042F">
      <w:pPr>
        <w:spacing w:after="0"/>
        <w:rPr>
          <w:rFonts w:hint="eastAsia"/>
          <w:lang w:eastAsia="zh-CN"/>
        </w:rPr>
      </w:pPr>
      <w:r>
        <w:rPr>
          <w:color w:val="000000"/>
        </w:rPr>
        <w:t>17.</w:t>
      </w:r>
      <w:r>
        <w:rPr>
          <w:color w:val="000000"/>
        </w:rPr>
        <w:t>下列设备应用的物理原理对应</w:t>
      </w:r>
      <w:r w:rsidR="0070666D">
        <w:rPr>
          <w:rFonts w:hint="eastAsia"/>
          <w:color w:val="000000"/>
          <w:lang w:eastAsia="zh-CN"/>
        </w:rPr>
        <w:t>不</w:t>
      </w:r>
      <w:r>
        <w:rPr>
          <w:color w:val="000000"/>
        </w:rPr>
        <w:t>正确的是</w:t>
      </w:r>
      <w:r>
        <w:rPr>
          <w:color w:val="000000"/>
        </w:rPr>
        <w:t>（　</w:t>
      </w:r>
      <w:r w:rsidR="00AF4EEA">
        <w:rPr>
          <w:rFonts w:hint="eastAsia"/>
          <w:color w:val="000000"/>
          <w:lang w:eastAsia="zh-CN"/>
        </w:rPr>
        <w:t xml:space="preserve">      </w:t>
      </w:r>
      <w:r>
        <w:rPr>
          <w:color w:val="000000"/>
        </w:rPr>
        <w:t>　）</w:t>
      </w:r>
    </w:p>
    <w:p w:rsidR="0078042F">
      <w:pPr>
        <w:spacing w:after="0"/>
        <w:ind w:left="150"/>
      </w:pPr>
      <w:r>
        <w:rPr>
          <w:color w:val="000000"/>
        </w:rPr>
        <w:t>A. </w:t>
      </w:r>
      <w:r>
        <w:rPr>
          <w:color w:val="000000"/>
        </w:rPr>
        <w:t>电磁铁﹣﹣电流的磁效应</w:t>
      </w:r>
      <w:r>
        <w:rPr>
          <w:color w:val="000000"/>
        </w:rPr>
        <w:t>                                    </w:t>
      </w:r>
      <w:r>
        <w:rPr>
          <w:noProof/>
          <w:lang w:eastAsia="zh-CN"/>
        </w:rPr>
        <w:drawing>
          <wp:inline distT="0" distB="0" distL="0" distR="0">
            <wp:extent cx="9550" cy="38202"/>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233865"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B. </w:t>
      </w:r>
      <w:r>
        <w:rPr>
          <w:color w:val="000000"/>
        </w:rPr>
        <w:t>电动机﹣﹣同名磁极相互排斥</w:t>
      </w:r>
      <w:r>
        <w:br/>
      </w:r>
      <w:r>
        <w:rPr>
          <w:color w:val="000000"/>
        </w:rPr>
        <w:t>C. </w:t>
      </w:r>
      <w:r>
        <w:rPr>
          <w:color w:val="000000"/>
        </w:rPr>
        <w:t>发电机﹣﹣电磁感应现象</w:t>
      </w:r>
      <w:r>
        <w:rPr>
          <w:color w:val="000000"/>
        </w:rPr>
        <w:t>                                    </w:t>
      </w:r>
      <w:r>
        <w:rPr>
          <w:noProof/>
          <w:lang w:eastAsia="zh-CN"/>
        </w:rPr>
        <w:drawing>
          <wp:inline distT="0" distB="0" distL="0" distR="0">
            <wp:extent cx="9550" cy="38202"/>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523066" name=""/>
                    <pic:cNvPicPr/>
                  </pic:nvPicPr>
                  <pic:blipFill>
                    <a:blip xmlns:r="http://schemas.openxmlformats.org/officeDocument/2006/relationships" r:embed="rId7"/>
                    <a:stretch>
                      <a:fillRect/>
                    </a:stretch>
                  </pic:blipFill>
                  <pic:spPr>
                    <a:xfrm>
                      <a:off x="0" y="0"/>
                      <a:ext cx="9550" cy="38202"/>
                    </a:xfrm>
                    <a:prstGeom prst="rect">
                      <a:avLst/>
                    </a:prstGeom>
                  </pic:spPr>
                </pic:pic>
              </a:graphicData>
            </a:graphic>
          </wp:inline>
        </w:drawing>
      </w:r>
      <w:r>
        <w:rPr>
          <w:color w:val="000000"/>
        </w:rPr>
        <w:t>D. </w:t>
      </w:r>
      <w:r>
        <w:rPr>
          <w:color w:val="000000"/>
        </w:rPr>
        <w:t>电饭锅﹣﹣电流的热效应</w:t>
      </w:r>
    </w:p>
    <w:p w:rsidR="0078042F">
      <w:pPr>
        <w:spacing w:after="0"/>
      </w:pPr>
      <w:r>
        <w:rPr>
          <w:color w:val="000000"/>
        </w:rPr>
        <w:t>18.</w:t>
      </w:r>
      <w:r>
        <w:rPr>
          <w:color w:val="000000"/>
        </w:rPr>
        <w:t>电炉丝通电后热得发红，而跟电炉丝连接着的铜导线却不怎么热，原因是</w:t>
      </w:r>
      <w:r>
        <w:rPr>
          <w:color w:val="000000"/>
        </w:rPr>
        <w:t>（　　</w:t>
      </w:r>
      <w:r w:rsidR="00AF4EEA">
        <w:rPr>
          <w:rFonts w:hint="eastAsia"/>
          <w:color w:val="000000"/>
          <w:lang w:eastAsia="zh-CN"/>
        </w:rPr>
        <w:t xml:space="preserve">      </w:t>
      </w:r>
      <w:r>
        <w:rPr>
          <w:color w:val="000000"/>
        </w:rPr>
        <w:t>）</w:t>
      </w:r>
      <w:r>
        <w:rPr>
          <w:color w:val="000000"/>
        </w:rPr>
        <w:t xml:space="preserve">            </w:t>
      </w:r>
    </w:p>
    <w:p w:rsidR="0078042F">
      <w:pPr>
        <w:spacing w:after="0"/>
        <w:ind w:left="150"/>
      </w:pPr>
      <w:r>
        <w:rPr>
          <w:color w:val="000000"/>
        </w:rPr>
        <w:t>A. </w:t>
      </w:r>
      <w:r>
        <w:rPr>
          <w:color w:val="000000"/>
        </w:rPr>
        <w:t>铜导线比电炉丝传热快，所以不怎么热</w:t>
      </w:r>
      <w:r>
        <w:br/>
      </w:r>
      <w:r>
        <w:rPr>
          <w:color w:val="000000"/>
        </w:rPr>
        <w:t>B. </w:t>
      </w:r>
      <w:r>
        <w:rPr>
          <w:color w:val="000000"/>
        </w:rPr>
        <w:t>铜导线有绝缘层，所以不怎么热</w:t>
      </w:r>
      <w:r>
        <w:br/>
      </w:r>
      <w:r>
        <w:rPr>
          <w:color w:val="000000"/>
        </w:rPr>
        <w:t>C. </w:t>
      </w:r>
      <w:r>
        <w:rPr>
          <w:color w:val="000000"/>
        </w:rPr>
        <w:t>铜导线的电阻小，消耗电能小，炉丝的电阻大，消耗电能多，所以热得发红</w:t>
      </w:r>
      <w:r>
        <w:br/>
      </w:r>
      <w:r>
        <w:rPr>
          <w:color w:val="000000"/>
        </w:rPr>
        <w:t>D. </w:t>
      </w:r>
      <w:r>
        <w:rPr>
          <w:color w:val="000000"/>
        </w:rPr>
        <w:t>通过电炉丝的电流比通过电线的电流小</w:t>
      </w:r>
    </w:p>
    <w:p w:rsidR="0078042F">
      <w:r>
        <w:rPr>
          <w:b/>
          <w:bCs/>
          <w:sz w:val="24"/>
          <w:szCs w:val="24"/>
        </w:rPr>
        <w:t>二、</w:t>
      </w:r>
      <w:r w:rsidR="00D662FA">
        <w:rPr>
          <w:b/>
          <w:bCs/>
          <w:sz w:val="24"/>
          <w:szCs w:val="24"/>
        </w:rPr>
        <w:t>作图题（</w:t>
      </w:r>
      <w:r w:rsidR="00D662FA">
        <w:rPr>
          <w:b/>
          <w:bCs/>
          <w:sz w:val="24"/>
          <w:szCs w:val="24"/>
        </w:rPr>
        <w:t>共</w:t>
      </w:r>
      <w:r>
        <w:rPr>
          <w:rFonts w:hint="eastAsia"/>
          <w:b/>
          <w:bCs/>
          <w:sz w:val="24"/>
          <w:szCs w:val="24"/>
          <w:lang w:eastAsia="zh-CN"/>
        </w:rPr>
        <w:t>4</w:t>
      </w:r>
      <w:r w:rsidR="00D662FA">
        <w:rPr>
          <w:b/>
          <w:bCs/>
          <w:sz w:val="24"/>
          <w:szCs w:val="24"/>
        </w:rPr>
        <w:t>分）</w:t>
      </w:r>
    </w:p>
    <w:p w:rsidR="0078042F">
      <w:pPr>
        <w:spacing w:after="0"/>
      </w:pPr>
      <w:r>
        <w:rPr>
          <w:color w:val="000000"/>
        </w:rPr>
        <w:t>19.</w:t>
      </w:r>
      <w:r>
        <w:rPr>
          <w:color w:val="000000"/>
        </w:rPr>
        <w:t>根据磁感线的方向，在如图中标出通电螺线管和小磁针甲、乙的</w:t>
      </w:r>
      <w:r>
        <w:rPr>
          <w:color w:val="000000"/>
        </w:rPr>
        <w:t>N</w:t>
      </w:r>
      <w:r>
        <w:rPr>
          <w:color w:val="000000"/>
        </w:rPr>
        <w:t>极以及电源的正负极。</w:t>
      </w:r>
      <w:r>
        <w:br/>
      </w:r>
      <w:r>
        <w:rPr>
          <w:noProof/>
          <w:lang w:eastAsia="zh-CN"/>
        </w:rPr>
        <w:drawing>
          <wp:anchor distT="0" distB="0" distL="114300" distR="114300" simplePos="0" relativeHeight="251666432" behindDoc="0" locked="0" layoutInCell="1" allowOverlap="1">
            <wp:simplePos x="0" y="0"/>
            <wp:positionH relativeFrom="column">
              <wp:posOffset>3810</wp:posOffset>
            </wp:positionH>
            <wp:positionV relativeFrom="paragraph">
              <wp:posOffset>327660</wp:posOffset>
            </wp:positionV>
            <wp:extent cx="1704975" cy="1209675"/>
            <wp:effectExtent l="19050" t="0" r="9525" b="0"/>
            <wp:wrapSquare wrapText="bothSides"/>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014962" name=""/>
                    <pic:cNvPicPr/>
                  </pic:nvPicPr>
                  <pic:blipFill>
                    <a:blip xmlns:r="http://schemas.openxmlformats.org/officeDocument/2006/relationships" r:embed="rId21" cstate="print"/>
                    <a:stretch>
                      <a:fillRect/>
                    </a:stretch>
                  </pic:blipFill>
                  <pic:spPr>
                    <a:xfrm>
                      <a:off x="0" y="0"/>
                      <a:ext cx="1704975" cy="1209675"/>
                    </a:xfrm>
                    <a:prstGeom prst="rect">
                      <a:avLst/>
                    </a:prstGeom>
                  </pic:spPr>
                </pic:pic>
              </a:graphicData>
            </a:graphic>
          </wp:anchor>
        </w:drawing>
      </w: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rsidRPr="00AF4EEA">
      <w:pPr>
        <w:spacing w:after="0"/>
        <w:rPr>
          <w:rFonts w:hint="eastAsia"/>
          <w:b/>
          <w:color w:val="000000"/>
          <w:lang w:eastAsia="zh-CN"/>
        </w:rPr>
      </w:pPr>
      <w:r w:rsidRPr="00AF4EEA">
        <w:rPr>
          <w:rFonts w:hint="eastAsia"/>
          <w:b/>
          <w:color w:val="000000"/>
          <w:lang w:eastAsia="zh-CN"/>
        </w:rPr>
        <w:t>三、作图题（每空</w:t>
      </w:r>
      <w:r w:rsidR="0070666D">
        <w:rPr>
          <w:rFonts w:hint="eastAsia"/>
          <w:b/>
          <w:color w:val="000000"/>
          <w:lang w:eastAsia="zh-CN"/>
        </w:rPr>
        <w:t>2</w:t>
      </w:r>
      <w:r w:rsidRPr="00AF4EEA">
        <w:rPr>
          <w:rFonts w:hint="eastAsia"/>
          <w:b/>
          <w:color w:val="000000"/>
          <w:lang w:eastAsia="zh-CN"/>
        </w:rPr>
        <w:t>分；共</w:t>
      </w:r>
      <w:r w:rsidR="0070666D">
        <w:rPr>
          <w:rFonts w:hint="eastAsia"/>
          <w:b/>
          <w:color w:val="000000"/>
          <w:lang w:eastAsia="zh-CN"/>
        </w:rPr>
        <w:t>24</w:t>
      </w:r>
      <w:r w:rsidRPr="00AF4EEA">
        <w:rPr>
          <w:rFonts w:hint="eastAsia"/>
          <w:b/>
          <w:color w:val="000000"/>
          <w:lang w:eastAsia="zh-CN"/>
        </w:rPr>
        <w:t>分）</w:t>
      </w:r>
    </w:p>
    <w:p w:rsidR="0078042F">
      <w:pPr>
        <w:spacing w:after="0"/>
      </w:pPr>
      <w:r>
        <w:rPr>
          <w:color w:val="000000"/>
        </w:rPr>
        <w:t>20.“</w:t>
      </w:r>
      <w:r>
        <w:rPr>
          <w:color w:val="000000"/>
        </w:rPr>
        <w:t>花气袭人知骤暖，鹊声穿树喜新晴。</w:t>
      </w:r>
      <w:r>
        <w:rPr>
          <w:color w:val="000000"/>
        </w:rPr>
        <w:t>”</w:t>
      </w:r>
      <w:r>
        <w:rPr>
          <w:color w:val="000000"/>
        </w:rPr>
        <w:t>从物理学的角度可以这样理解：当时周边的气温突然变暖，花朵分泌的芳香油分子的</w:t>
      </w:r>
      <w:r>
        <w:rPr>
          <w:color w:val="000000"/>
        </w:rPr>
        <w:t>________</w:t>
      </w:r>
      <w:r>
        <w:rPr>
          <w:color w:val="000000"/>
        </w:rPr>
        <w:t>运动就越</w:t>
      </w:r>
      <w:r>
        <w:rPr>
          <w:color w:val="000000"/>
        </w:rPr>
        <w:t>________</w:t>
      </w:r>
      <w:r>
        <w:rPr>
          <w:color w:val="000000"/>
        </w:rPr>
        <w:t>（选填</w:t>
      </w:r>
      <w:r>
        <w:rPr>
          <w:color w:val="000000"/>
        </w:rPr>
        <w:t>“</w:t>
      </w:r>
      <w:r>
        <w:rPr>
          <w:color w:val="000000"/>
        </w:rPr>
        <w:t>快</w:t>
      </w:r>
      <w:r>
        <w:rPr>
          <w:color w:val="000000"/>
        </w:rPr>
        <w:t>”</w:t>
      </w:r>
      <w:r>
        <w:rPr>
          <w:color w:val="000000"/>
        </w:rPr>
        <w:t>或</w:t>
      </w:r>
      <w:r>
        <w:rPr>
          <w:color w:val="000000"/>
        </w:rPr>
        <w:t>“</w:t>
      </w:r>
      <w:r>
        <w:rPr>
          <w:color w:val="000000"/>
        </w:rPr>
        <w:t>慢</w:t>
      </w:r>
      <w:r>
        <w:rPr>
          <w:color w:val="000000"/>
        </w:rPr>
        <w:t>”</w:t>
      </w:r>
      <w:r>
        <w:rPr>
          <w:color w:val="000000"/>
        </w:rPr>
        <w:t>），因此花香就特别浓郁，这是一种</w:t>
      </w:r>
      <w:r>
        <w:rPr>
          <w:color w:val="000000"/>
        </w:rPr>
        <w:t>________</w:t>
      </w:r>
      <w:r>
        <w:rPr>
          <w:color w:val="000000"/>
        </w:rPr>
        <w:t>现象。</w:t>
      </w:r>
      <w:r>
        <w:rPr>
          <w:color w:val="000000"/>
        </w:rPr>
        <w:t xml:space="preserve"> </w:t>
      </w:r>
      <w:r>
        <w:rPr>
          <w:color w:val="000000"/>
        </w:rPr>
        <w:t xml:space="preserve">   </w:t>
      </w:r>
    </w:p>
    <w:p w:rsidR="0078042F">
      <w:pPr>
        <w:spacing w:after="0"/>
      </w:pPr>
      <w:r>
        <w:rPr>
          <w:color w:val="000000"/>
        </w:rPr>
        <w:t>21.</w:t>
      </w:r>
      <w:r>
        <w:rPr>
          <w:color w:val="000000"/>
        </w:rPr>
        <w:t>有一电视机的铭牌如表所示，这电视机正常工作的电流是</w:t>
      </w:r>
      <w:r>
        <w:rPr>
          <w:color w:val="000000"/>
        </w:rPr>
        <w:t>________</w:t>
      </w:r>
      <w:r>
        <w:rPr>
          <w:color w:val="000000"/>
        </w:rPr>
        <w:t>，如果每天用电</w:t>
      </w:r>
      <w:r>
        <w:rPr>
          <w:color w:val="000000"/>
        </w:rPr>
        <w:t>4</w:t>
      </w:r>
      <w:r>
        <w:rPr>
          <w:color w:val="000000"/>
        </w:rPr>
        <w:t>小时一个月（</w:t>
      </w:r>
      <w:r>
        <w:rPr>
          <w:color w:val="000000"/>
        </w:rPr>
        <w:t>30</w:t>
      </w:r>
      <w:r>
        <w:rPr>
          <w:color w:val="000000"/>
        </w:rPr>
        <w:t>天）共用电</w:t>
      </w:r>
      <w:r>
        <w:rPr>
          <w:color w:val="000000"/>
        </w:rPr>
        <w:t>________</w:t>
      </w:r>
      <w:r>
        <w:rPr>
          <w:color w:val="000000"/>
        </w:rPr>
        <w:t>千瓦时，电流做了</w:t>
      </w:r>
      <w:r>
        <w:rPr>
          <w:color w:val="000000"/>
        </w:rPr>
        <w:t>________</w:t>
      </w:r>
      <w:r>
        <w:rPr>
          <w:color w:val="000000"/>
        </w:rPr>
        <w:t>功．</w:t>
      </w:r>
    </w:p>
    <w:p w:rsidR="0078042F">
      <w:pPr>
        <w:spacing w:after="0"/>
      </w:pPr>
      <w:r>
        <w:rPr>
          <w:noProof/>
          <w:lang w:eastAsia="zh-CN"/>
        </w:rPr>
        <w:drawing>
          <wp:anchor distT="0" distB="0" distL="114300" distR="114300" simplePos="0" relativeHeight="251667456" behindDoc="0" locked="0" layoutInCell="1" allowOverlap="1">
            <wp:simplePos x="0" y="0"/>
            <wp:positionH relativeFrom="column">
              <wp:posOffset>22860</wp:posOffset>
            </wp:positionH>
            <wp:positionV relativeFrom="paragraph">
              <wp:posOffset>94615</wp:posOffset>
            </wp:positionV>
            <wp:extent cx="1266825" cy="600075"/>
            <wp:effectExtent l="19050" t="0" r="9525" b="0"/>
            <wp:wrapSquare wrapText="bothSides"/>
            <wp:docPr id="5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922201" name="Picture 6"/>
                    <pic:cNvPicPr>
                      <a:picLocks noChangeAspect="1" noChangeArrowheads="1"/>
                    </pic:cNvPicPr>
                  </pic:nvPicPr>
                  <pic:blipFill>
                    <a:blip xmlns:r="http://schemas.openxmlformats.org/officeDocument/2006/relationships" r:embed="rId22" cstate="print"/>
                    <a:stretch>
                      <a:fillRect/>
                    </a:stretch>
                  </pic:blipFill>
                  <pic:spPr bwMode="auto">
                    <a:xfrm>
                      <a:off x="0" y="0"/>
                      <a:ext cx="1266825" cy="600075"/>
                    </a:xfrm>
                    <a:prstGeom prst="rect">
                      <a:avLst/>
                    </a:prstGeom>
                    <a:noFill/>
                    <a:ln w="9525">
                      <a:noFill/>
                      <a:miter lim="800000"/>
                      <a:headEnd/>
                      <a:tailEnd/>
                    </a:ln>
                  </pic:spPr>
                </pic:pic>
              </a:graphicData>
            </a:graphic>
          </wp:anchor>
        </w:drawing>
      </w:r>
    </w:p>
    <w:p w:rsidR="00AF4EEA">
      <w:pPr>
        <w:spacing w:after="0"/>
        <w:rPr>
          <w:rFonts w:hint="eastAsia"/>
          <w:color w:val="000000"/>
          <w:lang w:eastAsia="zh-CN"/>
        </w:rPr>
      </w:pPr>
    </w:p>
    <w:p w:rsidR="00AF4EEA">
      <w:pPr>
        <w:spacing w:after="0"/>
        <w:rPr>
          <w:rFonts w:hint="eastAsia"/>
          <w:color w:val="000000"/>
          <w:lang w:eastAsia="zh-CN"/>
        </w:rPr>
      </w:pPr>
    </w:p>
    <w:p w:rsidR="0078042F">
      <w:pPr>
        <w:spacing w:after="0"/>
      </w:pPr>
      <w:r>
        <w:rPr>
          <w:color w:val="000000"/>
        </w:rPr>
        <w:t>22.</w:t>
      </w:r>
      <w:r>
        <w:rPr>
          <w:color w:val="000000"/>
        </w:rPr>
        <w:t>汽油机一个工作循环由</w:t>
      </w:r>
      <w:r>
        <w:rPr>
          <w:color w:val="000000"/>
        </w:rPr>
        <w:t>________</w:t>
      </w:r>
      <w:r>
        <w:rPr>
          <w:color w:val="000000"/>
        </w:rPr>
        <w:t>个冲程组成，其中</w:t>
      </w:r>
      <w:r>
        <w:rPr>
          <w:color w:val="000000"/>
        </w:rPr>
        <w:t>________</w:t>
      </w:r>
      <w:r>
        <w:rPr>
          <w:color w:val="000000"/>
        </w:rPr>
        <w:t>冲程把机械能转化为内能．</w:t>
      </w:r>
      <w:r>
        <w:rPr>
          <w:color w:val="000000"/>
        </w:rPr>
        <w:t xml:space="preserve">    </w:t>
      </w:r>
    </w:p>
    <w:p w:rsidR="0078042F">
      <w:pPr>
        <w:spacing w:after="0"/>
      </w:pPr>
      <w:r>
        <w:rPr>
          <w:color w:val="000000"/>
        </w:rPr>
        <w:t>23.</w:t>
      </w:r>
      <w:r>
        <w:rPr>
          <w:color w:val="000000"/>
        </w:rPr>
        <w:t>有些中药材只有达到特定的温度才能从中提取有效成分．某中药厂的提取设备中设计了如</w:t>
      </w:r>
      <w:r w:rsidR="00AF4EEA">
        <w:rPr>
          <w:rFonts w:hint="eastAsia"/>
          <w:color w:val="000000"/>
          <w:lang w:eastAsia="zh-CN"/>
        </w:rPr>
        <w:t>下左</w:t>
      </w:r>
      <w:r>
        <w:rPr>
          <w:color w:val="000000"/>
        </w:rPr>
        <w:t>图所示的温度自动报警器，当温度达到</w:t>
      </w:r>
      <w:r>
        <w:rPr>
          <w:color w:val="000000"/>
        </w:rPr>
        <w:t>________ ℃</w:t>
      </w:r>
      <w:r>
        <w:rPr>
          <w:color w:val="000000"/>
        </w:rPr>
        <w:t>时，电铃发声提醒，工作人员可以进行成分提取操作，此时电磁铁的左端是</w:t>
      </w:r>
      <w:r>
        <w:rPr>
          <w:color w:val="000000"/>
        </w:rPr>
        <w:t>________ </w:t>
      </w:r>
      <w:r>
        <w:rPr>
          <w:color w:val="000000"/>
        </w:rPr>
        <w:t>极．</w:t>
      </w:r>
    </w:p>
    <w:p w:rsidR="0078042F">
      <w:pPr>
        <w:spacing w:after="0"/>
      </w:pPr>
      <w:r>
        <w:rPr>
          <w:noProof/>
          <w:lang w:eastAsia="zh-CN"/>
        </w:rPr>
        <w:drawing>
          <wp:anchor distT="0" distB="0" distL="114300" distR="114300" simplePos="0" relativeHeight="251669504" behindDoc="0" locked="0" layoutInCell="1" allowOverlap="1">
            <wp:simplePos x="0" y="0"/>
            <wp:positionH relativeFrom="column">
              <wp:posOffset>2594610</wp:posOffset>
            </wp:positionH>
            <wp:positionV relativeFrom="paragraph">
              <wp:posOffset>144780</wp:posOffset>
            </wp:positionV>
            <wp:extent cx="1371600" cy="1009650"/>
            <wp:effectExtent l="19050" t="0" r="0" b="0"/>
            <wp:wrapSquare wrapText="bothSides"/>
            <wp:docPr id="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796306" name=""/>
                    <pic:cNvPicPr/>
                  </pic:nvPicPr>
                  <pic:blipFill>
                    <a:blip xmlns:r="http://schemas.openxmlformats.org/officeDocument/2006/relationships" r:embed="rId23" cstate="print"/>
                    <a:stretch>
                      <a:fillRect/>
                    </a:stretch>
                  </pic:blipFill>
                  <pic:spPr>
                    <a:xfrm>
                      <a:off x="0" y="0"/>
                      <a:ext cx="1371600" cy="1009650"/>
                    </a:xfrm>
                    <a:prstGeom prst="rect">
                      <a:avLst/>
                    </a:prstGeom>
                  </pic:spPr>
                </pic:pic>
              </a:graphicData>
            </a:graphic>
          </wp:anchor>
        </w:drawing>
      </w:r>
      <w:r>
        <w:rPr>
          <w:noProof/>
          <w:lang w:eastAsia="zh-CN"/>
        </w:rPr>
        <w:drawing>
          <wp:anchor distT="0" distB="0" distL="114300" distR="114300" simplePos="0" relativeHeight="251668480" behindDoc="0" locked="0" layoutInCell="1" allowOverlap="1">
            <wp:simplePos x="0" y="0"/>
            <wp:positionH relativeFrom="column">
              <wp:posOffset>156210</wp:posOffset>
            </wp:positionH>
            <wp:positionV relativeFrom="paragraph">
              <wp:posOffset>144780</wp:posOffset>
            </wp:positionV>
            <wp:extent cx="1552575" cy="1085850"/>
            <wp:effectExtent l="19050" t="0" r="9525" b="0"/>
            <wp:wrapSquare wrapText="bothSides"/>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653504" name=""/>
                    <pic:cNvPicPr/>
                  </pic:nvPicPr>
                  <pic:blipFill>
                    <a:blip xmlns:r="http://schemas.openxmlformats.org/officeDocument/2006/relationships" r:embed="rId24" cstate="print"/>
                    <a:stretch>
                      <a:fillRect/>
                    </a:stretch>
                  </pic:blipFill>
                  <pic:spPr>
                    <a:xfrm>
                      <a:off x="0" y="0"/>
                      <a:ext cx="1552575" cy="1085850"/>
                    </a:xfrm>
                    <a:prstGeom prst="rect">
                      <a:avLst/>
                    </a:prstGeom>
                  </pic:spPr>
                </pic:pic>
              </a:graphicData>
            </a:graphic>
          </wp:anchor>
        </w:drawing>
      </w:r>
    </w:p>
    <w:p w:rsidR="0078042F">
      <w:pPr>
        <w:spacing w:after="0"/>
      </w:pPr>
      <w:r>
        <w:rPr>
          <w:color w:val="000000"/>
        </w:rPr>
        <w:t> </w:t>
      </w: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78042F">
      <w:pPr>
        <w:spacing w:after="0"/>
        <w:rPr>
          <w:rFonts w:hint="eastAsia"/>
          <w:lang w:eastAsia="zh-CN"/>
        </w:rPr>
      </w:pPr>
      <w:r>
        <w:rPr>
          <w:color w:val="000000"/>
        </w:rPr>
        <w:t>24.</w:t>
      </w:r>
      <w:r>
        <w:rPr>
          <w:color w:val="000000"/>
        </w:rPr>
        <w:t>如</w:t>
      </w:r>
      <w:r w:rsidR="00AF4EEA">
        <w:rPr>
          <w:rFonts w:hint="eastAsia"/>
          <w:color w:val="000000"/>
          <w:lang w:eastAsia="zh-CN"/>
        </w:rPr>
        <w:t>上右</w:t>
      </w:r>
      <w:r>
        <w:rPr>
          <w:color w:val="000000"/>
        </w:rPr>
        <w:t>图所示电路，电源电压保持不变，滑动变阻器</w:t>
      </w:r>
      <w:r>
        <w:rPr>
          <w:color w:val="000000"/>
        </w:rPr>
        <w:t>R</w:t>
      </w:r>
      <w:r>
        <w:rPr>
          <w:color w:val="000000"/>
          <w:vertAlign w:val="subscript"/>
        </w:rPr>
        <w:t>2</w:t>
      </w:r>
      <w:r>
        <w:rPr>
          <w:color w:val="000000"/>
        </w:rPr>
        <w:t>的最大阻值是</w:t>
      </w:r>
      <w:r>
        <w:rPr>
          <w:color w:val="000000"/>
        </w:rPr>
        <w:t>20Ω</w:t>
      </w:r>
      <w:r>
        <w:rPr>
          <w:color w:val="000000"/>
        </w:rPr>
        <w:t>．移动滑片至变阻器的最右端时，闭合开关，电压表示数为</w:t>
      </w:r>
      <w:r>
        <w:rPr>
          <w:color w:val="000000"/>
        </w:rPr>
        <w:t>2V</w:t>
      </w:r>
      <w:r>
        <w:rPr>
          <w:color w:val="000000"/>
        </w:rPr>
        <w:t>，</w:t>
      </w:r>
      <w:r>
        <w:rPr>
          <w:color w:val="000000"/>
        </w:rPr>
        <w:t>R</w:t>
      </w:r>
      <w:r>
        <w:rPr>
          <w:color w:val="000000"/>
          <w:vertAlign w:val="subscript"/>
        </w:rPr>
        <w:t>2</w:t>
      </w:r>
      <w:r>
        <w:rPr>
          <w:color w:val="000000"/>
        </w:rPr>
        <w:t>消耗的电功率为</w:t>
      </w:r>
      <w:r>
        <w:rPr>
          <w:color w:val="000000"/>
        </w:rPr>
        <w:t>P</w:t>
      </w:r>
      <w:r>
        <w:rPr>
          <w:color w:val="000000"/>
          <w:vertAlign w:val="subscript"/>
        </w:rPr>
        <w:t>2</w:t>
      </w:r>
      <w:r>
        <w:rPr>
          <w:color w:val="000000"/>
        </w:rPr>
        <w:t>；移动滑片将其置于某位置时，电压表示数为</w:t>
      </w:r>
      <w:r>
        <w:rPr>
          <w:color w:val="000000"/>
        </w:rPr>
        <w:t>3V</w:t>
      </w:r>
      <w:r>
        <w:rPr>
          <w:color w:val="000000"/>
        </w:rPr>
        <w:t>，</w:t>
      </w:r>
      <w:r>
        <w:rPr>
          <w:color w:val="000000"/>
        </w:rPr>
        <w:t>R</w:t>
      </w:r>
      <w:r>
        <w:rPr>
          <w:color w:val="000000"/>
          <w:vertAlign w:val="subscript"/>
        </w:rPr>
        <w:t>2</w:t>
      </w:r>
      <w:r>
        <w:rPr>
          <w:color w:val="000000"/>
        </w:rPr>
        <w:t>消耗的电功率为</w:t>
      </w:r>
      <w:r>
        <w:rPr>
          <w:color w:val="000000"/>
        </w:rPr>
        <w:t>P</w:t>
      </w:r>
      <w:r>
        <w:rPr>
          <w:color w:val="000000"/>
          <w:vertAlign w:val="subscript"/>
        </w:rPr>
        <w:t>2</w:t>
      </w:r>
      <w:r>
        <w:rPr>
          <w:color w:val="000000"/>
        </w:rPr>
        <w:t>′</w:t>
      </w:r>
      <w:r>
        <w:rPr>
          <w:color w:val="000000"/>
        </w:rPr>
        <w:t>．若</w:t>
      </w:r>
      <w:r>
        <w:rPr>
          <w:color w:val="000000"/>
        </w:rPr>
        <w:t>P</w:t>
      </w:r>
      <w:r>
        <w:rPr>
          <w:color w:val="000000"/>
          <w:vertAlign w:val="subscript"/>
        </w:rPr>
        <w:t>2</w:t>
      </w:r>
      <w:r>
        <w:rPr>
          <w:color w:val="000000"/>
        </w:rPr>
        <w:t>：</w:t>
      </w:r>
      <w:r>
        <w:rPr>
          <w:color w:val="000000"/>
        </w:rPr>
        <w:t>P</w:t>
      </w:r>
      <w:r>
        <w:rPr>
          <w:color w:val="000000"/>
          <w:vertAlign w:val="subscript"/>
        </w:rPr>
        <w:t>2</w:t>
      </w:r>
      <w:r>
        <w:rPr>
          <w:color w:val="000000"/>
        </w:rPr>
        <w:t>′=8</w:t>
      </w:r>
      <w:r>
        <w:rPr>
          <w:color w:val="000000"/>
        </w:rPr>
        <w:t>：</w:t>
      </w:r>
      <w:r>
        <w:rPr>
          <w:color w:val="000000"/>
        </w:rPr>
        <w:t>9</w:t>
      </w:r>
      <w:r>
        <w:rPr>
          <w:color w:val="000000"/>
        </w:rPr>
        <w:t>，则电源电压为</w:t>
      </w:r>
      <w:r>
        <w:rPr>
          <w:color w:val="000000"/>
        </w:rPr>
        <w:t>________V</w:t>
      </w:r>
      <w:r>
        <w:rPr>
          <w:color w:val="000000"/>
        </w:rPr>
        <w:t>，</w:t>
      </w:r>
      <w:r>
        <w:rPr>
          <w:color w:val="000000"/>
        </w:rPr>
        <w:t>R</w:t>
      </w:r>
      <w:r>
        <w:rPr>
          <w:color w:val="000000"/>
          <w:vertAlign w:val="subscript"/>
        </w:rPr>
        <w:t>1</w:t>
      </w:r>
      <w:r>
        <w:rPr>
          <w:color w:val="000000"/>
        </w:rPr>
        <w:t>的电阻大小为</w:t>
      </w:r>
      <w:r>
        <w:rPr>
          <w:color w:val="000000"/>
        </w:rPr>
        <w:t>________Ω</w:t>
      </w:r>
      <w:r>
        <w:rPr>
          <w:color w:val="000000"/>
        </w:rPr>
        <w:t>。</w:t>
      </w:r>
    </w:p>
    <w:p w:rsidR="0078042F">
      <w:r>
        <w:rPr>
          <w:rFonts w:hint="eastAsia"/>
          <w:b/>
          <w:bCs/>
          <w:sz w:val="24"/>
          <w:szCs w:val="24"/>
          <w:lang w:eastAsia="zh-CN"/>
        </w:rPr>
        <w:t>四</w:t>
      </w:r>
      <w:r>
        <w:rPr>
          <w:b/>
          <w:bCs/>
          <w:sz w:val="24"/>
          <w:szCs w:val="24"/>
        </w:rPr>
        <w:t>、</w:t>
      </w:r>
      <w:r>
        <w:rPr>
          <w:b/>
          <w:bCs/>
          <w:sz w:val="24"/>
          <w:szCs w:val="24"/>
        </w:rPr>
        <w:t>实验</w:t>
      </w:r>
      <w:r w:rsidR="00D662FA">
        <w:rPr>
          <w:b/>
          <w:bCs/>
          <w:sz w:val="24"/>
          <w:szCs w:val="24"/>
        </w:rPr>
        <w:t>探究题</w:t>
      </w:r>
      <w:r w:rsidR="00D662FA">
        <w:rPr>
          <w:b/>
          <w:bCs/>
          <w:sz w:val="24"/>
          <w:szCs w:val="24"/>
        </w:rPr>
        <w:t>（</w:t>
      </w:r>
      <w:r>
        <w:rPr>
          <w:rFonts w:hint="eastAsia"/>
          <w:b/>
          <w:bCs/>
          <w:sz w:val="24"/>
          <w:szCs w:val="24"/>
          <w:lang w:eastAsia="zh-CN"/>
        </w:rPr>
        <w:t>每空</w:t>
      </w:r>
      <w:r w:rsidR="0070666D">
        <w:rPr>
          <w:rFonts w:hint="eastAsia"/>
          <w:b/>
          <w:bCs/>
          <w:sz w:val="24"/>
          <w:szCs w:val="24"/>
          <w:lang w:eastAsia="zh-CN"/>
        </w:rPr>
        <w:t>1</w:t>
      </w:r>
      <w:r>
        <w:rPr>
          <w:rFonts w:hint="eastAsia"/>
          <w:b/>
          <w:bCs/>
          <w:sz w:val="24"/>
          <w:szCs w:val="24"/>
          <w:lang w:eastAsia="zh-CN"/>
        </w:rPr>
        <w:t>分</w:t>
      </w:r>
      <w:r w:rsidR="00D662FA">
        <w:rPr>
          <w:b/>
          <w:bCs/>
          <w:sz w:val="24"/>
          <w:szCs w:val="24"/>
        </w:rPr>
        <w:t>；共</w:t>
      </w:r>
      <w:r w:rsidR="0070666D">
        <w:rPr>
          <w:rFonts w:hint="eastAsia"/>
          <w:b/>
          <w:bCs/>
          <w:sz w:val="24"/>
          <w:szCs w:val="24"/>
          <w:lang w:eastAsia="zh-CN"/>
        </w:rPr>
        <w:t>18</w:t>
      </w:r>
      <w:r w:rsidR="00D662FA">
        <w:rPr>
          <w:b/>
          <w:bCs/>
          <w:sz w:val="24"/>
          <w:szCs w:val="24"/>
        </w:rPr>
        <w:t>分）</w:t>
      </w:r>
    </w:p>
    <w:p w:rsidR="0078042F">
      <w:pPr>
        <w:spacing w:after="0"/>
      </w:pPr>
      <w:r>
        <w:rPr>
          <w:color w:val="000000"/>
        </w:rPr>
        <w:t>25.</w:t>
      </w:r>
      <w:r>
        <w:rPr>
          <w:color w:val="000000"/>
        </w:rPr>
        <w:t>如图所示是</w:t>
      </w:r>
      <w:r>
        <w:rPr>
          <w:color w:val="000000"/>
        </w:rPr>
        <w:t>“</w:t>
      </w:r>
      <w:r>
        <w:rPr>
          <w:color w:val="000000"/>
        </w:rPr>
        <w:t>探究不同物质吸热升温的现象</w:t>
      </w:r>
      <w:r>
        <w:rPr>
          <w:color w:val="000000"/>
        </w:rPr>
        <w:t>’’</w:t>
      </w:r>
      <w:r>
        <w:rPr>
          <w:color w:val="000000"/>
        </w:rPr>
        <w:t>实验装置，取质量和初温都相同的甲、乙两种液体，分别倒入相同的易拉罐中，用相同的装置加热，实验数据记录如下表：</w:t>
      </w:r>
    </w:p>
    <w:p w:rsidR="0078042F">
      <w:pPr>
        <w:spacing w:after="0"/>
      </w:pPr>
      <w:r>
        <w:rPr>
          <w:noProof/>
          <w:lang w:eastAsia="zh-CN"/>
        </w:rPr>
        <w:drawing>
          <wp:anchor distT="0" distB="0" distL="114300" distR="114300" simplePos="0" relativeHeight="251670528" behindDoc="0" locked="0" layoutInCell="1" allowOverlap="1">
            <wp:simplePos x="0" y="0"/>
            <wp:positionH relativeFrom="column">
              <wp:posOffset>3810</wp:posOffset>
            </wp:positionH>
            <wp:positionV relativeFrom="paragraph">
              <wp:posOffset>63500</wp:posOffset>
            </wp:positionV>
            <wp:extent cx="4667250" cy="1447800"/>
            <wp:effectExtent l="19050" t="0" r="0" b="0"/>
            <wp:wrapSquare wrapText="bothSides"/>
            <wp:docPr id="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072584" name=""/>
                    <pic:cNvPicPr/>
                  </pic:nvPicPr>
                  <pic:blipFill>
                    <a:blip xmlns:r="http://schemas.openxmlformats.org/officeDocument/2006/relationships" r:embed="rId25" cstate="print"/>
                    <a:stretch>
                      <a:fillRect/>
                    </a:stretch>
                  </pic:blipFill>
                  <pic:spPr>
                    <a:xfrm>
                      <a:off x="0" y="0"/>
                      <a:ext cx="4667250" cy="1447800"/>
                    </a:xfrm>
                    <a:prstGeom prst="rect">
                      <a:avLst/>
                    </a:prstGeom>
                  </pic:spPr>
                </pic:pic>
              </a:graphicData>
            </a:graphic>
          </wp:anchor>
        </w:drawing>
      </w: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78042F">
      <w:pPr>
        <w:spacing w:after="0"/>
      </w:pPr>
      <w:r>
        <w:rPr>
          <w:color w:val="000000"/>
        </w:rPr>
        <w:t>（</w:t>
      </w:r>
      <w:r>
        <w:rPr>
          <w:color w:val="000000"/>
        </w:rPr>
        <w:t>1</w:t>
      </w:r>
      <w:r>
        <w:rPr>
          <w:color w:val="000000"/>
        </w:rPr>
        <w:t>）实验中，可以通过</w:t>
      </w:r>
      <w:r>
        <w:rPr>
          <w:color w:val="000000"/>
        </w:rPr>
        <w:t>________</w:t>
      </w:r>
      <w:r>
        <w:rPr>
          <w:color w:val="000000"/>
        </w:rPr>
        <w:t>（选填</w:t>
      </w:r>
      <w:r>
        <w:rPr>
          <w:color w:val="000000"/>
        </w:rPr>
        <w:t>“</w:t>
      </w:r>
      <w:r>
        <w:rPr>
          <w:color w:val="000000"/>
        </w:rPr>
        <w:t>升高的温度</w:t>
      </w:r>
      <w:r>
        <w:rPr>
          <w:color w:val="000000"/>
        </w:rPr>
        <w:t>”</w:t>
      </w:r>
      <w:r>
        <w:rPr>
          <w:color w:val="000000"/>
        </w:rPr>
        <w:t>或</w:t>
      </w:r>
      <w:r>
        <w:rPr>
          <w:color w:val="000000"/>
        </w:rPr>
        <w:t>“</w:t>
      </w:r>
      <w:r>
        <w:rPr>
          <w:color w:val="000000"/>
        </w:rPr>
        <w:t>加热时间</w:t>
      </w:r>
      <w:r>
        <w:rPr>
          <w:color w:val="000000"/>
        </w:rPr>
        <w:t>”</w:t>
      </w:r>
      <w:r>
        <w:rPr>
          <w:color w:val="000000"/>
        </w:rPr>
        <w:t>）来比较两种液体吸收热量的多少．</w:t>
      </w:r>
      <w:r>
        <w:rPr>
          <w:color w:val="000000"/>
        </w:rPr>
        <w:t xml:space="preserve">    </w:t>
      </w:r>
    </w:p>
    <w:p w:rsidR="0078042F">
      <w:pPr>
        <w:spacing w:after="0"/>
      </w:pPr>
      <w:r>
        <w:rPr>
          <w:color w:val="000000"/>
        </w:rPr>
        <w:t>（</w:t>
      </w:r>
      <w:r>
        <w:rPr>
          <w:color w:val="000000"/>
        </w:rPr>
        <w:t>2</w:t>
      </w:r>
      <w:r>
        <w:rPr>
          <w:color w:val="000000"/>
        </w:rPr>
        <w:t>）分析实验数据可知：当它们升高相同温度时，</w:t>
      </w:r>
      <w:r>
        <w:rPr>
          <w:color w:val="000000"/>
        </w:rPr>
        <w:t>________</w:t>
      </w:r>
      <w:r>
        <w:rPr>
          <w:color w:val="000000"/>
        </w:rPr>
        <w:t>（选填</w:t>
      </w:r>
      <w:r>
        <w:rPr>
          <w:color w:val="000000"/>
        </w:rPr>
        <w:t>“</w:t>
      </w:r>
      <w:r>
        <w:rPr>
          <w:color w:val="000000"/>
        </w:rPr>
        <w:t>甲</w:t>
      </w:r>
      <w:r>
        <w:rPr>
          <w:color w:val="000000"/>
        </w:rPr>
        <w:t>”</w:t>
      </w:r>
      <w:r>
        <w:rPr>
          <w:color w:val="000000"/>
        </w:rPr>
        <w:t>或</w:t>
      </w:r>
      <w:r>
        <w:rPr>
          <w:color w:val="000000"/>
        </w:rPr>
        <w:t>“</w:t>
      </w:r>
      <w:r>
        <w:rPr>
          <w:color w:val="000000"/>
        </w:rPr>
        <w:t>乙</w:t>
      </w:r>
      <w:r>
        <w:rPr>
          <w:color w:val="000000"/>
        </w:rPr>
        <w:t>”</w:t>
      </w:r>
      <w:r>
        <w:rPr>
          <w:color w:val="000000"/>
        </w:rPr>
        <w:t>，下同）液体需要吸收的热量更多</w:t>
      </w:r>
      <w:r>
        <w:rPr>
          <w:color w:val="000000"/>
        </w:rPr>
        <w:t>；当它们吸收相同热量时，</w:t>
      </w:r>
      <w:r>
        <w:rPr>
          <w:color w:val="000000"/>
        </w:rPr>
        <w:t>________</w:t>
      </w:r>
      <w:r>
        <w:rPr>
          <w:color w:val="000000"/>
        </w:rPr>
        <w:t>液体升温更高．</w:t>
      </w:r>
      <w:r>
        <w:rPr>
          <w:color w:val="000000"/>
        </w:rPr>
        <w:t xml:space="preserve">    </w:t>
      </w:r>
    </w:p>
    <w:p w:rsidR="0078042F">
      <w:pPr>
        <w:spacing w:after="0"/>
      </w:pPr>
      <w:r>
        <w:rPr>
          <w:color w:val="000000"/>
        </w:rPr>
        <w:t>（</w:t>
      </w:r>
      <w:r>
        <w:rPr>
          <w:color w:val="000000"/>
        </w:rPr>
        <w:t>3</w:t>
      </w:r>
      <w:r>
        <w:rPr>
          <w:color w:val="000000"/>
        </w:rPr>
        <w:t>）若在这两种液体中选择一种作为汽车发动机的冷却剂，</w:t>
      </w:r>
      <w:r>
        <w:rPr>
          <w:color w:val="000000"/>
        </w:rPr>
        <w:t>________</w:t>
      </w:r>
      <w:r>
        <w:rPr>
          <w:color w:val="000000"/>
        </w:rPr>
        <w:t>液体冷却效果更好．</w:t>
      </w:r>
      <w:r>
        <w:rPr>
          <w:color w:val="000000"/>
        </w:rPr>
        <w:t xml:space="preserve"> </w:t>
      </w:r>
    </w:p>
    <w:p w:rsidR="0078042F">
      <w:pPr>
        <w:spacing w:after="0"/>
      </w:pPr>
      <w:r>
        <w:rPr>
          <w:color w:val="000000"/>
        </w:rPr>
        <w:t>26.</w:t>
      </w:r>
      <w:r>
        <w:rPr>
          <w:color w:val="000000"/>
        </w:rPr>
        <w:t>小明猜想导体的电阻越大，电流通过导体产生的热量就越多。为了验证猜想，他准备好三个完全相同的烧瓶，烧瓶内装有质量相等、初温相同的煤油，并将三段阻值不同的电阻丝（</w:t>
      </w:r>
      <w:r>
        <w:rPr>
          <w:color w:val="000000"/>
        </w:rPr>
        <w:t>R</w:t>
      </w:r>
      <w:r>
        <w:rPr>
          <w:color w:val="000000"/>
          <w:vertAlign w:val="subscript"/>
        </w:rPr>
        <w:t>A</w:t>
      </w:r>
      <w:r>
        <w:rPr>
          <w:color w:val="000000"/>
        </w:rPr>
        <w:t>＜</w:t>
      </w:r>
      <w:r>
        <w:rPr>
          <w:color w:val="000000"/>
        </w:rPr>
        <w:t>R</w:t>
      </w:r>
      <w:r>
        <w:rPr>
          <w:color w:val="000000"/>
          <w:vertAlign w:val="subscript"/>
        </w:rPr>
        <w:t>B</w:t>
      </w:r>
      <w:r>
        <w:rPr>
          <w:color w:val="000000"/>
        </w:rPr>
        <w:t>＜</w:t>
      </w:r>
      <w:r>
        <w:rPr>
          <w:color w:val="000000"/>
        </w:rPr>
        <w:t>R</w:t>
      </w:r>
      <w:r>
        <w:rPr>
          <w:color w:val="000000"/>
          <w:vertAlign w:val="subscript"/>
        </w:rPr>
        <w:t>C</w:t>
      </w:r>
      <w:r>
        <w:rPr>
          <w:color w:val="000000"/>
        </w:rPr>
        <w:t>）浸没在煤油中，再用带有规格完全相同的温度计的橡胶塞封住瓶口，如图甲所示。然后他将电源、开关、电流表、滑动变阻器、如图甲中的烧瓶</w:t>
      </w:r>
      <w:r>
        <w:rPr>
          <w:color w:val="000000"/>
        </w:rPr>
        <w:t>①</w:t>
      </w:r>
      <w:r>
        <w:rPr>
          <w:color w:val="000000"/>
        </w:rPr>
        <w:t>用导线连成如图乙所示的电路。接下来小明</w:t>
      </w:r>
      <w:r>
        <w:rPr>
          <w:color w:val="000000"/>
        </w:rPr>
        <w:t>进行了如下操作：</w:t>
      </w:r>
    </w:p>
    <w:p w:rsidR="0078042F">
      <w:pPr>
        <w:spacing w:after="0"/>
      </w:pPr>
      <w:r>
        <w:rPr>
          <w:noProof/>
          <w:lang w:eastAsia="zh-CN"/>
        </w:rPr>
        <w:drawing>
          <wp:anchor distT="0" distB="0" distL="114300" distR="114300" simplePos="0" relativeHeight="251671552" behindDoc="0" locked="0" layoutInCell="1" allowOverlap="1">
            <wp:simplePos x="0" y="0"/>
            <wp:positionH relativeFrom="column">
              <wp:posOffset>3810</wp:posOffset>
            </wp:positionH>
            <wp:positionV relativeFrom="paragraph">
              <wp:posOffset>26035</wp:posOffset>
            </wp:positionV>
            <wp:extent cx="3343275" cy="1333500"/>
            <wp:effectExtent l="19050" t="0" r="9525" b="0"/>
            <wp:wrapSquare wrapText="bothSides"/>
            <wp:docPr id="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460156" name=""/>
                    <pic:cNvPicPr/>
                  </pic:nvPicPr>
                  <pic:blipFill>
                    <a:blip xmlns:r="http://schemas.openxmlformats.org/officeDocument/2006/relationships" r:embed="rId26" cstate="print"/>
                    <a:stretch>
                      <a:fillRect/>
                    </a:stretch>
                  </pic:blipFill>
                  <pic:spPr>
                    <a:xfrm>
                      <a:off x="0" y="0"/>
                      <a:ext cx="3343275" cy="1333500"/>
                    </a:xfrm>
                    <a:prstGeom prst="rect">
                      <a:avLst/>
                    </a:prstGeom>
                  </pic:spPr>
                </pic:pic>
              </a:graphicData>
            </a:graphic>
          </wp:anchor>
        </w:drawing>
      </w: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AF4EEA">
      <w:pPr>
        <w:spacing w:after="0"/>
        <w:rPr>
          <w:rFonts w:hint="eastAsia"/>
          <w:color w:val="000000"/>
          <w:lang w:eastAsia="zh-CN"/>
        </w:rPr>
      </w:pPr>
    </w:p>
    <w:p w:rsidR="0078042F">
      <w:pPr>
        <w:spacing w:after="0"/>
      </w:pPr>
      <w:r>
        <w:rPr>
          <w:color w:val="000000"/>
        </w:rPr>
        <w:t>a</w:t>
      </w:r>
      <w:r>
        <w:rPr>
          <w:color w:val="000000"/>
        </w:rPr>
        <w:t>．闭合开关，移动滑动变阻器滑片到适当位置，电流表的示数为</w:t>
      </w:r>
      <w:r>
        <w:rPr>
          <w:color w:val="000000"/>
        </w:rPr>
        <w:t>I</w:t>
      </w:r>
      <w:r>
        <w:rPr>
          <w:color w:val="000000"/>
        </w:rPr>
        <w:t>，记录相关数据</w:t>
      </w:r>
      <w:r>
        <w:rPr>
          <w:color w:val="000000"/>
        </w:rPr>
        <w:t>。</w:t>
      </w:r>
    </w:p>
    <w:p w:rsidR="0078042F">
      <w:pPr>
        <w:spacing w:after="0"/>
      </w:pPr>
      <w:r>
        <w:rPr>
          <w:color w:val="000000"/>
        </w:rPr>
        <w:t>b</w:t>
      </w:r>
      <w:r>
        <w:rPr>
          <w:color w:val="000000"/>
        </w:rPr>
        <w:t>．断开开关，用烧瓶</w:t>
      </w:r>
      <w:r>
        <w:rPr>
          <w:color w:val="000000"/>
        </w:rPr>
        <w:t>②</w:t>
      </w:r>
      <w:r>
        <w:rPr>
          <w:color w:val="000000"/>
        </w:rPr>
        <w:t>替换下烧瓶</w:t>
      </w:r>
      <w:r>
        <w:rPr>
          <w:color w:val="000000"/>
        </w:rPr>
        <w:t>①</w:t>
      </w:r>
      <w:r>
        <w:rPr>
          <w:color w:val="000000"/>
        </w:rPr>
        <w:t>，闭合开关，记录相关数据</w:t>
      </w:r>
      <w:r>
        <w:rPr>
          <w:color w:val="000000"/>
        </w:rPr>
        <w:t>。</w:t>
      </w:r>
    </w:p>
    <w:p w:rsidR="0078042F">
      <w:pPr>
        <w:spacing w:after="0"/>
      </w:pPr>
      <w:r>
        <w:rPr>
          <w:color w:val="000000"/>
        </w:rPr>
        <w:t>c</w:t>
      </w:r>
      <w:r>
        <w:rPr>
          <w:color w:val="000000"/>
        </w:rPr>
        <w:t>．断开开关，用烧瓶</w:t>
      </w:r>
      <w:r>
        <w:rPr>
          <w:color w:val="000000"/>
        </w:rPr>
        <w:t>③</w:t>
      </w:r>
      <w:r>
        <w:rPr>
          <w:color w:val="000000"/>
        </w:rPr>
        <w:t>替换下烧瓶</w:t>
      </w:r>
      <w:r>
        <w:rPr>
          <w:color w:val="000000"/>
        </w:rPr>
        <w:t>②</w:t>
      </w:r>
      <w:r>
        <w:rPr>
          <w:color w:val="000000"/>
        </w:rPr>
        <w:t>，闭合开关，记录相关数据</w:t>
      </w:r>
      <w:r>
        <w:rPr>
          <w:color w:val="000000"/>
        </w:rPr>
        <w:t>。</w:t>
      </w:r>
    </w:p>
    <w:p w:rsidR="0078042F">
      <w:pPr>
        <w:spacing w:after="0"/>
      </w:pPr>
      <w:r>
        <w:rPr>
          <w:color w:val="000000"/>
        </w:rPr>
        <w:t>请你分析并回答下列问题</w:t>
      </w:r>
      <w:r>
        <w:rPr>
          <w:color w:val="000000"/>
        </w:rPr>
        <w:t>：</w:t>
      </w:r>
    </w:p>
    <w:p w:rsidR="0078042F">
      <w:pPr>
        <w:spacing w:after="0"/>
      </w:pPr>
      <w:r>
        <w:rPr>
          <w:color w:val="000000"/>
        </w:rPr>
        <w:t>（</w:t>
      </w:r>
      <w:r>
        <w:rPr>
          <w:color w:val="000000"/>
        </w:rPr>
        <w:t>1</w:t>
      </w:r>
      <w:r>
        <w:rPr>
          <w:color w:val="000000"/>
        </w:rPr>
        <w:t>）在小明计划探究的实验中，自变量是</w:t>
      </w:r>
      <w:r>
        <w:rPr>
          <w:color w:val="000000"/>
        </w:rPr>
        <w:t>________</w:t>
      </w:r>
      <w:r>
        <w:rPr>
          <w:color w:val="000000"/>
        </w:rPr>
        <w:t>；</w:t>
      </w:r>
      <w:r>
        <w:rPr>
          <w:color w:val="000000"/>
        </w:rPr>
        <w:t xml:space="preserve">    </w:t>
      </w:r>
    </w:p>
    <w:p w:rsidR="0078042F">
      <w:pPr>
        <w:spacing w:after="0"/>
      </w:pPr>
      <w:r>
        <w:rPr>
          <w:color w:val="000000"/>
        </w:rPr>
        <w:t>（</w:t>
      </w:r>
      <w:r>
        <w:rPr>
          <w:color w:val="000000"/>
        </w:rPr>
        <w:t>2</w:t>
      </w:r>
      <w:r>
        <w:rPr>
          <w:color w:val="000000"/>
        </w:rPr>
        <w:t>）小华认为小明的实验操作不能验证他的猜想，其理由是：</w:t>
      </w:r>
      <w:r>
        <w:rPr>
          <w:color w:val="000000"/>
        </w:rPr>
        <w:t>①________</w:t>
      </w:r>
      <w:r>
        <w:rPr>
          <w:color w:val="000000"/>
        </w:rPr>
        <w:t>；</w:t>
      </w:r>
      <w:r>
        <w:rPr>
          <w:color w:val="000000"/>
        </w:rPr>
        <w:t>②________</w:t>
      </w:r>
      <w:r>
        <w:rPr>
          <w:color w:val="000000"/>
        </w:rPr>
        <w:t>。</w:t>
      </w:r>
      <w:r>
        <w:rPr>
          <w:color w:val="000000"/>
        </w:rPr>
        <w:t xml:space="preserve">    </w:t>
      </w:r>
    </w:p>
    <w:p w:rsidR="0070666D" w:rsidRPr="0070666D">
      <w:pPr>
        <w:spacing w:after="0"/>
        <w:rPr>
          <w:rFonts w:hint="eastAsia"/>
          <w:lang w:eastAsia="zh-CN"/>
        </w:rPr>
      </w:pPr>
      <w:r>
        <w:rPr>
          <w:noProof/>
          <w:color w:val="000000"/>
          <w:lang w:eastAsia="zh-CN"/>
        </w:rPr>
        <w:drawing>
          <wp:anchor distT="0" distB="0" distL="114300" distR="114300" simplePos="0" relativeHeight="251672576" behindDoc="0" locked="0" layoutInCell="1" allowOverlap="1">
            <wp:simplePos x="0" y="0"/>
            <wp:positionH relativeFrom="column">
              <wp:posOffset>4526915</wp:posOffset>
            </wp:positionH>
            <wp:positionV relativeFrom="paragraph">
              <wp:posOffset>468630</wp:posOffset>
            </wp:positionV>
            <wp:extent cx="1477010" cy="981075"/>
            <wp:effectExtent l="19050" t="0" r="8890" b="0"/>
            <wp:wrapSquare wrapText="bothSides"/>
            <wp:docPr id="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502451" name=""/>
                    <pic:cNvPicPr/>
                  </pic:nvPicPr>
                  <pic:blipFill>
                    <a:blip xmlns:r="http://schemas.openxmlformats.org/officeDocument/2006/relationships" r:embed="rId27" cstate="print"/>
                    <a:stretch>
                      <a:fillRect/>
                    </a:stretch>
                  </pic:blipFill>
                  <pic:spPr>
                    <a:xfrm>
                      <a:off x="0" y="0"/>
                      <a:ext cx="1477010" cy="981075"/>
                    </a:xfrm>
                    <a:prstGeom prst="rect">
                      <a:avLst/>
                    </a:prstGeom>
                  </pic:spPr>
                </pic:pic>
              </a:graphicData>
            </a:graphic>
          </wp:anchor>
        </w:drawing>
      </w:r>
      <w:r w:rsidR="00D662FA">
        <w:rPr>
          <w:color w:val="000000"/>
        </w:rPr>
        <w:t>27.</w:t>
      </w:r>
      <w:r w:rsidR="00D662FA">
        <w:rPr>
          <w:color w:val="000000"/>
        </w:rPr>
        <w:t>在探究</w:t>
      </w:r>
      <w:r w:rsidR="00D662FA">
        <w:rPr>
          <w:color w:val="000000"/>
        </w:rPr>
        <w:t>“</w:t>
      </w:r>
      <w:r w:rsidR="00D662FA">
        <w:rPr>
          <w:color w:val="000000"/>
        </w:rPr>
        <w:t>影响电磁铁磁性强弱的因素</w:t>
      </w:r>
      <w:r w:rsidR="00D662FA">
        <w:rPr>
          <w:color w:val="000000"/>
        </w:rPr>
        <w:t>”</w:t>
      </w:r>
      <w:r w:rsidR="00D662FA">
        <w:rPr>
          <w:color w:val="000000"/>
        </w:rPr>
        <w:t>的实验中，某同学制成简易电磁铁甲、乙，并设计了如图所示的电路</w:t>
      </w:r>
      <w:r w:rsidR="00D662FA">
        <w:rPr>
          <w:color w:val="000000"/>
        </w:rPr>
        <w:t>。</w:t>
      </w:r>
    </w:p>
    <w:p w:rsidR="0078042F">
      <w:pPr>
        <w:spacing w:after="0"/>
      </w:pPr>
      <w:r>
        <w:rPr>
          <w:color w:val="000000"/>
        </w:rPr>
        <w:t>（</w:t>
      </w:r>
      <w:r>
        <w:rPr>
          <w:color w:val="000000"/>
        </w:rPr>
        <w:t>1</w:t>
      </w:r>
      <w:r>
        <w:rPr>
          <w:color w:val="000000"/>
        </w:rPr>
        <w:t>）当滑动变阻器滑片向</w:t>
      </w:r>
      <w:r>
        <w:rPr>
          <w:color w:val="000000"/>
        </w:rPr>
        <w:t>________</w:t>
      </w:r>
      <w:r>
        <w:rPr>
          <w:color w:val="000000"/>
        </w:rPr>
        <w:t>移动时，电磁铁甲、乙吸引大头针的个数增加，说明电流越强，电磁铁磁性越强。</w:t>
      </w:r>
      <w:r>
        <w:rPr>
          <w:color w:val="000000"/>
        </w:rPr>
        <w:t xml:space="preserve">    </w:t>
      </w:r>
    </w:p>
    <w:p w:rsidR="0078042F">
      <w:pPr>
        <w:spacing w:after="0"/>
      </w:pPr>
      <w:r>
        <w:rPr>
          <w:color w:val="000000"/>
        </w:rPr>
        <w:t>（</w:t>
      </w:r>
      <w:r>
        <w:rPr>
          <w:color w:val="000000"/>
        </w:rPr>
        <w:t>2</w:t>
      </w:r>
      <w:r>
        <w:rPr>
          <w:color w:val="000000"/>
        </w:rPr>
        <w:t>）根据图示情况可知</w:t>
      </w:r>
      <w:r>
        <w:rPr>
          <w:color w:val="000000"/>
        </w:rPr>
        <w:t>________(</w:t>
      </w:r>
      <w:r>
        <w:rPr>
          <w:color w:val="000000"/>
        </w:rPr>
        <w:t>填</w:t>
      </w:r>
      <w:r>
        <w:rPr>
          <w:color w:val="000000"/>
        </w:rPr>
        <w:t>“</w:t>
      </w:r>
      <w:r>
        <w:rPr>
          <w:color w:val="000000"/>
        </w:rPr>
        <w:t>甲</w:t>
      </w:r>
      <w:r>
        <w:rPr>
          <w:color w:val="000000"/>
        </w:rPr>
        <w:t>”</w:t>
      </w:r>
      <w:r>
        <w:rPr>
          <w:color w:val="000000"/>
        </w:rPr>
        <w:t>或</w:t>
      </w:r>
      <w:r>
        <w:rPr>
          <w:color w:val="000000"/>
        </w:rPr>
        <w:t>“</w:t>
      </w:r>
      <w:r>
        <w:rPr>
          <w:color w:val="000000"/>
        </w:rPr>
        <w:t>乙</w:t>
      </w:r>
      <w:r>
        <w:rPr>
          <w:color w:val="000000"/>
        </w:rPr>
        <w:t>”)</w:t>
      </w:r>
      <w:r>
        <w:rPr>
          <w:color w:val="000000"/>
        </w:rPr>
        <w:t>的磁性强，说明电流一定时，</w:t>
      </w:r>
      <w:r>
        <w:rPr>
          <w:color w:val="000000"/>
        </w:rPr>
        <w:t>________</w:t>
      </w:r>
      <w:r>
        <w:rPr>
          <w:color w:val="000000"/>
        </w:rPr>
        <w:t>，电磁铁磁性越强</w:t>
      </w:r>
      <w:r>
        <w:rPr>
          <w:color w:val="000000"/>
        </w:rPr>
        <w:t>。</w:t>
      </w:r>
      <w:r>
        <w:rPr>
          <w:color w:val="000000"/>
        </w:rPr>
        <w:t xml:space="preserve">    </w:t>
      </w:r>
    </w:p>
    <w:p w:rsidR="0078042F">
      <w:pPr>
        <w:spacing w:after="0"/>
      </w:pPr>
      <w:r>
        <w:rPr>
          <w:color w:val="000000"/>
        </w:rPr>
        <w:t>（</w:t>
      </w:r>
      <w:r>
        <w:rPr>
          <w:color w:val="000000"/>
        </w:rPr>
        <w:t>3</w:t>
      </w:r>
      <w:r>
        <w:rPr>
          <w:color w:val="000000"/>
        </w:rPr>
        <w:t>）根据安培定则，可判断出乙铁钉的上端是电磁铁的</w:t>
      </w:r>
      <w:r>
        <w:rPr>
          <w:color w:val="000000"/>
        </w:rPr>
        <w:t>________ (</w:t>
      </w:r>
      <w:r>
        <w:rPr>
          <w:color w:val="000000"/>
        </w:rPr>
        <w:t>填</w:t>
      </w:r>
      <w:r>
        <w:rPr>
          <w:color w:val="000000"/>
        </w:rPr>
        <w:t>“N”</w:t>
      </w:r>
      <w:r>
        <w:rPr>
          <w:color w:val="000000"/>
        </w:rPr>
        <w:t>或</w:t>
      </w:r>
      <w:r>
        <w:rPr>
          <w:color w:val="000000"/>
        </w:rPr>
        <w:t>“S”)</w:t>
      </w:r>
      <w:r>
        <w:rPr>
          <w:color w:val="000000"/>
        </w:rPr>
        <w:t>极。</w:t>
      </w:r>
      <w:r>
        <w:rPr>
          <w:color w:val="000000"/>
        </w:rPr>
        <w:t xml:space="preserve">    </w:t>
      </w:r>
    </w:p>
    <w:p w:rsidR="0078042F">
      <w:pPr>
        <w:spacing w:after="0"/>
      </w:pPr>
      <w:r>
        <w:rPr>
          <w:color w:val="000000"/>
        </w:rPr>
        <w:t>28.</w:t>
      </w:r>
      <w:r>
        <w:rPr>
          <w:color w:val="000000"/>
        </w:rPr>
        <w:t>探究实验</w:t>
      </w:r>
      <w:r>
        <w:rPr>
          <w:color w:val="000000"/>
        </w:rPr>
        <w:t xml:space="preserve">  </w:t>
      </w:r>
    </w:p>
    <w:p w:rsidR="0078042F">
      <w:pPr>
        <w:spacing w:after="0"/>
      </w:pPr>
      <w:r>
        <w:rPr>
          <w:color w:val="000000"/>
        </w:rPr>
        <w:t>在测量小灯泡电功率的实验中，电源</w:t>
      </w:r>
      <w:r>
        <w:rPr>
          <w:color w:val="000000"/>
        </w:rPr>
        <w:t>电压为</w:t>
      </w:r>
      <w:r>
        <w:rPr>
          <w:color w:val="000000"/>
        </w:rPr>
        <w:t>4.5V</w:t>
      </w:r>
      <w:r>
        <w:rPr>
          <w:color w:val="000000"/>
        </w:rPr>
        <w:t>，小灯泡的额定电压为</w:t>
      </w:r>
      <w:r>
        <w:rPr>
          <w:color w:val="000000"/>
        </w:rPr>
        <w:t>2.5V</w:t>
      </w:r>
      <w:r>
        <w:rPr>
          <w:color w:val="000000"/>
        </w:rPr>
        <w:t>，小灯泡正常发光时的电阻约为</w:t>
      </w:r>
      <w:r>
        <w:rPr>
          <w:color w:val="000000"/>
        </w:rPr>
        <w:t>10Ω</w:t>
      </w:r>
      <w:r>
        <w:rPr>
          <w:color w:val="000000"/>
        </w:rPr>
        <w:t>．</w:t>
      </w:r>
    </w:p>
    <w:p w:rsidR="0078042F">
      <w:pPr>
        <w:spacing w:after="0"/>
      </w:pPr>
      <w:r>
        <w:rPr>
          <w:noProof/>
          <w:lang w:eastAsia="zh-CN"/>
        </w:rPr>
        <w:drawing>
          <wp:anchor distT="0" distB="0" distL="114300" distR="114300" simplePos="0" relativeHeight="251673600" behindDoc="0" locked="0" layoutInCell="1" allowOverlap="1">
            <wp:simplePos x="0" y="0"/>
            <wp:positionH relativeFrom="column">
              <wp:posOffset>3810</wp:posOffset>
            </wp:positionH>
            <wp:positionV relativeFrom="paragraph">
              <wp:posOffset>34925</wp:posOffset>
            </wp:positionV>
            <wp:extent cx="5076825" cy="1504950"/>
            <wp:effectExtent l="19050" t="0" r="9525" b="0"/>
            <wp:wrapSquare wrapText="bothSides"/>
            <wp:docPr id="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795401" name=""/>
                    <pic:cNvPicPr/>
                  </pic:nvPicPr>
                  <pic:blipFill>
                    <a:blip xmlns:r="http://schemas.openxmlformats.org/officeDocument/2006/relationships" r:embed="rId28" cstate="print"/>
                    <a:stretch>
                      <a:fillRect/>
                    </a:stretch>
                  </pic:blipFill>
                  <pic:spPr>
                    <a:xfrm>
                      <a:off x="0" y="0"/>
                      <a:ext cx="5076825" cy="1504950"/>
                    </a:xfrm>
                    <a:prstGeom prst="rect">
                      <a:avLst/>
                    </a:prstGeom>
                  </pic:spPr>
                </pic:pic>
              </a:graphicData>
            </a:graphic>
          </wp:anchor>
        </w:drawing>
      </w:r>
    </w:p>
    <w:p w:rsidR="0070666D">
      <w:pPr>
        <w:spacing w:after="0"/>
        <w:rPr>
          <w:rFonts w:hint="eastAsia"/>
          <w:color w:val="000000"/>
          <w:lang w:eastAsia="zh-CN"/>
        </w:rPr>
      </w:pPr>
    </w:p>
    <w:p w:rsidR="0070666D">
      <w:pPr>
        <w:spacing w:after="0"/>
        <w:rPr>
          <w:rFonts w:hint="eastAsia"/>
          <w:color w:val="000000"/>
          <w:lang w:eastAsia="zh-CN"/>
        </w:rPr>
      </w:pPr>
    </w:p>
    <w:p w:rsidR="0070666D">
      <w:pPr>
        <w:spacing w:after="0"/>
        <w:rPr>
          <w:rFonts w:hint="eastAsia"/>
          <w:color w:val="000000"/>
          <w:lang w:eastAsia="zh-CN"/>
        </w:rPr>
      </w:pPr>
    </w:p>
    <w:p w:rsidR="0070666D">
      <w:pPr>
        <w:spacing w:after="0"/>
        <w:rPr>
          <w:rFonts w:hint="eastAsia"/>
          <w:color w:val="000000"/>
          <w:lang w:eastAsia="zh-CN"/>
        </w:rPr>
      </w:pPr>
    </w:p>
    <w:p w:rsidR="0070666D">
      <w:pPr>
        <w:spacing w:after="0"/>
        <w:rPr>
          <w:rFonts w:hint="eastAsia"/>
          <w:color w:val="000000"/>
          <w:lang w:eastAsia="zh-CN"/>
        </w:rPr>
      </w:pPr>
    </w:p>
    <w:p w:rsidR="0070666D">
      <w:pPr>
        <w:spacing w:after="0"/>
        <w:rPr>
          <w:rFonts w:hint="eastAsia"/>
          <w:color w:val="000000"/>
          <w:lang w:eastAsia="zh-CN"/>
        </w:rPr>
      </w:pPr>
    </w:p>
    <w:p w:rsidR="0078042F">
      <w:pPr>
        <w:spacing w:after="0"/>
      </w:pPr>
      <w:r>
        <w:rPr>
          <w:color w:val="000000"/>
        </w:rPr>
        <w:t>（</w:t>
      </w:r>
      <w:r>
        <w:rPr>
          <w:color w:val="000000"/>
        </w:rPr>
        <w:t>1</w:t>
      </w:r>
      <w:r>
        <w:rPr>
          <w:color w:val="000000"/>
        </w:rPr>
        <w:t>）请你用笔画线代替导线，将图甲中的实物电路连接完整．要求：当滑动变阻器的滑片向左移动时，连入电路的电阻变大；连线不得交叉．</w:t>
      </w:r>
      <w:r>
        <w:rPr>
          <w:color w:val="000000"/>
        </w:rPr>
        <w:t xml:space="preserve"> </w:t>
      </w:r>
      <w:r w:rsidR="0070666D">
        <w:rPr>
          <w:rFonts w:hint="eastAsia"/>
          <w:color w:val="000000"/>
          <w:u w:val="single"/>
          <w:lang w:eastAsia="zh-CN"/>
        </w:rPr>
        <w:t xml:space="preserve">          </w:t>
      </w:r>
      <w:r>
        <w:rPr>
          <w:color w:val="000000"/>
        </w:rPr>
        <w:t xml:space="preserve">   </w:t>
      </w:r>
    </w:p>
    <w:p w:rsidR="0078042F">
      <w:pPr>
        <w:spacing w:after="0"/>
      </w:pPr>
      <w:r>
        <w:rPr>
          <w:color w:val="000000"/>
        </w:rPr>
        <w:t>（</w:t>
      </w:r>
      <w:r>
        <w:rPr>
          <w:color w:val="000000"/>
        </w:rPr>
        <w:t>2</w:t>
      </w:r>
      <w:r>
        <w:rPr>
          <w:color w:val="000000"/>
        </w:rPr>
        <w:t>）小宇同学闭合开关，移动滑片</w:t>
      </w:r>
      <w:r>
        <w:rPr>
          <w:color w:val="000000"/>
        </w:rPr>
        <w:t>P</w:t>
      </w:r>
      <w:r>
        <w:rPr>
          <w:color w:val="000000"/>
        </w:rPr>
        <w:t>到某一位置时，电压表示数（如图乙所示）为</w:t>
      </w:r>
      <w:r>
        <w:rPr>
          <w:color w:val="000000"/>
        </w:rPr>
        <w:t>________ V</w:t>
      </w:r>
      <w:r>
        <w:rPr>
          <w:color w:val="000000"/>
        </w:rPr>
        <w:t>，若他想测量小灯泡的额定功率，应将图甲中滑动变阻器的滑片</w:t>
      </w:r>
      <w:r>
        <w:rPr>
          <w:color w:val="000000"/>
        </w:rPr>
        <w:t>P</w:t>
      </w:r>
      <w:r>
        <w:rPr>
          <w:color w:val="000000"/>
        </w:rPr>
        <w:t>向</w:t>
      </w:r>
      <w:r>
        <w:rPr>
          <w:color w:val="000000"/>
        </w:rPr>
        <w:t>________</w:t>
      </w:r>
      <w:r>
        <w:rPr>
          <w:color w:val="000000"/>
        </w:rPr>
        <w:t>（选填</w:t>
      </w:r>
      <w:r>
        <w:rPr>
          <w:color w:val="000000"/>
        </w:rPr>
        <w:t>“A”</w:t>
      </w:r>
      <w:r>
        <w:rPr>
          <w:color w:val="000000"/>
        </w:rPr>
        <w:t>或</w:t>
      </w:r>
      <w:r>
        <w:rPr>
          <w:color w:val="000000"/>
        </w:rPr>
        <w:t>“B”</w:t>
      </w:r>
      <w:r>
        <w:rPr>
          <w:color w:val="000000"/>
        </w:rPr>
        <w:t>）端移动，使电压表的示数为</w:t>
      </w:r>
      <w:r>
        <w:rPr>
          <w:color w:val="000000"/>
        </w:rPr>
        <w:t>2.5V</w:t>
      </w:r>
      <w:r>
        <w:rPr>
          <w:color w:val="000000"/>
        </w:rPr>
        <w:t>．</w:t>
      </w:r>
      <w:r>
        <w:rPr>
          <w:color w:val="000000"/>
        </w:rPr>
        <w:t xml:space="preserve">    </w:t>
      </w:r>
    </w:p>
    <w:p w:rsidR="0078042F">
      <w:pPr>
        <w:spacing w:after="0"/>
      </w:pPr>
      <w:r>
        <w:rPr>
          <w:color w:val="000000"/>
        </w:rPr>
        <w:t>（</w:t>
      </w:r>
      <w:r>
        <w:rPr>
          <w:color w:val="000000"/>
        </w:rPr>
        <w:t>3</w:t>
      </w:r>
      <w:r>
        <w:rPr>
          <w:color w:val="000000"/>
        </w:rPr>
        <w:t>）小宇同学继续移动滑片</w:t>
      </w:r>
      <w:r>
        <w:rPr>
          <w:color w:val="000000"/>
        </w:rPr>
        <w:t>P</w:t>
      </w:r>
      <w:r>
        <w:rPr>
          <w:color w:val="000000"/>
        </w:rPr>
        <w:t>，记下多组对应的电压表和电流</w:t>
      </w:r>
      <w:r>
        <w:rPr>
          <w:color w:val="000000"/>
        </w:rPr>
        <w:t>表的示数，并绘制成图丙所示的</w:t>
      </w:r>
      <w:r>
        <w:rPr>
          <w:color w:val="000000"/>
        </w:rPr>
        <w:t>I</w:t>
      </w:r>
      <w:r>
        <w:rPr>
          <w:color w:val="000000"/>
        </w:rPr>
        <w:t>﹣</w:t>
      </w:r>
      <w:r>
        <w:rPr>
          <w:color w:val="000000"/>
        </w:rPr>
        <w:t>U</w:t>
      </w:r>
      <w:r>
        <w:rPr>
          <w:color w:val="000000"/>
        </w:rPr>
        <w:t>关系图象，根据图象信息，可计算出小灯泡的额定功率是</w:t>
      </w:r>
      <w:r>
        <w:rPr>
          <w:color w:val="000000"/>
        </w:rPr>
        <w:t>________ W</w:t>
      </w:r>
      <w:r>
        <w:rPr>
          <w:color w:val="000000"/>
        </w:rPr>
        <w:t>，还可以得出：小灯泡的实际功率随实际电压的增大而</w:t>
      </w:r>
      <w:r>
        <w:rPr>
          <w:color w:val="000000"/>
        </w:rPr>
        <w:t>________</w:t>
      </w:r>
      <w:r>
        <w:rPr>
          <w:color w:val="000000"/>
        </w:rPr>
        <w:t>（选填</w:t>
      </w:r>
      <w:r>
        <w:rPr>
          <w:color w:val="000000"/>
        </w:rPr>
        <w:t>“</w:t>
      </w:r>
      <w:r>
        <w:rPr>
          <w:color w:val="000000"/>
        </w:rPr>
        <w:t>增大</w:t>
      </w:r>
      <w:r>
        <w:rPr>
          <w:color w:val="000000"/>
        </w:rPr>
        <w:t>”</w:t>
      </w:r>
      <w:r>
        <w:rPr>
          <w:color w:val="000000"/>
        </w:rPr>
        <w:t>、</w:t>
      </w:r>
      <w:r>
        <w:rPr>
          <w:color w:val="000000"/>
        </w:rPr>
        <w:t>“</w:t>
      </w:r>
      <w:r>
        <w:rPr>
          <w:color w:val="000000"/>
        </w:rPr>
        <w:t>减小</w:t>
      </w:r>
      <w:r>
        <w:rPr>
          <w:color w:val="000000"/>
        </w:rPr>
        <w:t>”</w:t>
      </w:r>
      <w:r>
        <w:rPr>
          <w:color w:val="000000"/>
        </w:rPr>
        <w:t>或</w:t>
      </w:r>
      <w:r>
        <w:rPr>
          <w:color w:val="000000"/>
        </w:rPr>
        <w:t>“</w:t>
      </w:r>
      <w:r>
        <w:rPr>
          <w:color w:val="000000"/>
        </w:rPr>
        <w:t>不变</w:t>
      </w:r>
      <w:r>
        <w:rPr>
          <w:color w:val="000000"/>
        </w:rPr>
        <w:t>”</w:t>
      </w:r>
      <w:r>
        <w:rPr>
          <w:color w:val="000000"/>
        </w:rPr>
        <w:t>）．</w:t>
      </w:r>
      <w:r>
        <w:rPr>
          <w:color w:val="000000"/>
        </w:rPr>
        <w:t xml:space="preserve">    </w:t>
      </w:r>
    </w:p>
    <w:p w:rsidR="0078042F">
      <w:pPr>
        <w:spacing w:after="0"/>
      </w:pPr>
      <w:r>
        <w:rPr>
          <w:color w:val="000000"/>
        </w:rPr>
        <w:t>（</w:t>
      </w:r>
      <w:r>
        <w:rPr>
          <w:color w:val="000000"/>
        </w:rPr>
        <w:t>4</w:t>
      </w:r>
      <w:r>
        <w:rPr>
          <w:color w:val="000000"/>
        </w:rPr>
        <w:t>）小叶同学按同一电路连接好最后一根导线，灯泡立即发出明亮耀眼的光，并很快熄灭，检查后发现连线正确，请你找出她在实验中两个操作不当之处是：</w:t>
      </w:r>
      <w:r>
        <w:rPr>
          <w:color w:val="000000"/>
        </w:rPr>
        <w:t>①________</w:t>
      </w:r>
      <w:r>
        <w:rPr>
          <w:color w:val="000000"/>
        </w:rPr>
        <w:t>；</w:t>
      </w:r>
      <w:r>
        <w:rPr>
          <w:color w:val="000000"/>
        </w:rPr>
        <w:t>②________</w:t>
      </w:r>
      <w:r>
        <w:rPr>
          <w:color w:val="000000"/>
        </w:rPr>
        <w:t>．</w:t>
      </w:r>
      <w:r>
        <w:rPr>
          <w:color w:val="000000"/>
        </w:rPr>
        <w:t xml:space="preserve">    </w:t>
      </w:r>
    </w:p>
    <w:p w:rsidR="0078042F">
      <w:r>
        <w:rPr>
          <w:rFonts w:hint="eastAsia"/>
          <w:b/>
          <w:bCs/>
          <w:sz w:val="24"/>
          <w:szCs w:val="24"/>
          <w:lang w:eastAsia="zh-CN"/>
        </w:rPr>
        <w:t>五</w:t>
      </w:r>
      <w:r w:rsidR="00D662FA">
        <w:rPr>
          <w:b/>
          <w:bCs/>
          <w:sz w:val="24"/>
          <w:szCs w:val="24"/>
        </w:rPr>
        <w:t>、综合题（</w:t>
      </w:r>
      <w:r w:rsidR="0070666D">
        <w:rPr>
          <w:rFonts w:hint="eastAsia"/>
          <w:b/>
          <w:bCs/>
          <w:sz w:val="24"/>
          <w:szCs w:val="24"/>
          <w:lang w:eastAsia="zh-CN"/>
        </w:rPr>
        <w:t>29</w:t>
      </w:r>
      <w:r w:rsidR="0070666D">
        <w:rPr>
          <w:rFonts w:hint="eastAsia"/>
          <w:b/>
          <w:bCs/>
          <w:sz w:val="24"/>
          <w:szCs w:val="24"/>
          <w:lang w:eastAsia="zh-CN"/>
        </w:rPr>
        <w:t>题</w:t>
      </w:r>
      <w:r w:rsidR="0070666D">
        <w:rPr>
          <w:rFonts w:hint="eastAsia"/>
          <w:b/>
          <w:bCs/>
          <w:sz w:val="24"/>
          <w:szCs w:val="24"/>
          <w:lang w:eastAsia="zh-CN"/>
        </w:rPr>
        <w:t>8</w:t>
      </w:r>
      <w:r w:rsidR="0070666D">
        <w:rPr>
          <w:rFonts w:hint="eastAsia"/>
          <w:b/>
          <w:bCs/>
          <w:sz w:val="24"/>
          <w:szCs w:val="24"/>
          <w:lang w:eastAsia="zh-CN"/>
        </w:rPr>
        <w:t>分；</w:t>
      </w:r>
      <w:r w:rsidR="0070666D">
        <w:rPr>
          <w:rFonts w:hint="eastAsia"/>
          <w:b/>
          <w:bCs/>
          <w:sz w:val="24"/>
          <w:szCs w:val="24"/>
          <w:lang w:eastAsia="zh-CN"/>
        </w:rPr>
        <w:t>30</w:t>
      </w:r>
      <w:r w:rsidR="0070666D">
        <w:rPr>
          <w:rFonts w:hint="eastAsia"/>
          <w:b/>
          <w:bCs/>
          <w:sz w:val="24"/>
          <w:szCs w:val="24"/>
          <w:lang w:eastAsia="zh-CN"/>
        </w:rPr>
        <w:t>题</w:t>
      </w:r>
      <w:r w:rsidR="0070666D">
        <w:rPr>
          <w:rFonts w:hint="eastAsia"/>
          <w:b/>
          <w:bCs/>
          <w:sz w:val="24"/>
          <w:szCs w:val="24"/>
          <w:lang w:eastAsia="zh-CN"/>
        </w:rPr>
        <w:t>10</w:t>
      </w:r>
      <w:r w:rsidR="0070666D">
        <w:rPr>
          <w:rFonts w:hint="eastAsia"/>
          <w:b/>
          <w:bCs/>
          <w:sz w:val="24"/>
          <w:szCs w:val="24"/>
          <w:lang w:eastAsia="zh-CN"/>
        </w:rPr>
        <w:t>分</w:t>
      </w:r>
      <w:r w:rsidR="00D662FA">
        <w:rPr>
          <w:b/>
          <w:bCs/>
          <w:sz w:val="24"/>
          <w:szCs w:val="24"/>
        </w:rPr>
        <w:t>；共</w:t>
      </w:r>
      <w:r w:rsidR="0070666D">
        <w:rPr>
          <w:rFonts w:hint="eastAsia"/>
          <w:b/>
          <w:bCs/>
          <w:sz w:val="24"/>
          <w:szCs w:val="24"/>
          <w:lang w:eastAsia="zh-CN"/>
        </w:rPr>
        <w:t>18</w:t>
      </w:r>
      <w:r w:rsidR="00D662FA">
        <w:rPr>
          <w:b/>
          <w:bCs/>
          <w:sz w:val="24"/>
          <w:szCs w:val="24"/>
        </w:rPr>
        <w:t>分）</w:t>
      </w:r>
    </w:p>
    <w:p w:rsidR="0078042F">
      <w:pPr>
        <w:spacing w:after="0"/>
      </w:pPr>
      <w:r>
        <w:rPr>
          <w:color w:val="000000"/>
        </w:rPr>
        <w:t>29.</w:t>
      </w:r>
      <w:r>
        <w:rPr>
          <w:color w:val="000000"/>
        </w:rPr>
        <w:t>小宇家的太阳能热水器在某日照时段，能将</w:t>
      </w:r>
      <w:r>
        <w:rPr>
          <w:color w:val="000000"/>
        </w:rPr>
        <w:t>10℃</w:t>
      </w:r>
      <w:r>
        <w:rPr>
          <w:color w:val="000000"/>
        </w:rPr>
        <w:t>、</w:t>
      </w:r>
      <w:r>
        <w:rPr>
          <w:color w:val="000000"/>
        </w:rPr>
        <w:t>200kg</w:t>
      </w:r>
      <w:r>
        <w:rPr>
          <w:color w:val="000000"/>
        </w:rPr>
        <w:t>水加热到</w:t>
      </w:r>
      <w:r>
        <w:rPr>
          <w:color w:val="000000"/>
        </w:rPr>
        <w:t>40℃</w:t>
      </w:r>
      <w:r>
        <w:rPr>
          <w:color w:val="000000"/>
        </w:rPr>
        <w:t>，求：</w:t>
      </w:r>
      <w:r>
        <w:rPr>
          <w:color w:val="000000"/>
        </w:rPr>
        <w:t xml:space="preserve">    </w:t>
      </w:r>
    </w:p>
    <w:p w:rsidR="0078042F">
      <w:pPr>
        <w:spacing w:after="0"/>
      </w:pPr>
      <w:r>
        <w:rPr>
          <w:color w:val="000000"/>
        </w:rPr>
        <w:t>（</w:t>
      </w:r>
      <w:r>
        <w:rPr>
          <w:color w:val="000000"/>
        </w:rPr>
        <w:t>1</w:t>
      </w:r>
      <w:r>
        <w:rPr>
          <w:color w:val="000000"/>
        </w:rPr>
        <w:t>）在此过程中，水吸收了多少热量；</w:t>
      </w:r>
      <w:r>
        <w:rPr>
          <w:color w:val="000000"/>
        </w:rPr>
        <w:t xml:space="preserve">    </w:t>
      </w:r>
    </w:p>
    <w:p w:rsidR="0078042F">
      <w:pPr>
        <w:spacing w:after="0"/>
      </w:pPr>
      <w:r>
        <w:rPr>
          <w:color w:val="000000"/>
        </w:rPr>
        <w:t>（</w:t>
      </w:r>
      <w:r>
        <w:rPr>
          <w:color w:val="000000"/>
        </w:rPr>
        <w:t>2</w:t>
      </w:r>
      <w:r>
        <w:rPr>
          <w:color w:val="000000"/>
        </w:rPr>
        <w:t>）若此期间太阳辐射到热水器的热量为</w:t>
      </w:r>
      <w:r>
        <w:rPr>
          <w:color w:val="000000"/>
        </w:rPr>
        <w:t>8.4×10</w:t>
      </w:r>
      <w:r>
        <w:rPr>
          <w:color w:val="000000"/>
          <w:vertAlign w:val="superscript"/>
        </w:rPr>
        <w:t>7</w:t>
      </w:r>
      <w:r>
        <w:rPr>
          <w:color w:val="000000"/>
        </w:rPr>
        <w:t>J</w:t>
      </w:r>
      <w:r>
        <w:rPr>
          <w:color w:val="000000"/>
        </w:rPr>
        <w:t>，则该热水器的效率．</w:t>
      </w:r>
      <w:r>
        <w:rPr>
          <w:color w:val="000000"/>
        </w:rPr>
        <w:t xml:space="preserve">    </w:t>
      </w:r>
    </w:p>
    <w:p w:rsidR="0070666D">
      <w:pPr>
        <w:spacing w:after="0"/>
        <w:rPr>
          <w:rFonts w:hint="eastAsia"/>
          <w:color w:val="000000"/>
          <w:lang w:eastAsia="zh-CN"/>
        </w:rPr>
      </w:pPr>
    </w:p>
    <w:p w:rsidR="0070666D">
      <w:pPr>
        <w:spacing w:after="0"/>
        <w:rPr>
          <w:rFonts w:hint="eastAsia"/>
          <w:color w:val="000000"/>
          <w:lang w:eastAsia="zh-CN"/>
        </w:rPr>
      </w:pPr>
    </w:p>
    <w:p w:rsidR="0070666D">
      <w:pPr>
        <w:spacing w:after="0"/>
        <w:rPr>
          <w:rFonts w:hint="eastAsia"/>
          <w:color w:val="000000"/>
          <w:lang w:eastAsia="zh-CN"/>
        </w:rPr>
      </w:pPr>
    </w:p>
    <w:p w:rsidR="0070666D">
      <w:pPr>
        <w:spacing w:after="0"/>
        <w:rPr>
          <w:rFonts w:hint="eastAsia"/>
          <w:color w:val="000000"/>
          <w:lang w:eastAsia="zh-CN"/>
        </w:rPr>
      </w:pPr>
    </w:p>
    <w:p w:rsidR="0078042F">
      <w:pPr>
        <w:spacing w:after="0"/>
        <w:rPr>
          <w:rFonts w:hint="eastAsia"/>
          <w:lang w:eastAsia="zh-CN"/>
        </w:rPr>
      </w:pPr>
      <w:r>
        <w:rPr>
          <w:noProof/>
          <w:color w:val="000000"/>
          <w:lang w:eastAsia="zh-CN"/>
        </w:rPr>
        <w:drawing>
          <wp:anchor distT="0" distB="0" distL="114300" distR="114300" simplePos="0" relativeHeight="251674624" behindDoc="0" locked="0" layoutInCell="1" allowOverlap="1">
            <wp:simplePos x="0" y="0"/>
            <wp:positionH relativeFrom="column">
              <wp:posOffset>4328160</wp:posOffset>
            </wp:positionH>
            <wp:positionV relativeFrom="paragraph">
              <wp:posOffset>363220</wp:posOffset>
            </wp:positionV>
            <wp:extent cx="1400175" cy="1057275"/>
            <wp:effectExtent l="19050" t="0" r="9525" b="0"/>
            <wp:wrapSquare wrapText="bothSides"/>
            <wp:docPr id="4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917671" name=""/>
                    <pic:cNvPicPr/>
                  </pic:nvPicPr>
                  <pic:blipFill>
                    <a:blip xmlns:r="http://schemas.openxmlformats.org/officeDocument/2006/relationships" r:embed="rId29" cstate="print"/>
                    <a:stretch>
                      <a:fillRect/>
                    </a:stretch>
                  </pic:blipFill>
                  <pic:spPr>
                    <a:xfrm>
                      <a:off x="0" y="0"/>
                      <a:ext cx="1400175" cy="1057275"/>
                    </a:xfrm>
                    <a:prstGeom prst="rect">
                      <a:avLst/>
                    </a:prstGeom>
                  </pic:spPr>
                </pic:pic>
              </a:graphicData>
            </a:graphic>
          </wp:anchor>
        </w:drawing>
      </w:r>
      <w:r w:rsidR="00D662FA">
        <w:rPr>
          <w:color w:val="000000"/>
        </w:rPr>
        <w:t>30.</w:t>
      </w:r>
      <w:r w:rsidR="00D662FA">
        <w:rPr>
          <w:color w:val="000000"/>
        </w:rPr>
        <w:t>如图所示，电源两端电压为</w:t>
      </w:r>
      <w:r w:rsidR="00D662FA">
        <w:rPr>
          <w:color w:val="000000"/>
        </w:rPr>
        <w:t>12V</w:t>
      </w:r>
      <w:r w:rsidR="00D662FA">
        <w:rPr>
          <w:color w:val="000000"/>
        </w:rPr>
        <w:t>并保持不变，电阻</w:t>
      </w:r>
      <w:r w:rsidR="00D662FA">
        <w:rPr>
          <w:color w:val="000000"/>
        </w:rPr>
        <w:t>R</w:t>
      </w:r>
      <w:r w:rsidR="00D662FA">
        <w:rPr>
          <w:color w:val="000000"/>
          <w:vertAlign w:val="subscript"/>
        </w:rPr>
        <w:t>1</w:t>
      </w:r>
      <w:r w:rsidR="00D662FA">
        <w:rPr>
          <w:color w:val="000000"/>
        </w:rPr>
        <w:t>的阻值为</w:t>
      </w:r>
      <w:r w:rsidR="00D662FA">
        <w:rPr>
          <w:color w:val="000000"/>
        </w:rPr>
        <w:t>8Ω</w:t>
      </w:r>
      <w:r w:rsidR="00D662FA">
        <w:rPr>
          <w:color w:val="000000"/>
        </w:rPr>
        <w:t>．当开关</w:t>
      </w:r>
      <w:r w:rsidR="00D662FA">
        <w:rPr>
          <w:color w:val="000000"/>
        </w:rPr>
        <w:t>S</w:t>
      </w:r>
      <w:r w:rsidR="00D662FA">
        <w:rPr>
          <w:color w:val="000000"/>
        </w:rPr>
        <w:t>闭合时，电压表示数为</w:t>
      </w:r>
      <w:r w:rsidR="00D662FA">
        <w:rPr>
          <w:color w:val="000000"/>
        </w:rPr>
        <w:t>4V</w:t>
      </w:r>
      <w:r w:rsidR="00D662FA">
        <w:rPr>
          <w:color w:val="000000"/>
        </w:rPr>
        <w:t>．求：</w:t>
      </w:r>
      <w:r w:rsidR="00D662FA">
        <w:rPr>
          <w:color w:val="000000"/>
        </w:rPr>
        <w:t xml:space="preserve">  </w:t>
      </w:r>
    </w:p>
    <w:p w:rsidR="0078042F">
      <w:pPr>
        <w:spacing w:after="0"/>
      </w:pPr>
      <w:r>
        <w:rPr>
          <w:color w:val="000000"/>
        </w:rPr>
        <w:t>（</w:t>
      </w:r>
      <w:r>
        <w:rPr>
          <w:color w:val="000000"/>
        </w:rPr>
        <w:t>1</w:t>
      </w:r>
      <w:r>
        <w:rPr>
          <w:color w:val="000000"/>
        </w:rPr>
        <w:t>）此时电路中的电流；</w:t>
      </w:r>
      <w:r>
        <w:rPr>
          <w:color w:val="000000"/>
        </w:rPr>
        <w:t xml:space="preserve">    </w:t>
      </w:r>
    </w:p>
    <w:p w:rsidR="0078042F">
      <w:pPr>
        <w:spacing w:after="0"/>
      </w:pPr>
      <w:r>
        <w:rPr>
          <w:color w:val="000000"/>
        </w:rPr>
        <w:t>（</w:t>
      </w:r>
      <w:r>
        <w:rPr>
          <w:color w:val="000000"/>
        </w:rPr>
        <w:t>2</w:t>
      </w:r>
      <w:r>
        <w:rPr>
          <w:color w:val="000000"/>
        </w:rPr>
        <w:t>）电阻</w:t>
      </w:r>
      <w:r>
        <w:rPr>
          <w:color w:val="000000"/>
        </w:rPr>
        <w:t>R</w:t>
      </w:r>
      <w:r>
        <w:rPr>
          <w:color w:val="000000"/>
          <w:vertAlign w:val="subscript"/>
        </w:rPr>
        <w:t>2</w:t>
      </w:r>
      <w:r>
        <w:rPr>
          <w:color w:val="000000"/>
        </w:rPr>
        <w:t>的阻值．</w:t>
      </w:r>
      <w:r>
        <w:rPr>
          <w:color w:val="000000"/>
        </w:rPr>
        <w:t xml:space="preserve">    </w:t>
      </w:r>
    </w:p>
    <w:p w:rsidR="0078042F">
      <w:r>
        <w:br w:type="page"/>
      </w:r>
    </w:p>
    <w:p w:rsidR="0078042F">
      <w:pPr>
        <w:jc w:val="center"/>
      </w:pPr>
      <w:r>
        <w:rPr>
          <w:rFonts w:hint="eastAsia"/>
          <w:b/>
          <w:bCs/>
          <w:sz w:val="28"/>
          <w:szCs w:val="28"/>
          <w:lang w:eastAsia="zh-CN"/>
        </w:rPr>
        <w:t>参考</w:t>
      </w:r>
      <w:r w:rsidR="00D662FA">
        <w:rPr>
          <w:b/>
          <w:bCs/>
          <w:sz w:val="28"/>
          <w:szCs w:val="28"/>
        </w:rPr>
        <w:t>答案</w:t>
      </w:r>
    </w:p>
    <w:p w:rsidR="0078042F">
      <w:r>
        <w:t>一、</w:t>
      </w:r>
      <w:r>
        <w:t>选择题</w:t>
      </w:r>
      <w:r>
        <w:t xml:space="preserve"> </w:t>
      </w:r>
    </w:p>
    <w:p w:rsidR="0078042F">
      <w:pPr>
        <w:spacing w:after="0"/>
      </w:pPr>
      <w:r>
        <w:rPr>
          <w:color w:val="000000"/>
        </w:rPr>
        <w:t>1.</w:t>
      </w:r>
      <w:r>
        <w:rPr>
          <w:color w:val="000000"/>
        </w:rPr>
        <w:t xml:space="preserve">B  </w:t>
      </w:r>
      <w:r>
        <w:rPr>
          <w:color w:val="000000"/>
        </w:rPr>
        <w:t>2.</w:t>
      </w:r>
      <w:r>
        <w:rPr>
          <w:color w:val="000000"/>
        </w:rPr>
        <w:t xml:space="preserve">B  </w:t>
      </w:r>
      <w:r>
        <w:rPr>
          <w:color w:val="000000"/>
        </w:rPr>
        <w:t>3.</w:t>
      </w:r>
      <w:r>
        <w:rPr>
          <w:color w:val="000000"/>
        </w:rPr>
        <w:t xml:space="preserve"> C   </w:t>
      </w:r>
      <w:r>
        <w:rPr>
          <w:color w:val="000000"/>
        </w:rPr>
        <w:t>4.</w:t>
      </w:r>
      <w:r>
        <w:rPr>
          <w:color w:val="000000"/>
        </w:rPr>
        <w:t xml:space="preserve"> C   </w:t>
      </w:r>
      <w:r>
        <w:rPr>
          <w:color w:val="000000"/>
        </w:rPr>
        <w:t>5.</w:t>
      </w:r>
      <w:r>
        <w:rPr>
          <w:color w:val="000000"/>
        </w:rPr>
        <w:t xml:space="preserve">A  </w:t>
      </w:r>
      <w:r>
        <w:rPr>
          <w:color w:val="000000"/>
        </w:rPr>
        <w:t>6.</w:t>
      </w:r>
      <w:r>
        <w:rPr>
          <w:color w:val="000000"/>
        </w:rPr>
        <w:t xml:space="preserve"> C   </w:t>
      </w:r>
      <w:r>
        <w:rPr>
          <w:color w:val="000000"/>
        </w:rPr>
        <w:t>7.</w:t>
      </w:r>
      <w:r>
        <w:rPr>
          <w:color w:val="000000"/>
        </w:rPr>
        <w:t xml:space="preserve"> D   </w:t>
      </w:r>
      <w:r>
        <w:rPr>
          <w:color w:val="000000"/>
        </w:rPr>
        <w:t>8.</w:t>
      </w:r>
      <w:r>
        <w:rPr>
          <w:color w:val="000000"/>
        </w:rPr>
        <w:t xml:space="preserve"> A   </w:t>
      </w:r>
      <w:r>
        <w:rPr>
          <w:color w:val="000000"/>
        </w:rPr>
        <w:t>9.</w:t>
      </w:r>
      <w:r>
        <w:rPr>
          <w:color w:val="000000"/>
        </w:rPr>
        <w:t xml:space="preserve"> D   </w:t>
      </w:r>
      <w:r>
        <w:rPr>
          <w:color w:val="000000"/>
        </w:rPr>
        <w:t>10.</w:t>
      </w:r>
      <w:r>
        <w:rPr>
          <w:color w:val="000000"/>
        </w:rPr>
        <w:t xml:space="preserve"> D   </w:t>
      </w:r>
      <w:r>
        <w:rPr>
          <w:color w:val="000000"/>
        </w:rPr>
        <w:t>11.</w:t>
      </w:r>
      <w:r>
        <w:rPr>
          <w:color w:val="000000"/>
        </w:rPr>
        <w:t xml:space="preserve"> B   </w:t>
      </w:r>
      <w:r>
        <w:rPr>
          <w:color w:val="000000"/>
        </w:rPr>
        <w:t>12.</w:t>
      </w:r>
      <w:r>
        <w:rPr>
          <w:color w:val="000000"/>
        </w:rPr>
        <w:t xml:space="preserve">B  </w:t>
      </w:r>
      <w:r>
        <w:rPr>
          <w:color w:val="000000"/>
        </w:rPr>
        <w:t>13.</w:t>
      </w:r>
      <w:r>
        <w:rPr>
          <w:color w:val="000000"/>
        </w:rPr>
        <w:t xml:space="preserve"> A   </w:t>
      </w:r>
      <w:r>
        <w:rPr>
          <w:color w:val="000000"/>
        </w:rPr>
        <w:t>14.</w:t>
      </w:r>
      <w:r>
        <w:rPr>
          <w:color w:val="000000"/>
        </w:rPr>
        <w:t xml:space="preserve"> B   </w:t>
      </w:r>
      <w:r>
        <w:rPr>
          <w:color w:val="000000"/>
        </w:rPr>
        <w:t>15.</w:t>
      </w:r>
      <w:r>
        <w:rPr>
          <w:color w:val="000000"/>
        </w:rPr>
        <w:t xml:space="preserve"> C   </w:t>
      </w:r>
    </w:p>
    <w:p w:rsidR="0078042F">
      <w:pPr>
        <w:spacing w:after="0"/>
      </w:pPr>
      <w:r>
        <w:rPr>
          <w:color w:val="000000"/>
        </w:rPr>
        <w:t>16.</w:t>
      </w:r>
      <w:r>
        <w:rPr>
          <w:color w:val="000000"/>
        </w:rPr>
        <w:t xml:space="preserve">A  </w:t>
      </w:r>
      <w:r>
        <w:rPr>
          <w:color w:val="000000"/>
        </w:rPr>
        <w:t>17.</w:t>
      </w:r>
      <w:r>
        <w:rPr>
          <w:color w:val="000000"/>
        </w:rPr>
        <w:t xml:space="preserve"> </w:t>
      </w:r>
      <w:r w:rsidR="0070666D">
        <w:rPr>
          <w:rFonts w:hint="eastAsia"/>
          <w:color w:val="000000"/>
          <w:lang w:eastAsia="zh-CN"/>
        </w:rPr>
        <w:t>B</w:t>
      </w:r>
      <w:r>
        <w:rPr>
          <w:color w:val="000000"/>
        </w:rPr>
        <w:t xml:space="preserve">   </w:t>
      </w:r>
      <w:r>
        <w:rPr>
          <w:color w:val="000000"/>
        </w:rPr>
        <w:t>18.</w:t>
      </w:r>
      <w:r>
        <w:rPr>
          <w:color w:val="000000"/>
        </w:rPr>
        <w:t xml:space="preserve">C  </w:t>
      </w:r>
    </w:p>
    <w:p w:rsidR="0078042F">
      <w:r>
        <w:t>二、</w:t>
      </w:r>
      <w:r>
        <w:t>作图题</w:t>
      </w:r>
      <w:r>
        <w:t xml:space="preserve">  </w:t>
      </w:r>
    </w:p>
    <w:p w:rsidR="0078042F">
      <w:pPr>
        <w:spacing w:after="0"/>
      </w:pPr>
      <w:r>
        <w:rPr>
          <w:color w:val="000000"/>
        </w:rPr>
        <w:t>19.</w:t>
      </w:r>
      <w:r>
        <w:rPr>
          <w:color w:val="000000"/>
        </w:rPr>
        <w:t>如图所示：</w:t>
      </w:r>
      <w:r>
        <w:br/>
      </w:r>
      <w:r>
        <w:rPr>
          <w:noProof/>
          <w:lang w:eastAsia="zh-CN"/>
        </w:rPr>
        <w:drawing>
          <wp:inline distT="0" distB="0" distL="0" distR="0">
            <wp:extent cx="2205850" cy="1174547"/>
            <wp:effectExtent l="0" t="0" r="0" b="0"/>
            <wp:docPr id="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198614" name=""/>
                    <pic:cNvPicPr/>
                  </pic:nvPicPr>
                  <pic:blipFill>
                    <a:blip xmlns:r="http://schemas.openxmlformats.org/officeDocument/2006/relationships" r:embed="rId30" cstate="print"/>
                    <a:stretch>
                      <a:fillRect/>
                    </a:stretch>
                  </pic:blipFill>
                  <pic:spPr>
                    <a:xfrm>
                      <a:off x="0" y="0"/>
                      <a:ext cx="2205850" cy="1174547"/>
                    </a:xfrm>
                    <a:prstGeom prst="rect">
                      <a:avLst/>
                    </a:prstGeom>
                  </pic:spPr>
                </pic:pic>
              </a:graphicData>
            </a:graphic>
          </wp:inline>
        </w:drawing>
      </w:r>
    </w:p>
    <w:p w:rsidR="00001F25">
      <w:pPr>
        <w:spacing w:after="0"/>
        <w:rPr>
          <w:rFonts w:hint="eastAsia"/>
          <w:color w:val="000000"/>
          <w:lang w:eastAsia="zh-CN"/>
        </w:rPr>
      </w:pPr>
      <w:r>
        <w:rPr>
          <w:rFonts w:hint="eastAsia"/>
          <w:color w:val="000000"/>
          <w:lang w:eastAsia="zh-CN"/>
        </w:rPr>
        <w:t>三、填空题</w:t>
      </w:r>
    </w:p>
    <w:p w:rsidR="0078042F">
      <w:pPr>
        <w:spacing w:after="0"/>
        <w:rPr>
          <w:lang w:eastAsia="zh-CN"/>
        </w:rPr>
      </w:pPr>
      <w:r>
        <w:rPr>
          <w:color w:val="000000"/>
        </w:rPr>
        <w:t>20.</w:t>
      </w:r>
      <w:r>
        <w:rPr>
          <w:color w:val="000000"/>
        </w:rPr>
        <w:t xml:space="preserve"> </w:t>
      </w:r>
      <w:r>
        <w:rPr>
          <w:color w:val="000000"/>
        </w:rPr>
        <w:t>热；快；扩散</w:t>
      </w:r>
      <w:r>
        <w:rPr>
          <w:color w:val="000000"/>
        </w:rPr>
        <w:t xml:space="preserve">   </w:t>
      </w:r>
      <w:r w:rsidR="00001F25">
        <w:rPr>
          <w:rFonts w:hint="eastAsia"/>
          <w:color w:val="000000"/>
          <w:lang w:eastAsia="zh-CN"/>
        </w:rPr>
        <w:t xml:space="preserve"> </w:t>
      </w:r>
      <w:r>
        <w:rPr>
          <w:color w:val="000000"/>
        </w:rPr>
        <w:t>21.</w:t>
      </w:r>
      <w:r>
        <w:rPr>
          <w:color w:val="000000"/>
        </w:rPr>
        <w:t xml:space="preserve"> 0.45</w:t>
      </w:r>
      <w:r>
        <w:rPr>
          <w:color w:val="000000"/>
        </w:rPr>
        <w:t>；</w:t>
      </w:r>
      <w:r>
        <w:rPr>
          <w:color w:val="000000"/>
        </w:rPr>
        <w:t>12</w:t>
      </w:r>
      <w:r>
        <w:rPr>
          <w:color w:val="000000"/>
        </w:rPr>
        <w:t>；</w:t>
      </w:r>
      <w:r>
        <w:rPr>
          <w:color w:val="000000"/>
        </w:rPr>
        <w:t>4.32×10</w:t>
      </w:r>
      <w:r>
        <w:rPr>
          <w:color w:val="000000"/>
          <w:vertAlign w:val="superscript"/>
        </w:rPr>
        <w:t>7</w:t>
      </w:r>
      <w:r w:rsidR="00001F25">
        <w:rPr>
          <w:rFonts w:hint="eastAsia"/>
          <w:color w:val="000000"/>
          <w:vertAlign w:val="superscript"/>
          <w:lang w:eastAsia="zh-CN"/>
        </w:rPr>
        <w:t xml:space="preserve">    </w:t>
      </w:r>
      <w:r>
        <w:rPr>
          <w:color w:val="000000"/>
        </w:rPr>
        <w:t>22.</w:t>
      </w:r>
      <w:r>
        <w:rPr>
          <w:color w:val="000000"/>
        </w:rPr>
        <w:t>四；压缩</w:t>
      </w:r>
      <w:r>
        <w:rPr>
          <w:color w:val="000000"/>
        </w:rPr>
        <w:t xml:space="preserve"> </w:t>
      </w:r>
      <w:r w:rsidR="00001F25">
        <w:rPr>
          <w:rFonts w:hint="eastAsia"/>
          <w:color w:val="000000"/>
          <w:lang w:eastAsia="zh-CN"/>
        </w:rPr>
        <w:t xml:space="preserve">  </w:t>
      </w:r>
      <w:r>
        <w:rPr>
          <w:color w:val="000000"/>
        </w:rPr>
        <w:t xml:space="preserve"> </w:t>
      </w:r>
      <w:r>
        <w:rPr>
          <w:color w:val="000000"/>
        </w:rPr>
        <w:t>23.</w:t>
      </w:r>
      <w:r>
        <w:rPr>
          <w:color w:val="000000"/>
        </w:rPr>
        <w:t xml:space="preserve"> 96</w:t>
      </w:r>
      <w:r>
        <w:rPr>
          <w:color w:val="000000"/>
        </w:rPr>
        <w:t>；</w:t>
      </w:r>
      <w:r>
        <w:rPr>
          <w:color w:val="000000"/>
        </w:rPr>
        <w:t>S</w:t>
      </w:r>
      <w:r w:rsidR="00001F25">
        <w:rPr>
          <w:rFonts w:hint="eastAsia"/>
          <w:lang w:eastAsia="zh-CN"/>
        </w:rPr>
        <w:t xml:space="preserve">     </w:t>
      </w:r>
      <w:r>
        <w:rPr>
          <w:color w:val="000000"/>
        </w:rPr>
        <w:t>24.</w:t>
      </w:r>
      <w:r>
        <w:rPr>
          <w:color w:val="000000"/>
        </w:rPr>
        <w:t>6</w:t>
      </w:r>
      <w:r>
        <w:rPr>
          <w:color w:val="000000"/>
        </w:rPr>
        <w:t>；</w:t>
      </w:r>
      <w:r>
        <w:rPr>
          <w:color w:val="000000"/>
        </w:rPr>
        <w:t xml:space="preserve">10  </w:t>
      </w:r>
    </w:p>
    <w:p w:rsidR="0078042F">
      <w:r>
        <w:rPr>
          <w:rFonts w:hint="eastAsia"/>
          <w:lang w:eastAsia="zh-CN"/>
        </w:rPr>
        <w:t>四</w:t>
      </w:r>
      <w:r w:rsidR="00D662FA">
        <w:t>、</w:t>
      </w:r>
      <w:r>
        <w:t>实验</w:t>
      </w:r>
      <w:r w:rsidR="00D662FA">
        <w:t>探究题</w:t>
      </w:r>
      <w:r w:rsidR="00D662FA">
        <w:t xml:space="preserve"> </w:t>
      </w:r>
    </w:p>
    <w:p w:rsidR="00001F25" w:rsidRPr="00001F25">
      <w:pPr>
        <w:spacing w:after="0"/>
        <w:rPr>
          <w:rFonts w:hint="eastAsia"/>
          <w:lang w:eastAsia="zh-CN"/>
        </w:rPr>
      </w:pPr>
      <w:r>
        <w:rPr>
          <w:color w:val="000000"/>
        </w:rPr>
        <w:t>25.</w:t>
      </w:r>
      <w:r>
        <w:rPr>
          <w:color w:val="000000"/>
        </w:rPr>
        <w:t>（</w:t>
      </w:r>
      <w:r>
        <w:rPr>
          <w:color w:val="000000"/>
        </w:rPr>
        <w:t>1</w:t>
      </w:r>
      <w:r>
        <w:rPr>
          <w:color w:val="000000"/>
        </w:rPr>
        <w:t>）加热时间</w:t>
      </w:r>
      <w:r>
        <w:rPr>
          <w:color w:val="000000"/>
        </w:rPr>
        <w:t>（</w:t>
      </w:r>
      <w:r>
        <w:rPr>
          <w:color w:val="000000"/>
        </w:rPr>
        <w:t>2</w:t>
      </w:r>
      <w:r>
        <w:rPr>
          <w:color w:val="000000"/>
        </w:rPr>
        <w:t>）甲；甲</w:t>
      </w:r>
      <w:r>
        <w:rPr>
          <w:color w:val="000000"/>
        </w:rPr>
        <w:t>（</w:t>
      </w:r>
      <w:r>
        <w:rPr>
          <w:color w:val="000000"/>
        </w:rPr>
        <w:t>3</w:t>
      </w:r>
      <w:r>
        <w:rPr>
          <w:color w:val="000000"/>
        </w:rPr>
        <w:t>）甲</w:t>
      </w:r>
      <w:r>
        <w:rPr>
          <w:color w:val="000000"/>
        </w:rPr>
        <w:t xml:space="preserve">  </w:t>
      </w:r>
    </w:p>
    <w:p w:rsidR="0078042F">
      <w:pPr>
        <w:spacing w:after="0"/>
      </w:pPr>
      <w:r>
        <w:rPr>
          <w:color w:val="000000"/>
        </w:rPr>
        <w:t>26.</w:t>
      </w:r>
      <w:r>
        <w:rPr>
          <w:color w:val="000000"/>
        </w:rPr>
        <w:t>（</w:t>
      </w:r>
      <w:r>
        <w:rPr>
          <w:color w:val="000000"/>
        </w:rPr>
        <w:t>1</w:t>
      </w:r>
      <w:r>
        <w:rPr>
          <w:color w:val="000000"/>
        </w:rPr>
        <w:t>）电阻</w:t>
      </w:r>
      <w:r>
        <w:rPr>
          <w:color w:val="000000"/>
        </w:rPr>
        <w:t>（</w:t>
      </w:r>
      <w:r>
        <w:rPr>
          <w:color w:val="000000"/>
        </w:rPr>
        <w:t>2</w:t>
      </w:r>
      <w:r>
        <w:rPr>
          <w:color w:val="000000"/>
        </w:rPr>
        <w:t>）没有控制电流相同；没有控制通电时间相同</w:t>
      </w:r>
      <w:r>
        <w:rPr>
          <w:color w:val="000000"/>
        </w:rPr>
        <w:t xml:space="preserve">  </w:t>
      </w:r>
    </w:p>
    <w:p w:rsidR="0078042F">
      <w:pPr>
        <w:spacing w:after="0"/>
      </w:pPr>
      <w:r>
        <w:rPr>
          <w:color w:val="000000"/>
        </w:rPr>
        <w:t>27.</w:t>
      </w:r>
      <w:r>
        <w:rPr>
          <w:color w:val="000000"/>
        </w:rPr>
        <w:t>（</w:t>
      </w:r>
      <w:r>
        <w:rPr>
          <w:color w:val="000000"/>
        </w:rPr>
        <w:t>1</w:t>
      </w:r>
      <w:r>
        <w:rPr>
          <w:color w:val="000000"/>
        </w:rPr>
        <w:t>）左</w:t>
      </w:r>
      <w:r>
        <w:rPr>
          <w:color w:val="000000"/>
        </w:rPr>
        <w:t>（</w:t>
      </w:r>
      <w:r>
        <w:rPr>
          <w:color w:val="000000"/>
        </w:rPr>
        <w:t>2</w:t>
      </w:r>
      <w:r>
        <w:rPr>
          <w:color w:val="000000"/>
        </w:rPr>
        <w:t>）甲；线圈匝数越多</w:t>
      </w:r>
      <w:r>
        <w:br/>
      </w:r>
      <w:r>
        <w:rPr>
          <w:color w:val="000000"/>
        </w:rPr>
        <w:t>（</w:t>
      </w:r>
      <w:r>
        <w:rPr>
          <w:color w:val="000000"/>
        </w:rPr>
        <w:t>3</w:t>
      </w:r>
      <w:r>
        <w:rPr>
          <w:color w:val="000000"/>
        </w:rPr>
        <w:t>）</w:t>
      </w:r>
      <w:r>
        <w:rPr>
          <w:color w:val="000000"/>
        </w:rPr>
        <w:t xml:space="preserve">S  </w:t>
      </w:r>
    </w:p>
    <w:p w:rsidR="0078042F">
      <w:pPr>
        <w:spacing w:after="0"/>
      </w:pPr>
      <w:r>
        <w:rPr>
          <w:color w:val="000000"/>
        </w:rPr>
        <w:t>28.</w:t>
      </w:r>
      <w:r>
        <w:rPr>
          <w:color w:val="000000"/>
        </w:rPr>
        <w:t>（</w:t>
      </w:r>
      <w:r>
        <w:rPr>
          <w:color w:val="000000"/>
        </w:rPr>
        <w:t>1</w:t>
      </w:r>
      <w:r>
        <w:rPr>
          <w:color w:val="000000"/>
        </w:rPr>
        <w:t>）</w:t>
      </w:r>
      <w:r>
        <w:rPr>
          <w:noProof/>
          <w:lang w:eastAsia="zh-CN"/>
        </w:rPr>
        <w:drawing>
          <wp:inline distT="0" distB="0" distL="0" distR="0">
            <wp:extent cx="2263140" cy="1451470"/>
            <wp:effectExtent l="0" t="0" r="0" b="0"/>
            <wp:docPr id="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39179" name=""/>
                    <pic:cNvPicPr/>
                  </pic:nvPicPr>
                  <pic:blipFill>
                    <a:blip xmlns:r="http://schemas.openxmlformats.org/officeDocument/2006/relationships" r:embed="rId31" cstate="print"/>
                    <a:stretch>
                      <a:fillRect/>
                    </a:stretch>
                  </pic:blipFill>
                  <pic:spPr>
                    <a:xfrm>
                      <a:off x="0" y="0"/>
                      <a:ext cx="2263140" cy="1451470"/>
                    </a:xfrm>
                    <a:prstGeom prst="rect">
                      <a:avLst/>
                    </a:prstGeom>
                  </pic:spPr>
                </pic:pic>
              </a:graphicData>
            </a:graphic>
          </wp:inline>
        </w:drawing>
      </w:r>
      <w:r>
        <w:br/>
      </w:r>
      <w:r>
        <w:rPr>
          <w:color w:val="000000"/>
        </w:rPr>
        <w:t>（</w:t>
      </w:r>
      <w:r>
        <w:rPr>
          <w:color w:val="000000"/>
        </w:rPr>
        <w:t>2</w:t>
      </w:r>
      <w:r>
        <w:rPr>
          <w:color w:val="000000"/>
        </w:rPr>
        <w:t>）</w:t>
      </w:r>
      <w:r>
        <w:rPr>
          <w:color w:val="000000"/>
        </w:rPr>
        <w:t>2.2</w:t>
      </w:r>
      <w:r>
        <w:rPr>
          <w:color w:val="000000"/>
        </w:rPr>
        <w:t>；</w:t>
      </w:r>
      <w:r>
        <w:rPr>
          <w:color w:val="000000"/>
        </w:rPr>
        <w:t>B</w:t>
      </w:r>
      <w:r>
        <w:rPr>
          <w:color w:val="000000"/>
        </w:rPr>
        <w:t>（</w:t>
      </w:r>
      <w:r>
        <w:rPr>
          <w:color w:val="000000"/>
        </w:rPr>
        <w:t>3</w:t>
      </w:r>
      <w:r>
        <w:rPr>
          <w:color w:val="000000"/>
        </w:rPr>
        <w:t>）</w:t>
      </w:r>
      <w:r>
        <w:rPr>
          <w:color w:val="000000"/>
        </w:rPr>
        <w:t>0.5</w:t>
      </w:r>
      <w:r>
        <w:rPr>
          <w:color w:val="000000"/>
        </w:rPr>
        <w:t>；增大</w:t>
      </w:r>
      <w:r>
        <w:rPr>
          <w:color w:val="000000"/>
        </w:rPr>
        <w:t>（</w:t>
      </w:r>
      <w:r>
        <w:rPr>
          <w:color w:val="000000"/>
        </w:rPr>
        <w:t>4</w:t>
      </w:r>
      <w:r>
        <w:rPr>
          <w:color w:val="000000"/>
        </w:rPr>
        <w:t>）连接电路时开关没有断开；连接电路时滑片没有置于最大阻值处</w:t>
      </w:r>
      <w:r>
        <w:rPr>
          <w:color w:val="000000"/>
        </w:rPr>
        <w:t xml:space="preserve">  </w:t>
      </w:r>
    </w:p>
    <w:p w:rsidR="0078042F">
      <w:r>
        <w:rPr>
          <w:rFonts w:hint="eastAsia"/>
          <w:lang w:eastAsia="zh-CN"/>
        </w:rPr>
        <w:t>五</w:t>
      </w:r>
      <w:r w:rsidR="00D662FA">
        <w:t>、</w:t>
      </w:r>
      <w:r w:rsidR="00D662FA">
        <w:t>综合题</w:t>
      </w:r>
      <w:r w:rsidR="00D662FA">
        <w:t xml:space="preserve">  </w:t>
      </w:r>
    </w:p>
    <w:p w:rsidR="0078042F">
      <w:pPr>
        <w:spacing w:after="0"/>
      </w:pPr>
      <w:r>
        <w:rPr>
          <w:color w:val="000000"/>
        </w:rPr>
        <w:t>29.</w:t>
      </w:r>
      <w:r>
        <w:rPr>
          <w:color w:val="000000"/>
        </w:rPr>
        <w:t>（</w:t>
      </w:r>
      <w:r>
        <w:rPr>
          <w:color w:val="000000"/>
        </w:rPr>
        <w:t>1</w:t>
      </w:r>
      <w:r>
        <w:rPr>
          <w:color w:val="000000"/>
        </w:rPr>
        <w:t>）解：太阳能热水器中水吸收的热量：</w:t>
      </w:r>
      <w:r>
        <w:rPr>
          <w:color w:val="000000"/>
        </w:rPr>
        <w:t xml:space="preserve">  Q</w:t>
      </w:r>
      <w:r>
        <w:rPr>
          <w:color w:val="000000"/>
          <w:vertAlign w:val="subscript"/>
        </w:rPr>
        <w:t>吸</w:t>
      </w:r>
      <w:r>
        <w:rPr>
          <w:color w:val="000000"/>
        </w:rPr>
        <w:t>=cm</w:t>
      </w:r>
      <w:r>
        <w:rPr>
          <w:color w:val="000000"/>
        </w:rPr>
        <w:t>（</w:t>
      </w:r>
      <w:r>
        <w:rPr>
          <w:color w:val="000000"/>
        </w:rPr>
        <w:t>t</w:t>
      </w:r>
      <w:r>
        <w:rPr>
          <w:color w:val="000000"/>
        </w:rPr>
        <w:t>﹣</w:t>
      </w:r>
      <w:r>
        <w:rPr>
          <w:color w:val="000000"/>
        </w:rPr>
        <w:t>t</w:t>
      </w:r>
      <w:r>
        <w:rPr>
          <w:color w:val="000000"/>
          <w:vertAlign w:val="subscript"/>
        </w:rPr>
        <w:t>0</w:t>
      </w:r>
      <w:r>
        <w:rPr>
          <w:color w:val="000000"/>
        </w:rPr>
        <w:t>）</w:t>
      </w:r>
      <w:r>
        <w:rPr>
          <w:color w:val="000000"/>
        </w:rPr>
        <w:t>=4.2×10</w:t>
      </w:r>
      <w:r>
        <w:rPr>
          <w:color w:val="000000"/>
          <w:vertAlign w:val="superscript"/>
        </w:rPr>
        <w:t>3</w:t>
      </w:r>
      <w:r>
        <w:rPr>
          <w:color w:val="000000"/>
        </w:rPr>
        <w:t>J/</w:t>
      </w:r>
      <w:r>
        <w:rPr>
          <w:color w:val="000000"/>
        </w:rPr>
        <w:t>（</w:t>
      </w:r>
      <w:r>
        <w:rPr>
          <w:color w:val="000000"/>
        </w:rPr>
        <w:t>kg•℃</w:t>
      </w:r>
      <w:r>
        <w:rPr>
          <w:color w:val="000000"/>
        </w:rPr>
        <w:t>）</w:t>
      </w:r>
      <w:r>
        <w:rPr>
          <w:color w:val="000000"/>
        </w:rPr>
        <w:t>×200kg×</w:t>
      </w:r>
      <w:r>
        <w:rPr>
          <w:color w:val="000000"/>
        </w:rPr>
        <w:t>（</w:t>
      </w:r>
      <w:r>
        <w:rPr>
          <w:color w:val="000000"/>
        </w:rPr>
        <w:t>40℃</w:t>
      </w:r>
      <w:r>
        <w:rPr>
          <w:color w:val="000000"/>
        </w:rPr>
        <w:t>﹣</w:t>
      </w:r>
      <w:r>
        <w:rPr>
          <w:color w:val="000000"/>
        </w:rPr>
        <w:t>10℃</w:t>
      </w:r>
      <w:r>
        <w:rPr>
          <w:color w:val="000000"/>
        </w:rPr>
        <w:t>）</w:t>
      </w:r>
      <w:r>
        <w:rPr>
          <w:color w:val="000000"/>
        </w:rPr>
        <w:t>=2.52×10</w:t>
      </w:r>
      <w:r>
        <w:rPr>
          <w:color w:val="000000"/>
          <w:vertAlign w:val="superscript"/>
        </w:rPr>
        <w:t>7</w:t>
      </w:r>
      <w:r>
        <w:rPr>
          <w:color w:val="000000"/>
        </w:rPr>
        <w:t>J</w:t>
      </w:r>
      <w:r>
        <w:rPr>
          <w:color w:val="000000"/>
        </w:rPr>
        <w:t>；</w:t>
      </w:r>
      <w:r>
        <w:br/>
      </w:r>
      <w:r>
        <w:rPr>
          <w:color w:val="000000"/>
        </w:rPr>
        <w:t>答：在此过程中，水吸收了</w:t>
      </w:r>
      <w:r>
        <w:rPr>
          <w:color w:val="000000"/>
        </w:rPr>
        <w:t>2.52×10</w:t>
      </w:r>
      <w:r>
        <w:rPr>
          <w:color w:val="000000"/>
          <w:vertAlign w:val="superscript"/>
        </w:rPr>
        <w:t>7</w:t>
      </w:r>
      <w:r>
        <w:rPr>
          <w:color w:val="000000"/>
        </w:rPr>
        <w:t>J</w:t>
      </w:r>
      <w:r>
        <w:rPr>
          <w:color w:val="000000"/>
        </w:rPr>
        <w:t>热量；</w:t>
      </w:r>
      <w:r>
        <w:br/>
      </w:r>
      <w:r>
        <w:rPr>
          <w:color w:val="000000"/>
        </w:rPr>
        <w:t>（</w:t>
      </w:r>
      <w:r>
        <w:rPr>
          <w:color w:val="000000"/>
        </w:rPr>
        <w:t>2</w:t>
      </w:r>
      <w:r>
        <w:rPr>
          <w:color w:val="000000"/>
        </w:rPr>
        <w:t>）解：该热水器的效率：</w:t>
      </w:r>
      <w:r>
        <w:rPr>
          <w:color w:val="000000"/>
        </w:rPr>
        <w:t xml:space="preserve">  η= </w:t>
      </w:r>
      <w:r>
        <w:rPr>
          <w:noProof/>
          <w:lang w:eastAsia="zh-CN"/>
        </w:rPr>
        <w:drawing>
          <wp:inline distT="0" distB="0" distL="0" distR="0">
            <wp:extent cx="276924" cy="429717"/>
            <wp:effectExtent l="0" t="0" r="0" b="0"/>
            <wp:docPr id="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15882" name=""/>
                    <pic:cNvPicPr/>
                  </pic:nvPicPr>
                  <pic:blipFill>
                    <a:blip xmlns:r="http://schemas.openxmlformats.org/officeDocument/2006/relationships" r:embed="rId32" cstate="print"/>
                    <a:stretch>
                      <a:fillRect/>
                    </a:stretch>
                  </pic:blipFill>
                  <pic:spPr>
                    <a:xfrm>
                      <a:off x="0" y="0"/>
                      <a:ext cx="276924" cy="429717"/>
                    </a:xfrm>
                    <a:prstGeom prst="rect">
                      <a:avLst/>
                    </a:prstGeom>
                  </pic:spPr>
                </pic:pic>
              </a:graphicData>
            </a:graphic>
          </wp:inline>
        </w:drawing>
      </w:r>
      <w:r>
        <w:rPr>
          <w:color w:val="000000"/>
        </w:rPr>
        <w:t xml:space="preserve">×100%= </w:t>
      </w:r>
      <w:r>
        <w:rPr>
          <w:noProof/>
          <w:lang w:eastAsia="zh-CN"/>
        </w:rPr>
        <w:drawing>
          <wp:inline distT="0" distB="0" distL="0" distR="0">
            <wp:extent cx="763930" cy="420167"/>
            <wp:effectExtent l="0" t="0" r="0" b="0"/>
            <wp:docPr id="5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223075" name=""/>
                    <pic:cNvPicPr/>
                  </pic:nvPicPr>
                  <pic:blipFill>
                    <a:blip xmlns:r="http://schemas.openxmlformats.org/officeDocument/2006/relationships" r:embed="rId33" cstate="print"/>
                    <a:stretch>
                      <a:fillRect/>
                    </a:stretch>
                  </pic:blipFill>
                  <pic:spPr>
                    <a:xfrm>
                      <a:off x="0" y="0"/>
                      <a:ext cx="763930" cy="420167"/>
                    </a:xfrm>
                    <a:prstGeom prst="rect">
                      <a:avLst/>
                    </a:prstGeom>
                  </pic:spPr>
                </pic:pic>
              </a:graphicData>
            </a:graphic>
          </wp:inline>
        </w:drawing>
      </w:r>
      <w:r>
        <w:rPr>
          <w:color w:val="000000"/>
        </w:rPr>
        <w:t>×100%=30%</w:t>
      </w:r>
      <w:r>
        <w:rPr>
          <w:color w:val="000000"/>
        </w:rPr>
        <w:t>．</w:t>
      </w:r>
      <w:r>
        <w:br/>
      </w:r>
      <w:r>
        <w:rPr>
          <w:color w:val="000000"/>
        </w:rPr>
        <w:t>答：若此期间太阳辐射到热水器的热量为</w:t>
      </w:r>
      <w:r>
        <w:rPr>
          <w:color w:val="000000"/>
        </w:rPr>
        <w:t>8.4×10</w:t>
      </w:r>
      <w:r>
        <w:rPr>
          <w:color w:val="000000"/>
          <w:vertAlign w:val="superscript"/>
        </w:rPr>
        <w:t>7</w:t>
      </w:r>
      <w:r>
        <w:rPr>
          <w:color w:val="000000"/>
        </w:rPr>
        <w:t>J</w:t>
      </w:r>
      <w:r>
        <w:rPr>
          <w:color w:val="000000"/>
        </w:rPr>
        <w:t>，则该热水器的效率是</w:t>
      </w:r>
      <w:r>
        <w:rPr>
          <w:color w:val="000000"/>
        </w:rPr>
        <w:t>30%</w:t>
      </w:r>
      <w:r>
        <w:rPr>
          <w:color w:val="000000"/>
        </w:rPr>
        <w:t>．</w:t>
      </w:r>
      <w:r>
        <w:rPr>
          <w:color w:val="000000"/>
        </w:rPr>
        <w:t xml:space="preserve">  </w:t>
      </w:r>
    </w:p>
    <w:p w:rsidR="0078042F">
      <w:pPr>
        <w:spacing w:after="0"/>
      </w:pPr>
      <w:r>
        <w:rPr>
          <w:color w:val="000000"/>
        </w:rPr>
        <w:t>30.</w:t>
      </w:r>
      <w:r>
        <w:rPr>
          <w:color w:val="000000"/>
        </w:rPr>
        <w:t>（</w:t>
      </w:r>
      <w:r>
        <w:rPr>
          <w:color w:val="000000"/>
        </w:rPr>
        <w:t>1</w:t>
      </w:r>
      <w:r>
        <w:rPr>
          <w:color w:val="000000"/>
        </w:rPr>
        <w:t>）解：</w:t>
      </w:r>
      <w:r>
        <w:rPr>
          <w:color w:val="000000"/>
        </w:rPr>
        <w:t>S</w:t>
      </w:r>
      <w:r>
        <w:rPr>
          <w:color w:val="000000"/>
        </w:rPr>
        <w:t>闭合时，两电阻串联，电压表测</w:t>
      </w:r>
      <w:r>
        <w:rPr>
          <w:color w:val="000000"/>
        </w:rPr>
        <w:t>R</w:t>
      </w:r>
      <w:r>
        <w:rPr>
          <w:color w:val="000000"/>
          <w:vertAlign w:val="subscript"/>
        </w:rPr>
        <w:t>2</w:t>
      </w:r>
      <w:r>
        <w:rPr>
          <w:color w:val="000000"/>
        </w:rPr>
        <w:t>的电压，</w:t>
      </w:r>
      <w:r>
        <w:rPr>
          <w:color w:val="000000"/>
        </w:rPr>
        <w:t xml:space="preserve">  </w:t>
      </w:r>
    </w:p>
    <w:p w:rsidR="0078042F">
      <w:pPr>
        <w:spacing w:after="0"/>
      </w:pPr>
      <w:r>
        <w:rPr>
          <w:color w:val="000000"/>
        </w:rPr>
        <w:t>根据串联电路电压的规律，</w:t>
      </w:r>
      <w:r>
        <w:rPr>
          <w:color w:val="000000"/>
        </w:rPr>
        <w:t>R</w:t>
      </w:r>
      <w:r>
        <w:rPr>
          <w:color w:val="000000"/>
          <w:vertAlign w:val="subscript"/>
        </w:rPr>
        <w:t>1</w:t>
      </w:r>
      <w:r>
        <w:rPr>
          <w:color w:val="000000"/>
        </w:rPr>
        <w:t>的电压：</w:t>
      </w:r>
    </w:p>
    <w:p w:rsidR="0078042F">
      <w:pPr>
        <w:spacing w:after="0"/>
      </w:pPr>
      <w:r>
        <w:rPr>
          <w:color w:val="000000"/>
        </w:rPr>
        <w:t>U</w:t>
      </w:r>
      <w:r>
        <w:rPr>
          <w:color w:val="000000"/>
          <w:vertAlign w:val="subscript"/>
        </w:rPr>
        <w:t>1</w:t>
      </w:r>
      <w:r>
        <w:rPr>
          <w:color w:val="000000"/>
        </w:rPr>
        <w:t>=U</w:t>
      </w:r>
      <w:r>
        <w:rPr>
          <w:color w:val="000000"/>
        </w:rPr>
        <w:t>﹣</w:t>
      </w:r>
      <w:r>
        <w:rPr>
          <w:color w:val="000000"/>
        </w:rPr>
        <w:t>U</w:t>
      </w:r>
      <w:r>
        <w:rPr>
          <w:color w:val="000000"/>
          <w:vertAlign w:val="subscript"/>
        </w:rPr>
        <w:t>2</w:t>
      </w:r>
      <w:r>
        <w:rPr>
          <w:color w:val="000000"/>
        </w:rPr>
        <w:t>=12V</w:t>
      </w:r>
      <w:r>
        <w:rPr>
          <w:color w:val="000000"/>
        </w:rPr>
        <w:t>﹣</w:t>
      </w:r>
      <w:r>
        <w:rPr>
          <w:color w:val="000000"/>
        </w:rPr>
        <w:t>4V=8V</w:t>
      </w:r>
      <w:r>
        <w:rPr>
          <w:color w:val="000000"/>
        </w:rPr>
        <w:t>，</w:t>
      </w:r>
    </w:p>
    <w:p w:rsidR="0078042F">
      <w:pPr>
        <w:spacing w:after="0"/>
      </w:pPr>
      <w:r>
        <w:rPr>
          <w:color w:val="000000"/>
        </w:rPr>
        <w:t>由欧姆定律可得，通过</w:t>
      </w:r>
      <w:r>
        <w:rPr>
          <w:color w:val="000000"/>
        </w:rPr>
        <w:t>R</w:t>
      </w:r>
      <w:r>
        <w:rPr>
          <w:color w:val="000000"/>
          <w:vertAlign w:val="subscript"/>
        </w:rPr>
        <w:t>1</w:t>
      </w:r>
      <w:r>
        <w:rPr>
          <w:color w:val="000000"/>
        </w:rPr>
        <w:t>的电流：</w:t>
      </w:r>
    </w:p>
    <w:p w:rsidR="0078042F">
      <w:pPr>
        <w:spacing w:after="0"/>
      </w:pPr>
      <w:r>
        <w:rPr>
          <w:color w:val="000000"/>
        </w:rPr>
        <w:t xml:space="preserve">I= </w:t>
      </w:r>
      <w:r>
        <w:rPr>
          <w:noProof/>
          <w:lang w:eastAsia="zh-CN"/>
        </w:rPr>
        <w:drawing>
          <wp:inline distT="0" distB="0" distL="0" distR="0">
            <wp:extent cx="582498" cy="429717"/>
            <wp:effectExtent l="0" t="0" r="0" b="0"/>
            <wp:docPr id="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431928" name=""/>
                    <pic:cNvPicPr/>
                  </pic:nvPicPr>
                  <pic:blipFill>
                    <a:blip xmlns:r="http://schemas.openxmlformats.org/officeDocument/2006/relationships" r:embed="rId34" cstate="print"/>
                    <a:stretch>
                      <a:fillRect/>
                    </a:stretch>
                  </pic:blipFill>
                  <pic:spPr>
                    <a:xfrm>
                      <a:off x="0" y="0"/>
                      <a:ext cx="582498" cy="429717"/>
                    </a:xfrm>
                    <a:prstGeom prst="rect">
                      <a:avLst/>
                    </a:prstGeom>
                  </pic:spPr>
                </pic:pic>
              </a:graphicData>
            </a:graphic>
          </wp:inline>
        </w:drawing>
      </w:r>
      <w:r>
        <w:rPr>
          <w:color w:val="000000"/>
        </w:rPr>
        <w:t>=1A</w:t>
      </w:r>
      <w:r>
        <w:rPr>
          <w:color w:val="000000"/>
        </w:rPr>
        <w:t>，</w:t>
      </w:r>
    </w:p>
    <w:p w:rsidR="0078042F">
      <w:pPr>
        <w:spacing w:after="0"/>
      </w:pPr>
      <w:r>
        <w:rPr>
          <w:color w:val="000000"/>
        </w:rPr>
        <w:t>根据串联电路电流的规律可知，此时电路中的电流为</w:t>
      </w:r>
      <w:r>
        <w:rPr>
          <w:color w:val="000000"/>
        </w:rPr>
        <w:t>1A</w:t>
      </w:r>
      <w:r>
        <w:rPr>
          <w:color w:val="000000"/>
        </w:rPr>
        <w:t>；</w:t>
      </w:r>
    </w:p>
    <w:p w:rsidR="0078042F">
      <w:pPr>
        <w:spacing w:after="0"/>
      </w:pPr>
      <w:r>
        <w:rPr>
          <w:color w:val="000000"/>
        </w:rPr>
        <w:t>答：此时电路中的电流为</w:t>
      </w:r>
      <w:r>
        <w:rPr>
          <w:color w:val="000000"/>
        </w:rPr>
        <w:t>1A</w:t>
      </w:r>
      <w:r>
        <w:rPr>
          <w:color w:val="000000"/>
        </w:rPr>
        <w:t>；</w:t>
      </w:r>
      <w:r>
        <w:br/>
      </w:r>
      <w:r>
        <w:rPr>
          <w:color w:val="000000"/>
        </w:rPr>
        <w:t>（</w:t>
      </w:r>
      <w:r>
        <w:rPr>
          <w:color w:val="000000"/>
        </w:rPr>
        <w:t>2</w:t>
      </w:r>
      <w:r>
        <w:rPr>
          <w:color w:val="000000"/>
        </w:rPr>
        <w:t>）解：根据</w:t>
      </w:r>
      <w:r>
        <w:rPr>
          <w:color w:val="000000"/>
        </w:rPr>
        <w:t xml:space="preserve">I= </w:t>
      </w:r>
      <w:r>
        <w:rPr>
          <w:noProof/>
          <w:lang w:eastAsia="zh-CN"/>
        </w:rPr>
        <w:drawing>
          <wp:inline distT="0" distB="0" distL="0" distR="0">
            <wp:extent cx="190983" cy="391516"/>
            <wp:effectExtent l="0" t="0" r="0" b="0"/>
            <wp:docPr id="5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433912" name=""/>
                    <pic:cNvPicPr/>
                  </pic:nvPicPr>
                  <pic:blipFill>
                    <a:blip xmlns:r="http://schemas.openxmlformats.org/officeDocument/2006/relationships" r:embed="rId35" cstate="print"/>
                    <a:stretch>
                      <a:fillRect/>
                    </a:stretch>
                  </pic:blipFill>
                  <pic:spPr>
                    <a:xfrm>
                      <a:off x="0" y="0"/>
                      <a:ext cx="190983" cy="391516"/>
                    </a:xfrm>
                    <a:prstGeom prst="rect">
                      <a:avLst/>
                    </a:prstGeom>
                  </pic:spPr>
                </pic:pic>
              </a:graphicData>
            </a:graphic>
          </wp:inline>
        </w:drawing>
      </w:r>
      <w:r>
        <w:rPr>
          <w:color w:val="000000"/>
        </w:rPr>
        <w:t>可得电阻</w:t>
      </w:r>
      <w:r>
        <w:rPr>
          <w:color w:val="000000"/>
        </w:rPr>
        <w:t>R</w:t>
      </w:r>
      <w:r>
        <w:rPr>
          <w:color w:val="000000"/>
          <w:vertAlign w:val="subscript"/>
        </w:rPr>
        <w:t>2</w:t>
      </w:r>
      <w:r>
        <w:rPr>
          <w:color w:val="000000"/>
        </w:rPr>
        <w:t>的阻值：</w:t>
      </w:r>
      <w:r>
        <w:rPr>
          <w:color w:val="000000"/>
        </w:rPr>
        <w:t xml:space="preserve">  </w:t>
      </w:r>
    </w:p>
    <w:p w:rsidR="0078042F">
      <w:pPr>
        <w:spacing w:after="0"/>
      </w:pPr>
      <w:r>
        <w:rPr>
          <w:color w:val="000000"/>
        </w:rPr>
        <w:t>R</w:t>
      </w:r>
      <w:r>
        <w:rPr>
          <w:color w:val="000000"/>
          <w:vertAlign w:val="subscript"/>
        </w:rPr>
        <w:t>2</w:t>
      </w:r>
      <w:r>
        <w:rPr>
          <w:color w:val="000000"/>
        </w:rPr>
        <w:t xml:space="preserve">= </w:t>
      </w:r>
      <w:r>
        <w:rPr>
          <w:noProof/>
          <w:lang w:eastAsia="zh-CN"/>
        </w:rPr>
        <w:drawing>
          <wp:inline distT="0" distB="0" distL="0" distR="0">
            <wp:extent cx="601599" cy="391516"/>
            <wp:effectExtent l="0" t="0" r="0" b="0"/>
            <wp:docPr id="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168121" name=""/>
                    <pic:cNvPicPr/>
                  </pic:nvPicPr>
                  <pic:blipFill>
                    <a:blip xmlns:r="http://schemas.openxmlformats.org/officeDocument/2006/relationships" r:embed="rId36" cstate="print"/>
                    <a:stretch>
                      <a:fillRect/>
                    </a:stretch>
                  </pic:blipFill>
                  <pic:spPr>
                    <a:xfrm>
                      <a:off x="0" y="0"/>
                      <a:ext cx="601599" cy="391516"/>
                    </a:xfrm>
                    <a:prstGeom prst="rect">
                      <a:avLst/>
                    </a:prstGeom>
                  </pic:spPr>
                </pic:pic>
              </a:graphicData>
            </a:graphic>
          </wp:inline>
        </w:drawing>
      </w:r>
      <w:r>
        <w:rPr>
          <w:color w:val="000000"/>
        </w:rPr>
        <w:t>=4Ω</w:t>
      </w:r>
      <w:r>
        <w:rPr>
          <w:color w:val="000000"/>
        </w:rPr>
        <w:t>．</w:t>
      </w:r>
    </w:p>
    <w:p w:rsidR="0078042F">
      <w:pPr>
        <w:spacing w:after="0"/>
      </w:pPr>
      <w:r>
        <w:rPr>
          <w:color w:val="000000"/>
        </w:rPr>
        <w:t>答：电阻</w:t>
      </w:r>
      <w:r>
        <w:rPr>
          <w:color w:val="000000"/>
        </w:rPr>
        <w:t>R</w:t>
      </w:r>
      <w:r>
        <w:rPr>
          <w:color w:val="000000"/>
          <w:vertAlign w:val="subscript"/>
        </w:rPr>
        <w:t>2</w:t>
      </w:r>
      <w:r>
        <w:rPr>
          <w:color w:val="000000"/>
        </w:rPr>
        <w:t>的阻值</w:t>
      </w:r>
      <w:r>
        <w:rPr>
          <w:color w:val="000000"/>
        </w:rPr>
        <w:t>4Ω</w:t>
      </w:r>
    </w:p>
    <w:sectPr w:rsidSect="0078042F">
      <w:headerReference w:type="even" r:id="rId37"/>
      <w:footerReference w:type="default" r:id="rId38"/>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2F">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42F">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78042F">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78042F" w:rsidP="003854C2">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78042F">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71870A2"/>
    <w:multiLevelType w:val="hybridMultilevel"/>
    <w:tmpl w:val="A544B5B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0269F4"/>
    <w:multiLevelType w:val="hybridMultilevel"/>
    <w:tmpl w:val="FB6287B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8"/>
  </w:num>
  <w:num w:numId="4">
    <w:abstractNumId w:val="5"/>
  </w:num>
  <w:num w:numId="5">
    <w:abstractNumId w:val="2"/>
  </w:num>
  <w:num w:numId="6">
    <w:abstractNumId w:val="0"/>
  </w:num>
  <w:num w:numId="7">
    <w:abstractNumId w:val="3"/>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1CD1"/>
    <w:rsid w:val="00001F25"/>
    <w:rsid w:val="00035A1A"/>
    <w:rsid w:val="00081CD1"/>
    <w:rsid w:val="00105B32"/>
    <w:rsid w:val="0016193D"/>
    <w:rsid w:val="0019595E"/>
    <w:rsid w:val="00243F78"/>
    <w:rsid w:val="00244DEA"/>
    <w:rsid w:val="002A22FB"/>
    <w:rsid w:val="002B1B52"/>
    <w:rsid w:val="002B79A1"/>
    <w:rsid w:val="002C5454"/>
    <w:rsid w:val="002F406B"/>
    <w:rsid w:val="003854C2"/>
    <w:rsid w:val="003C7056"/>
    <w:rsid w:val="004621D6"/>
    <w:rsid w:val="004A7EC2"/>
    <w:rsid w:val="004B0B79"/>
    <w:rsid w:val="0052166A"/>
    <w:rsid w:val="00570E98"/>
    <w:rsid w:val="006B7A92"/>
    <w:rsid w:val="006D054F"/>
    <w:rsid w:val="0070666D"/>
    <w:rsid w:val="00751BBD"/>
    <w:rsid w:val="00777D0A"/>
    <w:rsid w:val="0078042F"/>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AF4EEA"/>
    <w:rsid w:val="00B255F7"/>
    <w:rsid w:val="00B63FEF"/>
    <w:rsid w:val="00B71ACD"/>
    <w:rsid w:val="00C00B1C"/>
    <w:rsid w:val="00C205D4"/>
    <w:rsid w:val="00C26A2D"/>
    <w:rsid w:val="00C84C25"/>
    <w:rsid w:val="00D035E3"/>
    <w:rsid w:val="00D2160C"/>
    <w:rsid w:val="00D36692"/>
    <w:rsid w:val="00D51F5D"/>
    <w:rsid w:val="00D662FA"/>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42F"/>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78042F"/>
    <w:rPr>
      <w:sz w:val="18"/>
      <w:szCs w:val="18"/>
    </w:rPr>
  </w:style>
  <w:style w:type="paragraph" w:styleId="Footer">
    <w:name w:val="footer"/>
    <w:basedOn w:val="Normal"/>
    <w:link w:val="Char0"/>
    <w:uiPriority w:val="99"/>
    <w:unhideWhenUsed/>
    <w:qFormat/>
    <w:rsid w:val="0078042F"/>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78042F"/>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78042F"/>
    <w:rPr>
      <w:sz w:val="18"/>
      <w:szCs w:val="18"/>
    </w:rPr>
  </w:style>
  <w:style w:type="character" w:customStyle="1" w:styleId="Char0">
    <w:name w:val="页脚 Char"/>
    <w:link w:val="Footer"/>
    <w:uiPriority w:val="99"/>
    <w:qFormat/>
    <w:rsid w:val="0078042F"/>
    <w:rPr>
      <w:sz w:val="18"/>
      <w:szCs w:val="18"/>
    </w:rPr>
  </w:style>
  <w:style w:type="character" w:customStyle="1" w:styleId="Char1">
    <w:name w:val="批注框文本 Char"/>
    <w:link w:val="BalloonText"/>
    <w:uiPriority w:val="99"/>
    <w:semiHidden/>
    <w:qFormat/>
    <w:rsid w:val="0078042F"/>
    <w:rPr>
      <w:sz w:val="18"/>
      <w:szCs w:val="18"/>
    </w:rPr>
  </w:style>
  <w:style w:type="paragraph" w:customStyle="1" w:styleId="1">
    <w:name w:val="正文1"/>
    <w:qFormat/>
    <w:rsid w:val="0078042F"/>
    <w:pPr>
      <w:jc w:val="both"/>
    </w:pPr>
    <w:rPr>
      <w:kern w:val="2"/>
      <w:sz w:val="21"/>
      <w:szCs w:val="21"/>
    </w:rPr>
  </w:style>
  <w:style w:type="character" w:customStyle="1" w:styleId="15">
    <w:name w:val="15"/>
    <w:qFormat/>
    <w:rsid w:val="0078042F"/>
    <w:rPr>
      <w:rFonts w:ascii="Times New Roman" w:hAnsi="Times New Roman" w:cs="Times New Roman" w:hint="default"/>
      <w:color w:val="0000FF"/>
      <w:u w:val="single"/>
    </w:rPr>
  </w:style>
  <w:style w:type="paragraph" w:customStyle="1" w:styleId="2">
    <w:name w:val="正文2"/>
    <w:qFormat/>
    <w:rsid w:val="0078042F"/>
    <w:pPr>
      <w:jc w:val="both"/>
    </w:pPr>
    <w:rPr>
      <w:kern w:val="2"/>
      <w:sz w:val="21"/>
      <w:szCs w:val="21"/>
    </w:rPr>
  </w:style>
  <w:style w:type="character" w:customStyle="1" w:styleId="DefaultParagraphFontPHPDOCX">
    <w:name w:val="Default Paragraph Font PHPDOCX"/>
    <w:uiPriority w:val="1"/>
    <w:semiHidden/>
    <w:unhideWhenUsed/>
    <w:rsid w:val="0078042F"/>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78042F"/>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jpe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jpeg" /><Relationship Id="rId24" Type="http://schemas.openxmlformats.org/officeDocument/2006/relationships/image" Target="media/image19.png" /><Relationship Id="rId25" Type="http://schemas.openxmlformats.org/officeDocument/2006/relationships/image" Target="media/image20.jpeg" /><Relationship Id="rId26" Type="http://schemas.openxmlformats.org/officeDocument/2006/relationships/image" Target="media/image21.png" /><Relationship Id="rId27" Type="http://schemas.openxmlformats.org/officeDocument/2006/relationships/image" Target="media/image22.jpe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pn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header" Target="header1.xml" /><Relationship Id="rId38" Type="http://schemas.openxmlformats.org/officeDocument/2006/relationships/footer" Target="footer1.xml" /><Relationship Id="rId39" Type="http://schemas.openxmlformats.org/officeDocument/2006/relationships/theme" Target="theme/theme1.xml" /><Relationship Id="rId4" Type="http://schemas.openxmlformats.org/officeDocument/2006/relationships/customXml" Target="../customXml/item1.xml" /><Relationship Id="rId40" Type="http://schemas.openxmlformats.org/officeDocument/2006/relationships/numbering" Target="numbering.xml" /><Relationship Id="rId41"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FE7C5C-D1F6-4D8C-A642-6CC045827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960</Words>
  <Characters>5472</Characters>
  <Application>Microsoft Office Word</Application>
  <DocSecurity>0</DocSecurity>
  <Lines>45</Lines>
  <Paragraphs>12</Paragraphs>
  <ScaleCrop>false</ScaleCrop>
  <Company/>
  <LinksUpToDate>false</LinksUpToDate>
  <CharactersWithSpaces>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5</cp:revision>
  <dcterms:created xsi:type="dcterms:W3CDTF">2020-01-10T08:49:00Z</dcterms:created>
  <dcterms:modified xsi:type="dcterms:W3CDTF">2020-01-10T09:29:00Z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