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D53432" w:rsidP="00D53432">
      <w:pPr>
        <w:ind w:firstLine="280" w:firstLineChars="10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11658600</wp:posOffset>
            </wp:positionV>
            <wp:extent cx="495300" cy="393700"/>
            <wp:wrapNone/>
            <wp:docPr id="1000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5777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年度湖南省桃源县盘塘中学九年级物理期末考试</w:t>
      </w:r>
      <w:r w:rsidR="00156AC1">
        <w:rPr>
          <w:rFonts w:hint="eastAsia"/>
          <w:b/>
          <w:bCs/>
          <w:sz w:val="28"/>
          <w:szCs w:val="28"/>
          <w:lang w:eastAsia="zh-CN"/>
        </w:rPr>
        <w:t>模拟</w:t>
      </w:r>
      <w:r>
        <w:rPr>
          <w:rFonts w:hint="eastAsia"/>
          <w:b/>
          <w:bCs/>
          <w:sz w:val="28"/>
          <w:szCs w:val="28"/>
          <w:lang w:eastAsia="zh-CN"/>
        </w:rPr>
        <w:t>试题</w:t>
      </w:r>
    </w:p>
    <w:p w:rsidR="00D53432" w:rsidRPr="003854C2" w:rsidP="00D53432">
      <w:pPr>
        <w:ind w:firstLine="2100" w:firstLineChars="750"/>
        <w:rPr>
          <w:lang w:eastAsia="zh-CN"/>
        </w:rPr>
      </w:pPr>
      <w:r w:rsidRPr="003854C2">
        <w:rPr>
          <w:rFonts w:hint="eastAsia"/>
          <w:bCs/>
          <w:sz w:val="28"/>
          <w:szCs w:val="28"/>
          <w:lang w:eastAsia="zh-CN"/>
        </w:rPr>
        <w:t>时量：</w:t>
      </w:r>
      <w:r w:rsidRPr="003854C2">
        <w:rPr>
          <w:rFonts w:hint="eastAsia"/>
          <w:bCs/>
          <w:sz w:val="28"/>
          <w:szCs w:val="28"/>
          <w:lang w:eastAsia="zh-CN"/>
        </w:rPr>
        <w:t>90</w:t>
      </w:r>
      <w:r w:rsidRPr="003854C2">
        <w:rPr>
          <w:rFonts w:hint="eastAsia"/>
          <w:bCs/>
          <w:sz w:val="28"/>
          <w:szCs w:val="28"/>
          <w:lang w:eastAsia="zh-CN"/>
        </w:rPr>
        <w:t>分钟，满分：</w:t>
      </w:r>
      <w:r w:rsidRPr="003854C2">
        <w:rPr>
          <w:rFonts w:hint="eastAsia"/>
          <w:bCs/>
          <w:sz w:val="28"/>
          <w:szCs w:val="28"/>
          <w:lang w:eastAsia="zh-CN"/>
        </w:rPr>
        <w:t>100</w:t>
      </w:r>
      <w:r w:rsidRPr="003854C2">
        <w:rPr>
          <w:rFonts w:hint="eastAsia"/>
          <w:bCs/>
          <w:sz w:val="28"/>
          <w:szCs w:val="28"/>
          <w:lang w:eastAsia="zh-CN"/>
        </w:rPr>
        <w:t>分</w:t>
      </w:r>
    </w:p>
    <w:p w:rsidR="00495434">
      <w:r>
        <w:rPr>
          <w:b/>
          <w:bCs/>
          <w:sz w:val="24"/>
          <w:szCs w:val="24"/>
        </w:rPr>
        <w:t>一、选择题</w:t>
      </w:r>
      <w:r>
        <w:rPr>
          <w:b/>
          <w:bCs/>
          <w:sz w:val="24"/>
          <w:szCs w:val="24"/>
        </w:rPr>
        <w:t>（</w:t>
      </w:r>
      <w:r w:rsidR="006A1FB7">
        <w:rPr>
          <w:rFonts w:hint="eastAsia"/>
          <w:b/>
          <w:bCs/>
          <w:sz w:val="24"/>
          <w:szCs w:val="24"/>
          <w:lang w:eastAsia="zh-CN"/>
        </w:rPr>
        <w:t>每个</w:t>
      </w:r>
      <w:r w:rsidR="006A1FB7">
        <w:rPr>
          <w:rFonts w:hint="eastAsia"/>
          <w:b/>
          <w:bCs/>
          <w:sz w:val="24"/>
          <w:szCs w:val="24"/>
          <w:lang w:eastAsia="zh-CN"/>
        </w:rPr>
        <w:t>2</w:t>
      </w:r>
      <w:r w:rsidR="006A1FB7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b/>
          <w:bCs/>
          <w:sz w:val="24"/>
          <w:szCs w:val="24"/>
        </w:rPr>
        <w:t>3</w:t>
      </w:r>
      <w:r w:rsidR="006A1FB7"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</w:rPr>
        <w:t>分）</w:t>
      </w:r>
    </w:p>
    <w:p w:rsidR="00495434">
      <w:pPr>
        <w:spacing w:after="0"/>
        <w:rPr>
          <w:lang w:eastAsia="zh-CN"/>
        </w:rPr>
      </w:pPr>
      <w:r>
        <w:rPr>
          <w:color w:val="000000"/>
        </w:rPr>
        <w:t>1.</w:t>
      </w:r>
      <w:r>
        <w:rPr>
          <w:color w:val="000000"/>
        </w:rPr>
        <w:t>如</w:t>
      </w:r>
      <w:r w:rsidR="006A1FB7">
        <w:rPr>
          <w:rFonts w:hint="eastAsia"/>
          <w:color w:val="000000"/>
          <w:lang w:eastAsia="zh-CN"/>
        </w:rPr>
        <w:t>下左</w:t>
      </w:r>
      <w:r>
        <w:rPr>
          <w:color w:val="000000"/>
        </w:rPr>
        <w:t>图所示，闭合开关</w:t>
      </w:r>
      <w:r>
        <w:rPr>
          <w:color w:val="000000"/>
        </w:rPr>
        <w:t>S</w:t>
      </w:r>
      <w:r>
        <w:rPr>
          <w:color w:val="000000"/>
        </w:rPr>
        <w:t>，发现灯泡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亮，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不亮。调节变阻器滑片</w:t>
      </w:r>
      <w:r>
        <w:rPr>
          <w:color w:val="000000"/>
        </w:rPr>
        <w:t>P</w:t>
      </w:r>
      <w:r>
        <w:rPr>
          <w:color w:val="000000"/>
        </w:rPr>
        <w:t>，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变亮，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始终不亮，出现这一现象的原因可能是（</w:t>
      </w:r>
      <w:r>
        <w:rPr>
          <w:color w:val="000000"/>
        </w:rPr>
        <w:t> </w:t>
      </w:r>
      <w:r w:rsidR="006A1FB7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495434">
      <w:pPr>
        <w:spacing w:after="0"/>
        <w:ind w:left="15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356235</wp:posOffset>
            </wp:positionH>
            <wp:positionV relativeFrom="paragraph">
              <wp:posOffset>346075</wp:posOffset>
            </wp:positionV>
            <wp:extent cx="1590675" cy="1047750"/>
            <wp:effectExtent l="19050" t="0" r="9525" b="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81683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0DD3">
        <w:rPr>
          <w:color w:val="000000"/>
        </w:rPr>
        <w:t>A. </w:t>
      </w:r>
      <w:r w:rsidR="00F50DD3">
        <w:rPr>
          <w:color w:val="000000"/>
        </w:rPr>
        <w:t>灯泡</w:t>
      </w:r>
      <w:r w:rsidR="00F50DD3">
        <w:rPr>
          <w:color w:val="000000"/>
        </w:rPr>
        <w:t>L</w:t>
      </w:r>
      <w:r w:rsidR="00F50DD3">
        <w:rPr>
          <w:color w:val="000000"/>
          <w:vertAlign w:val="subscript"/>
        </w:rPr>
        <w:t>2</w:t>
      </w:r>
      <w:r w:rsidR="00F50DD3">
        <w:rPr>
          <w:color w:val="000000"/>
        </w:rPr>
        <w:t>短路</w:t>
      </w:r>
      <w:r w:rsidR="00F50DD3">
        <w:rPr>
          <w:color w:val="000000"/>
        </w:rPr>
        <w:t>                  </w:t>
      </w:r>
      <w:r w:rsidR="00F50DD3"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82012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0DD3">
        <w:rPr>
          <w:color w:val="000000"/>
        </w:rPr>
        <w:t>B. </w:t>
      </w:r>
      <w:r w:rsidR="00F50DD3">
        <w:rPr>
          <w:color w:val="000000"/>
        </w:rPr>
        <w:t>灯泡</w:t>
      </w:r>
      <w:r w:rsidR="00F50DD3">
        <w:rPr>
          <w:color w:val="000000"/>
        </w:rPr>
        <w:t>L</w:t>
      </w:r>
      <w:r w:rsidR="00F50DD3">
        <w:rPr>
          <w:color w:val="000000"/>
          <w:vertAlign w:val="subscript"/>
        </w:rPr>
        <w:t>2</w:t>
      </w:r>
      <w:r w:rsidR="00F50DD3">
        <w:rPr>
          <w:color w:val="000000"/>
        </w:rPr>
        <w:t>断路</w:t>
      </w:r>
      <w:r w:rsidR="00F50DD3">
        <w:rPr>
          <w:color w:val="000000"/>
        </w:rPr>
        <w:t>                  </w:t>
      </w:r>
      <w:r w:rsidR="00F50DD3"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7397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0DD3">
        <w:rPr>
          <w:color w:val="000000"/>
        </w:rPr>
        <w:t>C. </w:t>
      </w:r>
      <w:r w:rsidR="00F50DD3">
        <w:rPr>
          <w:color w:val="000000"/>
        </w:rPr>
        <w:t>滑动变阻器断路</w:t>
      </w:r>
      <w:r w:rsidR="00F50DD3">
        <w:rPr>
          <w:color w:val="000000"/>
        </w:rPr>
        <w:t>                  </w:t>
      </w:r>
      <w:r w:rsidR="00F50DD3"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77023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0DD3">
        <w:rPr>
          <w:color w:val="000000"/>
        </w:rPr>
        <w:t>D. </w:t>
      </w:r>
      <w:r w:rsidR="00F50DD3">
        <w:rPr>
          <w:color w:val="000000"/>
        </w:rPr>
        <w:t>滑动变阻器短路</w:t>
      </w: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22860</wp:posOffset>
            </wp:positionV>
            <wp:extent cx="1123950" cy="781050"/>
            <wp:effectExtent l="19050" t="0" r="0" b="0"/>
            <wp:wrapSquare wrapText="bothSides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447687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495434">
      <w:pPr>
        <w:spacing w:after="0"/>
        <w:rPr>
          <w:lang w:eastAsia="zh-CN"/>
        </w:rPr>
      </w:pPr>
      <w:r>
        <w:rPr>
          <w:color w:val="000000"/>
        </w:rPr>
        <w:t>2.</w:t>
      </w:r>
      <w:r>
        <w:rPr>
          <w:color w:val="000000"/>
        </w:rPr>
        <w:t>如</w:t>
      </w:r>
      <w:r w:rsidR="006A1FB7">
        <w:rPr>
          <w:rFonts w:hint="eastAsia"/>
          <w:color w:val="000000"/>
          <w:lang w:eastAsia="zh-CN"/>
        </w:rPr>
        <w:t>上右</w:t>
      </w:r>
      <w:r>
        <w:rPr>
          <w:color w:val="000000"/>
        </w:rPr>
        <w:t>图所示，两只电流表规格相同，电流表有两个量程（</w:t>
      </w:r>
      <w:r>
        <w:rPr>
          <w:color w:val="000000"/>
        </w:rPr>
        <w:t>0</w:t>
      </w:r>
      <w:r>
        <w:rPr>
          <w:color w:val="000000"/>
        </w:rPr>
        <w:t>～</w:t>
      </w:r>
      <w:r>
        <w:rPr>
          <w:color w:val="000000"/>
        </w:rPr>
        <w:t>0.6A</w:t>
      </w:r>
      <w:r>
        <w:rPr>
          <w:color w:val="000000"/>
        </w:rPr>
        <w:t>以及</w:t>
      </w:r>
      <w:r>
        <w:rPr>
          <w:color w:val="000000"/>
        </w:rPr>
        <w:t>0</w:t>
      </w:r>
      <w:r>
        <w:rPr>
          <w:color w:val="000000"/>
        </w:rPr>
        <w:t>～</w:t>
      </w:r>
      <w:r>
        <w:rPr>
          <w:color w:val="000000"/>
        </w:rPr>
        <w:t>3A</w:t>
      </w:r>
      <w:r>
        <w:rPr>
          <w:color w:val="000000"/>
        </w:rPr>
        <w:t>）</w:t>
      </w:r>
      <w:r>
        <w:rPr>
          <w:color w:val="000000"/>
        </w:rPr>
        <w:t>.</w:t>
      </w:r>
      <w:r>
        <w:rPr>
          <w:color w:val="000000"/>
        </w:rPr>
        <w:t>闭合开关</w:t>
      </w:r>
      <w:r>
        <w:rPr>
          <w:color w:val="000000"/>
        </w:rPr>
        <w:t>S,</w:t>
      </w:r>
      <w:r>
        <w:rPr>
          <w:color w:val="000000"/>
        </w:rPr>
        <w:t>电阻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与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均有电流流过，两电流表的指针偏转相同，则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与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的比值为（</w:t>
      </w:r>
      <w:r w:rsidR="006A1FB7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</w:rPr>
        <w:t>）</w:t>
      </w:r>
    </w:p>
    <w:p w:rsidR="00495434">
      <w:pPr>
        <w:spacing w:after="0"/>
        <w:ind w:left="150"/>
      </w:pPr>
      <w:r>
        <w:rPr>
          <w:color w:val="000000"/>
        </w:rPr>
        <w:t>A. 1∶5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18757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1∶4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202609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5∶1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460205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4∶1</w:t>
      </w:r>
    </w:p>
    <w:p w:rsidR="00495434">
      <w:pPr>
        <w:spacing w:after="0"/>
        <w:rPr>
          <w:lang w:eastAsia="zh-CN"/>
        </w:rPr>
      </w:pPr>
      <w:r>
        <w:rPr>
          <w:color w:val="000000"/>
        </w:rPr>
        <w:t>3.</w:t>
      </w:r>
      <w:r>
        <w:rPr>
          <w:color w:val="000000"/>
        </w:rPr>
        <w:t>关于电功率的说法，正确的是（</w:t>
      </w:r>
      <w:r>
        <w:rPr>
          <w:color w:val="000000"/>
        </w:rPr>
        <w:t xml:space="preserve">   </w:t>
      </w:r>
      <w:r w:rsidR="006A1FB7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>）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用电器的实际功率一定大于额定功率</w:t>
      </w:r>
      <w:r>
        <w:br/>
      </w:r>
      <w:r>
        <w:rPr>
          <w:color w:val="000000"/>
        </w:rPr>
        <w:t>B. </w:t>
      </w:r>
      <w:r>
        <w:rPr>
          <w:color w:val="000000"/>
        </w:rPr>
        <w:t>额定功率越大的用电器，实际做功越多</w:t>
      </w:r>
      <w:r>
        <w:br/>
      </w:r>
      <w:r>
        <w:rPr>
          <w:color w:val="000000"/>
        </w:rPr>
        <w:t>C. </w:t>
      </w:r>
      <w:r>
        <w:rPr>
          <w:color w:val="000000"/>
        </w:rPr>
        <w:t>一用电器的实际功率可能多个数值，而额定功率只有一个</w:t>
      </w:r>
      <w:r>
        <w:br/>
      </w:r>
      <w:r>
        <w:rPr>
          <w:color w:val="000000"/>
        </w:rPr>
        <w:t>D. </w:t>
      </w:r>
      <w:r>
        <w:rPr>
          <w:color w:val="000000"/>
        </w:rPr>
        <w:t>将标有</w:t>
      </w:r>
      <w:r>
        <w:rPr>
          <w:color w:val="000000"/>
        </w:rPr>
        <w:t>“220V</w:t>
      </w:r>
      <w:r>
        <w:rPr>
          <w:color w:val="000000"/>
        </w:rPr>
        <w:t>，</w:t>
      </w:r>
      <w:r>
        <w:rPr>
          <w:color w:val="000000"/>
        </w:rPr>
        <w:t>60W”</w:t>
      </w:r>
      <w:r>
        <w:rPr>
          <w:color w:val="000000"/>
        </w:rPr>
        <w:t>的灯泡接</w:t>
      </w:r>
      <w:r>
        <w:rPr>
          <w:color w:val="000000"/>
        </w:rPr>
        <w:t>110V</w:t>
      </w:r>
      <w:r>
        <w:rPr>
          <w:color w:val="000000"/>
        </w:rPr>
        <w:t>的电路上，它的实际功率为</w:t>
      </w:r>
      <w:r>
        <w:rPr>
          <w:color w:val="000000"/>
        </w:rPr>
        <w:t>30W</w:t>
      </w:r>
    </w:p>
    <w:p w:rsidR="00495434">
      <w:pPr>
        <w:spacing w:after="0"/>
      </w:pPr>
      <w:r>
        <w:rPr>
          <w:color w:val="000000"/>
        </w:rPr>
        <w:t>4.</w:t>
      </w:r>
      <w:r>
        <w:rPr>
          <w:color w:val="000000"/>
        </w:rPr>
        <w:t>关于能源、信息和材料，下列说法正确的是（</w:t>
      </w:r>
      <w:r>
        <w:rPr>
          <w:color w:val="000000"/>
        </w:rPr>
        <w:t> </w:t>
      </w:r>
      <w:r w:rsidR="006A1FB7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我国的北斗卫星导航系统是利用超声波来传递信息的</w:t>
      </w:r>
      <w:r>
        <w:br/>
      </w:r>
      <w:r>
        <w:rPr>
          <w:color w:val="000000"/>
        </w:rPr>
        <w:t>B. “</w:t>
      </w:r>
      <w:r>
        <w:rPr>
          <w:color w:val="000000"/>
        </w:rPr>
        <w:t>半导体材料</w:t>
      </w:r>
      <w:r>
        <w:rPr>
          <w:color w:val="000000"/>
        </w:rPr>
        <w:t>”</w:t>
      </w:r>
      <w:r>
        <w:rPr>
          <w:color w:val="000000"/>
        </w:rPr>
        <w:t>广泛应用于手机、电视机、电脑的元件及芯片</w:t>
      </w:r>
      <w:r>
        <w:br/>
      </w:r>
      <w:r>
        <w:rPr>
          <w:color w:val="000000"/>
        </w:rPr>
        <w:t>C. </w:t>
      </w:r>
      <w:r>
        <w:rPr>
          <w:color w:val="000000"/>
        </w:rPr>
        <w:t>物体间能量的转化与转移不具有方向性</w:t>
      </w:r>
      <w:r>
        <w:br/>
      </w:r>
      <w:r>
        <w:rPr>
          <w:color w:val="000000"/>
        </w:rPr>
        <w:t>D. </w:t>
      </w:r>
      <w:r>
        <w:rPr>
          <w:color w:val="000000"/>
        </w:rPr>
        <w:t>当电饭锅的发热体使用</w:t>
      </w:r>
      <w:r>
        <w:rPr>
          <w:color w:val="000000"/>
        </w:rPr>
        <w:t>“</w:t>
      </w:r>
      <w:r>
        <w:rPr>
          <w:color w:val="000000"/>
        </w:rPr>
        <w:t>超导体</w:t>
      </w:r>
      <w:r>
        <w:rPr>
          <w:color w:val="000000"/>
        </w:rPr>
        <w:t>”</w:t>
      </w:r>
      <w:r>
        <w:rPr>
          <w:color w:val="000000"/>
        </w:rPr>
        <w:t>后，能提高其热效率</w:t>
      </w:r>
    </w:p>
    <w:p w:rsidR="00495434">
      <w:pPr>
        <w:spacing w:after="0"/>
      </w:pPr>
      <w:r>
        <w:rPr>
          <w:color w:val="000000"/>
        </w:rPr>
        <w:t>5.</w:t>
      </w:r>
      <w:r>
        <w:rPr>
          <w:color w:val="000000"/>
        </w:rPr>
        <w:t>一个轻质小球靠近用毛皮摩擦过的橡胶棒时，它们相互吸引，则小球（　　</w:t>
      </w:r>
      <w:r w:rsidR="006A1FB7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一定不带电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87237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一定带负电</w:t>
      </w:r>
      <w:r>
        <w:rPr>
          <w:color w:val="000000"/>
        </w:rPr>
        <w:t>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81138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一定带正电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737515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可能不带电</w:t>
      </w:r>
    </w:p>
    <w:p w:rsidR="00495434">
      <w:pPr>
        <w:spacing w:after="0"/>
      </w:pPr>
      <w:r>
        <w:rPr>
          <w:color w:val="000000"/>
        </w:rPr>
        <w:t>6.</w:t>
      </w:r>
      <w:r>
        <w:rPr>
          <w:color w:val="000000"/>
        </w:rPr>
        <w:t>在图所示的几种情况中，符合安全用电的是（　</w:t>
      </w:r>
      <w:r w:rsidR="006A1FB7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>　）</w:t>
      </w:r>
      <w:r>
        <w:rPr>
          <w:color w:val="000000"/>
        </w:rPr>
        <w:t xml:space="preserve">            </w:t>
      </w:r>
    </w:p>
    <w:p w:rsidR="00495434" w:rsidRPr="006A1FB7" w:rsidP="006A1FB7">
      <w:pPr>
        <w:spacing w:after="0"/>
        <w:ind w:left="150"/>
        <w:rPr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059955" cy="907174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673252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1FB7">
        <w:rPr>
          <w:rFonts w:hint="eastAsia"/>
          <w:lang w:eastAsia="zh-CN"/>
        </w:rPr>
        <w:t xml:space="preserve">      </w:t>
      </w:r>
      <w:r w:rsidR="006A1FB7">
        <w:rPr>
          <w:rFonts w:hint="eastAsia"/>
          <w:noProof/>
          <w:lang w:eastAsia="zh-CN"/>
        </w:rPr>
        <w:t xml:space="preserve">     </w:t>
      </w:r>
      <w:r>
        <w:rPr>
          <w:noProof/>
          <w:lang w:eastAsia="zh-CN"/>
        </w:rPr>
        <w:drawing>
          <wp:inline distT="0" distB="0" distL="0" distR="0">
            <wp:extent cx="1155446" cy="907174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249950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446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</w:t>
      </w:r>
      <w:r w:rsidR="006A1FB7">
        <w:rPr>
          <w:rFonts w:hint="eastAsia"/>
          <w:noProof/>
          <w:lang w:eastAsia="zh-CN"/>
        </w:rPr>
        <w:t xml:space="preserve">      </w:t>
      </w:r>
      <w:r>
        <w:rPr>
          <w:noProof/>
          <w:lang w:eastAsia="zh-CN"/>
        </w:rPr>
        <w:drawing>
          <wp:inline distT="0" distB="0" distL="0" distR="0">
            <wp:extent cx="964463" cy="964463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44733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1FB7">
        <w:rPr>
          <w:rFonts w:hint="eastAsia"/>
          <w:noProof/>
          <w:lang w:eastAsia="zh-CN"/>
        </w:rPr>
        <w:t xml:space="preserve">        </w:t>
      </w:r>
      <w:r>
        <w:rPr>
          <w:noProof/>
          <w:lang w:eastAsia="zh-CN"/>
        </w:rPr>
        <w:drawing>
          <wp:inline distT="0" distB="0" distL="0" distR="0">
            <wp:extent cx="1021753" cy="79258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475370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FB7">
      <w:pPr>
        <w:spacing w:after="0"/>
        <w:rPr>
          <w:color w:val="000000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现代建筑上</w:t>
      </w:r>
      <w:r>
        <w:rPr>
          <w:color w:val="000000"/>
        </w:rPr>
        <w:t xml:space="preserve"> </w:t>
      </w:r>
      <w:r>
        <w:rPr>
          <w:color w:val="000000"/>
        </w:rPr>
        <w:t>安装避雷针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</w:rPr>
        <w:t>B. </w:t>
      </w:r>
      <w:r>
        <w:rPr>
          <w:color w:val="000000"/>
        </w:rPr>
        <w:t>电视天线与电线接触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</w:rPr>
        <w:t>C. </w:t>
      </w:r>
      <w:r>
        <w:rPr>
          <w:color w:val="000000"/>
        </w:rPr>
        <w:t>绝缘皮破损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>D. </w:t>
      </w:r>
      <w:r>
        <w:rPr>
          <w:color w:val="000000"/>
        </w:rPr>
        <w:t>机壳没有接地</w:t>
      </w:r>
    </w:p>
    <w:p w:rsidR="00495434">
      <w:pPr>
        <w:spacing w:after="0"/>
      </w:pPr>
      <w:r>
        <w:rPr>
          <w:color w:val="000000"/>
        </w:rPr>
        <w:t>7.</w:t>
      </w:r>
      <w:r>
        <w:rPr>
          <w:color w:val="000000"/>
        </w:rPr>
        <w:t>下列关于热现象的说法中正确的是（</w:t>
      </w:r>
      <w:r>
        <w:rPr>
          <w:color w:val="000000"/>
        </w:rPr>
        <w:t>  </w:t>
      </w:r>
      <w:r w:rsidR="006A1FB7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火箭使用液态氢作燃料，是因为它含有的热量多</w:t>
      </w:r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98938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在汽油机的压缩冲程中，内能转化为机械能</w:t>
      </w:r>
      <w:r>
        <w:br/>
      </w:r>
      <w:r>
        <w:rPr>
          <w:color w:val="000000"/>
        </w:rPr>
        <w:t>C. </w:t>
      </w:r>
      <w:r>
        <w:rPr>
          <w:color w:val="000000"/>
        </w:rPr>
        <w:t>海边昼夜温差比内陆小，是因为水的比热容较大</w:t>
      </w:r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639503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0℃</w:t>
      </w:r>
      <w:r>
        <w:rPr>
          <w:color w:val="000000"/>
        </w:rPr>
        <w:t>的水变成</w:t>
      </w:r>
      <w:r>
        <w:rPr>
          <w:color w:val="000000"/>
        </w:rPr>
        <w:t>0℃</w:t>
      </w:r>
      <w:r>
        <w:rPr>
          <w:color w:val="000000"/>
        </w:rPr>
        <w:t>的冰，温度不变，内能不变</w:t>
      </w:r>
    </w:p>
    <w:p w:rsidR="00495434">
      <w:pPr>
        <w:spacing w:after="0"/>
      </w:pPr>
      <w:r>
        <w:rPr>
          <w:color w:val="000000"/>
        </w:rPr>
        <w:t>8.</w:t>
      </w:r>
      <w:r>
        <w:rPr>
          <w:color w:val="000000"/>
        </w:rPr>
        <w:t>举重比赛有甲、乙、丙三个裁判，其中甲为主裁判，乙和丙为副裁判．若裁判认定杠铃已被举起，就按一下自己面前的按钮．要求主裁判和至少一个副裁判都按下自己面前的按钮时，指示杠铃被举起的灯泡</w:t>
      </w:r>
      <w:r>
        <w:rPr>
          <w:color w:val="000000"/>
        </w:rPr>
        <w:t>L</w:t>
      </w:r>
      <w:r>
        <w:rPr>
          <w:color w:val="000000"/>
        </w:rPr>
        <w:t>才亮．以下符合这一要求的电路是（</w:t>
      </w:r>
      <w:r>
        <w:rPr>
          <w:color w:val="000000"/>
        </w:rPr>
        <w:t xml:space="preserve">   </w:t>
      </w:r>
      <w:r w:rsidR="006A1FB7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088606" cy="668439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817492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13780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1069505" cy="897623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121304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330985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069505" cy="888073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929215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61372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>
            <wp:extent cx="1107694" cy="888073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429927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434">
      <w:pPr>
        <w:spacing w:after="0"/>
      </w:pPr>
      <w:r>
        <w:rPr>
          <w:color w:val="000000"/>
        </w:rPr>
        <w:t>9.</w:t>
      </w:r>
      <w:r>
        <w:rPr>
          <w:color w:val="000000"/>
        </w:rPr>
        <w:t>关于家庭电路，下列说法正确的是（</w:t>
      </w:r>
      <w:r w:rsidR="006A1FB7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 xml:space="preserve">   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空气开关</w:t>
      </w:r>
      <w:r>
        <w:rPr>
          <w:color w:val="000000"/>
        </w:rPr>
        <w:t>“</w:t>
      </w:r>
      <w:r>
        <w:rPr>
          <w:color w:val="000000"/>
        </w:rPr>
        <w:t>跳闸</w:t>
      </w:r>
      <w:r>
        <w:rPr>
          <w:color w:val="000000"/>
        </w:rPr>
        <w:t>”</w:t>
      </w:r>
      <w:r>
        <w:rPr>
          <w:color w:val="000000"/>
        </w:rPr>
        <w:t>一定是出现了短路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6740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空调的耗电量一定比台灯大</w:t>
      </w:r>
      <w:r>
        <w:br/>
      </w:r>
      <w:r>
        <w:rPr>
          <w:color w:val="000000"/>
        </w:rPr>
        <w:t>C. </w:t>
      </w:r>
      <w:r>
        <w:rPr>
          <w:color w:val="000000"/>
        </w:rPr>
        <w:t>电能表是直接测量总电功率的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184558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吊灯有三个灯泡，同时亮同时灭，一定是并联</w:t>
      </w:r>
    </w:p>
    <w:p w:rsidR="00495434">
      <w:pPr>
        <w:spacing w:after="0"/>
      </w:pPr>
      <w:r>
        <w:rPr>
          <w:color w:val="000000"/>
        </w:rPr>
        <w:t>10.</w:t>
      </w:r>
      <w:r>
        <w:rPr>
          <w:color w:val="000000"/>
        </w:rPr>
        <w:t>如图所示的电路中，当开关</w:t>
      </w:r>
      <w:r>
        <w:rPr>
          <w:color w:val="000000"/>
        </w:rPr>
        <w:t>S</w:t>
      </w:r>
      <w:r>
        <w:rPr>
          <w:color w:val="000000"/>
        </w:rPr>
        <w:t>闭合，甲、乙两表为电压表时，两表读数之比</w:t>
      </w:r>
      <w:r>
        <w:rPr>
          <w:color w:val="000000"/>
        </w:rPr>
        <w:t>U</w:t>
      </w:r>
      <w:r>
        <w:rPr>
          <w:color w:val="000000"/>
          <w:vertAlign w:val="subscript"/>
        </w:rPr>
        <w:t>甲</w:t>
      </w:r>
      <w:r>
        <w:rPr>
          <w:color w:val="000000"/>
        </w:rPr>
        <w:t>：</w:t>
      </w:r>
      <w:r>
        <w:rPr>
          <w:color w:val="000000"/>
        </w:rPr>
        <w:t>U</w:t>
      </w:r>
      <w:r>
        <w:rPr>
          <w:color w:val="000000"/>
          <w:vertAlign w:val="subscript"/>
        </w:rPr>
        <w:t>乙</w:t>
      </w:r>
      <w:r>
        <w:rPr>
          <w:color w:val="000000"/>
        </w:rPr>
        <w:t>为</w:t>
      </w:r>
      <w:r>
        <w:rPr>
          <w:color w:val="000000"/>
        </w:rPr>
        <w:t>3</w:t>
      </w:r>
      <w:r>
        <w:rPr>
          <w:color w:val="000000"/>
        </w:rPr>
        <w:t>：</w:t>
      </w:r>
      <w:r>
        <w:rPr>
          <w:color w:val="000000"/>
        </w:rPr>
        <w:t>1</w:t>
      </w:r>
      <w:r>
        <w:rPr>
          <w:color w:val="000000"/>
        </w:rPr>
        <w:t>，当开关</w:t>
      </w:r>
      <w:r>
        <w:rPr>
          <w:color w:val="000000"/>
        </w:rPr>
        <w:t>S</w:t>
      </w:r>
      <w:r>
        <w:rPr>
          <w:color w:val="000000"/>
        </w:rPr>
        <w:t>断开，甲、乙两表为电流表时，两表的读数之比</w:t>
      </w:r>
      <w:r>
        <w:rPr>
          <w:color w:val="000000"/>
        </w:rPr>
        <w:t>I</w:t>
      </w:r>
      <w:r>
        <w:rPr>
          <w:color w:val="000000"/>
          <w:vertAlign w:val="subscript"/>
        </w:rPr>
        <w:t>甲</w:t>
      </w:r>
      <w:r>
        <w:rPr>
          <w:color w:val="000000"/>
        </w:rPr>
        <w:t>：</w:t>
      </w:r>
      <w:r>
        <w:rPr>
          <w:color w:val="000000"/>
        </w:rPr>
        <w:t>I</w:t>
      </w:r>
      <w:r>
        <w:rPr>
          <w:color w:val="000000"/>
          <w:vertAlign w:val="subscript"/>
        </w:rPr>
        <w:t>乙</w:t>
      </w:r>
      <w:r>
        <w:rPr>
          <w:color w:val="000000"/>
        </w:rPr>
        <w:t>为（</w:t>
      </w:r>
      <w:r>
        <w:rPr>
          <w:color w:val="000000"/>
        </w:rPr>
        <w:t>  </w:t>
      </w:r>
      <w:r w:rsidR="006A1FB7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495434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35560</wp:posOffset>
            </wp:positionV>
            <wp:extent cx="1333500" cy="914400"/>
            <wp:effectExtent l="19050" t="0" r="0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609309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spacing w:after="0"/>
        <w:ind w:left="150"/>
        <w:rPr>
          <w:color w:val="000000"/>
          <w:lang w:eastAsia="zh-CN"/>
        </w:rPr>
      </w:pPr>
    </w:p>
    <w:p w:rsidR="006A1FB7">
      <w:pPr>
        <w:spacing w:after="0"/>
        <w:ind w:left="150"/>
        <w:rPr>
          <w:color w:val="000000"/>
          <w:lang w:eastAsia="zh-CN"/>
        </w:rPr>
      </w:pPr>
    </w:p>
    <w:p w:rsidR="006A1FB7">
      <w:pPr>
        <w:spacing w:after="0"/>
        <w:ind w:left="150"/>
        <w:rPr>
          <w:color w:val="000000"/>
          <w:lang w:eastAsia="zh-CN"/>
        </w:rPr>
      </w:pPr>
    </w:p>
    <w:p w:rsidR="00495434">
      <w:pPr>
        <w:spacing w:after="0"/>
        <w:ind w:left="150"/>
      </w:pPr>
      <w:r>
        <w:rPr>
          <w:color w:val="000000"/>
        </w:rPr>
        <w:t>A. 2</w:t>
      </w:r>
      <w:r>
        <w:rPr>
          <w:color w:val="000000"/>
        </w:rPr>
        <w:t>：</w:t>
      </w:r>
      <w:r>
        <w:rPr>
          <w:color w:val="000000"/>
        </w:rPr>
        <w:t>1                                    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296035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</w:t>
      </w:r>
      <w:r>
        <w:rPr>
          <w:color w:val="000000"/>
        </w:rPr>
        <w:t>：</w:t>
      </w:r>
      <w:r>
        <w:rPr>
          <w:color w:val="000000"/>
        </w:rPr>
        <w:t>3                                    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17630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</w:t>
      </w:r>
      <w:r>
        <w:rPr>
          <w:color w:val="000000"/>
        </w:rPr>
        <w:t>：</w:t>
      </w:r>
      <w:r>
        <w:rPr>
          <w:color w:val="000000"/>
        </w:rPr>
        <w:t>1                                    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08731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3</w:t>
      </w:r>
      <w:r>
        <w:rPr>
          <w:color w:val="000000"/>
        </w:rPr>
        <w:t>：</w:t>
      </w:r>
      <w:r>
        <w:rPr>
          <w:color w:val="000000"/>
        </w:rPr>
        <w:t>2</w:t>
      </w:r>
    </w:p>
    <w:p w:rsidR="00495434">
      <w:pPr>
        <w:spacing w:after="0"/>
      </w:pPr>
      <w:r>
        <w:rPr>
          <w:color w:val="000000"/>
        </w:rPr>
        <w:t>11.</w:t>
      </w:r>
      <w:r>
        <w:rPr>
          <w:color w:val="000000"/>
        </w:rPr>
        <w:t>关于家庭电路和安全用电，下列说法正确的是（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使用有金属外壳的家用电器，其外壳必须接地线</w:t>
      </w:r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19553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家用电能表的示数显示了家庭用电的总功率</w:t>
      </w:r>
      <w:r>
        <w:br/>
      </w:r>
      <w:r>
        <w:rPr>
          <w:color w:val="000000"/>
        </w:rPr>
        <w:t>C. </w:t>
      </w:r>
      <w:r>
        <w:rPr>
          <w:color w:val="000000"/>
        </w:rPr>
        <w:t>空气开关</w:t>
      </w:r>
      <w:r>
        <w:rPr>
          <w:color w:val="000000"/>
        </w:rPr>
        <w:t>“</w:t>
      </w:r>
      <w:r>
        <w:rPr>
          <w:color w:val="000000"/>
        </w:rPr>
        <w:t>跳闸</w:t>
      </w:r>
      <w:r>
        <w:rPr>
          <w:color w:val="000000"/>
        </w:rPr>
        <w:t>”</w:t>
      </w:r>
      <w:r>
        <w:rPr>
          <w:color w:val="000000"/>
        </w:rPr>
        <w:t>，一定是电路中发生短路</w:t>
      </w:r>
      <w:r>
        <w:rPr>
          <w:color w:val="000000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46477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1FB7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</w:rPr>
        <w:t>D. </w:t>
      </w:r>
      <w:r>
        <w:rPr>
          <w:color w:val="000000"/>
        </w:rPr>
        <w:t>熔丝熔断后，可用铜丝来代替</w:t>
      </w:r>
    </w:p>
    <w:p w:rsidR="00495434">
      <w:pPr>
        <w:spacing w:after="0"/>
      </w:pPr>
      <w:r>
        <w:rPr>
          <w:color w:val="000000"/>
        </w:rPr>
        <w:t>12.</w:t>
      </w:r>
      <w:r>
        <w:rPr>
          <w:color w:val="000000"/>
        </w:rPr>
        <w:t>当温度一定时，比较两根铜导线电阻的大小，下列说法中正确的是</w:t>
      </w:r>
      <w:r w:rsidR="006A1FB7">
        <w:rPr>
          <w:rFonts w:hint="eastAsia"/>
          <w:color w:val="000000"/>
          <w:lang w:eastAsia="zh-CN"/>
        </w:rPr>
        <w:t>（</w:t>
      </w:r>
      <w:r w:rsidR="006A1FB7">
        <w:rPr>
          <w:rFonts w:hint="eastAsia"/>
          <w:color w:val="000000"/>
          <w:lang w:eastAsia="zh-CN"/>
        </w:rPr>
        <w:t xml:space="preserve">          </w:t>
      </w:r>
      <w:r w:rsidR="006A1FB7"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导线较粗的电阻大</w:t>
      </w:r>
      <w:r>
        <w:rPr>
          <w:color w:val="000000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875193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若它们粗细相同，则导线较长的电阻大</w:t>
      </w:r>
      <w:r>
        <w:br/>
      </w:r>
      <w:r>
        <w:rPr>
          <w:color w:val="000000"/>
        </w:rPr>
        <w:t>C. </w:t>
      </w:r>
      <w:r>
        <w:rPr>
          <w:color w:val="000000"/>
        </w:rPr>
        <w:t>导线较细的电阻大</w:t>
      </w:r>
      <w:r>
        <w:rPr>
          <w:color w:val="000000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18463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若它们长度相同，则导线较粗的电阻大</w:t>
      </w:r>
    </w:p>
    <w:p w:rsidR="00495434">
      <w:pPr>
        <w:spacing w:after="0"/>
      </w:pPr>
      <w:r>
        <w:rPr>
          <w:color w:val="000000"/>
        </w:rPr>
        <w:t>13.</w:t>
      </w:r>
      <w:r>
        <w:rPr>
          <w:color w:val="000000"/>
        </w:rPr>
        <w:t>如图甲，网上曾热销一种</w:t>
      </w:r>
      <w:r>
        <w:rPr>
          <w:color w:val="000000"/>
        </w:rPr>
        <w:t>“55</w:t>
      </w:r>
      <w:r>
        <w:rPr>
          <w:color w:val="000000"/>
        </w:rPr>
        <w:t>度杯</w:t>
      </w:r>
      <w:r>
        <w:rPr>
          <w:color w:val="000000"/>
        </w:rPr>
        <w:t>”</w:t>
      </w:r>
      <w:r>
        <w:rPr>
          <w:color w:val="000000"/>
        </w:rPr>
        <w:t>，称</w:t>
      </w:r>
      <w:r>
        <w:rPr>
          <w:color w:val="000000"/>
        </w:rPr>
        <w:t>“</w:t>
      </w:r>
      <w:r>
        <w:rPr>
          <w:color w:val="000000"/>
        </w:rPr>
        <w:t>能很快将开水变成适饮的温水，而后又能将凉水变成适饮的温水</w:t>
      </w:r>
      <w:r>
        <w:rPr>
          <w:color w:val="000000"/>
        </w:rPr>
        <w:t>”.</w:t>
      </w:r>
      <w:r>
        <w:rPr>
          <w:color w:val="000000"/>
        </w:rPr>
        <w:t>为破解此中秘密，无锡市某中学物理小组设计了如图乙模型</w:t>
      </w:r>
      <w:r>
        <w:rPr>
          <w:color w:val="000000"/>
        </w:rPr>
        <w:t>.</w:t>
      </w:r>
      <w:r>
        <w:rPr>
          <w:color w:val="000000"/>
        </w:rPr>
        <w:t>设此杯内胆中被封存着</w:t>
      </w:r>
      <w:r>
        <w:rPr>
          <w:color w:val="000000"/>
        </w:rPr>
        <w:t>300g</w:t>
      </w:r>
      <w:r>
        <w:rPr>
          <w:color w:val="000000"/>
        </w:rPr>
        <w:t>水，室温</w:t>
      </w:r>
      <w:r>
        <w:rPr>
          <w:color w:val="000000"/>
        </w:rPr>
        <w:t>20℃</w:t>
      </w:r>
      <w:r>
        <w:rPr>
          <w:color w:val="000000"/>
        </w:rPr>
        <w:t>；现向杯中倒入</w:t>
      </w:r>
      <w:r>
        <w:rPr>
          <w:color w:val="000000"/>
        </w:rPr>
        <w:t>200g</w:t>
      </w:r>
      <w:r>
        <w:rPr>
          <w:color w:val="000000"/>
        </w:rPr>
        <w:t>、</w:t>
      </w:r>
      <w:r>
        <w:rPr>
          <w:color w:val="000000"/>
        </w:rPr>
        <w:t>100℃</w:t>
      </w:r>
      <w:r>
        <w:rPr>
          <w:color w:val="000000"/>
        </w:rPr>
        <w:t>开水，摇一摇，杯内水温迅速降至</w:t>
      </w:r>
      <w:r>
        <w:rPr>
          <w:color w:val="000000"/>
        </w:rPr>
        <w:t>t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饮用后迅速将</w:t>
      </w:r>
      <w:r>
        <w:rPr>
          <w:color w:val="000000"/>
        </w:rPr>
        <w:t>200g</w:t>
      </w:r>
      <w:r>
        <w:rPr>
          <w:color w:val="000000"/>
        </w:rPr>
        <w:t>室温矿泉水倒入该杯，摇一摇，矿泉水的温度可升至</w:t>
      </w:r>
      <w:r>
        <w:rPr>
          <w:color w:val="000000"/>
        </w:rPr>
        <w:t>t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若忽略内胆及空间的热能消耗，则</w:t>
      </w:r>
      <w:r>
        <w:rPr>
          <w:color w:val="000000"/>
        </w:rPr>
        <w:t>t</w:t>
      </w:r>
      <w:r>
        <w:rPr>
          <w:color w:val="000000"/>
          <w:vertAlign w:val="subscript"/>
        </w:rPr>
        <w:t>1</w:t>
      </w:r>
      <w:r>
        <w:rPr>
          <w:color w:val="000000"/>
        </w:rPr>
        <w:t>、</w:t>
      </w:r>
      <w:r>
        <w:rPr>
          <w:color w:val="000000"/>
        </w:rPr>
        <w:t>t</w:t>
      </w:r>
      <w:r>
        <w:rPr>
          <w:color w:val="000000"/>
          <w:vertAlign w:val="subscript"/>
        </w:rPr>
        <w:t>2</w:t>
      </w:r>
      <w:r>
        <w:rPr>
          <w:color w:val="000000"/>
        </w:rPr>
        <w:t>分别大约为</w:t>
      </w:r>
      <w:r w:rsidR="006A1FB7">
        <w:rPr>
          <w:rFonts w:hint="eastAsia"/>
          <w:color w:val="000000"/>
          <w:lang w:eastAsia="zh-CN"/>
        </w:rPr>
        <w:t>下列的哪一个</w:t>
      </w:r>
      <w:r>
        <w:rPr>
          <w:color w:val="000000"/>
        </w:rPr>
        <w:t>（</w:t>
      </w:r>
      <w:r>
        <w:rPr>
          <w:color w:val="000000"/>
        </w:rPr>
        <w:t>  </w:t>
      </w:r>
      <w:r w:rsidR="006A1FB7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br/>
      </w: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1211580</wp:posOffset>
            </wp:positionV>
            <wp:extent cx="2286000" cy="1333500"/>
            <wp:effectExtent l="19050" t="0" r="0" b="0"/>
            <wp:wrapSquare wrapText="bothSides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828370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spacing w:after="0"/>
        <w:ind w:left="150"/>
        <w:rPr>
          <w:color w:val="000000"/>
          <w:lang w:eastAsia="zh-CN"/>
        </w:rPr>
      </w:pPr>
    </w:p>
    <w:p w:rsidR="006A1FB7">
      <w:pPr>
        <w:spacing w:after="0"/>
        <w:ind w:left="150"/>
        <w:rPr>
          <w:color w:val="000000"/>
          <w:lang w:eastAsia="zh-CN"/>
        </w:rPr>
      </w:pPr>
    </w:p>
    <w:p w:rsidR="006A1FB7">
      <w:pPr>
        <w:spacing w:after="0"/>
        <w:ind w:left="150"/>
        <w:rPr>
          <w:color w:val="000000"/>
          <w:lang w:eastAsia="zh-CN"/>
        </w:rPr>
      </w:pPr>
    </w:p>
    <w:p w:rsidR="006A1FB7">
      <w:pPr>
        <w:spacing w:after="0"/>
        <w:ind w:left="150"/>
        <w:rPr>
          <w:color w:val="000000"/>
          <w:lang w:eastAsia="zh-CN"/>
        </w:rPr>
      </w:pPr>
    </w:p>
    <w:p w:rsidR="006A1FB7">
      <w:pPr>
        <w:spacing w:after="0"/>
        <w:ind w:left="150"/>
        <w:rPr>
          <w:color w:val="000000"/>
          <w:lang w:eastAsia="zh-CN"/>
        </w:rPr>
      </w:pPr>
    </w:p>
    <w:p w:rsidR="00495434">
      <w:pPr>
        <w:spacing w:after="0"/>
        <w:ind w:left="150"/>
      </w:pPr>
      <w:r>
        <w:rPr>
          <w:color w:val="000000"/>
        </w:rPr>
        <w:t>A. 50℃</w:t>
      </w:r>
      <w:r>
        <w:rPr>
          <w:color w:val="000000"/>
        </w:rPr>
        <w:t>，</w:t>
      </w:r>
      <w:r>
        <w:rPr>
          <w:color w:val="000000"/>
        </w:rPr>
        <w:t>50℃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461253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52℃</w:t>
      </w:r>
      <w:r>
        <w:rPr>
          <w:color w:val="000000"/>
        </w:rPr>
        <w:t>，</w:t>
      </w:r>
      <w:r>
        <w:rPr>
          <w:color w:val="000000"/>
        </w:rPr>
        <w:t>39.2℃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947799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40℃</w:t>
      </w:r>
      <w:r>
        <w:rPr>
          <w:color w:val="000000"/>
        </w:rPr>
        <w:t>，</w:t>
      </w:r>
      <w:r>
        <w:rPr>
          <w:color w:val="000000"/>
        </w:rPr>
        <w:t>60℃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657302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55℃</w:t>
      </w:r>
      <w:r>
        <w:rPr>
          <w:color w:val="000000"/>
        </w:rPr>
        <w:t>，</w:t>
      </w:r>
      <w:r>
        <w:rPr>
          <w:color w:val="000000"/>
        </w:rPr>
        <w:t>55℃</w:t>
      </w:r>
    </w:p>
    <w:p w:rsidR="00495434">
      <w:pPr>
        <w:spacing w:after="0"/>
      </w:pPr>
      <w:r>
        <w:rPr>
          <w:color w:val="000000"/>
        </w:rPr>
        <w:t>14.</w:t>
      </w:r>
      <w:r>
        <w:rPr>
          <w:color w:val="000000"/>
        </w:rPr>
        <w:t>某机要室电动门的控制电路有两把钥匙（其实就是控制电路的开关），分别由两名工作人员保管，单把钥匙无法打开．如图所示的电路，符合上述要求的是（</w:t>
      </w:r>
      <w:r w:rsidR="006A1FB7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>　　）</w:t>
      </w:r>
      <w:r>
        <w:rPr>
          <w:color w:val="000000"/>
        </w:rPr>
        <w:t xml:space="preserve">           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032627" cy="923925"/>
            <wp:effectExtent l="1905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45361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246" cy="926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1166880" cy="1028700"/>
            <wp:effectExtent l="1905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320768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9841" cy="1031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1FB7">
        <w:rPr>
          <w:rFonts w:hint="eastAsia"/>
          <w:lang w:eastAsia="zh-CN"/>
        </w:rPr>
        <w:t xml:space="preserve">    </w:t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133475" cy="1033243"/>
            <wp:effectExtent l="19050" t="0" r="9525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145078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351" cy="103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1FB7">
        <w:rPr>
          <w:color w:val="000000"/>
        </w:rPr>
        <w:t>  </w:t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>
            <wp:extent cx="1123950" cy="954987"/>
            <wp:effectExtent l="19050" t="0" r="0" b="0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5008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9916" cy="96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434">
      <w:pPr>
        <w:spacing w:after="0"/>
        <w:rPr>
          <w:lang w:eastAsia="zh-CN"/>
        </w:rPr>
      </w:pPr>
      <w:r>
        <w:rPr>
          <w:color w:val="000000"/>
        </w:rPr>
        <w:t>15.</w:t>
      </w:r>
      <w:r>
        <w:rPr>
          <w:color w:val="000000"/>
        </w:rPr>
        <w:t>电阻</w:t>
      </w:r>
      <w:r>
        <w:rPr>
          <w:color w:val="000000"/>
        </w:rPr>
        <w:t>A</w:t>
      </w:r>
      <w:r>
        <w:rPr>
          <w:color w:val="000000"/>
        </w:rPr>
        <w:t>和</w:t>
      </w:r>
      <w:r>
        <w:rPr>
          <w:color w:val="000000"/>
        </w:rPr>
        <w:t>B</w:t>
      </w:r>
      <w:r>
        <w:rPr>
          <w:color w:val="000000"/>
        </w:rPr>
        <w:t>中的电流与其两端电压的关系如</w:t>
      </w:r>
      <w:r w:rsidR="006A1FB7">
        <w:rPr>
          <w:rFonts w:hint="eastAsia"/>
          <w:color w:val="000000"/>
          <w:lang w:eastAsia="zh-CN"/>
        </w:rPr>
        <w:t>下左</w:t>
      </w:r>
      <w:r>
        <w:rPr>
          <w:color w:val="000000"/>
        </w:rPr>
        <w:t>图示，现在将它们串联起来，接在某电源上，电路中的电流是</w:t>
      </w:r>
      <w:r>
        <w:rPr>
          <w:color w:val="000000"/>
        </w:rPr>
        <w:t>0.3A</w:t>
      </w:r>
      <w:r>
        <w:rPr>
          <w:color w:val="000000"/>
        </w:rPr>
        <w:t>，则下面的说法中错误的是（</w:t>
      </w:r>
      <w:r>
        <w:rPr>
          <w:color w:val="000000"/>
        </w:rPr>
        <w:t> </w:t>
      </w:r>
      <w:r w:rsidR="006A1FB7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电阻</w:t>
      </w:r>
      <w:r>
        <w:rPr>
          <w:color w:val="000000"/>
        </w:rPr>
        <w:t>A</w:t>
      </w:r>
      <w:r>
        <w:rPr>
          <w:color w:val="000000"/>
        </w:rPr>
        <w:t>的阻值不变</w:t>
      </w:r>
      <w:r>
        <w:rPr>
          <w:color w:val="000000"/>
        </w:rPr>
        <w:t>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816535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此时</w:t>
      </w:r>
      <w:r>
        <w:rPr>
          <w:color w:val="000000"/>
        </w:rPr>
        <w:t>A</w:t>
      </w:r>
      <w:r>
        <w:rPr>
          <w:color w:val="000000"/>
        </w:rPr>
        <w:t>，</w:t>
      </w:r>
      <w:r>
        <w:rPr>
          <w:color w:val="000000"/>
        </w:rPr>
        <w:t>B</w:t>
      </w:r>
      <w:r>
        <w:rPr>
          <w:color w:val="000000"/>
        </w:rPr>
        <w:t>两电阻消耗的功率之比为</w:t>
      </w:r>
      <w:r>
        <w:rPr>
          <w:color w:val="000000"/>
        </w:rPr>
        <w:t>P</w:t>
      </w:r>
      <w:r>
        <w:rPr>
          <w:color w:val="000000"/>
          <w:vertAlign w:val="subscript"/>
        </w:rPr>
        <w:t>A</w:t>
      </w:r>
      <w:r>
        <w:rPr>
          <w:color w:val="000000"/>
        </w:rPr>
        <w:t>：</w:t>
      </w:r>
      <w:r>
        <w:rPr>
          <w:color w:val="000000"/>
        </w:rPr>
        <w:t>P</w:t>
      </w:r>
      <w:r>
        <w:rPr>
          <w:color w:val="000000"/>
          <w:vertAlign w:val="subscript"/>
        </w:rPr>
        <w:t>B</w:t>
      </w:r>
      <w:r>
        <w:rPr>
          <w:color w:val="000000"/>
        </w:rPr>
        <w:t>=3</w:t>
      </w:r>
      <w:r>
        <w:rPr>
          <w:color w:val="000000"/>
        </w:rPr>
        <w:t>：</w:t>
      </w:r>
      <w:r>
        <w:rPr>
          <w:color w:val="000000"/>
        </w:rPr>
        <w:t>4</w:t>
      </w:r>
      <w:r>
        <w:br/>
      </w:r>
      <w:r>
        <w:rPr>
          <w:color w:val="000000"/>
        </w:rPr>
        <w:t>C. </w:t>
      </w:r>
      <w:r>
        <w:rPr>
          <w:color w:val="000000"/>
        </w:rPr>
        <w:t>此时电源电压为</w:t>
      </w:r>
      <w:r>
        <w:rPr>
          <w:color w:val="000000"/>
        </w:rPr>
        <w:t>8V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182655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电阻</w:t>
      </w:r>
      <w:r>
        <w:rPr>
          <w:color w:val="000000"/>
        </w:rPr>
        <w:t>B</w:t>
      </w:r>
      <w:r>
        <w:rPr>
          <w:color w:val="000000"/>
        </w:rPr>
        <w:t>的电压增大，温度升高，其阻值也增大</w:t>
      </w:r>
    </w:p>
    <w:p w:rsidR="006A1FB7">
      <w:pPr>
        <w:spacing w:after="0"/>
        <w:rPr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45085</wp:posOffset>
            </wp:positionV>
            <wp:extent cx="1600200" cy="1447800"/>
            <wp:effectExtent l="19050" t="0" r="0" b="0"/>
            <wp:wrapSquare wrapText="bothSides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819518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spacing w:after="0"/>
        <w:rPr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2737485</wp:posOffset>
            </wp:positionH>
            <wp:positionV relativeFrom="paragraph">
              <wp:posOffset>121920</wp:posOffset>
            </wp:positionV>
            <wp:extent cx="1637665" cy="904875"/>
            <wp:effectExtent l="19050" t="0" r="635" b="0"/>
            <wp:wrapSquare wrapText="bothSides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686744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495434">
      <w:pPr>
        <w:spacing w:after="0"/>
        <w:rPr>
          <w:lang w:eastAsia="zh-CN"/>
        </w:rPr>
      </w:pPr>
      <w:r>
        <w:rPr>
          <w:color w:val="000000"/>
        </w:rPr>
        <w:t>16.</w:t>
      </w:r>
      <w:r>
        <w:rPr>
          <w:color w:val="000000"/>
        </w:rPr>
        <w:t>如</w:t>
      </w:r>
      <w:r w:rsidR="006A1FB7">
        <w:rPr>
          <w:rFonts w:hint="eastAsia"/>
          <w:color w:val="000000"/>
          <w:lang w:eastAsia="zh-CN"/>
        </w:rPr>
        <w:t>上右</w:t>
      </w:r>
      <w:r>
        <w:rPr>
          <w:color w:val="000000"/>
        </w:rPr>
        <w:t>图所示，在</w:t>
      </w:r>
      <w:r>
        <w:rPr>
          <w:color w:val="000000"/>
        </w:rPr>
        <w:t>“</w:t>
      </w:r>
      <w:r>
        <w:rPr>
          <w:color w:val="000000"/>
        </w:rPr>
        <w:t>探究串联电路中电压的规律</w:t>
      </w:r>
      <w:r>
        <w:rPr>
          <w:color w:val="000000"/>
        </w:rPr>
        <w:t>”</w:t>
      </w:r>
      <w:r>
        <w:rPr>
          <w:color w:val="000000"/>
        </w:rPr>
        <w:t>时，小雨同学用电压表测出</w:t>
      </w:r>
      <w:r>
        <w:rPr>
          <w:color w:val="000000"/>
        </w:rPr>
        <w:t>AB</w:t>
      </w:r>
      <w:r>
        <w:rPr>
          <w:color w:val="000000"/>
        </w:rPr>
        <w:t>、</w:t>
      </w:r>
      <w:r>
        <w:rPr>
          <w:color w:val="000000"/>
        </w:rPr>
        <w:t>BC</w:t>
      </w:r>
      <w:r>
        <w:rPr>
          <w:color w:val="000000"/>
        </w:rPr>
        <w:t>、</w:t>
      </w:r>
      <w:r>
        <w:rPr>
          <w:color w:val="000000"/>
        </w:rPr>
        <w:t>AC</w:t>
      </w:r>
      <w:r>
        <w:rPr>
          <w:color w:val="000000"/>
        </w:rPr>
        <w:t>两端的电压分别为</w:t>
      </w:r>
      <w:r>
        <w:rPr>
          <w:color w:val="000000"/>
        </w:rPr>
        <w:t>U</w:t>
      </w:r>
      <w:r>
        <w:rPr>
          <w:color w:val="000000"/>
          <w:vertAlign w:val="subscript"/>
        </w:rPr>
        <w:t>ab</w:t>
      </w:r>
      <w:r>
        <w:rPr>
          <w:color w:val="000000"/>
        </w:rPr>
        <w:t>=3V</w:t>
      </w:r>
      <w:r>
        <w:rPr>
          <w:color w:val="000000"/>
        </w:rPr>
        <w:t>，</w:t>
      </w:r>
      <w:r>
        <w:rPr>
          <w:color w:val="000000"/>
        </w:rPr>
        <w:t>U</w:t>
      </w:r>
      <w:r>
        <w:rPr>
          <w:color w:val="000000"/>
          <w:vertAlign w:val="subscript"/>
        </w:rPr>
        <w:t>bc</w:t>
      </w:r>
      <w:r>
        <w:rPr>
          <w:color w:val="000000"/>
        </w:rPr>
        <w:t>=3V</w:t>
      </w:r>
      <w:r>
        <w:rPr>
          <w:color w:val="000000"/>
        </w:rPr>
        <w:t>，</w:t>
      </w:r>
      <w:r>
        <w:rPr>
          <w:color w:val="000000"/>
        </w:rPr>
        <w:t>U</w:t>
      </w:r>
      <w:r>
        <w:rPr>
          <w:color w:val="000000"/>
          <w:vertAlign w:val="subscript"/>
        </w:rPr>
        <w:t>ac</w:t>
      </w:r>
      <w:r>
        <w:rPr>
          <w:color w:val="000000"/>
        </w:rPr>
        <w:t>=6V</w:t>
      </w:r>
      <w:r>
        <w:rPr>
          <w:color w:val="000000"/>
        </w:rPr>
        <w:t>，在表格中记录数据后，下一步应该做的是（</w:t>
      </w:r>
      <w:r w:rsidR="006A1FB7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整理器材，分析数据，得出结论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742576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对换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和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的位置，再测出一组电压值</w:t>
      </w:r>
      <w:r>
        <w:br/>
      </w:r>
      <w:r>
        <w:rPr>
          <w:color w:val="000000"/>
        </w:rPr>
        <w:t>C. </w:t>
      </w:r>
      <w:r>
        <w:rPr>
          <w:color w:val="000000"/>
        </w:rPr>
        <w:t>改变电源电压，再测出几组电压值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207998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换用不同规格的小灯泡，再测出几组电压值</w:t>
      </w:r>
    </w:p>
    <w:p w:rsidR="00495434">
      <w:pPr>
        <w:spacing w:after="0"/>
      </w:pPr>
      <w:r>
        <w:rPr>
          <w:color w:val="000000"/>
        </w:rPr>
        <w:t>17.</w:t>
      </w:r>
      <w:r>
        <w:rPr>
          <w:color w:val="000000"/>
        </w:rPr>
        <w:t>某电热器上标有</w:t>
      </w:r>
      <w:r>
        <w:rPr>
          <w:color w:val="000000"/>
        </w:rPr>
        <w:t>“220V  1000W”</w:t>
      </w:r>
      <w:r>
        <w:rPr>
          <w:color w:val="000000"/>
        </w:rPr>
        <w:t>字样，对于这个电热器有以下四句说法，错误的是（</w:t>
      </w:r>
      <w:r w:rsidR="006A1FB7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接在家庭电路中，它能正常工作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887050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正常工作时每秒钟耗电</w:t>
      </w:r>
      <w:r>
        <w:rPr>
          <w:color w:val="000000"/>
        </w:rPr>
        <w:t>1000W</w:t>
      </w:r>
      <w:r>
        <w:br/>
      </w:r>
      <w:r>
        <w:rPr>
          <w:color w:val="000000"/>
        </w:rPr>
        <w:t>C. </w:t>
      </w:r>
      <w:r>
        <w:rPr>
          <w:color w:val="000000"/>
        </w:rPr>
        <w:t>正常工作时通过的电流约</w:t>
      </w:r>
      <w:r>
        <w:rPr>
          <w:color w:val="000000"/>
        </w:rPr>
        <w:t>4.5A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490107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正常工作时它的电阻约</w:t>
      </w:r>
      <w:r>
        <w:rPr>
          <w:color w:val="000000"/>
        </w:rPr>
        <w:t>48Ω</w:t>
      </w:r>
    </w:p>
    <w:p w:rsidR="00495434">
      <w:pPr>
        <w:spacing w:after="0"/>
      </w:pPr>
      <w:r>
        <w:rPr>
          <w:color w:val="000000"/>
        </w:rPr>
        <w:t>18.</w:t>
      </w:r>
      <w:r>
        <w:rPr>
          <w:color w:val="000000"/>
        </w:rPr>
        <w:t>如图所示为四冲程汽油机的四个剖面图，其中属于内能转化为机械能的是（</w:t>
      </w:r>
      <w:r>
        <w:rPr>
          <w:color w:val="000000"/>
        </w:rPr>
        <w:t xml:space="preserve">   </w:t>
      </w:r>
      <w:r w:rsidR="006A1FB7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495434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888073" cy="1126795"/>
            <wp:effectExtent l="0" t="0" r="0" b="0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208264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263102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849871" cy="1126795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050151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086207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849871" cy="1136345"/>
            <wp:effectExtent l="0" t="0" r="0" b="0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7606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226567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>
            <wp:extent cx="849871" cy="1145896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636948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434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>（</w:t>
      </w:r>
      <w:r w:rsidR="006A1FB7">
        <w:rPr>
          <w:rFonts w:hint="eastAsia"/>
          <w:b/>
          <w:bCs/>
          <w:sz w:val="24"/>
          <w:szCs w:val="24"/>
          <w:lang w:eastAsia="zh-CN"/>
        </w:rPr>
        <w:t>每空</w:t>
      </w:r>
      <w:r w:rsidR="006A1FB7">
        <w:rPr>
          <w:rFonts w:hint="eastAsia"/>
          <w:b/>
          <w:bCs/>
          <w:sz w:val="24"/>
          <w:szCs w:val="24"/>
          <w:lang w:eastAsia="zh-CN"/>
        </w:rPr>
        <w:t>2</w:t>
      </w:r>
      <w:r w:rsidR="006A1FB7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6A1FB7">
        <w:rPr>
          <w:rFonts w:hint="eastAsia"/>
          <w:b/>
          <w:bCs/>
          <w:sz w:val="24"/>
          <w:szCs w:val="24"/>
          <w:lang w:eastAsia="zh-CN"/>
        </w:rPr>
        <w:t>22</w:t>
      </w:r>
      <w:r>
        <w:rPr>
          <w:b/>
          <w:bCs/>
          <w:sz w:val="24"/>
          <w:szCs w:val="24"/>
        </w:rPr>
        <w:t>分）</w:t>
      </w:r>
    </w:p>
    <w:p w:rsidR="00495434">
      <w:pPr>
        <w:spacing w:after="0"/>
      </w:pPr>
      <w:r>
        <w:rPr>
          <w:color w:val="000000"/>
        </w:rPr>
        <w:t>19.</w:t>
      </w:r>
      <w:r>
        <w:rPr>
          <w:color w:val="000000"/>
        </w:rPr>
        <w:t>如图甲所示，将额定电压为</w:t>
      </w:r>
      <w:r>
        <w:rPr>
          <w:color w:val="000000"/>
        </w:rPr>
        <w:t>2.5V</w:t>
      </w:r>
      <w:r>
        <w:rPr>
          <w:color w:val="000000"/>
        </w:rPr>
        <w:t>的小灯泡接入电源电压为</w:t>
      </w:r>
      <w:r>
        <w:rPr>
          <w:color w:val="000000"/>
        </w:rPr>
        <w:t xml:space="preserve">6V </w:t>
      </w:r>
      <w:r>
        <w:rPr>
          <w:color w:val="000000"/>
        </w:rPr>
        <w:t>的电路中，闭合开关，调节滑动变阻器滑片</w:t>
      </w:r>
      <w:r>
        <w:rPr>
          <w:color w:val="000000"/>
        </w:rPr>
        <w:t>P</w:t>
      </w:r>
      <w:r>
        <w:rPr>
          <w:color w:val="000000"/>
        </w:rPr>
        <w:t>，记录相应电压表和电流表示数绘制成如图乙所示的</w:t>
      </w:r>
      <w:r>
        <w:rPr>
          <w:color w:val="000000"/>
        </w:rPr>
        <w:t>U</w:t>
      </w:r>
      <w:r>
        <w:rPr>
          <w:color w:val="000000"/>
        </w:rPr>
        <w:t>﹣</w:t>
      </w:r>
      <w:r>
        <w:rPr>
          <w:color w:val="000000"/>
        </w:rPr>
        <w:t>I</w:t>
      </w:r>
      <w:r>
        <w:rPr>
          <w:color w:val="000000"/>
        </w:rPr>
        <w:t>图象，则小灯泡的额定功率为</w:t>
      </w:r>
      <w:r>
        <w:rPr>
          <w:color w:val="000000"/>
        </w:rPr>
        <w:t>________W</w:t>
      </w:r>
      <w:r>
        <w:rPr>
          <w:color w:val="000000"/>
        </w:rPr>
        <w:t>，小灯泡正常发光时，滑动变阻器接入电路的电阻是</w:t>
      </w:r>
      <w:r>
        <w:rPr>
          <w:color w:val="000000"/>
        </w:rPr>
        <w:t>________Ω</w:t>
      </w:r>
      <w:r>
        <w:rPr>
          <w:color w:val="000000"/>
        </w:rPr>
        <w:t>，此时整个电路消耗的电功率为</w:t>
      </w:r>
      <w:r>
        <w:rPr>
          <w:color w:val="000000"/>
        </w:rPr>
        <w:t>________W</w:t>
      </w:r>
      <w:r>
        <w:rPr>
          <w:color w:val="000000"/>
        </w:rPr>
        <w:t>。</w:t>
      </w:r>
    </w:p>
    <w:p w:rsidR="00495434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680085</wp:posOffset>
            </wp:positionH>
            <wp:positionV relativeFrom="paragraph">
              <wp:posOffset>83820</wp:posOffset>
            </wp:positionV>
            <wp:extent cx="2571750" cy="1219200"/>
            <wp:effectExtent l="19050" t="0" r="0" b="0"/>
            <wp:wrapSquare wrapText="bothSides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105210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495434">
      <w:pPr>
        <w:spacing w:after="0"/>
      </w:pPr>
      <w:r>
        <w:rPr>
          <w:color w:val="000000"/>
        </w:rPr>
        <w:t>20.</w:t>
      </w:r>
      <w:r>
        <w:rPr>
          <w:color w:val="000000"/>
        </w:rPr>
        <w:t>登陆月球表面的月球车携带有红外线成像光谱仪、激光点阵器等多套科学探测仪器，探测得到的图像是通过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超声波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电磁波</w:t>
      </w:r>
      <w:r>
        <w:rPr>
          <w:color w:val="000000"/>
        </w:rPr>
        <w:t>”</w:t>
      </w:r>
      <w:r>
        <w:rPr>
          <w:color w:val="000000"/>
        </w:rPr>
        <w:t>）传播到地球的。</w:t>
      </w:r>
      <w:r>
        <w:rPr>
          <w:color w:val="000000"/>
        </w:rPr>
        <w:t>“</w:t>
      </w:r>
      <w:r>
        <w:rPr>
          <w:color w:val="000000"/>
        </w:rPr>
        <w:t>激光橡皮</w:t>
      </w:r>
      <w:r>
        <w:rPr>
          <w:color w:val="000000"/>
        </w:rPr>
        <w:t>”</w:t>
      </w:r>
      <w:r>
        <w:rPr>
          <w:color w:val="000000"/>
        </w:rPr>
        <w:t>在激光的照射下，纸张上的黑色碳粉直接</w:t>
      </w:r>
      <w:r>
        <w:rPr>
          <w:color w:val="000000"/>
        </w:rPr>
        <w:t xml:space="preserve"> ________</w:t>
      </w:r>
      <w:r>
        <w:rPr>
          <w:color w:val="000000"/>
        </w:rPr>
        <w:t>（</w:t>
      </w:r>
      <w:r>
        <w:rPr>
          <w:color w:val="000000"/>
        </w:rPr>
        <w:t>填物态变化名称）为高温碳蒸气，在这个过程中，碳粉是通过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做功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热传递</w:t>
      </w:r>
      <w:r>
        <w:rPr>
          <w:color w:val="000000"/>
        </w:rPr>
        <w:t>”</w:t>
      </w:r>
      <w:r>
        <w:rPr>
          <w:color w:val="000000"/>
        </w:rPr>
        <w:t>）的方式来改</w:t>
      </w:r>
      <w:r>
        <w:rPr>
          <w:color w:val="000000"/>
        </w:rPr>
        <w:t xml:space="preserve"> </w:t>
      </w:r>
      <w:r>
        <w:rPr>
          <w:color w:val="000000"/>
        </w:rPr>
        <w:t>变内能的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495434">
      <w:pPr>
        <w:spacing w:after="0"/>
      </w:pPr>
      <w:r>
        <w:rPr>
          <w:color w:val="000000"/>
        </w:rPr>
        <w:t>21.</w:t>
      </w:r>
      <w:r>
        <w:rPr>
          <w:color w:val="000000"/>
        </w:rPr>
        <w:t>某电饭锅内有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＝</w:t>
      </w:r>
      <w:r>
        <w:rPr>
          <w:color w:val="000000"/>
        </w:rPr>
        <w:t>44 Ω</w:t>
      </w:r>
      <w:r>
        <w:rPr>
          <w:color w:val="000000"/>
        </w:rPr>
        <w:t>、</w:t>
      </w:r>
      <w:r>
        <w:rPr>
          <w:color w:val="000000"/>
        </w:rPr>
        <w:t>R</w:t>
      </w:r>
      <w:r>
        <w:rPr>
          <w:color w:val="000000"/>
        </w:rPr>
        <w:t>＝</w:t>
      </w:r>
      <w:r>
        <w:rPr>
          <w:color w:val="000000"/>
        </w:rPr>
        <w:t>2156 Ω</w:t>
      </w:r>
      <w:r>
        <w:rPr>
          <w:color w:val="000000"/>
        </w:rPr>
        <w:t>的两根电热丝，将它接入电路，如图所示．当</w:t>
      </w:r>
      <w:r>
        <w:rPr>
          <w:color w:val="000000"/>
        </w:rPr>
        <w:t>S</w:t>
      </w:r>
      <w:r>
        <w:rPr>
          <w:color w:val="000000"/>
        </w:rPr>
        <w:t>分别置于</w:t>
      </w:r>
      <w:r>
        <w:rPr>
          <w:color w:val="000000"/>
        </w:rPr>
        <w:t>“1”</w:t>
      </w:r>
      <w:r>
        <w:rPr>
          <w:color w:val="000000"/>
        </w:rPr>
        <w:t>挡和</w:t>
      </w:r>
      <w:r>
        <w:rPr>
          <w:color w:val="000000"/>
        </w:rPr>
        <w:t>“2”</w:t>
      </w:r>
      <w:r>
        <w:rPr>
          <w:color w:val="000000"/>
        </w:rPr>
        <w:t>挡时，</w:t>
      </w:r>
      <w:r>
        <w:rPr>
          <w:color w:val="000000"/>
        </w:rPr>
        <w:t>________</w:t>
      </w:r>
      <w:r>
        <w:rPr>
          <w:color w:val="000000"/>
        </w:rPr>
        <w:t>挡是保温状态；当</w:t>
      </w:r>
      <w:r>
        <w:rPr>
          <w:color w:val="000000"/>
        </w:rPr>
        <w:t>S</w:t>
      </w:r>
      <w:r>
        <w:rPr>
          <w:color w:val="000000"/>
        </w:rPr>
        <w:t>接</w:t>
      </w:r>
      <w:r>
        <w:rPr>
          <w:color w:val="000000"/>
        </w:rPr>
        <w:t>“2”</w:t>
      </w:r>
      <w:r>
        <w:rPr>
          <w:color w:val="000000"/>
        </w:rPr>
        <w:t>挡时，电路中的电流大小是</w:t>
      </w:r>
      <w:r>
        <w:rPr>
          <w:color w:val="000000"/>
        </w:rPr>
        <w:t>________ A</w:t>
      </w:r>
      <w:r>
        <w:rPr>
          <w:color w:val="000000"/>
        </w:rPr>
        <w:t>，通电</w:t>
      </w:r>
      <w:r>
        <w:rPr>
          <w:color w:val="000000"/>
        </w:rPr>
        <w:t>100s</w:t>
      </w:r>
      <w:r>
        <w:rPr>
          <w:color w:val="000000"/>
        </w:rPr>
        <w:t>电路产生的热量是</w:t>
      </w:r>
      <w:r>
        <w:rPr>
          <w:color w:val="000000"/>
        </w:rPr>
        <w:t>________ J</w:t>
      </w:r>
      <w:r>
        <w:rPr>
          <w:color w:val="000000"/>
        </w:rPr>
        <w:t>．</w:t>
      </w:r>
    </w:p>
    <w:p w:rsidR="00495434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34925</wp:posOffset>
            </wp:positionV>
            <wp:extent cx="1181100" cy="723900"/>
            <wp:effectExtent l="19050" t="0" r="0" b="0"/>
            <wp:wrapSquare wrapText="bothSides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113297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495434">
      <w:pPr>
        <w:spacing w:after="0"/>
      </w:pPr>
      <w:r>
        <w:rPr>
          <w:color w:val="000000"/>
        </w:rPr>
        <w:t>22.</w:t>
      </w:r>
      <w:r>
        <w:rPr>
          <w:color w:val="000000"/>
        </w:rPr>
        <w:t>在使用测电笔的几种做法中（如图所示），哪些做法是正确的是</w:t>
      </w:r>
      <w:r>
        <w:rPr>
          <w:color w:val="000000"/>
        </w:rPr>
        <w:t xml:space="preserve"> ________</w:t>
      </w:r>
      <w:r>
        <w:rPr>
          <w:color w:val="000000"/>
        </w:rPr>
        <w:t>．</w:t>
      </w:r>
      <w:r>
        <w:rPr>
          <w:color w:val="000000"/>
        </w:rPr>
        <w:t>如图中，家庭电路的四盏电灯安装方法，你认为其中正确的是</w:t>
      </w:r>
      <w:r>
        <w:rPr>
          <w:color w:val="000000"/>
        </w:rPr>
        <w:t xml:space="preserve"> ________  </w:t>
      </w:r>
    </w:p>
    <w:p w:rsidR="00495434">
      <w:pPr>
        <w:spacing w:after="0"/>
      </w:pP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18415</wp:posOffset>
            </wp:positionV>
            <wp:extent cx="3743325" cy="1743075"/>
            <wp:effectExtent l="19050" t="0" r="9525" b="0"/>
            <wp:wrapSquare wrapText="bothSides"/>
            <wp:docPr id="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088033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rPr>
          <w:b/>
          <w:bCs/>
          <w:sz w:val="24"/>
          <w:szCs w:val="24"/>
          <w:lang w:eastAsia="zh-CN"/>
        </w:rPr>
      </w:pPr>
    </w:p>
    <w:p w:rsidR="006A1FB7">
      <w:pPr>
        <w:rPr>
          <w:b/>
          <w:bCs/>
          <w:sz w:val="24"/>
          <w:szCs w:val="24"/>
          <w:lang w:eastAsia="zh-CN"/>
        </w:rPr>
      </w:pPr>
    </w:p>
    <w:p w:rsidR="006A1FB7">
      <w:pPr>
        <w:rPr>
          <w:b/>
          <w:bCs/>
          <w:sz w:val="24"/>
          <w:szCs w:val="24"/>
          <w:lang w:eastAsia="zh-CN"/>
        </w:rPr>
      </w:pPr>
    </w:p>
    <w:p w:rsidR="006A1FB7">
      <w:pPr>
        <w:rPr>
          <w:b/>
          <w:bCs/>
          <w:sz w:val="24"/>
          <w:szCs w:val="24"/>
          <w:lang w:eastAsia="zh-CN"/>
        </w:rPr>
      </w:pPr>
    </w:p>
    <w:p w:rsidR="006A1FB7">
      <w:pPr>
        <w:rPr>
          <w:b/>
          <w:bCs/>
          <w:sz w:val="24"/>
          <w:szCs w:val="24"/>
          <w:lang w:eastAsia="zh-CN"/>
        </w:rPr>
      </w:pPr>
    </w:p>
    <w:p w:rsidR="00495434">
      <w:r>
        <w:rPr>
          <w:b/>
          <w:bCs/>
          <w:sz w:val="24"/>
          <w:szCs w:val="24"/>
        </w:rPr>
        <w:t>三、作图题（</w:t>
      </w:r>
      <w:r w:rsidR="00F50DD3">
        <w:rPr>
          <w:b/>
          <w:bCs/>
          <w:sz w:val="24"/>
          <w:szCs w:val="24"/>
        </w:rPr>
        <w:t>共</w:t>
      </w:r>
      <w:r w:rsidR="00F50DD3">
        <w:rPr>
          <w:rFonts w:hint="eastAsia"/>
          <w:b/>
          <w:bCs/>
          <w:sz w:val="24"/>
          <w:szCs w:val="24"/>
          <w:lang w:eastAsia="zh-CN"/>
        </w:rPr>
        <w:t>6</w:t>
      </w:r>
      <w:r w:rsidR="00F50DD3">
        <w:rPr>
          <w:b/>
          <w:bCs/>
          <w:sz w:val="24"/>
          <w:szCs w:val="24"/>
        </w:rPr>
        <w:t>分）</w:t>
      </w:r>
    </w:p>
    <w:p w:rsidR="00495434">
      <w:pPr>
        <w:spacing w:after="0"/>
      </w:pPr>
      <w:r>
        <w:rPr>
          <w:color w:val="000000"/>
        </w:rPr>
        <w:t>23.</w:t>
      </w:r>
      <w:r>
        <w:rPr>
          <w:color w:val="000000"/>
        </w:rPr>
        <w:t>如图所示家庭电路，吊灯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和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由开关</w:t>
      </w:r>
      <w:r>
        <w:rPr>
          <w:color w:val="000000"/>
        </w:rPr>
        <w:t>S</w:t>
      </w:r>
      <w:r>
        <w:rPr>
          <w:color w:val="000000"/>
        </w:rPr>
        <w:t>控制，墙上有一个固定的三孔插座。</w:t>
      </w:r>
      <w:r>
        <w:rPr>
          <w:color w:val="000000"/>
        </w:rPr>
        <w:t>请把电路连接完整</w:t>
      </w:r>
      <w:r>
        <w:rPr>
          <w:color w:val="000000"/>
        </w:rPr>
        <w:t>。</w:t>
      </w:r>
    </w:p>
    <w:p w:rsidR="00495434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50165</wp:posOffset>
            </wp:positionV>
            <wp:extent cx="2352675" cy="885825"/>
            <wp:effectExtent l="19050" t="0" r="9525" b="0"/>
            <wp:wrapSquare wrapText="bothSides"/>
            <wp:docPr id="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956446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 w:rsidRPr="006A1FB7">
      <w:pPr>
        <w:spacing w:after="0"/>
        <w:rPr>
          <w:b/>
          <w:color w:val="000000"/>
          <w:lang w:eastAsia="zh-CN"/>
        </w:rPr>
      </w:pPr>
      <w:r w:rsidRPr="006A1FB7">
        <w:rPr>
          <w:rFonts w:hint="eastAsia"/>
          <w:b/>
          <w:color w:val="000000"/>
          <w:lang w:eastAsia="zh-CN"/>
        </w:rPr>
        <w:t>四、实验探究题（每空</w:t>
      </w:r>
      <w:r w:rsidRPr="006A1FB7">
        <w:rPr>
          <w:rFonts w:hint="eastAsia"/>
          <w:b/>
          <w:color w:val="000000"/>
          <w:lang w:eastAsia="zh-CN"/>
        </w:rPr>
        <w:t>1</w:t>
      </w:r>
      <w:r w:rsidRPr="006A1FB7">
        <w:rPr>
          <w:rFonts w:hint="eastAsia"/>
          <w:b/>
          <w:color w:val="000000"/>
          <w:lang w:eastAsia="zh-CN"/>
        </w:rPr>
        <w:t>分；共</w:t>
      </w:r>
      <w:r w:rsidR="00F50DD3">
        <w:rPr>
          <w:rFonts w:hint="eastAsia"/>
          <w:b/>
          <w:color w:val="000000"/>
          <w:lang w:eastAsia="zh-CN"/>
        </w:rPr>
        <w:t>16</w:t>
      </w:r>
      <w:r w:rsidRPr="006A1FB7">
        <w:rPr>
          <w:rFonts w:hint="eastAsia"/>
          <w:b/>
          <w:color w:val="000000"/>
          <w:lang w:eastAsia="zh-CN"/>
        </w:rPr>
        <w:t>分）</w:t>
      </w:r>
    </w:p>
    <w:p w:rsidR="00495434">
      <w:pPr>
        <w:spacing w:after="0"/>
      </w:pPr>
      <w:r>
        <w:rPr>
          <w:color w:val="000000"/>
        </w:rPr>
        <w:t>24.</w:t>
      </w:r>
      <w:r>
        <w:rPr>
          <w:color w:val="000000"/>
        </w:rPr>
        <w:t>为了探究电流跟电压、电阻的关系，小刚同学设计了图甲所示的电路．</w:t>
      </w:r>
      <w:r>
        <w:rPr>
          <w:color w:val="000000"/>
        </w:rPr>
        <w:t xml:space="preserve">  </w:t>
      </w:r>
    </w:p>
    <w:p w:rsidR="00495434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81280</wp:posOffset>
            </wp:positionV>
            <wp:extent cx="3133725" cy="1228725"/>
            <wp:effectExtent l="19050" t="0" r="9525" b="0"/>
            <wp:wrapSquare wrapText="bothSides"/>
            <wp:docPr id="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408993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495434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）请根据电路图，用笔画线代替导线将图乙中未连成完整的电路连接起来（导线不能交叉）．</w:t>
      </w:r>
      <w:r w:rsidR="006A1FB7">
        <w:rPr>
          <w:rFonts w:hint="eastAsia"/>
          <w:color w:val="000000"/>
          <w:u w:val="single"/>
          <w:lang w:eastAsia="zh-CN"/>
        </w:rPr>
        <w:t xml:space="preserve">          </w:t>
      </w:r>
      <w:r>
        <w:rPr>
          <w:color w:val="000000"/>
        </w:rPr>
        <w:t xml:space="preserve">    </w:t>
      </w:r>
    </w:p>
    <w:p w:rsidR="00495434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）若电路元件完好，但小刚连完最后一根导线后发现两个表的指针发生偏转，并且指针总在晃动，造成上述现象的原因分别是</w:t>
      </w:r>
      <w:r>
        <w:rPr>
          <w:color w:val="000000"/>
        </w:rPr>
        <w:t>________</w:t>
      </w:r>
      <w:r>
        <w:rPr>
          <w:color w:val="000000"/>
        </w:rPr>
        <w:t>；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495434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）排除故障后，移动滑动变阻器的滑片，使电压表的示数为</w:t>
      </w:r>
      <w:r>
        <w:rPr>
          <w:color w:val="000000"/>
        </w:rPr>
        <w:t>2V</w:t>
      </w:r>
      <w:r>
        <w:rPr>
          <w:color w:val="000000"/>
        </w:rPr>
        <w:t>，读取并记下电流值；再将</w:t>
      </w:r>
      <w:r>
        <w:rPr>
          <w:color w:val="000000"/>
        </w:rPr>
        <w:t>5Ω</w:t>
      </w:r>
      <w:r>
        <w:rPr>
          <w:color w:val="000000"/>
        </w:rPr>
        <w:t>的电阻改接成</w:t>
      </w:r>
      <w:r>
        <w:rPr>
          <w:color w:val="000000"/>
        </w:rPr>
        <w:t>10Ω</w:t>
      </w:r>
      <w:r>
        <w:rPr>
          <w:color w:val="000000"/>
        </w:rPr>
        <w:t>的电阻，发现电压表示数大于</w:t>
      </w:r>
      <w:r>
        <w:rPr>
          <w:color w:val="000000"/>
        </w:rPr>
        <w:t>2V</w:t>
      </w:r>
      <w:r>
        <w:rPr>
          <w:color w:val="000000"/>
        </w:rPr>
        <w:t>，于是他下一步的操作是：将滑动变阻器的滑片向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左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右</w:t>
      </w:r>
      <w:r>
        <w:rPr>
          <w:color w:val="000000"/>
        </w:rPr>
        <w:t>”</w:t>
      </w:r>
      <w:r>
        <w:rPr>
          <w:color w:val="000000"/>
        </w:rPr>
        <w:t>）滑动，使</w:t>
      </w:r>
      <w:r>
        <w:rPr>
          <w:color w:val="000000"/>
        </w:rPr>
        <w:t>________</w:t>
      </w:r>
      <w:r>
        <w:rPr>
          <w:color w:val="000000"/>
        </w:rPr>
        <w:t>，并记下电流值．</w:t>
      </w:r>
      <w:r>
        <w:rPr>
          <w:color w:val="000000"/>
        </w:rPr>
        <w:t xml:space="preserve">    </w:t>
      </w:r>
    </w:p>
    <w:p w:rsidR="00495434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）小刚在实验中国，当换上</w:t>
      </w:r>
      <w:r>
        <w:rPr>
          <w:color w:val="000000"/>
        </w:rPr>
        <w:t>15Ω</w:t>
      </w:r>
      <w:r>
        <w:rPr>
          <w:color w:val="000000"/>
        </w:rPr>
        <w:t>的定值电阻时，无论怎样移动滑片，电压表示数都不能回到</w:t>
      </w:r>
      <w:r>
        <w:rPr>
          <w:color w:val="000000"/>
        </w:rPr>
        <w:t>2V</w:t>
      </w:r>
      <w:r>
        <w:rPr>
          <w:color w:val="000000"/>
        </w:rPr>
        <w:t>，此现象的解决办法是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6A1FB7">
      <w:pPr>
        <w:spacing w:after="0"/>
        <w:rPr>
          <w:color w:val="000000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）探究电流与电压关系时，小刚把测的数据记录在下表中，分析表中数据，得到的结论是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495434">
      <w:pPr>
        <w:spacing w:after="0"/>
      </w:pPr>
      <w:r>
        <w:rPr>
          <w:color w:val="000000"/>
        </w:rPr>
        <w:t xml:space="preserve">  </w:t>
      </w:r>
      <w:r w:rsidR="006A1FB7">
        <w:rPr>
          <w:noProof/>
          <w:color w:val="000000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53975</wp:posOffset>
            </wp:positionV>
            <wp:extent cx="1381125" cy="876300"/>
            <wp:effectExtent l="19050" t="0" r="9525" b="0"/>
            <wp:wrapSquare wrapText="bothSides"/>
            <wp:docPr id="7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204935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  <w:r>
        <w:rPr>
          <w:color w:val="000000"/>
        </w:rPr>
        <w:t>25.</w:t>
      </w:r>
      <w:r>
        <w:rPr>
          <w:color w:val="000000"/>
        </w:rPr>
        <w:t>小明同学为了研究一组材料的隔音性能（材料为：泡沫塑料板、玻璃、木板、硬纸板）设计并做了一个实验，他们先把闹钟放入一只烧杯中，然后从听到最响的声音位置开始，慢慢远离声源，测得听不到指针走动声音时的位置与声源间的距离。比较各种情况下这段距离的大小就可以比较不同材料的隔声性能。进行实验，收集到的数据为：</w:t>
      </w:r>
      <w:r>
        <w:br/>
      </w: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960120</wp:posOffset>
            </wp:positionV>
            <wp:extent cx="3819525" cy="1752600"/>
            <wp:effectExtent l="19050" t="0" r="9525" b="0"/>
            <wp:wrapSquare wrapText="bothSides"/>
            <wp:docPr id="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601410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/>
      </w: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495434">
      <w:pPr>
        <w:spacing w:after="0"/>
      </w:pPr>
      <w:r>
        <w:rPr>
          <w:color w:val="000000"/>
        </w:rPr>
        <w:t>按隔音效果好坏依次排列</w:t>
      </w:r>
      <w:r>
        <w:rPr>
          <w:color w:val="000000"/>
        </w:rPr>
        <w:t>：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br/>
      </w:r>
      <w:r>
        <w:rPr>
          <w:color w:val="000000"/>
        </w:rPr>
        <w:t>总结好的隔音材料的共同特点之一是</w:t>
      </w:r>
      <w:r>
        <w:rPr>
          <w:color w:val="000000"/>
        </w:rPr>
        <w:t>：</w:t>
      </w:r>
      <w:r>
        <w:rPr>
          <w:color w:val="000000"/>
        </w:rPr>
        <w:t xml:space="preserve">________    </w:t>
      </w:r>
    </w:p>
    <w:p w:rsidR="00495434">
      <w:pPr>
        <w:spacing w:after="0"/>
      </w:pPr>
      <w:r>
        <w:rPr>
          <w:color w:val="000000"/>
        </w:rPr>
        <w:t>26.</w:t>
      </w:r>
      <w:r>
        <w:rPr>
          <w:color w:val="000000"/>
        </w:rPr>
        <w:t>在测量额定电压为</w:t>
      </w:r>
      <w:r>
        <w:rPr>
          <w:color w:val="000000"/>
        </w:rPr>
        <w:t>2.5V</w:t>
      </w:r>
      <w:r>
        <w:rPr>
          <w:color w:val="000000"/>
        </w:rPr>
        <w:t>的小灯泡额定功率的实验中：</w:t>
      </w:r>
      <w:r>
        <w:rPr>
          <w:color w:val="000000"/>
        </w:rPr>
        <w:t xml:space="preserve">    </w:t>
      </w:r>
    </w:p>
    <w:p w:rsidR="00495434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）如图甲是小明测定小灯泡额定功率的实物电路图（不完整）</w:t>
      </w:r>
      <w:r>
        <w:rPr>
          <w:color w:val="000000"/>
        </w:rPr>
        <w:t xml:space="preserve">  </w:t>
      </w:r>
    </w:p>
    <w:p w:rsidR="00495434" w:rsidRPr="006A1FB7">
      <w:pPr>
        <w:spacing w:after="0"/>
        <w:rPr>
          <w:u w:val="single"/>
          <w:lang w:eastAsia="zh-CN"/>
        </w:rPr>
      </w:pPr>
      <w:r>
        <w:rPr>
          <w:color w:val="000000"/>
        </w:rPr>
        <w:t>请用笔画线代替导线将实物图连接完整</w:t>
      </w:r>
      <w:r>
        <w:rPr>
          <w:color w:val="000000"/>
        </w:rPr>
        <w:t>．</w:t>
      </w:r>
      <w:r w:rsidR="006A1FB7">
        <w:rPr>
          <w:rFonts w:hint="eastAsia"/>
          <w:color w:val="000000"/>
          <w:u w:val="single"/>
          <w:lang w:eastAsia="zh-CN"/>
        </w:rPr>
        <w:t xml:space="preserve">         </w:t>
      </w:r>
    </w:p>
    <w:p w:rsidR="00495434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4128135</wp:posOffset>
            </wp:positionH>
            <wp:positionV relativeFrom="paragraph">
              <wp:posOffset>23495</wp:posOffset>
            </wp:positionV>
            <wp:extent cx="1457325" cy="1571625"/>
            <wp:effectExtent l="19050" t="0" r="9525" b="0"/>
            <wp:wrapSquare wrapText="bothSides"/>
            <wp:docPr id="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998998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2232660</wp:posOffset>
            </wp:positionH>
            <wp:positionV relativeFrom="paragraph">
              <wp:posOffset>128270</wp:posOffset>
            </wp:positionV>
            <wp:extent cx="1457325" cy="1533525"/>
            <wp:effectExtent l="19050" t="0" r="9525" b="0"/>
            <wp:wrapSquare wrapText="bothSides"/>
            <wp:docPr id="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138427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0DD3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23495</wp:posOffset>
            </wp:positionV>
            <wp:extent cx="2019300" cy="1543050"/>
            <wp:effectExtent l="19050" t="0" r="0" b="0"/>
            <wp:wrapSquare wrapText="bothSides"/>
            <wp:docPr id="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179757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6A1FB7">
      <w:pPr>
        <w:spacing w:after="0"/>
        <w:rPr>
          <w:color w:val="000000"/>
          <w:lang w:eastAsia="zh-CN"/>
        </w:rPr>
      </w:pPr>
    </w:p>
    <w:p w:rsidR="00495434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）小明在实验中由于实验器材规格选择不当，他正确连接电路且实验步骤正确，闭合开关后，发现小灯泡发光较亮，电压表的示数如图乙所示，为了测出该小灯的额定功率，你建议小华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p w:rsidR="00495434">
      <w:pPr>
        <w:spacing w:after="0"/>
      </w:pPr>
    </w:p>
    <w:p w:rsidR="006A1FB7" w:rsidRPr="006A1FB7">
      <w:pPr>
        <w:spacing w:after="0"/>
        <w:rPr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）小明更换器材重新实验，闭合开关前，应将滑动变阻器的滑片</w:t>
      </w:r>
      <w:r>
        <w:rPr>
          <w:color w:val="000000"/>
        </w:rPr>
        <w:t>P</w:t>
      </w:r>
      <w:r>
        <w:rPr>
          <w:color w:val="000000"/>
        </w:rPr>
        <w:t>移到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“A”</w:t>
      </w:r>
      <w:r>
        <w:rPr>
          <w:color w:val="000000"/>
        </w:rPr>
        <w:t>或</w:t>
      </w:r>
      <w:r>
        <w:rPr>
          <w:color w:val="000000"/>
        </w:rPr>
        <w:t>“B”</w:t>
      </w:r>
      <w:r>
        <w:rPr>
          <w:color w:val="000000"/>
        </w:rPr>
        <w:t>）．闭合开关后，移动滑片</w:t>
      </w:r>
      <w:r>
        <w:rPr>
          <w:color w:val="000000"/>
        </w:rPr>
        <w:t>P</w:t>
      </w:r>
      <w:r>
        <w:rPr>
          <w:color w:val="000000"/>
        </w:rPr>
        <w:t>，当电压表示数为</w:t>
      </w:r>
      <w:r>
        <w:rPr>
          <w:color w:val="000000"/>
        </w:rPr>
        <w:t>2.5V</w:t>
      </w:r>
      <w:r>
        <w:rPr>
          <w:color w:val="000000"/>
        </w:rPr>
        <w:t>时，电流表的示数如图丙所示，则灯泡的额定功率为</w:t>
      </w:r>
      <w:r>
        <w:rPr>
          <w:color w:val="000000"/>
        </w:rPr>
        <w:t>________W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p w:rsidR="006A1FB7" w:rsidRPr="006A1FB7">
      <w:pPr>
        <w:spacing w:after="0"/>
        <w:rPr>
          <w:b/>
          <w:color w:val="000000"/>
          <w:lang w:eastAsia="zh-CN"/>
        </w:rPr>
      </w:pPr>
      <w:r w:rsidRPr="006A1FB7">
        <w:rPr>
          <w:rFonts w:hint="eastAsia"/>
          <w:b/>
          <w:color w:val="000000"/>
          <w:lang w:eastAsia="zh-CN"/>
        </w:rPr>
        <w:t>五、计算题（共</w:t>
      </w:r>
      <w:r w:rsidR="00F50DD3">
        <w:rPr>
          <w:rFonts w:hint="eastAsia"/>
          <w:b/>
          <w:color w:val="000000"/>
          <w:lang w:eastAsia="zh-CN"/>
        </w:rPr>
        <w:t>20</w:t>
      </w:r>
      <w:r w:rsidRPr="006A1FB7">
        <w:rPr>
          <w:rFonts w:hint="eastAsia"/>
          <w:b/>
          <w:color w:val="000000"/>
          <w:lang w:eastAsia="zh-CN"/>
        </w:rPr>
        <w:t>分）</w:t>
      </w:r>
    </w:p>
    <w:p w:rsidR="00495434">
      <w:pPr>
        <w:spacing w:after="0"/>
      </w:pPr>
      <w:r>
        <w:rPr>
          <w:color w:val="000000"/>
        </w:rPr>
        <w:t>27.</w:t>
      </w:r>
      <w:r>
        <w:rPr>
          <w:color w:val="000000"/>
        </w:rPr>
        <w:t>如图所示，灯</w:t>
      </w:r>
      <w:r>
        <w:rPr>
          <w:color w:val="000000"/>
        </w:rPr>
        <w:t>L</w:t>
      </w:r>
      <w:r>
        <w:rPr>
          <w:color w:val="000000"/>
        </w:rPr>
        <w:t>上标有</w:t>
      </w:r>
      <w:r>
        <w:rPr>
          <w:color w:val="000000"/>
        </w:rPr>
        <w:t>“6V  3W”</w:t>
      </w:r>
      <w:r>
        <w:rPr>
          <w:color w:val="000000"/>
        </w:rPr>
        <w:t>字样（不考虑温度对灯泡电阻的影响），电阻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=20Ω</w:t>
      </w:r>
      <w:r>
        <w:rPr>
          <w:color w:val="000000"/>
        </w:rPr>
        <w:t>．求：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1298677" cy="1059955"/>
            <wp:effectExtent l="0" t="0" r="0" b="0"/>
            <wp:docPr id="6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996162" name="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677" cy="105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434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）灯泡的电阻；</w:t>
      </w:r>
      <w:r>
        <w:rPr>
          <w:color w:val="000000"/>
        </w:rPr>
        <w:t xml:space="preserve">    </w:t>
      </w:r>
    </w:p>
    <w:p w:rsidR="00495434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）当开关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闭合，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>都断开时，灯</w:t>
      </w:r>
      <w:r>
        <w:rPr>
          <w:color w:val="000000"/>
        </w:rPr>
        <w:t>L</w:t>
      </w:r>
      <w:r>
        <w:rPr>
          <w:color w:val="000000"/>
        </w:rPr>
        <w:t>正常发光，电源电压；</w:t>
      </w:r>
      <w:r>
        <w:rPr>
          <w:color w:val="000000"/>
        </w:rPr>
        <w:t xml:space="preserve">    </w:t>
      </w:r>
    </w:p>
    <w:p w:rsidR="00495434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>都闭合，且滑片</w:t>
      </w:r>
      <w:r>
        <w:rPr>
          <w:color w:val="000000"/>
        </w:rPr>
        <w:t>P</w:t>
      </w:r>
      <w:r>
        <w:rPr>
          <w:color w:val="000000"/>
        </w:rPr>
        <w:t>在</w:t>
      </w:r>
      <w:r>
        <w:rPr>
          <w:color w:val="000000"/>
        </w:rPr>
        <w:t>b</w:t>
      </w:r>
      <w:r>
        <w:rPr>
          <w:color w:val="000000"/>
        </w:rPr>
        <w:t>端时，电流表的示数为</w:t>
      </w:r>
      <w:r>
        <w:rPr>
          <w:color w:val="000000"/>
        </w:rPr>
        <w:t>2.4A</w:t>
      </w:r>
      <w:r>
        <w:rPr>
          <w:color w:val="000000"/>
        </w:rPr>
        <w:t>，滑动变阻器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的最大阻值；</w:t>
      </w:r>
      <w:r>
        <w:rPr>
          <w:color w:val="000000"/>
        </w:rPr>
        <w:t xml:space="preserve">    </w:t>
      </w:r>
    </w:p>
    <w:p w:rsidR="00495434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）当开关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断开，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>都闭合，且滑片</w:t>
      </w:r>
      <w:r>
        <w:rPr>
          <w:color w:val="000000"/>
        </w:rPr>
        <w:t>P</w:t>
      </w:r>
      <w:r>
        <w:rPr>
          <w:color w:val="000000"/>
        </w:rPr>
        <w:t>在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b</w:t>
      </w:r>
      <w:r>
        <w:rPr>
          <w:color w:val="000000"/>
        </w:rPr>
        <w:t>间中点时，在</w:t>
      </w:r>
      <w:r>
        <w:rPr>
          <w:color w:val="000000"/>
        </w:rPr>
        <w:t>1min</w:t>
      </w:r>
      <w:r>
        <w:rPr>
          <w:color w:val="000000"/>
        </w:rPr>
        <w:t>内滑动变阻器产生的热量．</w:t>
      </w:r>
      <w:r>
        <w:rPr>
          <w:color w:val="000000"/>
        </w:rPr>
        <w:t xml:space="preserve">    </w:t>
      </w:r>
    </w:p>
    <w:p w:rsidR="00495434">
      <w:r>
        <w:br w:type="page"/>
      </w:r>
    </w:p>
    <w:p w:rsidR="00495434">
      <w:pPr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</w:rPr>
        <w:t>答案</w:t>
      </w:r>
    </w:p>
    <w:p w:rsidR="00495434">
      <w:r>
        <w:t>一、选择题</w:t>
      </w:r>
      <w:r>
        <w:t xml:space="preserve"> </w:t>
      </w:r>
    </w:p>
    <w:p w:rsidR="00495434">
      <w:pPr>
        <w:spacing w:after="0"/>
      </w:pPr>
      <w:r>
        <w:rPr>
          <w:color w:val="000000"/>
        </w:rPr>
        <w:t xml:space="preserve">1.A  2. B   3. C   4.D  5.D  6.A  7. C   8.B  9.D  10.B  11.A  12.B  13.B  14.A  15.D  16. D   </w:t>
      </w:r>
    </w:p>
    <w:p w:rsidR="00495434">
      <w:pPr>
        <w:spacing w:after="0"/>
      </w:pPr>
      <w:r>
        <w:rPr>
          <w:color w:val="000000"/>
        </w:rPr>
        <w:t xml:space="preserve">17.B  18. C   </w:t>
      </w:r>
    </w:p>
    <w:p w:rsidR="00495434">
      <w:r>
        <w:t>二、填空题</w:t>
      </w:r>
      <w:r>
        <w:t xml:space="preserve">  </w:t>
      </w:r>
    </w:p>
    <w:p w:rsidR="00495434">
      <w:pPr>
        <w:spacing w:after="0"/>
      </w:pPr>
      <w:r>
        <w:rPr>
          <w:color w:val="000000"/>
        </w:rPr>
        <w:t>19.0.625</w:t>
      </w:r>
      <w:r>
        <w:rPr>
          <w:color w:val="000000"/>
        </w:rPr>
        <w:t>；</w:t>
      </w:r>
      <w:r>
        <w:rPr>
          <w:color w:val="000000"/>
        </w:rPr>
        <w:t>14</w:t>
      </w:r>
      <w:r>
        <w:rPr>
          <w:color w:val="000000"/>
        </w:rPr>
        <w:t>；</w:t>
      </w:r>
      <w:r>
        <w:rPr>
          <w:color w:val="000000"/>
        </w:rPr>
        <w:t>1.5  20.</w:t>
      </w:r>
      <w:r>
        <w:rPr>
          <w:color w:val="000000"/>
        </w:rPr>
        <w:t>电磁波；升华；热传递</w:t>
      </w:r>
      <w:r>
        <w:rPr>
          <w:color w:val="000000"/>
        </w:rPr>
        <w:t xml:space="preserve">  21.1</w:t>
      </w:r>
      <w:r>
        <w:rPr>
          <w:color w:val="000000"/>
        </w:rPr>
        <w:t>；</w:t>
      </w:r>
      <w:r>
        <w:rPr>
          <w:color w:val="000000"/>
        </w:rPr>
        <w:t>5</w:t>
      </w:r>
      <w:r>
        <w:rPr>
          <w:color w:val="000000"/>
        </w:rPr>
        <w:t>；</w:t>
      </w:r>
      <w:r>
        <w:rPr>
          <w:color w:val="000000"/>
        </w:rPr>
        <w:t>1.1×10</w:t>
      </w:r>
      <w:r>
        <w:rPr>
          <w:color w:val="000000"/>
          <w:vertAlign w:val="superscript"/>
        </w:rPr>
        <w:t>5</w:t>
      </w:r>
      <w:r>
        <w:rPr>
          <w:color w:val="000000"/>
        </w:rPr>
        <w:t xml:space="preserve">  22. </w:t>
      </w:r>
      <w:r>
        <w:rPr>
          <w:color w:val="000000"/>
        </w:rPr>
        <w:t>甲和丙；</w:t>
      </w:r>
      <w:r>
        <w:rPr>
          <w:color w:val="000000"/>
        </w:rPr>
        <w:t xml:space="preserve">A   </w:t>
      </w:r>
    </w:p>
    <w:p w:rsidR="00495434">
      <w:r>
        <w:t>三、作图题</w:t>
      </w:r>
      <w:r>
        <w:t xml:space="preserve">  </w:t>
      </w:r>
    </w:p>
    <w:p w:rsidR="00495434">
      <w:pPr>
        <w:spacing w:after="0"/>
      </w:pPr>
      <w:r>
        <w:rPr>
          <w:color w:val="000000"/>
        </w:rPr>
        <w:t>23.</w:t>
      </w:r>
      <w:r>
        <w:rPr>
          <w:color w:val="000000"/>
        </w:rPr>
        <w:t>如图所示</w:t>
      </w:r>
      <w:r>
        <w:rPr>
          <w:color w:val="000000"/>
        </w:rPr>
        <w:t>:</w:t>
      </w:r>
    </w:p>
    <w:p w:rsidR="0049543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673756" cy="1059955"/>
            <wp:effectExtent l="0" t="0" r="0" b="0"/>
            <wp:docPr id="6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574007" name="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56" cy="105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DD3">
      <w:pPr>
        <w:spacing w:after="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四、实验探究题</w:t>
      </w:r>
    </w:p>
    <w:p w:rsidR="00495434">
      <w:pPr>
        <w:spacing w:after="0"/>
      </w:pPr>
      <w:r>
        <w:rPr>
          <w:color w:val="000000"/>
        </w:rPr>
        <w:t xml:space="preserve">24.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）解：由表中数据，电压表均选用小量程，选将电流表与电阻串联，再将电压表并联在电阻的两端，如下图所示：</w:t>
      </w:r>
    </w:p>
    <w:p w:rsidR="0049543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814335" cy="1069505"/>
            <wp:effectExtent l="0" t="0" r="0" b="0"/>
            <wp:docPr id="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126189" name="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35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434">
      <w:pPr>
        <w:spacing w:after="0"/>
      </w:pP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）连接电路时开关没有断开；电路某处连线接触不良（</w:t>
      </w:r>
      <w:r>
        <w:rPr>
          <w:color w:val="000000"/>
        </w:rPr>
        <w:t>3</w:t>
      </w:r>
      <w:r>
        <w:rPr>
          <w:color w:val="000000"/>
        </w:rPr>
        <w:t>）右；电压表示数为</w:t>
      </w:r>
      <w:r>
        <w:rPr>
          <w:color w:val="000000"/>
        </w:rPr>
        <w:t>2V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）换一个最大阻值大一点的变阻器继续实验（或在第一次接入</w:t>
      </w:r>
      <w:r>
        <w:rPr>
          <w:color w:val="000000"/>
        </w:rPr>
        <w:t>5Ω</w:t>
      </w:r>
      <w:r>
        <w:rPr>
          <w:color w:val="000000"/>
        </w:rPr>
        <w:t>的定电阻时，移动滑片，使电压表示数为</w:t>
      </w:r>
      <w:r>
        <w:rPr>
          <w:color w:val="000000"/>
        </w:rPr>
        <w:t>2.5V</w:t>
      </w:r>
      <w:r>
        <w:rPr>
          <w:color w:val="000000"/>
        </w:rPr>
        <w:t>或降低电源电压，合理即可）</w:t>
      </w:r>
      <w:r>
        <w:br/>
      </w: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）电阻一定时，电流与电压成正比</w:t>
      </w:r>
      <w:r>
        <w:rPr>
          <w:color w:val="000000"/>
        </w:rPr>
        <w:t xml:space="preserve">   </w:t>
      </w:r>
    </w:p>
    <w:p w:rsidR="00495434">
      <w:pPr>
        <w:spacing w:after="0"/>
      </w:pPr>
      <w:r>
        <w:rPr>
          <w:color w:val="000000"/>
        </w:rPr>
        <w:t>25.</w:t>
      </w:r>
      <w:r>
        <w:rPr>
          <w:color w:val="000000"/>
        </w:rPr>
        <w:t>泡沫塑料板；木板；硬纸板；玻璃；蓬松多孔</w:t>
      </w:r>
      <w:r>
        <w:rPr>
          <w:color w:val="000000"/>
        </w:rPr>
        <w:t xml:space="preserve">  </w:t>
      </w:r>
    </w:p>
    <w:p w:rsidR="00F50DD3">
      <w:pPr>
        <w:spacing w:after="0"/>
        <w:rPr>
          <w:noProof/>
          <w:lang w:eastAsia="zh-CN"/>
        </w:rPr>
      </w:pPr>
      <w:r>
        <w:rPr>
          <w:color w:val="000000"/>
        </w:rPr>
        <w:t xml:space="preserve">26.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</w:p>
    <w:p w:rsidR="0049543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00175" cy="1206819"/>
            <wp:effectExtent l="19050" t="0" r="9525" b="0"/>
            <wp:docPr id="7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473035" name="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723" cy="1209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）换用最大阻值大一些的变阻器或减小电源电压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 xml:space="preserve">0.8   </w:t>
      </w:r>
    </w:p>
    <w:p w:rsidR="00F50DD3">
      <w:pPr>
        <w:spacing w:after="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五、计算题</w:t>
      </w:r>
    </w:p>
    <w:p w:rsidR="00495434">
      <w:pPr>
        <w:spacing w:after="0"/>
      </w:pPr>
      <w:r>
        <w:rPr>
          <w:color w:val="000000"/>
        </w:rPr>
        <w:t>27.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）解：由题意知：灯泡的额定电压</w:t>
      </w:r>
      <w:r>
        <w:rPr>
          <w:color w:val="000000"/>
        </w:rPr>
        <w:t>U</w:t>
      </w:r>
      <w:r>
        <w:rPr>
          <w:color w:val="000000"/>
          <w:vertAlign w:val="subscript"/>
        </w:rPr>
        <w:t>L</w:t>
      </w:r>
      <w:r>
        <w:rPr>
          <w:color w:val="000000"/>
        </w:rPr>
        <w:t>=6V</w:t>
      </w:r>
      <w:r>
        <w:rPr>
          <w:color w:val="000000"/>
        </w:rPr>
        <w:t>，额定功率</w:t>
      </w:r>
      <w:r>
        <w:rPr>
          <w:color w:val="000000"/>
        </w:rPr>
        <w:t>P</w:t>
      </w:r>
      <w:r>
        <w:rPr>
          <w:color w:val="000000"/>
          <w:vertAlign w:val="subscript"/>
        </w:rPr>
        <w:t>L</w:t>
      </w:r>
      <w:r>
        <w:rPr>
          <w:color w:val="000000"/>
        </w:rPr>
        <w:t>=3W</w:t>
      </w:r>
      <w:r>
        <w:rPr>
          <w:color w:val="000000"/>
        </w:rPr>
        <w:t>，灯泡电阻</w:t>
      </w:r>
      <w:r>
        <w:rPr>
          <w:color w:val="000000"/>
        </w:rPr>
        <w:t>R</w:t>
      </w:r>
      <w:r>
        <w:rPr>
          <w:color w:val="000000"/>
          <w:vertAlign w:val="subscript"/>
        </w:rPr>
        <w:t>L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P</m:t>
            </m:r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(6V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)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3W</m:t>
            </m:r>
          </m:den>
        </m:f>
      </m:oMath>
      <w:r>
        <w:rPr>
          <w:color w:val="000000"/>
        </w:rPr>
        <w:t>6=12Ω</w:t>
      </w:r>
      <w:r>
        <w:rPr>
          <w:color w:val="000000"/>
        </w:rPr>
        <w:t>．</w:t>
      </w:r>
      <w:r>
        <w:br/>
      </w:r>
      <w:r>
        <w:rPr>
          <w:color w:val="000000"/>
        </w:rPr>
        <w:t>答：灯泡的电阻是</w:t>
      </w:r>
      <w:r>
        <w:rPr>
          <w:color w:val="000000"/>
        </w:rPr>
        <w:t>12Ω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）解：灯泡正常发光，电路电流</w:t>
      </w:r>
      <w:r>
        <w:rPr>
          <w:color w:val="000000"/>
        </w:rPr>
        <w:t>I=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L</m:t>
                </m:r>
              </m:sub>
            </m:sSub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6V</m:t>
            </m:r>
          </m:num>
          <m:den>
            <m:r>
              <w:rPr>
                <w:rFonts w:ascii="Cambria Math" w:hint="eastAsia"/>
                <w:lang w:eastAsia="zh-CN"/>
              </w:rPr>
              <m:t>12Ω</m:t>
            </m:r>
          </m:den>
        </m:f>
      </m:oMath>
      <w:r>
        <w:rPr>
          <w:color w:val="000000"/>
        </w:rPr>
        <w:t>=0.5A</w:t>
      </w:r>
      <w:r>
        <w:rPr>
          <w:color w:val="000000"/>
        </w:rPr>
        <w:t>，电阻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与灯泡</w:t>
      </w:r>
      <w:r>
        <w:rPr>
          <w:color w:val="000000"/>
        </w:rPr>
        <w:t>L</w:t>
      </w:r>
      <w:r>
        <w:rPr>
          <w:color w:val="000000"/>
        </w:rPr>
        <w:t>串联，</w:t>
      </w:r>
      <w:r>
        <w:br/>
      </w:r>
      <w:r>
        <w:rPr>
          <w:color w:val="000000"/>
        </w:rPr>
        <w:t>电源电压</w:t>
      </w:r>
      <w:r>
        <w:rPr>
          <w:color w:val="000000"/>
        </w:rPr>
        <w:t>U=I</w:t>
      </w:r>
      <w:r>
        <w:rPr>
          <w:color w:val="000000"/>
        </w:rPr>
        <w:t>（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+R</w:t>
      </w:r>
      <w:r>
        <w:rPr>
          <w:color w:val="000000"/>
          <w:vertAlign w:val="subscript"/>
        </w:rPr>
        <w:t>L</w:t>
      </w:r>
      <w:r>
        <w:rPr>
          <w:color w:val="000000"/>
        </w:rPr>
        <w:t>）</w:t>
      </w:r>
      <w:r>
        <w:rPr>
          <w:color w:val="000000"/>
        </w:rPr>
        <w:t>=0.5A×</w:t>
      </w:r>
      <w:r>
        <w:rPr>
          <w:color w:val="000000"/>
        </w:rPr>
        <w:t>（</w:t>
      </w:r>
      <w:r>
        <w:rPr>
          <w:color w:val="000000"/>
        </w:rPr>
        <w:t>20Ω+12Ω</w:t>
      </w:r>
      <w:r>
        <w:rPr>
          <w:color w:val="000000"/>
        </w:rPr>
        <w:t>）</w:t>
      </w:r>
      <w:r>
        <w:rPr>
          <w:color w:val="000000"/>
        </w:rPr>
        <w:t>=16V</w:t>
      </w:r>
      <w:r>
        <w:rPr>
          <w:color w:val="000000"/>
        </w:rPr>
        <w:t>．</w:t>
      </w:r>
      <w:r>
        <w:br/>
      </w:r>
      <w:r>
        <w:rPr>
          <w:color w:val="000000"/>
        </w:rPr>
        <w:t>答：电源电压是</w:t>
      </w:r>
      <w:r>
        <w:rPr>
          <w:color w:val="000000"/>
        </w:rPr>
        <w:t>16V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）解：电路电流</w:t>
      </w:r>
      <w:r>
        <w:rPr>
          <w:color w:val="000000"/>
        </w:rPr>
        <w:t>I</w:t>
      </w:r>
      <w:r>
        <w:rPr>
          <w:color w:val="000000"/>
          <w:vertAlign w:val="subscript"/>
        </w:rPr>
        <w:t>A</w:t>
      </w:r>
      <w:r>
        <w:rPr>
          <w:color w:val="000000"/>
        </w:rPr>
        <w:t>=2.4A</w:t>
      </w:r>
      <w:r>
        <w:rPr>
          <w:color w:val="000000"/>
        </w:rPr>
        <w:t>，电阻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与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并联，由欧姆定律得：流过电阻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的电流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16V</m:t>
            </m:r>
          </m:num>
          <m:den>
            <m:r>
              <w:rPr>
                <w:rFonts w:ascii="Cambria Math" w:hint="eastAsia"/>
                <w:lang w:eastAsia="zh-CN"/>
              </w:rPr>
              <m:t>20Ω</m:t>
            </m:r>
          </m:den>
        </m:f>
      </m:oMath>
      <w:r>
        <w:rPr>
          <w:color w:val="000000"/>
        </w:rPr>
        <w:t>=0.8A</w:t>
      </w:r>
      <w:r>
        <w:rPr>
          <w:color w:val="000000"/>
        </w:rPr>
        <w:t>，</w:t>
      </w:r>
      <w:r>
        <w:br/>
      </w:r>
      <w:r>
        <w:rPr>
          <w:color w:val="000000"/>
        </w:rPr>
        <w:t>流过电阻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的电流</w:t>
      </w: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=I</w:t>
      </w:r>
      <w:r>
        <w:rPr>
          <w:color w:val="000000"/>
          <w:vertAlign w:val="subscript"/>
        </w:rPr>
        <w:t>A</w:t>
      </w:r>
      <w:r>
        <w:rPr>
          <w:color w:val="000000"/>
        </w:rPr>
        <w:t>﹣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=2.4A</w:t>
      </w:r>
      <w:r>
        <w:rPr>
          <w:color w:val="000000"/>
        </w:rPr>
        <w:t>﹣</w:t>
      </w:r>
      <w:r>
        <w:rPr>
          <w:color w:val="000000"/>
        </w:rPr>
        <w:t>0.8A=1.6A</w:t>
      </w:r>
      <w:r>
        <w:rPr>
          <w:color w:val="000000"/>
        </w:rPr>
        <w:t>，电阻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的电阻值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16V</m:t>
            </m:r>
          </m:num>
          <m:den>
            <m:r>
              <w:rPr>
                <w:rFonts w:ascii="Cambria Math" w:hint="eastAsia"/>
                <w:lang w:eastAsia="zh-CN"/>
              </w:rPr>
              <m:t>1.6A</m:t>
            </m:r>
          </m:den>
        </m:f>
      </m:oMath>
      <w:r>
        <w:rPr>
          <w:color w:val="000000"/>
        </w:rPr>
        <w:t>=10Ω</w:t>
      </w:r>
      <w:r>
        <w:rPr>
          <w:color w:val="000000"/>
        </w:rPr>
        <w:t>．</w:t>
      </w:r>
      <w:r>
        <w:br/>
      </w:r>
      <w:r>
        <w:rPr>
          <w:color w:val="000000"/>
        </w:rPr>
        <w:t>答：滑动变阻器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的最大阻值是</w:t>
      </w:r>
      <w:r>
        <w:rPr>
          <w:color w:val="000000"/>
        </w:rPr>
        <w:t>10Ω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）解：滑片</w:t>
      </w:r>
      <w:r>
        <w:rPr>
          <w:color w:val="000000"/>
        </w:rPr>
        <w:t>P</w:t>
      </w:r>
      <w:r>
        <w:rPr>
          <w:color w:val="000000"/>
        </w:rPr>
        <w:t>在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b</w:t>
      </w:r>
      <w:r>
        <w:rPr>
          <w:color w:val="000000"/>
        </w:rPr>
        <w:t>间中点，滑动变阻器接入电路的电阻值</w:t>
      </w:r>
      <w:r>
        <w:rPr>
          <w:color w:val="000000"/>
        </w:rPr>
        <w:t>R'</w: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10Ω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=5Ω</w:t>
      </w:r>
      <w:r>
        <w:rPr>
          <w:color w:val="000000"/>
        </w:rPr>
        <w:t>，</w:t>
      </w:r>
      <w:r>
        <w:br/>
      </w:r>
      <w:r>
        <w:rPr>
          <w:color w:val="000000"/>
        </w:rPr>
        <w:t>在</w:t>
      </w:r>
      <w:r>
        <w:rPr>
          <w:color w:val="000000"/>
        </w:rPr>
        <w:t>t</w:t>
      </w:r>
      <w:r>
        <w:rPr>
          <w:color w:val="000000"/>
        </w:rPr>
        <w:t>=1min=60s</w:t>
      </w:r>
      <w:r>
        <w:rPr>
          <w:color w:val="000000"/>
        </w:rPr>
        <w:t>内，滑动变阻器产生的热量</w:t>
      </w:r>
      <w:r>
        <w:rPr>
          <w:color w:val="000000"/>
        </w:rPr>
        <w:t>Q=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  <m:r>
              <w:rPr>
                <w:rFonts w:ascii="Cambria Math" w:hint="eastAsia"/>
                <w:lang w:eastAsia="zh-CN"/>
              </w:rPr>
              <m:t>'</m:t>
            </m:r>
          </m:den>
        </m:f>
      </m:oMath>
      <w:r>
        <w:rPr>
          <w:color w:val="000000"/>
        </w:rPr>
        <w:t>t=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(16V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)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5Ω</m:t>
            </m:r>
          </m:den>
        </m:f>
      </m:oMath>
      <w:r>
        <w:rPr>
          <w:color w:val="000000"/>
        </w:rPr>
        <w:t>×60s=3072J</w:t>
      </w:r>
      <w:r>
        <w:rPr>
          <w:color w:val="000000"/>
        </w:rPr>
        <w:t>．</w:t>
      </w:r>
      <w:r>
        <w:br/>
      </w:r>
      <w:r>
        <w:rPr>
          <w:color w:val="000000"/>
        </w:rPr>
        <w:t>答：在</w:t>
      </w:r>
      <w:r>
        <w:rPr>
          <w:color w:val="000000"/>
        </w:rPr>
        <w:t>1min</w:t>
      </w:r>
      <w:r>
        <w:rPr>
          <w:color w:val="000000"/>
        </w:rPr>
        <w:t>内滑动变阻器产生的热量是</w:t>
      </w:r>
      <w:r>
        <w:rPr>
          <w:color w:val="000000"/>
        </w:rPr>
        <w:t>3072J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sectPr w:rsidSect="00495434">
      <w:headerReference w:type="even" r:id="rId46"/>
      <w:footerReference w:type="default" r:id="rId4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434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434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49543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495434" w:rsidP="00E971F7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49543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5230"/>
    <w:multiLevelType w:val="hybridMultilevel"/>
    <w:tmpl w:val="7FE04E5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21AFB"/>
    <w:multiLevelType w:val="hybridMultilevel"/>
    <w:tmpl w:val="729C33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56AC1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54C2"/>
    <w:rsid w:val="003C7056"/>
    <w:rsid w:val="004621D6"/>
    <w:rsid w:val="00495434"/>
    <w:rsid w:val="004A7EC2"/>
    <w:rsid w:val="004B0B79"/>
    <w:rsid w:val="0052166A"/>
    <w:rsid w:val="00570E98"/>
    <w:rsid w:val="006A1FB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53432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71F7"/>
    <w:rsid w:val="00EA7F9A"/>
    <w:rsid w:val="00ED4BBB"/>
    <w:rsid w:val="00EE6DE3"/>
    <w:rsid w:val="00EE7645"/>
    <w:rsid w:val="00F47B26"/>
    <w:rsid w:val="00F50DD3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434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495434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495434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49543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495434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495434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495434"/>
    <w:rPr>
      <w:sz w:val="18"/>
      <w:szCs w:val="18"/>
    </w:rPr>
  </w:style>
  <w:style w:type="paragraph" w:customStyle="1" w:styleId="1">
    <w:name w:val="正文1"/>
    <w:qFormat/>
    <w:rsid w:val="00495434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495434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495434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495434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4954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header" Target="header1.xml" /><Relationship Id="rId47" Type="http://schemas.openxmlformats.org/officeDocument/2006/relationships/footer" Target="footer1.xml" /><Relationship Id="rId48" Type="http://schemas.openxmlformats.org/officeDocument/2006/relationships/theme" Target="theme/theme1.xml" /><Relationship Id="rId49" Type="http://schemas.openxmlformats.org/officeDocument/2006/relationships/numbering" Target="numbering.xml" /><Relationship Id="rId5" Type="http://schemas.openxmlformats.org/officeDocument/2006/relationships/customXml" Target="../customXml/item2.xml" /><Relationship Id="rId50" Type="http://schemas.openxmlformats.org/officeDocument/2006/relationships/styles" Target="styles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B1CCD7-DEFC-455E-A575-8D7F2C48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943</Words>
  <Characters>5380</Characters>
  <Application>Microsoft Office Word</Application>
  <DocSecurity>0</DocSecurity>
  <Lines>44</Lines>
  <Paragraphs>12</Paragraphs>
  <ScaleCrop>false</ScaleCrop>
  <Company/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4</cp:revision>
  <dcterms:created xsi:type="dcterms:W3CDTF">2020-01-10T09:13:00Z</dcterms:created>
  <dcterms:modified xsi:type="dcterms:W3CDTF">2020-01-10T09:53:00Z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