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160" w:line="400" w:lineRule="exact"/>
        <w:jc w:val="center"/>
        <w:textAlignment w:val="auto"/>
        <w:rPr>
          <w:rFonts w:ascii="Times New Roman" w:hAnsi="Times New Roman"/>
          <w:b/>
        </w:rPr>
      </w:pPr>
      <w:r>
        <w:rPr>
          <w:rFonts w:ascii="Times New Roman" w:hAnsi="Times New Roman"/>
          <w:b/>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12661900</wp:posOffset>
            </wp:positionV>
            <wp:extent cx="266700" cy="495300"/>
            <wp:effectExtent l="0" t="0" r="7620" b="762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266700" cy="495300"/>
                    </a:xfrm>
                    <a:prstGeom prst="rect">
                      <a:avLst/>
                    </a:prstGeom>
                  </pic:spPr>
                </pic:pic>
              </a:graphicData>
            </a:graphic>
          </wp:anchor>
        </w:drawing>
      </w:r>
      <w:r>
        <w:rPr>
          <w:rFonts w:ascii="Times New Roman" w:hAnsi="Times New Roman"/>
          <w:b/>
        </w:rPr>
        <w:t xml:space="preserve"> 杭州养正中学暑期情况反馈</w:t>
      </w:r>
    </w:p>
    <w:p>
      <w:pPr>
        <w:keepNext w:val="0"/>
        <w:keepLines w:val="0"/>
        <w:pageBreakBefore w:val="0"/>
        <w:widowControl/>
        <w:kinsoku/>
        <w:wordWrap/>
        <w:overflowPunct/>
        <w:topLinePunct w:val="0"/>
        <w:autoSpaceDE/>
        <w:autoSpaceDN/>
        <w:bidi w:val="0"/>
        <w:adjustRightInd/>
        <w:snapToGrid/>
        <w:spacing w:after="160" w:line="400" w:lineRule="exact"/>
        <w:jc w:val="center"/>
        <w:textAlignment w:val="auto"/>
        <w:rPr>
          <w:rFonts w:ascii="Times New Roman" w:hAnsi="Times New Roman"/>
          <w:b/>
        </w:rPr>
      </w:pPr>
      <w:r>
        <w:rPr>
          <w:rFonts w:ascii="Times New Roman" w:hAnsi="Times New Roman"/>
          <w:b/>
        </w:rPr>
        <w:t>九年级</w:t>
      </w:r>
      <w:r>
        <w:rPr>
          <w:rFonts w:hint="eastAsia" w:ascii="Times New Roman" w:hAnsi="Times New Roman"/>
          <w:b/>
          <w:lang w:eastAsia="zh-CN"/>
        </w:rPr>
        <w:t>(</w:t>
      </w:r>
      <w:r>
        <w:rPr>
          <w:rFonts w:ascii="Times New Roman" w:hAnsi="Times New Roman"/>
          <w:b/>
        </w:rPr>
        <w:t>英语</w:t>
      </w:r>
      <w:r>
        <w:rPr>
          <w:rFonts w:hint="eastAsia" w:ascii="Times New Roman" w:hAnsi="Times New Roman"/>
          <w:b/>
          <w:lang w:eastAsia="zh-CN"/>
        </w:rPr>
        <w:t>)</w:t>
      </w:r>
      <w:r>
        <w:rPr>
          <w:rFonts w:ascii="Times New Roman" w:hAnsi="Times New Roman"/>
          <w:b/>
        </w:rPr>
        <w:t>试题卷</w:t>
      </w:r>
    </w:p>
    <w:p>
      <w:pPr>
        <w:keepNext w:val="0"/>
        <w:keepLines w:val="0"/>
        <w:pageBreakBefore w:val="0"/>
        <w:widowControl/>
        <w:kinsoku/>
        <w:wordWrap/>
        <w:overflowPunct/>
        <w:topLinePunct w:val="0"/>
        <w:autoSpaceDE/>
        <w:autoSpaceDN/>
        <w:bidi w:val="0"/>
        <w:adjustRightInd/>
        <w:snapToGrid/>
        <w:spacing w:after="160" w:line="400" w:lineRule="exact"/>
        <w:jc w:val="both"/>
        <w:textAlignment w:val="auto"/>
        <w:rPr>
          <w:rFonts w:ascii="Times New Roman" w:hAnsi="Times New Roman"/>
          <w:b/>
        </w:rPr>
      </w:pPr>
      <w:bookmarkStart w:id="0" w:name="_GoBack"/>
      <w:bookmarkEnd w:id="0"/>
    </w:p>
    <w:p>
      <w:pPr>
        <w:keepNext w:val="0"/>
        <w:keepLines w:val="0"/>
        <w:pageBreakBefore w:val="0"/>
        <w:widowControl/>
        <w:kinsoku/>
        <w:wordWrap/>
        <w:overflowPunct/>
        <w:topLinePunct w:val="0"/>
        <w:autoSpaceDE/>
        <w:autoSpaceDN/>
        <w:bidi w:val="0"/>
        <w:adjustRightInd/>
        <w:snapToGrid/>
        <w:spacing w:after="160" w:line="400" w:lineRule="exact"/>
        <w:jc w:val="center"/>
        <w:textAlignment w:val="auto"/>
        <w:rPr>
          <w:rFonts w:ascii="Times New Roman" w:hAnsi="Times New Roman"/>
        </w:rPr>
      </w:pPr>
    </w:p>
    <w:p>
      <w:pPr>
        <w:keepNext w:val="0"/>
        <w:keepLines w:val="0"/>
        <w:pageBreakBefore w:val="0"/>
        <w:widowControl/>
        <w:numPr>
          <w:ilvl w:val="0"/>
          <w:numId w:val="1"/>
        </w:numPr>
        <w:kinsoku/>
        <w:wordWrap/>
        <w:overflowPunct/>
        <w:topLinePunct w:val="0"/>
        <w:autoSpaceDE/>
        <w:autoSpaceDN/>
        <w:bidi w:val="0"/>
        <w:adjustRightInd/>
        <w:snapToGrid/>
        <w:spacing w:after="160" w:line="400" w:lineRule="exact"/>
        <w:textAlignment w:val="auto"/>
        <w:rPr>
          <w:rFonts w:ascii="Times New Roman" w:hAnsi="Times New Roman"/>
          <w:b/>
        </w:rPr>
      </w:pPr>
      <w:r>
        <w:rPr>
          <w:rFonts w:ascii="Times New Roman" w:hAnsi="Times New Roman"/>
          <w:b/>
        </w:rPr>
        <w:t>阅读理解</w:t>
      </w:r>
      <w:r>
        <w:rPr>
          <w:rFonts w:hint="eastAsia" w:ascii="Times New Roman" w:hAnsi="Times New Roman"/>
          <w:b/>
          <w:lang w:eastAsia="zh-CN"/>
        </w:rPr>
        <w:t>(</w:t>
      </w:r>
      <w:r>
        <w:rPr>
          <w:rFonts w:ascii="Times New Roman" w:hAnsi="Times New Roman"/>
          <w:b/>
        </w:rPr>
        <w:t>共两节</w:t>
      </w:r>
      <w:r>
        <w:rPr>
          <w:rFonts w:hint="eastAsia" w:ascii="Times New Roman" w:hAnsi="Times New Roman"/>
          <w:b/>
          <w:lang w:eastAsia="zh-CN"/>
        </w:rPr>
        <w:t xml:space="preserve">, </w:t>
      </w:r>
      <w:r>
        <w:rPr>
          <w:rFonts w:ascii="Times New Roman" w:hAnsi="Times New Roman"/>
          <w:b/>
        </w:rPr>
        <w:t>满分40分</w:t>
      </w:r>
      <w:r>
        <w:rPr>
          <w:rFonts w:hint="eastAsia" w:ascii="Times New Roman" w:hAnsi="Times New Roman"/>
          <w:b/>
          <w:lang w:eastAsia="zh-CN"/>
        </w:rPr>
        <w:t>)</w:t>
      </w:r>
      <w:r>
        <w:rPr>
          <w:rFonts w:ascii="Times New Roman" w:hAnsi="Times New Roman"/>
          <w:b/>
        </w:rPr>
        <w:t>第一节</w:t>
      </w:r>
      <w:r>
        <w:rPr>
          <w:rFonts w:hint="eastAsia" w:ascii="Times New Roman" w:hAnsi="Times New Roman"/>
          <w:b/>
          <w:lang w:eastAsia="zh-CN"/>
        </w:rPr>
        <w:t>(</w:t>
      </w:r>
      <w:r>
        <w:rPr>
          <w:rFonts w:ascii="Times New Roman" w:hAnsi="Times New Roman"/>
          <w:b/>
        </w:rPr>
        <w:t>共15小题</w:t>
      </w:r>
      <w:r>
        <w:rPr>
          <w:rFonts w:hint="eastAsia" w:ascii="Times New Roman" w:hAnsi="Times New Roman"/>
          <w:b/>
          <w:lang w:eastAsia="zh-CN"/>
        </w:rPr>
        <w:t xml:space="preserve">: </w:t>
      </w:r>
      <w:r>
        <w:rPr>
          <w:rFonts w:ascii="Times New Roman" w:hAnsi="Times New Roman"/>
          <w:b/>
        </w:rPr>
        <w:t>每小题2分</w:t>
      </w:r>
      <w:r>
        <w:rPr>
          <w:rFonts w:hint="eastAsia" w:ascii="Times New Roman" w:hAnsi="Times New Roman"/>
          <w:b/>
          <w:lang w:eastAsia="zh-CN"/>
        </w:rPr>
        <w:t xml:space="preserve">, </w:t>
      </w:r>
      <w:r>
        <w:rPr>
          <w:rFonts w:ascii="Times New Roman" w:hAnsi="Times New Roman"/>
          <w:b/>
        </w:rPr>
        <w:t>满分30分</w:t>
      </w:r>
      <w:r>
        <w:rPr>
          <w:rFonts w:hint="eastAsia" w:ascii="Times New Roman" w:hAnsi="Times New Roman"/>
          <w:b/>
          <w:lang w:eastAsia="zh-CN"/>
        </w:rPr>
        <w:t>)</w:t>
      </w: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r>
        <w:rPr>
          <w:rFonts w:ascii="Times New Roman" w:hAnsi="Times New Roman"/>
          <w:b/>
        </w:rPr>
        <w:t>阅读下列短文</w:t>
      </w:r>
      <w:r>
        <w:rPr>
          <w:rFonts w:hint="eastAsia" w:ascii="Times New Roman" w:hAnsi="Times New Roman"/>
          <w:b/>
          <w:lang w:eastAsia="zh-CN"/>
        </w:rPr>
        <w:t xml:space="preserve">, </w:t>
      </w:r>
      <w:r>
        <w:rPr>
          <w:rFonts w:ascii="Times New Roman" w:hAnsi="Times New Roman"/>
          <w:b/>
        </w:rPr>
        <w:t>从每题所给的四个选项中</w:t>
      </w:r>
      <w:r>
        <w:rPr>
          <w:rFonts w:hint="eastAsia" w:ascii="Times New Roman" w:hAnsi="Times New Roman"/>
          <w:b/>
          <w:lang w:eastAsia="zh-CN"/>
        </w:rPr>
        <w:t xml:space="preserve">, </w:t>
      </w:r>
      <w:r>
        <w:rPr>
          <w:rFonts w:ascii="Times New Roman" w:hAnsi="Times New Roman"/>
          <w:b/>
        </w:rPr>
        <w:t>选出最佳选项并在答题卡上将该选项涂黑。</w:t>
      </w:r>
      <w:r>
        <w:rPr>
          <w:rFonts w:ascii="Times New Roman" w:hAnsi="Times New Roman"/>
        </w:rPr>
        <w:t xml:space="preserve"> </w:t>
      </w:r>
    </w:p>
    <w:p>
      <w:pPr>
        <w:keepNext w:val="0"/>
        <w:keepLines w:val="0"/>
        <w:pageBreakBefore w:val="0"/>
        <w:widowControl/>
        <w:kinsoku/>
        <w:wordWrap/>
        <w:overflowPunct/>
        <w:topLinePunct w:val="0"/>
        <w:autoSpaceDE/>
        <w:autoSpaceDN/>
        <w:bidi w:val="0"/>
        <w:adjustRightInd/>
        <w:snapToGrid/>
        <w:spacing w:after="160" w:line="400" w:lineRule="exact"/>
        <w:jc w:val="center"/>
        <w:textAlignment w:val="auto"/>
        <w:rPr>
          <w:rFonts w:ascii="Times New Roman" w:hAnsi="Times New Roman"/>
        </w:rPr>
      </w:pPr>
      <w:r>
        <w:rPr>
          <w:rFonts w:ascii="Times New Roman" w:hAnsi="Times New Roman"/>
        </w:rPr>
        <w:t>A</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ascii="Times New Roman" w:hAnsi="Times New Roman"/>
        </w:rPr>
      </w:pPr>
      <w:r>
        <w:rPr>
          <w:rFonts w:ascii="Times New Roman" w:hAnsi="Times New Roman"/>
        </w:rPr>
        <w:t>Where is the world's happiest place</w:t>
      </w:r>
      <w:r>
        <w:rPr>
          <w:rFonts w:hint="eastAsia" w:ascii="Times New Roman" w:hAnsi="Times New Roman"/>
          <w:lang w:eastAsia="zh-CN"/>
        </w:rPr>
        <w:t>?</w:t>
      </w:r>
      <w:r>
        <w:rPr>
          <w:rFonts w:ascii="Times New Roman" w:hAnsi="Times New Roman"/>
        </w:rPr>
        <w:t>The answer is Denmark</w:t>
      </w:r>
      <w:r>
        <w:rPr>
          <w:rFonts w:hint="eastAsia" w:ascii="Times New Roman" w:hAnsi="Times New Roman"/>
          <w:lang w:eastAsia="zh-CN"/>
        </w:rPr>
        <w:t xml:space="preserve">, </w:t>
      </w:r>
      <w:r>
        <w:rPr>
          <w:rFonts w:ascii="Times New Roman" w:hAnsi="Times New Roman"/>
        </w:rPr>
        <w:t>according to the 2016 world Happiness Report</w:t>
      </w:r>
      <w:r>
        <w:rPr>
          <w:rFonts w:hint="eastAsia" w:ascii="Times New Roman" w:hAnsi="Times New Roman"/>
          <w:lang w:eastAsia="zh-CN"/>
        </w:rPr>
        <w:t xml:space="preserve">. </w:t>
      </w:r>
      <w:r>
        <w:rPr>
          <w:rFonts w:ascii="Times New Roman" w:hAnsi="Times New Roman"/>
        </w:rPr>
        <w:br w:type="textWrapping"/>
      </w:r>
      <w:r>
        <w:rPr>
          <w:rFonts w:ascii="Times New Roman" w:hAnsi="Times New Roman"/>
        </w:rPr>
        <w:t xml:space="preserve">    Denmark is neither the richest nor the biggest country</w:t>
      </w:r>
      <w:r>
        <w:rPr>
          <w:rFonts w:hint="eastAsia" w:ascii="Times New Roman" w:hAnsi="Times New Roman"/>
          <w:lang w:eastAsia="zh-CN"/>
        </w:rPr>
        <w:t xml:space="preserve">. </w:t>
      </w:r>
      <w:r>
        <w:rPr>
          <w:rFonts w:ascii="Times New Roman" w:hAnsi="Times New Roman"/>
        </w:rPr>
        <w:t>So what makes its 5.7million people so happy</w:t>
      </w:r>
      <w:r>
        <w:rPr>
          <w:rFonts w:hint="eastAsia" w:ascii="Times New Roman" w:hAnsi="Times New Roman"/>
          <w:lang w:eastAsia="zh-CN"/>
        </w:rPr>
        <w:t>?</w:t>
      </w:r>
      <w:r>
        <w:rPr>
          <w:rFonts w:ascii="Times New Roman" w:hAnsi="Times New Roman"/>
        </w:rPr>
        <w:br w:type="textWrapping"/>
      </w:r>
      <w:r>
        <w:rPr>
          <w:rFonts w:ascii="Times New Roman" w:hAnsi="Times New Roman"/>
        </w:rPr>
        <w:t xml:space="preserve">    The Nordic</w:t>
      </w:r>
      <w:r>
        <w:rPr>
          <w:rFonts w:hint="eastAsia" w:ascii="Times New Roman" w:hAnsi="Times New Roman"/>
          <w:lang w:eastAsia="zh-CN"/>
        </w:rPr>
        <w:t>(</w:t>
      </w:r>
      <w:r>
        <w:rPr>
          <w:rFonts w:ascii="Times New Roman" w:hAnsi="Times New Roman"/>
        </w:rPr>
        <w:t>北欧的</w:t>
      </w:r>
      <w:r>
        <w:rPr>
          <w:rFonts w:hint="eastAsia" w:ascii="Times New Roman" w:hAnsi="Times New Roman"/>
          <w:lang w:eastAsia="zh-CN"/>
        </w:rPr>
        <w:t>)</w:t>
      </w:r>
      <w:r>
        <w:rPr>
          <w:rFonts w:ascii="Times New Roman" w:hAnsi="Times New Roman"/>
        </w:rPr>
        <w:t>country is famous for its welfare system</w:t>
      </w:r>
      <w:r>
        <w:rPr>
          <w:rFonts w:hint="eastAsia" w:ascii="Times New Roman" w:hAnsi="Times New Roman"/>
          <w:lang w:eastAsia="zh-CN"/>
        </w:rPr>
        <w:t>(</w:t>
      </w:r>
      <w:r>
        <w:rPr>
          <w:rFonts w:ascii="Times New Roman" w:hAnsi="Times New Roman"/>
        </w:rPr>
        <w:t>福利体系</w:t>
      </w:r>
      <w:r>
        <w:rPr>
          <w:rFonts w:hint="eastAsia" w:ascii="Times New Roman" w:hAnsi="Times New Roman"/>
          <w:lang w:eastAsia="zh-CN"/>
        </w:rPr>
        <w:t>)</w:t>
      </w:r>
      <w:r>
        <w:rPr>
          <w:rFonts w:ascii="Times New Roman" w:hAnsi="Times New Roman"/>
        </w:rPr>
        <w:t>that includes health care and education</w:t>
      </w:r>
      <w:r>
        <w:rPr>
          <w:rFonts w:hint="eastAsia" w:ascii="Times New Roman" w:hAnsi="Times New Roman"/>
          <w:lang w:eastAsia="zh-CN"/>
        </w:rPr>
        <w:t xml:space="preserve">. </w:t>
      </w:r>
      <w:r>
        <w:rPr>
          <w:rFonts w:ascii="Times New Roman" w:hAnsi="Times New Roman"/>
        </w:rPr>
        <w:t xml:space="preserve">But besides </w:t>
      </w:r>
      <w:r>
        <w:rPr>
          <w:rFonts w:ascii="Times New Roman" w:hAnsi="Times New Roman"/>
          <w:u w:val="single"/>
        </w:rPr>
        <w:t>that</w:t>
      </w:r>
      <w:r>
        <w:rPr>
          <w:rFonts w:hint="eastAsia" w:ascii="Times New Roman" w:hAnsi="Times New Roman"/>
          <w:lang w:eastAsia="zh-CN"/>
        </w:rPr>
        <w:t xml:space="preserve">, </w:t>
      </w:r>
      <w:r>
        <w:rPr>
          <w:rFonts w:ascii="Times New Roman" w:hAnsi="Times New Roman"/>
        </w:rPr>
        <w:t>the reason why Danish people are so happy is because of their lifestyle</w:t>
      </w:r>
      <w:r>
        <w:rPr>
          <w:rFonts w:hint="eastAsia" w:ascii="Times New Roman" w:hAnsi="Times New Roman"/>
          <w:lang w:eastAsia="zh-CN"/>
        </w:rPr>
        <w:t xml:space="preserve">. </w:t>
      </w:r>
      <w:r>
        <w:rPr>
          <w:rFonts w:ascii="Times New Roman" w:hAnsi="Times New Roman"/>
        </w:rPr>
        <w:br w:type="textWrapping"/>
      </w:r>
      <w:r>
        <w:rPr>
          <w:rFonts w:ascii="Times New Roman" w:hAnsi="Times New Roman"/>
        </w:rPr>
        <w:t xml:space="preserve">    Have you heard of the word </w:t>
      </w:r>
      <w:r>
        <w:rPr>
          <w:rFonts w:hint="default" w:ascii="Times New Roman" w:hAnsi="Times New Roman"/>
          <w:lang w:val="en-US" w:eastAsia="zh-CN"/>
        </w:rPr>
        <w:t>“</w:t>
      </w:r>
      <w:r>
        <w:rPr>
          <w:rFonts w:ascii="Times New Roman" w:hAnsi="Times New Roman"/>
        </w:rPr>
        <w:t>hygge</w:t>
      </w:r>
      <w:r>
        <w:rPr>
          <w:rFonts w:hint="default" w:ascii="Times New Roman" w:hAnsi="Times New Roman"/>
          <w:lang w:val="en-US" w:eastAsia="zh-CN"/>
        </w:rPr>
        <w:t>”</w:t>
      </w:r>
      <w:r>
        <w:rPr>
          <w:rFonts w:hint="eastAsia" w:ascii="Times New Roman" w:hAnsi="Times New Roman"/>
          <w:lang w:eastAsia="zh-CN"/>
        </w:rPr>
        <w:t>?</w:t>
      </w:r>
      <w:r>
        <w:rPr>
          <w:rFonts w:ascii="Times New Roman" w:hAnsi="Times New Roman"/>
        </w:rPr>
        <w:t>In English</w:t>
      </w:r>
      <w:r>
        <w:rPr>
          <w:rFonts w:hint="eastAsia" w:ascii="Times New Roman" w:hAnsi="Times New Roman"/>
          <w:lang w:eastAsia="zh-CN"/>
        </w:rPr>
        <w:t xml:space="preserve">, </w:t>
      </w:r>
      <w:r>
        <w:rPr>
          <w:rFonts w:ascii="Times New Roman" w:hAnsi="Times New Roman"/>
        </w:rPr>
        <w:t>the word can be translated to comfort</w:t>
      </w:r>
      <w:r>
        <w:rPr>
          <w:rFonts w:hint="eastAsia" w:ascii="Times New Roman" w:hAnsi="Times New Roman"/>
          <w:lang w:eastAsia="zh-CN"/>
        </w:rPr>
        <w:t xml:space="preserve">. </w:t>
      </w:r>
      <w:r>
        <w:rPr>
          <w:rFonts w:ascii="Times New Roman" w:hAnsi="Times New Roman"/>
        </w:rPr>
        <w:t>But hygge is more than that</w:t>
      </w:r>
      <w:r>
        <w:rPr>
          <w:rFonts w:hint="eastAsia" w:ascii="Times New Roman" w:hAnsi="Times New Roman"/>
          <w:lang w:eastAsia="zh-CN"/>
        </w:rPr>
        <w:t xml:space="preserve">: </w:t>
      </w:r>
      <w:r>
        <w:rPr>
          <w:rFonts w:ascii="Times New Roman" w:hAnsi="Times New Roman"/>
        </w:rPr>
        <w:t>having a tasty meal with family</w:t>
      </w:r>
      <w:r>
        <w:rPr>
          <w:rFonts w:hint="eastAsia" w:ascii="Times New Roman" w:hAnsi="Times New Roman"/>
          <w:lang w:eastAsia="zh-CN"/>
        </w:rPr>
        <w:t xml:space="preserve">, </w:t>
      </w:r>
      <w:r>
        <w:rPr>
          <w:rFonts w:ascii="Times New Roman" w:hAnsi="Times New Roman"/>
        </w:rPr>
        <w:t>talking with friends under the sunshine on weekends</w:t>
      </w:r>
      <w:r>
        <w:rPr>
          <w:rFonts w:hint="eastAsia" w:ascii="Times New Roman" w:hAnsi="Times New Roman"/>
          <w:lang w:eastAsia="zh-CN"/>
        </w:rPr>
        <w:t xml:space="preserve">, </w:t>
      </w:r>
      <w:r>
        <w:rPr>
          <w:rFonts w:ascii="Times New Roman" w:hAnsi="Times New Roman"/>
        </w:rPr>
        <w:t>enjoying classical music or having a movie night</w:t>
      </w:r>
      <w:r>
        <w:rPr>
          <w:rFonts w:hint="eastAsia" w:ascii="Times New Roman" w:hAnsi="Times New Roman"/>
          <w:lang w:eastAsia="zh-CN"/>
        </w:rPr>
        <w:t xml:space="preserve">. </w:t>
      </w:r>
      <w:r>
        <w:rPr>
          <w:rFonts w:ascii="Times New Roman" w:hAnsi="Times New Roman"/>
        </w:rPr>
        <w:t>All these things can be called hygge</w:t>
      </w:r>
      <w:r>
        <w:rPr>
          <w:rFonts w:hint="eastAsia" w:ascii="Times New Roman" w:hAnsi="Times New Roman"/>
          <w:lang w:eastAsia="zh-CN"/>
        </w:rPr>
        <w:t xml:space="preserve">, </w:t>
      </w:r>
      <w:r>
        <w:rPr>
          <w:rFonts w:ascii="Times New Roman" w:hAnsi="Times New Roman"/>
        </w:rPr>
        <w:t>which is Danish people's everyday life</w:t>
      </w:r>
      <w:r>
        <w:rPr>
          <w:rFonts w:hint="eastAsia" w:ascii="Times New Roman" w:hAnsi="Times New Roman"/>
          <w:lang w:eastAsia="zh-CN"/>
        </w:rPr>
        <w:t xml:space="preserve">. </w:t>
      </w:r>
      <w:r>
        <w:rPr>
          <w:rFonts w:ascii="Times New Roman" w:hAnsi="Times New Roman"/>
        </w:rPr>
        <w:br w:type="textWrapping"/>
      </w:r>
      <w:r>
        <w:rPr>
          <w:rFonts w:ascii="Times New Roman" w:hAnsi="Times New Roman"/>
        </w:rPr>
        <w:t xml:space="preserve">    Danish people also have a healthy habit--riding bicycles</w:t>
      </w:r>
      <w:r>
        <w:rPr>
          <w:rFonts w:hint="eastAsia" w:ascii="Times New Roman" w:hAnsi="Times New Roman"/>
          <w:lang w:eastAsia="zh-CN"/>
        </w:rPr>
        <w:t xml:space="preserve">. </w:t>
      </w:r>
      <w:r>
        <w:rPr>
          <w:rFonts w:ascii="Times New Roman" w:hAnsi="Times New Roman"/>
        </w:rPr>
        <w:t>In Denmark's capital</w:t>
      </w:r>
      <w:r>
        <w:rPr>
          <w:rFonts w:hint="eastAsia" w:ascii="Times New Roman" w:hAnsi="Times New Roman"/>
          <w:lang w:eastAsia="zh-CN"/>
        </w:rPr>
        <w:t xml:space="preserve">, </w:t>
      </w:r>
      <w:r>
        <w:rPr>
          <w:rFonts w:ascii="Times New Roman" w:hAnsi="Times New Roman"/>
        </w:rPr>
        <w:t>Copenhagen</w:t>
      </w:r>
      <w:r>
        <w:rPr>
          <w:rFonts w:hint="eastAsia" w:ascii="Times New Roman" w:hAnsi="Times New Roman"/>
          <w:lang w:eastAsia="zh-CN"/>
        </w:rPr>
        <w:t xml:space="preserve">, </w:t>
      </w:r>
      <w:r>
        <w:rPr>
          <w:rFonts w:ascii="Times New Roman" w:hAnsi="Times New Roman"/>
        </w:rPr>
        <w:t>bikes are used about 50 percent of the time on the way to school or work</w:t>
      </w:r>
      <w:r>
        <w:rPr>
          <w:rFonts w:hint="eastAsia" w:ascii="Times New Roman" w:hAnsi="Times New Roman"/>
          <w:lang w:eastAsia="zh-CN"/>
        </w:rPr>
        <w:t xml:space="preserve">. </w:t>
      </w:r>
      <w:r>
        <w:rPr>
          <w:rFonts w:ascii="Times New Roman" w:hAnsi="Times New Roman"/>
        </w:rPr>
        <w:t>Biking is not only helpful to reduce pollution for the environment</w:t>
      </w:r>
      <w:r>
        <w:rPr>
          <w:rFonts w:hint="eastAsia" w:ascii="Times New Roman" w:hAnsi="Times New Roman"/>
          <w:lang w:eastAsia="zh-CN"/>
        </w:rPr>
        <w:t xml:space="preserve">. </w:t>
      </w:r>
      <w:r>
        <w:rPr>
          <w:rFonts w:ascii="Times New Roman" w:hAnsi="Times New Roman"/>
        </w:rPr>
        <w:t>It is also good for people's health</w:t>
      </w:r>
      <w:r>
        <w:rPr>
          <w:rFonts w:hint="eastAsia" w:ascii="Times New Roman" w:hAnsi="Times New Roman"/>
          <w:lang w:eastAsia="zh-CN"/>
        </w:rPr>
        <w:t xml:space="preserve">. </w:t>
      </w:r>
      <w:r>
        <w:rPr>
          <w:rFonts w:ascii="Times New Roman" w:hAnsi="Times New Roman"/>
        </w:rPr>
        <w:t>Just 30minutes of biking every day adds an average of one to two years to a person's lifetime. Trust is also important for Danish people</w:t>
      </w:r>
      <w:r>
        <w:rPr>
          <w:rFonts w:hint="eastAsia" w:ascii="Times New Roman" w:hAnsi="Times New Roman"/>
          <w:lang w:eastAsia="zh-CN"/>
        </w:rPr>
        <w:t xml:space="preserve">. </w:t>
      </w:r>
      <w:r>
        <w:rPr>
          <w:rFonts w:ascii="Times New Roman" w:hAnsi="Times New Roman"/>
        </w:rPr>
        <w:t>They trust others and people they don't even know</w:t>
      </w:r>
      <w:r>
        <w:rPr>
          <w:rFonts w:hint="eastAsia" w:ascii="Times New Roman" w:hAnsi="Times New Roman"/>
          <w:lang w:eastAsia="zh-CN"/>
        </w:rPr>
        <w:t xml:space="preserve">. </w:t>
      </w:r>
      <w:r>
        <w:rPr>
          <w:rFonts w:ascii="Times New Roman" w:hAnsi="Times New Roman"/>
        </w:rPr>
        <w:t>In Aarbus</w:t>
      </w:r>
      <w:r>
        <w:rPr>
          <w:rFonts w:hint="eastAsia" w:ascii="Times New Roman" w:hAnsi="Times New Roman"/>
          <w:lang w:eastAsia="zh-CN"/>
        </w:rPr>
        <w:t xml:space="preserve">, </w:t>
      </w:r>
      <w:r>
        <w:rPr>
          <w:rFonts w:ascii="Times New Roman" w:hAnsi="Times New Roman"/>
        </w:rPr>
        <w:t>the second biggest city of Denmark</w:t>
      </w:r>
      <w:r>
        <w:rPr>
          <w:rFonts w:hint="eastAsia" w:ascii="Times New Roman" w:hAnsi="Times New Roman"/>
          <w:lang w:eastAsia="zh-CN"/>
        </w:rPr>
        <w:t xml:space="preserve">, </w:t>
      </w:r>
      <w:r>
        <w:rPr>
          <w:rFonts w:ascii="Times New Roman" w:hAnsi="Times New Roman"/>
        </w:rPr>
        <w:t>you can see people buy flowers even when the owner isn't there</w:t>
      </w:r>
      <w:r>
        <w:rPr>
          <w:rFonts w:hint="eastAsia" w:ascii="Times New Roman" w:hAnsi="Times New Roman"/>
          <w:lang w:eastAsia="zh-CN"/>
        </w:rPr>
        <w:t xml:space="preserve">. </w:t>
      </w:r>
      <w:r>
        <w:rPr>
          <w:rFonts w:ascii="Times New Roman" w:hAnsi="Times New Roman"/>
        </w:rPr>
        <w:t>People just put money in the empty flowerpot. Trust helps make people happy</w:t>
      </w:r>
      <w:r>
        <w:rPr>
          <w:rFonts w:hint="eastAsia" w:ascii="Times New Roman" w:hAnsi="Times New Roman"/>
          <w:lang w:eastAsia="zh-CN"/>
        </w:rPr>
        <w:t xml:space="preserve">. </w:t>
      </w:r>
      <w:r>
        <w:rPr>
          <w:rFonts w:ascii="Times New Roman" w:hAnsi="Times New Roman"/>
        </w:rPr>
        <w:br w:type="textWrapping"/>
      </w:r>
      <w:r>
        <w:rPr>
          <w:rFonts w:ascii="Times New Roman" w:hAnsi="Times New Roman"/>
        </w:rPr>
        <w:t xml:space="preserve">    </w:t>
      </w:r>
      <w:r>
        <w:rPr>
          <w:rFonts w:hint="default" w:ascii="Times New Roman" w:hAnsi="Times New Roman"/>
          <w:lang w:val="en-US" w:eastAsia="zh-CN"/>
        </w:rPr>
        <w:t>“</w:t>
      </w:r>
      <w:r>
        <w:rPr>
          <w:rFonts w:ascii="Times New Roman" w:hAnsi="Times New Roman"/>
        </w:rPr>
        <w:t>Danes have no great expectations about what they do or what happens to them</w:t>
      </w:r>
      <w:r>
        <w:rPr>
          <w:rFonts w:hint="eastAsia" w:ascii="Times New Roman" w:hAnsi="Times New Roman"/>
          <w:lang w:eastAsia="zh-CN"/>
        </w:rPr>
        <w:t>,</w:t>
      </w:r>
      <w:r>
        <w:rPr>
          <w:rFonts w:hint="default" w:ascii="Times New Roman" w:hAnsi="Times New Roman"/>
          <w:lang w:val="en-US" w:eastAsia="zh-CN"/>
        </w:rPr>
        <w:t>”</w:t>
      </w:r>
      <w:r>
        <w:rPr>
          <w:rFonts w:ascii="Times New Roman" w:hAnsi="Times New Roman"/>
        </w:rPr>
        <w:t xml:space="preserve"> Kaire Christensen</w:t>
      </w:r>
      <w:r>
        <w:rPr>
          <w:rFonts w:hint="eastAsia" w:ascii="Times New Roman" w:hAnsi="Times New Roman"/>
          <w:lang w:eastAsia="zh-CN"/>
        </w:rPr>
        <w:t xml:space="preserve">, </w:t>
      </w:r>
      <w:r>
        <w:rPr>
          <w:rFonts w:ascii="Times New Roman" w:hAnsi="Times New Roman"/>
        </w:rPr>
        <w:t>a university teacher said</w:t>
      </w:r>
      <w:r>
        <w:rPr>
          <w:rFonts w:hint="eastAsia" w:ascii="Times New Roman" w:hAnsi="Times New Roman"/>
          <w:lang w:eastAsia="zh-CN"/>
        </w:rPr>
        <w:t xml:space="preserve">. </w:t>
      </w:r>
      <w:r>
        <w:rPr>
          <w:rFonts w:hint="default" w:ascii="Times New Roman" w:hAnsi="Times New Roman"/>
          <w:lang w:val="en-US" w:eastAsia="zh-CN"/>
        </w:rPr>
        <w:t>“</w:t>
      </w:r>
      <w:r>
        <w:rPr>
          <w:rFonts w:ascii="Times New Roman" w:hAnsi="Times New Roman"/>
        </w:rPr>
        <w:t>They are happy with what they have</w:t>
      </w:r>
      <w:r>
        <w:rPr>
          <w:rFonts w:hint="default" w:ascii="Times New Roman" w:hAnsi="Times New Roman"/>
          <w:lang w:val="en-US" w:eastAsia="zh-CN"/>
        </w:rPr>
        <w:t>”</w:t>
      </w:r>
      <w:r>
        <w:rPr>
          <w:rFonts w:ascii="Times New Roman" w:hAnsi="Times New Roman"/>
        </w:rPr>
        <w:t>.</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16. What does the underlined “that” in Paragraph 2 refer to______?</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A. Good education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Health care</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C. Welfare system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Small population</w:t>
      </w:r>
      <w:r>
        <w:rPr>
          <w:rFonts w:ascii="Times New Roman" w:hAnsi="Times New Roman"/>
        </w:rPr>
        <w:br w:type="textWrapping"/>
      </w:r>
      <w:r>
        <w:rPr>
          <w:rFonts w:ascii="Times New Roman" w:hAnsi="Times New Roman"/>
        </w:rPr>
        <w:t>17</w:t>
      </w:r>
      <w:r>
        <w:rPr>
          <w:rFonts w:hint="eastAsia" w:ascii="Times New Roman" w:hAnsi="Times New Roman"/>
          <w:lang w:eastAsia="zh-CN"/>
        </w:rPr>
        <w:t xml:space="preserve">. </w:t>
      </w:r>
      <w:r>
        <w:rPr>
          <w:rFonts w:ascii="Times New Roman" w:hAnsi="Times New Roman"/>
        </w:rPr>
        <w:t xml:space="preserve">What do you think the underlined word </w:t>
      </w:r>
      <w:r>
        <w:rPr>
          <w:rFonts w:hint="default" w:ascii="Times New Roman" w:hAnsi="Times New Roman"/>
          <w:lang w:val="en-US" w:eastAsia="zh-CN"/>
        </w:rPr>
        <w:t>“</w:t>
      </w:r>
      <w:r>
        <w:rPr>
          <w:rFonts w:ascii="Times New Roman" w:hAnsi="Times New Roman"/>
        </w:rPr>
        <w:t>hygge</w:t>
      </w:r>
      <w:r>
        <w:rPr>
          <w:rFonts w:hint="default" w:ascii="Times New Roman" w:hAnsi="Times New Roman"/>
          <w:lang w:val="en-US" w:eastAsia="zh-CN"/>
        </w:rPr>
        <w:t>”</w:t>
      </w:r>
      <w:r>
        <w:rPr>
          <w:rFonts w:ascii="Times New Roman" w:hAnsi="Times New Roman"/>
        </w:rPr>
        <w:t xml:space="preserve"> means</w:t>
      </w:r>
      <w:r>
        <w:rPr>
          <w:rFonts w:hint="eastAsia" w:ascii="Times New Roman" w:hAnsi="Times New Roman"/>
          <w:lang w:eastAsia="zh-CN"/>
        </w:rPr>
        <w:t>?</w:t>
      </w:r>
      <w:r>
        <w:rPr>
          <w:rFonts w:ascii="Times New Roman" w:hAnsi="Times New Roman"/>
        </w:rPr>
        <w:t xml:space="preserve"> </w:t>
      </w:r>
      <w:r>
        <w:rPr>
          <w:rFonts w:ascii="Times New Roman" w:hAnsi="Times New Roman"/>
        </w:rPr>
        <w:br w:type="textWrapping"/>
      </w:r>
      <w:r>
        <w:rPr>
          <w:rFonts w:hint="eastAsia" w:ascii="Times New Roman" w:hAnsi="Times New Roman"/>
          <w:lang w:val="en-US" w:eastAsia="zh-CN"/>
        </w:rPr>
        <w:tab/>
      </w:r>
      <w:r>
        <w:rPr>
          <w:rFonts w:ascii="Times New Roman" w:hAnsi="Times New Roman"/>
        </w:rPr>
        <w:t>A</w:t>
      </w:r>
      <w:r>
        <w:rPr>
          <w:rFonts w:hint="eastAsia" w:ascii="Times New Roman" w:hAnsi="Times New Roman"/>
          <w:lang w:eastAsia="zh-CN"/>
        </w:rPr>
        <w:t xml:space="preserve">. </w:t>
      </w:r>
      <w:r>
        <w:rPr>
          <w:rFonts w:ascii="Times New Roman" w:hAnsi="Times New Roman"/>
        </w:rPr>
        <w:t xml:space="preserve">Working hard at weekends    </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B</w:t>
      </w:r>
      <w:r>
        <w:rPr>
          <w:rFonts w:hint="eastAsia" w:ascii="Times New Roman" w:hAnsi="Times New Roman"/>
          <w:lang w:eastAsia="zh-CN"/>
        </w:rPr>
        <w:t xml:space="preserve">. </w:t>
      </w:r>
      <w:r>
        <w:rPr>
          <w:rFonts w:ascii="Times New Roman" w:hAnsi="Times New Roman"/>
        </w:rPr>
        <w:t>Enjoy music with friends</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C</w:t>
      </w:r>
      <w:r>
        <w:rPr>
          <w:rFonts w:hint="eastAsia" w:ascii="Times New Roman" w:hAnsi="Times New Roman"/>
          <w:lang w:eastAsia="zh-CN"/>
        </w:rPr>
        <w:t xml:space="preserve">. </w:t>
      </w:r>
      <w:r>
        <w:rPr>
          <w:rFonts w:ascii="Times New Roman" w:hAnsi="Times New Roman"/>
        </w:rPr>
        <w:t xml:space="preserve">Staying up late studying at night    </w:t>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D</w:t>
      </w:r>
      <w:r>
        <w:rPr>
          <w:rFonts w:hint="eastAsia" w:ascii="Times New Roman" w:hAnsi="Times New Roman"/>
          <w:lang w:eastAsia="zh-CN"/>
        </w:rPr>
        <w:t xml:space="preserve">. </w:t>
      </w:r>
      <w:r>
        <w:rPr>
          <w:rFonts w:ascii="Times New Roman" w:hAnsi="Times New Roman"/>
        </w:rPr>
        <w:t>Spending a lot of time on business meals.</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18. Besides hygge, what else helps Danish people feel happy?</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A. They have high expectations about the future. </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B. There is a nice environment without pollution. </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C. People trust each other, including the strangers. </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D. It’s a must to ride bikes to work or school every day. </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19. Where does this passage probably come from?</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A. a story book</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ascii="Times New Roman" w:hAnsi="Times New Roman"/>
        </w:rPr>
        <w:t>B. a science book</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ascii="Times New Roman" w:hAnsi="Times New Roman"/>
        </w:rPr>
        <w:t>C. a guide book</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ascii="Times New Roman" w:hAnsi="Times New Roman"/>
        </w:rPr>
        <w:t xml:space="preserve">D. a magazine. </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p>
    <w:p>
      <w:pPr>
        <w:keepNext w:val="0"/>
        <w:keepLines w:val="0"/>
        <w:pageBreakBefore w:val="0"/>
        <w:widowControl/>
        <w:kinsoku/>
        <w:wordWrap/>
        <w:overflowPunct/>
        <w:topLinePunct w:val="0"/>
        <w:autoSpaceDE/>
        <w:autoSpaceDN/>
        <w:bidi w:val="0"/>
        <w:adjustRightInd/>
        <w:snapToGrid/>
        <w:spacing w:after="160" w:line="400" w:lineRule="exact"/>
        <w:jc w:val="center"/>
        <w:textAlignment w:val="auto"/>
        <w:rPr>
          <w:rFonts w:ascii="Times New Roman" w:hAnsi="Times New Roman"/>
        </w:rPr>
      </w:pPr>
      <w:r>
        <w:rPr>
          <w:rFonts w:ascii="Times New Roman" w:hAnsi="Times New Roman"/>
        </w:rPr>
        <w:t xml:space="preserve">B </w:t>
      </w:r>
    </w:p>
    <w:tbl>
      <w:tblPr>
        <w:tblStyle w:val="23"/>
        <w:tblW w:w="10286" w:type="dxa"/>
        <w:tblInd w:w="17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150" w:type="dxa"/>
          <w:right w:w="0" w:type="dxa"/>
        </w:tblCellMar>
      </w:tblPr>
      <w:tblGrid>
        <w:gridCol w:w="1028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150" w:type="dxa"/>
            <w:right w:w="0" w:type="dxa"/>
          </w:tblCellMar>
        </w:tblPrEx>
        <w:trPr>
          <w:trHeight w:val="767" w:hRule="atLeast"/>
        </w:trPr>
        <w:tc>
          <w:tcPr>
            <w:tcW w:w="10286" w:type="dxa"/>
            <w:tcBorders>
              <w:top w:val="single" w:color="auto" w:sz="8" w:space="0"/>
              <w:left w:val="single" w:color="auto" w:sz="8" w:space="0"/>
              <w:bottom w:val="single" w:color="auto" w:sz="8" w:space="0"/>
              <w:right w:val="single" w:color="auto" w:sz="8" w:space="0"/>
            </w:tcBorders>
            <w:shd w:val="clear" w:color="000000" w:fill="FFFFFF"/>
            <w:tcMar>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160" w:line="400" w:lineRule="exact"/>
              <w:ind w:firstLine="3255" w:firstLineChars="1550"/>
              <w:textAlignment w:val="auto"/>
              <w:rPr>
                <w:rFonts w:ascii="Times New Roman" w:hAnsi="Times New Roman"/>
              </w:rPr>
            </w:pPr>
            <w:r>
              <w:rPr>
                <w:rFonts w:ascii="Times New Roman" w:hAnsi="Times New Roman"/>
              </w:rPr>
              <w:t>Looking for Teens Interested in Child Care</w:t>
            </w:r>
          </w:p>
          <w:p>
            <w:pPr>
              <w:keepNext w:val="0"/>
              <w:keepLines w:val="0"/>
              <w:pageBreakBefore w:val="0"/>
              <w:widowControl/>
              <w:kinsoku/>
              <w:wordWrap/>
              <w:overflowPunct/>
              <w:topLinePunct w:val="0"/>
              <w:autoSpaceDE/>
              <w:autoSpaceDN/>
              <w:bidi w:val="0"/>
              <w:adjustRightInd/>
              <w:snapToGrid/>
              <w:spacing w:after="160" w:line="400" w:lineRule="exact"/>
              <w:ind w:firstLine="420" w:firstLineChars="200"/>
              <w:jc w:val="left"/>
              <w:textAlignment w:val="auto"/>
              <w:rPr>
                <w:rFonts w:ascii="Times New Roman" w:hAnsi="Times New Roman" w:eastAsia="微软雅黑"/>
              </w:rPr>
            </w:pPr>
            <w:r>
              <w:rPr>
                <w:rFonts w:ascii="Times New Roman" w:hAnsi="Times New Roman"/>
              </w:rPr>
              <w:t>This is a chance for teens to accompany a child through projects and activities, play with them indoors and outdoors, help with arts and crafts, deliver flyers to homes in the neighborhood</w:t>
            </w:r>
            <w:r>
              <w:rPr>
                <w:rFonts w:hint="eastAsia" w:ascii="Times New Roman" w:hAnsi="Times New Roman"/>
                <w:lang w:eastAsia="zh-CN"/>
              </w:rPr>
              <w:t xml:space="preserve">, </w:t>
            </w:r>
            <w:r>
              <w:rPr>
                <w:rFonts w:ascii="Times New Roman" w:hAnsi="Times New Roman"/>
              </w:rPr>
              <w:t>and so on.</w:t>
            </w:r>
            <w:r>
              <w:rPr>
                <w:rFonts w:ascii="Times New Roman" w:hAnsi="Times New Roman"/>
              </w:rPr>
              <w:br w:type="textWrapping" w:clear="all"/>
            </w:r>
            <w:r>
              <w:rPr>
                <w:rFonts w:ascii="Times New Roman" w:hAnsi="Times New Roman"/>
              </w:rPr>
              <w:t>When: We welcome teen volunteers whenever they are available.</w:t>
            </w:r>
            <w:r>
              <w:rPr>
                <w:rFonts w:ascii="Times New Roman" w:hAnsi="Times New Roman"/>
              </w:rPr>
              <w:br w:type="textWrapping" w:clear="all"/>
            </w:r>
            <w:r>
              <w:rPr>
                <w:rFonts w:ascii="Times New Roman" w:hAnsi="Times New Roman"/>
              </w:rPr>
              <w:t>How often: Our volunteers determine the amount of time they give and their schedule.</w:t>
            </w:r>
            <w:r>
              <w:rPr>
                <w:rFonts w:ascii="Times New Roman" w:hAnsi="Times New Roman"/>
              </w:rPr>
              <w:br w:type="textWrapping" w:clear="all"/>
            </w:r>
            <w:r>
              <w:rPr>
                <w:rFonts w:ascii="Times New Roman" w:hAnsi="Times New Roman"/>
              </w:rPr>
              <w:t>Where: Wilder Child Development Center, 911 Lafond Ave. St. Paul</w:t>
            </w:r>
          </w:p>
        </w:tc>
      </w:tr>
    </w:tbl>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r>
        <w:rPr>
          <w:rFonts w:ascii="Times New Roman" w:hAnsi="Times New Roman"/>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333375</wp:posOffset>
                </wp:positionV>
                <wp:extent cx="6720840" cy="2494280"/>
                <wp:effectExtent l="6350" t="6350" r="8890" b="13970"/>
                <wp:wrapNone/>
                <wp:docPr id="10" name="矩形 1"/>
                <wp:cNvGraphicFramePr/>
                <a:graphic xmlns:a="http://schemas.openxmlformats.org/drawingml/2006/main">
                  <a:graphicData uri="http://schemas.microsoft.com/office/word/2010/wordprocessingShape">
                    <wps:wsp>
                      <wps:cNvSpPr txBox="1"/>
                      <wps:spPr>
                        <a:xfrm>
                          <a:off x="0" y="0"/>
                          <a:ext cx="6720840" cy="2494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wordWrap w:val="0"/>
                              <w:rPr>
                                <w:rFonts w:ascii="宋体" w:hAnsi="宋体"/>
                                <w:color w:val="000000" w:themeColor="text1"/>
                                <w:sz w:val="20"/>
                                <w:szCs w:val="20"/>
                                <w14:textFill>
                                  <w14:solidFill>
                                    <w14:schemeClr w14:val="tx1"/>
                                  </w14:solidFill>
                                </w14:textFill>
                              </w:rPr>
                            </w:pPr>
                          </w:p>
                        </w:txbxContent>
                      </wps:txbx>
                      <wps:bodyPr rot="0" spcFirstLastPara="0" vertOverflow="overflow" horzOverflow="overflow" vert="horz" wrap="square" numCol="1" spcCol="0" rtlCol="0" fromWordArt="0" anchor="ctr" anchorCtr="0" forceAA="0" compatLnSpc="0"/>
                    </wps:wsp>
                  </a:graphicData>
                </a:graphic>
              </wp:anchor>
            </w:drawing>
          </mc:Choice>
          <mc:Fallback>
            <w:pict>
              <v:shape id="矩形 1" o:spid="_x0000_s1026" o:spt="202" type="#_x0000_t202" style="position:absolute;left:0pt;margin-left:-3.8pt;margin-top:26.25pt;height:196.4pt;width:529.2pt;z-index:-251657216;v-text-anchor:middle;mso-width-relative:page;mso-height-relative:page;" fillcolor="#FFFFFF [3201]" filled="t" stroked="t" coordsize="21600,21600" o:gfxdata="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55Vom2gAAAAoBAAAPAAAAAAAAAAEAIAAAACIAAABk&#10;cnMvZG93bnJldi54bWxQSwECFAAUAAAACACHTuJADJtQND0CAABvBAAADgAAAAAAAAABACAAAAAp&#10;AQAAZHJzL2Uyb0RvYy54bWxQSwUGAAAAAAYABgBZAQAA2AUAAAAA&#10;">
                <v:fill on="t" focussize="0,0"/>
                <v:stroke weight="1pt" color="#000000 [3213]" miterlimit="8" joinstyle="miter"/>
                <v:imagedata o:title=""/>
                <o:lock v:ext="edit" aspectratio="f"/>
                <v:textbox>
                  <w:txbxContent>
                    <w:p>
                      <w:pPr>
                        <w:wordWrap w:val="0"/>
                        <w:rPr>
                          <w:rFonts w:ascii="宋体" w:hAnsi="宋体"/>
                          <w:color w:val="000000" w:themeColor="text1"/>
                          <w:sz w:val="20"/>
                          <w:szCs w:val="20"/>
                          <w14:textFill>
                            <w14:solidFill>
                              <w14:schemeClr w14:val="tx1"/>
                            </w14:solidFill>
                          </w14:textFill>
                        </w:rPr>
                      </w:pPr>
                    </w:p>
                  </w:txbxContent>
                </v:textbox>
              </v:shape>
            </w:pict>
          </mc:Fallback>
        </mc:AlternateContent>
      </w:r>
    </w:p>
    <w:p>
      <w:pPr>
        <w:keepNext w:val="0"/>
        <w:keepLines w:val="0"/>
        <w:pageBreakBefore w:val="0"/>
        <w:widowControl/>
        <w:kinsoku/>
        <w:wordWrap/>
        <w:overflowPunct/>
        <w:topLinePunct w:val="0"/>
        <w:autoSpaceDE/>
        <w:autoSpaceDN/>
        <w:bidi w:val="0"/>
        <w:adjustRightInd/>
        <w:snapToGrid/>
        <w:spacing w:after="160" w:line="400" w:lineRule="exact"/>
        <w:ind w:firstLine="3780" w:firstLineChars="1800"/>
        <w:jc w:val="left"/>
        <w:textAlignment w:val="auto"/>
        <w:rPr>
          <w:rFonts w:ascii="Times New Roman" w:hAnsi="Times New Roman"/>
        </w:rPr>
      </w:pPr>
      <w:r>
        <w:rPr>
          <w:rFonts w:ascii="Times New Roman" w:hAnsi="Times New Roman"/>
        </w:rPr>
        <w:t xml:space="preserve">Library Intern </w:t>
      </w:r>
      <w:r>
        <w:rPr>
          <w:rFonts w:hint="eastAsia" w:ascii="Times New Roman" w:hAnsi="Times New Roman"/>
          <w:lang w:eastAsia="zh-CN"/>
        </w:rPr>
        <w:t>(</w:t>
      </w:r>
      <w:r>
        <w:rPr>
          <w:rFonts w:ascii="Times New Roman" w:hAnsi="Times New Roman"/>
        </w:rPr>
        <w:t>实习生</w:t>
      </w:r>
      <w:r>
        <w:rPr>
          <w:rFonts w:hint="eastAsia" w:ascii="Times New Roman" w:hAnsi="Times New Roman"/>
          <w:lang w:eastAsia="zh-CN"/>
        </w:rPr>
        <w:t>)</w:t>
      </w:r>
      <w:r>
        <w:rPr>
          <w:rFonts w:ascii="Times New Roman" w:hAnsi="Times New Roman"/>
        </w:rPr>
        <w:br w:type="textWrapping" w:clear="all"/>
      </w:r>
      <w:r>
        <w:rPr>
          <w:rFonts w:ascii="Times New Roman" w:hAnsi="Times New Roman"/>
        </w:rPr>
        <w:t>Part-time, Temporary. $12.48--$13 .87 /per hour</w:t>
      </w:r>
    </w:p>
    <w:p>
      <w:pPr>
        <w:keepNext w:val="0"/>
        <w:keepLines w:val="0"/>
        <w:pageBreakBefore w:val="0"/>
        <w:widowControl/>
        <w:kinsoku/>
        <w:wordWrap/>
        <w:overflowPunct/>
        <w:topLinePunct w:val="0"/>
        <w:autoSpaceDE/>
        <w:autoSpaceDN/>
        <w:bidi w:val="0"/>
        <w:adjustRightInd/>
        <w:snapToGrid/>
        <w:spacing w:after="160" w:line="400" w:lineRule="exact"/>
        <w:jc w:val="left"/>
        <w:textAlignment w:val="auto"/>
        <w:rPr>
          <w:rFonts w:ascii="Times New Roman" w:hAnsi="Times New Roman"/>
        </w:rPr>
      </w:pPr>
      <w:r>
        <w:rPr>
          <w:rFonts w:ascii="Times New Roman" w:hAnsi="Times New Roman"/>
        </w:rPr>
        <w:t>Program: Wilder Research</w:t>
      </w:r>
    </w:p>
    <w:p>
      <w:pPr>
        <w:keepNext w:val="0"/>
        <w:keepLines w:val="0"/>
        <w:pageBreakBefore w:val="0"/>
        <w:widowControl/>
        <w:kinsoku/>
        <w:wordWrap/>
        <w:overflowPunct/>
        <w:topLinePunct w:val="0"/>
        <w:autoSpaceDE/>
        <w:autoSpaceDN/>
        <w:bidi w:val="0"/>
        <w:adjustRightInd/>
        <w:snapToGrid/>
        <w:spacing w:after="160" w:line="400" w:lineRule="exact"/>
        <w:jc w:val="left"/>
        <w:textAlignment w:val="auto"/>
        <w:rPr>
          <w:rFonts w:ascii="Times New Roman" w:hAnsi="Times New Roman"/>
        </w:rPr>
      </w:pPr>
      <w:r>
        <w:rPr>
          <w:rFonts w:ascii="Times New Roman" w:hAnsi="Times New Roman"/>
        </w:rPr>
        <w:t>Responsibilities: Help with moving to new buildings, record reports and other documents using a specialized library database, get items from area libraries, help library users, help with literature searches, other everyday library chores, and so on.</w:t>
      </w:r>
    </w:p>
    <w:p>
      <w:pPr>
        <w:keepNext w:val="0"/>
        <w:keepLines w:val="0"/>
        <w:pageBreakBefore w:val="0"/>
        <w:widowControl/>
        <w:kinsoku/>
        <w:wordWrap/>
        <w:overflowPunct/>
        <w:topLinePunct w:val="0"/>
        <w:autoSpaceDE/>
        <w:autoSpaceDN/>
        <w:bidi w:val="0"/>
        <w:adjustRightInd/>
        <w:snapToGrid/>
        <w:spacing w:after="160" w:line="400" w:lineRule="exact"/>
        <w:jc w:val="left"/>
        <w:textAlignment w:val="auto"/>
        <w:rPr>
          <w:rFonts w:ascii="Times New Roman" w:hAnsi="Times New Roman"/>
        </w:rPr>
      </w:pPr>
      <w:r>
        <w:rPr>
          <w:rFonts w:ascii="Times New Roman" w:hAnsi="Times New Roman"/>
        </w:rPr>
        <w:t>Qualifications: Bachelor's Degree with some library experience or a current Master of Library and Information Science student. Strong attention to detail, good search skills and customer service skills.</w:t>
      </w:r>
    </w:p>
    <w:p>
      <w:pPr>
        <w:keepNext w:val="0"/>
        <w:keepLines w:val="0"/>
        <w:pageBreakBefore w:val="0"/>
        <w:widowControl/>
        <w:kinsoku/>
        <w:wordWrap/>
        <w:overflowPunct/>
        <w:topLinePunct w:val="0"/>
        <w:autoSpaceDE/>
        <w:autoSpaceDN/>
        <w:bidi w:val="0"/>
        <w:adjustRightInd/>
        <w:snapToGrid/>
        <w:spacing w:after="160" w:line="400" w:lineRule="exact"/>
        <w:jc w:val="left"/>
        <w:textAlignment w:val="auto"/>
        <w:rPr>
          <w:rFonts w:ascii="Times New Roman" w:hAnsi="Times New Roman"/>
        </w:rPr>
      </w:pPr>
      <w:r>
        <w:rPr>
          <w:rFonts w:ascii="Times New Roman" w:hAnsi="Times New Roman"/>
        </w:rPr>
        <w:t>How to apply: Send resume to Wilder Research, 1295 Bandna Blvd, or send an e-mail to jobs@wilder.org.</w:t>
      </w: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r>
        <w:rPr>
          <w:rFonts w:ascii="Times New Roman" w:hAnsi="Times New Roman"/>
        </w:rPr>
        <mc:AlternateContent>
          <mc:Choice Requires="wps">
            <w:drawing>
              <wp:anchor distT="0" distB="0" distL="114300" distR="114300" simplePos="0" relativeHeight="251661312" behindDoc="1" locked="0" layoutInCell="1" allowOverlap="1">
                <wp:simplePos x="0" y="0"/>
                <wp:positionH relativeFrom="column">
                  <wp:posOffset>-44450</wp:posOffset>
                </wp:positionH>
                <wp:positionV relativeFrom="paragraph">
                  <wp:posOffset>189230</wp:posOffset>
                </wp:positionV>
                <wp:extent cx="6727825" cy="2359025"/>
                <wp:effectExtent l="6350" t="6350" r="17145" b="12065"/>
                <wp:wrapNone/>
                <wp:docPr id="11" name="矩形 2"/>
                <wp:cNvGraphicFramePr/>
                <a:graphic xmlns:a="http://schemas.openxmlformats.org/drawingml/2006/main">
                  <a:graphicData uri="http://schemas.microsoft.com/office/word/2010/wordprocessingShape">
                    <wps:wsp>
                      <wps:cNvSpPr/>
                      <wps:spPr>
                        <a:xfrm>
                          <a:off x="0" y="0"/>
                          <a:ext cx="6728134" cy="235893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numCol="1" spcCol="0" rtlCol="0" fromWordArt="0" anchor="ctr" anchorCtr="0" forceAA="0" compatLnSpc="0"/>
                    </wps:wsp>
                  </a:graphicData>
                </a:graphic>
              </wp:anchor>
            </w:drawing>
          </mc:Choice>
          <mc:Fallback>
            <w:pict>
              <v:rect id="矩形 2" o:spid="_x0000_s1026" o:spt="1" style="position:absolute;left:0pt;margin-left:-3.5pt;margin-top:14.9pt;height:185.75pt;width:529.75pt;z-index:-251655168;v-text-anchor:middle;mso-width-relative:page;mso-height-relative:page;" fillcolor="#FFFFFF [3201]" filled="t" stroked="t" coordsize="21600,21600" o:gfxdata="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Be5B+tcAAAAKAQAADwAAAAAAAAABACAAAAAiAAAAZHJzL2Rvd25yZXYueG1s&#10;UEsBAhQAFAAAAAgAh07iQMr2LCwyAgAAWgQAAA4AAAAAAAAAAQAgAAAAJgEAAGRycy9lMm9Eb2Mu&#10;eG1sUEsFBgAAAAAGAAYAWQEAAMoFAAAAAA==&#10;">
                <v:fill on="t" focussize="0,0"/>
                <v:stroke weight="1pt" color="#000000 [3213]" miterlimit="8" joinstyle="miter"/>
                <v:imagedata o:title=""/>
                <o:lock v:ext="edit" aspectratio="f"/>
              </v:rect>
            </w:pict>
          </mc:Fallback>
        </mc:AlternateContent>
      </w:r>
    </w:p>
    <w:p>
      <w:pPr>
        <w:keepNext w:val="0"/>
        <w:keepLines w:val="0"/>
        <w:pageBreakBefore w:val="0"/>
        <w:widowControl/>
        <w:kinsoku/>
        <w:wordWrap/>
        <w:overflowPunct/>
        <w:topLinePunct w:val="0"/>
        <w:autoSpaceDE/>
        <w:autoSpaceDN/>
        <w:bidi w:val="0"/>
        <w:adjustRightInd/>
        <w:snapToGrid/>
        <w:spacing w:after="160" w:line="400" w:lineRule="exact"/>
        <w:ind w:firstLine="4200" w:firstLineChars="2000"/>
        <w:textAlignment w:val="auto"/>
        <w:rPr>
          <w:rFonts w:ascii="Times New Roman" w:hAnsi="Times New Roman"/>
        </w:rPr>
      </w:pPr>
      <w:r>
        <w:rPr>
          <w:rFonts w:ascii="Times New Roman" w:hAnsi="Times New Roman"/>
        </w:rPr>
        <w:t>Site Responder</w:t>
      </w:r>
      <w:r>
        <w:rPr>
          <w:rFonts w:ascii="Times New Roman" w:hAnsi="Times New Roman"/>
        </w:rPr>
        <w:br w:type="textWrapping" w:clear="all"/>
      </w:r>
      <w:r>
        <w:rPr>
          <w:rFonts w:ascii="Times New Roman" w:hAnsi="Times New Roman"/>
        </w:rPr>
        <w:t>Part-time, Regular, $9.46--$10.52/per hour</w:t>
      </w: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r>
        <w:rPr>
          <w:rFonts w:ascii="Times New Roman" w:hAnsi="Times New Roman"/>
        </w:rPr>
        <w:t>Program: Jackson St. Village</w:t>
      </w: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r>
        <w:rPr>
          <w:rFonts w:ascii="Times New Roman" w:hAnsi="Times New Roman"/>
        </w:rPr>
        <w:t>Responsibilities: Work at night to handle emergencies, provide services such as lawn care and snow removal, support the needs of residents and take care of the property and buildings.</w:t>
      </w: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r>
        <w:rPr>
          <w:rFonts w:ascii="Times New Roman" w:hAnsi="Times New Roman"/>
        </w:rPr>
        <w:t>Qualifications: Must have good communication skills and must be able to solve the problems and concerns of the residents, their visitors, and staff. Individuals or teams are encouraged to apply.</w:t>
      </w: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r>
        <w:rPr>
          <w:rFonts w:ascii="Times New Roman" w:hAnsi="Times New Roman"/>
        </w:rPr>
        <w:t xml:space="preserve">How to apply: Send resume to Wilder Foundation, 516 Humboldt Avenue, St.Paul, MN 55107 or a fax to </w:t>
      </w:r>
      <w:r>
        <w:rPr>
          <w:rFonts w:hint="eastAsia" w:ascii="Times New Roman" w:hAnsi="Times New Roman"/>
          <w:lang w:eastAsia="zh-CN"/>
        </w:rPr>
        <w:t>(</w:t>
      </w:r>
      <w:r>
        <w:rPr>
          <w:rFonts w:ascii="Times New Roman" w:hAnsi="Times New Roman"/>
        </w:rPr>
        <w:t>651</w:t>
      </w:r>
      <w:r>
        <w:rPr>
          <w:rFonts w:hint="eastAsia" w:ascii="Times New Roman" w:hAnsi="Times New Roman"/>
          <w:lang w:eastAsia="zh-CN"/>
        </w:rPr>
        <w:t>)</w:t>
      </w:r>
      <w:r>
        <w:rPr>
          <w:rFonts w:ascii="Times New Roman" w:hAnsi="Times New Roman"/>
        </w:rPr>
        <w:t xml:space="preserve"> 223-7273, or an e-mail to jobs@wilder.org.</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20. As a volunteer in the child center, __________</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A. you should follow the schedule of the center strictly      </w:t>
      </w:r>
      <w:r>
        <w:rPr>
          <w:rFonts w:hint="eastAsia" w:ascii="Times New Roman" w:hAnsi="Times New Roman"/>
          <w:lang w:val="en-US" w:eastAsia="zh-CN"/>
        </w:rPr>
        <w:tab/>
      </w:r>
      <w:r>
        <w:rPr>
          <w:rFonts w:ascii="Times New Roman" w:hAnsi="Times New Roman"/>
        </w:rPr>
        <w:t>B. you must keep the child you look after indoors</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C. you will earn some money for what you have done       </w:t>
      </w:r>
      <w:r>
        <w:rPr>
          <w:rFonts w:hint="eastAsia" w:ascii="Times New Roman" w:hAnsi="Times New Roman"/>
          <w:lang w:val="en-US" w:eastAsia="zh-CN"/>
        </w:rPr>
        <w:tab/>
      </w:r>
      <w:r>
        <w:rPr>
          <w:rFonts w:ascii="Times New Roman" w:hAnsi="Times New Roman"/>
        </w:rPr>
        <w:t>D. you yourself can decide how long to stay there</w:t>
      </w:r>
    </w:p>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Times New Roman" w:hAnsi="Times New Roman" w:eastAsia="宋体"/>
          <w:lang w:eastAsia="zh-CN"/>
        </w:rPr>
      </w:pPr>
      <w:r>
        <w:rPr>
          <w:rFonts w:ascii="Times New Roman" w:hAnsi="Times New Roman"/>
        </w:rPr>
        <w:t>21. What may NOT be needed if you apply to Wilder Research program?</w:t>
      </w:r>
      <w:r>
        <w:rPr>
          <w:rFonts w:ascii="Times New Roman" w:hAnsi="Times New Roman"/>
        </w:rPr>
        <w:br w:type="textWrapping"/>
      </w:r>
      <w:r>
        <w:rPr>
          <w:rFonts w:hint="eastAsia" w:ascii="Times New Roman" w:hAnsi="Times New Roman"/>
          <w:lang w:val="en-US" w:eastAsia="zh-CN"/>
        </w:rPr>
        <w:tab/>
      </w:r>
      <w:r>
        <w:rPr>
          <w:rFonts w:ascii="Times New Roman" w:hAnsi="Times New Roman"/>
        </w:rPr>
        <w:t>A. college degree and library experience.</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B. Having knowledge of the Internet.</w:t>
      </w:r>
      <w:r>
        <w:rPr>
          <w:rFonts w:ascii="Times New Roman" w:hAnsi="Times New Roman"/>
        </w:rPr>
        <w:br w:type="textWrapping"/>
      </w:r>
      <w:r>
        <w:rPr>
          <w:rFonts w:hint="eastAsia" w:ascii="Times New Roman" w:hAnsi="Times New Roman"/>
          <w:lang w:val="en-US" w:eastAsia="zh-CN"/>
        </w:rPr>
        <w:tab/>
      </w:r>
      <w:r>
        <w:rPr>
          <w:rFonts w:ascii="Times New Roman" w:hAnsi="Times New Roman"/>
        </w:rPr>
        <w:t xml:space="preserve">C. Being willing to help others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D. Being able to handle emergencies.</w:t>
      </w:r>
      <w:r>
        <w:rPr>
          <w:rFonts w:ascii="Times New Roman" w:hAnsi="Times New Roman"/>
        </w:rPr>
        <w:br w:type="textWrapping"/>
      </w:r>
      <w:r>
        <w:rPr>
          <w:rFonts w:ascii="Times New Roman" w:hAnsi="Times New Roman"/>
        </w:rPr>
        <w:t>22.The three advertisements _________</w:t>
      </w:r>
      <w:r>
        <w:rPr>
          <w:rFonts w:hint="eastAsia" w:ascii="Times New Roman" w:hAnsi="Times New Roman"/>
          <w:lang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A. are not all for part-time opportunities       </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B. are not all chances to make some extra money</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C. all can be communicated on the Internet     </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D. are offered by the same organization</w:t>
      </w: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p>
    <w:p>
      <w:pPr>
        <w:keepNext w:val="0"/>
        <w:keepLines w:val="0"/>
        <w:pageBreakBefore w:val="0"/>
        <w:widowControl/>
        <w:kinsoku/>
        <w:wordWrap/>
        <w:overflowPunct/>
        <w:topLinePunct w:val="0"/>
        <w:autoSpaceDE/>
        <w:autoSpaceDN/>
        <w:bidi w:val="0"/>
        <w:adjustRightInd/>
        <w:snapToGrid/>
        <w:spacing w:after="160" w:line="400" w:lineRule="exact"/>
        <w:jc w:val="center"/>
        <w:textAlignment w:val="auto"/>
        <w:rPr>
          <w:rFonts w:ascii="Times New Roman" w:hAnsi="Times New Roman"/>
        </w:rPr>
      </w:pPr>
      <w:r>
        <w:rPr>
          <w:rFonts w:ascii="Times New Roman" w:hAnsi="Times New Roman"/>
        </w:rPr>
        <w:t>C</w:t>
      </w:r>
    </w:p>
    <w:p>
      <w:pPr>
        <w:keepNext w:val="0"/>
        <w:keepLines w:val="0"/>
        <w:pageBreakBefore w:val="0"/>
        <w:widowControl/>
        <w:kinsoku/>
        <w:wordWrap/>
        <w:overflowPunct/>
        <w:topLinePunct w:val="0"/>
        <w:autoSpaceDE/>
        <w:autoSpaceDN/>
        <w:bidi w:val="0"/>
        <w:adjustRightInd/>
        <w:snapToGrid/>
        <w:spacing w:after="160" w:line="400" w:lineRule="exact"/>
        <w:ind w:firstLine="420"/>
        <w:textAlignment w:val="auto"/>
        <w:rPr>
          <w:rFonts w:ascii="Times New Roman" w:hAnsi="Times New Roman"/>
        </w:rPr>
      </w:pPr>
      <w:r>
        <w:rPr>
          <w:rFonts w:ascii="Times New Roman" w:hAnsi="Times New Roman"/>
        </w:rPr>
        <w:t>Coffee is a necessary part of Italian culture and since arriving here over six months ago, I have definitely drunk a lot of it!</w:t>
      </w:r>
      <w:r>
        <w:rPr>
          <w:rFonts w:ascii="Times New Roman" w:hAnsi="Times New Roman"/>
        </w:rPr>
        <w:br w:type="textWrapping" w:clear="all"/>
      </w:r>
      <w:r>
        <w:rPr>
          <w:rFonts w:ascii="Times New Roman" w:hAnsi="Times New Roman"/>
        </w:rPr>
        <w:t xml:space="preserve">    Of course, coffee is also very popular in the UK but coffee culture in Italy is a completely different story. In Italy, when you order a coffee in a cafe or a bar, you are presented with a tiny, bitter espresso(蒸馏咖啡). This is </w:t>
      </w:r>
      <w:r>
        <w:rPr>
          <w:rFonts w:hint="default" w:ascii="Times New Roman" w:hAnsi="Times New Roman"/>
          <w:lang w:val="en-US" w:eastAsia="zh-CN"/>
        </w:rPr>
        <w:t>“</w:t>
      </w:r>
      <w:r>
        <w:rPr>
          <w:rFonts w:ascii="Times New Roman" w:hAnsi="Times New Roman"/>
        </w:rPr>
        <w:t>normal coffee</w:t>
      </w:r>
      <w:r>
        <w:rPr>
          <w:rFonts w:hint="default" w:ascii="Times New Roman" w:hAnsi="Times New Roman"/>
          <w:lang w:val="en-US" w:eastAsia="zh-CN"/>
        </w:rPr>
        <w:t>”</w:t>
      </w:r>
      <w:r>
        <w:rPr>
          <w:rFonts w:ascii="Times New Roman" w:hAnsi="Times New Roman"/>
        </w:rPr>
        <w:t xml:space="preserve"> for Italians and </w:t>
      </w:r>
      <w:r>
        <w:rPr>
          <w:rFonts w:ascii="Times New Roman" w:hAnsi="Times New Roman"/>
          <w:u w:val="single"/>
        </w:rPr>
        <w:t>they</w:t>
      </w:r>
      <w:r>
        <w:rPr>
          <w:rFonts w:ascii="Times New Roman" w:hAnsi="Times New Roman"/>
          <w:u w:val="none"/>
        </w:rPr>
        <w:t xml:space="preserve"> </w:t>
      </w:r>
      <w:r>
        <w:rPr>
          <w:rFonts w:ascii="Times New Roman" w:hAnsi="Times New Roman"/>
        </w:rPr>
        <w:t>are not so interested in the huge coffees that we drink in the UK. In addition, while takeaway coffee is extremely popular among Englishmen, it is not very common at all in Italy, especially in non-touristy areas. Generally, Italians prefer to drink their tiny coffees while standing at the bar and, for many, this short break is an important part of their day.</w:t>
      </w:r>
      <w:r>
        <w:rPr>
          <w:rFonts w:ascii="Times New Roman" w:hAnsi="Times New Roman"/>
        </w:rPr>
        <w:br w:type="textWrapping" w:clear="all"/>
      </w:r>
      <w:r>
        <w:rPr>
          <w:rFonts w:ascii="Times New Roman" w:hAnsi="Times New Roman"/>
        </w:rPr>
        <w:t xml:space="preserve">    Typically, breakfast at a bar in Italy includes a coffee and a pastry(油酥糕点). I have been spoiled for choice with lovely cafes in the Italian town I'm living in. These cafes sell a series of mouth-watering pastries--either plain or filled with cream, chocolate, jam or Nutella--as well as delicious coffee. Cappuccinos are very popular at breakfast time and, for me, a creamy cappuccino and a pastry is the perfect way to start the day. I think it's a nice way to head to bar to buy a coffee and a pastry for breakfast before working and it's relaxing to take more time to enjoy such breakfast at the weekend.</w:t>
      </w:r>
      <w:r>
        <w:rPr>
          <w:rFonts w:ascii="Times New Roman" w:hAnsi="Times New Roman"/>
        </w:rPr>
        <w:br w:type="textWrapping" w:clear="all"/>
      </w:r>
      <w:r>
        <w:rPr>
          <w:rFonts w:ascii="Times New Roman" w:hAnsi="Times New Roman"/>
        </w:rPr>
        <w:t xml:space="preserve">    Finally, I have found that coffee in Italy is so much cheaper than coffee in the UK. Of course, this means that in Italy it is possible to go out for coffee regularly without breaking the bank.</w:t>
      </w:r>
      <w:r>
        <w:rPr>
          <w:rFonts w:ascii="Times New Roman" w:hAnsi="Times New Roman"/>
        </w:rPr>
        <w:br w:type="textWrapping" w:clear="all"/>
      </w:r>
      <w:r>
        <w:rPr>
          <w:rFonts w:ascii="Times New Roman" w:hAnsi="Times New Roman"/>
        </w:rPr>
        <w:t>23. Which of the following do Italians like better?</w:t>
      </w:r>
      <w:r>
        <w:rPr>
          <w:rFonts w:ascii="Times New Roman" w:hAnsi="Times New Roman"/>
        </w:rPr>
        <w:br w:type="textWrapping" w:clear="all"/>
      </w:r>
      <w:r>
        <w:rPr>
          <w:rFonts w:hint="eastAsia" w:ascii="Times New Roman" w:hAnsi="Times New Roman"/>
          <w:lang w:val="en-US" w:eastAsia="zh-CN"/>
        </w:rPr>
        <w:tab/>
      </w:r>
      <w:r>
        <w:rPr>
          <w:rFonts w:ascii="Times New Roman" w:hAnsi="Times New Roman"/>
        </w:rPr>
        <w:t xml:space="preserve">A. Takeaway coffees. </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ascii="Times New Roman" w:hAnsi="Times New Roman"/>
        </w:rPr>
        <w:t xml:space="preserve">B.Huge coffees. </w:t>
      </w:r>
      <w:r>
        <w:rPr>
          <w:rFonts w:ascii="Times New Roman" w:hAnsi="Times New Roman"/>
        </w:rPr>
        <w:tab/>
      </w:r>
      <w:r>
        <w:rPr>
          <w:rFonts w:ascii="Times New Roman" w:hAnsi="Times New Roman"/>
        </w:rPr>
        <w:tab/>
      </w:r>
      <w:r>
        <w:rPr>
          <w:rFonts w:ascii="Times New Roman" w:hAnsi="Times New Roman"/>
        </w:rPr>
        <w:t xml:space="preserve"> </w:t>
      </w:r>
      <w:r>
        <w:rPr>
          <w:rFonts w:hint="eastAsia" w:ascii="Times New Roman" w:hAnsi="Times New Roman"/>
          <w:lang w:val="en-US" w:eastAsia="zh-CN"/>
        </w:rPr>
        <w:tab/>
      </w:r>
      <w:r>
        <w:rPr>
          <w:rFonts w:ascii="Times New Roman" w:hAnsi="Times New Roman"/>
        </w:rPr>
        <w:t>C</w:t>
      </w:r>
      <w:r>
        <w:rPr>
          <w:rFonts w:hint="eastAsia" w:ascii="Times New Roman" w:hAnsi="Times New Roman"/>
          <w:lang w:val="en-US" w:eastAsia="zh-CN"/>
        </w:rPr>
        <w:t>. c</w:t>
      </w:r>
      <w:r>
        <w:rPr>
          <w:rFonts w:ascii="Times New Roman" w:hAnsi="Times New Roman"/>
        </w:rPr>
        <w:t xml:space="preserve">reamy coffees. </w:t>
      </w:r>
      <w:r>
        <w:rPr>
          <w:rFonts w:ascii="Times New Roman" w:hAnsi="Times New Roman"/>
        </w:rPr>
        <w:tab/>
      </w:r>
      <w:r>
        <w:rPr>
          <w:rFonts w:hint="eastAsia" w:ascii="Times New Roman" w:hAnsi="Times New Roman"/>
          <w:lang w:val="en-US" w:eastAsia="zh-CN"/>
        </w:rPr>
        <w:tab/>
      </w:r>
      <w:r>
        <w:rPr>
          <w:rFonts w:ascii="Times New Roman" w:hAnsi="Times New Roman"/>
        </w:rPr>
        <w:t>D.Tiny, bitter coffees</w:t>
      </w:r>
      <w:r>
        <w:rPr>
          <w:rFonts w:ascii="Times New Roman" w:hAnsi="Times New Roman"/>
        </w:rPr>
        <w:br w:type="textWrapping" w:clear="all"/>
      </w:r>
      <w:r>
        <w:rPr>
          <w:rFonts w:ascii="Times New Roman" w:hAnsi="Times New Roman"/>
        </w:rPr>
        <w:t>24. What does the word"they "in Paragraph 2 refer to?</w:t>
      </w:r>
      <w:r>
        <w:rPr>
          <w:rFonts w:ascii="Times New Roman" w:hAnsi="Times New Roman"/>
        </w:rPr>
        <w:br w:type="textWrapping" w:clear="all"/>
      </w:r>
      <w:r>
        <w:rPr>
          <w:rFonts w:hint="eastAsia" w:ascii="Times New Roman" w:hAnsi="Times New Roman"/>
          <w:lang w:val="en-US" w:eastAsia="zh-CN"/>
        </w:rPr>
        <w:tab/>
      </w:r>
      <w:r>
        <w:rPr>
          <w:rFonts w:ascii="Times New Roman" w:hAnsi="Times New Roman"/>
        </w:rPr>
        <w:t>A. Italians</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B. Britons</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C. Coffees</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ascii="Times New Roman" w:hAnsi="Times New Roman"/>
        </w:rPr>
        <w:t>D.Cafes</w:t>
      </w:r>
      <w:r>
        <w:rPr>
          <w:rFonts w:ascii="Times New Roman" w:hAnsi="Times New Roman"/>
        </w:rPr>
        <w:br w:type="textWrapping" w:clear="all"/>
      </w:r>
      <w:r>
        <w:rPr>
          <w:rFonts w:ascii="Times New Roman" w:hAnsi="Times New Roman"/>
        </w:rPr>
        <w:t>25. What does the writer usually do when in Italy?</w:t>
      </w:r>
      <w:r>
        <w:rPr>
          <w:rFonts w:ascii="Times New Roman" w:hAnsi="Times New Roman"/>
        </w:rPr>
        <w:br w:type="textWrapping" w:clear="all"/>
      </w:r>
      <w:r>
        <w:rPr>
          <w:rFonts w:hint="eastAsia" w:ascii="Times New Roman" w:hAnsi="Times New Roman"/>
          <w:lang w:val="en-US" w:eastAsia="zh-CN"/>
        </w:rPr>
        <w:tab/>
      </w:r>
      <w:r>
        <w:rPr>
          <w:rFonts w:ascii="Times New Roman" w:hAnsi="Times New Roman"/>
        </w:rPr>
        <w:t>A. Sell tiny coffees to Italians.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B. Travel in touristy are</w:t>
      </w:r>
      <w:r>
        <w:rPr>
          <w:rFonts w:ascii="Times New Roman" w:hAnsi="Times New Roman"/>
        </w:rPr>
        <w:br w:type="textWrapping" w:clear="all"/>
      </w:r>
      <w:r>
        <w:rPr>
          <w:rFonts w:hint="eastAsia" w:ascii="Times New Roman" w:hAnsi="Times New Roman"/>
          <w:lang w:val="en-US" w:eastAsia="zh-CN"/>
        </w:rPr>
        <w:tab/>
      </w:r>
      <w:r>
        <w:rPr>
          <w:rFonts w:ascii="Times New Roman" w:hAnsi="Times New Roman"/>
        </w:rPr>
        <w:t>C. Enjoy a coffee with a pastry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D. Break the bank regularly.</w:t>
      </w:r>
      <w:r>
        <w:rPr>
          <w:rFonts w:ascii="Times New Roman" w:hAnsi="Times New Roman"/>
        </w:rPr>
        <w:br w:type="textWrapping" w:clear="all"/>
      </w:r>
      <w:r>
        <w:rPr>
          <w:rFonts w:ascii="Times New Roman" w:hAnsi="Times New Roman"/>
        </w:rPr>
        <w:t>26. Why can the writer often go out for coffee in Italy?</w:t>
      </w:r>
      <w:r>
        <w:rPr>
          <w:rFonts w:ascii="Times New Roman" w:hAnsi="Times New Roman"/>
        </w:rPr>
        <w:br w:type="textWrapping" w:clear="all"/>
      </w:r>
      <w:r>
        <w:rPr>
          <w:rFonts w:hint="eastAsia" w:ascii="Times New Roman" w:hAnsi="Times New Roman"/>
          <w:lang w:val="en-US" w:eastAsia="zh-CN"/>
        </w:rPr>
        <w:tab/>
      </w:r>
      <w:r>
        <w:rPr>
          <w:rFonts w:ascii="Times New Roman" w:hAnsi="Times New Roman"/>
        </w:rPr>
        <w:t>A. Because coffee is a part of Italian culture</w:t>
      </w:r>
      <w:r>
        <w:rPr>
          <w:rFonts w:ascii="Times New Roman" w:hAnsi="Times New Roman"/>
        </w:rPr>
        <w:tab/>
      </w:r>
      <w:r>
        <w:rPr>
          <w:rFonts w:ascii="Times New Roman" w:hAnsi="Times New Roman"/>
        </w:rPr>
        <w:t xml:space="preserve">    </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B. Because there are so many cafes or bars</w:t>
      </w:r>
      <w:r>
        <w:rPr>
          <w:rFonts w:ascii="Times New Roman" w:hAnsi="Times New Roman"/>
        </w:rPr>
        <w:br w:type="textWrapping" w:clear="all"/>
      </w:r>
      <w:r>
        <w:rPr>
          <w:rFonts w:hint="eastAsia" w:ascii="Times New Roman" w:hAnsi="Times New Roman"/>
          <w:lang w:val="en-US" w:eastAsia="zh-CN"/>
        </w:rPr>
        <w:tab/>
      </w:r>
      <w:r>
        <w:rPr>
          <w:rFonts w:ascii="Times New Roman" w:hAnsi="Times New Roman"/>
        </w:rPr>
        <w:t>C. Because Italian pastries are very delicious</w:t>
      </w:r>
      <w:r>
        <w:rPr>
          <w:rFonts w:ascii="Times New Roman" w:hAnsi="Times New Roman"/>
        </w:rPr>
        <w:tab/>
      </w:r>
      <w:r>
        <w:rPr>
          <w:rFonts w:ascii="Times New Roman" w:hAnsi="Times New Roman"/>
        </w:rPr>
        <w:t xml:space="preserve">    </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D. Because Italian coffee is very cheap.</w:t>
      </w:r>
    </w:p>
    <w:p>
      <w:pPr>
        <w:keepNext w:val="0"/>
        <w:keepLines w:val="0"/>
        <w:pageBreakBefore w:val="0"/>
        <w:widowControl/>
        <w:kinsoku/>
        <w:wordWrap/>
        <w:overflowPunct/>
        <w:topLinePunct w:val="0"/>
        <w:autoSpaceDE/>
        <w:autoSpaceDN/>
        <w:bidi w:val="0"/>
        <w:adjustRightInd/>
        <w:snapToGrid/>
        <w:spacing w:after="160" w:line="400" w:lineRule="exact"/>
        <w:jc w:val="center"/>
        <w:textAlignment w:val="auto"/>
        <w:rPr>
          <w:rFonts w:ascii="Times New Roman" w:hAnsi="Times New Roman"/>
        </w:rPr>
      </w:pPr>
      <w:r>
        <w:rPr>
          <w:rFonts w:ascii="Times New Roman" w:hAnsi="Times New Roman"/>
        </w:rPr>
        <w:t>D</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ascii="Times New Roman" w:hAnsi="Times New Roman"/>
        </w:rPr>
      </w:pPr>
      <w:r>
        <w:rPr>
          <w:rFonts w:ascii="Times New Roman" w:hAnsi="Times New Roman"/>
        </w:rPr>
        <w:t>To me, the concept(概念) of home changes along with my age all the time.</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ascii="Times New Roman" w:hAnsi="Times New Roman"/>
        </w:rPr>
      </w:pPr>
      <w:r>
        <w:rPr>
          <w:rFonts w:ascii="Times New Roman" w:hAnsi="Times New Roman"/>
        </w:rPr>
        <w:t>In my childhood, home was a number of calls. It seems that I had more free time than today’s children. I didn’t have to show up in front of my parents right after school. Instead I would go to play with my classmates who lived in the neighborhood. We played like mad until dinner was ready and our parents called “Come back! Come home for supper!”     Days passed by as I grew up in the company of those calls which are still echoing(回响) in my ears even now.</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ascii="Times New Roman" w:hAnsi="Times New Roman"/>
        </w:rPr>
      </w:pPr>
      <w:r>
        <w:rPr>
          <w:rFonts w:ascii="Times New Roman" w:hAnsi="Times New Roman"/>
        </w:rPr>
        <w:t>In a short while, my childhood was gone. When a thin layer of hair(胡须) began to grow around the corners of my mouth, home became a place I tried to run away from.</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ascii="Times New Roman" w:hAnsi="Times New Roman"/>
        </w:rPr>
      </w:pPr>
      <w:r>
        <w:rPr>
          <w:rFonts w:ascii="Times New Roman" w:hAnsi="Times New Roman"/>
        </w:rPr>
        <w:t>As I read more and more, my world opened up, larger than before me. The bed I used to sleep in became too small, and words of care from my parents began to sound meaningless. How I wished I could have a space of my own someday! Later I was joined the army and put on the green uniform. During my service days, home was the series of letters I received one after another. My most homesick moments were when I read those letters from my family.</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ascii="Times New Roman" w:hAnsi="Times New Roman"/>
        </w:rPr>
      </w:pPr>
      <w:r>
        <w:rPr>
          <w:rFonts w:ascii="Times New Roman" w:hAnsi="Times New Roman"/>
        </w:rPr>
        <w:t>When I got a job, I began to get “hurt”, to rise and fall in a sea of people, and to understand that you can’t share all your pains with other people, even with your best friends. So again, another wave of homesickness came over me. When I was badly hurt, I imagined myself flying home on wings. Pushing open the door, I let tears flow down my face. At that moment I felt that as large as the world was, what I needed was only the familiar smell of home and the unchanged view outside the window of my old house…</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ascii="Times New Roman" w:hAnsi="Times New Roman"/>
        </w:rPr>
      </w:pPr>
      <w:r>
        <w:rPr>
          <w:rFonts w:ascii="Times New Roman" w:hAnsi="Times New Roman"/>
        </w:rPr>
        <w:t>Although I already have much life experience behind me, I know there is still a long way ahead and my concept of home will go on developing. But already I have come to see that home is where we can find the true meaning of all the busy rush life. What makes the concept different is that sometimes it refers to a person’s home and sometimes to the home of many, many people.</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27. What does the underlined word “company” mean in Chinese in Paragraph 2?</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A. 公司 </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 xml:space="preserve">B. 陪伴 </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 xml:space="preserve">C. 友情 </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D. 氛围</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28. From the passage, which of the following statements is TRUE?</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 xml:space="preserve">A. He misses his life in his childhood.                </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B. He lives a happy life when he studies at school.</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C. He enjoys himself during his service days in the army.</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D. He can share his feelings--happiness and sadness-- with his buddies.</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29. From the whole passage, what will be talked in the following passage?</w:t>
      </w:r>
    </w:p>
    <w:p>
      <w:pPr>
        <w:keepNext w:val="0"/>
        <w:keepLines w:val="0"/>
        <w:pageBreakBefore w:val="0"/>
        <w:widowControl/>
        <w:kinsoku/>
        <w:wordWrap/>
        <w:overflowPunct/>
        <w:topLinePunct w:val="0"/>
        <w:autoSpaceDE/>
        <w:autoSpaceDN/>
        <w:bidi w:val="0"/>
        <w:adjustRightInd/>
        <w:snapToGrid/>
        <w:spacing w:line="400" w:lineRule="exact"/>
        <w:ind w:firstLine="420" w:firstLineChars="0"/>
        <w:textAlignment w:val="auto"/>
        <w:rPr>
          <w:rFonts w:ascii="Times New Roman" w:hAnsi="Times New Roman"/>
        </w:rPr>
      </w:pPr>
      <w:r>
        <w:rPr>
          <w:rFonts w:ascii="Times New Roman" w:hAnsi="Times New Roman"/>
        </w:rPr>
        <w:t>A. His mother</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B. Being a parent</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ascii="Times New Roman" w:hAnsi="Times New Roman"/>
        </w:rPr>
        <w:t>C. His job</w:t>
      </w:r>
      <w:r>
        <w:rPr>
          <w:rFonts w:ascii="Times New Roman" w:hAnsi="Times New Roman"/>
        </w:rPr>
        <w:tab/>
      </w:r>
      <w:r>
        <w:rPr>
          <w:rFonts w:ascii="Times New Roman" w:hAnsi="Times New Roman"/>
        </w:rPr>
        <w:tab/>
      </w:r>
      <w:r>
        <w:rPr>
          <w:rFonts w:hint="eastAsia" w:ascii="Times New Roman" w:hAnsi="Times New Roman"/>
          <w:lang w:val="en-US" w:eastAsia="zh-CN"/>
        </w:rPr>
        <w:tab/>
      </w:r>
      <w:r>
        <w:rPr>
          <w:rFonts w:hint="eastAsia" w:ascii="Times New Roman" w:hAnsi="Times New Roman"/>
          <w:lang w:val="en-US" w:eastAsia="zh-CN"/>
        </w:rPr>
        <w:tab/>
      </w:r>
      <w:r>
        <w:rPr>
          <w:rFonts w:ascii="Times New Roman" w:hAnsi="Times New Roman"/>
        </w:rPr>
        <w:t>D. The last years of his life.</w:t>
      </w:r>
    </w:p>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Times New Roman" w:hAnsi="Times New Roman" w:eastAsia="宋体"/>
          <w:lang w:eastAsia="zh-CN"/>
        </w:rPr>
      </w:pPr>
      <w:r>
        <w:rPr>
          <w:rFonts w:ascii="Times New Roman" w:hAnsi="Times New Roman"/>
          <w:highlight w:val="white"/>
        </w:rPr>
        <w:t>30</w:t>
      </w:r>
      <w:r>
        <w:rPr>
          <w:rFonts w:hint="eastAsia" w:ascii="Times New Roman" w:hAnsi="Times New Roman"/>
          <w:highlight w:val="white"/>
          <w:lang w:eastAsia="zh-CN"/>
        </w:rPr>
        <w:t xml:space="preserve">. </w:t>
      </w:r>
      <w:r>
        <w:rPr>
          <w:rFonts w:ascii="Times New Roman" w:hAnsi="Times New Roman"/>
          <w:highlight w:val="white"/>
        </w:rPr>
        <w:t>What is the best title for the passage</w:t>
      </w:r>
      <w:r>
        <w:rPr>
          <w:rFonts w:hint="eastAsia" w:ascii="Times New Roman" w:hAnsi="Times New Roman"/>
          <w:highlight w:val="white"/>
          <w:lang w:eastAsia="zh-CN"/>
        </w:rPr>
        <w:t>?</w:t>
      </w:r>
      <w:r>
        <w:rPr>
          <w:rFonts w:ascii="Times New Roman" w:hAnsi="Times New Roman"/>
        </w:rPr>
        <w:br w:type="textWrapping"/>
      </w:r>
      <w:r>
        <w:rPr>
          <w:rFonts w:hint="eastAsia" w:ascii="Times New Roman" w:hAnsi="Times New Roman"/>
          <w:lang w:val="en-US" w:eastAsia="zh-CN"/>
        </w:rPr>
        <w:tab/>
      </w:r>
      <w:r>
        <w:rPr>
          <w:rFonts w:ascii="Times New Roman" w:hAnsi="Times New Roman"/>
          <w:highlight w:val="white"/>
        </w:rPr>
        <w:t>A</w:t>
      </w:r>
      <w:r>
        <w:rPr>
          <w:rFonts w:hint="eastAsia" w:ascii="Times New Roman" w:hAnsi="Times New Roman"/>
          <w:highlight w:val="white"/>
          <w:lang w:eastAsia="zh-CN"/>
        </w:rPr>
        <w:t xml:space="preserve">. </w:t>
      </w:r>
      <w:r>
        <w:rPr>
          <w:rFonts w:ascii="Times New Roman" w:hAnsi="Times New Roman"/>
          <w:highlight w:val="white"/>
        </w:rPr>
        <w:t xml:space="preserve">Missing my parents and home      </w:t>
      </w:r>
      <w:r>
        <w:rPr>
          <w:rFonts w:hint="eastAsia" w:ascii="Times New Roman" w:hAnsi="Times New Roman"/>
          <w:highlight w:val="white"/>
          <w:lang w:val="en-US" w:eastAsia="zh-CN"/>
        </w:rPr>
        <w:tab/>
      </w:r>
      <w:r>
        <w:rPr>
          <w:rFonts w:hint="eastAsia" w:ascii="Times New Roman" w:hAnsi="Times New Roman"/>
          <w:highlight w:val="white"/>
          <w:lang w:val="en-US" w:eastAsia="zh-CN"/>
        </w:rPr>
        <w:tab/>
      </w:r>
      <w:r>
        <w:rPr>
          <w:rFonts w:hint="eastAsia" w:ascii="Times New Roman" w:hAnsi="Times New Roman"/>
          <w:highlight w:val="white"/>
          <w:lang w:val="en-US" w:eastAsia="zh-CN"/>
        </w:rPr>
        <w:tab/>
      </w:r>
      <w:r>
        <w:rPr>
          <w:rFonts w:hint="eastAsia" w:ascii="Times New Roman" w:hAnsi="Times New Roman"/>
          <w:highlight w:val="white"/>
          <w:lang w:val="en-US" w:eastAsia="zh-CN"/>
        </w:rPr>
        <w:tab/>
      </w:r>
      <w:r>
        <w:rPr>
          <w:rFonts w:ascii="Times New Roman" w:hAnsi="Times New Roman"/>
          <w:highlight w:val="white"/>
        </w:rPr>
        <w:t>B</w:t>
      </w:r>
      <w:r>
        <w:rPr>
          <w:rFonts w:hint="eastAsia" w:ascii="Times New Roman" w:hAnsi="Times New Roman"/>
          <w:highlight w:val="white"/>
          <w:lang w:eastAsia="zh-CN"/>
        </w:rPr>
        <w:t xml:space="preserve">. </w:t>
      </w:r>
      <w:r>
        <w:rPr>
          <w:rFonts w:ascii="Times New Roman" w:hAnsi="Times New Roman"/>
          <w:highlight w:val="white"/>
        </w:rPr>
        <w:t>Escaping from home</w:t>
      </w:r>
      <w:r>
        <w:rPr>
          <w:rFonts w:ascii="Times New Roman" w:hAnsi="Times New Roman"/>
        </w:rPr>
        <w:br w:type="textWrapping"/>
      </w:r>
      <w:r>
        <w:rPr>
          <w:rFonts w:hint="eastAsia" w:ascii="Times New Roman" w:hAnsi="Times New Roman"/>
          <w:lang w:val="en-US" w:eastAsia="zh-CN"/>
        </w:rPr>
        <w:tab/>
      </w:r>
      <w:r>
        <w:rPr>
          <w:rFonts w:ascii="Times New Roman" w:hAnsi="Times New Roman"/>
          <w:highlight w:val="white"/>
        </w:rPr>
        <w:t>C</w:t>
      </w:r>
      <w:r>
        <w:rPr>
          <w:rFonts w:hint="eastAsia" w:ascii="Times New Roman" w:hAnsi="Times New Roman"/>
          <w:highlight w:val="white"/>
          <w:lang w:eastAsia="zh-CN"/>
        </w:rPr>
        <w:t xml:space="preserve">. </w:t>
      </w:r>
      <w:r>
        <w:rPr>
          <w:rFonts w:ascii="Times New Roman" w:hAnsi="Times New Roman"/>
          <w:highlight w:val="white"/>
        </w:rPr>
        <w:t xml:space="preserve">A changing concept of home      </w:t>
      </w:r>
      <w:r>
        <w:rPr>
          <w:rFonts w:hint="eastAsia" w:ascii="Times New Roman" w:hAnsi="Times New Roman"/>
          <w:highlight w:val="white"/>
          <w:lang w:val="en-US" w:eastAsia="zh-CN"/>
        </w:rPr>
        <w:tab/>
      </w:r>
      <w:r>
        <w:rPr>
          <w:rFonts w:hint="eastAsia" w:ascii="Times New Roman" w:hAnsi="Times New Roman"/>
          <w:highlight w:val="white"/>
          <w:lang w:val="en-US" w:eastAsia="zh-CN"/>
        </w:rPr>
        <w:tab/>
      </w:r>
      <w:r>
        <w:rPr>
          <w:rFonts w:hint="eastAsia" w:ascii="Times New Roman" w:hAnsi="Times New Roman"/>
          <w:highlight w:val="white"/>
          <w:lang w:val="en-US" w:eastAsia="zh-CN"/>
        </w:rPr>
        <w:tab/>
      </w:r>
      <w:r>
        <w:rPr>
          <w:rFonts w:hint="eastAsia" w:ascii="Times New Roman" w:hAnsi="Times New Roman"/>
          <w:highlight w:val="white"/>
          <w:lang w:val="en-US" w:eastAsia="zh-CN"/>
        </w:rPr>
        <w:tab/>
      </w:r>
      <w:r>
        <w:rPr>
          <w:rFonts w:hint="eastAsia" w:ascii="Times New Roman" w:hAnsi="Times New Roman"/>
          <w:highlight w:val="white"/>
          <w:lang w:val="en-US" w:eastAsia="zh-CN"/>
        </w:rPr>
        <w:tab/>
      </w:r>
      <w:r>
        <w:rPr>
          <w:rFonts w:ascii="Times New Roman" w:hAnsi="Times New Roman"/>
          <w:highlight w:val="white"/>
        </w:rPr>
        <w:t>D</w:t>
      </w:r>
      <w:r>
        <w:rPr>
          <w:rFonts w:hint="eastAsia" w:ascii="Times New Roman" w:hAnsi="Times New Roman"/>
          <w:highlight w:val="white"/>
          <w:lang w:eastAsia="zh-CN"/>
        </w:rPr>
        <w:t xml:space="preserve">. </w:t>
      </w:r>
      <w:r>
        <w:rPr>
          <w:rFonts w:ascii="Times New Roman" w:hAnsi="Times New Roman"/>
          <w:highlight w:val="white"/>
        </w:rPr>
        <w:t>A developing home</w:t>
      </w:r>
      <w:r>
        <w:rPr>
          <w:rFonts w:hint="eastAsia" w:ascii="Times New Roman" w:hAnsi="Times New Roman"/>
          <w:highlight w:val="white"/>
          <w:lang w:eastAsia="zh-CN"/>
        </w:rPr>
        <w:t xml:space="preserve">. </w:t>
      </w:r>
    </w:p>
    <w:p>
      <w:pPr>
        <w:pStyle w:val="21"/>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Times New Roman"/>
          <w:sz w:val="21"/>
          <w:szCs w:val="21"/>
        </w:rPr>
      </w:pPr>
    </w:p>
    <w:p>
      <w:pPr>
        <w:pStyle w:val="21"/>
        <w:keepNext w:val="0"/>
        <w:keepLines w:val="0"/>
        <w:pageBreakBefore w:val="0"/>
        <w:widowControl/>
        <w:numPr>
          <w:ilvl w:val="0"/>
          <w:numId w:val="2"/>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Calibri"/>
          <w:b/>
          <w:sz w:val="21"/>
          <w:szCs w:val="21"/>
        </w:rPr>
      </w:pPr>
      <w:r>
        <w:rPr>
          <w:rFonts w:hint="eastAsia" w:ascii="Times New Roman" w:hAnsi="Times New Roman"/>
          <w:b/>
          <w:sz w:val="21"/>
          <w:szCs w:val="21"/>
          <w:lang w:eastAsia="zh-CN"/>
        </w:rPr>
        <w:t>(</w:t>
      </w:r>
      <w:r>
        <w:rPr>
          <w:rFonts w:ascii="Times New Roman" w:hAnsi="Times New Roman"/>
          <w:b/>
          <w:sz w:val="21"/>
          <w:szCs w:val="21"/>
        </w:rPr>
        <w:t>共五小题</w:t>
      </w:r>
      <w:r>
        <w:rPr>
          <w:rFonts w:hint="eastAsia" w:ascii="Times New Roman" w:hAnsi="Times New Roman"/>
          <w:b/>
          <w:sz w:val="21"/>
          <w:szCs w:val="21"/>
          <w:lang w:eastAsia="zh-CN"/>
        </w:rPr>
        <w:t xml:space="preserve">, </w:t>
      </w:r>
      <w:r>
        <w:rPr>
          <w:rFonts w:ascii="Times New Roman" w:hAnsi="Times New Roman"/>
          <w:b/>
          <w:sz w:val="21"/>
          <w:szCs w:val="21"/>
        </w:rPr>
        <w:t>每小题</w:t>
      </w:r>
      <w:r>
        <w:rPr>
          <w:rFonts w:ascii="Times New Roman" w:hAnsi="Times New Roman" w:eastAsia="Calibri"/>
          <w:b/>
          <w:sz w:val="21"/>
          <w:szCs w:val="21"/>
        </w:rPr>
        <w:t>2</w:t>
      </w:r>
      <w:r>
        <w:rPr>
          <w:rFonts w:ascii="Times New Roman" w:hAnsi="Times New Roman"/>
          <w:b/>
          <w:sz w:val="21"/>
          <w:szCs w:val="21"/>
        </w:rPr>
        <w:t>分</w:t>
      </w:r>
      <w:r>
        <w:rPr>
          <w:rFonts w:hint="eastAsia" w:ascii="Times New Roman" w:hAnsi="Times New Roman"/>
          <w:b/>
          <w:sz w:val="21"/>
          <w:szCs w:val="21"/>
          <w:lang w:eastAsia="zh-CN"/>
        </w:rPr>
        <w:t xml:space="preserve">, </w:t>
      </w:r>
      <w:r>
        <w:rPr>
          <w:rFonts w:ascii="Times New Roman" w:hAnsi="Times New Roman"/>
          <w:b/>
          <w:sz w:val="21"/>
          <w:szCs w:val="21"/>
        </w:rPr>
        <w:t>满分</w:t>
      </w:r>
      <w:r>
        <w:rPr>
          <w:rFonts w:ascii="Times New Roman" w:hAnsi="Times New Roman" w:eastAsia="Calibri"/>
          <w:b/>
          <w:sz w:val="21"/>
          <w:szCs w:val="21"/>
        </w:rPr>
        <w:t>10</w:t>
      </w:r>
      <w:r>
        <w:rPr>
          <w:rFonts w:ascii="Times New Roman" w:hAnsi="Times New Roman"/>
          <w:b/>
          <w:sz w:val="21"/>
          <w:szCs w:val="21"/>
        </w:rPr>
        <w:t>分</w:t>
      </w:r>
      <w:r>
        <w:rPr>
          <w:rFonts w:hint="eastAsia" w:ascii="Times New Roman" w:hAnsi="Times New Roman"/>
          <w:b/>
          <w:sz w:val="21"/>
          <w:szCs w:val="21"/>
          <w:lang w:eastAsia="zh-CN"/>
        </w:rPr>
        <w:t>)</w:t>
      </w:r>
    </w:p>
    <w:p>
      <w:pPr>
        <w:pStyle w:val="21"/>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Calibri"/>
          <w:b/>
          <w:sz w:val="21"/>
          <w:szCs w:val="21"/>
        </w:rPr>
      </w:pPr>
      <w:r>
        <w:rPr>
          <w:rFonts w:ascii="Times New Roman" w:hAnsi="Times New Roman"/>
          <w:b/>
          <w:sz w:val="21"/>
          <w:szCs w:val="21"/>
        </w:rPr>
        <w:t>下面文章共有五处</w:t>
      </w:r>
      <w:r>
        <w:rPr>
          <w:rFonts w:hint="eastAsia" w:ascii="Times New Roman" w:hAnsi="Times New Roman"/>
          <w:b/>
          <w:sz w:val="21"/>
          <w:szCs w:val="21"/>
          <w:lang w:eastAsia="zh-CN"/>
        </w:rPr>
        <w:t>(</w:t>
      </w:r>
      <w:r>
        <w:rPr>
          <w:rFonts w:ascii="Times New Roman" w:hAnsi="Times New Roman"/>
          <w:b/>
          <w:sz w:val="21"/>
          <w:szCs w:val="21"/>
        </w:rPr>
        <w:t>第</w:t>
      </w:r>
      <w:r>
        <w:rPr>
          <w:rFonts w:ascii="Times New Roman" w:hAnsi="Times New Roman" w:eastAsia="Calibri"/>
          <w:b/>
          <w:sz w:val="21"/>
          <w:szCs w:val="21"/>
        </w:rPr>
        <w:t>31-35</w:t>
      </w:r>
      <w:r>
        <w:rPr>
          <w:rFonts w:ascii="Times New Roman" w:hAnsi="Times New Roman"/>
          <w:b/>
          <w:sz w:val="21"/>
          <w:szCs w:val="21"/>
        </w:rPr>
        <w:t>题</w:t>
      </w:r>
      <w:r>
        <w:rPr>
          <w:rFonts w:hint="eastAsia" w:ascii="Times New Roman" w:hAnsi="Times New Roman"/>
          <w:b/>
          <w:sz w:val="21"/>
          <w:szCs w:val="21"/>
          <w:lang w:eastAsia="zh-CN"/>
        </w:rPr>
        <w:t>)</w:t>
      </w:r>
      <w:r>
        <w:rPr>
          <w:rFonts w:ascii="Times New Roman" w:hAnsi="Times New Roman"/>
          <w:b/>
          <w:sz w:val="21"/>
          <w:szCs w:val="21"/>
        </w:rPr>
        <w:t>需要加入小标题。请从以下选项</w:t>
      </w:r>
      <w:r>
        <w:rPr>
          <w:rFonts w:hint="eastAsia" w:ascii="Times New Roman" w:hAnsi="Times New Roman"/>
          <w:b/>
          <w:sz w:val="21"/>
          <w:szCs w:val="21"/>
          <w:lang w:eastAsia="zh-CN"/>
        </w:rPr>
        <w:t>(</w:t>
      </w:r>
      <w:r>
        <w:rPr>
          <w:rFonts w:ascii="Times New Roman" w:hAnsi="Times New Roman" w:eastAsia="Calibri"/>
          <w:b/>
          <w:sz w:val="21"/>
          <w:szCs w:val="21"/>
        </w:rPr>
        <w:t>A</w:t>
      </w:r>
      <w:r>
        <w:rPr>
          <w:rFonts w:ascii="Times New Roman" w:hAnsi="Times New Roman"/>
          <w:b/>
          <w:sz w:val="21"/>
          <w:szCs w:val="21"/>
        </w:rPr>
        <w:t>、</w:t>
      </w:r>
      <w:r>
        <w:rPr>
          <w:rFonts w:ascii="Times New Roman" w:hAnsi="Times New Roman" w:eastAsia="Calibri"/>
          <w:b/>
          <w:sz w:val="21"/>
          <w:szCs w:val="21"/>
        </w:rPr>
        <w:t>B</w:t>
      </w:r>
      <w:r>
        <w:rPr>
          <w:rFonts w:ascii="Times New Roman" w:hAnsi="Times New Roman"/>
          <w:b/>
          <w:sz w:val="21"/>
          <w:szCs w:val="21"/>
        </w:rPr>
        <w:t>、</w:t>
      </w:r>
      <w:r>
        <w:rPr>
          <w:rFonts w:ascii="Times New Roman" w:hAnsi="Times New Roman" w:eastAsia="Calibri"/>
          <w:b/>
          <w:sz w:val="21"/>
          <w:szCs w:val="21"/>
        </w:rPr>
        <w:t>C</w:t>
      </w:r>
      <w:r>
        <w:rPr>
          <w:rFonts w:ascii="Times New Roman" w:hAnsi="Times New Roman"/>
          <w:b/>
          <w:sz w:val="21"/>
          <w:szCs w:val="21"/>
        </w:rPr>
        <w:t>、</w:t>
      </w:r>
      <w:r>
        <w:rPr>
          <w:rFonts w:ascii="Times New Roman" w:hAnsi="Times New Roman" w:eastAsia="Calibri"/>
          <w:b/>
          <w:sz w:val="21"/>
          <w:szCs w:val="21"/>
        </w:rPr>
        <w:t>D</w:t>
      </w:r>
      <w:r>
        <w:rPr>
          <w:rFonts w:ascii="Times New Roman" w:hAnsi="Times New Roman"/>
          <w:b/>
          <w:sz w:val="21"/>
          <w:szCs w:val="21"/>
        </w:rPr>
        <w:t>和</w:t>
      </w:r>
      <w:r>
        <w:rPr>
          <w:rFonts w:ascii="Times New Roman" w:hAnsi="Times New Roman" w:eastAsia="Calibri"/>
          <w:b/>
          <w:sz w:val="21"/>
          <w:szCs w:val="21"/>
        </w:rPr>
        <w:t>F</w:t>
      </w:r>
      <w:r>
        <w:rPr>
          <w:rFonts w:hint="eastAsia" w:ascii="Times New Roman" w:hAnsi="Times New Roman"/>
          <w:b/>
          <w:sz w:val="21"/>
          <w:szCs w:val="21"/>
          <w:lang w:eastAsia="zh-CN"/>
        </w:rPr>
        <w:t>)</w:t>
      </w:r>
      <w:r>
        <w:rPr>
          <w:rFonts w:ascii="Times New Roman" w:hAnsi="Times New Roman"/>
          <w:b/>
          <w:sz w:val="21"/>
          <w:szCs w:val="21"/>
        </w:rPr>
        <w:t>中选出符合各段意思的小标题。选项中有一项是多余选项。</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The following are some important reasons why you need to set goals for yourself.</w:t>
      </w:r>
      <w:r>
        <w:rPr>
          <w:rFonts w:ascii="Times New Roman" w:hAnsi="Times New Roman"/>
        </w:rPr>
        <w:br w:type="textWrapping"/>
      </w:r>
      <w:r>
        <w:rPr>
          <w:rFonts w:ascii="Times New Roman" w:hAnsi="Times New Roman"/>
        </w:rPr>
        <w:t>31.___________ Having a goal written down with a set date for accomplishment (完成)gives you something to plan and work for.</w:t>
      </w:r>
      <w:r>
        <w:rPr>
          <w:rFonts w:ascii="Times New Roman" w:hAnsi="Times New Roman"/>
        </w:rPr>
        <w:br w:type="textWrapping"/>
      </w:r>
      <w:r>
        <w:rPr>
          <w:rFonts w:ascii="Times New Roman" w:hAnsi="Times New Roman"/>
        </w:rPr>
        <w:t>32.___________Most of us have big dreams that seem impossible to accomplish. It's easy to feel disappointed when you're staring at a difficult task. Proper goal setting can help break larger aspirations (愿望) into smaller and more achievable stepping stones.</w:t>
      </w:r>
      <w:r>
        <w:rPr>
          <w:rFonts w:ascii="Times New Roman" w:hAnsi="Times New Roman"/>
        </w:rPr>
        <w:br w:type="textWrapping"/>
      </w:r>
      <w:r>
        <w:rPr>
          <w:rFonts w:ascii="Times New Roman" w:hAnsi="Times New Roman"/>
        </w:rPr>
        <w:t xml:space="preserve">33.___________Sometimes, looking back on a goal you set for yourself six months, or one year ago, you realize that you were supposed to accomplish a lot more than you actually did. It's a sign that whatever you're doing isn't working. So you need to make real changes if you want to get where you want to be. </w:t>
      </w:r>
      <w:r>
        <w:rPr>
          <w:rFonts w:ascii="Times New Roman" w:hAnsi="Times New Roman"/>
        </w:rPr>
        <w:br w:type="textWrapping"/>
      </w:r>
      <w:r>
        <w:rPr>
          <w:rFonts w:ascii="Times New Roman" w:hAnsi="Times New Roman"/>
        </w:rPr>
        <w:t>34.__________There are times when we set goals that don't really show what we want. Sometimes we think we need more money, when we really need a change of environment. By asking ourselves what we really want and continually reconsidering our goals, we can find out what we really want in life.</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hint="eastAsia" w:ascii="Times New Roman" w:hAnsi="Times New Roman"/>
          <w:lang w:val="en-US" w:eastAsia="zh-CN"/>
        </w:rPr>
        <w:t>35.</w:t>
      </w:r>
      <w:r>
        <w:rPr>
          <w:rFonts w:ascii="Times New Roman" w:hAnsi="Times New Roman"/>
        </w:rPr>
        <w:t xml:space="preserve">__________ Imagine you’re on vacation. Wouldn’t you want to find out exactly what you want to see with the limited (有限的) time? In many ways, life is like a vacation. We’re given a limited amount of time to pursue the experiences we want and then before you know it, it’s time to go. Without a clear sense of what you want to do you’ll never be able to live life to the fullest. </w:t>
      </w:r>
    </w:p>
    <w:tbl>
      <w:tblPr>
        <w:tblStyle w:val="24"/>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pStyle w:val="37"/>
              <w:keepNext w:val="0"/>
              <w:keepLines w:val="0"/>
              <w:pageBreakBefore w:val="0"/>
              <w:widowControl/>
              <w:numPr>
                <w:ilvl w:val="0"/>
                <w:numId w:val="3"/>
              </w:numPr>
              <w:kinsoku/>
              <w:wordWrap/>
              <w:overflowPunct/>
              <w:topLinePunct w:val="0"/>
              <w:autoSpaceDE/>
              <w:autoSpaceDN/>
              <w:bidi w:val="0"/>
              <w:adjustRightInd/>
              <w:snapToGrid/>
              <w:spacing w:line="400" w:lineRule="exact"/>
              <w:textAlignment w:val="auto"/>
            </w:pPr>
            <w:r>
              <w:t xml:space="preserve">Goals move you forward. </w:t>
            </w:r>
          </w:p>
          <w:p>
            <w:pPr>
              <w:pStyle w:val="37"/>
              <w:keepNext w:val="0"/>
              <w:keepLines w:val="0"/>
              <w:pageBreakBefore w:val="0"/>
              <w:widowControl/>
              <w:numPr>
                <w:ilvl w:val="0"/>
                <w:numId w:val="3"/>
              </w:numPr>
              <w:kinsoku/>
              <w:wordWrap/>
              <w:overflowPunct/>
              <w:topLinePunct w:val="0"/>
              <w:autoSpaceDE/>
              <w:autoSpaceDN/>
              <w:bidi w:val="0"/>
              <w:adjustRightInd/>
              <w:snapToGrid/>
              <w:spacing w:line="400" w:lineRule="exact"/>
              <w:textAlignment w:val="auto"/>
            </w:pPr>
            <w:r>
              <w:t xml:space="preserve">Goals help you live life to the fullest. </w:t>
            </w:r>
          </w:p>
          <w:p>
            <w:pPr>
              <w:pStyle w:val="37"/>
              <w:keepNext w:val="0"/>
              <w:keepLines w:val="0"/>
              <w:pageBreakBefore w:val="0"/>
              <w:widowControl/>
              <w:numPr>
                <w:ilvl w:val="0"/>
                <w:numId w:val="3"/>
              </w:numPr>
              <w:kinsoku/>
              <w:wordWrap/>
              <w:overflowPunct/>
              <w:topLinePunct w:val="0"/>
              <w:autoSpaceDE/>
              <w:autoSpaceDN/>
              <w:bidi w:val="0"/>
              <w:adjustRightInd/>
              <w:snapToGrid/>
              <w:spacing w:line="400" w:lineRule="exact"/>
              <w:textAlignment w:val="auto"/>
            </w:pPr>
            <w:r>
              <w:t xml:space="preserve">Goals help you make more money. </w:t>
            </w:r>
          </w:p>
          <w:p>
            <w:pPr>
              <w:pStyle w:val="37"/>
              <w:keepNext w:val="0"/>
              <w:keepLines w:val="0"/>
              <w:pageBreakBefore w:val="0"/>
              <w:widowControl/>
              <w:numPr>
                <w:ilvl w:val="0"/>
                <w:numId w:val="3"/>
              </w:numPr>
              <w:kinsoku/>
              <w:wordWrap/>
              <w:overflowPunct/>
              <w:topLinePunct w:val="0"/>
              <w:autoSpaceDE/>
              <w:autoSpaceDN/>
              <w:bidi w:val="0"/>
              <w:adjustRightInd/>
              <w:snapToGrid/>
              <w:spacing w:line="400" w:lineRule="exact"/>
              <w:textAlignment w:val="auto"/>
            </w:pPr>
            <w:r>
              <w:t xml:space="preserve">Goals hold you accountable(对...负责) for failure. </w:t>
            </w:r>
          </w:p>
          <w:p>
            <w:pPr>
              <w:pStyle w:val="37"/>
              <w:keepNext w:val="0"/>
              <w:keepLines w:val="0"/>
              <w:pageBreakBefore w:val="0"/>
              <w:widowControl/>
              <w:numPr>
                <w:ilvl w:val="0"/>
                <w:numId w:val="3"/>
              </w:numPr>
              <w:kinsoku/>
              <w:wordWrap/>
              <w:overflowPunct/>
              <w:topLinePunct w:val="0"/>
              <w:autoSpaceDE/>
              <w:autoSpaceDN/>
              <w:bidi w:val="0"/>
              <w:adjustRightInd/>
              <w:snapToGrid/>
              <w:spacing w:line="400" w:lineRule="exact"/>
              <w:textAlignment w:val="auto"/>
            </w:pPr>
            <w:r>
              <w:t xml:space="preserve">Goals tell you what you truly want. </w:t>
            </w:r>
          </w:p>
          <w:p>
            <w:pPr>
              <w:pStyle w:val="37"/>
              <w:keepNext w:val="0"/>
              <w:keepLines w:val="0"/>
              <w:pageBreakBefore w:val="0"/>
              <w:widowControl/>
              <w:numPr>
                <w:ilvl w:val="0"/>
                <w:numId w:val="3"/>
              </w:numPr>
              <w:kinsoku/>
              <w:wordWrap/>
              <w:overflowPunct/>
              <w:topLinePunct w:val="0"/>
              <w:autoSpaceDE/>
              <w:autoSpaceDN/>
              <w:bidi w:val="0"/>
              <w:adjustRightInd/>
              <w:snapToGrid/>
              <w:spacing w:line="400" w:lineRule="exact"/>
              <w:textAlignment w:val="auto"/>
            </w:pPr>
            <w:r>
              <w:t xml:space="preserve">Goals help to turn difficult tasks into easy ones. </w:t>
            </w:r>
          </w:p>
        </w:tc>
      </w:tr>
    </w:tbl>
    <w:p>
      <w:pPr>
        <w:pStyle w:val="21"/>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p>
    <w:p>
      <w:pPr>
        <w:pStyle w:val="21"/>
        <w:keepNext w:val="0"/>
        <w:keepLines w:val="0"/>
        <w:pageBreakBefore w:val="0"/>
        <w:widowControl/>
        <w:numPr>
          <w:ilvl w:val="0"/>
          <w:numId w:val="4"/>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Calibri"/>
          <w:b/>
          <w:sz w:val="21"/>
          <w:szCs w:val="21"/>
        </w:rPr>
      </w:pPr>
      <w:r>
        <w:rPr>
          <w:rFonts w:ascii="Times New Roman" w:hAnsi="Times New Roman"/>
          <w:b/>
          <w:sz w:val="21"/>
          <w:szCs w:val="21"/>
        </w:rPr>
        <w:t>英语知识应用</w:t>
      </w:r>
      <w:r>
        <w:rPr>
          <w:rFonts w:hint="eastAsia" w:ascii="Times New Roman" w:hAnsi="Times New Roman"/>
          <w:b/>
          <w:sz w:val="21"/>
          <w:szCs w:val="21"/>
          <w:lang w:eastAsia="zh-CN"/>
        </w:rPr>
        <w:t>(</w:t>
      </w:r>
      <w:r>
        <w:rPr>
          <w:rFonts w:ascii="Times New Roman" w:hAnsi="Times New Roman"/>
          <w:b/>
          <w:sz w:val="21"/>
          <w:szCs w:val="21"/>
        </w:rPr>
        <w:t>共三节</w:t>
      </w:r>
      <w:r>
        <w:rPr>
          <w:rFonts w:hint="eastAsia" w:ascii="Times New Roman" w:hAnsi="Times New Roman"/>
          <w:b/>
          <w:sz w:val="21"/>
          <w:szCs w:val="21"/>
          <w:lang w:eastAsia="zh-CN"/>
        </w:rPr>
        <w:t xml:space="preserve">, </w:t>
      </w:r>
      <w:r>
        <w:rPr>
          <w:rFonts w:ascii="Times New Roman" w:hAnsi="Times New Roman"/>
          <w:b/>
          <w:sz w:val="21"/>
          <w:szCs w:val="21"/>
        </w:rPr>
        <w:t>满分二十五分</w:t>
      </w:r>
      <w:r>
        <w:rPr>
          <w:rFonts w:hint="eastAsia" w:ascii="Times New Roman" w:hAnsi="Times New Roman"/>
          <w:b/>
          <w:sz w:val="21"/>
          <w:szCs w:val="21"/>
          <w:lang w:eastAsia="zh-CN"/>
        </w:rPr>
        <w:t>)</w:t>
      </w:r>
    </w:p>
    <w:p>
      <w:pPr>
        <w:pStyle w:val="21"/>
        <w:keepNext w:val="0"/>
        <w:keepLines w:val="0"/>
        <w:pageBreakBefore w:val="0"/>
        <w:widowControl/>
        <w:numPr>
          <w:ilvl w:val="0"/>
          <w:numId w:val="5"/>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Calibri"/>
          <w:b/>
          <w:sz w:val="21"/>
          <w:szCs w:val="21"/>
        </w:rPr>
      </w:pPr>
      <w:r>
        <w:rPr>
          <w:rFonts w:ascii="Times New Roman" w:hAnsi="Times New Roman"/>
          <w:b/>
          <w:sz w:val="21"/>
          <w:szCs w:val="21"/>
        </w:rPr>
        <w:t>完形填空</w:t>
      </w:r>
      <w:r>
        <w:rPr>
          <w:rFonts w:ascii="Times New Roman" w:hAnsi="Times New Roman" w:eastAsia="Calibri"/>
          <w:b/>
          <w:sz w:val="21"/>
          <w:szCs w:val="21"/>
        </w:rPr>
        <w:t xml:space="preserve"> </w:t>
      </w:r>
      <w:r>
        <w:rPr>
          <w:rFonts w:hint="eastAsia" w:ascii="Times New Roman" w:hAnsi="Times New Roman"/>
          <w:b/>
          <w:sz w:val="21"/>
          <w:szCs w:val="21"/>
          <w:lang w:eastAsia="zh-CN"/>
        </w:rPr>
        <w:t>(</w:t>
      </w:r>
      <w:r>
        <w:rPr>
          <w:rFonts w:ascii="Times New Roman" w:hAnsi="Times New Roman"/>
          <w:b/>
          <w:sz w:val="21"/>
          <w:szCs w:val="21"/>
        </w:rPr>
        <w:t>共</w:t>
      </w:r>
      <w:r>
        <w:rPr>
          <w:rFonts w:ascii="Times New Roman" w:hAnsi="Times New Roman" w:eastAsia="Calibri"/>
          <w:b/>
          <w:sz w:val="21"/>
          <w:szCs w:val="21"/>
        </w:rPr>
        <w:t>10</w:t>
      </w:r>
      <w:r>
        <w:rPr>
          <w:rFonts w:ascii="Times New Roman" w:hAnsi="Times New Roman"/>
          <w:b/>
          <w:sz w:val="21"/>
          <w:szCs w:val="21"/>
        </w:rPr>
        <w:t>题</w:t>
      </w:r>
      <w:r>
        <w:rPr>
          <w:rFonts w:hint="eastAsia" w:ascii="Times New Roman" w:hAnsi="Times New Roman"/>
          <w:b/>
          <w:sz w:val="21"/>
          <w:szCs w:val="21"/>
          <w:lang w:eastAsia="zh-CN"/>
        </w:rPr>
        <w:t xml:space="preserve">, </w:t>
      </w:r>
      <w:r>
        <w:rPr>
          <w:rFonts w:ascii="Times New Roman" w:hAnsi="Times New Roman"/>
          <w:b/>
          <w:sz w:val="21"/>
          <w:szCs w:val="21"/>
        </w:rPr>
        <w:t>每题</w:t>
      </w:r>
      <w:r>
        <w:rPr>
          <w:rFonts w:ascii="Times New Roman" w:hAnsi="Times New Roman" w:eastAsia="Calibri"/>
          <w:b/>
          <w:sz w:val="21"/>
          <w:szCs w:val="21"/>
        </w:rPr>
        <w:t>1</w:t>
      </w:r>
      <w:r>
        <w:rPr>
          <w:rFonts w:ascii="Times New Roman" w:hAnsi="Times New Roman"/>
          <w:b/>
          <w:sz w:val="21"/>
          <w:szCs w:val="21"/>
        </w:rPr>
        <w:t>分</w:t>
      </w:r>
      <w:r>
        <w:rPr>
          <w:rFonts w:hint="eastAsia" w:ascii="Times New Roman" w:hAnsi="Times New Roman"/>
          <w:b/>
          <w:sz w:val="21"/>
          <w:szCs w:val="21"/>
          <w:lang w:eastAsia="zh-CN"/>
        </w:rPr>
        <w:t xml:space="preserve">, </w:t>
      </w:r>
      <w:r>
        <w:rPr>
          <w:rFonts w:ascii="Times New Roman" w:hAnsi="Times New Roman"/>
          <w:b/>
          <w:sz w:val="21"/>
          <w:szCs w:val="21"/>
        </w:rPr>
        <w:t>满分</w:t>
      </w:r>
      <w:r>
        <w:rPr>
          <w:rFonts w:ascii="Times New Roman" w:hAnsi="Times New Roman" w:eastAsia="Calibri"/>
          <w:b/>
          <w:sz w:val="21"/>
          <w:szCs w:val="21"/>
        </w:rPr>
        <w:t>10</w:t>
      </w:r>
      <w:r>
        <w:rPr>
          <w:rFonts w:ascii="Times New Roman" w:hAnsi="Times New Roman"/>
          <w:b/>
          <w:sz w:val="21"/>
          <w:szCs w:val="21"/>
        </w:rPr>
        <w:t>分</w:t>
      </w:r>
      <w:r>
        <w:rPr>
          <w:rFonts w:hint="eastAsia" w:ascii="Times New Roman" w:hAnsi="Times New Roman"/>
          <w:b/>
          <w:sz w:val="21"/>
          <w:szCs w:val="21"/>
          <w:lang w:eastAsia="zh-CN"/>
        </w:rPr>
        <w:t>)</w:t>
      </w:r>
    </w:p>
    <w:p>
      <w:pPr>
        <w:pStyle w:val="21"/>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Calibri"/>
          <w:b/>
          <w:sz w:val="21"/>
          <w:szCs w:val="21"/>
        </w:rPr>
      </w:pPr>
      <w:r>
        <w:rPr>
          <w:rFonts w:ascii="Times New Roman" w:hAnsi="Times New Roman"/>
          <w:b/>
          <w:sz w:val="21"/>
          <w:szCs w:val="21"/>
        </w:rPr>
        <w:t>阅读下面短文</w:t>
      </w:r>
      <w:r>
        <w:rPr>
          <w:rFonts w:hint="eastAsia" w:ascii="Times New Roman" w:hAnsi="Times New Roman"/>
          <w:b/>
          <w:sz w:val="21"/>
          <w:szCs w:val="21"/>
          <w:lang w:eastAsia="zh-CN"/>
        </w:rPr>
        <w:t xml:space="preserve">, </w:t>
      </w:r>
      <w:r>
        <w:rPr>
          <w:rFonts w:ascii="Times New Roman" w:hAnsi="Times New Roman"/>
          <w:b/>
          <w:sz w:val="21"/>
          <w:szCs w:val="21"/>
        </w:rPr>
        <w:t>从短文后各题所给的四个选项</w:t>
      </w:r>
      <w:r>
        <w:rPr>
          <w:rFonts w:ascii="Times New Roman" w:hAnsi="Times New Roman" w:eastAsia="Calibri"/>
          <w:b/>
          <w:sz w:val="21"/>
          <w:szCs w:val="21"/>
        </w:rPr>
        <w:t>A</w:t>
      </w:r>
      <w:r>
        <w:rPr>
          <w:rFonts w:ascii="Times New Roman" w:hAnsi="Times New Roman"/>
          <w:b/>
          <w:sz w:val="21"/>
          <w:szCs w:val="21"/>
        </w:rPr>
        <w:t>、</w:t>
      </w:r>
      <w:r>
        <w:rPr>
          <w:rFonts w:ascii="Times New Roman" w:hAnsi="Times New Roman" w:eastAsia="Calibri"/>
          <w:b/>
          <w:sz w:val="21"/>
          <w:szCs w:val="21"/>
        </w:rPr>
        <w:t>B</w:t>
      </w:r>
      <w:r>
        <w:rPr>
          <w:rFonts w:ascii="Times New Roman" w:hAnsi="Times New Roman"/>
          <w:b/>
          <w:sz w:val="21"/>
          <w:szCs w:val="21"/>
        </w:rPr>
        <w:t>、</w:t>
      </w:r>
      <w:r>
        <w:rPr>
          <w:rFonts w:ascii="Times New Roman" w:hAnsi="Times New Roman" w:eastAsia="Calibri"/>
          <w:b/>
          <w:sz w:val="21"/>
          <w:szCs w:val="21"/>
        </w:rPr>
        <w:t>C</w:t>
      </w:r>
      <w:r>
        <w:rPr>
          <w:rFonts w:ascii="Times New Roman" w:hAnsi="Times New Roman"/>
          <w:b/>
          <w:sz w:val="21"/>
          <w:szCs w:val="21"/>
        </w:rPr>
        <w:t>、</w:t>
      </w:r>
      <w:r>
        <w:rPr>
          <w:rFonts w:ascii="Times New Roman" w:hAnsi="Times New Roman" w:eastAsia="Calibri"/>
          <w:b/>
          <w:sz w:val="21"/>
          <w:szCs w:val="21"/>
        </w:rPr>
        <w:t>D</w:t>
      </w:r>
      <w:r>
        <w:rPr>
          <w:rFonts w:ascii="Times New Roman" w:hAnsi="Times New Roman"/>
          <w:b/>
          <w:sz w:val="21"/>
          <w:szCs w:val="21"/>
        </w:rPr>
        <w:t>中</w:t>
      </w:r>
      <w:r>
        <w:rPr>
          <w:rFonts w:hint="eastAsia" w:ascii="Times New Roman" w:hAnsi="Times New Roman"/>
          <w:b/>
          <w:sz w:val="21"/>
          <w:szCs w:val="21"/>
          <w:lang w:eastAsia="zh-CN"/>
        </w:rPr>
        <w:t xml:space="preserve">, </w:t>
      </w:r>
      <w:r>
        <w:rPr>
          <w:rFonts w:ascii="Times New Roman" w:hAnsi="Times New Roman"/>
          <w:b/>
          <w:sz w:val="21"/>
          <w:szCs w:val="21"/>
        </w:rPr>
        <w:t>选出可以填入空白处的最佳选项</w:t>
      </w:r>
      <w:r>
        <w:rPr>
          <w:rFonts w:hint="eastAsia" w:ascii="Times New Roman" w:hAnsi="Times New Roman"/>
          <w:b/>
          <w:sz w:val="21"/>
          <w:szCs w:val="21"/>
          <w:lang w:eastAsia="zh-CN"/>
        </w:rPr>
        <w:t xml:space="preserve">, </w:t>
      </w:r>
      <w:r>
        <w:rPr>
          <w:rFonts w:ascii="Times New Roman" w:hAnsi="Times New Roman"/>
          <w:b/>
          <w:sz w:val="21"/>
          <w:szCs w:val="21"/>
        </w:rPr>
        <w:t>并在答题卡上将该选项涂黑。</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ascii="Times New Roman" w:hAnsi="Times New Roman" w:eastAsia="Times New Roman"/>
        </w:rPr>
      </w:pPr>
      <w:r>
        <w:rPr>
          <w:rFonts w:ascii="Times New Roman" w:hAnsi="Times New Roman" w:eastAsia="Times New Roman"/>
        </w:rPr>
        <w:t>A mother's love is the greatest power in the world. The tiny things they do will make you realize what special people they are.</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ascii="Times New Roman" w:hAnsi="Times New Roman" w:eastAsia="Times New Roman"/>
        </w:rPr>
      </w:pPr>
      <w:r>
        <w:rPr>
          <w:rFonts w:ascii="Times New Roman" w:hAnsi="Times New Roman" w:eastAsia="Times New Roman"/>
        </w:rPr>
        <w:t>It was a 36.____ January day. When I left home for the office, the weather report said, “Windy and cold, but no rain.” 37.____, by the time I was about to leave work in the early evening, it was totally 38.____!</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lang w:eastAsia="zh-CN"/>
        </w:rPr>
      </w:pPr>
      <w:r>
        <w:rPr>
          <w:rFonts w:ascii="Times New Roman" w:hAnsi="Times New Roman" w:eastAsia="Times New Roman"/>
        </w:rPr>
        <w:t xml:space="preserve">My office was close to the bus stop, so I just 39.____ out of the door and onto the bus. Unluckily, when I got off, I still had about a mile to 40.____ to my home. As I stepped off the bus to walk home, I tried my best to get my 41.____ umbrella to go up in the strong wind. Then, suddenly and to my 42.____, I heard my mum's voice. </w:t>
      </w:r>
      <w:r>
        <w:rPr>
          <w:rFonts w:hint="default" w:ascii="Times New Roman" w:hAnsi="Times New Roman"/>
          <w:lang w:val="en-US" w:eastAsia="zh-CN"/>
        </w:rPr>
        <w:t>“</w:t>
      </w:r>
      <w:r>
        <w:rPr>
          <w:rFonts w:ascii="Times New Roman" w:hAnsi="Times New Roman" w:eastAsia="Times New Roman"/>
        </w:rPr>
        <w:t>Quickly! Come under here!</w:t>
      </w:r>
      <w:r>
        <w:rPr>
          <w:rFonts w:hint="default" w:ascii="Times New Roman" w:hAnsi="Times New Roman"/>
          <w:lang w:val="en-US" w:eastAsia="zh-CN"/>
        </w:rPr>
        <w:t>”</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ascii="Times New Roman" w:hAnsi="Times New Roman" w:eastAsia="Times New Roman"/>
          <w:strike/>
        </w:rPr>
      </w:pPr>
      <w:r>
        <w:rPr>
          <w:rFonts w:ascii="Times New Roman" w:hAnsi="Times New Roman" w:eastAsia="Times New Roman"/>
        </w:rPr>
        <w:t xml:space="preserve">I rushed under my bigger 43.____ and stared at Mum. </w:t>
      </w:r>
      <w:r>
        <w:rPr>
          <w:rFonts w:hint="default" w:ascii="Times New Roman" w:hAnsi="Times New Roman"/>
          <w:lang w:val="en-US" w:eastAsia="zh-CN"/>
        </w:rPr>
        <w:t>“</w:t>
      </w:r>
      <w:r>
        <w:rPr>
          <w:rFonts w:ascii="Times New Roman" w:hAnsi="Times New Roman" w:eastAsia="Times New Roman"/>
        </w:rPr>
        <w:t>What on earth are you doing here in such 44.____?</w:t>
      </w:r>
      <w:r>
        <w:rPr>
          <w:rFonts w:hint="default" w:ascii="Times New Roman" w:hAnsi="Times New Roman"/>
          <w:lang w:val="en-US" w:eastAsia="zh-CN"/>
        </w:rPr>
        <w:t>”</w:t>
      </w:r>
      <w:r>
        <w:rPr>
          <w:rFonts w:ascii="Times New Roman" w:hAnsi="Times New Roman" w:eastAsia="Times New Roman"/>
        </w:rPr>
        <w:t xml:space="preserve"> I asked her. My mum was eighty-three that year, and although fit and healthy, she didn't like going out 45.____ strong wind and heavy rain.</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hint="eastAsia" w:ascii="Times New Roman" w:hAnsi="Times New Roman" w:eastAsia="宋体"/>
          <w:lang w:eastAsia="zh-CN"/>
        </w:rPr>
      </w:pPr>
      <w:r>
        <w:rPr>
          <w:rFonts w:hint="default" w:ascii="Times New Roman" w:hAnsi="Times New Roman"/>
          <w:lang w:val="en-US" w:eastAsia="zh-CN"/>
        </w:rPr>
        <w:t>“</w:t>
      </w:r>
      <w:r>
        <w:rPr>
          <w:rFonts w:ascii="Times New Roman" w:hAnsi="Times New Roman" w:eastAsia="Times New Roman"/>
        </w:rPr>
        <w:t>You told me to come round for dinner tonight, but I came 46.____ before the rain got too heavy. I saw your big umbrella lying on the chair. I 47.____ you had forgotten it, so I just picked it up and came out to meet you.</w:t>
      </w:r>
      <w:r>
        <w:rPr>
          <w:rFonts w:hint="default" w:ascii="Times New Roman" w:hAnsi="Times New Roman"/>
          <w:lang w:val="en-US" w:eastAsia="zh-CN"/>
        </w:rPr>
        <w:t>”</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ascii="Times New Roman" w:hAnsi="Times New Roman" w:eastAsia="Times New Roman"/>
        </w:rPr>
      </w:pPr>
      <w:r>
        <w:rPr>
          <w:rFonts w:ascii="Times New Roman" w:hAnsi="Times New Roman" w:eastAsia="Times New Roman"/>
        </w:rPr>
        <w:t xml:space="preserve">My mum passed away the following year. This simple 48.____ remains in my mind, and reminds me how completely my mum 49.____ me. She wouldn't have gone out in the wind and rain for herself, but, at eighty-three, she worried about whether I would get 50.____ or not. </w:t>
      </w:r>
    </w:p>
    <w:tbl>
      <w:tblPr>
        <w:tblStyle w:val="23"/>
        <w:tblW w:w="8186" w:type="dxa"/>
        <w:tblInd w:w="33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81"/>
        <w:gridCol w:w="1926"/>
        <w:gridCol w:w="1926"/>
        <w:gridCol w:w="1926"/>
        <w:gridCol w:w="1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36.</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windy</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cloudy</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sunny</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foggy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37.</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Besides</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However</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Eventually</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Therefore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38.</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shining</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freezing</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pouring</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flashing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39.</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left</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took</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looked</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rushed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40.</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drive</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jog</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walk</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ride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41.</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big</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tiny</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broken</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new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42.</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amusement</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amazement</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achievement</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annoyance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43.</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cover</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roof</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umbrella</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raincoat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44.</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case</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way</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place</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weather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45.</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under</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in</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for</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through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46.</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early</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regularly</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frequently</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conveniently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47.</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expected</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guessed</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doubted</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wondered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48.</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advice</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lesson</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discovery</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act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49.</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affects</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recognizes</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accepts</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loves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50.</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A. wet</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B. bored</w:t>
            </w:r>
          </w:p>
        </w:tc>
        <w:tc>
          <w:tcPr>
            <w:tcW w:w="1926"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C. tired</w:t>
            </w:r>
          </w:p>
        </w:tc>
        <w:tc>
          <w:tcPr>
            <w:tcW w:w="1927" w:type="dxa"/>
            <w:tcBorders>
              <w:top w:val="nil"/>
              <w:left w:val="nil"/>
              <w:bottom w:val="nil"/>
              <w:right w:val="nil"/>
              <w:tl2br w:val="nil"/>
              <w:tr2bl w:val="nil"/>
            </w:tcBorders>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rPr>
            </w:pPr>
            <w:r>
              <w:rPr>
                <w:rFonts w:ascii="Times New Roman" w:hAnsi="Times New Roman" w:eastAsia="Times New Roman"/>
              </w:rPr>
              <w:t>D. uncomfortable</w:t>
            </w:r>
          </w:p>
        </w:tc>
      </w:tr>
    </w:tbl>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eastAsia="Times New Roman"/>
        </w:rPr>
      </w:pP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eastAsia="Times New Roman"/>
          <w:b/>
        </w:rPr>
      </w:pPr>
      <w:r>
        <w:rPr>
          <w:rFonts w:ascii="Times New Roman" w:hAnsi="Times New Roman"/>
          <w:b/>
        </w:rPr>
        <w:t>第二卷</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b/>
        </w:rPr>
      </w:pPr>
      <w:r>
        <w:rPr>
          <w:rFonts w:ascii="Times New Roman" w:hAnsi="Times New Roman"/>
          <w:b/>
        </w:rPr>
        <w:t>注意</w:t>
      </w:r>
      <w:r>
        <w:rPr>
          <w:rFonts w:hint="eastAsia" w:ascii="Times New Roman" w:hAnsi="Times New Roman"/>
          <w:b/>
          <w:lang w:eastAsia="zh-CN"/>
        </w:rPr>
        <w:t xml:space="preserve">: </w:t>
      </w:r>
      <w:r>
        <w:rPr>
          <w:rFonts w:ascii="Times New Roman" w:hAnsi="Times New Roman"/>
          <w:b/>
        </w:rPr>
        <w:t>将答案一律写在答卷上</w:t>
      </w:r>
      <w:r>
        <w:rPr>
          <w:rFonts w:hint="eastAsia" w:ascii="Times New Roman" w:hAnsi="Times New Roman"/>
          <w:b/>
          <w:lang w:eastAsia="zh-CN"/>
        </w:rPr>
        <w:t xml:space="preserve">, </w:t>
      </w:r>
      <w:r>
        <w:rPr>
          <w:rFonts w:ascii="Times New Roman" w:hAnsi="Times New Roman"/>
          <w:b/>
        </w:rPr>
        <w:t>写在本试卷上无效。</w:t>
      </w:r>
    </w:p>
    <w:p>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Times New Roman" w:hAnsi="Times New Roman" w:eastAsia="宋体"/>
          <w:b/>
          <w:lang w:eastAsia="zh-CN"/>
        </w:rPr>
      </w:pPr>
      <w:r>
        <w:rPr>
          <w:rFonts w:ascii="Times New Roman" w:hAnsi="Times New Roman"/>
          <w:b/>
        </w:rPr>
        <w:t>英语知识应用----短文填空</w:t>
      </w:r>
      <w:r>
        <w:rPr>
          <w:rFonts w:hint="eastAsia" w:ascii="Times New Roman" w:hAnsi="Times New Roman"/>
          <w:b/>
          <w:lang w:eastAsia="zh-CN"/>
        </w:rPr>
        <w:t>(</w:t>
      </w:r>
      <w:r>
        <w:rPr>
          <w:rFonts w:ascii="Times New Roman" w:hAnsi="Times New Roman"/>
          <w:b/>
        </w:rPr>
        <w:t>共10小题</w:t>
      </w:r>
      <w:r>
        <w:rPr>
          <w:rFonts w:hint="eastAsia" w:ascii="Times New Roman" w:hAnsi="Times New Roman"/>
          <w:b/>
          <w:lang w:eastAsia="zh-CN"/>
        </w:rPr>
        <w:t xml:space="preserve">, </w:t>
      </w:r>
      <w:r>
        <w:rPr>
          <w:rFonts w:ascii="Times New Roman" w:hAnsi="Times New Roman"/>
          <w:b/>
        </w:rPr>
        <w:t>每小题1分</w:t>
      </w:r>
      <w:r>
        <w:rPr>
          <w:rFonts w:hint="eastAsia" w:ascii="Times New Roman" w:hAnsi="Times New Roman"/>
          <w:b/>
          <w:lang w:eastAsia="zh-CN"/>
        </w:rPr>
        <w:t xml:space="preserve">, </w:t>
      </w:r>
      <w:r>
        <w:rPr>
          <w:rFonts w:ascii="Times New Roman" w:hAnsi="Times New Roman"/>
          <w:b/>
        </w:rPr>
        <w:t>计10分</w:t>
      </w:r>
      <w:r>
        <w:rPr>
          <w:rFonts w:hint="eastAsia" w:ascii="Times New Roman" w:hAnsi="Times New Roman"/>
          <w:b/>
          <w:lang w:eastAsia="zh-CN"/>
        </w:rPr>
        <w:t>)</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b/>
        </w:rPr>
      </w:pPr>
      <w:r>
        <w:rPr>
          <w:rFonts w:ascii="Times New Roman" w:hAnsi="Times New Roman"/>
          <w:b/>
        </w:rPr>
        <w:t>仔细阅读下面的短文</w:t>
      </w:r>
      <w:r>
        <w:rPr>
          <w:rFonts w:hint="eastAsia" w:ascii="Times New Roman" w:hAnsi="Times New Roman"/>
          <w:b/>
          <w:lang w:eastAsia="zh-CN"/>
        </w:rPr>
        <w:t xml:space="preserve">, </w:t>
      </w:r>
      <w:r>
        <w:rPr>
          <w:rFonts w:ascii="Times New Roman" w:hAnsi="Times New Roman"/>
          <w:b/>
        </w:rPr>
        <w:t>在空白处填入适当的内容</w:t>
      </w:r>
      <w:r>
        <w:rPr>
          <w:rFonts w:hint="eastAsia" w:ascii="Times New Roman" w:hAnsi="Times New Roman"/>
          <w:b/>
          <w:lang w:eastAsia="zh-CN"/>
        </w:rPr>
        <w:t>(</w:t>
      </w:r>
      <w:r>
        <w:rPr>
          <w:rFonts w:ascii="Times New Roman" w:hAnsi="Times New Roman"/>
          <w:b/>
        </w:rPr>
        <w:t>一个单词</w:t>
      </w:r>
      <w:r>
        <w:rPr>
          <w:rFonts w:hint="eastAsia" w:ascii="Times New Roman" w:hAnsi="Times New Roman"/>
          <w:b/>
          <w:lang w:eastAsia="zh-CN"/>
        </w:rPr>
        <w:t>)</w:t>
      </w:r>
      <w:r>
        <w:rPr>
          <w:rFonts w:ascii="Times New Roman" w:hAnsi="Times New Roman"/>
          <w:b/>
        </w:rPr>
        <w:t>或括号内所给词的正确形式</w:t>
      </w:r>
      <w:r>
        <w:rPr>
          <w:rFonts w:hint="eastAsia" w:ascii="Times New Roman" w:hAnsi="Times New Roman"/>
          <w:b/>
          <w:lang w:eastAsia="zh-CN"/>
        </w:rPr>
        <w:t xml:space="preserve">, </w:t>
      </w:r>
      <w:r>
        <w:rPr>
          <w:rFonts w:ascii="Times New Roman" w:hAnsi="Times New Roman"/>
          <w:b/>
        </w:rPr>
        <w:t>使短文内容完整且符合情理。</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 xml:space="preserve">    If you ask me what my favorite sport is, my answer would be swimming. I was interested in swimming when I was five years old. I 51.__________ (learn) to swim ever since. There are many reasons why I love swimming, but I'll just share a few with you. Maybe I can even encourage you 52.___________ (go) for a swim. </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ascii="Times New Roman" w:hAnsi="Times New Roman"/>
        </w:rPr>
      </w:pPr>
      <w:r>
        <w:rPr>
          <w:rFonts w:ascii="Times New Roman" w:hAnsi="Times New Roman"/>
        </w:rPr>
        <w:t xml:space="preserve">The first reason I love swimming is that I feel totally relaxed. Whenever I leave the pool. I love the feeling of floating 53._________ the water and feeling almost weightless. </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ascii="Times New Roman" w:hAnsi="Times New Roman"/>
        </w:rPr>
      </w:pPr>
      <w:r>
        <w:rPr>
          <w:rFonts w:ascii="Times New Roman" w:hAnsi="Times New Roman"/>
        </w:rPr>
        <w:t xml:space="preserve">On the other hand, it can also be a competitive sport 54.__________raise your heartbeat. It's amazing pushing 55.__________ (you) to the Challenge of beating someone else to the finish line. It’s great fun racing across the pool as fast as you can. </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ascii="Times New Roman" w:hAnsi="Times New Roman"/>
        </w:rPr>
      </w:pPr>
      <w:r>
        <w:rPr>
          <w:rFonts w:ascii="Times New Roman" w:hAnsi="Times New Roman"/>
        </w:rPr>
        <w:t>Another reason that I love swimming is that it has 56._________ (many) styles than other sports such as running and walking. It doesn't feel like you are doing 57._________ same thing over and over again.</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ascii="Times New Roman" w:hAnsi="Times New Roman"/>
        </w:rPr>
      </w:pPr>
      <w:r>
        <w:rPr>
          <w:rFonts w:ascii="Times New Roman" w:hAnsi="Times New Roman"/>
        </w:rPr>
        <w:t xml:space="preserve"> In summer, swimming can be a nice refreshing(恢复精力的) break. There's nothing better than 58._________ (jump) into the water on a hot summer day. You can choose to swim in a swimming pool 59_______ in the sea. </w:t>
      </w:r>
    </w:p>
    <w:p>
      <w:pPr>
        <w:keepNext w:val="0"/>
        <w:keepLines w:val="0"/>
        <w:pageBreakBefore w:val="0"/>
        <w:widowControl/>
        <w:kinsoku/>
        <w:wordWrap/>
        <w:overflowPunct/>
        <w:topLinePunct w:val="0"/>
        <w:autoSpaceDE/>
        <w:autoSpaceDN/>
        <w:bidi w:val="0"/>
        <w:adjustRightInd/>
        <w:snapToGrid/>
        <w:spacing w:line="400" w:lineRule="exact"/>
        <w:ind w:firstLine="420"/>
        <w:textAlignment w:val="auto"/>
        <w:rPr>
          <w:rFonts w:ascii="Times New Roman" w:hAnsi="Times New Roman"/>
        </w:rPr>
      </w:pPr>
      <w:r>
        <w:rPr>
          <w:rFonts w:ascii="Times New Roman" w:hAnsi="Times New Roman"/>
        </w:rPr>
        <w:t>And finally, it's a life skill which everyone should have. Not only is it good for your 60.__________ (healthy), but you never know when you will need your ability to swim.</w:t>
      </w: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p>
    <w:p>
      <w:pPr>
        <w:pStyle w:val="21"/>
        <w:keepNext w:val="0"/>
        <w:keepLines w:val="0"/>
        <w:pageBreakBefore w:val="0"/>
        <w:widowControl/>
        <w:numPr>
          <w:ilvl w:val="0"/>
          <w:numId w:val="6"/>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Calibri"/>
          <w:b/>
          <w:sz w:val="21"/>
          <w:szCs w:val="21"/>
        </w:rPr>
      </w:pPr>
      <w:r>
        <w:rPr>
          <w:rFonts w:ascii="Times New Roman" w:hAnsi="Times New Roman"/>
          <w:b/>
          <w:sz w:val="21"/>
          <w:szCs w:val="21"/>
        </w:rPr>
        <w:t>写作</w:t>
      </w:r>
    </w:p>
    <w:p>
      <w:pPr>
        <w:pStyle w:val="21"/>
        <w:keepNext w:val="0"/>
        <w:keepLines w:val="0"/>
        <w:pageBreakBefore w:val="0"/>
        <w:widowControl/>
        <w:numPr>
          <w:ilvl w:val="0"/>
          <w:numId w:val="7"/>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b/>
          <w:sz w:val="21"/>
          <w:szCs w:val="21"/>
        </w:rPr>
      </w:pPr>
      <w:r>
        <w:rPr>
          <w:rFonts w:ascii="Times New Roman" w:hAnsi="Times New Roman"/>
          <w:b/>
          <w:sz w:val="21"/>
          <w:szCs w:val="21"/>
        </w:rPr>
        <w:t>单词拼写</w:t>
      </w:r>
      <w:r>
        <w:rPr>
          <w:rFonts w:hint="eastAsia" w:ascii="Times New Roman" w:hAnsi="Times New Roman"/>
          <w:b/>
          <w:sz w:val="21"/>
          <w:szCs w:val="21"/>
          <w:lang w:eastAsia="zh-CN"/>
        </w:rPr>
        <w:t>(</w:t>
      </w:r>
      <w:r>
        <w:rPr>
          <w:rFonts w:ascii="Times New Roman" w:hAnsi="Times New Roman"/>
          <w:b/>
          <w:sz w:val="21"/>
          <w:szCs w:val="21"/>
        </w:rPr>
        <w:t>共</w:t>
      </w:r>
      <w:r>
        <w:rPr>
          <w:rFonts w:ascii="Times New Roman" w:hAnsi="Times New Roman" w:eastAsia="Calibri"/>
          <w:b/>
          <w:sz w:val="21"/>
          <w:szCs w:val="21"/>
        </w:rPr>
        <w:t>10</w:t>
      </w:r>
      <w:r>
        <w:rPr>
          <w:rFonts w:ascii="Times New Roman" w:hAnsi="Times New Roman"/>
          <w:b/>
          <w:sz w:val="21"/>
          <w:szCs w:val="21"/>
        </w:rPr>
        <w:t>小题</w:t>
      </w:r>
      <w:r>
        <w:rPr>
          <w:rFonts w:hint="eastAsia" w:ascii="Times New Roman" w:hAnsi="Times New Roman"/>
          <w:b/>
          <w:sz w:val="21"/>
          <w:szCs w:val="21"/>
          <w:lang w:eastAsia="zh-CN"/>
        </w:rPr>
        <w:t xml:space="preserve">, </w:t>
      </w:r>
      <w:r>
        <w:rPr>
          <w:rFonts w:ascii="Times New Roman" w:hAnsi="Times New Roman"/>
          <w:b/>
          <w:sz w:val="21"/>
          <w:szCs w:val="21"/>
        </w:rPr>
        <w:t>每小题</w:t>
      </w:r>
      <w:r>
        <w:rPr>
          <w:rFonts w:ascii="Times New Roman" w:hAnsi="Times New Roman" w:eastAsia="Calibri"/>
          <w:b/>
          <w:sz w:val="21"/>
          <w:szCs w:val="21"/>
        </w:rPr>
        <w:t>1</w:t>
      </w:r>
      <w:r>
        <w:rPr>
          <w:rFonts w:ascii="Times New Roman" w:hAnsi="Times New Roman"/>
          <w:b/>
          <w:sz w:val="21"/>
          <w:szCs w:val="21"/>
        </w:rPr>
        <w:t>分</w:t>
      </w:r>
      <w:r>
        <w:rPr>
          <w:rFonts w:hint="eastAsia" w:ascii="Times New Roman" w:hAnsi="Times New Roman"/>
          <w:b/>
          <w:sz w:val="21"/>
          <w:szCs w:val="21"/>
          <w:lang w:eastAsia="zh-CN"/>
        </w:rPr>
        <w:t xml:space="preserve">, </w:t>
      </w:r>
      <w:r>
        <w:rPr>
          <w:rFonts w:ascii="Times New Roman" w:hAnsi="Times New Roman"/>
          <w:b/>
          <w:sz w:val="21"/>
          <w:szCs w:val="21"/>
        </w:rPr>
        <w:t>计</w:t>
      </w:r>
      <w:r>
        <w:rPr>
          <w:rFonts w:ascii="Times New Roman" w:hAnsi="Times New Roman" w:eastAsia="Calibri"/>
          <w:b/>
          <w:sz w:val="21"/>
          <w:szCs w:val="21"/>
        </w:rPr>
        <w:t>10</w:t>
      </w:r>
      <w:r>
        <w:rPr>
          <w:rFonts w:ascii="Times New Roman" w:hAnsi="Times New Roman"/>
          <w:b/>
          <w:sz w:val="21"/>
          <w:szCs w:val="21"/>
        </w:rPr>
        <w:t>分</w:t>
      </w:r>
      <w:r>
        <w:rPr>
          <w:rFonts w:hint="eastAsia" w:ascii="Times New Roman" w:hAnsi="Times New Roman"/>
          <w:b/>
          <w:sz w:val="21"/>
          <w:szCs w:val="21"/>
          <w:lang w:eastAsia="zh-CN"/>
        </w:rPr>
        <w:t>)</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What about reading aloud to practice p________? It’s a very useful way of learning English. </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I can find the meaning of new words by looking them up in a d________. </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As students, we should try to master more k_______ to build our motherland better. </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W________ decisions Jack makes, we will trust him. </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Tony worked very hard and s_______ as a famous pianist. </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For c________, people dreamed of going into space and it came true after the inventions of rockets. </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It’s s_________ to swim in the pool than in the river, for the water is not so deep. </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Mona tries the dress and it f______ well. </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I practice English by having c_____________ with friends. </w:t>
      </w:r>
    </w:p>
    <w:p>
      <w:pPr>
        <w:pStyle w:val="21"/>
        <w:keepNext w:val="0"/>
        <w:keepLines w:val="0"/>
        <w:pageBreakBefore w:val="0"/>
        <w:widowControl/>
        <w:numPr>
          <w:ilvl w:val="0"/>
          <w:numId w:val="8"/>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sz w:val="21"/>
          <w:szCs w:val="21"/>
        </w:rPr>
      </w:pPr>
      <w:r>
        <w:rPr>
          <w:rFonts w:ascii="Times New Roman" w:hAnsi="Times New Roman" w:eastAsia="Calibri"/>
          <w:sz w:val="21"/>
          <w:szCs w:val="21"/>
        </w:rPr>
        <w:t xml:space="preserve">I want to learn new words and more g_______ so that I can have a beter understanding of English movies. </w:t>
      </w:r>
    </w:p>
    <w:p>
      <w:pPr>
        <w:pStyle w:val="21"/>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Calibri"/>
          <w:sz w:val="21"/>
          <w:szCs w:val="21"/>
        </w:rPr>
      </w:pPr>
    </w:p>
    <w:p>
      <w:pPr>
        <w:pStyle w:val="21"/>
        <w:keepNext w:val="0"/>
        <w:keepLines w:val="0"/>
        <w:pageBreakBefore w:val="0"/>
        <w:widowControl/>
        <w:numPr>
          <w:ilvl w:val="0"/>
          <w:numId w:val="7"/>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Calibri"/>
          <w:sz w:val="21"/>
          <w:szCs w:val="21"/>
        </w:rPr>
      </w:pPr>
      <w:r>
        <w:rPr>
          <w:rFonts w:ascii="Times New Roman" w:hAnsi="Times New Roman"/>
          <w:sz w:val="21"/>
          <w:szCs w:val="21"/>
        </w:rPr>
        <w:t>书面表达</w:t>
      </w:r>
      <w:r>
        <w:rPr>
          <w:rFonts w:hint="eastAsia" w:ascii="Times New Roman" w:hAnsi="Times New Roman"/>
          <w:sz w:val="21"/>
          <w:szCs w:val="21"/>
          <w:lang w:eastAsia="zh-CN"/>
        </w:rPr>
        <w:t>(</w:t>
      </w:r>
      <w:r>
        <w:rPr>
          <w:rFonts w:ascii="Times New Roman" w:hAnsi="Times New Roman"/>
          <w:sz w:val="21"/>
          <w:szCs w:val="21"/>
        </w:rPr>
        <w:t>共</w:t>
      </w:r>
      <w:r>
        <w:rPr>
          <w:rFonts w:ascii="Times New Roman" w:hAnsi="Times New Roman" w:eastAsia="Calibri"/>
          <w:sz w:val="21"/>
          <w:szCs w:val="21"/>
        </w:rPr>
        <w:t>1</w:t>
      </w:r>
      <w:r>
        <w:rPr>
          <w:rFonts w:ascii="Times New Roman" w:hAnsi="Times New Roman"/>
          <w:sz w:val="21"/>
          <w:szCs w:val="21"/>
        </w:rPr>
        <w:t>小题</w:t>
      </w:r>
      <w:r>
        <w:rPr>
          <w:rFonts w:hint="eastAsia" w:ascii="Times New Roman" w:hAnsi="Times New Roman"/>
          <w:sz w:val="21"/>
          <w:szCs w:val="21"/>
          <w:lang w:eastAsia="zh-CN"/>
        </w:rPr>
        <w:t xml:space="preserve">, </w:t>
      </w:r>
      <w:r>
        <w:rPr>
          <w:rFonts w:ascii="Times New Roman" w:hAnsi="Times New Roman"/>
          <w:sz w:val="21"/>
          <w:szCs w:val="21"/>
        </w:rPr>
        <w:t>满分</w:t>
      </w:r>
      <w:r>
        <w:rPr>
          <w:rFonts w:ascii="Times New Roman" w:hAnsi="Times New Roman" w:eastAsia="Calibri"/>
          <w:sz w:val="21"/>
          <w:szCs w:val="21"/>
        </w:rPr>
        <w:t>15</w:t>
      </w:r>
      <w:r>
        <w:rPr>
          <w:rFonts w:ascii="Times New Roman" w:hAnsi="Times New Roman"/>
          <w:sz w:val="21"/>
          <w:szCs w:val="21"/>
        </w:rPr>
        <w:t>分</w:t>
      </w:r>
      <w:r>
        <w:rPr>
          <w:rFonts w:hint="eastAsia" w:ascii="Times New Roman" w:hAnsi="Times New Roman"/>
          <w:sz w:val="21"/>
          <w:szCs w:val="21"/>
          <w:lang w:eastAsia="zh-CN"/>
        </w:rPr>
        <w:t>)</w:t>
      </w:r>
    </w:p>
    <w:p>
      <w:pPr>
        <w:pStyle w:val="21"/>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hint="eastAsia" w:ascii="Times New Roman" w:hAnsi="Times New Roman" w:eastAsia="宋体"/>
          <w:sz w:val="21"/>
          <w:szCs w:val="21"/>
          <w:lang w:eastAsia="zh-CN"/>
        </w:rPr>
      </w:pPr>
      <w:r>
        <w:rPr>
          <w:rFonts w:ascii="Times New Roman" w:hAnsi="Times New Roman"/>
          <w:sz w:val="21"/>
          <w:szCs w:val="21"/>
        </w:rPr>
        <w:t>假如你是李平</w:t>
      </w:r>
      <w:r>
        <w:rPr>
          <w:rFonts w:hint="eastAsia" w:ascii="Times New Roman" w:hAnsi="Times New Roman"/>
          <w:sz w:val="21"/>
          <w:szCs w:val="21"/>
          <w:lang w:eastAsia="zh-CN"/>
        </w:rPr>
        <w:t xml:space="preserve">, </w:t>
      </w:r>
      <w:r>
        <w:rPr>
          <w:rFonts w:ascii="Times New Roman" w:hAnsi="Times New Roman"/>
          <w:sz w:val="21"/>
          <w:szCs w:val="21"/>
        </w:rPr>
        <w:t>你在学校的公告栏处看到一则志愿者招募的通告。请根据招聘信息</w:t>
      </w:r>
      <w:r>
        <w:rPr>
          <w:rFonts w:hint="eastAsia" w:ascii="Times New Roman" w:hAnsi="Times New Roman"/>
          <w:sz w:val="21"/>
          <w:szCs w:val="21"/>
          <w:lang w:eastAsia="zh-CN"/>
        </w:rPr>
        <w:t xml:space="preserve">, </w:t>
      </w:r>
      <w:r>
        <w:rPr>
          <w:rFonts w:ascii="Times New Roman" w:hAnsi="Times New Roman"/>
          <w:sz w:val="21"/>
          <w:szCs w:val="21"/>
        </w:rPr>
        <w:t>写一份申请</w:t>
      </w:r>
      <w:r>
        <w:rPr>
          <w:rFonts w:hint="eastAsia" w:ascii="Times New Roman" w:hAnsi="Times New Roman"/>
          <w:sz w:val="21"/>
          <w:szCs w:val="21"/>
          <w:lang w:eastAsia="zh-CN"/>
        </w:rPr>
        <w:t xml:space="preserve">, </w:t>
      </w:r>
      <w:r>
        <w:rPr>
          <w:rFonts w:ascii="Times New Roman" w:hAnsi="Times New Roman"/>
          <w:sz w:val="21"/>
          <w:szCs w:val="21"/>
        </w:rPr>
        <w:t>词数</w:t>
      </w:r>
      <w:r>
        <w:rPr>
          <w:rFonts w:ascii="Times New Roman" w:hAnsi="Times New Roman" w:eastAsia="Calibri"/>
          <w:sz w:val="21"/>
          <w:szCs w:val="21"/>
        </w:rPr>
        <w:t>80</w:t>
      </w:r>
      <w:r>
        <w:rPr>
          <w:rFonts w:ascii="Times New Roman" w:hAnsi="Times New Roman"/>
          <w:sz w:val="21"/>
          <w:szCs w:val="21"/>
        </w:rPr>
        <w:t>左右</w:t>
      </w:r>
      <w:r>
        <w:rPr>
          <w:rFonts w:hint="eastAsia" w:ascii="Times New Roman" w:hAnsi="Times New Roman"/>
          <w:sz w:val="21"/>
          <w:szCs w:val="21"/>
          <w:lang w:eastAsia="zh-CN"/>
        </w:rPr>
        <w:t xml:space="preserve">, </w:t>
      </w:r>
      <w:r>
        <w:rPr>
          <w:rFonts w:ascii="Times New Roman" w:hAnsi="Times New Roman"/>
          <w:sz w:val="21"/>
          <w:szCs w:val="21"/>
        </w:rPr>
        <w:t>开头已给出</w:t>
      </w:r>
      <w:r>
        <w:rPr>
          <w:rFonts w:hint="eastAsia" w:ascii="Times New Roman" w:hAnsi="Times New Roman"/>
          <w:sz w:val="21"/>
          <w:szCs w:val="21"/>
          <w:lang w:eastAsia="zh-CN"/>
        </w:rPr>
        <w:t>(</w:t>
      </w:r>
      <w:r>
        <w:rPr>
          <w:rFonts w:ascii="Times New Roman" w:hAnsi="Times New Roman"/>
          <w:sz w:val="21"/>
          <w:szCs w:val="21"/>
        </w:rPr>
        <w:t>不计词数</w:t>
      </w:r>
      <w:r>
        <w:rPr>
          <w:rFonts w:hint="eastAsia" w:ascii="Times New Roman" w:hAnsi="Times New Roman"/>
          <w:sz w:val="21"/>
          <w:szCs w:val="21"/>
          <w:lang w:eastAsia="zh-CN"/>
        </w:rPr>
        <w:t>)</w:t>
      </w:r>
    </w:p>
    <w:tbl>
      <w:tblPr>
        <w:tblStyle w:val="24"/>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pStyle w:val="21"/>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center"/>
              <w:textAlignment w:val="auto"/>
              <w:rPr>
                <w:rFonts w:ascii="Times New Roman" w:hAnsi="Times New Roman" w:eastAsia="Calibri"/>
                <w:sz w:val="21"/>
                <w:szCs w:val="21"/>
              </w:rPr>
            </w:pPr>
            <w:r>
              <w:rPr>
                <w:rFonts w:ascii="Times New Roman" w:hAnsi="Times New Roman" w:eastAsia="Calibri"/>
                <w:sz w:val="21"/>
                <w:szCs w:val="21"/>
              </w:rPr>
              <w:t>Volunteers Wanted</w:t>
            </w:r>
          </w:p>
          <w:p>
            <w:pPr>
              <w:pStyle w:val="21"/>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left"/>
              <w:textAlignment w:val="auto"/>
              <w:rPr>
                <w:rFonts w:ascii="Times New Roman" w:hAnsi="Times New Roman" w:eastAsia="Calibri"/>
                <w:sz w:val="21"/>
                <w:szCs w:val="21"/>
              </w:rPr>
            </w:pPr>
            <w:r>
              <w:rPr>
                <w:rFonts w:ascii="Times New Roman" w:hAnsi="Times New Roman" w:eastAsia="Calibri"/>
                <w:sz w:val="21"/>
                <w:szCs w:val="21"/>
              </w:rPr>
              <w:t xml:space="preserve">Are you free next weekend? Some guests from Canada will visit our school. We need some volunteers. Would you like to join us? What are your interests and hobbies? How can these help you to do the volunteer job? Why do you want to do the work? Please e-mail us at </w:t>
            </w:r>
            <w:r>
              <w:fldChar w:fldCharType="begin"/>
            </w:r>
            <w:r>
              <w:instrText xml:space="preserve"> HYPERLINK "mailto:Interdepart@163.com" </w:instrText>
            </w:r>
            <w:r>
              <w:fldChar w:fldCharType="separate"/>
            </w:r>
            <w:r>
              <w:rPr>
                <w:rStyle w:val="28"/>
                <w:rFonts w:ascii="Times New Roman" w:hAnsi="Times New Roman" w:eastAsia="Calibri"/>
                <w:color w:val="auto"/>
                <w:sz w:val="21"/>
                <w:szCs w:val="21"/>
              </w:rPr>
              <w:t>Interdepart@163.com</w:t>
            </w:r>
            <w:r>
              <w:rPr>
                <w:rStyle w:val="28"/>
                <w:rFonts w:ascii="Times New Roman" w:hAnsi="Times New Roman" w:eastAsia="Calibri"/>
                <w:color w:val="auto"/>
                <w:sz w:val="21"/>
                <w:szCs w:val="21"/>
              </w:rPr>
              <w:fldChar w:fldCharType="end"/>
            </w:r>
            <w:r>
              <w:rPr>
                <w:rFonts w:ascii="Times New Roman" w:hAnsi="Times New Roman" w:eastAsia="Calibri"/>
                <w:sz w:val="21"/>
                <w:szCs w:val="21"/>
              </w:rPr>
              <w:t xml:space="preserve"> before April 20</w:t>
            </w:r>
            <w:r>
              <w:rPr>
                <w:rFonts w:ascii="Times New Roman" w:hAnsi="Times New Roman" w:eastAsia="Calibri"/>
                <w:sz w:val="21"/>
                <w:szCs w:val="21"/>
                <w:vertAlign w:val="superscript"/>
              </w:rPr>
              <w:t>th</w:t>
            </w:r>
            <w:r>
              <w:rPr>
                <w:rFonts w:ascii="Times New Roman" w:hAnsi="Times New Roman" w:eastAsia="Calibri"/>
                <w:sz w:val="21"/>
                <w:szCs w:val="21"/>
              </w:rPr>
              <w:t xml:space="preserve">. </w:t>
            </w:r>
          </w:p>
          <w:p>
            <w:pPr>
              <w:pStyle w:val="21"/>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right"/>
              <w:textAlignment w:val="auto"/>
              <w:rPr>
                <w:rFonts w:ascii="Times New Roman" w:hAnsi="Times New Roman"/>
                <w:sz w:val="21"/>
                <w:szCs w:val="21"/>
              </w:rPr>
            </w:pPr>
            <w:r>
              <w:rPr>
                <w:rFonts w:ascii="Times New Roman" w:hAnsi="Times New Roman" w:eastAsia="Calibri"/>
                <w:sz w:val="21"/>
                <w:szCs w:val="21"/>
              </w:rPr>
              <w:t>International Department</w:t>
            </w:r>
          </w:p>
        </w:tc>
      </w:tr>
    </w:tbl>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p>
    <w:p>
      <w:pPr>
        <w:keepNext w:val="0"/>
        <w:keepLines w:val="0"/>
        <w:pageBreakBefore w:val="0"/>
        <w:widowControl/>
        <w:kinsoku/>
        <w:wordWrap/>
        <w:overflowPunct/>
        <w:topLinePunct w:val="0"/>
        <w:autoSpaceDE/>
        <w:autoSpaceDN/>
        <w:bidi w:val="0"/>
        <w:adjustRightInd/>
        <w:snapToGrid/>
        <w:spacing w:after="160" w:line="400" w:lineRule="exact"/>
        <w:ind w:firstLine="420"/>
        <w:textAlignment w:val="auto"/>
        <w:rPr>
          <w:rFonts w:ascii="Times New Roman" w:hAnsi="Times New Roman"/>
        </w:rPr>
      </w:pPr>
      <w:r>
        <w:rPr>
          <w:rFonts w:ascii="Times New Roman" w:hAnsi="Times New Roman"/>
        </w:rPr>
        <w:t xml:space="preserve"> </w:t>
      </w:r>
    </w:p>
    <w:tbl>
      <w:tblPr>
        <w:tblStyle w:val="24"/>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Dear Sir or Madam,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ascii="Times New Roman" w:hAnsi="Times New Roman"/>
              </w:rPr>
            </w:pPr>
            <w:r>
              <w:rPr>
                <w:rFonts w:ascii="Times New Roman" w:hAnsi="Times New Roman"/>
              </w:rPr>
              <w:t>I’d like to be a volunteer.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p>
        </w:tc>
      </w:tr>
    </w:tbl>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p>
    <w:p>
      <w:pPr>
        <w:keepNext w:val="0"/>
        <w:keepLines w:val="0"/>
        <w:pageBreakBefore w:val="0"/>
        <w:widowControl/>
        <w:kinsoku/>
        <w:wordWrap/>
        <w:overflowPunct/>
        <w:topLinePunct w:val="0"/>
        <w:autoSpaceDE/>
        <w:autoSpaceDN/>
        <w:bidi w:val="0"/>
        <w:adjustRightInd/>
        <w:snapToGrid/>
        <w:spacing w:after="160" w:line="400" w:lineRule="exact"/>
        <w:textAlignment w:val="auto"/>
        <w:rPr>
          <w:rFonts w:ascii="Times New Roman" w:hAnsi="Times New Roman"/>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b/>
        </w:rPr>
      </w:pPr>
      <w:r>
        <w:rPr>
          <w:rFonts w:ascii="Times New Roman" w:hAnsi="Times New Roman"/>
          <w:b/>
        </w:rPr>
        <w:t>杭州养正中学暑期情况反馈九年级</w:t>
      </w:r>
      <w:r>
        <w:rPr>
          <w:rFonts w:hint="eastAsia" w:ascii="Times New Roman" w:hAnsi="Times New Roman"/>
          <w:b/>
          <w:lang w:eastAsia="zh-CN"/>
        </w:rPr>
        <w:t>(</w:t>
      </w:r>
      <w:r>
        <w:rPr>
          <w:rFonts w:ascii="Times New Roman" w:hAnsi="Times New Roman"/>
          <w:b/>
        </w:rPr>
        <w:t>英语</w:t>
      </w:r>
      <w:r>
        <w:rPr>
          <w:rFonts w:hint="eastAsia" w:ascii="Times New Roman" w:hAnsi="Times New Roman"/>
          <w:b/>
          <w:lang w:eastAsia="zh-CN"/>
        </w:rPr>
        <w:t>)</w:t>
      </w:r>
      <w:r>
        <w:rPr>
          <w:rFonts w:ascii="Times New Roman" w:hAnsi="Times New Roman"/>
          <w:b/>
        </w:rPr>
        <w:t>试题卷参考答案</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阅读</w:t>
      </w:r>
      <w:r>
        <w:rPr>
          <w:rFonts w:hint="eastAsia" w:ascii="Times New Roman" w:hAnsi="Times New Roman"/>
          <w:lang w:eastAsia="zh-CN"/>
        </w:rPr>
        <w:t xml:space="preserve">: </w:t>
      </w:r>
      <w:r>
        <w:rPr>
          <w:rFonts w:ascii="Times New Roman" w:hAnsi="Times New Roman"/>
        </w:rPr>
        <w:t>16---19 CBCD    20---22DDB    23---26 DACD    27---30 BABC    31--35 AFDEB</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完形 ABCDC BBCDB ABDDA</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Times New Roman" w:hAnsi="Times New Roman"/>
        </w:rPr>
      </w:pPr>
      <w:r>
        <w:rPr>
          <w:rFonts w:ascii="Times New Roman" w:hAnsi="Times New Roman"/>
        </w:rPr>
        <w:t>短文填空 51.have learnt  52.to go; 53.on; 54,that/which; 55.you; 56.more; 57.the;58.jumping;59.or;60.health</w:t>
      </w:r>
    </w:p>
    <w:p>
      <w:pPr>
        <w:keepNext w:val="0"/>
        <w:keepLines w:val="0"/>
        <w:pageBreakBefore w:val="0"/>
        <w:widowControl/>
        <w:kinsoku/>
        <w:wordWrap/>
        <w:overflowPunct/>
        <w:topLinePunct w:val="0"/>
        <w:autoSpaceDE/>
        <w:autoSpaceDN/>
        <w:bidi w:val="0"/>
        <w:adjustRightInd/>
        <w:snapToGrid/>
        <w:spacing w:line="400" w:lineRule="exact"/>
        <w:ind w:left="105" w:hanging="105" w:hangingChars="50"/>
        <w:textAlignment w:val="auto"/>
        <w:rPr>
          <w:rFonts w:ascii="Times New Roman" w:hAnsi="Times New Roman"/>
        </w:rPr>
      </w:pPr>
      <w:r>
        <w:rPr>
          <w:rFonts w:ascii="Times New Roman" w:hAnsi="Times New Roman"/>
        </w:rPr>
        <w:t>单词拼写61.pronunciation; 62.dictionary;63.knowledge;64.Whatever;65.succeeded;66.centuries;</w:t>
      </w:r>
    </w:p>
    <w:p>
      <w:pPr>
        <w:keepNext w:val="0"/>
        <w:keepLines w:val="0"/>
        <w:pageBreakBefore w:val="0"/>
        <w:widowControl/>
        <w:kinsoku/>
        <w:wordWrap/>
        <w:overflowPunct/>
        <w:topLinePunct w:val="0"/>
        <w:autoSpaceDE/>
        <w:autoSpaceDN/>
        <w:bidi w:val="0"/>
        <w:adjustRightInd/>
        <w:snapToGrid/>
        <w:spacing w:line="400" w:lineRule="exact"/>
        <w:ind w:left="105" w:hanging="105" w:hangingChars="50"/>
        <w:textAlignment w:val="auto"/>
        <w:rPr>
          <w:rFonts w:ascii="Times New Roman" w:hAnsi="Times New Roman"/>
        </w:rPr>
      </w:pPr>
      <w:r>
        <w:rPr>
          <w:rFonts w:ascii="Times New Roman" w:hAnsi="Times New Roman"/>
        </w:rPr>
        <w:t>67.safer;68.fits;69.conversations;70.grammar</w:t>
      </w: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4"/>
      <w:numFmt w:val="decimal"/>
      <w:suff w:val="space"/>
      <w:lvlText w:val="第%1部分"/>
      <w:lvlJc w:val="left"/>
      <w:rPr>
        <w:w w:val="100"/>
        <w:sz w:val="20"/>
        <w:szCs w:val="20"/>
        <w:shd w:val="clear" w:color="auto" w:fill="auto"/>
      </w:rPr>
    </w:lvl>
    <w:lvl w:ilvl="1" w:tentative="0">
      <w:start w:val="4"/>
      <w:numFmt w:val="decimal"/>
      <w:suff w:val="space"/>
      <w:lvlText w:val="第%1部分"/>
      <w:lvlJc w:val="left"/>
      <w:rPr>
        <w:w w:val="100"/>
        <w:sz w:val="20"/>
        <w:szCs w:val="20"/>
        <w:shd w:val="clear" w:color="auto" w:fill="auto"/>
      </w:rPr>
    </w:lvl>
    <w:lvl w:ilvl="2" w:tentative="0">
      <w:start w:val="4"/>
      <w:numFmt w:val="decimal"/>
      <w:suff w:val="space"/>
      <w:lvlText w:val="第%1部分"/>
      <w:lvlJc w:val="left"/>
      <w:rPr>
        <w:w w:val="100"/>
        <w:sz w:val="20"/>
        <w:szCs w:val="20"/>
        <w:shd w:val="clear" w:color="auto" w:fill="auto"/>
      </w:rPr>
    </w:lvl>
    <w:lvl w:ilvl="3" w:tentative="0">
      <w:start w:val="4"/>
      <w:numFmt w:val="decimal"/>
      <w:suff w:val="space"/>
      <w:lvlText w:val="第%1部分"/>
      <w:lvlJc w:val="left"/>
      <w:rPr>
        <w:w w:val="100"/>
        <w:sz w:val="20"/>
        <w:szCs w:val="20"/>
        <w:shd w:val="clear" w:color="auto" w:fill="auto"/>
      </w:rPr>
    </w:lvl>
    <w:lvl w:ilvl="4" w:tentative="0">
      <w:start w:val="4"/>
      <w:numFmt w:val="decimal"/>
      <w:suff w:val="space"/>
      <w:lvlText w:val="第%1部分"/>
      <w:lvlJc w:val="left"/>
      <w:rPr>
        <w:w w:val="100"/>
        <w:sz w:val="20"/>
        <w:szCs w:val="20"/>
        <w:shd w:val="clear" w:color="auto" w:fill="auto"/>
      </w:rPr>
    </w:lvl>
    <w:lvl w:ilvl="5" w:tentative="0">
      <w:start w:val="4"/>
      <w:numFmt w:val="decimal"/>
      <w:suff w:val="space"/>
      <w:lvlText w:val="第%1部分"/>
      <w:lvlJc w:val="left"/>
      <w:rPr>
        <w:w w:val="100"/>
        <w:sz w:val="20"/>
        <w:szCs w:val="20"/>
        <w:shd w:val="clear" w:color="auto" w:fill="auto"/>
      </w:rPr>
    </w:lvl>
    <w:lvl w:ilvl="6" w:tentative="0">
      <w:start w:val="4"/>
      <w:numFmt w:val="decimal"/>
      <w:suff w:val="space"/>
      <w:lvlText w:val="第%1部分"/>
      <w:lvlJc w:val="left"/>
      <w:rPr>
        <w:w w:val="100"/>
        <w:sz w:val="20"/>
        <w:szCs w:val="20"/>
        <w:shd w:val="clear" w:color="auto" w:fill="auto"/>
      </w:rPr>
    </w:lvl>
    <w:lvl w:ilvl="7" w:tentative="0">
      <w:start w:val="4"/>
      <w:numFmt w:val="decimal"/>
      <w:suff w:val="space"/>
      <w:lvlText w:val="第%1部分"/>
      <w:lvlJc w:val="left"/>
      <w:rPr>
        <w:w w:val="100"/>
        <w:sz w:val="20"/>
        <w:szCs w:val="20"/>
        <w:shd w:val="clear" w:color="auto" w:fill="auto"/>
      </w:rPr>
    </w:lvl>
    <w:lvl w:ilvl="8" w:tentative="0">
      <w:start w:val="4"/>
      <w:numFmt w:val="decimal"/>
      <w:suff w:val="space"/>
      <w:lvlText w:val="第%1部分"/>
      <w:lvlJc w:val="left"/>
      <w:rPr>
        <w:w w:val="100"/>
        <w:sz w:val="20"/>
        <w:szCs w:val="20"/>
        <w:shd w:val="clear" w:color="auto" w:fill="auto"/>
      </w:rPr>
    </w:lvl>
  </w:abstractNum>
  <w:abstractNum w:abstractNumId="1">
    <w:nsid w:val="00000003"/>
    <w:multiLevelType w:val="multilevel"/>
    <w:tmpl w:val="00000003"/>
    <w:lvl w:ilvl="0" w:tentative="0">
      <w:start w:val="3"/>
      <w:numFmt w:val="decimal"/>
      <w:suff w:val="space"/>
      <w:lvlText w:val="第%1部分"/>
      <w:lvlJc w:val="left"/>
      <w:rPr>
        <w:w w:val="100"/>
        <w:sz w:val="20"/>
        <w:szCs w:val="20"/>
        <w:shd w:val="clear" w:color="auto" w:fill="auto"/>
      </w:rPr>
    </w:lvl>
    <w:lvl w:ilvl="1" w:tentative="0">
      <w:start w:val="3"/>
      <w:numFmt w:val="decimal"/>
      <w:suff w:val="space"/>
      <w:lvlText w:val="第%1部分"/>
      <w:lvlJc w:val="left"/>
      <w:rPr>
        <w:w w:val="100"/>
        <w:sz w:val="20"/>
        <w:szCs w:val="20"/>
        <w:shd w:val="clear" w:color="auto" w:fill="auto"/>
      </w:rPr>
    </w:lvl>
    <w:lvl w:ilvl="2" w:tentative="0">
      <w:start w:val="3"/>
      <w:numFmt w:val="decimal"/>
      <w:suff w:val="space"/>
      <w:lvlText w:val="第%1部分"/>
      <w:lvlJc w:val="left"/>
      <w:rPr>
        <w:w w:val="100"/>
        <w:sz w:val="20"/>
        <w:szCs w:val="20"/>
        <w:shd w:val="clear" w:color="auto" w:fill="auto"/>
      </w:rPr>
    </w:lvl>
    <w:lvl w:ilvl="3" w:tentative="0">
      <w:start w:val="3"/>
      <w:numFmt w:val="decimal"/>
      <w:suff w:val="space"/>
      <w:lvlText w:val="第%1部分"/>
      <w:lvlJc w:val="left"/>
      <w:rPr>
        <w:w w:val="100"/>
        <w:sz w:val="20"/>
        <w:szCs w:val="20"/>
        <w:shd w:val="clear" w:color="auto" w:fill="auto"/>
      </w:rPr>
    </w:lvl>
    <w:lvl w:ilvl="4" w:tentative="0">
      <w:start w:val="3"/>
      <w:numFmt w:val="decimal"/>
      <w:suff w:val="space"/>
      <w:lvlText w:val="第%1部分"/>
      <w:lvlJc w:val="left"/>
      <w:rPr>
        <w:w w:val="100"/>
        <w:sz w:val="20"/>
        <w:szCs w:val="20"/>
        <w:shd w:val="clear" w:color="auto" w:fill="auto"/>
      </w:rPr>
    </w:lvl>
    <w:lvl w:ilvl="5" w:tentative="0">
      <w:start w:val="3"/>
      <w:numFmt w:val="decimal"/>
      <w:suff w:val="space"/>
      <w:lvlText w:val="第%1部分"/>
      <w:lvlJc w:val="left"/>
      <w:rPr>
        <w:w w:val="100"/>
        <w:sz w:val="20"/>
        <w:szCs w:val="20"/>
        <w:shd w:val="clear" w:color="auto" w:fill="auto"/>
      </w:rPr>
    </w:lvl>
    <w:lvl w:ilvl="6" w:tentative="0">
      <w:start w:val="3"/>
      <w:numFmt w:val="decimal"/>
      <w:suff w:val="space"/>
      <w:lvlText w:val="第%1部分"/>
      <w:lvlJc w:val="left"/>
      <w:rPr>
        <w:w w:val="100"/>
        <w:sz w:val="20"/>
        <w:szCs w:val="20"/>
        <w:shd w:val="clear" w:color="auto" w:fill="auto"/>
      </w:rPr>
    </w:lvl>
    <w:lvl w:ilvl="7" w:tentative="0">
      <w:start w:val="3"/>
      <w:numFmt w:val="decimal"/>
      <w:suff w:val="space"/>
      <w:lvlText w:val="第%1部分"/>
      <w:lvlJc w:val="left"/>
      <w:rPr>
        <w:w w:val="100"/>
        <w:sz w:val="20"/>
        <w:szCs w:val="20"/>
        <w:shd w:val="clear" w:color="auto" w:fill="auto"/>
      </w:rPr>
    </w:lvl>
    <w:lvl w:ilvl="8" w:tentative="0">
      <w:start w:val="3"/>
      <w:numFmt w:val="decimal"/>
      <w:suff w:val="space"/>
      <w:lvlText w:val="第%1部分"/>
      <w:lvlJc w:val="left"/>
      <w:rPr>
        <w:w w:val="100"/>
        <w:sz w:val="20"/>
        <w:szCs w:val="20"/>
        <w:shd w:val="clear" w:color="auto" w:fill="auto"/>
      </w:rPr>
    </w:lvl>
  </w:abstractNum>
  <w:abstractNum w:abstractNumId="2">
    <w:nsid w:val="00000004"/>
    <w:multiLevelType w:val="multilevel"/>
    <w:tmpl w:val="00000004"/>
    <w:lvl w:ilvl="0" w:tentative="0">
      <w:start w:val="2"/>
      <w:numFmt w:val="decimal"/>
      <w:suff w:val="space"/>
      <w:lvlText w:val="第%1节"/>
      <w:lvlJc w:val="left"/>
      <w:rPr>
        <w:w w:val="100"/>
        <w:sz w:val="20"/>
        <w:szCs w:val="20"/>
        <w:shd w:val="clear" w:color="auto" w:fill="auto"/>
      </w:rPr>
    </w:lvl>
    <w:lvl w:ilvl="1" w:tentative="0">
      <w:start w:val="2"/>
      <w:numFmt w:val="decimal"/>
      <w:suff w:val="space"/>
      <w:lvlText w:val="第%1节"/>
      <w:lvlJc w:val="left"/>
      <w:rPr>
        <w:w w:val="100"/>
        <w:sz w:val="20"/>
        <w:szCs w:val="20"/>
        <w:shd w:val="clear" w:color="auto" w:fill="auto"/>
      </w:rPr>
    </w:lvl>
    <w:lvl w:ilvl="2" w:tentative="0">
      <w:start w:val="2"/>
      <w:numFmt w:val="decimal"/>
      <w:suff w:val="space"/>
      <w:lvlText w:val="第%1节"/>
      <w:lvlJc w:val="left"/>
      <w:rPr>
        <w:w w:val="100"/>
        <w:sz w:val="20"/>
        <w:szCs w:val="20"/>
        <w:shd w:val="clear" w:color="auto" w:fill="auto"/>
      </w:rPr>
    </w:lvl>
    <w:lvl w:ilvl="3" w:tentative="0">
      <w:start w:val="2"/>
      <w:numFmt w:val="decimal"/>
      <w:suff w:val="space"/>
      <w:lvlText w:val="第%1节"/>
      <w:lvlJc w:val="left"/>
      <w:rPr>
        <w:w w:val="100"/>
        <w:sz w:val="20"/>
        <w:szCs w:val="20"/>
        <w:shd w:val="clear" w:color="auto" w:fill="auto"/>
      </w:rPr>
    </w:lvl>
    <w:lvl w:ilvl="4" w:tentative="0">
      <w:start w:val="2"/>
      <w:numFmt w:val="decimal"/>
      <w:suff w:val="space"/>
      <w:lvlText w:val="第%1节"/>
      <w:lvlJc w:val="left"/>
      <w:rPr>
        <w:w w:val="100"/>
        <w:sz w:val="20"/>
        <w:szCs w:val="20"/>
        <w:shd w:val="clear" w:color="auto" w:fill="auto"/>
      </w:rPr>
    </w:lvl>
    <w:lvl w:ilvl="5" w:tentative="0">
      <w:start w:val="2"/>
      <w:numFmt w:val="decimal"/>
      <w:suff w:val="space"/>
      <w:lvlText w:val="第%1节"/>
      <w:lvlJc w:val="left"/>
      <w:rPr>
        <w:w w:val="100"/>
        <w:sz w:val="20"/>
        <w:szCs w:val="20"/>
        <w:shd w:val="clear" w:color="auto" w:fill="auto"/>
      </w:rPr>
    </w:lvl>
    <w:lvl w:ilvl="6" w:tentative="0">
      <w:start w:val="2"/>
      <w:numFmt w:val="decimal"/>
      <w:suff w:val="space"/>
      <w:lvlText w:val="第%1节"/>
      <w:lvlJc w:val="left"/>
      <w:rPr>
        <w:w w:val="100"/>
        <w:sz w:val="20"/>
        <w:szCs w:val="20"/>
        <w:shd w:val="clear" w:color="auto" w:fill="auto"/>
      </w:rPr>
    </w:lvl>
    <w:lvl w:ilvl="7" w:tentative="0">
      <w:start w:val="2"/>
      <w:numFmt w:val="decimal"/>
      <w:suff w:val="space"/>
      <w:lvlText w:val="第%1节"/>
      <w:lvlJc w:val="left"/>
      <w:rPr>
        <w:w w:val="100"/>
        <w:sz w:val="20"/>
        <w:szCs w:val="20"/>
        <w:shd w:val="clear" w:color="auto" w:fill="auto"/>
      </w:rPr>
    </w:lvl>
    <w:lvl w:ilvl="8" w:tentative="0">
      <w:start w:val="2"/>
      <w:numFmt w:val="decimal"/>
      <w:suff w:val="space"/>
      <w:lvlText w:val="第%1节"/>
      <w:lvlJc w:val="left"/>
      <w:rPr>
        <w:w w:val="100"/>
        <w:sz w:val="20"/>
        <w:szCs w:val="20"/>
        <w:shd w:val="clear" w:color="auto" w:fill="auto"/>
      </w:rPr>
    </w:lvl>
  </w:abstractNum>
  <w:abstractNum w:abstractNumId="3">
    <w:nsid w:val="00000006"/>
    <w:multiLevelType w:val="multilevel"/>
    <w:tmpl w:val="00000006"/>
    <w:lvl w:ilvl="0" w:tentative="0">
      <w:start w:val="61"/>
      <w:numFmt w:val="decimal"/>
      <w:suff w:val="space"/>
      <w:lvlText w:val="%1."/>
      <w:lvlJc w:val="left"/>
    </w:lvl>
    <w:lvl w:ilvl="1" w:tentative="0">
      <w:start w:val="61"/>
      <w:numFmt w:val="decimal"/>
      <w:suff w:val="space"/>
      <w:lvlText w:val="%1."/>
      <w:lvlJc w:val="left"/>
    </w:lvl>
    <w:lvl w:ilvl="2" w:tentative="0">
      <w:start w:val="61"/>
      <w:numFmt w:val="decimal"/>
      <w:suff w:val="space"/>
      <w:lvlText w:val="%1."/>
      <w:lvlJc w:val="left"/>
    </w:lvl>
    <w:lvl w:ilvl="3" w:tentative="0">
      <w:start w:val="61"/>
      <w:numFmt w:val="decimal"/>
      <w:suff w:val="space"/>
      <w:lvlText w:val="%1."/>
      <w:lvlJc w:val="left"/>
    </w:lvl>
    <w:lvl w:ilvl="4" w:tentative="0">
      <w:start w:val="61"/>
      <w:numFmt w:val="decimal"/>
      <w:suff w:val="space"/>
      <w:lvlText w:val="%1."/>
      <w:lvlJc w:val="left"/>
    </w:lvl>
    <w:lvl w:ilvl="5" w:tentative="0">
      <w:start w:val="61"/>
      <w:numFmt w:val="decimal"/>
      <w:suff w:val="space"/>
      <w:lvlText w:val="%1."/>
      <w:lvlJc w:val="left"/>
    </w:lvl>
    <w:lvl w:ilvl="6" w:tentative="0">
      <w:start w:val="61"/>
      <w:numFmt w:val="decimal"/>
      <w:suff w:val="space"/>
      <w:lvlText w:val="%1."/>
      <w:lvlJc w:val="left"/>
    </w:lvl>
    <w:lvl w:ilvl="7" w:tentative="0">
      <w:start w:val="61"/>
      <w:numFmt w:val="decimal"/>
      <w:suff w:val="space"/>
      <w:lvlText w:val="%1."/>
      <w:lvlJc w:val="left"/>
    </w:lvl>
    <w:lvl w:ilvl="8" w:tentative="0">
      <w:start w:val="61"/>
      <w:numFmt w:val="decimal"/>
      <w:suff w:val="space"/>
      <w:lvlText w:val="%1."/>
      <w:lvlJc w:val="left"/>
    </w:lvl>
  </w:abstractNum>
  <w:abstractNum w:abstractNumId="4">
    <w:nsid w:val="00000007"/>
    <w:multiLevelType w:val="multilevel"/>
    <w:tmpl w:val="00000007"/>
    <w:lvl w:ilvl="0" w:tentative="0">
      <w:start w:val="2"/>
      <w:numFmt w:val="decimal"/>
      <w:suff w:val="space"/>
      <w:lvlText w:val="第%1部分"/>
      <w:lvlJc w:val="left"/>
      <w:rPr>
        <w:w w:val="100"/>
        <w:sz w:val="20"/>
        <w:szCs w:val="20"/>
        <w:shd w:val="clear" w:color="auto" w:fill="auto"/>
      </w:rPr>
    </w:lvl>
    <w:lvl w:ilvl="1" w:tentative="0">
      <w:start w:val="2"/>
      <w:numFmt w:val="decimal"/>
      <w:suff w:val="space"/>
      <w:lvlText w:val="第%1部分"/>
      <w:lvlJc w:val="left"/>
      <w:rPr>
        <w:w w:val="100"/>
        <w:sz w:val="20"/>
        <w:szCs w:val="20"/>
        <w:shd w:val="clear" w:color="auto" w:fill="auto"/>
      </w:rPr>
    </w:lvl>
    <w:lvl w:ilvl="2" w:tentative="0">
      <w:start w:val="2"/>
      <w:numFmt w:val="decimal"/>
      <w:suff w:val="space"/>
      <w:lvlText w:val="第%1部分"/>
      <w:lvlJc w:val="left"/>
      <w:rPr>
        <w:w w:val="100"/>
        <w:sz w:val="20"/>
        <w:szCs w:val="20"/>
        <w:shd w:val="clear" w:color="auto" w:fill="auto"/>
      </w:rPr>
    </w:lvl>
    <w:lvl w:ilvl="3" w:tentative="0">
      <w:start w:val="2"/>
      <w:numFmt w:val="decimal"/>
      <w:suff w:val="space"/>
      <w:lvlText w:val="第%1部分"/>
      <w:lvlJc w:val="left"/>
      <w:rPr>
        <w:w w:val="100"/>
        <w:sz w:val="20"/>
        <w:szCs w:val="20"/>
        <w:shd w:val="clear" w:color="auto" w:fill="auto"/>
      </w:rPr>
    </w:lvl>
    <w:lvl w:ilvl="4" w:tentative="0">
      <w:start w:val="2"/>
      <w:numFmt w:val="decimal"/>
      <w:suff w:val="space"/>
      <w:lvlText w:val="第%1部分"/>
      <w:lvlJc w:val="left"/>
      <w:rPr>
        <w:w w:val="100"/>
        <w:sz w:val="20"/>
        <w:szCs w:val="20"/>
        <w:shd w:val="clear" w:color="auto" w:fill="auto"/>
      </w:rPr>
    </w:lvl>
    <w:lvl w:ilvl="5" w:tentative="0">
      <w:start w:val="2"/>
      <w:numFmt w:val="decimal"/>
      <w:suff w:val="space"/>
      <w:lvlText w:val="第%1部分"/>
      <w:lvlJc w:val="left"/>
      <w:rPr>
        <w:w w:val="100"/>
        <w:sz w:val="20"/>
        <w:szCs w:val="20"/>
        <w:shd w:val="clear" w:color="auto" w:fill="auto"/>
      </w:rPr>
    </w:lvl>
    <w:lvl w:ilvl="6" w:tentative="0">
      <w:start w:val="2"/>
      <w:numFmt w:val="decimal"/>
      <w:suff w:val="space"/>
      <w:lvlText w:val="第%1部分"/>
      <w:lvlJc w:val="left"/>
      <w:rPr>
        <w:w w:val="100"/>
        <w:sz w:val="20"/>
        <w:szCs w:val="20"/>
        <w:shd w:val="clear" w:color="auto" w:fill="auto"/>
      </w:rPr>
    </w:lvl>
    <w:lvl w:ilvl="7" w:tentative="0">
      <w:start w:val="2"/>
      <w:numFmt w:val="decimal"/>
      <w:suff w:val="space"/>
      <w:lvlText w:val="第%1部分"/>
      <w:lvlJc w:val="left"/>
      <w:rPr>
        <w:w w:val="100"/>
        <w:sz w:val="20"/>
        <w:szCs w:val="20"/>
        <w:shd w:val="clear" w:color="auto" w:fill="auto"/>
      </w:rPr>
    </w:lvl>
    <w:lvl w:ilvl="8" w:tentative="0">
      <w:start w:val="2"/>
      <w:numFmt w:val="decimal"/>
      <w:suff w:val="space"/>
      <w:lvlText w:val="第%1部分"/>
      <w:lvlJc w:val="left"/>
      <w:rPr>
        <w:w w:val="100"/>
        <w:sz w:val="20"/>
        <w:szCs w:val="20"/>
        <w:shd w:val="clear" w:color="auto" w:fill="auto"/>
      </w:rPr>
    </w:lvl>
  </w:abstractNum>
  <w:abstractNum w:abstractNumId="5">
    <w:nsid w:val="00000008"/>
    <w:multiLevelType w:val="multilevel"/>
    <w:tmpl w:val="00000008"/>
    <w:lvl w:ilvl="0" w:tentative="0">
      <w:start w:val="1"/>
      <w:numFmt w:val="decimal"/>
      <w:suff w:val="space"/>
      <w:lvlText w:val="第%1节"/>
      <w:lvlJc w:val="left"/>
      <w:rPr>
        <w:w w:val="100"/>
        <w:sz w:val="20"/>
        <w:szCs w:val="20"/>
        <w:shd w:val="clear" w:color="auto" w:fill="auto"/>
      </w:rPr>
    </w:lvl>
    <w:lvl w:ilvl="1" w:tentative="0">
      <w:start w:val="1"/>
      <w:numFmt w:val="decimal"/>
      <w:suff w:val="space"/>
      <w:lvlText w:val="第%1节"/>
      <w:lvlJc w:val="left"/>
      <w:rPr>
        <w:w w:val="100"/>
        <w:sz w:val="20"/>
        <w:szCs w:val="20"/>
        <w:shd w:val="clear" w:color="auto" w:fill="auto"/>
      </w:rPr>
    </w:lvl>
    <w:lvl w:ilvl="2" w:tentative="0">
      <w:start w:val="1"/>
      <w:numFmt w:val="decimal"/>
      <w:suff w:val="space"/>
      <w:lvlText w:val="第%1节"/>
      <w:lvlJc w:val="left"/>
      <w:rPr>
        <w:w w:val="100"/>
        <w:sz w:val="20"/>
        <w:szCs w:val="20"/>
        <w:shd w:val="clear" w:color="auto" w:fill="auto"/>
      </w:rPr>
    </w:lvl>
    <w:lvl w:ilvl="3" w:tentative="0">
      <w:start w:val="1"/>
      <w:numFmt w:val="decimal"/>
      <w:suff w:val="space"/>
      <w:lvlText w:val="第%1节"/>
      <w:lvlJc w:val="left"/>
      <w:rPr>
        <w:w w:val="100"/>
        <w:sz w:val="20"/>
        <w:szCs w:val="20"/>
        <w:shd w:val="clear" w:color="auto" w:fill="auto"/>
      </w:rPr>
    </w:lvl>
    <w:lvl w:ilvl="4" w:tentative="0">
      <w:start w:val="1"/>
      <w:numFmt w:val="decimal"/>
      <w:suff w:val="space"/>
      <w:lvlText w:val="第%1节"/>
      <w:lvlJc w:val="left"/>
      <w:rPr>
        <w:w w:val="100"/>
        <w:sz w:val="20"/>
        <w:szCs w:val="20"/>
        <w:shd w:val="clear" w:color="auto" w:fill="auto"/>
      </w:rPr>
    </w:lvl>
    <w:lvl w:ilvl="5" w:tentative="0">
      <w:start w:val="1"/>
      <w:numFmt w:val="decimal"/>
      <w:suff w:val="space"/>
      <w:lvlText w:val="第%1节"/>
      <w:lvlJc w:val="left"/>
      <w:rPr>
        <w:w w:val="100"/>
        <w:sz w:val="20"/>
        <w:szCs w:val="20"/>
        <w:shd w:val="clear" w:color="auto" w:fill="auto"/>
      </w:rPr>
    </w:lvl>
    <w:lvl w:ilvl="6" w:tentative="0">
      <w:start w:val="1"/>
      <w:numFmt w:val="decimal"/>
      <w:suff w:val="space"/>
      <w:lvlText w:val="第%1节"/>
      <w:lvlJc w:val="left"/>
      <w:rPr>
        <w:w w:val="100"/>
        <w:sz w:val="20"/>
        <w:szCs w:val="20"/>
        <w:shd w:val="clear" w:color="auto" w:fill="auto"/>
      </w:rPr>
    </w:lvl>
    <w:lvl w:ilvl="7" w:tentative="0">
      <w:start w:val="1"/>
      <w:numFmt w:val="decimal"/>
      <w:suff w:val="space"/>
      <w:lvlText w:val="第%1节"/>
      <w:lvlJc w:val="left"/>
      <w:rPr>
        <w:w w:val="100"/>
        <w:sz w:val="20"/>
        <w:szCs w:val="20"/>
        <w:shd w:val="clear" w:color="auto" w:fill="auto"/>
      </w:rPr>
    </w:lvl>
    <w:lvl w:ilvl="8" w:tentative="0">
      <w:start w:val="1"/>
      <w:numFmt w:val="decimal"/>
      <w:suff w:val="space"/>
      <w:lvlText w:val="第%1节"/>
      <w:lvlJc w:val="left"/>
      <w:rPr>
        <w:w w:val="100"/>
        <w:sz w:val="20"/>
        <w:szCs w:val="20"/>
        <w:shd w:val="clear" w:color="auto" w:fill="auto"/>
      </w:rPr>
    </w:lvl>
  </w:abstractNum>
  <w:abstractNum w:abstractNumId="6">
    <w:nsid w:val="0000000A"/>
    <w:multiLevelType w:val="multilevel"/>
    <w:tmpl w:val="0000000A"/>
    <w:lvl w:ilvl="0" w:tentative="0">
      <w:start w:val="1"/>
      <w:numFmt w:val="decimal"/>
      <w:suff w:val="space"/>
      <w:lvlText w:val="第%1节"/>
      <w:lvlJc w:val="left"/>
      <w:rPr>
        <w:w w:val="100"/>
        <w:sz w:val="20"/>
        <w:szCs w:val="20"/>
        <w:shd w:val="clear" w:color="auto" w:fill="auto"/>
      </w:rPr>
    </w:lvl>
    <w:lvl w:ilvl="1" w:tentative="0">
      <w:start w:val="1"/>
      <w:numFmt w:val="decimal"/>
      <w:suff w:val="space"/>
      <w:lvlText w:val="第%1节"/>
      <w:lvlJc w:val="left"/>
      <w:rPr>
        <w:w w:val="100"/>
        <w:sz w:val="20"/>
        <w:szCs w:val="20"/>
        <w:shd w:val="clear" w:color="auto" w:fill="auto"/>
      </w:rPr>
    </w:lvl>
    <w:lvl w:ilvl="2" w:tentative="0">
      <w:start w:val="1"/>
      <w:numFmt w:val="decimal"/>
      <w:suff w:val="space"/>
      <w:lvlText w:val="第%1节"/>
      <w:lvlJc w:val="left"/>
      <w:rPr>
        <w:w w:val="100"/>
        <w:sz w:val="20"/>
        <w:szCs w:val="20"/>
        <w:shd w:val="clear" w:color="auto" w:fill="auto"/>
      </w:rPr>
    </w:lvl>
    <w:lvl w:ilvl="3" w:tentative="0">
      <w:start w:val="1"/>
      <w:numFmt w:val="decimal"/>
      <w:suff w:val="space"/>
      <w:lvlText w:val="第%1节"/>
      <w:lvlJc w:val="left"/>
      <w:rPr>
        <w:w w:val="100"/>
        <w:sz w:val="20"/>
        <w:szCs w:val="20"/>
        <w:shd w:val="clear" w:color="auto" w:fill="auto"/>
      </w:rPr>
    </w:lvl>
    <w:lvl w:ilvl="4" w:tentative="0">
      <w:start w:val="1"/>
      <w:numFmt w:val="decimal"/>
      <w:suff w:val="space"/>
      <w:lvlText w:val="第%1节"/>
      <w:lvlJc w:val="left"/>
      <w:rPr>
        <w:w w:val="100"/>
        <w:sz w:val="20"/>
        <w:szCs w:val="20"/>
        <w:shd w:val="clear" w:color="auto" w:fill="auto"/>
      </w:rPr>
    </w:lvl>
    <w:lvl w:ilvl="5" w:tentative="0">
      <w:start w:val="1"/>
      <w:numFmt w:val="decimal"/>
      <w:suff w:val="space"/>
      <w:lvlText w:val="第%1节"/>
      <w:lvlJc w:val="left"/>
      <w:rPr>
        <w:w w:val="100"/>
        <w:sz w:val="20"/>
        <w:szCs w:val="20"/>
        <w:shd w:val="clear" w:color="auto" w:fill="auto"/>
      </w:rPr>
    </w:lvl>
    <w:lvl w:ilvl="6" w:tentative="0">
      <w:start w:val="1"/>
      <w:numFmt w:val="decimal"/>
      <w:suff w:val="space"/>
      <w:lvlText w:val="第%1节"/>
      <w:lvlJc w:val="left"/>
      <w:rPr>
        <w:w w:val="100"/>
        <w:sz w:val="20"/>
        <w:szCs w:val="20"/>
        <w:shd w:val="clear" w:color="auto" w:fill="auto"/>
      </w:rPr>
    </w:lvl>
    <w:lvl w:ilvl="7" w:tentative="0">
      <w:start w:val="1"/>
      <w:numFmt w:val="decimal"/>
      <w:suff w:val="space"/>
      <w:lvlText w:val="第%1节"/>
      <w:lvlJc w:val="left"/>
      <w:rPr>
        <w:w w:val="100"/>
        <w:sz w:val="20"/>
        <w:szCs w:val="20"/>
        <w:shd w:val="clear" w:color="auto" w:fill="auto"/>
      </w:rPr>
    </w:lvl>
    <w:lvl w:ilvl="8" w:tentative="0">
      <w:start w:val="1"/>
      <w:numFmt w:val="decimal"/>
      <w:suff w:val="space"/>
      <w:lvlText w:val="第%1节"/>
      <w:lvlJc w:val="left"/>
      <w:rPr>
        <w:w w:val="100"/>
        <w:sz w:val="20"/>
        <w:szCs w:val="20"/>
        <w:shd w:val="clear" w:color="auto" w:fill="auto"/>
      </w:rPr>
    </w:lvl>
  </w:abstractNum>
  <w:abstractNum w:abstractNumId="7">
    <w:nsid w:val="5CF15917"/>
    <w:multiLevelType w:val="multilevel"/>
    <w:tmpl w:val="5CF15917"/>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7"/>
  </w:num>
  <w:num w:numId="4">
    <w:abstractNumId w:val="1"/>
  </w:num>
  <w:num w:numId="5">
    <w:abstractNumId w:val="5"/>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42F"/>
    <w:rsid w:val="001B237F"/>
    <w:rsid w:val="003B0941"/>
    <w:rsid w:val="004D5A76"/>
    <w:rsid w:val="0064342F"/>
    <w:rsid w:val="0071171F"/>
    <w:rsid w:val="00BA39B8"/>
    <w:rsid w:val="00DD004B"/>
    <w:rsid w:val="03121A45"/>
    <w:rsid w:val="53CC7987"/>
    <w:rsid w:val="689A0CE9"/>
  </w:rsids>
  <m:mathPr>
    <m:mathFont m:val="Cambria Math"/>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6"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6"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spacing w:after="200" w:line="276" w:lineRule="auto"/>
      <w:jc w:val="both"/>
    </w:pPr>
    <w:rPr>
      <w:rFonts w:ascii="Calibri" w:hAnsi="Calibri" w:eastAsia="宋体" w:cs="Times New Roman"/>
      <w:sz w:val="21"/>
      <w:szCs w:val="21"/>
      <w:lang w:val="en-US" w:eastAsia="zh-CN" w:bidi="ar-SA"/>
    </w:rPr>
  </w:style>
  <w:style w:type="paragraph" w:styleId="2">
    <w:name w:val="heading 1"/>
    <w:next w:val="1"/>
    <w:qFormat/>
    <w:uiPriority w:val="7"/>
    <w:pPr>
      <w:spacing w:after="200" w:line="276" w:lineRule="auto"/>
      <w:jc w:val="both"/>
      <w:outlineLvl w:val="0"/>
    </w:pPr>
    <w:rPr>
      <w:rFonts w:ascii="Times New Roman" w:hAnsi="Times New Roman" w:eastAsia="宋体" w:cs="Times New Roman"/>
      <w:sz w:val="28"/>
      <w:szCs w:val="28"/>
      <w:lang w:val="en-US" w:eastAsia="zh-CN" w:bidi="ar-SA"/>
    </w:rPr>
  </w:style>
  <w:style w:type="paragraph" w:styleId="3">
    <w:name w:val="heading 2"/>
    <w:next w:val="1"/>
    <w:qFormat/>
    <w:uiPriority w:val="8"/>
    <w:pPr>
      <w:spacing w:after="200" w:line="276" w:lineRule="auto"/>
      <w:jc w:val="both"/>
      <w:outlineLvl w:val="1"/>
    </w:pPr>
    <w:rPr>
      <w:rFonts w:ascii="Times New Roman" w:hAnsi="Times New Roman" w:eastAsia="宋体" w:cs="Times New Roman"/>
      <w:sz w:val="21"/>
      <w:szCs w:val="21"/>
      <w:lang w:val="en-US" w:eastAsia="zh-CN" w:bidi="ar-SA"/>
    </w:rPr>
  </w:style>
  <w:style w:type="paragraph" w:styleId="4">
    <w:name w:val="heading 3"/>
    <w:next w:val="1"/>
    <w:qFormat/>
    <w:uiPriority w:val="9"/>
    <w:pPr>
      <w:spacing w:after="200" w:line="276" w:lineRule="auto"/>
      <w:ind w:left="1000" w:hanging="400"/>
      <w:jc w:val="both"/>
      <w:outlineLvl w:val="2"/>
    </w:pPr>
    <w:rPr>
      <w:rFonts w:ascii="Times New Roman" w:hAnsi="Times New Roman" w:eastAsia="宋体" w:cs="Times New Roman"/>
      <w:sz w:val="21"/>
      <w:szCs w:val="21"/>
      <w:lang w:val="en-US" w:eastAsia="zh-CN" w:bidi="ar-SA"/>
    </w:rPr>
  </w:style>
  <w:style w:type="paragraph" w:styleId="5">
    <w:name w:val="heading 4"/>
    <w:next w:val="1"/>
    <w:qFormat/>
    <w:uiPriority w:val="10"/>
    <w:pPr>
      <w:spacing w:after="200" w:line="276" w:lineRule="auto"/>
      <w:ind w:left="1200" w:hanging="400"/>
      <w:jc w:val="both"/>
      <w:outlineLvl w:val="3"/>
    </w:pPr>
    <w:rPr>
      <w:rFonts w:ascii="Times New Roman" w:hAnsi="Times New Roman" w:eastAsia="宋体" w:cs="Times New Roman"/>
      <w:b/>
      <w:sz w:val="21"/>
      <w:szCs w:val="21"/>
      <w:lang w:val="en-US" w:eastAsia="zh-CN" w:bidi="ar-SA"/>
    </w:rPr>
  </w:style>
  <w:style w:type="paragraph" w:styleId="6">
    <w:name w:val="heading 5"/>
    <w:next w:val="1"/>
    <w:qFormat/>
    <w:uiPriority w:val="11"/>
    <w:pPr>
      <w:spacing w:after="200" w:line="276" w:lineRule="auto"/>
      <w:ind w:left="1400" w:hanging="400"/>
      <w:jc w:val="both"/>
      <w:outlineLvl w:val="4"/>
    </w:pPr>
    <w:rPr>
      <w:rFonts w:ascii="Times New Roman" w:hAnsi="Times New Roman" w:eastAsia="宋体" w:cs="Times New Roman"/>
      <w:sz w:val="21"/>
      <w:szCs w:val="21"/>
      <w:lang w:val="en-US" w:eastAsia="zh-CN" w:bidi="ar-SA"/>
    </w:rPr>
  </w:style>
  <w:style w:type="paragraph" w:styleId="7">
    <w:name w:val="heading 6"/>
    <w:next w:val="1"/>
    <w:qFormat/>
    <w:uiPriority w:val="12"/>
    <w:pPr>
      <w:spacing w:after="200" w:line="276" w:lineRule="auto"/>
      <w:ind w:left="1600" w:hanging="400"/>
      <w:jc w:val="both"/>
      <w:outlineLvl w:val="5"/>
    </w:pPr>
    <w:rPr>
      <w:rFonts w:ascii="Times New Roman" w:hAnsi="Times New Roman" w:eastAsia="宋体" w:cs="Times New Roman"/>
      <w:b/>
      <w:sz w:val="21"/>
      <w:szCs w:val="21"/>
      <w:lang w:val="en-US" w:eastAsia="zh-CN" w:bidi="ar-SA"/>
    </w:rPr>
  </w:style>
  <w:style w:type="paragraph" w:styleId="8">
    <w:name w:val="heading 7"/>
    <w:next w:val="1"/>
    <w:qFormat/>
    <w:uiPriority w:val="13"/>
    <w:pPr>
      <w:spacing w:after="200" w:line="276" w:lineRule="auto"/>
      <w:ind w:left="1800" w:hanging="400"/>
      <w:jc w:val="both"/>
      <w:outlineLvl w:val="6"/>
    </w:pPr>
    <w:rPr>
      <w:rFonts w:ascii="Times New Roman" w:hAnsi="Times New Roman" w:eastAsia="宋体" w:cs="Times New Roman"/>
      <w:sz w:val="21"/>
      <w:szCs w:val="21"/>
      <w:lang w:val="en-US" w:eastAsia="zh-CN" w:bidi="ar-SA"/>
    </w:rPr>
  </w:style>
  <w:style w:type="paragraph" w:styleId="9">
    <w:name w:val="heading 8"/>
    <w:next w:val="1"/>
    <w:qFormat/>
    <w:uiPriority w:val="14"/>
    <w:pPr>
      <w:spacing w:after="200" w:line="276" w:lineRule="auto"/>
      <w:ind w:left="2000" w:hanging="400"/>
      <w:jc w:val="both"/>
      <w:outlineLvl w:val="7"/>
    </w:pPr>
    <w:rPr>
      <w:rFonts w:ascii="Times New Roman" w:hAnsi="Times New Roman" w:eastAsia="宋体" w:cs="Times New Roman"/>
      <w:sz w:val="21"/>
      <w:szCs w:val="21"/>
      <w:lang w:val="en-US" w:eastAsia="zh-CN" w:bidi="ar-SA"/>
    </w:rPr>
  </w:style>
  <w:style w:type="paragraph" w:styleId="10">
    <w:name w:val="heading 9"/>
    <w:next w:val="1"/>
    <w:qFormat/>
    <w:uiPriority w:val="15"/>
    <w:pPr>
      <w:spacing w:after="200" w:line="276" w:lineRule="auto"/>
      <w:ind w:left="2200" w:hanging="400"/>
      <w:jc w:val="both"/>
      <w:outlineLvl w:val="8"/>
    </w:pPr>
    <w:rPr>
      <w:rFonts w:ascii="Times New Roman" w:hAnsi="Times New Roman" w:eastAsia="宋体" w:cs="Times New Roman"/>
      <w:sz w:val="21"/>
      <w:szCs w:val="21"/>
      <w:lang w:val="en-US" w:eastAsia="zh-CN" w:bidi="ar-SA"/>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spacing w:after="200" w:line="276" w:lineRule="auto"/>
      <w:ind w:left="2550"/>
      <w:jc w:val="both"/>
    </w:pPr>
    <w:rPr>
      <w:rFonts w:ascii="Times New Roman" w:hAnsi="Times New Roman" w:eastAsia="宋体" w:cs="Times New Roman"/>
      <w:sz w:val="21"/>
      <w:szCs w:val="21"/>
      <w:lang w:val="en-US" w:eastAsia="zh-CN" w:bidi="ar-SA"/>
    </w:rPr>
  </w:style>
  <w:style w:type="paragraph" w:styleId="12">
    <w:name w:val="toc 5"/>
    <w:next w:val="1"/>
    <w:unhideWhenUsed/>
    <w:qFormat/>
    <w:uiPriority w:val="32"/>
    <w:pPr>
      <w:spacing w:after="200" w:line="276" w:lineRule="auto"/>
      <w:ind w:left="1700"/>
      <w:jc w:val="both"/>
    </w:pPr>
    <w:rPr>
      <w:rFonts w:ascii="Times New Roman" w:hAnsi="Times New Roman" w:eastAsia="宋体" w:cs="Times New Roman"/>
      <w:sz w:val="21"/>
      <w:szCs w:val="21"/>
      <w:lang w:val="en-US" w:eastAsia="zh-CN" w:bidi="ar-SA"/>
    </w:rPr>
  </w:style>
  <w:style w:type="paragraph" w:styleId="13">
    <w:name w:val="toc 3"/>
    <w:next w:val="1"/>
    <w:unhideWhenUsed/>
    <w:qFormat/>
    <w:uiPriority w:val="30"/>
    <w:pPr>
      <w:spacing w:after="200" w:line="276" w:lineRule="auto"/>
      <w:ind w:left="850"/>
      <w:jc w:val="both"/>
    </w:pPr>
    <w:rPr>
      <w:rFonts w:ascii="Times New Roman" w:hAnsi="Times New Roman" w:eastAsia="宋体" w:cs="Times New Roman"/>
      <w:sz w:val="21"/>
      <w:szCs w:val="21"/>
      <w:lang w:val="en-US" w:eastAsia="zh-CN" w:bidi="ar-SA"/>
    </w:rPr>
  </w:style>
  <w:style w:type="paragraph" w:styleId="14">
    <w:name w:val="toc 8"/>
    <w:next w:val="1"/>
    <w:unhideWhenUsed/>
    <w:qFormat/>
    <w:uiPriority w:val="35"/>
    <w:pPr>
      <w:spacing w:after="200" w:line="276" w:lineRule="auto"/>
      <w:ind w:left="2975"/>
      <w:jc w:val="both"/>
    </w:pPr>
    <w:rPr>
      <w:rFonts w:ascii="Times New Roman" w:hAnsi="Times New Roman" w:eastAsia="宋体" w:cs="Times New Roman"/>
      <w:sz w:val="21"/>
      <w:szCs w:val="21"/>
      <w:lang w:val="en-US" w:eastAsia="zh-CN" w:bidi="ar-SA"/>
    </w:rPr>
  </w:style>
  <w:style w:type="paragraph" w:styleId="15">
    <w:name w:val="toc 1"/>
    <w:next w:val="1"/>
    <w:unhideWhenUsed/>
    <w:qFormat/>
    <w:uiPriority w:val="28"/>
    <w:pPr>
      <w:spacing w:after="200" w:line="276" w:lineRule="auto"/>
      <w:jc w:val="both"/>
    </w:pPr>
    <w:rPr>
      <w:rFonts w:ascii="Times New Roman" w:hAnsi="Times New Roman" w:eastAsia="宋体" w:cs="Times New Roman"/>
      <w:sz w:val="21"/>
      <w:szCs w:val="21"/>
      <w:lang w:val="en-US" w:eastAsia="zh-CN" w:bidi="ar-SA"/>
    </w:rPr>
  </w:style>
  <w:style w:type="paragraph" w:styleId="16">
    <w:name w:val="toc 4"/>
    <w:next w:val="1"/>
    <w:unhideWhenUsed/>
    <w:qFormat/>
    <w:uiPriority w:val="31"/>
    <w:pPr>
      <w:spacing w:after="200" w:line="276" w:lineRule="auto"/>
      <w:ind w:left="1275"/>
      <w:jc w:val="both"/>
    </w:pPr>
    <w:rPr>
      <w:rFonts w:ascii="Times New Roman" w:hAnsi="Times New Roman" w:eastAsia="宋体" w:cs="Times New Roman"/>
      <w:sz w:val="21"/>
      <w:szCs w:val="21"/>
      <w:lang w:val="en-US" w:eastAsia="zh-CN" w:bidi="ar-SA"/>
    </w:rPr>
  </w:style>
  <w:style w:type="paragraph" w:styleId="17">
    <w:name w:val="Subtitle"/>
    <w:qFormat/>
    <w:uiPriority w:val="16"/>
    <w:pPr>
      <w:spacing w:after="200" w:line="276" w:lineRule="auto"/>
      <w:jc w:val="center"/>
    </w:pPr>
    <w:rPr>
      <w:rFonts w:ascii="Times New Roman" w:hAnsi="Times New Roman" w:eastAsia="宋体" w:cs="Times New Roman"/>
      <w:sz w:val="24"/>
      <w:szCs w:val="24"/>
      <w:lang w:val="en-US" w:eastAsia="zh-CN" w:bidi="ar-SA"/>
    </w:rPr>
  </w:style>
  <w:style w:type="paragraph" w:styleId="18">
    <w:name w:val="toc 6"/>
    <w:next w:val="1"/>
    <w:unhideWhenUsed/>
    <w:qFormat/>
    <w:uiPriority w:val="33"/>
    <w:pPr>
      <w:spacing w:after="200" w:line="276" w:lineRule="auto"/>
      <w:ind w:left="2125"/>
      <w:jc w:val="both"/>
    </w:pPr>
    <w:rPr>
      <w:rFonts w:ascii="Times New Roman" w:hAnsi="Times New Roman" w:eastAsia="宋体" w:cs="Times New Roman"/>
      <w:sz w:val="21"/>
      <w:szCs w:val="21"/>
      <w:lang w:val="en-US" w:eastAsia="zh-CN" w:bidi="ar-SA"/>
    </w:rPr>
  </w:style>
  <w:style w:type="paragraph" w:styleId="19">
    <w:name w:val="toc 2"/>
    <w:next w:val="1"/>
    <w:unhideWhenUsed/>
    <w:qFormat/>
    <w:uiPriority w:val="29"/>
    <w:pPr>
      <w:spacing w:after="200" w:line="276" w:lineRule="auto"/>
      <w:ind w:left="425"/>
      <w:jc w:val="both"/>
    </w:pPr>
    <w:rPr>
      <w:rFonts w:ascii="Times New Roman" w:hAnsi="Times New Roman" w:eastAsia="宋体" w:cs="Times New Roman"/>
      <w:sz w:val="21"/>
      <w:szCs w:val="21"/>
      <w:lang w:val="en-US" w:eastAsia="zh-CN" w:bidi="ar-SA"/>
    </w:rPr>
  </w:style>
  <w:style w:type="paragraph" w:styleId="20">
    <w:name w:val="toc 9"/>
    <w:next w:val="1"/>
    <w:unhideWhenUsed/>
    <w:qFormat/>
    <w:uiPriority w:val="36"/>
    <w:pPr>
      <w:spacing w:after="200" w:line="276" w:lineRule="auto"/>
      <w:ind w:left="3400"/>
      <w:jc w:val="both"/>
    </w:pPr>
    <w:rPr>
      <w:rFonts w:ascii="Times New Roman" w:hAnsi="Times New Roman" w:eastAsia="宋体" w:cs="Times New Roman"/>
      <w:sz w:val="21"/>
      <w:szCs w:val="21"/>
      <w:lang w:val="en-US" w:eastAsia="zh-CN" w:bidi="ar-SA"/>
    </w:rPr>
  </w:style>
  <w:style w:type="paragraph" w:styleId="21">
    <w:name w:val="Normal (Web)"/>
    <w:basedOn w:val="1"/>
    <w:qFormat/>
    <w:uiPriority w:val="0"/>
    <w:rPr>
      <w:sz w:val="24"/>
      <w:szCs w:val="24"/>
    </w:rPr>
  </w:style>
  <w:style w:type="paragraph" w:styleId="22">
    <w:name w:val="Title"/>
    <w:qFormat/>
    <w:uiPriority w:val="6"/>
    <w:pPr>
      <w:spacing w:after="200" w:line="276" w:lineRule="auto"/>
      <w:jc w:val="center"/>
    </w:pPr>
    <w:rPr>
      <w:rFonts w:ascii="Times New Roman" w:hAnsi="Times New Roman" w:eastAsia="宋体" w:cs="Times New Roman"/>
      <w:b/>
      <w:sz w:val="32"/>
      <w:szCs w:val="32"/>
      <w:lang w:val="en-US" w:eastAsia="zh-CN" w:bidi="ar-SA"/>
    </w:rPr>
  </w:style>
  <w:style w:type="table" w:styleId="24">
    <w:name w:val="Table Grid"/>
    <w:basedOn w:val="2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20"/>
    <w:rPr>
      <w:b/>
      <w:w w:val="100"/>
      <w:sz w:val="21"/>
      <w:szCs w:val="21"/>
      <w:shd w:val="clear" w:color="auto" w:fill="auto"/>
    </w:rPr>
  </w:style>
  <w:style w:type="character" w:styleId="27">
    <w:name w:val="Emphasis"/>
    <w:qFormat/>
    <w:uiPriority w:val="18"/>
    <w:rPr>
      <w:i/>
      <w:w w:val="100"/>
      <w:sz w:val="21"/>
      <w:szCs w:val="21"/>
      <w:shd w:val="clear" w:color="auto" w:fill="auto"/>
    </w:rPr>
  </w:style>
  <w:style w:type="character" w:styleId="28">
    <w:name w:val="Hyperlink"/>
    <w:basedOn w:val="25"/>
    <w:qFormat/>
    <w:uiPriority w:val="0"/>
    <w:rPr>
      <w:color w:val="0000FF"/>
      <w:w w:val="100"/>
      <w:sz w:val="20"/>
      <w:szCs w:val="20"/>
      <w:u w:val="single"/>
      <w:shd w:val="clear" w:color="auto" w:fill="auto"/>
    </w:rPr>
  </w:style>
  <w:style w:type="paragraph" w:styleId="29">
    <w:name w:val="No Spacing"/>
    <w:qFormat/>
    <w:uiPriority w:val="5"/>
    <w:pPr>
      <w:spacing w:after="200" w:line="276" w:lineRule="auto"/>
      <w:jc w:val="both"/>
    </w:pPr>
    <w:rPr>
      <w:rFonts w:ascii="Times New Roman" w:hAnsi="Times New Roman" w:eastAsia="宋体" w:cs="Times New Roman"/>
      <w:sz w:val="21"/>
      <w:szCs w:val="21"/>
      <w:lang w:val="en-US" w:eastAsia="zh-CN" w:bidi="ar-SA"/>
    </w:rPr>
  </w:style>
  <w:style w:type="character" w:customStyle="1" w:styleId="30">
    <w:name w:val="Subtle Emphasis"/>
    <w:qFormat/>
    <w:uiPriority w:val="17"/>
    <w:rPr>
      <w:i/>
      <w:color w:val="404040"/>
      <w:w w:val="100"/>
      <w:sz w:val="21"/>
      <w:szCs w:val="21"/>
      <w:shd w:val="clear" w:color="auto" w:fill="auto"/>
    </w:rPr>
  </w:style>
  <w:style w:type="character" w:customStyle="1" w:styleId="31">
    <w:name w:val="Intense Emphasis"/>
    <w:qFormat/>
    <w:uiPriority w:val="19"/>
    <w:rPr>
      <w:i/>
      <w:color w:val="5B9BD5"/>
      <w:w w:val="100"/>
      <w:sz w:val="21"/>
      <w:szCs w:val="21"/>
      <w:shd w:val="clear" w:color="auto" w:fill="auto"/>
    </w:rPr>
  </w:style>
  <w:style w:type="paragraph" w:styleId="32">
    <w:name w:val="Quote"/>
    <w:qFormat/>
    <w:uiPriority w:val="21"/>
    <w:pPr>
      <w:spacing w:after="200" w:line="276" w:lineRule="auto"/>
      <w:ind w:left="864" w:right="864"/>
      <w:jc w:val="center"/>
    </w:pPr>
    <w:rPr>
      <w:rFonts w:ascii="Times New Roman" w:hAnsi="Times New Roman" w:eastAsia="宋体" w:cs="Times New Roman"/>
      <w:i/>
      <w:color w:val="404040"/>
      <w:sz w:val="21"/>
      <w:szCs w:val="21"/>
      <w:lang w:val="en-US" w:eastAsia="zh-CN" w:bidi="ar-SA"/>
    </w:rPr>
  </w:style>
  <w:style w:type="paragraph" w:styleId="33">
    <w:name w:val="Intense Quote"/>
    <w:qFormat/>
    <w:uiPriority w:val="22"/>
    <w:pPr>
      <w:spacing w:after="200" w:line="276" w:lineRule="auto"/>
      <w:ind w:left="950" w:right="950"/>
      <w:jc w:val="center"/>
    </w:pPr>
    <w:rPr>
      <w:rFonts w:ascii="Times New Roman" w:hAnsi="Times New Roman" w:eastAsia="宋体" w:cs="Times New Roman"/>
      <w:i/>
      <w:color w:val="5B9BD5"/>
      <w:sz w:val="21"/>
      <w:szCs w:val="21"/>
      <w:lang w:val="en-US" w:eastAsia="zh-CN" w:bidi="ar-SA"/>
    </w:rPr>
  </w:style>
  <w:style w:type="character" w:customStyle="1" w:styleId="34">
    <w:name w:val="Subtle Reference"/>
    <w:qFormat/>
    <w:uiPriority w:val="23"/>
    <w:rPr>
      <w:smallCaps/>
      <w:color w:val="5A5A5A"/>
      <w:w w:val="100"/>
      <w:sz w:val="21"/>
      <w:szCs w:val="21"/>
      <w:shd w:val="clear" w:color="auto" w:fill="auto"/>
    </w:rPr>
  </w:style>
  <w:style w:type="character" w:customStyle="1" w:styleId="35">
    <w:name w:val="Intense Reference"/>
    <w:qFormat/>
    <w:uiPriority w:val="24"/>
    <w:rPr>
      <w:b/>
      <w:smallCaps/>
      <w:color w:val="5B9BD5"/>
      <w:w w:val="100"/>
      <w:sz w:val="21"/>
      <w:szCs w:val="21"/>
      <w:shd w:val="clear" w:color="auto" w:fill="auto"/>
    </w:rPr>
  </w:style>
  <w:style w:type="character" w:customStyle="1" w:styleId="36">
    <w:name w:val="Book Title"/>
    <w:qFormat/>
    <w:uiPriority w:val="25"/>
    <w:rPr>
      <w:b/>
      <w:i/>
      <w:w w:val="100"/>
      <w:sz w:val="21"/>
      <w:szCs w:val="21"/>
      <w:shd w:val="clear" w:color="auto" w:fill="auto"/>
    </w:rPr>
  </w:style>
  <w:style w:type="paragraph" w:styleId="37">
    <w:name w:val="List Paragraph"/>
    <w:qFormat/>
    <w:uiPriority w:val="26"/>
    <w:pPr>
      <w:spacing w:after="200" w:line="276" w:lineRule="auto"/>
      <w:ind w:left="850"/>
      <w:jc w:val="both"/>
    </w:pPr>
    <w:rPr>
      <w:rFonts w:ascii="Times New Roman" w:hAnsi="Times New Roman" w:eastAsia="宋体" w:cs="Times New Roman"/>
      <w:sz w:val="21"/>
      <w:szCs w:val="21"/>
      <w:lang w:val="en-US" w:eastAsia="zh-CN" w:bidi="ar-SA"/>
    </w:rPr>
  </w:style>
  <w:style w:type="paragraph" w:customStyle="1" w:styleId="38">
    <w:name w:val="TOC Heading"/>
    <w:unhideWhenUsed/>
    <w:qFormat/>
    <w:uiPriority w:val="27"/>
    <w:pPr>
      <w:spacing w:after="200" w:line="276" w:lineRule="auto"/>
    </w:pPr>
    <w:rPr>
      <w:rFonts w:ascii="Times New Roman" w:hAnsi="Times New Roman" w:eastAsia="宋体" w:cs="Times New Roman"/>
      <w:color w:val="2E74B5"/>
      <w:sz w:val="32"/>
      <w:szCs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2530</Words>
  <Characters>14426</Characters>
  <Lines>120</Lines>
  <Paragraphs>33</Paragraphs>
  <TotalTime>89</TotalTime>
  <ScaleCrop>false</ScaleCrop>
  <LinksUpToDate>false</LinksUpToDate>
  <CharactersWithSpaces>16923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2019-09-25T01:29:00Z</dcterms:created>
  <dc:creator>Administrator</dc:creator>
  <cp:lastModifiedBy>戴尔</cp:lastModifiedBy>
  <dcterms:modified xsi:type="dcterms:W3CDTF">2020-02-11T03:55:15Z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