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D63E58">
      <w:pPr>
        <w:rPr>
          <w:lang w:eastAsia="zh-CN"/>
        </w:rPr>
      </w:pPr>
      <w:r>
        <w:rPr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10198100</wp:posOffset>
            </wp:positionV>
            <wp:extent cx="406400" cy="254000"/>
            <wp:wrapNone/>
            <wp:docPr id="1000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5063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3E58">
      <w:pPr>
        <w:jc w:val="center"/>
      </w:pPr>
      <w:r>
        <w:rPr>
          <w:b/>
          <w:bCs/>
          <w:sz w:val="28"/>
          <w:szCs w:val="28"/>
        </w:rPr>
        <w:t>山东省滨州市阳信县</w:t>
      </w:r>
      <w:r>
        <w:rPr>
          <w:b/>
          <w:bCs/>
          <w:sz w:val="28"/>
          <w:szCs w:val="28"/>
        </w:rPr>
        <w:t>2019-2020</w:t>
      </w:r>
      <w:r>
        <w:rPr>
          <w:b/>
          <w:bCs/>
          <w:sz w:val="28"/>
          <w:szCs w:val="28"/>
        </w:rPr>
        <w:t>学年九年级上学期数学开学考试试卷</w:t>
      </w:r>
    </w:p>
    <w:p w:rsidR="00D63E58">
      <w:r>
        <w:rPr>
          <w:b/>
          <w:bCs/>
          <w:sz w:val="24"/>
          <w:szCs w:val="24"/>
        </w:rPr>
        <w:t>一、选择题：本大题共</w:t>
      </w:r>
      <w:r>
        <w:rPr>
          <w:b/>
          <w:bCs/>
          <w:sz w:val="24"/>
          <w:szCs w:val="24"/>
        </w:rPr>
        <w:t>12</w:t>
      </w:r>
      <w:r>
        <w:rPr>
          <w:b/>
          <w:bCs/>
          <w:sz w:val="24"/>
          <w:szCs w:val="24"/>
        </w:rPr>
        <w:t>小题，共</w:t>
      </w:r>
      <w:r>
        <w:rPr>
          <w:b/>
          <w:bCs/>
          <w:sz w:val="24"/>
          <w:szCs w:val="24"/>
        </w:rPr>
        <w:t>36</w:t>
      </w:r>
      <w:r>
        <w:rPr>
          <w:b/>
          <w:bCs/>
          <w:sz w:val="24"/>
          <w:szCs w:val="24"/>
        </w:rPr>
        <w:t>分．</w:t>
      </w:r>
    </w:p>
    <w:p w:rsidR="00D63E58">
      <w:pPr>
        <w:spacing w:after="0"/>
      </w:pPr>
      <w:r>
        <w:rPr>
          <w:color w:val="000000"/>
        </w:rPr>
        <w:t>1.</w:t>
      </w:r>
      <w:r>
        <w:rPr>
          <w:color w:val="000000"/>
        </w:rPr>
        <w:t>下列方程是一元二次方程的是</w:t>
      </w:r>
      <w:r>
        <w:rPr>
          <w:color w:val="000000"/>
        </w:rPr>
        <w:t xml:space="preserve">(    )            </w:t>
      </w:r>
    </w:p>
    <w:p w:rsidR="00D63E58">
      <w:pPr>
        <w:spacing w:after="0"/>
        <w:ind w:left="150"/>
      </w:pPr>
      <w:r>
        <w:rPr>
          <w:color w:val="000000"/>
        </w:rPr>
        <w:t>A. ax</w:t>
      </w:r>
      <w:r>
        <w:rPr>
          <w:color w:val="000000"/>
          <w:vertAlign w:val="superscript"/>
        </w:rPr>
        <w:t>2</w:t>
      </w:r>
      <w:r>
        <w:rPr>
          <w:color w:val="000000"/>
        </w:rPr>
        <w:t>+bx+c=0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586219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3x</w:t>
      </w:r>
      <w:r>
        <w:rPr>
          <w:color w:val="000000"/>
          <w:vertAlign w:val="superscript"/>
        </w:rPr>
        <w:t>2</w:t>
      </w:r>
      <w:r>
        <w:rPr>
          <w:color w:val="000000"/>
        </w:rPr>
        <w:t>-2x=3(x</w:t>
      </w:r>
      <w:r>
        <w:rPr>
          <w:color w:val="000000"/>
          <w:vertAlign w:val="superscript"/>
        </w:rPr>
        <w:t>2</w:t>
      </w:r>
      <w:r>
        <w:rPr>
          <w:color w:val="000000"/>
        </w:rPr>
        <w:t>-2)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28750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x</w:t>
      </w:r>
      <w:r>
        <w:rPr>
          <w:color w:val="000000"/>
          <w:vertAlign w:val="superscript"/>
        </w:rPr>
        <w:t>3</w:t>
      </w:r>
      <w:r>
        <w:rPr>
          <w:color w:val="000000"/>
        </w:rPr>
        <w:t>-2x-4=0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21238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(x-1)</w:t>
      </w:r>
      <w:r>
        <w:rPr>
          <w:color w:val="000000"/>
          <w:vertAlign w:val="superscript"/>
        </w:rPr>
        <w:t>2</w:t>
      </w:r>
      <w:r>
        <w:rPr>
          <w:color w:val="000000"/>
        </w:rPr>
        <w:t>+1=0</w:t>
      </w:r>
    </w:p>
    <w:p w:rsidR="00D63E58">
      <w:pPr>
        <w:spacing w:after="0"/>
      </w:pPr>
      <w:r>
        <w:rPr>
          <w:color w:val="000000"/>
        </w:rPr>
        <w:t>2.</w:t>
      </w:r>
      <w:r>
        <w:rPr>
          <w:color w:val="000000"/>
        </w:rPr>
        <w:t>三角形两边长分别为</w:t>
      </w:r>
      <w:r>
        <w:rPr>
          <w:color w:val="000000"/>
        </w:rPr>
        <w:t>3</w:t>
      </w:r>
      <w:r>
        <w:rPr>
          <w:color w:val="000000"/>
        </w:rPr>
        <w:t>和</w:t>
      </w:r>
      <w:r>
        <w:rPr>
          <w:color w:val="000000"/>
        </w:rPr>
        <w:t>6</w:t>
      </w:r>
      <w:r>
        <w:rPr>
          <w:color w:val="000000"/>
        </w:rPr>
        <w:t>，第三边的长是方程</w:t>
      </w:r>
      <w:r>
        <w:rPr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>-13x+36=0</w:t>
      </w:r>
      <w:r>
        <w:rPr>
          <w:color w:val="000000"/>
        </w:rPr>
        <w:t>的根，则该三角形的周长为</w:t>
      </w:r>
      <w:r>
        <w:rPr>
          <w:color w:val="000000"/>
        </w:rPr>
        <w:t xml:space="preserve">(   )            </w:t>
      </w:r>
    </w:p>
    <w:p w:rsidR="00D63E58">
      <w:pPr>
        <w:spacing w:after="0"/>
        <w:ind w:left="150"/>
      </w:pPr>
      <w:r>
        <w:rPr>
          <w:color w:val="000000"/>
        </w:rPr>
        <w:t>A. 13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508199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15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11902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18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742374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13</w:t>
      </w:r>
      <w:r>
        <w:rPr>
          <w:color w:val="000000"/>
        </w:rPr>
        <w:t>或</w:t>
      </w:r>
      <w:r>
        <w:rPr>
          <w:color w:val="000000"/>
        </w:rPr>
        <w:t>18</w:t>
      </w:r>
    </w:p>
    <w:p w:rsidR="00D63E58">
      <w:pPr>
        <w:spacing w:after="0"/>
      </w:pPr>
      <w:r>
        <w:rPr>
          <w:color w:val="000000"/>
        </w:rPr>
        <w:t>3.</w:t>
      </w:r>
      <w:r>
        <w:rPr>
          <w:color w:val="000000"/>
        </w:rPr>
        <w:t>已知关于</w:t>
      </w:r>
      <w:r>
        <w:rPr>
          <w:color w:val="000000"/>
        </w:rPr>
        <w:t>x</w:t>
      </w:r>
      <w:r>
        <w:rPr>
          <w:color w:val="000000"/>
        </w:rPr>
        <w:t>的一元</w:t>
      </w:r>
      <w:r>
        <w:rPr>
          <w:color w:val="000000"/>
        </w:rPr>
        <w:t>二次方程</w:t>
      </w:r>
      <w:r>
        <w:rPr>
          <w:color w:val="000000"/>
        </w:rPr>
        <w:t>(a-1)x</w:t>
      </w:r>
      <w:r>
        <w:rPr>
          <w:color w:val="000000"/>
          <w:vertAlign w:val="superscript"/>
        </w:rPr>
        <w:t>2</w:t>
      </w:r>
      <w:r>
        <w:rPr>
          <w:color w:val="000000"/>
        </w:rPr>
        <w:t>-2x+1=0</w:t>
      </w:r>
      <w:r>
        <w:rPr>
          <w:color w:val="000000"/>
        </w:rPr>
        <w:t>有两个不相等的实数根，</w:t>
      </w:r>
      <w:r>
        <w:rPr>
          <w:color w:val="000000"/>
        </w:rPr>
        <w:t>a</w:t>
      </w:r>
      <w:r>
        <w:rPr>
          <w:color w:val="000000"/>
        </w:rPr>
        <w:t>的取值范围是</w:t>
      </w:r>
      <w:r>
        <w:rPr>
          <w:color w:val="000000"/>
        </w:rPr>
        <w:t xml:space="preserve">(   )            </w:t>
      </w:r>
    </w:p>
    <w:p w:rsidR="00D63E58">
      <w:pPr>
        <w:spacing w:after="0"/>
        <w:ind w:left="150"/>
      </w:pPr>
      <w:r>
        <w:rPr>
          <w:color w:val="000000"/>
        </w:rPr>
        <w:t>A. a&lt;2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257186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a&lt;2</w:t>
      </w:r>
      <w:r>
        <w:rPr>
          <w:color w:val="000000"/>
        </w:rPr>
        <w:t>且</w:t>
      </w:r>
      <w:r>
        <w:rPr>
          <w:color w:val="000000"/>
        </w:rPr>
        <w:t>a≠1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755618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a&gt;2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750508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a&lt;--2</w:t>
      </w:r>
    </w:p>
    <w:p w:rsidR="00D63E58">
      <w:pPr>
        <w:spacing w:after="0"/>
      </w:pPr>
      <w:r>
        <w:rPr>
          <w:color w:val="000000"/>
        </w:rPr>
        <w:t>4.</w:t>
      </w:r>
      <w:r>
        <w:rPr>
          <w:color w:val="000000"/>
        </w:rPr>
        <w:t>抛物线</w:t>
      </w:r>
      <w:r>
        <w:rPr>
          <w:color w:val="000000"/>
        </w:rPr>
        <w:t>y=x</w:t>
      </w:r>
      <w:r>
        <w:rPr>
          <w:color w:val="000000"/>
          <w:vertAlign w:val="superscript"/>
        </w:rPr>
        <w:t>2</w:t>
      </w:r>
      <w:r>
        <w:rPr>
          <w:color w:val="000000"/>
        </w:rPr>
        <w:t>+bx+c</w:t>
      </w:r>
      <w:r>
        <w:rPr>
          <w:color w:val="000000"/>
        </w:rPr>
        <w:t>的图象向右平移</w:t>
      </w:r>
      <w:r>
        <w:rPr>
          <w:color w:val="000000"/>
        </w:rPr>
        <w:t>2</w:t>
      </w:r>
      <w:r>
        <w:rPr>
          <w:color w:val="000000"/>
        </w:rPr>
        <w:t>个单位，再向下平移</w:t>
      </w:r>
      <w:r>
        <w:rPr>
          <w:color w:val="000000"/>
        </w:rPr>
        <w:t>3</w:t>
      </w:r>
      <w:r>
        <w:rPr>
          <w:color w:val="000000"/>
        </w:rPr>
        <w:t>个单位，所得图象的解析式为</w:t>
      </w:r>
      <w:r>
        <w:rPr>
          <w:color w:val="000000"/>
        </w:rPr>
        <w:t>y=x</w:t>
      </w:r>
      <w:r>
        <w:rPr>
          <w:color w:val="000000"/>
          <w:vertAlign w:val="superscript"/>
        </w:rPr>
        <w:t>2</w:t>
      </w:r>
      <w:r>
        <w:rPr>
          <w:color w:val="000000"/>
        </w:rPr>
        <w:t>-2x-3</w:t>
      </w:r>
      <w:r>
        <w:rPr>
          <w:color w:val="000000"/>
        </w:rPr>
        <w:t>，则</w:t>
      </w:r>
      <w:r>
        <w:rPr>
          <w:color w:val="000000"/>
        </w:rPr>
        <w:t>b</w:t>
      </w:r>
      <w:r>
        <w:rPr>
          <w:color w:val="000000"/>
        </w:rPr>
        <w:t>、</w:t>
      </w:r>
      <w:r>
        <w:rPr>
          <w:color w:val="000000"/>
        </w:rPr>
        <w:t>c</w:t>
      </w:r>
      <w:r>
        <w:rPr>
          <w:color w:val="000000"/>
        </w:rPr>
        <w:t>的值为</w:t>
      </w:r>
      <w:r>
        <w:rPr>
          <w:color w:val="000000"/>
        </w:rPr>
        <w:t xml:space="preserve">(   )  </w:t>
      </w:r>
      <w:r>
        <w:rPr>
          <w:color w:val="000000"/>
        </w:rPr>
        <w:t xml:space="preserve">          </w:t>
      </w:r>
    </w:p>
    <w:p w:rsidR="00D63E58">
      <w:pPr>
        <w:spacing w:after="0"/>
        <w:ind w:left="150"/>
      </w:pPr>
      <w:r>
        <w:rPr>
          <w:color w:val="000000"/>
        </w:rPr>
        <w:t>A. b=2</w:t>
      </w:r>
      <w:r>
        <w:rPr>
          <w:color w:val="000000"/>
        </w:rPr>
        <w:t>，</w:t>
      </w:r>
      <w:r>
        <w:rPr>
          <w:color w:val="000000"/>
        </w:rPr>
        <w:t>c=2                       B. b=2</w:t>
      </w:r>
      <w:r>
        <w:rPr>
          <w:color w:val="000000"/>
        </w:rPr>
        <w:t>，</w:t>
      </w:r>
      <w:r>
        <w:rPr>
          <w:color w:val="000000"/>
        </w:rPr>
        <w:t>c=0                       C. b=-2</w:t>
      </w:r>
      <w:r>
        <w:rPr>
          <w:color w:val="000000"/>
        </w:rPr>
        <w:t>，</w:t>
      </w:r>
      <w:r>
        <w:rPr>
          <w:color w:val="000000"/>
        </w:rPr>
        <w:t>c=-1                       D. b=-3</w:t>
      </w:r>
      <w:r>
        <w:rPr>
          <w:color w:val="000000"/>
        </w:rPr>
        <w:t>，</w:t>
      </w:r>
      <w:r>
        <w:rPr>
          <w:color w:val="000000"/>
        </w:rPr>
        <w:t>c=2</w:t>
      </w:r>
    </w:p>
    <w:p w:rsidR="00D63E58">
      <w:pPr>
        <w:spacing w:after="0"/>
      </w:pPr>
      <w:r>
        <w:rPr>
          <w:color w:val="000000"/>
        </w:rPr>
        <w:t>5.</w:t>
      </w:r>
      <w:r>
        <w:rPr>
          <w:color w:val="000000"/>
        </w:rPr>
        <w:t>若</w:t>
      </w:r>
      <w:r>
        <w:rPr>
          <w:color w:val="000000"/>
        </w:rPr>
        <w:t xml:space="preserve">A( </w:t>
      </w:r>
      <m:oMath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13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，</w:t>
      </w:r>
      <w:r>
        <w:rPr>
          <w:color w:val="000000"/>
        </w:rPr>
        <w:t>y</w:t>
      </w:r>
      <w:r>
        <w:rPr>
          <w:color w:val="000000"/>
          <w:vertAlign w:val="subscript"/>
        </w:rPr>
        <w:t>1</w:t>
      </w:r>
      <w:r>
        <w:rPr>
          <w:color w:val="000000"/>
        </w:rPr>
        <w:t>)</w:t>
      </w:r>
      <w:r>
        <w:rPr>
          <w:color w:val="000000"/>
        </w:rPr>
        <w:t>、</w:t>
      </w:r>
      <w:r>
        <w:rPr>
          <w:color w:val="000000"/>
        </w:rPr>
        <w:t xml:space="preserve">B( </w:t>
      </w:r>
      <m:oMath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，</w:t>
      </w:r>
      <w:r>
        <w:rPr>
          <w:color w:val="000000"/>
        </w:rPr>
        <w:t>y</w:t>
      </w:r>
      <w:r>
        <w:rPr>
          <w:color w:val="000000"/>
          <w:vertAlign w:val="subscript"/>
        </w:rPr>
        <w:t>2</w:t>
      </w:r>
      <w:r>
        <w:rPr>
          <w:color w:val="000000"/>
        </w:rPr>
        <w:t>)</w:t>
      </w:r>
      <w:r>
        <w:rPr>
          <w:color w:val="000000"/>
        </w:rPr>
        <w:t>、</w:t>
      </w:r>
      <w:r>
        <w:rPr>
          <w:color w:val="000000"/>
        </w:rPr>
        <w:t xml:space="preserve">C(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，</w:t>
      </w:r>
      <w:r>
        <w:rPr>
          <w:color w:val="000000"/>
        </w:rPr>
        <w:t>y</w:t>
      </w:r>
      <w:r>
        <w:rPr>
          <w:color w:val="000000"/>
          <w:vertAlign w:val="subscript"/>
        </w:rPr>
        <w:t>3</w:t>
      </w:r>
      <w:r>
        <w:rPr>
          <w:color w:val="000000"/>
        </w:rPr>
        <w:t>)</w:t>
      </w:r>
      <w:r>
        <w:rPr>
          <w:color w:val="000000"/>
        </w:rPr>
        <w:t>为二次函数</w:t>
      </w:r>
      <w:r>
        <w:rPr>
          <w:color w:val="000000"/>
        </w:rPr>
        <w:t>y=x</w:t>
      </w:r>
      <w:r>
        <w:rPr>
          <w:color w:val="000000"/>
          <w:vertAlign w:val="superscript"/>
        </w:rPr>
        <w:t>2</w:t>
      </w:r>
      <w:r>
        <w:rPr>
          <w:color w:val="000000"/>
        </w:rPr>
        <w:t>+4x-5</w:t>
      </w:r>
      <w:r>
        <w:rPr>
          <w:color w:val="000000"/>
        </w:rPr>
        <w:t>的图象上的三个点，则</w:t>
      </w:r>
      <w:r>
        <w:rPr>
          <w:color w:val="000000"/>
        </w:rPr>
        <w:t>y</w:t>
      </w:r>
      <w:r>
        <w:rPr>
          <w:color w:val="000000"/>
          <w:vertAlign w:val="subscript"/>
        </w:rPr>
        <w:t>1</w:t>
      </w:r>
      <w:r>
        <w:rPr>
          <w:color w:val="000000"/>
        </w:rPr>
        <w:t>、</w:t>
      </w:r>
      <w:r>
        <w:rPr>
          <w:color w:val="000000"/>
        </w:rPr>
        <w:t>y</w:t>
      </w:r>
      <w:r>
        <w:rPr>
          <w:color w:val="000000"/>
          <w:vertAlign w:val="subscript"/>
        </w:rPr>
        <w:t>2</w:t>
      </w:r>
      <w:r>
        <w:rPr>
          <w:color w:val="000000"/>
        </w:rPr>
        <w:t>、</w:t>
      </w:r>
      <w:r>
        <w:rPr>
          <w:color w:val="000000"/>
        </w:rPr>
        <w:t>y</w:t>
      </w:r>
      <w:r>
        <w:rPr>
          <w:color w:val="000000"/>
          <w:vertAlign w:val="subscript"/>
        </w:rPr>
        <w:t>3</w:t>
      </w:r>
      <w:r>
        <w:rPr>
          <w:color w:val="000000"/>
        </w:rPr>
        <w:t>的大小关系是</w:t>
      </w:r>
      <w:r>
        <w:rPr>
          <w:color w:val="000000"/>
        </w:rPr>
        <w:t xml:space="preserve">(    )            </w:t>
      </w:r>
    </w:p>
    <w:p w:rsidR="00D63E58">
      <w:pPr>
        <w:spacing w:after="0"/>
        <w:ind w:left="150"/>
      </w:pPr>
      <w:r>
        <w:rPr>
          <w:color w:val="000000"/>
        </w:rPr>
        <w:t>A. y</w:t>
      </w:r>
      <w:r>
        <w:rPr>
          <w:color w:val="000000"/>
          <w:vertAlign w:val="subscript"/>
        </w:rPr>
        <w:t>1</w:t>
      </w:r>
      <w:r>
        <w:rPr>
          <w:color w:val="000000"/>
        </w:rPr>
        <w:t>＜</w:t>
      </w:r>
      <w:r>
        <w:rPr>
          <w:color w:val="000000"/>
        </w:rPr>
        <w:t>y</w:t>
      </w:r>
      <w:r>
        <w:rPr>
          <w:color w:val="000000"/>
          <w:vertAlign w:val="subscript"/>
        </w:rPr>
        <w:t>2</w:t>
      </w:r>
      <w:r>
        <w:rPr>
          <w:color w:val="000000"/>
        </w:rPr>
        <w:t>＜</w:t>
      </w:r>
      <w:r>
        <w:rPr>
          <w:color w:val="000000"/>
        </w:rPr>
        <w:t>y</w:t>
      </w:r>
      <w:r>
        <w:rPr>
          <w:color w:val="000000"/>
          <w:vertAlign w:val="subscript"/>
        </w:rPr>
        <w:t xml:space="preserve">3     </w:t>
      </w:r>
      <w:r>
        <w:rPr>
          <w:color w:val="000000"/>
        </w:rPr>
        <w:t>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678359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y</w:t>
      </w:r>
      <w:r>
        <w:rPr>
          <w:color w:val="000000"/>
          <w:vertAlign w:val="subscript"/>
        </w:rPr>
        <w:t>2</w:t>
      </w:r>
      <w:r>
        <w:rPr>
          <w:color w:val="000000"/>
        </w:rPr>
        <w:t>＜</w:t>
      </w:r>
      <w:r>
        <w:rPr>
          <w:color w:val="000000"/>
        </w:rPr>
        <w:t>y</w:t>
      </w:r>
      <w:r>
        <w:rPr>
          <w:color w:val="000000"/>
          <w:vertAlign w:val="subscript"/>
        </w:rPr>
        <w:t>1</w:t>
      </w:r>
      <w:r>
        <w:rPr>
          <w:color w:val="000000"/>
        </w:rPr>
        <w:t>＜</w:t>
      </w:r>
      <w:r>
        <w:rPr>
          <w:color w:val="000000"/>
        </w:rPr>
        <w:t>y</w:t>
      </w:r>
      <w:r>
        <w:rPr>
          <w:color w:val="000000"/>
          <w:vertAlign w:val="subscript"/>
        </w:rPr>
        <w:t xml:space="preserve">3    </w:t>
      </w:r>
      <w:r>
        <w:rPr>
          <w:color w:val="000000"/>
        </w:rPr>
        <w:t>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862358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y</w:t>
      </w:r>
      <w:r>
        <w:rPr>
          <w:color w:val="000000"/>
          <w:vertAlign w:val="subscript"/>
        </w:rPr>
        <w:t>3</w:t>
      </w:r>
      <w:r>
        <w:rPr>
          <w:color w:val="000000"/>
        </w:rPr>
        <w:t>＜</w:t>
      </w:r>
      <w:r>
        <w:rPr>
          <w:color w:val="000000"/>
        </w:rPr>
        <w:t>y</w:t>
      </w:r>
      <w:r>
        <w:rPr>
          <w:color w:val="000000"/>
          <w:vertAlign w:val="subscript"/>
        </w:rPr>
        <w:t>1</w:t>
      </w:r>
      <w:r>
        <w:rPr>
          <w:color w:val="000000"/>
        </w:rPr>
        <w:t>＜</w:t>
      </w:r>
      <w:r>
        <w:rPr>
          <w:color w:val="000000"/>
        </w:rPr>
        <w:t>y</w:t>
      </w:r>
      <w:r>
        <w:rPr>
          <w:color w:val="000000"/>
          <w:vertAlign w:val="subscript"/>
        </w:rPr>
        <w:t xml:space="preserve">2    </w:t>
      </w:r>
      <w:r>
        <w:rPr>
          <w:color w:val="000000"/>
        </w:rPr>
        <w:t>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850629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y</w:t>
      </w:r>
      <w:r>
        <w:rPr>
          <w:color w:val="000000"/>
          <w:vertAlign w:val="subscript"/>
        </w:rPr>
        <w:t>1</w:t>
      </w:r>
      <w:r>
        <w:rPr>
          <w:color w:val="000000"/>
        </w:rPr>
        <w:t>＜</w:t>
      </w:r>
      <w:r>
        <w:rPr>
          <w:color w:val="000000"/>
        </w:rPr>
        <w:t>y</w:t>
      </w:r>
      <w:r>
        <w:rPr>
          <w:color w:val="000000"/>
          <w:vertAlign w:val="subscript"/>
        </w:rPr>
        <w:t>3</w:t>
      </w:r>
      <w:r>
        <w:rPr>
          <w:color w:val="000000"/>
        </w:rPr>
        <w:t>＜</w:t>
      </w:r>
      <w:r>
        <w:rPr>
          <w:color w:val="000000"/>
        </w:rPr>
        <w:t>y</w:t>
      </w:r>
      <w:r>
        <w:rPr>
          <w:color w:val="000000"/>
          <w:vertAlign w:val="subscript"/>
        </w:rPr>
        <w:t>2</w:t>
      </w:r>
    </w:p>
    <w:p w:rsidR="00D63E58">
      <w:pPr>
        <w:spacing w:after="0"/>
      </w:pPr>
      <w:r>
        <w:rPr>
          <w:color w:val="000000"/>
        </w:rPr>
        <w:t>6.</w:t>
      </w:r>
      <w:r>
        <w:rPr>
          <w:color w:val="000000"/>
        </w:rPr>
        <w:t>已知二次函数</w:t>
      </w:r>
      <w:r>
        <w:rPr>
          <w:color w:val="000000"/>
        </w:rPr>
        <w:t>y=ax</w:t>
      </w:r>
      <w:r>
        <w:rPr>
          <w:color w:val="000000"/>
          <w:vertAlign w:val="superscript"/>
        </w:rPr>
        <w:t>2</w:t>
      </w:r>
      <w:r>
        <w:rPr>
          <w:color w:val="000000"/>
        </w:rPr>
        <w:t>+bx+c(a≠0)</w:t>
      </w:r>
      <w:r>
        <w:rPr>
          <w:color w:val="000000"/>
        </w:rPr>
        <w:t>的图象如右图所示，有下列结论：</w:t>
      </w:r>
      <w:r>
        <w:rPr>
          <w:color w:val="000000"/>
        </w:rPr>
        <w:t>①b</w:t>
      </w:r>
      <w:r>
        <w:rPr>
          <w:color w:val="000000"/>
          <w:vertAlign w:val="superscript"/>
        </w:rPr>
        <w:t>2</w:t>
      </w:r>
      <w:r>
        <w:rPr>
          <w:color w:val="000000"/>
        </w:rPr>
        <w:t>-4ac</w:t>
      </w:r>
      <w:r>
        <w:rPr>
          <w:color w:val="000000"/>
        </w:rPr>
        <w:t>＞</w:t>
      </w:r>
      <w:r>
        <w:rPr>
          <w:color w:val="000000"/>
        </w:rPr>
        <w:t>0</w:t>
      </w:r>
      <w:r>
        <w:rPr>
          <w:color w:val="000000"/>
        </w:rPr>
        <w:t>：</w:t>
      </w:r>
      <w:r>
        <w:rPr>
          <w:color w:val="000000"/>
        </w:rPr>
        <w:t>②abc&gt;0</w:t>
      </w:r>
      <w:r>
        <w:rPr>
          <w:color w:val="000000"/>
        </w:rPr>
        <w:t>；</w:t>
      </w:r>
      <w:r>
        <w:rPr>
          <w:color w:val="000000"/>
        </w:rPr>
        <w:t>③8a+c&gt;0</w:t>
      </w:r>
      <w:r>
        <w:rPr>
          <w:color w:val="000000"/>
        </w:rPr>
        <w:t>；</w:t>
      </w:r>
      <w:r>
        <w:rPr>
          <w:color w:val="000000"/>
        </w:rPr>
        <w:t>④9a+3b+c&lt;0</w:t>
      </w:r>
      <w:r>
        <w:rPr>
          <w:color w:val="000000"/>
        </w:rPr>
        <w:t>．其中，正确结论的个数是</w:t>
      </w:r>
      <w:r>
        <w:rPr>
          <w:color w:val="000000"/>
        </w:rPr>
        <w:t xml:space="preserve">(   )  </w:t>
      </w:r>
    </w:p>
    <w:p w:rsidR="00D63E58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403718" cy="1289139"/>
            <wp:effectExtent l="19050" t="0" r="5982" b="0"/>
            <wp:docPr id="1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483035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03718" cy="128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3E58">
      <w:pPr>
        <w:spacing w:after="0"/>
        <w:ind w:left="150"/>
      </w:pPr>
      <w:r>
        <w:rPr>
          <w:color w:val="000000"/>
        </w:rPr>
        <w:t>A. 1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633713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2                           </w:t>
      </w:r>
      <w:r>
        <w:rPr>
          <w:color w:val="000000"/>
        </w:rPr>
        <w:t>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166500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3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672532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4</w:t>
      </w:r>
    </w:p>
    <w:p w:rsidR="00D63E58">
      <w:pPr>
        <w:spacing w:after="0"/>
      </w:pPr>
      <w:r>
        <w:rPr>
          <w:color w:val="000000"/>
        </w:rPr>
        <w:t>7.</w:t>
      </w:r>
      <w:r>
        <w:rPr>
          <w:color w:val="000000"/>
        </w:rPr>
        <w:t>下列图形中，是中心对称图形，但不是轴对称图形的是（</w:t>
      </w:r>
      <w:r>
        <w:rPr>
          <w:color w:val="000000"/>
        </w:rPr>
        <w:t>     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D63E58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正方形　</w:t>
      </w:r>
      <w:r>
        <w:rPr>
          <w:color w:val="000000"/>
        </w:rPr>
        <w:t>                             B. </w:t>
      </w:r>
      <w:r>
        <w:rPr>
          <w:color w:val="000000"/>
        </w:rPr>
        <w:t>矩形　</w:t>
      </w:r>
      <w:r>
        <w:rPr>
          <w:color w:val="000000"/>
        </w:rPr>
        <w:t>                             C. </w:t>
      </w:r>
      <w:r>
        <w:rPr>
          <w:color w:val="000000"/>
        </w:rPr>
        <w:t>菱形　</w:t>
      </w:r>
      <w:r>
        <w:rPr>
          <w:color w:val="000000"/>
        </w:rPr>
        <w:t>                             D. </w:t>
      </w:r>
      <w:r>
        <w:rPr>
          <w:color w:val="000000"/>
        </w:rPr>
        <w:t>平行四边形</w:t>
      </w:r>
    </w:p>
    <w:p w:rsidR="00D63E58">
      <w:pPr>
        <w:spacing w:after="0"/>
      </w:pPr>
      <w:r>
        <w:rPr>
          <w:color w:val="000000"/>
        </w:rPr>
        <w:t>8.</w:t>
      </w:r>
      <w:r>
        <w:rPr>
          <w:color w:val="000000"/>
        </w:rPr>
        <w:t>已知</w:t>
      </w:r>
      <w:r>
        <w:rPr>
          <w:color w:val="000000"/>
        </w:rPr>
        <w:t>⊙O</w:t>
      </w:r>
      <w:r>
        <w:rPr>
          <w:color w:val="000000"/>
        </w:rPr>
        <w:t>的半径为</w:t>
      </w:r>
      <w:r>
        <w:rPr>
          <w:color w:val="000000"/>
        </w:rPr>
        <w:t>10cm</w:t>
      </w:r>
      <w:r>
        <w:rPr>
          <w:color w:val="000000"/>
        </w:rPr>
        <w:t>，弦</w:t>
      </w:r>
      <w:r>
        <w:rPr>
          <w:color w:val="000000"/>
        </w:rPr>
        <w:t>MN∥E</w:t>
      </w:r>
      <w:r>
        <w:rPr>
          <w:color w:val="000000"/>
        </w:rPr>
        <w:t>，且</w:t>
      </w:r>
      <w:r>
        <w:rPr>
          <w:color w:val="000000"/>
        </w:rPr>
        <w:t>MN=</w:t>
      </w:r>
      <w:r>
        <w:rPr>
          <w:color w:val="000000"/>
        </w:rPr>
        <w:t>12cm</w:t>
      </w:r>
      <w:r>
        <w:rPr>
          <w:color w:val="000000"/>
        </w:rPr>
        <w:t>，</w:t>
      </w:r>
      <w:r>
        <w:rPr>
          <w:color w:val="000000"/>
        </w:rPr>
        <w:t>EF=16cm</w:t>
      </w:r>
      <w:r>
        <w:rPr>
          <w:color w:val="000000"/>
        </w:rPr>
        <w:t>，则弦</w:t>
      </w:r>
      <w:r>
        <w:rPr>
          <w:color w:val="000000"/>
        </w:rPr>
        <w:t>MN</w:t>
      </w:r>
      <w:r>
        <w:rPr>
          <w:color w:val="000000"/>
        </w:rPr>
        <w:t>和</w:t>
      </w:r>
      <w:r>
        <w:rPr>
          <w:color w:val="000000"/>
        </w:rPr>
        <w:t>EF</w:t>
      </w:r>
      <w:r>
        <w:rPr>
          <w:color w:val="000000"/>
        </w:rPr>
        <w:t>之间的距离为（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>cm</w:t>
      </w:r>
      <w:r>
        <w:rPr>
          <w:color w:val="000000"/>
        </w:rPr>
        <w:t>．</w:t>
      </w:r>
      <w:r>
        <w:rPr>
          <w:color w:val="000000"/>
        </w:rPr>
        <w:t xml:space="preserve">            </w:t>
      </w:r>
    </w:p>
    <w:p w:rsidR="00D63E58">
      <w:pPr>
        <w:spacing w:after="0"/>
        <w:ind w:left="150"/>
      </w:pPr>
      <w:r>
        <w:rPr>
          <w:color w:val="000000"/>
        </w:rPr>
        <w:t>A. 14</w:t>
      </w:r>
      <w:r>
        <w:rPr>
          <w:color w:val="000000"/>
        </w:rPr>
        <w:t>或</w:t>
      </w:r>
      <w:r>
        <w:rPr>
          <w:color w:val="000000"/>
        </w:rPr>
        <w:t>2                                        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18338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14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587429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2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124638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6</w:t>
      </w:r>
    </w:p>
    <w:p w:rsidR="00D63E58">
      <w:pPr>
        <w:spacing w:after="0"/>
      </w:pPr>
      <w:r>
        <w:rPr>
          <w:color w:val="000000"/>
        </w:rPr>
        <w:t>9.</w:t>
      </w:r>
      <w:r>
        <w:rPr>
          <w:color w:val="000000"/>
        </w:rPr>
        <w:t>如图，</w:t>
      </w:r>
      <w:r>
        <w:rPr>
          <w:color w:val="000000"/>
        </w:rPr>
        <w:t>AB</w:t>
      </w:r>
      <w:r>
        <w:rPr>
          <w:color w:val="000000"/>
        </w:rPr>
        <w:t>是</w:t>
      </w:r>
      <w:r>
        <w:rPr>
          <w:color w:val="000000"/>
        </w:rPr>
        <w:t>⊙O</w:t>
      </w:r>
      <w:r>
        <w:rPr>
          <w:color w:val="000000"/>
        </w:rPr>
        <w:t>的直径，</w:t>
      </w:r>
      <w:r>
        <w:rPr>
          <w:color w:val="000000"/>
        </w:rPr>
        <w:t>BC</w:t>
      </w:r>
      <w:r>
        <w:rPr>
          <w:color w:val="000000"/>
        </w:rPr>
        <w:t>是</w:t>
      </w:r>
      <w:r>
        <w:rPr>
          <w:color w:val="000000"/>
        </w:rPr>
        <w:t>⊙O</w:t>
      </w:r>
      <w:r>
        <w:rPr>
          <w:color w:val="000000"/>
        </w:rPr>
        <w:t>的切线，若</w:t>
      </w:r>
      <w:r>
        <w:rPr>
          <w:color w:val="000000"/>
        </w:rPr>
        <w:t>OC=AB</w:t>
      </w:r>
      <w:r>
        <w:rPr>
          <w:color w:val="000000"/>
        </w:rPr>
        <w:t>，则</w:t>
      </w:r>
      <w:r>
        <w:rPr>
          <w:color w:val="000000"/>
        </w:rPr>
        <w:t>∠C</w:t>
      </w:r>
      <w:r>
        <w:rPr>
          <w:color w:val="000000"/>
        </w:rPr>
        <w:t>的度数为</w:t>
      </w:r>
      <w:r>
        <w:rPr>
          <w:color w:val="000000"/>
        </w:rPr>
        <w:t xml:space="preserve">(    )  </w:t>
      </w:r>
    </w:p>
    <w:p w:rsidR="00D63E58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098156" cy="1164996"/>
            <wp:effectExtent l="19050" t="0" r="6744" b="0"/>
            <wp:docPr id="2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2614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98156" cy="116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3E58">
      <w:pPr>
        <w:spacing w:after="0"/>
        <w:ind w:left="150"/>
      </w:pPr>
      <w:r>
        <w:rPr>
          <w:color w:val="000000"/>
        </w:rPr>
        <w:t>A. 15°                                       B. 30°                                       C. 45°                                       D. 60°</w:t>
      </w:r>
    </w:p>
    <w:p w:rsidR="00D63E58">
      <w:pPr>
        <w:spacing w:after="0"/>
      </w:pPr>
      <w:r>
        <w:rPr>
          <w:color w:val="000000"/>
        </w:rPr>
        <w:t>10.</w:t>
      </w:r>
      <w:r>
        <w:rPr>
          <w:color w:val="000000"/>
        </w:rPr>
        <w:t>如图，有一圆内接正八边形</w:t>
      </w:r>
      <w:r>
        <w:rPr>
          <w:color w:val="000000"/>
        </w:rPr>
        <w:t xml:space="preserve"> ABCDEFGH</w:t>
      </w:r>
      <w:r>
        <w:rPr>
          <w:color w:val="000000"/>
        </w:rPr>
        <w:t>，若</w:t>
      </w:r>
      <w:r>
        <w:rPr>
          <w:color w:val="000000"/>
        </w:rPr>
        <w:t>△ADE</w:t>
      </w:r>
      <w:r>
        <w:rPr>
          <w:color w:val="000000"/>
        </w:rPr>
        <w:t>的面积为</w:t>
      </w:r>
      <w:r>
        <w:rPr>
          <w:color w:val="000000"/>
        </w:rPr>
        <w:t>10</w:t>
      </w:r>
      <w:r>
        <w:rPr>
          <w:color w:val="000000"/>
        </w:rPr>
        <w:t>，则正八边形</w:t>
      </w:r>
      <w:r>
        <w:rPr>
          <w:color w:val="000000"/>
        </w:rPr>
        <w:t xml:space="preserve"> ABCDEFGH</w:t>
      </w:r>
      <w:r>
        <w:rPr>
          <w:color w:val="000000"/>
        </w:rPr>
        <w:t>的面积为</w:t>
      </w:r>
      <w:r>
        <w:rPr>
          <w:color w:val="000000"/>
        </w:rPr>
        <w:t xml:space="preserve">(   )  </w:t>
      </w:r>
    </w:p>
    <w:p w:rsidR="00D63E58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002665" cy="954913"/>
            <wp:effectExtent l="19050" t="0" r="6985" b="0"/>
            <wp:docPr id="2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4618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954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3E58">
      <w:pPr>
        <w:spacing w:after="0"/>
        <w:ind w:left="150"/>
      </w:pPr>
      <w:r>
        <w:rPr>
          <w:color w:val="000000"/>
        </w:rPr>
        <w:t>A. 40                                         B. </w:t>
      </w:r>
      <w:r>
        <w:rPr>
          <w:color w:val="000000"/>
        </w:rPr>
        <w:t>50                                         C. 60                                         D. 80</w:t>
      </w:r>
    </w:p>
    <w:p w:rsidR="00D63E58">
      <w:pPr>
        <w:spacing w:after="0"/>
      </w:pPr>
      <w:r>
        <w:rPr>
          <w:color w:val="000000"/>
        </w:rPr>
        <w:t>11.</w:t>
      </w:r>
      <w:r>
        <w:rPr>
          <w:color w:val="000000"/>
        </w:rPr>
        <w:t>若圆锥的底面半径为</w:t>
      </w:r>
      <w:r>
        <w:rPr>
          <w:color w:val="000000"/>
        </w:rPr>
        <w:t>2cm</w:t>
      </w:r>
      <w:r>
        <w:rPr>
          <w:color w:val="000000"/>
        </w:rPr>
        <w:t>，母线长为</w:t>
      </w:r>
      <w:r>
        <w:rPr>
          <w:color w:val="000000"/>
        </w:rPr>
        <w:t>3cm</w:t>
      </w:r>
      <w:r>
        <w:rPr>
          <w:color w:val="000000"/>
        </w:rPr>
        <w:t>，则它的侧面积为</w:t>
      </w:r>
      <w:r>
        <w:rPr>
          <w:color w:val="000000"/>
        </w:rPr>
        <w:t xml:space="preserve">(    )            </w:t>
      </w:r>
    </w:p>
    <w:p w:rsidR="00D63E58">
      <w:pPr>
        <w:spacing w:after="0"/>
        <w:ind w:left="150"/>
      </w:pPr>
      <w:r>
        <w:rPr>
          <w:color w:val="000000"/>
        </w:rPr>
        <w:t>A. 2πcm</w:t>
      </w:r>
      <w:r>
        <w:rPr>
          <w:color w:val="000000"/>
          <w:vertAlign w:val="superscript"/>
        </w:rPr>
        <w:t>2</w:t>
      </w:r>
      <w:r>
        <w:rPr>
          <w:color w:val="000000"/>
        </w:rPr>
        <w:t>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2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841900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3πcm</w:t>
      </w:r>
      <w:r>
        <w:rPr>
          <w:color w:val="000000"/>
          <w:vertAlign w:val="superscript"/>
        </w:rPr>
        <w:t>2</w:t>
      </w:r>
      <w:r>
        <w:rPr>
          <w:color w:val="000000"/>
        </w:rPr>
        <w:t>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2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393420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6πcm</w:t>
      </w:r>
      <w:r>
        <w:rPr>
          <w:color w:val="000000"/>
          <w:vertAlign w:val="superscript"/>
        </w:rPr>
        <w:t>2</w:t>
      </w:r>
      <w:r>
        <w:rPr>
          <w:color w:val="000000"/>
        </w:rPr>
        <w:t>                         </w:t>
      </w:r>
      <w:r>
        <w:rPr>
          <w:color w:val="000000"/>
        </w:rPr>
        <w:t>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2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378255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12πcm</w:t>
      </w:r>
      <w:r>
        <w:rPr>
          <w:color w:val="000000"/>
          <w:vertAlign w:val="superscript"/>
        </w:rPr>
        <w:t>2</w:t>
      </w:r>
    </w:p>
    <w:p w:rsidR="00D63E58">
      <w:pPr>
        <w:spacing w:after="0"/>
      </w:pPr>
      <w:r>
        <w:rPr>
          <w:color w:val="000000"/>
        </w:rPr>
        <w:t>12.</w:t>
      </w:r>
      <w:r>
        <w:rPr>
          <w:color w:val="000000"/>
        </w:rPr>
        <w:t>下列说法正确的是</w:t>
      </w:r>
      <w:r>
        <w:rPr>
          <w:color w:val="000000"/>
        </w:rPr>
        <w:t xml:space="preserve">(    )            </w:t>
      </w:r>
    </w:p>
    <w:p w:rsidR="00D63E58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任意掷一枚质地均匀的硬币</w:t>
      </w:r>
      <w:r>
        <w:rPr>
          <w:color w:val="000000"/>
        </w:rPr>
        <w:t>10</w:t>
      </w:r>
      <w:r>
        <w:rPr>
          <w:color w:val="000000"/>
        </w:rPr>
        <w:t>次，一定有</w:t>
      </w:r>
      <w:r>
        <w:rPr>
          <w:color w:val="000000"/>
        </w:rPr>
        <w:t>5</w:t>
      </w:r>
      <w:r>
        <w:rPr>
          <w:color w:val="000000"/>
        </w:rPr>
        <w:t>次正面向上</w:t>
      </w:r>
      <w:r>
        <w:br/>
      </w:r>
      <w:r>
        <w:rPr>
          <w:color w:val="000000"/>
        </w:rPr>
        <w:t>B. </w:t>
      </w:r>
      <w:r>
        <w:rPr>
          <w:color w:val="000000"/>
        </w:rPr>
        <w:t>天气预报说</w:t>
      </w:r>
      <w:r>
        <w:rPr>
          <w:color w:val="000000"/>
        </w:rPr>
        <w:t>“</w:t>
      </w:r>
      <w:r>
        <w:rPr>
          <w:color w:val="000000"/>
        </w:rPr>
        <w:t>明天的降水概率为</w:t>
      </w:r>
      <w:r>
        <w:rPr>
          <w:color w:val="000000"/>
        </w:rPr>
        <w:t>40%”</w:t>
      </w:r>
      <w:r>
        <w:rPr>
          <w:color w:val="000000"/>
        </w:rPr>
        <w:t>，表示明天有</w:t>
      </w:r>
      <w:r>
        <w:rPr>
          <w:color w:val="000000"/>
        </w:rPr>
        <w:t>40%</w:t>
      </w:r>
      <w:r>
        <w:rPr>
          <w:color w:val="000000"/>
        </w:rPr>
        <w:t>的时间都在降雨</w:t>
      </w:r>
      <w:r>
        <w:br/>
      </w:r>
      <w:r>
        <w:rPr>
          <w:color w:val="000000"/>
        </w:rPr>
        <w:t>C. “</w:t>
      </w:r>
      <w:r>
        <w:rPr>
          <w:color w:val="000000"/>
        </w:rPr>
        <w:t>篮球队员在罚球线上投篮一次，投中</w:t>
      </w:r>
      <w:r>
        <w:rPr>
          <w:color w:val="000000"/>
        </w:rPr>
        <w:t>”</w:t>
      </w:r>
      <w:r>
        <w:rPr>
          <w:color w:val="000000"/>
        </w:rPr>
        <w:t>为随机事件</w:t>
      </w:r>
      <w:r>
        <w:br/>
      </w:r>
      <w:r>
        <w:rPr>
          <w:color w:val="000000"/>
        </w:rPr>
        <w:t>D. “</w:t>
      </w:r>
      <w:r>
        <w:rPr>
          <w:color w:val="000000"/>
        </w:rPr>
        <w:t>若</w:t>
      </w:r>
      <w:r>
        <w:rPr>
          <w:color w:val="000000"/>
        </w:rPr>
        <w:t>a</w:t>
      </w:r>
      <w:r>
        <w:rPr>
          <w:color w:val="000000"/>
        </w:rPr>
        <w:t>是实数，则</w:t>
      </w:r>
      <w:r>
        <w:rPr>
          <w:color w:val="000000"/>
        </w:rPr>
        <w:t>|a≥0”</w:t>
      </w:r>
      <w:r>
        <w:rPr>
          <w:color w:val="000000"/>
        </w:rPr>
        <w:t>是不可能事件</w:t>
      </w:r>
    </w:p>
    <w:p w:rsidR="00D63E58">
      <w:r>
        <w:rPr>
          <w:b/>
          <w:bCs/>
          <w:sz w:val="24"/>
          <w:szCs w:val="24"/>
        </w:rPr>
        <w:t>二、填空题：本大题共</w:t>
      </w:r>
      <w:r>
        <w:rPr>
          <w:b/>
          <w:bCs/>
          <w:sz w:val="24"/>
          <w:szCs w:val="24"/>
        </w:rPr>
        <w:t>8</w:t>
      </w:r>
      <w:r>
        <w:rPr>
          <w:b/>
          <w:bCs/>
          <w:sz w:val="24"/>
          <w:szCs w:val="24"/>
        </w:rPr>
        <w:t>小题，共</w:t>
      </w:r>
      <w:r>
        <w:rPr>
          <w:b/>
          <w:bCs/>
          <w:sz w:val="24"/>
          <w:szCs w:val="24"/>
        </w:rPr>
        <w:t>40</w:t>
      </w:r>
      <w:r>
        <w:rPr>
          <w:b/>
          <w:bCs/>
          <w:sz w:val="24"/>
          <w:szCs w:val="24"/>
        </w:rPr>
        <w:t>分。</w:t>
      </w:r>
    </w:p>
    <w:p w:rsidR="00D63E58">
      <w:pPr>
        <w:spacing w:after="0"/>
      </w:pPr>
      <w:r>
        <w:rPr>
          <w:color w:val="000000"/>
        </w:rPr>
        <w:t>13.</w:t>
      </w:r>
      <w:r>
        <w:rPr>
          <w:color w:val="000000"/>
        </w:rPr>
        <w:t>已知方程</w:t>
      </w:r>
      <w:r>
        <w:rPr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>+2x-2=0</w:t>
      </w:r>
      <w:r>
        <w:rPr>
          <w:color w:val="000000"/>
        </w:rPr>
        <w:t>，则它的两根的倒数和为</w:t>
      </w:r>
      <w:r>
        <w:rPr>
          <w:color w:val="000000"/>
        </w:rPr>
        <w:t>________</w:t>
      </w:r>
      <w:r>
        <w:rPr>
          <w:color w:val="000000"/>
        </w:rPr>
        <w:t>．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00"/>
        </w:rPr>
        <w:t>14.</w:t>
      </w:r>
      <w:r>
        <w:rPr>
          <w:color w:val="000000"/>
        </w:rPr>
        <w:t>关于</w:t>
      </w:r>
      <w:r>
        <w:rPr>
          <w:color w:val="000000"/>
        </w:rPr>
        <w:t>x</w:t>
      </w:r>
      <w:r>
        <w:rPr>
          <w:color w:val="000000"/>
        </w:rPr>
        <w:t>的一元二次方程</w:t>
      </w:r>
      <w:r>
        <w:rPr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>-x-n=0</w:t>
      </w:r>
      <w:r>
        <w:rPr>
          <w:color w:val="000000"/>
        </w:rPr>
        <w:t>没有实数根，则抛物线</w:t>
      </w:r>
      <w:r>
        <w:rPr>
          <w:color w:val="000000"/>
        </w:rPr>
        <w:t>y</w:t>
      </w:r>
      <w:r>
        <w:rPr>
          <w:color w:val="000000"/>
        </w:rPr>
        <w:t>=x</w:t>
      </w:r>
      <w:r>
        <w:rPr>
          <w:color w:val="000000"/>
          <w:vertAlign w:val="superscript"/>
        </w:rPr>
        <w:t>2</w:t>
      </w:r>
      <w:r>
        <w:rPr>
          <w:color w:val="000000"/>
        </w:rPr>
        <w:t>-x-n</w:t>
      </w:r>
      <w:r>
        <w:rPr>
          <w:color w:val="000000"/>
        </w:rPr>
        <w:t>的顶点在第</w:t>
      </w:r>
      <w:r>
        <w:rPr>
          <w:color w:val="000000"/>
        </w:rPr>
        <w:t>________</w:t>
      </w:r>
      <w:r>
        <w:rPr>
          <w:color w:val="000000"/>
        </w:rPr>
        <w:t>象限．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00"/>
        </w:rPr>
        <w:t>15.</w:t>
      </w:r>
      <w:r>
        <w:rPr>
          <w:color w:val="000000"/>
        </w:rPr>
        <w:t>如右图，小明的父亲在相距</w:t>
      </w:r>
      <w:r>
        <w:rPr>
          <w:color w:val="000000"/>
        </w:rPr>
        <w:t>2</w:t>
      </w:r>
      <w:r>
        <w:rPr>
          <w:color w:val="000000"/>
        </w:rPr>
        <w:t>米的两棵树间拴了一根绳子，给小明做了一个简易的秋千．拴绳子的地方距地面高都是</w:t>
      </w:r>
      <w:r>
        <w:rPr>
          <w:color w:val="000000"/>
        </w:rPr>
        <w:t>2.5</w:t>
      </w:r>
      <w:r>
        <w:rPr>
          <w:color w:val="000000"/>
        </w:rPr>
        <w:t>米，绳子自然下垂呈抛物线状，身高</w:t>
      </w:r>
      <w:r>
        <w:rPr>
          <w:color w:val="000000"/>
        </w:rPr>
        <w:t>1</w:t>
      </w:r>
      <w:r>
        <w:rPr>
          <w:color w:val="000000"/>
        </w:rPr>
        <w:t>米的小明距较近的那棵树</w:t>
      </w:r>
      <w:r>
        <w:rPr>
          <w:color w:val="000000"/>
        </w:rPr>
        <w:t>0.5</w:t>
      </w:r>
      <w:r>
        <w:rPr>
          <w:color w:val="000000"/>
        </w:rPr>
        <w:t>米时，头部刚好接触到绳子，则绳子的最低点距地面的距离为</w:t>
      </w:r>
      <w:r>
        <w:rPr>
          <w:color w:val="000000"/>
        </w:rPr>
        <w:t>________</w:t>
      </w:r>
      <w:r>
        <w:rPr>
          <w:color w:val="000000"/>
        </w:rPr>
        <w:t>米．</w:t>
      </w:r>
      <w:r>
        <w:rPr>
          <w:color w:val="000000"/>
        </w:rPr>
        <w:t xml:space="preserve">  </w:t>
      </w:r>
    </w:p>
    <w:p w:rsidR="00D63E58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145896" cy="1222286"/>
            <wp:effectExtent l="19050" t="0" r="0" b="0"/>
            <wp:docPr id="2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619921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5896" cy="1222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3E58">
      <w:pPr>
        <w:spacing w:after="0"/>
      </w:pPr>
      <w:r>
        <w:rPr>
          <w:color w:val="000000"/>
        </w:rPr>
        <w:t>16.</w:t>
      </w:r>
      <w:r>
        <w:rPr>
          <w:color w:val="000000"/>
        </w:rPr>
        <w:t>如图，在</w:t>
      </w:r>
      <w:r>
        <w:rPr>
          <w:color w:val="000000"/>
        </w:rPr>
        <w:t>Rt△OAB</w:t>
      </w:r>
      <w:r>
        <w:rPr>
          <w:color w:val="000000"/>
        </w:rPr>
        <w:t>中，</w:t>
      </w:r>
      <w:r>
        <w:rPr>
          <w:color w:val="000000"/>
        </w:rPr>
        <w:t>∠AOB=30°</w:t>
      </w:r>
      <w:r>
        <w:rPr>
          <w:color w:val="000000"/>
        </w:rPr>
        <w:t>，将</w:t>
      </w:r>
      <w:r>
        <w:rPr>
          <w:color w:val="000000"/>
        </w:rPr>
        <w:t>△OAB</w:t>
      </w:r>
      <w:r>
        <w:rPr>
          <w:color w:val="000000"/>
        </w:rPr>
        <w:t>绕点</w:t>
      </w:r>
      <w:r>
        <w:rPr>
          <w:color w:val="000000"/>
        </w:rPr>
        <w:t>O</w:t>
      </w:r>
      <w:r>
        <w:rPr>
          <w:color w:val="000000"/>
        </w:rPr>
        <w:t>逆时针旋转</w:t>
      </w:r>
      <w:r>
        <w:rPr>
          <w:color w:val="000000"/>
        </w:rPr>
        <w:t>100°</w:t>
      </w:r>
      <w:r>
        <w:rPr>
          <w:color w:val="000000"/>
        </w:rPr>
        <w:t>得到</w:t>
      </w:r>
      <w:r>
        <w:rPr>
          <w:color w:val="000000"/>
        </w:rPr>
        <w:t>△OA</w:t>
      </w:r>
      <w:r>
        <w:rPr>
          <w:color w:val="000000"/>
          <w:vertAlign w:val="subscript"/>
        </w:rPr>
        <w:t>1</w:t>
      </w:r>
      <w:r>
        <w:rPr>
          <w:color w:val="000000"/>
        </w:rPr>
        <w:t>B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则</w:t>
      </w:r>
      <w:r>
        <w:rPr>
          <w:color w:val="000000"/>
        </w:rPr>
        <w:t>∠A</w:t>
      </w:r>
      <w:r>
        <w:rPr>
          <w:color w:val="000000"/>
          <w:vertAlign w:val="subscript"/>
        </w:rPr>
        <w:t>1</w:t>
      </w:r>
      <w:r>
        <w:rPr>
          <w:color w:val="000000"/>
        </w:rPr>
        <w:t>OB=________</w:t>
      </w:r>
      <w:r>
        <w:rPr>
          <w:color w:val="000000"/>
        </w:rPr>
        <w:t>．</w:t>
      </w:r>
      <w:r>
        <w:rPr>
          <w:color w:val="000000"/>
        </w:rPr>
        <w:t xml:space="preserve">  </w:t>
      </w:r>
    </w:p>
    <w:p w:rsidR="00D63E58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033969" cy="983564"/>
            <wp:effectExtent l="19050" t="0" r="4381" b="0"/>
            <wp:docPr id="2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501748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33969" cy="983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3E58">
      <w:pPr>
        <w:spacing w:after="0"/>
      </w:pPr>
      <w:r>
        <w:rPr>
          <w:color w:val="000000"/>
        </w:rPr>
        <w:t>17.</w:t>
      </w:r>
      <w:r>
        <w:rPr>
          <w:color w:val="000000"/>
        </w:rPr>
        <w:t>已知</w:t>
      </w:r>
      <w:r>
        <w:rPr>
          <w:color w:val="000000"/>
        </w:rPr>
        <w:t>⊙O</w:t>
      </w:r>
      <w:r>
        <w:rPr>
          <w:color w:val="000000"/>
        </w:rPr>
        <w:t>中，弦</w:t>
      </w:r>
      <w:r>
        <w:rPr>
          <w:color w:val="000000"/>
        </w:rPr>
        <w:t>AB=8cm</w:t>
      </w:r>
      <w:r>
        <w:rPr>
          <w:color w:val="000000"/>
        </w:rPr>
        <w:t>，圆心到</w:t>
      </w:r>
      <w:r>
        <w:rPr>
          <w:color w:val="000000"/>
        </w:rPr>
        <w:t>AB</w:t>
      </w:r>
      <w:r>
        <w:rPr>
          <w:color w:val="000000"/>
        </w:rPr>
        <w:t>的距</w:t>
      </w:r>
      <w:r>
        <w:rPr>
          <w:color w:val="000000"/>
        </w:rPr>
        <w:t>离为</w:t>
      </w:r>
      <w:r>
        <w:rPr>
          <w:color w:val="000000"/>
        </w:rPr>
        <w:t>3cm</w:t>
      </w:r>
      <w:r>
        <w:rPr>
          <w:color w:val="000000"/>
        </w:rPr>
        <w:t>，则此圆的半径为</w:t>
      </w:r>
      <w:r>
        <w:rPr>
          <w:color w:val="000000"/>
        </w:rPr>
        <w:t xml:space="preserve"> ________</w:t>
      </w:r>
      <w:r>
        <w:br/>
      </w:r>
    </w:p>
    <w:p w:rsidR="00D63E58">
      <w:pPr>
        <w:spacing w:after="0"/>
      </w:pPr>
      <w:r>
        <w:rPr>
          <w:color w:val="000000"/>
        </w:rPr>
        <w:t>18.</w:t>
      </w:r>
      <w:r>
        <w:rPr>
          <w:color w:val="000000"/>
        </w:rPr>
        <w:t>如图，</w:t>
      </w:r>
      <w:r>
        <w:rPr>
          <w:color w:val="000000"/>
        </w:rPr>
        <w:t>AB</w:t>
      </w:r>
      <w:r>
        <w:rPr>
          <w:color w:val="000000"/>
        </w:rPr>
        <w:t>是</w:t>
      </w:r>
      <w:r>
        <w:rPr>
          <w:color w:val="000000"/>
        </w:rPr>
        <w:t>⊙0</w:t>
      </w:r>
      <w:r>
        <w:rPr>
          <w:color w:val="000000"/>
        </w:rPr>
        <w:t>的直径，</w:t>
      </w:r>
      <w:r>
        <w:rPr>
          <w:color w:val="000000"/>
        </w:rPr>
        <w:t xml:space="preserve">  </w:t>
      </w:r>
      <m:oMath>
        <m:acc>
          <m:accPr>
            <m:chr m:val="⌢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int="eastAsia"/>
                <w:lang w:eastAsia="zh-CN"/>
              </w:rPr>
              <m:t>BC</m:t>
            </m:r>
          </m:e>
        </m:acc>
        <m:r>
          <w:rPr>
            <w:rFonts w:ascii="Cambria Math" w:hint="eastAsia"/>
            <w:lang w:eastAsia="zh-CN"/>
          </w:rPr>
          <m:t>=</m:t>
        </m:r>
        <m:acc>
          <m:accPr>
            <m:chr m:val="⌢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int="eastAsia"/>
                <w:lang w:eastAsia="zh-CN"/>
              </w:rPr>
              <m:t>CD</m:t>
            </m:r>
          </m:e>
        </m:acc>
        <m:r>
          <w:rPr>
            <w:rFonts w:ascii="Cambria Math" w:hint="eastAsia"/>
            <w:lang w:eastAsia="zh-CN"/>
          </w:rPr>
          <m:t>=</m:t>
        </m:r>
        <m:acc>
          <m:accPr>
            <m:chr m:val="⌢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int="eastAsia"/>
                <w:lang w:eastAsia="zh-CN"/>
              </w:rPr>
              <m:t>DE</m:t>
            </m:r>
          </m:e>
        </m:acc>
      </m:oMath>
      <w:r>
        <w:rPr>
          <w:color w:val="000000"/>
        </w:rPr>
        <w:t xml:space="preserve"> ∠COD=40°</w:t>
      </w:r>
      <w:r>
        <w:rPr>
          <w:color w:val="000000"/>
        </w:rPr>
        <w:t>，则</w:t>
      </w:r>
      <w:r>
        <w:rPr>
          <w:color w:val="000000"/>
        </w:rPr>
        <w:t>∠AOE=________</w:t>
      </w:r>
      <w:r>
        <w:rPr>
          <w:color w:val="000000"/>
        </w:rPr>
        <w:t>．</w:t>
      </w:r>
      <w:r>
        <w:rPr>
          <w:color w:val="000000"/>
        </w:rPr>
        <w:t xml:space="preserve">  </w:t>
      </w:r>
    </w:p>
    <w:p w:rsidR="00D63E58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279589" cy="993115"/>
            <wp:effectExtent l="19050" t="0" r="0" b="0"/>
            <wp:docPr id="2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20380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79589" cy="99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3E58">
      <w:pPr>
        <w:spacing w:after="0"/>
      </w:pPr>
      <w:r>
        <w:rPr>
          <w:color w:val="000000"/>
        </w:rPr>
        <w:t>19.</w:t>
      </w:r>
      <w:r>
        <w:rPr>
          <w:color w:val="000000"/>
        </w:rPr>
        <w:t>如图，</w:t>
      </w:r>
      <w:r>
        <w:rPr>
          <w:color w:val="000000"/>
        </w:rPr>
        <w:t>AB</w:t>
      </w:r>
      <w:r>
        <w:rPr>
          <w:color w:val="000000"/>
        </w:rPr>
        <w:t>是</w:t>
      </w:r>
      <w:r>
        <w:rPr>
          <w:color w:val="000000"/>
        </w:rPr>
        <w:t>⊙O</w:t>
      </w:r>
      <w:r>
        <w:rPr>
          <w:color w:val="000000"/>
        </w:rPr>
        <w:t>的直径，</w:t>
      </w:r>
      <w:r>
        <w:rPr>
          <w:color w:val="000000"/>
        </w:rPr>
        <w:t>C</w:t>
      </w:r>
      <w:r>
        <w:rPr>
          <w:color w:val="000000"/>
        </w:rPr>
        <w:t>，</w:t>
      </w:r>
      <w:r>
        <w:rPr>
          <w:color w:val="000000"/>
        </w:rPr>
        <w:t>D</w:t>
      </w:r>
      <w:r>
        <w:rPr>
          <w:color w:val="000000"/>
        </w:rPr>
        <w:t>是圆上的两点，若</w:t>
      </w:r>
      <w:r>
        <w:rPr>
          <w:color w:val="000000"/>
        </w:rPr>
        <w:t>∠ABD=40°</w:t>
      </w:r>
      <w:r>
        <w:rPr>
          <w:color w:val="000000"/>
        </w:rPr>
        <w:t>，则</w:t>
      </w:r>
      <w:r>
        <w:rPr>
          <w:color w:val="000000"/>
        </w:rPr>
        <w:t>∠BCD=________ </w:t>
      </w:r>
      <w:r>
        <w:rPr>
          <w:color w:val="000000"/>
        </w:rPr>
        <w:t>．</w:t>
      </w:r>
      <w:r>
        <w:rPr>
          <w:color w:val="000000"/>
        </w:rPr>
        <w:t xml:space="preserve">  </w:t>
      </w:r>
    </w:p>
    <w:p w:rsidR="00D63E58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098156" cy="964463"/>
            <wp:effectExtent l="19050" t="0" r="6744" b="0"/>
            <wp:docPr id="2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226398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98156" cy="964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3E58">
      <w:pPr>
        <w:spacing w:after="0"/>
      </w:pPr>
      <w:r>
        <w:rPr>
          <w:color w:val="000000"/>
        </w:rPr>
        <w:t>20.</w:t>
      </w:r>
      <w:r>
        <w:rPr>
          <w:color w:val="000000"/>
        </w:rPr>
        <w:t>若半径为</w:t>
      </w:r>
      <w:r>
        <w:rPr>
          <w:color w:val="000000"/>
        </w:rPr>
        <w:t>6cm</w:t>
      </w:r>
      <w:r>
        <w:rPr>
          <w:color w:val="000000"/>
        </w:rPr>
        <w:t>的圆中，一段弧长为</w:t>
      </w:r>
      <w:r>
        <w:rPr>
          <w:color w:val="000000"/>
        </w:rPr>
        <w:t>3πcm</w:t>
      </w:r>
      <w:r>
        <w:rPr>
          <w:color w:val="000000"/>
        </w:rPr>
        <w:t>，则这段弧所对的圆心角度数为</w:t>
      </w:r>
      <w:r>
        <w:rPr>
          <w:color w:val="000000"/>
        </w:rPr>
        <w:t>________ </w:t>
      </w:r>
      <w:r>
        <w:rPr>
          <w:color w:val="000000"/>
        </w:rPr>
        <w:t>．</w:t>
      </w:r>
      <w:r>
        <w:rPr>
          <w:color w:val="000000"/>
        </w:rPr>
        <w:t xml:space="preserve">    </w:t>
      </w:r>
    </w:p>
    <w:p w:rsidR="00D63E58">
      <w:r>
        <w:rPr>
          <w:b/>
          <w:bCs/>
          <w:sz w:val="24"/>
          <w:szCs w:val="24"/>
        </w:rPr>
        <w:t>三、解答题：本大题共</w:t>
      </w:r>
      <w:r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>个小题，满分</w:t>
      </w:r>
      <w:r>
        <w:rPr>
          <w:b/>
          <w:bCs/>
          <w:sz w:val="24"/>
          <w:szCs w:val="24"/>
        </w:rPr>
        <w:t>74</w:t>
      </w:r>
      <w:r>
        <w:rPr>
          <w:b/>
          <w:bCs/>
          <w:sz w:val="24"/>
          <w:szCs w:val="24"/>
        </w:rPr>
        <w:t>分．</w:t>
      </w:r>
    </w:p>
    <w:p w:rsidR="00D63E58">
      <w:pPr>
        <w:spacing w:after="0"/>
      </w:pPr>
      <w:r>
        <w:rPr>
          <w:color w:val="000000"/>
        </w:rPr>
        <w:t>21.</w:t>
      </w:r>
      <w:r>
        <w:rPr>
          <w:color w:val="000000"/>
        </w:rPr>
        <w:t>若</w:t>
      </w:r>
      <w:r>
        <w:rPr>
          <w:color w:val="000000"/>
        </w:rPr>
        <w:t>x=-1</w:t>
      </w:r>
      <w:r>
        <w:rPr>
          <w:color w:val="000000"/>
        </w:rPr>
        <w:t>是关于</w:t>
      </w:r>
      <w:r>
        <w:rPr>
          <w:color w:val="000000"/>
        </w:rPr>
        <w:t>x</w:t>
      </w:r>
      <w:r>
        <w:rPr>
          <w:color w:val="000000"/>
        </w:rPr>
        <w:t>的一元二次方程</w:t>
      </w:r>
      <w:r>
        <w:rPr>
          <w:color w:val="000000"/>
        </w:rPr>
        <w:t>(m-1)x</w:t>
      </w:r>
      <w:r>
        <w:rPr>
          <w:color w:val="000000"/>
          <w:vertAlign w:val="superscript"/>
        </w:rPr>
        <w:t>2</w:t>
      </w:r>
      <w:r>
        <w:rPr>
          <w:color w:val="000000"/>
        </w:rPr>
        <w:t>-x-2=0</w:t>
      </w:r>
      <w:r>
        <w:rPr>
          <w:color w:val="000000"/>
        </w:rPr>
        <w:t>的一个根，求</w:t>
      </w:r>
      <w:r>
        <w:rPr>
          <w:color w:val="000000"/>
        </w:rPr>
        <w:t>m</w:t>
      </w:r>
      <w:r>
        <w:rPr>
          <w:color w:val="000000"/>
        </w:rPr>
        <w:t>的值及另一个根．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00"/>
        </w:rPr>
        <w:t>22.</w:t>
      </w:r>
      <w:r>
        <w:rPr>
          <w:color w:val="000000"/>
        </w:rPr>
        <w:t>某茶叶专卖店经销一种日照绿茶，每千克成本</w:t>
      </w:r>
      <w:r>
        <w:rPr>
          <w:color w:val="000000"/>
        </w:rPr>
        <w:t>80</w:t>
      </w:r>
      <w:r>
        <w:rPr>
          <w:color w:val="000000"/>
        </w:rPr>
        <w:t>元，据销售人员调查发现，每月的销售量</w:t>
      </w:r>
      <w:r>
        <w:rPr>
          <w:color w:val="000000"/>
        </w:rPr>
        <w:t>y(</w:t>
      </w:r>
      <w:r>
        <w:rPr>
          <w:color w:val="000000"/>
        </w:rPr>
        <w:t>千克</w:t>
      </w:r>
      <w:r>
        <w:rPr>
          <w:color w:val="000000"/>
        </w:rPr>
        <w:t>)</w:t>
      </w:r>
      <w:r>
        <w:rPr>
          <w:color w:val="000000"/>
        </w:rPr>
        <w:t>与销售单价</w:t>
      </w:r>
      <w:r>
        <w:rPr>
          <w:color w:val="000000"/>
        </w:rPr>
        <w:t>x(</w:t>
      </w:r>
      <w:r>
        <w:rPr>
          <w:color w:val="000000"/>
        </w:rPr>
        <w:t>元</w:t>
      </w:r>
      <w:r>
        <w:rPr>
          <w:color w:val="000000"/>
        </w:rPr>
        <w:t>/</w:t>
      </w:r>
      <w:r>
        <w:rPr>
          <w:color w:val="000000"/>
        </w:rPr>
        <w:t>千克</w:t>
      </w:r>
      <w:r>
        <w:rPr>
          <w:color w:val="000000"/>
        </w:rPr>
        <w:t>)</w:t>
      </w:r>
      <w:r>
        <w:rPr>
          <w:color w:val="000000"/>
        </w:rPr>
        <w:t>之间存在如图所示的变化规律。</w:t>
      </w:r>
      <w:r>
        <w:rPr>
          <w:color w:val="000000"/>
        </w:rPr>
        <w:t xml:space="preserve">  </w:t>
      </w:r>
    </w:p>
    <w:p w:rsidR="00D63E58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604251" cy="1212736"/>
            <wp:effectExtent l="19050" t="0" r="0" b="0"/>
            <wp:docPr id="2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921144" name="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04251" cy="121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3E58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）求每月销售量</w:t>
      </w:r>
      <w:r>
        <w:rPr>
          <w:color w:val="000000"/>
        </w:rPr>
        <w:t>y</w:t>
      </w:r>
      <w:r>
        <w:rPr>
          <w:color w:val="000000"/>
        </w:rPr>
        <w:t>与销售单价</w:t>
      </w:r>
      <w:r>
        <w:rPr>
          <w:color w:val="000000"/>
        </w:rPr>
        <w:t>x</w:t>
      </w:r>
      <w:r>
        <w:rPr>
          <w:color w:val="000000"/>
        </w:rPr>
        <w:t>之间的函数关系式。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）若某月该茶叶点销售这种绿茶获得利润</w:t>
      </w:r>
      <w:r>
        <w:rPr>
          <w:color w:val="000000"/>
        </w:rPr>
        <w:t>1350</w:t>
      </w:r>
      <w:r>
        <w:rPr>
          <w:color w:val="000000"/>
        </w:rPr>
        <w:t>元，试求该月茶叶的销售单价</w:t>
      </w:r>
      <w:r>
        <w:rPr>
          <w:color w:val="000000"/>
        </w:rPr>
        <w:t>x</w:t>
      </w:r>
      <w:r>
        <w:rPr>
          <w:color w:val="000000"/>
        </w:rPr>
        <w:t>为多少元。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00"/>
        </w:rPr>
        <w:t>23.</w:t>
      </w:r>
      <w:r>
        <w:rPr>
          <w:color w:val="000000"/>
        </w:rPr>
        <w:t>某商场将进货价</w:t>
      </w:r>
      <w:r>
        <w:rPr>
          <w:color w:val="000000"/>
        </w:rPr>
        <w:t>30</w:t>
      </w:r>
      <w:r>
        <w:rPr>
          <w:color w:val="000000"/>
        </w:rPr>
        <w:t>元的书包以</w:t>
      </w:r>
      <w:r>
        <w:rPr>
          <w:color w:val="000000"/>
        </w:rPr>
        <w:t>40</w:t>
      </w:r>
      <w:r>
        <w:rPr>
          <w:color w:val="000000"/>
        </w:rPr>
        <w:t>元售出，平均每月能售出</w:t>
      </w:r>
      <w:r>
        <w:rPr>
          <w:color w:val="000000"/>
        </w:rPr>
        <w:t>600</w:t>
      </w:r>
      <w:r>
        <w:rPr>
          <w:color w:val="000000"/>
        </w:rPr>
        <w:t>个。市场调查发现：这种书包的售价每上涨</w:t>
      </w:r>
      <w:r>
        <w:rPr>
          <w:color w:val="000000"/>
        </w:rPr>
        <w:t>1</w:t>
      </w:r>
      <w:r>
        <w:rPr>
          <w:color w:val="000000"/>
        </w:rPr>
        <w:t>元，其销售量就减少</w:t>
      </w:r>
      <w:r>
        <w:rPr>
          <w:color w:val="000000"/>
        </w:rPr>
        <w:t>10</w:t>
      </w:r>
      <w:r>
        <w:rPr>
          <w:color w:val="000000"/>
        </w:rPr>
        <w:t>个。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）请写出每月销售书包的利润</w:t>
      </w:r>
      <w:r>
        <w:rPr>
          <w:color w:val="000000"/>
        </w:rPr>
        <w:t>y(</w:t>
      </w:r>
      <w:r>
        <w:rPr>
          <w:color w:val="000000"/>
        </w:rPr>
        <w:t>元</w:t>
      </w:r>
      <w:r>
        <w:rPr>
          <w:color w:val="000000"/>
        </w:rPr>
        <w:t>)</w:t>
      </w:r>
      <w:r>
        <w:rPr>
          <w:color w:val="000000"/>
        </w:rPr>
        <w:t>与每个书包涨价</w:t>
      </w:r>
      <w:r>
        <w:rPr>
          <w:color w:val="000000"/>
        </w:rPr>
        <w:t>x(</w:t>
      </w:r>
      <w:r>
        <w:rPr>
          <w:color w:val="000000"/>
        </w:rPr>
        <w:t>元</w:t>
      </w:r>
      <w:r>
        <w:rPr>
          <w:color w:val="000000"/>
        </w:rPr>
        <w:t>)</w:t>
      </w:r>
      <w:r>
        <w:rPr>
          <w:color w:val="000000"/>
        </w:rPr>
        <w:t>之间的函数关系；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）设某月的利润为</w:t>
      </w:r>
      <w:r>
        <w:rPr>
          <w:color w:val="000000"/>
        </w:rPr>
        <w:t>10000</w:t>
      </w:r>
      <w:r>
        <w:rPr>
          <w:color w:val="000000"/>
        </w:rPr>
        <w:t>元。</w:t>
      </w:r>
      <w:r>
        <w:rPr>
          <w:color w:val="000000"/>
        </w:rPr>
        <w:t>10000</w:t>
      </w:r>
      <w:r>
        <w:rPr>
          <w:color w:val="000000"/>
        </w:rPr>
        <w:t>元是否为每月最大利润</w:t>
      </w:r>
      <w:r>
        <w:rPr>
          <w:color w:val="000000"/>
        </w:rPr>
        <w:t>?</w:t>
      </w:r>
      <w:r>
        <w:rPr>
          <w:color w:val="000000"/>
        </w:rPr>
        <w:t>如果是，请说明理由；如果不是，请求出最大利润，并求出此时书包的定价应为多少元。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）请分析售价在什么范围内商家就可获利。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00"/>
        </w:rPr>
        <w:t>24.</w:t>
      </w:r>
      <w:r>
        <w:rPr>
          <w:color w:val="000000"/>
        </w:rPr>
        <w:t>如图，在</w:t>
      </w:r>
      <w:r>
        <w:rPr>
          <w:color w:val="000000"/>
        </w:rPr>
        <w:t>⊙O</w:t>
      </w:r>
      <w:r>
        <w:rPr>
          <w:color w:val="000000"/>
        </w:rPr>
        <w:t>中，</w:t>
      </w:r>
      <w:r>
        <w:rPr>
          <w:color w:val="000000"/>
        </w:rPr>
        <w:t>AB</w:t>
      </w:r>
      <w:r>
        <w:rPr>
          <w:color w:val="000000"/>
        </w:rPr>
        <w:t>，</w:t>
      </w:r>
      <w:r>
        <w:rPr>
          <w:color w:val="000000"/>
        </w:rPr>
        <w:t>AC</w:t>
      </w:r>
      <w:r>
        <w:rPr>
          <w:color w:val="000000"/>
        </w:rPr>
        <w:t>为互相垂直且相等的两条弦，</w:t>
      </w:r>
      <w:r>
        <w:rPr>
          <w:color w:val="000000"/>
        </w:rPr>
        <w:t>OD⊥AB</w:t>
      </w:r>
      <w:r>
        <w:rPr>
          <w:color w:val="000000"/>
        </w:rPr>
        <w:t>于</w:t>
      </w:r>
      <w:r>
        <w:rPr>
          <w:color w:val="000000"/>
        </w:rPr>
        <w:t>D</w:t>
      </w:r>
      <w:r>
        <w:rPr>
          <w:color w:val="000000"/>
        </w:rPr>
        <w:t>，</w:t>
      </w:r>
      <w:r>
        <w:rPr>
          <w:color w:val="000000"/>
        </w:rPr>
        <w:t>OE⊥AC</w:t>
      </w:r>
      <w:r>
        <w:rPr>
          <w:color w:val="000000"/>
        </w:rPr>
        <w:t>于</w:t>
      </w:r>
      <w:r>
        <w:rPr>
          <w:color w:val="000000"/>
        </w:rPr>
        <w:t>E</w:t>
      </w:r>
      <w:r>
        <w:rPr>
          <w:color w:val="000000"/>
        </w:rPr>
        <w:t>，求证：四边形</w:t>
      </w:r>
      <w:r>
        <w:rPr>
          <w:color w:val="000000"/>
        </w:rPr>
        <w:t>ADOE</w:t>
      </w:r>
      <w:r>
        <w:rPr>
          <w:color w:val="000000"/>
        </w:rPr>
        <w:t>是正方形．</w:t>
      </w:r>
      <w:r>
        <w:br/>
      </w:r>
      <w:r>
        <w:rPr>
          <w:noProof/>
          <w:lang w:eastAsia="zh-CN"/>
        </w:rPr>
        <w:drawing>
          <wp:inline distT="0" distB="0" distL="0" distR="0">
            <wp:extent cx="1231837" cy="1021753"/>
            <wp:effectExtent l="19050" t="0" r="6413" b="0"/>
            <wp:docPr id="3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465765" name="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1837" cy="102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3E58">
      <w:pPr>
        <w:spacing w:after="0"/>
      </w:pPr>
      <w:r>
        <w:rPr>
          <w:color w:val="000000"/>
        </w:rPr>
        <w:t>25.</w:t>
      </w:r>
      <w:r>
        <w:rPr>
          <w:color w:val="000000"/>
        </w:rPr>
        <w:t>如图，</w:t>
      </w:r>
      <w:r>
        <w:rPr>
          <w:color w:val="000000"/>
        </w:rPr>
        <w:t>AB</w:t>
      </w:r>
      <w:r>
        <w:rPr>
          <w:color w:val="000000"/>
        </w:rPr>
        <w:t>是</w:t>
      </w:r>
      <w:r>
        <w:rPr>
          <w:color w:val="000000"/>
        </w:rPr>
        <w:t>⊙O</w:t>
      </w:r>
      <w:r>
        <w:rPr>
          <w:color w:val="000000"/>
        </w:rPr>
        <w:t>的直径，点</w:t>
      </w:r>
      <w:r>
        <w:rPr>
          <w:color w:val="000000"/>
        </w:rPr>
        <w:t>C</w:t>
      </w:r>
      <w:r>
        <w:rPr>
          <w:color w:val="000000"/>
        </w:rPr>
        <w:t>在</w:t>
      </w:r>
      <w:r>
        <w:rPr>
          <w:color w:val="000000"/>
        </w:rPr>
        <w:t>AB</w:t>
      </w:r>
      <w:r>
        <w:rPr>
          <w:color w:val="000000"/>
        </w:rPr>
        <w:t>的延长线上，</w:t>
      </w:r>
      <w:r>
        <w:rPr>
          <w:color w:val="000000"/>
        </w:rPr>
        <w:t>AD</w:t>
      </w:r>
      <w:r>
        <w:rPr>
          <w:color w:val="000000"/>
        </w:rPr>
        <w:t>平分</w:t>
      </w:r>
      <w:r>
        <w:rPr>
          <w:color w:val="000000"/>
        </w:rPr>
        <w:t>∠CAE</w:t>
      </w:r>
      <w:r>
        <w:rPr>
          <w:color w:val="000000"/>
        </w:rPr>
        <w:t>交</w:t>
      </w:r>
      <w:r>
        <w:rPr>
          <w:color w:val="000000"/>
        </w:rPr>
        <w:t>⊙O</w:t>
      </w:r>
      <w:r>
        <w:rPr>
          <w:color w:val="000000"/>
        </w:rPr>
        <w:t>于点</w:t>
      </w:r>
      <w:r>
        <w:rPr>
          <w:color w:val="000000"/>
        </w:rPr>
        <w:t>D</w:t>
      </w:r>
      <w:r>
        <w:rPr>
          <w:color w:val="000000"/>
        </w:rPr>
        <w:t>，且</w:t>
      </w:r>
      <w:r>
        <w:rPr>
          <w:color w:val="000000"/>
        </w:rPr>
        <w:t>AE⊥CD</w:t>
      </w:r>
      <w:r>
        <w:rPr>
          <w:color w:val="000000"/>
        </w:rPr>
        <w:t>，垂足为点</w:t>
      </w:r>
      <w:r>
        <w:rPr>
          <w:color w:val="000000"/>
        </w:rPr>
        <w:t>E</w:t>
      </w:r>
      <w:r>
        <w:rPr>
          <w:color w:val="000000"/>
        </w:rPr>
        <w:t>。</w:t>
      </w:r>
      <w:r>
        <w:rPr>
          <w:color w:val="000000"/>
        </w:rPr>
        <w:t xml:space="preserve">  </w:t>
      </w:r>
    </w:p>
    <w:p w:rsidR="00D63E58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737944" cy="1270038"/>
            <wp:effectExtent l="19050" t="0" r="0" b="0"/>
            <wp:docPr id="3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18947" name="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37944" cy="1270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3E58">
      <w:pPr>
        <w:spacing w:after="0"/>
      </w:pPr>
      <w:r>
        <w:rPr>
          <w:color w:val="000000"/>
        </w:rPr>
        <w:t>求证：直线</w:t>
      </w:r>
      <w:r>
        <w:rPr>
          <w:color w:val="000000"/>
        </w:rPr>
        <w:t>CE</w:t>
      </w:r>
      <w:r>
        <w:rPr>
          <w:color w:val="000000"/>
        </w:rPr>
        <w:t>是</w:t>
      </w:r>
      <w:r>
        <w:rPr>
          <w:color w:val="000000"/>
        </w:rPr>
        <w:t>⊙O</w:t>
      </w:r>
      <w:r>
        <w:rPr>
          <w:color w:val="000000"/>
        </w:rPr>
        <w:t>的切线。</w:t>
      </w:r>
    </w:p>
    <w:p w:rsidR="00D63E58">
      <w:pPr>
        <w:spacing w:after="0"/>
      </w:pPr>
      <w:r>
        <w:rPr>
          <w:color w:val="000000"/>
        </w:rPr>
        <w:t>26.</w:t>
      </w:r>
      <w:r>
        <w:rPr>
          <w:color w:val="000000"/>
        </w:rPr>
        <w:t>如图，</w:t>
      </w:r>
      <w:r>
        <w:rPr>
          <w:color w:val="000000"/>
        </w:rPr>
        <w:t>AB</w:t>
      </w:r>
      <w:r>
        <w:rPr>
          <w:color w:val="000000"/>
        </w:rPr>
        <w:t>为</w:t>
      </w:r>
      <w:r>
        <w:rPr>
          <w:color w:val="000000"/>
        </w:rPr>
        <w:t>⊙O</w:t>
      </w:r>
      <w:r>
        <w:rPr>
          <w:color w:val="000000"/>
        </w:rPr>
        <w:t>的切线，切点为</w:t>
      </w:r>
      <w:r>
        <w:rPr>
          <w:color w:val="000000"/>
        </w:rPr>
        <w:t>B</w:t>
      </w:r>
      <w:r>
        <w:rPr>
          <w:color w:val="000000"/>
        </w:rPr>
        <w:t>，连接</w:t>
      </w:r>
      <w:r>
        <w:rPr>
          <w:color w:val="000000"/>
        </w:rPr>
        <w:t>AO</w:t>
      </w:r>
      <w:r>
        <w:rPr>
          <w:color w:val="000000"/>
        </w:rPr>
        <w:t>，</w:t>
      </w:r>
      <w:r>
        <w:rPr>
          <w:color w:val="000000"/>
        </w:rPr>
        <w:t xml:space="preserve"> A0</w:t>
      </w:r>
      <w:r>
        <w:rPr>
          <w:color w:val="000000"/>
        </w:rPr>
        <w:t>与</w:t>
      </w:r>
      <w:r>
        <w:rPr>
          <w:color w:val="000000"/>
        </w:rPr>
        <w:t>⊙O</w:t>
      </w:r>
      <w:r>
        <w:rPr>
          <w:color w:val="000000"/>
        </w:rPr>
        <w:t>交于点</w:t>
      </w:r>
      <w:r>
        <w:rPr>
          <w:color w:val="000000"/>
        </w:rPr>
        <w:t>C</w:t>
      </w:r>
      <w:r>
        <w:rPr>
          <w:color w:val="000000"/>
        </w:rPr>
        <w:t>，</w:t>
      </w:r>
      <w:r>
        <w:rPr>
          <w:color w:val="000000"/>
        </w:rPr>
        <w:t>BD</w:t>
      </w:r>
      <w:r>
        <w:rPr>
          <w:color w:val="000000"/>
        </w:rPr>
        <w:t>为</w:t>
      </w:r>
      <w:r>
        <w:rPr>
          <w:color w:val="000000"/>
        </w:rPr>
        <w:t>⊙O</w:t>
      </w:r>
      <w:r>
        <w:rPr>
          <w:color w:val="000000"/>
        </w:rPr>
        <w:t>的直径，连接</w:t>
      </w:r>
      <w:r>
        <w:rPr>
          <w:color w:val="000000"/>
        </w:rPr>
        <w:t>CD</w:t>
      </w:r>
      <w:r>
        <w:rPr>
          <w:color w:val="000000"/>
        </w:rPr>
        <w:t>．若</w:t>
      </w:r>
      <w:r>
        <w:rPr>
          <w:color w:val="000000"/>
        </w:rPr>
        <w:t>∠A=30°</w:t>
      </w:r>
      <w:r>
        <w:rPr>
          <w:color w:val="000000"/>
        </w:rPr>
        <w:t>，</w:t>
      </w:r>
      <w:r>
        <w:rPr>
          <w:color w:val="000000"/>
        </w:rPr>
        <w:t>⊙O</w:t>
      </w:r>
      <w:r>
        <w:rPr>
          <w:color w:val="000000"/>
        </w:rPr>
        <w:t>的半径为</w:t>
      </w:r>
      <w:r>
        <w:rPr>
          <w:color w:val="000000"/>
        </w:rPr>
        <w:t>2</w:t>
      </w:r>
      <w:r>
        <w:rPr>
          <w:color w:val="000000"/>
        </w:rPr>
        <w:t>，则图中阴影部分的面积是多少</w:t>
      </w:r>
      <w:r>
        <w:rPr>
          <w:color w:val="000000"/>
        </w:rPr>
        <w:t xml:space="preserve">?  </w:t>
      </w:r>
    </w:p>
    <w:p w:rsidR="00D63E58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594701" cy="1012203"/>
            <wp:effectExtent l="19050" t="0" r="5499" b="0"/>
            <wp:docPr id="3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307026" name=""/>
                    <pic:cNvPicPr/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94701" cy="1012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3E58">
      <w:r>
        <w:br w:type="page"/>
      </w:r>
    </w:p>
    <w:p w:rsidR="00D63E58">
      <w:pPr>
        <w:jc w:val="center"/>
      </w:pPr>
      <w:r>
        <w:rPr>
          <w:b/>
          <w:bCs/>
          <w:sz w:val="28"/>
          <w:szCs w:val="28"/>
        </w:rPr>
        <w:t>答案解析部分</w:t>
      </w:r>
    </w:p>
    <w:p w:rsidR="00D63E58">
      <w:r>
        <w:t>一、选择题：本大题共</w:t>
      </w:r>
      <w:r>
        <w:t>12</w:t>
      </w:r>
      <w:r>
        <w:t>小题，共</w:t>
      </w:r>
      <w:r>
        <w:t>36</w:t>
      </w:r>
      <w:r>
        <w:t>分．</w:t>
      </w:r>
      <w:r>
        <w:t xml:space="preserve">  </w:t>
      </w:r>
    </w:p>
    <w:p w:rsidR="00D63E58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D63E58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一元二次方程的根，一元二次方程的根与系数的关系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</w:t>
      </w:r>
      <w:r>
        <w:rPr>
          <w:color w:val="000000"/>
        </w:rPr>
        <w:t>A.</w:t>
      </w:r>
      <w:r>
        <w:rPr>
          <w:color w:val="000000"/>
        </w:rPr>
        <w:t>选项没有规定</w:t>
      </w:r>
      <w:r>
        <w:rPr>
          <w:color w:val="000000"/>
        </w:rPr>
        <w:t>a</w:t>
      </w:r>
      <w:r>
        <w:rPr>
          <w:color w:val="000000"/>
        </w:rPr>
        <w:t>，</w:t>
      </w:r>
      <w:r>
        <w:rPr>
          <w:color w:val="000000"/>
        </w:rPr>
        <w:t>b</w:t>
      </w:r>
      <w:r>
        <w:rPr>
          <w:color w:val="000000"/>
        </w:rPr>
        <w:t>，</w:t>
      </w:r>
      <w:r>
        <w:rPr>
          <w:color w:val="000000"/>
        </w:rPr>
        <w:t>c</w:t>
      </w:r>
      <w:r>
        <w:rPr>
          <w:color w:val="000000"/>
        </w:rPr>
        <w:t>的取值范围，不能判断其为一元二次方程；</w:t>
      </w:r>
      <w:r>
        <w:rPr>
          <w:color w:val="000000"/>
        </w:rPr>
        <w:t xml:space="preserve"> </w:t>
      </w:r>
    </w:p>
    <w:p w:rsidR="00D63E58">
      <w:pPr>
        <w:spacing w:after="0"/>
      </w:pPr>
      <w:r>
        <w:rPr>
          <w:color w:val="000000"/>
        </w:rPr>
        <w:t>B.</w:t>
      </w:r>
      <w:r>
        <w:rPr>
          <w:color w:val="000000"/>
        </w:rPr>
        <w:t>原式可变为，</w:t>
      </w:r>
      <w:r>
        <w:rPr>
          <w:color w:val="000000"/>
        </w:rPr>
        <w:t>-2x=-6</w:t>
      </w:r>
      <w:r>
        <w:rPr>
          <w:color w:val="000000"/>
        </w:rPr>
        <w:t>，不是一元二次方程；</w:t>
      </w:r>
    </w:p>
    <w:p w:rsidR="00D63E58">
      <w:pPr>
        <w:spacing w:after="0"/>
      </w:pPr>
      <w:r>
        <w:rPr>
          <w:color w:val="000000"/>
        </w:rPr>
        <w:t>C</w:t>
      </w:r>
      <w:r>
        <w:rPr>
          <w:color w:val="000000"/>
        </w:rPr>
        <w:t>.x</w:t>
      </w:r>
      <w:r>
        <w:rPr>
          <w:color w:val="000000"/>
        </w:rPr>
        <w:t>的次数为</w:t>
      </w:r>
      <w:r>
        <w:rPr>
          <w:color w:val="000000"/>
        </w:rPr>
        <w:t>3</w:t>
      </w:r>
      <w:r>
        <w:rPr>
          <w:color w:val="000000"/>
        </w:rPr>
        <w:t>，不是一元二次方程；</w:t>
      </w:r>
    </w:p>
    <w:p w:rsidR="00D63E58">
      <w:pPr>
        <w:spacing w:after="0"/>
      </w:pPr>
      <w:r>
        <w:rPr>
          <w:color w:val="000000"/>
        </w:rPr>
        <w:t>D.</w:t>
      </w:r>
      <w:r>
        <w:rPr>
          <w:color w:val="000000"/>
        </w:rPr>
        <w:t>为一元二次方程。</w:t>
      </w:r>
    </w:p>
    <w:p w:rsidR="00D63E58">
      <w:pPr>
        <w:spacing w:after="0"/>
      </w:pPr>
      <w:r>
        <w:rPr>
          <w:color w:val="000000"/>
        </w:rPr>
        <w:t>故答案为：</w:t>
      </w:r>
      <w:r>
        <w:rPr>
          <w:color w:val="000000"/>
        </w:rPr>
        <w:t>D</w:t>
      </w:r>
      <w:r>
        <w:rPr>
          <w:color w:val="000000"/>
        </w:rPr>
        <w:t>。</w:t>
      </w:r>
    </w:p>
    <w:p w:rsidR="00D63E58">
      <w:pPr>
        <w:spacing w:after="0"/>
      </w:pPr>
      <w:r>
        <w:br/>
      </w:r>
      <w:r>
        <w:rPr>
          <w:color w:val="000000"/>
        </w:rPr>
        <w:t xml:space="preserve"> </w:t>
      </w:r>
      <w:r>
        <w:rPr>
          <w:color w:val="000000"/>
        </w:rPr>
        <w:t>【分析】根据一元二次方程的含义以及性质进行判断即可。</w:t>
      </w:r>
    </w:p>
    <w:p w:rsidR="00D63E58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D63E58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一元二次方程的根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</w:t>
      </w:r>
      <w:r>
        <w:rPr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>-13x+36=0</w:t>
      </w:r>
      <w:r>
        <w:rPr>
          <w:color w:val="000000"/>
        </w:rPr>
        <w:t>，解得</w:t>
      </w:r>
      <w:r>
        <w:rPr>
          <w:color w:val="000000"/>
        </w:rPr>
        <w:t>x=4</w:t>
      </w:r>
      <w:r>
        <w:rPr>
          <w:color w:val="000000"/>
        </w:rPr>
        <w:t>或</w:t>
      </w:r>
      <w:r>
        <w:rPr>
          <w:color w:val="000000"/>
        </w:rPr>
        <w:t>x=9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三角形的三边长为</w:t>
      </w:r>
      <w:r>
        <w:rPr>
          <w:color w:val="000000"/>
        </w:rPr>
        <w:t>3,6,9,</w:t>
      </w:r>
      <w:r>
        <w:rPr>
          <w:color w:val="000000"/>
        </w:rPr>
        <w:t>或</w:t>
      </w:r>
      <w:r>
        <w:rPr>
          <w:color w:val="000000"/>
        </w:rPr>
        <w:t>3,6,4</w:t>
      </w:r>
      <w:r>
        <w:br/>
      </w:r>
      <w:r>
        <w:rPr>
          <w:color w:val="000000"/>
        </w:rPr>
        <w:t xml:space="preserve"> ∵3+6=9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三角形的三边长为</w:t>
      </w:r>
      <w:r>
        <w:rPr>
          <w:color w:val="000000"/>
        </w:rPr>
        <w:t>3,6,4.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三角形的周长为</w:t>
      </w:r>
      <w:r>
        <w:rPr>
          <w:color w:val="000000"/>
        </w:rPr>
        <w:t>3+6+4-13.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故答案为：</w:t>
      </w:r>
      <w:r>
        <w:rPr>
          <w:color w:val="000000"/>
        </w:rPr>
        <w:t>A</w:t>
      </w:r>
      <w:r>
        <w:rPr>
          <w:color w:val="000000"/>
        </w:rPr>
        <w:t>。</w:t>
      </w:r>
      <w:r>
        <w:br/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【分析】根据方程计算其两个根，根据三角形的三边关系分别计算得到三角形的第三条边的长度，根据其长度，计算得到三角形的周长即可。</w:t>
      </w:r>
    </w:p>
    <w:p w:rsidR="00D63E58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D63E58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一元二次方程的定义及相关的量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【解答】根据题意可知，</w:t>
      </w:r>
      <w:r>
        <w:rPr>
          <w:color w:val="000000"/>
        </w:rPr>
        <w:t>a-1≠0</w:t>
      </w:r>
      <w:r>
        <w:rPr>
          <w:color w:val="000000"/>
        </w:rPr>
        <w:t>；（</w:t>
      </w:r>
      <w:r>
        <w:rPr>
          <w:color w:val="000000"/>
        </w:rPr>
        <w:t>-2</w:t>
      </w:r>
      <w:r>
        <w:rPr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-4×</w:t>
      </w:r>
      <w:r>
        <w:rPr>
          <w:color w:val="000000"/>
        </w:rPr>
        <w:t>（</w:t>
      </w:r>
      <w:r>
        <w:rPr>
          <w:color w:val="000000"/>
        </w:rPr>
        <w:t>a-1</w:t>
      </w:r>
      <w:r>
        <w:rPr>
          <w:color w:val="000000"/>
        </w:rPr>
        <w:t>）</w:t>
      </w:r>
      <w:r>
        <w:rPr>
          <w:color w:val="000000"/>
        </w:rPr>
        <w:t>×1</w:t>
      </w:r>
      <w:r>
        <w:rPr>
          <w:color w:val="000000"/>
        </w:rPr>
        <w:t>＞</w:t>
      </w:r>
      <w:r>
        <w:rPr>
          <w:color w:val="000000"/>
        </w:rPr>
        <w:t>0</w:t>
      </w:r>
      <w:r>
        <w:br/>
      </w:r>
      <w:r>
        <w:rPr>
          <w:color w:val="000000"/>
        </w:rPr>
        <w:t xml:space="preserve"> ∴a≠1</w:t>
      </w:r>
      <w:r>
        <w:rPr>
          <w:color w:val="000000"/>
        </w:rPr>
        <w:t>，</w:t>
      </w:r>
      <w:r>
        <w:rPr>
          <w:color w:val="000000"/>
        </w:rPr>
        <w:t>a</w:t>
      </w:r>
      <w:r>
        <w:rPr>
          <w:color w:val="000000"/>
        </w:rPr>
        <w:t>＜</w:t>
      </w:r>
      <w:r>
        <w:rPr>
          <w:color w:val="000000"/>
        </w:rPr>
        <w:t>2</w:t>
      </w:r>
      <w:r>
        <w:br/>
      </w:r>
      <w:r>
        <w:rPr>
          <w:color w:val="000000"/>
        </w:rPr>
        <w:t xml:space="preserve"> ∴a</w:t>
      </w:r>
      <w:r>
        <w:rPr>
          <w:color w:val="000000"/>
        </w:rPr>
        <w:t>的取值范围为</w:t>
      </w:r>
      <w:r>
        <w:rPr>
          <w:color w:val="000000"/>
        </w:rPr>
        <w:t>a</w:t>
      </w:r>
      <w:r>
        <w:rPr>
          <w:color w:val="000000"/>
        </w:rPr>
        <w:t>＜</w:t>
      </w:r>
      <w:r>
        <w:rPr>
          <w:color w:val="000000"/>
        </w:rPr>
        <w:t>2</w:t>
      </w:r>
      <w:r>
        <w:rPr>
          <w:color w:val="000000"/>
        </w:rPr>
        <w:t>且</w:t>
      </w:r>
      <w:r>
        <w:rPr>
          <w:color w:val="000000"/>
        </w:rPr>
        <w:t xml:space="preserve">a≠1. </w:t>
      </w:r>
    </w:p>
    <w:p w:rsidR="00D63E58">
      <w:pPr>
        <w:spacing w:after="0"/>
      </w:pPr>
      <w:r>
        <w:rPr>
          <w:color w:val="000000"/>
        </w:rPr>
        <w:t>故答案为：</w:t>
      </w:r>
      <w:r>
        <w:rPr>
          <w:color w:val="000000"/>
        </w:rPr>
        <w:t>B</w:t>
      </w:r>
      <w:r>
        <w:rPr>
          <w:color w:val="000000"/>
        </w:rPr>
        <w:t>。</w:t>
      </w:r>
    </w:p>
    <w:p w:rsidR="00D63E58">
      <w:pPr>
        <w:spacing w:after="0"/>
      </w:pPr>
      <w:r>
        <w:br/>
      </w:r>
      <w:r>
        <w:rPr>
          <w:color w:val="000000"/>
        </w:rPr>
        <w:t xml:space="preserve"> </w:t>
      </w:r>
      <w:r>
        <w:rPr>
          <w:color w:val="000000"/>
        </w:rPr>
        <w:t>【分析】根据题意，其为一元二次方程即可得到二次项的系数不为</w:t>
      </w:r>
      <w:r>
        <w:rPr>
          <w:color w:val="000000"/>
        </w:rPr>
        <w:t>0</w:t>
      </w:r>
      <w:r>
        <w:rPr>
          <w:color w:val="000000"/>
        </w:rPr>
        <w:t>；根据方程有两个不相等的实数根，可知其根的判别式大于</w:t>
      </w:r>
      <w:r>
        <w:rPr>
          <w:color w:val="000000"/>
        </w:rPr>
        <w:t>0.</w:t>
      </w:r>
    </w:p>
    <w:p w:rsidR="00D63E58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D63E58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二次函数图象的几何变换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</w:t>
      </w:r>
      <w:r>
        <w:rPr>
          <w:color w:val="000000"/>
        </w:rPr>
        <w:t>y=x</w:t>
      </w:r>
      <w:r>
        <w:rPr>
          <w:color w:val="000000"/>
          <w:vertAlign w:val="superscript"/>
        </w:rPr>
        <w:t>2</w:t>
      </w:r>
      <w:r>
        <w:rPr>
          <w:color w:val="000000"/>
        </w:rPr>
        <w:t>-2x-3=</w:t>
      </w:r>
      <w:r>
        <w:rPr>
          <w:color w:val="000000"/>
        </w:rPr>
        <w:t>（</w:t>
      </w:r>
      <w:r>
        <w:rPr>
          <w:color w:val="000000"/>
        </w:rPr>
        <w:t>x-1</w:t>
      </w:r>
      <w:r>
        <w:rPr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-4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平移后顶点的坐标为（</w:t>
      </w:r>
      <w:r>
        <w:rPr>
          <w:color w:val="000000"/>
        </w:rPr>
        <w:t>1</w:t>
      </w:r>
      <w:r>
        <w:rPr>
          <w:color w:val="000000"/>
        </w:rPr>
        <w:t>，</w:t>
      </w:r>
      <w:r>
        <w:rPr>
          <w:color w:val="000000"/>
        </w:rPr>
        <w:t>-4</w:t>
      </w:r>
      <w:r>
        <w:rPr>
          <w:color w:val="000000"/>
        </w:rPr>
        <w:t>）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平移前顶点的坐标为（</w:t>
      </w:r>
      <w:r>
        <w:rPr>
          <w:color w:val="000000"/>
        </w:rPr>
        <w:t>-1</w:t>
      </w:r>
      <w:r>
        <w:rPr>
          <w:color w:val="000000"/>
        </w:rPr>
        <w:t>，</w:t>
      </w:r>
      <w:r>
        <w:rPr>
          <w:color w:val="000000"/>
        </w:rPr>
        <w:t>-1</w:t>
      </w:r>
      <w:r>
        <w:rPr>
          <w:color w:val="000000"/>
        </w:rPr>
        <w:t>）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原不等式可变为</w:t>
      </w:r>
      <w:r>
        <w:rPr>
          <w:color w:val="000000"/>
        </w:rPr>
        <w:t>y=</w:t>
      </w:r>
      <w:r>
        <w:rPr>
          <w:color w:val="000000"/>
        </w:rPr>
        <w:t>（</w:t>
      </w:r>
      <w:r>
        <w:rPr>
          <w:color w:val="000000"/>
        </w:rPr>
        <w:t>x+1</w:t>
      </w:r>
      <w:r>
        <w:rPr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-1=x</w:t>
      </w:r>
      <w:r>
        <w:rPr>
          <w:color w:val="000000"/>
          <w:vertAlign w:val="superscript"/>
        </w:rPr>
        <w:t>2</w:t>
      </w:r>
      <w:r>
        <w:rPr>
          <w:color w:val="000000"/>
        </w:rPr>
        <w:t>+2x</w:t>
      </w:r>
      <w:r>
        <w:br/>
      </w:r>
      <w:r>
        <w:rPr>
          <w:color w:val="000000"/>
        </w:rPr>
        <w:t xml:space="preserve"> ∵x</w:t>
      </w:r>
      <w:r>
        <w:rPr>
          <w:color w:val="000000"/>
          <w:vertAlign w:val="superscript"/>
        </w:rPr>
        <w:t>2</w:t>
      </w:r>
      <w:r>
        <w:rPr>
          <w:color w:val="000000"/>
        </w:rPr>
        <w:t>+2x=x</w:t>
      </w:r>
      <w:r>
        <w:rPr>
          <w:color w:val="000000"/>
          <w:vertAlign w:val="superscript"/>
        </w:rPr>
        <w:t>2</w:t>
      </w:r>
      <w:r>
        <w:rPr>
          <w:color w:val="000000"/>
        </w:rPr>
        <w:t>+bx+c</w:t>
      </w:r>
      <w:r>
        <w:br/>
      </w:r>
      <w:r>
        <w:rPr>
          <w:color w:val="000000"/>
        </w:rPr>
        <w:t xml:space="preserve"> ∴b=2</w:t>
      </w:r>
      <w:r>
        <w:rPr>
          <w:color w:val="000000"/>
        </w:rPr>
        <w:t>，</w:t>
      </w:r>
      <w:r>
        <w:rPr>
          <w:color w:val="000000"/>
        </w:rPr>
        <w:t>c=0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故答案为：</w:t>
      </w:r>
      <w:r>
        <w:rPr>
          <w:color w:val="000000"/>
        </w:rPr>
        <w:t>B</w:t>
      </w:r>
      <w:r>
        <w:rPr>
          <w:color w:val="000000"/>
        </w:rPr>
        <w:t>。</w:t>
      </w:r>
      <w:r>
        <w:br/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【分析】根据平移后的抛物线的解析式计算其顶点，根据顶点的坐标以及平移步骤即可计算得到原抛物线的顶点，根据原抛物线的顶点式以及一般式，即可得到</w:t>
      </w:r>
      <w:r>
        <w:rPr>
          <w:color w:val="000000"/>
        </w:rPr>
        <w:t>b</w:t>
      </w:r>
      <w:r>
        <w:rPr>
          <w:color w:val="000000"/>
        </w:rPr>
        <w:t>和</w:t>
      </w:r>
      <w:r>
        <w:rPr>
          <w:color w:val="000000"/>
        </w:rPr>
        <w:t>c</w:t>
      </w:r>
      <w:r>
        <w:rPr>
          <w:color w:val="000000"/>
        </w:rPr>
        <w:t>的值。</w:t>
      </w:r>
    </w:p>
    <w:p w:rsidR="00D63E58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D63E58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二次函数</w:t>
      </w:r>
      <w:r>
        <w:rPr>
          <w:color w:val="000000"/>
        </w:rPr>
        <w:t>y=ax^2+bx+c</w:t>
      </w:r>
      <w:r>
        <w:rPr>
          <w:color w:val="000000"/>
        </w:rPr>
        <w:t>的性质</w:t>
      </w:r>
      <w:r>
        <w:rPr>
          <w:color w:val="000000"/>
        </w:rPr>
        <w:t xml:space="preserve">  </w:t>
      </w:r>
      <w:r>
        <w:rPr>
          <w:color w:val="000000"/>
        </w:rPr>
        <w:t xml:space="preserve">  </w:t>
      </w:r>
    </w:p>
    <w:p w:rsidR="00D63E58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【解答】根据题意可知，二次函数的对称轴为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2</m:t>
            </m:r>
            <m:r>
              <w:rPr>
                <w:rFonts w:ascii="Cambria Math" w:hint="eastAsia"/>
                <w:lang w:eastAsia="zh-CN"/>
              </w:rPr>
              <m:t>×</m:t>
            </m:r>
            <m:r>
              <w:rPr>
                <w:rFonts w:ascii="Cambria Math" w:hint="eastAsia"/>
                <w:lang w:eastAsia="zh-CN"/>
              </w:rPr>
              <m:t>1</m:t>
            </m:r>
          </m:den>
        </m:f>
      </m:oMath>
      <w:r>
        <w:rPr>
          <w:color w:val="000000"/>
        </w:rPr>
        <w:t>=-2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在对称轴左侧，三个点的横坐标的排列顺序为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</w:rPr>
        <w:t>＞</w:t>
      </w:r>
      <w:r>
        <w:rPr>
          <w:color w:val="000000"/>
        </w:rPr>
        <w:t>-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</w:rPr>
        <w:t>＞</w:t>
      </w:r>
      <w:r>
        <w:rPr>
          <w:color w:val="000000"/>
        </w:rPr>
        <w:t>-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13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br/>
      </w:r>
      <w:r>
        <w:rPr>
          <w:color w:val="000000"/>
        </w:rPr>
        <w:t xml:space="preserve"> ∴</w:t>
      </w:r>
      <w:r>
        <w:rPr>
          <w:color w:val="000000"/>
        </w:rPr>
        <w:t>三个函数值的排列顺序为</w:t>
      </w:r>
      <w:r>
        <w:rPr>
          <w:color w:val="000000"/>
        </w:rPr>
        <w:t>y</w:t>
      </w:r>
      <w:r>
        <w:rPr>
          <w:color w:val="000000"/>
          <w:vertAlign w:val="subscript"/>
        </w:rPr>
        <w:t>3</w:t>
      </w:r>
      <w:r>
        <w:rPr>
          <w:color w:val="000000"/>
        </w:rPr>
        <w:t>＞</w:t>
      </w:r>
      <w:r>
        <w:rPr>
          <w:color w:val="000000"/>
        </w:rPr>
        <w:t>y</w:t>
      </w:r>
      <w:r>
        <w:rPr>
          <w:color w:val="000000"/>
          <w:vertAlign w:val="subscript"/>
        </w:rPr>
        <w:t>1</w:t>
      </w:r>
      <w:r>
        <w:rPr>
          <w:color w:val="000000"/>
        </w:rPr>
        <w:t>＞</w:t>
      </w:r>
      <w:r>
        <w:rPr>
          <w:color w:val="000000"/>
        </w:rPr>
        <w:t>y</w:t>
      </w:r>
      <w:r>
        <w:rPr>
          <w:color w:val="000000"/>
          <w:vertAlign w:val="subscript"/>
        </w:rPr>
        <w:t>2</w:t>
      </w:r>
    </w:p>
    <w:p w:rsidR="00D63E58">
      <w:pPr>
        <w:spacing w:after="0"/>
      </w:pPr>
      <w:r>
        <w:rPr>
          <w:color w:val="000000"/>
        </w:rPr>
        <w:t>故答案为：</w:t>
      </w:r>
      <w:r>
        <w:rPr>
          <w:color w:val="000000"/>
        </w:rPr>
        <w:t>B</w:t>
      </w:r>
      <w:r>
        <w:rPr>
          <w:color w:val="000000"/>
        </w:rPr>
        <w:t>。</w:t>
      </w:r>
    </w:p>
    <w:p w:rsidR="00D63E58">
      <w:pPr>
        <w:spacing w:after="0"/>
      </w:pPr>
      <w:r>
        <w:br/>
      </w:r>
      <w:r>
        <w:rPr>
          <w:color w:val="000000"/>
        </w:rPr>
        <w:t xml:space="preserve"> </w:t>
      </w:r>
      <w:r>
        <w:rPr>
          <w:color w:val="000000"/>
        </w:rPr>
        <w:t>【分析】根据二次函数即可计算得到函数的对称轴，根据函数的对称轴分别判断三个点到对称轴的距离，根据其距离即可得到答案。</w:t>
      </w:r>
    </w:p>
    <w:p w:rsidR="00D63E58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D63E58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二次函数</w:t>
      </w:r>
      <w:r>
        <w:rPr>
          <w:color w:val="000000"/>
        </w:rPr>
        <w:t>y=ax^2+bx+c</w:t>
      </w:r>
      <w:r>
        <w:rPr>
          <w:color w:val="000000"/>
        </w:rPr>
        <w:t>与二次函数</w:t>
      </w:r>
      <w:r>
        <w:rPr>
          <w:color w:val="000000"/>
        </w:rPr>
        <w:t>y=a</w:t>
      </w:r>
      <w:r>
        <w:rPr>
          <w:color w:val="000000"/>
        </w:rPr>
        <w:t>（</w:t>
      </w:r>
      <w:r>
        <w:rPr>
          <w:color w:val="000000"/>
        </w:rPr>
        <w:t>x-h</w:t>
      </w:r>
      <w:r>
        <w:rPr>
          <w:color w:val="000000"/>
        </w:rPr>
        <w:t>）</w:t>
      </w:r>
      <w:r>
        <w:rPr>
          <w:color w:val="000000"/>
        </w:rPr>
        <w:t>^2+k</w:t>
      </w:r>
      <w:r>
        <w:rPr>
          <w:color w:val="000000"/>
        </w:rPr>
        <w:t>的转化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</w:t>
      </w:r>
      <w:r>
        <w:rPr>
          <w:color w:val="000000"/>
        </w:rPr>
        <w:t>①</w:t>
      </w:r>
      <w:r>
        <w:rPr>
          <w:color w:val="000000"/>
        </w:rPr>
        <w:t>根据二次函数有两个不相等的实数根，</w:t>
      </w:r>
      <w:r>
        <w:rPr>
          <w:color w:val="000000"/>
        </w:rPr>
        <w:t>∴b</w:t>
      </w:r>
      <w:r>
        <w:rPr>
          <w:color w:val="000000"/>
          <w:vertAlign w:val="superscript"/>
        </w:rPr>
        <w:t>2</w:t>
      </w:r>
      <w:r>
        <w:rPr>
          <w:color w:val="000000"/>
        </w:rPr>
        <w:t>-4ac</w:t>
      </w:r>
      <w:r>
        <w:rPr>
          <w:color w:val="000000"/>
        </w:rPr>
        <w:t>＞</w:t>
      </w:r>
      <w:r>
        <w:rPr>
          <w:color w:val="000000"/>
        </w:rPr>
        <w:t>0</w:t>
      </w:r>
      <w:r>
        <w:rPr>
          <w:color w:val="000000"/>
        </w:rPr>
        <w:t>，正确。</w:t>
      </w:r>
      <w:r>
        <w:br/>
      </w:r>
      <w:r>
        <w:rPr>
          <w:color w:val="000000"/>
        </w:rPr>
        <w:t xml:space="preserve"> ②</w:t>
      </w:r>
      <w:r>
        <w:rPr>
          <w:color w:val="000000"/>
        </w:rPr>
        <w:t>根据图象可知，</w:t>
      </w:r>
      <w:r>
        <w:rPr>
          <w:color w:val="000000"/>
        </w:rPr>
        <w:t>a</w:t>
      </w:r>
      <w:r>
        <w:rPr>
          <w:color w:val="000000"/>
        </w:rPr>
        <w:t>＞</w:t>
      </w:r>
      <w:r>
        <w:rPr>
          <w:color w:val="000000"/>
        </w:rPr>
        <w:t>0</w:t>
      </w:r>
      <w:r>
        <w:rPr>
          <w:color w:val="000000"/>
        </w:rPr>
        <w:t>，</w:t>
      </w:r>
      <w:r>
        <w:rPr>
          <w:color w:val="000000"/>
        </w:rPr>
        <w:t>c</w:t>
      </w:r>
      <w:r>
        <w:rPr>
          <w:color w:val="000000"/>
        </w:rPr>
        <w:t>＜</w:t>
      </w:r>
      <w:r>
        <w:rPr>
          <w:color w:val="000000"/>
        </w:rPr>
        <w:t>0</w:t>
      </w:r>
      <w:r>
        <w:rPr>
          <w:color w:val="000000"/>
        </w:rPr>
        <w:t>，</w:t>
      </w:r>
      <w:r>
        <w:rPr>
          <w:color w:val="000000"/>
        </w:rPr>
        <w:t>-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b</m:t>
            </m:r>
          </m:num>
          <m:den>
            <m:r>
              <w:rPr>
                <w:rFonts w:ascii="Cambria Math" w:hint="eastAsia"/>
                <w:lang w:eastAsia="zh-CN"/>
              </w:rPr>
              <m:t>2a</m:t>
            </m:r>
          </m:den>
        </m:f>
      </m:oMath>
      <w:r>
        <w:rPr>
          <w:color w:val="000000"/>
        </w:rPr>
        <w:t>=1</w:t>
      </w:r>
      <w:r>
        <w:rPr>
          <w:color w:val="000000"/>
        </w:rPr>
        <w:t>，</w:t>
      </w:r>
      <w:r>
        <w:rPr>
          <w:color w:val="000000"/>
        </w:rPr>
        <w:t>b</w:t>
      </w:r>
      <w:r>
        <w:rPr>
          <w:color w:val="000000"/>
        </w:rPr>
        <w:t>＜</w:t>
      </w:r>
      <w:r>
        <w:rPr>
          <w:color w:val="000000"/>
        </w:rPr>
        <w:t>0</w:t>
      </w:r>
      <w:r>
        <w:rPr>
          <w:color w:val="000000"/>
        </w:rPr>
        <w:t>，</w:t>
      </w:r>
      <w:r>
        <w:rPr>
          <w:color w:val="000000"/>
        </w:rPr>
        <w:t>∴abc</w:t>
      </w:r>
      <w:r>
        <w:rPr>
          <w:color w:val="000000"/>
        </w:rPr>
        <w:t>＞</w:t>
      </w:r>
      <w:r>
        <w:rPr>
          <w:color w:val="000000"/>
        </w:rPr>
        <w:t>0</w:t>
      </w:r>
      <w:r>
        <w:rPr>
          <w:color w:val="000000"/>
        </w:rPr>
        <w:t>，正确。</w:t>
      </w:r>
      <w:r>
        <w:br/>
      </w:r>
      <w:r>
        <w:rPr>
          <w:color w:val="000000"/>
        </w:rPr>
        <w:t xml:space="preserve"> ③</w:t>
      </w:r>
      <w:r>
        <w:rPr>
          <w:color w:val="000000"/>
        </w:rPr>
        <w:t>根据</w:t>
      </w:r>
      <w:r>
        <w:rPr>
          <w:color w:val="000000"/>
        </w:rPr>
        <w:t>②</w:t>
      </w:r>
      <w:r>
        <w:rPr>
          <w:color w:val="000000"/>
        </w:rPr>
        <w:t>可知，</w:t>
      </w:r>
      <w:r>
        <w:rPr>
          <w:color w:val="000000"/>
        </w:rPr>
        <w:t>b=-2a</w:t>
      </w:r>
      <w:r>
        <w:rPr>
          <w:color w:val="000000"/>
        </w:rPr>
        <w:t>，</w:t>
      </w:r>
      <w:r>
        <w:rPr>
          <w:color w:val="000000"/>
        </w:rPr>
        <w:t>∴y=ax</w:t>
      </w:r>
      <w:r>
        <w:rPr>
          <w:color w:val="000000"/>
          <w:vertAlign w:val="superscript"/>
        </w:rPr>
        <w:t>2</w:t>
      </w:r>
      <w:r>
        <w:rPr>
          <w:color w:val="000000"/>
        </w:rPr>
        <w:t>-2ax+c</w:t>
      </w:r>
      <w:r>
        <w:rPr>
          <w:color w:val="000000"/>
        </w:rPr>
        <w:t>，当</w:t>
      </w:r>
      <w:r>
        <w:rPr>
          <w:color w:val="000000"/>
        </w:rPr>
        <w:t>x=-2</w:t>
      </w:r>
      <w:r>
        <w:rPr>
          <w:color w:val="000000"/>
        </w:rPr>
        <w:t>时，</w:t>
      </w:r>
      <w:r>
        <w:rPr>
          <w:color w:val="000000"/>
        </w:rPr>
        <w:t>y=8a</w:t>
      </w:r>
      <w:r>
        <w:rPr>
          <w:color w:val="000000"/>
        </w:rPr>
        <w:t>＋</w:t>
      </w:r>
      <w:r>
        <w:rPr>
          <w:color w:val="000000"/>
        </w:rPr>
        <w:t>c</w:t>
      </w:r>
      <w:r>
        <w:rPr>
          <w:color w:val="000000"/>
        </w:rPr>
        <w:t>＞</w:t>
      </w:r>
      <w:r>
        <w:rPr>
          <w:color w:val="000000"/>
        </w:rPr>
        <w:t>0</w:t>
      </w:r>
      <w:r>
        <w:rPr>
          <w:color w:val="000000"/>
        </w:rPr>
        <w:t>，正确。</w:t>
      </w:r>
      <w:r>
        <w:br/>
      </w:r>
      <w:r>
        <w:rPr>
          <w:color w:val="000000"/>
        </w:rPr>
        <w:t xml:space="preserve"> ④</w:t>
      </w:r>
      <w:r>
        <w:rPr>
          <w:color w:val="000000"/>
        </w:rPr>
        <w:t>当</w:t>
      </w:r>
      <w:r>
        <w:rPr>
          <w:color w:val="000000"/>
        </w:rPr>
        <w:t>x=3</w:t>
      </w:r>
      <w:r>
        <w:rPr>
          <w:color w:val="000000"/>
        </w:rPr>
        <w:t>时，</w:t>
      </w:r>
      <w:r>
        <w:rPr>
          <w:color w:val="000000"/>
        </w:rPr>
        <w:t>y=9a+3b+c</w:t>
      </w:r>
      <w:r>
        <w:rPr>
          <w:color w:val="000000"/>
        </w:rPr>
        <w:t>＜</w:t>
      </w:r>
      <w:r>
        <w:rPr>
          <w:color w:val="000000"/>
        </w:rPr>
        <w:t>0</w:t>
      </w:r>
      <w:r>
        <w:rPr>
          <w:color w:val="000000"/>
        </w:rPr>
        <w:t>，正确</w:t>
      </w:r>
      <w:r>
        <w:rPr>
          <w:color w:val="000000"/>
        </w:rPr>
        <w:t xml:space="preserve"> </w:t>
      </w:r>
    </w:p>
    <w:p w:rsidR="00D63E58">
      <w:pPr>
        <w:spacing w:after="0"/>
      </w:pPr>
      <w:r>
        <w:rPr>
          <w:color w:val="000000"/>
        </w:rPr>
        <w:t>故答案为：</w:t>
      </w:r>
      <w:r>
        <w:rPr>
          <w:color w:val="000000"/>
        </w:rPr>
        <w:t>D</w:t>
      </w:r>
      <w:r>
        <w:rPr>
          <w:color w:val="000000"/>
        </w:rPr>
        <w:t>。</w:t>
      </w:r>
    </w:p>
    <w:p w:rsidR="00D63E58">
      <w:pPr>
        <w:spacing w:after="0"/>
      </w:pPr>
      <w:r>
        <w:br/>
      </w:r>
      <w:r>
        <w:rPr>
          <w:color w:val="000000"/>
        </w:rPr>
        <w:t xml:space="preserve"> </w:t>
      </w:r>
      <w:r>
        <w:rPr>
          <w:color w:val="000000"/>
        </w:rPr>
        <w:t>【分析】根据二次函数的性质进行判断，得到答案即可。</w:t>
      </w:r>
    </w:p>
    <w:p w:rsidR="00D63E58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D63E58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轴对称图形，中心对称及中心对称图形</w:t>
      </w:r>
      <w:r>
        <w:rPr>
          <w:color w:val="000000"/>
        </w:rPr>
        <w:t xml:space="preserve">   </w:t>
      </w:r>
    </w:p>
    <w:p w:rsidR="00D63E58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【分析】中心对称图形以一点为中心旋转</w:t>
      </w:r>
      <w:r>
        <w:rPr>
          <w:color w:val="000000"/>
        </w:rPr>
        <w:t>180</w:t>
      </w:r>
      <m:oMath>
        <m:r>
          <w:rPr>
            <w:rFonts w:ascii="Cambria Math" w:hint="eastAsia"/>
            <w:lang w:eastAsia="zh-CN"/>
          </w:rPr>
          <m:t>°</m:t>
        </m:r>
      </m:oMath>
      <w:r>
        <w:rPr>
          <w:color w:val="000000"/>
        </w:rPr>
        <w:t>后与原图完全重合，四个选项图形都满足；而轴对称图形要求图形沿着某条直线对折后能够完全重合，则</w:t>
      </w:r>
      <w:r>
        <w:rPr>
          <w:color w:val="000000"/>
        </w:rPr>
        <w:t>D</w:t>
      </w:r>
      <w:r>
        <w:rPr>
          <w:color w:val="000000"/>
        </w:rPr>
        <w:t>中平行四边形不是轴对称图形，故选</w:t>
      </w:r>
      <w:r>
        <w:rPr>
          <w:color w:val="000000"/>
        </w:rPr>
        <w:t>D</w:t>
      </w:r>
      <w:r>
        <w:rPr>
          <w:color w:val="000000"/>
        </w:rPr>
        <w:t>．</w:t>
      </w:r>
      <w:r>
        <w:br/>
      </w:r>
      <w:r>
        <w:rPr>
          <w:color w:val="000000"/>
        </w:rPr>
        <w:t>【点评】本题难度较低，主要考查学生对中心旋转与轴对称知识点的掌握，要求学生牢固掌握特殊多边形的性质特征．</w:t>
      </w:r>
    </w:p>
    <w:p w:rsidR="00D63E58"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D63E58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直线与圆的位置关系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【解答】解：当弦</w:t>
      </w:r>
      <w:r>
        <w:rPr>
          <w:color w:val="000000"/>
        </w:rPr>
        <w:t>MN</w:t>
      </w:r>
      <w:r>
        <w:rPr>
          <w:color w:val="000000"/>
        </w:rPr>
        <w:t>和</w:t>
      </w:r>
      <w:r>
        <w:rPr>
          <w:color w:val="000000"/>
        </w:rPr>
        <w:t>EF</w:t>
      </w:r>
      <w:r>
        <w:rPr>
          <w:color w:val="000000"/>
        </w:rPr>
        <w:t>在圆心同侧时，</w:t>
      </w:r>
      <w:r>
        <w:br/>
      </w:r>
      <w:r>
        <w:rPr>
          <w:color w:val="000000"/>
        </w:rPr>
        <w:t xml:space="preserve"> ∵MN=12</w:t>
      </w:r>
      <w:r>
        <w:rPr>
          <w:color w:val="000000"/>
        </w:rPr>
        <w:t>，</w:t>
      </w:r>
      <w:r>
        <w:rPr>
          <w:color w:val="000000"/>
        </w:rPr>
        <w:t>EF=16</w:t>
      </w:r>
      <w:r>
        <w:br/>
      </w:r>
      <w:r>
        <w:rPr>
          <w:color w:val="000000"/>
        </w:rPr>
        <w:t xml:space="preserve"> ∴CE=8</w:t>
      </w:r>
      <w:r>
        <w:rPr>
          <w:color w:val="000000"/>
        </w:rPr>
        <w:t>，</w:t>
      </w:r>
      <w:r>
        <w:rPr>
          <w:color w:val="000000"/>
        </w:rPr>
        <w:t>CF=6</w:t>
      </w:r>
      <w:r>
        <w:br/>
      </w:r>
      <w:r>
        <w:rPr>
          <w:color w:val="000000"/>
        </w:rPr>
        <w:t xml:space="preserve"> ∵OE=OM=10</w:t>
      </w:r>
      <w:r>
        <w:br/>
      </w:r>
      <w:r>
        <w:rPr>
          <w:color w:val="000000"/>
        </w:rPr>
        <w:t xml:space="preserve"> ∴CO=6</w:t>
      </w:r>
      <w:r>
        <w:rPr>
          <w:color w:val="000000"/>
        </w:rPr>
        <w:t>，</w:t>
      </w:r>
      <w:r>
        <w:rPr>
          <w:color w:val="000000"/>
        </w:rPr>
        <w:t>OD=8</w:t>
      </w:r>
      <w:r>
        <w:br/>
      </w:r>
      <w:r>
        <w:rPr>
          <w:color w:val="000000"/>
        </w:rPr>
        <w:t xml:space="preserve"> ∴EF=OF-OE=2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当弦</w:t>
      </w:r>
      <w:r>
        <w:rPr>
          <w:color w:val="000000"/>
        </w:rPr>
        <w:t>MN</w:t>
      </w:r>
      <w:r>
        <w:rPr>
          <w:color w:val="000000"/>
        </w:rPr>
        <w:t>和</w:t>
      </w:r>
      <w:r>
        <w:rPr>
          <w:color w:val="000000"/>
        </w:rPr>
        <w:t>EF</w:t>
      </w:r>
      <w:r>
        <w:rPr>
          <w:color w:val="000000"/>
        </w:rPr>
        <w:t>在圆心异侧时，</w:t>
      </w:r>
      <w:r>
        <w:br/>
      </w:r>
      <w:r>
        <w:rPr>
          <w:color w:val="000000"/>
        </w:rPr>
        <w:t xml:space="preserve"> ∵MN=12</w:t>
      </w:r>
      <w:r>
        <w:rPr>
          <w:color w:val="000000"/>
        </w:rPr>
        <w:t>，</w:t>
      </w:r>
      <w:r>
        <w:rPr>
          <w:color w:val="000000"/>
        </w:rPr>
        <w:t>EF=16</w:t>
      </w:r>
      <w:r>
        <w:br/>
      </w:r>
      <w:r>
        <w:rPr>
          <w:color w:val="000000"/>
        </w:rPr>
        <w:t xml:space="preserve"> ∴CE=8</w:t>
      </w:r>
      <w:r>
        <w:rPr>
          <w:color w:val="000000"/>
        </w:rPr>
        <w:t>，</w:t>
      </w:r>
      <w:r>
        <w:rPr>
          <w:color w:val="000000"/>
        </w:rPr>
        <w:t>CF=6</w:t>
      </w:r>
      <w:r>
        <w:br/>
      </w:r>
      <w:r>
        <w:rPr>
          <w:color w:val="000000"/>
        </w:rPr>
        <w:t xml:space="preserve"> ∵OE=OM=10</w:t>
      </w:r>
      <w:r>
        <w:br/>
      </w:r>
      <w:r>
        <w:rPr>
          <w:color w:val="000000"/>
        </w:rPr>
        <w:t xml:space="preserve"> ∴CO=6</w:t>
      </w:r>
      <w:r>
        <w:rPr>
          <w:color w:val="000000"/>
        </w:rPr>
        <w:t>，</w:t>
      </w:r>
      <w:r>
        <w:rPr>
          <w:color w:val="000000"/>
        </w:rPr>
        <w:t>OD=8</w:t>
      </w:r>
      <w:r>
        <w:br/>
      </w:r>
      <w:r>
        <w:rPr>
          <w:color w:val="000000"/>
        </w:rPr>
        <w:t xml:space="preserve"> ∴EF=OF+OE=14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故答案为：</w:t>
      </w:r>
      <w:r>
        <w:rPr>
          <w:color w:val="000000"/>
        </w:rPr>
        <w:t>A</w:t>
      </w:r>
      <w:r>
        <w:rPr>
          <w:color w:val="000000"/>
        </w:rPr>
        <w:t>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【分析】根据弦</w:t>
      </w:r>
      <w:r>
        <w:rPr>
          <w:color w:val="000000"/>
        </w:rPr>
        <w:t>MN</w:t>
      </w:r>
      <w:r>
        <w:rPr>
          <w:color w:val="000000"/>
        </w:rPr>
        <w:t>以及弦</w:t>
      </w:r>
      <w:r>
        <w:rPr>
          <w:color w:val="000000"/>
        </w:rPr>
        <w:t>EF</w:t>
      </w:r>
      <w:r>
        <w:rPr>
          <w:color w:val="000000"/>
        </w:rPr>
        <w:t>在圆心位置的不同进行分类讨论，结合勾股定理以及垂径定理进行计算得到答案即可。</w:t>
      </w:r>
      <w:r>
        <w:br/>
      </w:r>
      <w:r>
        <w:rPr>
          <w:color w:val="000000"/>
        </w:rPr>
        <w:t xml:space="preserve">  </w:t>
      </w:r>
    </w:p>
    <w:p w:rsidR="00D63E58"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D63E58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含</w:t>
      </w:r>
      <w:r>
        <w:rPr>
          <w:color w:val="000000"/>
        </w:rPr>
        <w:t>30</w:t>
      </w:r>
      <w:r>
        <w:rPr>
          <w:color w:val="000000"/>
        </w:rPr>
        <w:t>度角的直角三角形，切线的性质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</w:t>
      </w:r>
      <w:r>
        <w:rPr>
          <w:color w:val="000000"/>
        </w:rPr>
        <w:t>∵BC</w:t>
      </w:r>
      <w:r>
        <w:rPr>
          <w:color w:val="000000"/>
        </w:rPr>
        <w:t>为圆的切线</w:t>
      </w:r>
      <w:r>
        <w:br/>
      </w:r>
      <w:r>
        <w:rPr>
          <w:color w:val="000000"/>
        </w:rPr>
        <w:t xml:space="preserve"> ∴△OBC</w:t>
      </w:r>
      <w:r>
        <w:rPr>
          <w:color w:val="000000"/>
        </w:rPr>
        <w:t>为直角三角形</w:t>
      </w:r>
      <w:r>
        <w:br/>
      </w:r>
      <w:r>
        <w:rPr>
          <w:color w:val="000000"/>
        </w:rPr>
        <w:t xml:space="preserve"> ∵OC=AB</w:t>
      </w:r>
      <w:r>
        <w:rPr>
          <w:color w:val="000000"/>
        </w:rPr>
        <w:t>，</w:t>
      </w:r>
      <w:r>
        <w:rPr>
          <w:color w:val="000000"/>
        </w:rPr>
        <w:t>OB=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BC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在直角三角形</w:t>
      </w:r>
      <w:r>
        <w:rPr>
          <w:color w:val="000000"/>
        </w:rPr>
        <w:t>OBC</w:t>
      </w:r>
      <w:r>
        <w:rPr>
          <w:color w:val="000000"/>
        </w:rPr>
        <w:t>中，</w:t>
      </w:r>
      <w:r>
        <w:rPr>
          <w:color w:val="000000"/>
        </w:rPr>
        <w:t>OB=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OC</w:t>
      </w:r>
      <w:r>
        <w:br/>
      </w:r>
      <w:r>
        <w:rPr>
          <w:color w:val="000000"/>
        </w:rPr>
        <w:t xml:space="preserve"> ∴∠C=30° </w:t>
      </w:r>
    </w:p>
    <w:p w:rsidR="00D63E58">
      <w:pPr>
        <w:spacing w:after="0"/>
      </w:pPr>
      <w:r>
        <w:rPr>
          <w:color w:val="000000"/>
        </w:rPr>
        <w:t>故答案为：</w:t>
      </w:r>
      <w:r>
        <w:rPr>
          <w:color w:val="000000"/>
        </w:rPr>
        <w:t>B</w:t>
      </w:r>
      <w:r>
        <w:rPr>
          <w:color w:val="000000"/>
        </w:rPr>
        <w:t>。</w:t>
      </w:r>
    </w:p>
    <w:p w:rsidR="00D63E58">
      <w:pPr>
        <w:spacing w:after="0"/>
      </w:pPr>
      <w:r>
        <w:br/>
      </w:r>
      <w:r>
        <w:rPr>
          <w:color w:val="000000"/>
        </w:rPr>
        <w:t xml:space="preserve"> </w:t>
      </w:r>
      <w:r>
        <w:rPr>
          <w:color w:val="000000"/>
        </w:rPr>
        <w:t>【分析】根据题意，由切线的性质判断</w:t>
      </w:r>
      <w:r>
        <w:rPr>
          <w:color w:val="000000"/>
        </w:rPr>
        <w:t>△OBC</w:t>
      </w:r>
      <w:r>
        <w:rPr>
          <w:color w:val="000000"/>
        </w:rPr>
        <w:t>为直角三角形，根据直角三角形中</w:t>
      </w:r>
      <w:r>
        <w:rPr>
          <w:color w:val="000000"/>
        </w:rPr>
        <w:t>30°</w:t>
      </w:r>
      <w:r>
        <w:rPr>
          <w:color w:val="000000"/>
        </w:rPr>
        <w:t>角岁所对的直角边的性质，</w:t>
      </w:r>
      <w:r>
        <w:rPr>
          <w:color w:val="000000"/>
        </w:rPr>
        <w:t>即可得到</w:t>
      </w:r>
      <w:r>
        <w:rPr>
          <w:color w:val="000000"/>
        </w:rPr>
        <w:t>∠C</w:t>
      </w:r>
      <w:r>
        <w:rPr>
          <w:color w:val="000000"/>
        </w:rPr>
        <w:t>的度数。</w:t>
      </w:r>
    </w:p>
    <w:p w:rsidR="00D63E58"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D63E58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圆内接四边形的性质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【解答】解：可以取</w:t>
      </w:r>
      <w:r>
        <w:rPr>
          <w:color w:val="000000"/>
        </w:rPr>
        <w:t>AE</w:t>
      </w:r>
      <w:r>
        <w:rPr>
          <w:color w:val="000000"/>
        </w:rPr>
        <w:t>的中点</w:t>
      </w:r>
      <w:r>
        <w:rPr>
          <w:color w:val="000000"/>
        </w:rPr>
        <w:t>I</w:t>
      </w:r>
      <w:r>
        <w:rPr>
          <w:color w:val="000000"/>
        </w:rPr>
        <w:t>，即点</w:t>
      </w:r>
      <w:r>
        <w:rPr>
          <w:color w:val="000000"/>
        </w:rPr>
        <w:t>I</w:t>
      </w:r>
      <w:r>
        <w:rPr>
          <w:color w:val="000000"/>
        </w:rPr>
        <w:t>为圆心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根据题意可知，圆内接正八边形为由</w:t>
      </w:r>
      <w:r>
        <w:rPr>
          <w:color w:val="000000"/>
        </w:rPr>
        <w:t>8</w:t>
      </w:r>
      <w:r>
        <w:rPr>
          <w:color w:val="000000"/>
        </w:rPr>
        <w:t>个相等的</w:t>
      </w:r>
      <w:r>
        <w:rPr>
          <w:color w:val="000000"/>
        </w:rPr>
        <w:t>△IDE</w:t>
      </w:r>
      <w:r>
        <w:rPr>
          <w:color w:val="000000"/>
        </w:rPr>
        <w:t>构成。</w:t>
      </w:r>
      <w:r>
        <w:br/>
      </w:r>
      <w:r>
        <w:rPr>
          <w:color w:val="000000"/>
        </w:rPr>
        <w:t xml:space="preserve"> ∴△IDE</w:t>
      </w:r>
      <w:r>
        <w:rPr>
          <w:color w:val="000000"/>
        </w:rPr>
        <w:t>的面积为</w:t>
      </w:r>
      <w:r>
        <w:rPr>
          <w:color w:val="000000"/>
        </w:rPr>
        <w:t>5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内接正八边形</w:t>
      </w:r>
      <w:r>
        <w:rPr>
          <w:color w:val="000000"/>
        </w:rPr>
        <w:t xml:space="preserve">ABCDEFGH=8×5=40. </w:t>
      </w:r>
    </w:p>
    <w:p w:rsidR="00D63E58">
      <w:pPr>
        <w:spacing w:after="0"/>
      </w:pPr>
      <w:r>
        <w:rPr>
          <w:color w:val="000000"/>
        </w:rPr>
        <w:t>故答案为：</w:t>
      </w:r>
      <w:r>
        <w:rPr>
          <w:color w:val="000000"/>
        </w:rPr>
        <w:t>A</w:t>
      </w:r>
      <w:r>
        <w:rPr>
          <w:color w:val="000000"/>
        </w:rPr>
        <w:t>。</w:t>
      </w:r>
    </w:p>
    <w:p w:rsidR="00D63E58">
      <w:pPr>
        <w:spacing w:after="0"/>
      </w:pPr>
      <w:r>
        <w:br/>
      </w:r>
      <w:r>
        <w:rPr>
          <w:color w:val="000000"/>
        </w:rPr>
        <w:t xml:space="preserve"> </w:t>
      </w:r>
      <w:r>
        <w:rPr>
          <w:color w:val="000000"/>
        </w:rPr>
        <w:t>【分析】可以选取</w:t>
      </w:r>
      <w:r>
        <w:rPr>
          <w:color w:val="000000"/>
        </w:rPr>
        <w:t>AE</w:t>
      </w:r>
      <w:r>
        <w:rPr>
          <w:color w:val="000000"/>
        </w:rPr>
        <w:t>的中点</w:t>
      </w:r>
      <w:r>
        <w:rPr>
          <w:color w:val="000000"/>
        </w:rPr>
        <w:t>I</w:t>
      </w:r>
      <w:r>
        <w:rPr>
          <w:color w:val="000000"/>
        </w:rPr>
        <w:t>，根据点</w:t>
      </w:r>
      <w:r>
        <w:rPr>
          <w:color w:val="000000"/>
        </w:rPr>
        <w:t>I</w:t>
      </w:r>
      <w:r>
        <w:rPr>
          <w:color w:val="000000"/>
        </w:rPr>
        <w:t>为圆心，根据圆内接正八边形的面积进行计算得到答案即可。</w:t>
      </w:r>
    </w:p>
    <w:p w:rsidR="00D63E58"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 w:rsidR="00D63E58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圆柱的侧面积和表面积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</w:t>
      </w:r>
      <w:r>
        <w:rPr>
          <w:color w:val="000000"/>
        </w:rPr>
        <w:t>S</w:t>
      </w:r>
      <w:r>
        <w:rPr>
          <w:color w:val="000000"/>
        </w:rPr>
        <w:t>侧面积</w:t>
      </w:r>
      <w:r>
        <w:rPr>
          <w:color w:val="000000"/>
        </w:rPr>
        <w:t>=πRl=π×2×3=6π</w:t>
      </w:r>
      <w:r>
        <w:rPr>
          <w:color w:val="000000"/>
        </w:rPr>
        <w:t>。</w:t>
      </w:r>
      <w:r>
        <w:rPr>
          <w:color w:val="000000"/>
        </w:rPr>
        <w:t xml:space="preserve"> </w:t>
      </w:r>
    </w:p>
    <w:p w:rsidR="00D63E58">
      <w:pPr>
        <w:spacing w:after="0"/>
      </w:pPr>
      <w:r>
        <w:rPr>
          <w:color w:val="000000"/>
        </w:rPr>
        <w:t>故答案为：</w:t>
      </w:r>
      <w:r>
        <w:rPr>
          <w:color w:val="000000"/>
        </w:rPr>
        <w:t>C</w:t>
      </w:r>
      <w:r>
        <w:rPr>
          <w:color w:val="000000"/>
        </w:rPr>
        <w:t>。</w:t>
      </w:r>
    </w:p>
    <w:p w:rsidR="00D63E58">
      <w:pPr>
        <w:spacing w:after="0"/>
      </w:pPr>
      <w:r>
        <w:br/>
      </w:r>
      <w:r>
        <w:rPr>
          <w:color w:val="000000"/>
        </w:rPr>
        <w:t xml:space="preserve"> </w:t>
      </w:r>
      <w:r>
        <w:rPr>
          <w:color w:val="000000"/>
        </w:rPr>
        <w:t>【分析】根据圆锥侧面积的公式将数据代入进行计算即可得到答案。</w:t>
      </w:r>
    </w:p>
    <w:p w:rsidR="00D63E58"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 w:rsidR="00D63E58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随机事件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</w:t>
      </w:r>
      <w:r>
        <w:rPr>
          <w:color w:val="000000"/>
        </w:rPr>
        <w:t>A.</w:t>
      </w:r>
      <w:r>
        <w:rPr>
          <w:color w:val="000000"/>
        </w:rPr>
        <w:t>投掷硬币，为随机事件，所以不一定</w:t>
      </w:r>
      <w:r>
        <w:rPr>
          <w:color w:val="000000"/>
        </w:rPr>
        <w:t>5</w:t>
      </w:r>
      <w:r>
        <w:rPr>
          <w:color w:val="000000"/>
        </w:rPr>
        <w:t>次正面朝上，选项错误；</w:t>
      </w:r>
      <w:r>
        <w:rPr>
          <w:color w:val="000000"/>
        </w:rPr>
        <w:t xml:space="preserve"> </w:t>
      </w:r>
    </w:p>
    <w:p w:rsidR="00D63E58">
      <w:pPr>
        <w:spacing w:after="0"/>
      </w:pPr>
      <w:r>
        <w:rPr>
          <w:color w:val="000000"/>
        </w:rPr>
        <w:t>B.</w:t>
      </w:r>
      <w:r>
        <w:rPr>
          <w:color w:val="000000"/>
        </w:rPr>
        <w:t>天气预报的意思为，明天降水的可能性为</w:t>
      </w:r>
      <w:r>
        <w:rPr>
          <w:color w:val="000000"/>
        </w:rPr>
        <w:t>40%</w:t>
      </w:r>
      <w:r>
        <w:rPr>
          <w:color w:val="000000"/>
        </w:rPr>
        <w:t>，选项错误；</w:t>
      </w:r>
    </w:p>
    <w:p w:rsidR="00D63E58">
      <w:pPr>
        <w:spacing w:after="0"/>
      </w:pPr>
      <w:r>
        <w:rPr>
          <w:color w:val="000000"/>
        </w:rPr>
        <w:t>C.</w:t>
      </w:r>
      <w:r>
        <w:rPr>
          <w:color w:val="000000"/>
        </w:rPr>
        <w:t>篮球队员进行投篮，为随机事件，选项正确；</w:t>
      </w:r>
    </w:p>
    <w:p w:rsidR="00D63E58">
      <w:pPr>
        <w:spacing w:after="0"/>
      </w:pPr>
      <w:r>
        <w:rPr>
          <w:color w:val="000000"/>
        </w:rPr>
        <w:t>D.</w:t>
      </w:r>
      <w:r>
        <w:rPr>
          <w:color w:val="000000"/>
        </w:rPr>
        <w:t>若</w:t>
      </w:r>
      <w:r>
        <w:rPr>
          <w:color w:val="000000"/>
        </w:rPr>
        <w:t>a</w:t>
      </w:r>
      <w:r>
        <w:rPr>
          <w:color w:val="000000"/>
        </w:rPr>
        <w:t>是实数，则</w:t>
      </w:r>
      <w:r>
        <w:rPr>
          <w:color w:val="000000"/>
        </w:rPr>
        <w:t>a≥0</w:t>
      </w:r>
      <w:r>
        <w:rPr>
          <w:color w:val="000000"/>
        </w:rPr>
        <w:t>为随机事件，可能会发生，选项错误。</w:t>
      </w:r>
    </w:p>
    <w:p w:rsidR="00D63E58">
      <w:pPr>
        <w:spacing w:after="0"/>
      </w:pPr>
      <w:r>
        <w:rPr>
          <w:color w:val="000000"/>
        </w:rPr>
        <w:t>故答案为：</w:t>
      </w:r>
      <w:r>
        <w:rPr>
          <w:color w:val="000000"/>
        </w:rPr>
        <w:t>C</w:t>
      </w:r>
      <w:r>
        <w:rPr>
          <w:color w:val="000000"/>
        </w:rPr>
        <w:t>。</w:t>
      </w:r>
    </w:p>
    <w:p w:rsidR="00D63E58">
      <w:pPr>
        <w:spacing w:after="0"/>
      </w:pPr>
      <w:r>
        <w:br/>
      </w:r>
      <w:r>
        <w:rPr>
          <w:color w:val="000000"/>
        </w:rPr>
        <w:t xml:space="preserve"> </w:t>
      </w:r>
      <w:r>
        <w:rPr>
          <w:color w:val="000000"/>
        </w:rPr>
        <w:t>【分析】根据随机事件以及确定事件的含义进行判断得到答案即可。</w:t>
      </w:r>
    </w:p>
    <w:p w:rsidR="00D63E58">
      <w:r>
        <w:t>二、填空题：本大题共</w:t>
      </w:r>
      <w:r>
        <w:t>8</w:t>
      </w:r>
      <w:r>
        <w:t>小题，共</w:t>
      </w:r>
      <w:r>
        <w:t>40</w:t>
      </w:r>
      <w:r>
        <w:t>分。</w:t>
      </w:r>
      <w:r>
        <w:t xml:space="preserve">  </w:t>
      </w:r>
    </w:p>
    <w:p w:rsidR="00D63E58"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 1</w:t>
      </w:r>
      <w:r>
        <w:br/>
      </w:r>
    </w:p>
    <w:p w:rsidR="00D63E58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一元二次方程的根与系数的关系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【解答】解：根据题意可设方程的两个根为</w:t>
      </w:r>
      <w:r>
        <w:rPr>
          <w:color w:val="000000"/>
        </w:rPr>
        <w:t>x</w:t>
      </w:r>
      <w:r>
        <w:rPr>
          <w:color w:val="000000"/>
          <w:vertAlign w:val="subscript"/>
        </w:rPr>
        <w:t>1</w:t>
      </w:r>
      <w:r>
        <w:rPr>
          <w:color w:val="000000"/>
        </w:rPr>
        <w:t>和</w:t>
      </w:r>
      <w:r>
        <w:rPr>
          <w:color w:val="000000"/>
        </w:rPr>
        <w:t>x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br/>
      </w:r>
      <w:r>
        <w:rPr>
          <w:color w:val="000000"/>
        </w:rPr>
        <w:t>∴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1</m:t>
                </m:r>
              </m:sub>
            </m:sSub>
          </m:den>
        </m:f>
        <m:r>
          <w:rPr>
            <w:rFonts w:ascii="Cambria Math" w:hint="eastAsia"/>
            <w:lang w:eastAsia="zh-C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1</m:t>
                </m:r>
              </m:sub>
            </m:sSub>
            <m:r>
              <w:rPr>
                <w:rFonts w:ascii="Cambria Math" w:hint="eastAsia"/>
                <w:lang w:eastAsia="zh-CN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</m:den>
        </m:f>
      </m:oMath>
      <w:r>
        <w:br/>
      </w:r>
      <w:r>
        <w:rPr>
          <w:color w:val="000000"/>
        </w:rPr>
        <w:t>∵x</w:t>
      </w:r>
      <w:r>
        <w:rPr>
          <w:color w:val="000000"/>
          <w:vertAlign w:val="subscript"/>
        </w:rPr>
        <w:t>1</w:t>
      </w:r>
      <w:r>
        <w:rPr>
          <w:color w:val="000000"/>
        </w:rPr>
        <w:t>+x</w:t>
      </w:r>
      <w:r>
        <w:rPr>
          <w:color w:val="000000"/>
          <w:vertAlign w:val="subscript"/>
        </w:rPr>
        <w:t>2</w:t>
      </w:r>
      <w:r>
        <w:rPr>
          <w:color w:val="000000"/>
        </w:rPr>
        <w:t>=-2</w:t>
      </w:r>
      <w:r>
        <w:rPr>
          <w:color w:val="000000"/>
        </w:rPr>
        <w:t>，</w:t>
      </w:r>
      <w:r>
        <w:rPr>
          <w:color w:val="000000"/>
        </w:rPr>
        <w:t>x</w:t>
      </w:r>
      <w:r>
        <w:rPr>
          <w:color w:val="000000"/>
          <w:vertAlign w:val="subscript"/>
        </w:rPr>
        <w:t>1</w:t>
      </w:r>
      <w:r>
        <w:rPr>
          <w:color w:val="000000"/>
        </w:rPr>
        <w:t>x</w:t>
      </w:r>
      <w:r>
        <w:rPr>
          <w:color w:val="000000"/>
          <w:vertAlign w:val="subscript"/>
        </w:rPr>
        <w:t>2</w:t>
      </w:r>
      <w:r>
        <w:rPr>
          <w:color w:val="000000"/>
        </w:rPr>
        <w:t>=-2</w:t>
      </w:r>
      <w:r>
        <w:br/>
      </w:r>
      <w:r>
        <w:rPr>
          <w:color w:val="000000"/>
        </w:rPr>
        <w:t>∴</w:t>
      </w:r>
      <w:r>
        <w:rPr>
          <w:color w:val="000000"/>
        </w:rPr>
        <w:t>两个根的倒数和为</w:t>
      </w:r>
      <w:r>
        <w:rPr>
          <w:color w:val="000000"/>
        </w:rPr>
        <w:t>1.</w:t>
      </w:r>
      <w:r>
        <w:br/>
      </w:r>
      <w:r>
        <w:rPr>
          <w:color w:val="000000"/>
        </w:rPr>
        <w:t>【分析】根据题意设出方程的两个根，将两个根通分，根据方程中根与系数的关系计算得到答案即可。</w:t>
      </w:r>
    </w:p>
    <w:p w:rsidR="00D63E58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一</w:t>
      </w:r>
      <w:r>
        <w:br/>
      </w:r>
    </w:p>
    <w:p w:rsidR="00D63E58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一元二次方程根的判别式及应用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</w:t>
      </w:r>
      <w:r>
        <w:rPr>
          <w:color w:val="000000"/>
        </w:rPr>
        <w:t>∵</w:t>
      </w:r>
      <w:r>
        <w:rPr>
          <w:color w:val="000000"/>
        </w:rPr>
        <w:t>一元二次方程没有实数根</w:t>
      </w:r>
      <w:r>
        <w:br/>
      </w:r>
      <w:r>
        <w:rPr>
          <w:color w:val="000000"/>
        </w:rPr>
        <w:t xml:space="preserve"> ∴△=</w:t>
      </w:r>
      <w:r>
        <w:rPr>
          <w:color w:val="000000"/>
        </w:rPr>
        <w:t>（</w:t>
      </w:r>
      <w:r>
        <w:rPr>
          <w:color w:val="000000"/>
        </w:rPr>
        <w:t>-1</w:t>
      </w:r>
      <w:r>
        <w:rPr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-4×1×</w:t>
      </w:r>
      <w:r>
        <w:rPr>
          <w:color w:val="000000"/>
        </w:rPr>
        <w:t>（</w:t>
      </w:r>
      <w:r>
        <w:rPr>
          <w:color w:val="000000"/>
        </w:rPr>
        <w:t>-n</w:t>
      </w:r>
      <w:r>
        <w:rPr>
          <w:color w:val="000000"/>
        </w:rPr>
        <w:t>）＜</w:t>
      </w:r>
      <w:r>
        <w:rPr>
          <w:color w:val="000000"/>
        </w:rPr>
        <w:t>0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即</w:t>
      </w:r>
      <w:r>
        <w:rPr>
          <w:color w:val="000000"/>
        </w:rPr>
        <w:t>n</w:t>
      </w:r>
      <w:r>
        <w:rPr>
          <w:color w:val="000000"/>
        </w:rPr>
        <w:t>＜</w:t>
      </w:r>
      <m:oMath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br/>
      </w:r>
      <w:r>
        <w:rPr>
          <w:color w:val="000000"/>
        </w:rPr>
        <w:t xml:space="preserve"> ∵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b</m:t>
            </m:r>
          </m:num>
          <m:den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2a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4ac</m:t>
            </m:r>
            <m:r>
              <w:rPr>
                <w:rFonts w:ascii="Cambria Math" w:hint="eastAsia"/>
                <w:lang w:eastAsia="zh-CN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b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int="eastAsia"/>
                <w:lang w:eastAsia="zh-CN"/>
              </w:rPr>
              <m:t>4a</m:t>
            </m:r>
          </m:den>
        </m:f>
      </m:oMath>
      <w:r>
        <w:rPr>
          <w:color w:val="000000"/>
        </w:rPr>
        <w:t>=-</w:t>
      </w:r>
      <w:r>
        <w:rPr>
          <w:color w:val="000000"/>
        </w:rPr>
        <w:t>（</w:t>
      </w:r>
      <w:r>
        <w:rPr>
          <w:color w:val="000000"/>
        </w:rPr>
        <w:t>n+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</w:rPr>
        <w:t>）</w:t>
      </w:r>
      <w:r>
        <w:br/>
      </w:r>
      <w:r>
        <w:rPr>
          <w:color w:val="000000"/>
        </w:rPr>
        <w:t xml:space="preserve"> ∴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4ac</m:t>
            </m:r>
            <m:r>
              <w:rPr>
                <w:rFonts w:ascii="Cambria Math" w:hint="eastAsia"/>
                <w:lang w:eastAsia="zh-CN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b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int="eastAsia"/>
                <w:lang w:eastAsia="zh-CN"/>
              </w:rPr>
              <m:t>4a</m:t>
            </m:r>
          </m:den>
        </m:f>
      </m:oMath>
      <w:r>
        <w:rPr>
          <w:color w:val="000000"/>
        </w:rPr>
        <w:t>＞</w:t>
      </w:r>
      <w:r>
        <w:rPr>
          <w:color w:val="000000"/>
        </w:rPr>
        <w:t>0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函数的顶点坐标在（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4ac</m:t>
            </m:r>
            <m:r>
              <w:rPr>
                <w:rFonts w:ascii="Cambria Math" w:hint="eastAsia"/>
                <w:lang w:eastAsia="zh-CN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b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int="eastAsia"/>
                <w:lang w:eastAsia="zh-CN"/>
              </w:rPr>
              <m:t>4a</m:t>
            </m:r>
          </m:den>
        </m:f>
      </m:oMath>
      <w:r>
        <w:rPr>
          <w:color w:val="000000"/>
        </w:rPr>
        <w:t>）在第一象限。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【分析】根据根的判别式</w:t>
      </w:r>
      <w:r>
        <w:rPr>
          <w:color w:val="000000"/>
        </w:rPr>
        <w:t>b</w:t>
      </w:r>
      <w:r>
        <w:rPr>
          <w:color w:val="000000"/>
          <w:vertAlign w:val="superscript"/>
        </w:rPr>
        <w:t>2</w:t>
      </w:r>
      <w:r>
        <w:rPr>
          <w:color w:val="000000"/>
        </w:rPr>
        <w:t>-4ac</w:t>
      </w:r>
      <w:r>
        <w:rPr>
          <w:color w:val="000000"/>
        </w:rPr>
        <w:t>＜</w:t>
      </w:r>
      <w:r>
        <w:rPr>
          <w:color w:val="000000"/>
        </w:rPr>
        <w:t>0</w:t>
      </w:r>
      <w:r>
        <w:rPr>
          <w:color w:val="000000"/>
        </w:rPr>
        <w:t>，来判断</w:t>
      </w:r>
      <w:r>
        <w:rPr>
          <w:color w:val="000000"/>
        </w:rPr>
        <w:t>n</w:t>
      </w:r>
      <w:r>
        <w:rPr>
          <w:color w:val="000000"/>
        </w:rPr>
        <w:t>的取值范围，继而判断顶点坐标，得到答案即可。</w:t>
      </w:r>
    </w:p>
    <w:p w:rsidR="00D63E58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 0.5</w:t>
      </w:r>
      <w:r>
        <w:br/>
      </w:r>
    </w:p>
    <w:p w:rsidR="00D63E58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二次函数</w:t>
      </w:r>
      <w:r>
        <w:rPr>
          <w:color w:val="000000"/>
        </w:rPr>
        <w:t>y=ax^2+bx+c</w:t>
      </w:r>
      <w:r>
        <w:rPr>
          <w:color w:val="000000"/>
        </w:rPr>
        <w:t>的性质，二次函数的实际应用</w:t>
      </w:r>
      <w:r>
        <w:rPr>
          <w:color w:val="000000"/>
        </w:rPr>
        <w:t>-</w:t>
      </w:r>
      <w:r>
        <w:rPr>
          <w:color w:val="000000"/>
        </w:rPr>
        <w:t>几何问题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</w:t>
      </w:r>
      <w:r>
        <w:rPr>
          <w:color w:val="000000"/>
        </w:rPr>
        <w:t>;</w:t>
      </w:r>
      <w:r>
        <w:rPr>
          <w:color w:val="000000"/>
        </w:rPr>
        <w:t>以</w:t>
      </w:r>
      <w:r>
        <w:rPr>
          <w:color w:val="000000"/>
        </w:rPr>
        <w:t>A</w:t>
      </w:r>
      <w:r>
        <w:rPr>
          <w:color w:val="000000"/>
        </w:rPr>
        <w:t>点为原点，</w:t>
      </w:r>
      <w:r>
        <w:rPr>
          <w:color w:val="000000"/>
        </w:rPr>
        <w:t>AC</w:t>
      </w:r>
      <w:r>
        <w:rPr>
          <w:color w:val="000000"/>
        </w:rPr>
        <w:t>所在的直线为</w:t>
      </w:r>
      <w:r>
        <w:rPr>
          <w:color w:val="000000"/>
        </w:rPr>
        <w:t>x</w:t>
      </w:r>
      <w:r>
        <w:rPr>
          <w:color w:val="000000"/>
        </w:rPr>
        <w:t>轴，</w:t>
      </w:r>
      <w:r>
        <w:rPr>
          <w:color w:val="000000"/>
        </w:rPr>
        <w:t>AB</w:t>
      </w:r>
      <w:r>
        <w:rPr>
          <w:color w:val="000000"/>
        </w:rPr>
        <w:t>所在的线为</w:t>
      </w:r>
      <w:r>
        <w:rPr>
          <w:color w:val="000000"/>
        </w:rPr>
        <w:t>y</w:t>
      </w:r>
      <w:r>
        <w:rPr>
          <w:color w:val="000000"/>
        </w:rPr>
        <w:t>轴，即可得到如图所示直角坐标系。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设抛物线的坐标系为</w:t>
      </w:r>
      <w:r>
        <w:rPr>
          <w:color w:val="000000"/>
        </w:rPr>
        <w:t>y=ax</w:t>
      </w:r>
      <w:r>
        <w:rPr>
          <w:color w:val="000000"/>
          <w:vertAlign w:val="superscript"/>
        </w:rPr>
        <w:t>2</w:t>
      </w:r>
      <w:r>
        <w:rPr>
          <w:color w:val="000000"/>
        </w:rPr>
        <w:t>+bx+c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将（</w:t>
      </w:r>
      <w:r>
        <w:rPr>
          <w:color w:val="000000"/>
        </w:rPr>
        <w:t>0,2.5</w:t>
      </w:r>
      <w:r>
        <w:rPr>
          <w:color w:val="000000"/>
        </w:rPr>
        <w:t>），（</w:t>
      </w:r>
      <w:r>
        <w:rPr>
          <w:color w:val="000000"/>
        </w:rPr>
        <w:t>2,2.5</w:t>
      </w:r>
      <w:r>
        <w:rPr>
          <w:color w:val="000000"/>
        </w:rPr>
        <w:t>），（</w:t>
      </w:r>
      <w:r>
        <w:rPr>
          <w:color w:val="000000"/>
        </w:rPr>
        <w:t>0.5,1</w:t>
      </w:r>
      <w:r>
        <w:rPr>
          <w:color w:val="000000"/>
        </w:rPr>
        <w:t>）代入抛物线解析式可得，</w:t>
      </w:r>
      <w:r>
        <w:rPr>
          <w:color w:val="000000"/>
        </w:rPr>
        <w:t>c=2.5</w:t>
      </w:r>
      <w:r>
        <w:br/>
      </w:r>
      <m:oMathPara>
        <m:oMath>
          <m:d>
            <m:dPr>
              <m:begChr m:val="{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plcHide/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r>
                      <w:rPr>
                        <w:rFonts w:ascii="Cambria Math" w:hint="eastAsia"/>
                        <w:lang w:eastAsia="zh-CN"/>
                      </w:rPr>
                      <m:t>4a+2b+c=2.5</m:t>
                    </m:r>
                  </m:e>
                  <m:e/>
                </m:m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int="eastAsia"/>
                            <w:lang w:eastAsia="zh-C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int="eastAsia"/>
                            <w:lang w:eastAsia="zh-CN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int="eastAsia"/>
                        <w:lang w:eastAsia="zh-CN"/>
                      </w:rPr>
                      <m:t>a+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int="eastAsia"/>
                            <w:lang w:eastAsia="zh-C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int="eastAsia"/>
                            <w:lang w:eastAsia="zh-CN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int="eastAsia"/>
                        <w:lang w:eastAsia="zh-CN"/>
                      </w:rPr>
                      <m:t>b+c=1</m:t>
                    </m:r>
                  </m:e>
                  <m:e/>
                </m:mr>
              </m:m>
            </m:e>
          </m:d>
        </m:oMath>
      </m:oMathPara>
      <w:r>
        <w:br/>
      </w:r>
      <w:r>
        <w:rPr>
          <w:color w:val="000000"/>
        </w:rPr>
        <w:t xml:space="preserve"> </w:t>
      </w:r>
      <w:r>
        <w:rPr>
          <w:color w:val="000000"/>
        </w:rPr>
        <w:t>解得，</w:t>
      </w:r>
      <w:r>
        <w:rPr>
          <w:color w:val="000000"/>
        </w:rPr>
        <w:t>a=2</w:t>
      </w:r>
      <w:r>
        <w:rPr>
          <w:color w:val="000000"/>
        </w:rPr>
        <w:t>，</w:t>
      </w:r>
      <w:r>
        <w:rPr>
          <w:color w:val="000000"/>
        </w:rPr>
        <w:t>b=-4</w:t>
      </w:r>
      <w:r>
        <w:rPr>
          <w:color w:val="000000"/>
        </w:rPr>
        <w:t>，</w:t>
      </w:r>
      <w:r>
        <w:rPr>
          <w:color w:val="000000"/>
        </w:rPr>
        <w:t>c=2.5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抛物线的解析式为</w:t>
      </w:r>
      <w:r>
        <w:rPr>
          <w:color w:val="000000"/>
        </w:rPr>
        <w:t>y=2x</w:t>
      </w:r>
      <w:r>
        <w:rPr>
          <w:color w:val="000000"/>
          <w:vertAlign w:val="superscript"/>
        </w:rPr>
        <w:t>2</w:t>
      </w:r>
      <w:r>
        <w:rPr>
          <w:color w:val="000000"/>
        </w:rPr>
        <w:t>-4x+2.5=2</w:t>
      </w:r>
      <w:r>
        <w:rPr>
          <w:color w:val="000000"/>
        </w:rPr>
        <w:t>（</w:t>
      </w:r>
      <w:r>
        <w:rPr>
          <w:color w:val="000000"/>
        </w:rPr>
        <w:t>x-1</w:t>
      </w:r>
      <w:r>
        <w:rPr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+0.5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抛物线的顶点坐标为（</w:t>
      </w:r>
      <w:r>
        <w:rPr>
          <w:color w:val="000000"/>
        </w:rPr>
        <w:t>1,0.5</w:t>
      </w:r>
      <w:r>
        <w:rPr>
          <w:color w:val="000000"/>
        </w:rPr>
        <w:t>）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绳子的最低点距离地面的距离为</w:t>
      </w:r>
      <w:r>
        <w:rPr>
          <w:color w:val="000000"/>
        </w:rPr>
        <w:t>0.5m</w:t>
      </w:r>
      <w:r>
        <w:rPr>
          <w:color w:val="000000"/>
        </w:rPr>
        <w:t>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【分析】根据题意即可建立直角坐标系，得到三个点的坐标，将其代入抛物线的解析式得到抛物线的解析式，计算得到其顶点即可得到绳子的最低点。</w:t>
      </w:r>
    </w:p>
    <w:p w:rsidR="00D63E58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 70°</w:t>
      </w:r>
      <w:r>
        <w:br/>
      </w:r>
    </w:p>
    <w:p w:rsidR="00D63E58">
      <w:pPr>
        <w:spacing w:after="0"/>
      </w:pPr>
      <w:r>
        <w:rPr>
          <w:color w:val="0000FF"/>
        </w:rPr>
        <w:t>【考点</w:t>
      </w:r>
      <w:r>
        <w:rPr>
          <w:color w:val="0000FF"/>
        </w:rPr>
        <w:t>】</w:t>
      </w:r>
      <w:r>
        <w:rPr>
          <w:color w:val="000000"/>
        </w:rPr>
        <w:t>旋转的性质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【解答】解：根据旋转的性质可知，</w:t>
      </w:r>
      <w:r>
        <w:rPr>
          <w:color w:val="000000"/>
        </w:rPr>
        <w:t>△ABO≌A</w:t>
      </w:r>
      <w:r>
        <w:rPr>
          <w:color w:val="000000"/>
          <w:vertAlign w:val="subscript"/>
        </w:rPr>
        <w:t>1</w:t>
      </w:r>
      <w:r>
        <w:rPr>
          <w:color w:val="000000"/>
        </w:rPr>
        <w:t>B</w:t>
      </w:r>
      <w:r>
        <w:rPr>
          <w:color w:val="000000"/>
          <w:vertAlign w:val="subscript"/>
        </w:rPr>
        <w:t>1</w:t>
      </w:r>
      <w:r>
        <w:rPr>
          <w:color w:val="000000"/>
        </w:rPr>
        <w:t>O</w:t>
      </w:r>
      <w:r>
        <w:br/>
      </w:r>
      <w:r>
        <w:rPr>
          <w:color w:val="000000"/>
        </w:rPr>
        <w:t xml:space="preserve"> ∴∠AOB=∠A</w:t>
      </w:r>
      <w:r>
        <w:rPr>
          <w:color w:val="000000"/>
          <w:vertAlign w:val="subscript"/>
        </w:rPr>
        <w:t>1</w:t>
      </w:r>
      <w:r>
        <w:rPr>
          <w:color w:val="000000"/>
        </w:rPr>
        <w:t>OB</w:t>
      </w:r>
      <w:r>
        <w:rPr>
          <w:color w:val="000000"/>
          <w:vertAlign w:val="subscript"/>
        </w:rPr>
        <w:t>1</w:t>
      </w:r>
      <w:r>
        <w:rPr>
          <w:color w:val="000000"/>
        </w:rPr>
        <w:t>=30°</w:t>
      </w:r>
      <w:r>
        <w:br/>
      </w:r>
      <w:r>
        <w:rPr>
          <w:color w:val="000000"/>
        </w:rPr>
        <w:t xml:space="preserve"> ∵∠B0B</w:t>
      </w:r>
      <w:r>
        <w:rPr>
          <w:color w:val="000000"/>
          <w:vertAlign w:val="subscript"/>
        </w:rPr>
        <w:t>1</w:t>
      </w:r>
      <w:r>
        <w:rPr>
          <w:color w:val="000000"/>
        </w:rPr>
        <w:t>为旋转角，</w:t>
      </w:r>
      <w:r>
        <w:br/>
      </w:r>
      <w:r>
        <w:rPr>
          <w:color w:val="000000"/>
        </w:rPr>
        <w:t xml:space="preserve"> ∴∠B0B</w:t>
      </w:r>
      <w:r>
        <w:rPr>
          <w:color w:val="000000"/>
          <w:vertAlign w:val="subscript"/>
        </w:rPr>
        <w:t>1</w:t>
      </w:r>
      <w:r>
        <w:rPr>
          <w:color w:val="000000"/>
        </w:rPr>
        <w:t>为</w:t>
      </w:r>
      <w:r>
        <w:rPr>
          <w:color w:val="000000"/>
        </w:rPr>
        <w:t>100°</w:t>
      </w:r>
      <w:r>
        <w:br/>
      </w:r>
      <w:r>
        <w:rPr>
          <w:color w:val="000000"/>
        </w:rPr>
        <w:t xml:space="preserve"> ∴∠A</w:t>
      </w:r>
      <w:r>
        <w:rPr>
          <w:color w:val="000000"/>
          <w:vertAlign w:val="subscript"/>
        </w:rPr>
        <w:t>1</w:t>
      </w:r>
      <w:r>
        <w:rPr>
          <w:color w:val="000000"/>
        </w:rPr>
        <w:t>OB=∠B0B</w:t>
      </w:r>
      <w:r>
        <w:rPr>
          <w:color w:val="000000"/>
          <w:vertAlign w:val="subscript"/>
        </w:rPr>
        <w:t>1</w:t>
      </w:r>
      <w:r>
        <w:rPr>
          <w:color w:val="000000"/>
        </w:rPr>
        <w:t>-∠A</w:t>
      </w:r>
      <w:r>
        <w:rPr>
          <w:color w:val="000000"/>
          <w:vertAlign w:val="subscript"/>
        </w:rPr>
        <w:t>1</w:t>
      </w:r>
      <w:r>
        <w:rPr>
          <w:color w:val="000000"/>
        </w:rPr>
        <w:t>OB</w:t>
      </w:r>
      <w:r>
        <w:rPr>
          <w:color w:val="000000"/>
          <w:vertAlign w:val="subscript"/>
        </w:rPr>
        <w:t>1</w:t>
      </w:r>
      <w:r>
        <w:rPr>
          <w:color w:val="000000"/>
        </w:rPr>
        <w:t>=100°-30°=70°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【分析】根据旋转的性质确定旋转角的度数为</w:t>
      </w:r>
      <w:r>
        <w:rPr>
          <w:color w:val="000000"/>
        </w:rPr>
        <w:t>100°</w:t>
      </w:r>
      <w:r>
        <w:rPr>
          <w:color w:val="000000"/>
        </w:rPr>
        <w:t>，根据题意可知，旋转前后两个三角形为全等，计算得到角的度数即可。</w:t>
      </w:r>
    </w:p>
    <w:p w:rsidR="00D63E58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 5</w:t>
      </w:r>
      <w:r>
        <w:br/>
      </w:r>
    </w:p>
    <w:p w:rsidR="00D63E58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垂径定理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【解答】解：根据垂径定理，即可得到弦长的一半为</w:t>
      </w:r>
      <w:r>
        <w:rPr>
          <w:color w:val="000000"/>
        </w:rPr>
        <w:t>4</w:t>
      </w:r>
      <w:r>
        <w:rPr>
          <w:color w:val="000000"/>
        </w:rPr>
        <w:t>，在直角三角形中，根据勾股定理可得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半径</w:t>
      </w:r>
      <w:r>
        <w:rPr>
          <w:color w:val="000000"/>
        </w:rPr>
        <w:t>=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3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  <m:r>
              <w:rPr>
                <w:rFonts w:ascii="Cambria Math" w:hint="eastAsia"/>
                <w:lang w:eastAsia="zh-CN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4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e>
        </m:rad>
      </m:oMath>
      <w:r>
        <w:rPr>
          <w:color w:val="000000"/>
        </w:rPr>
        <w:t>=5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【分析】根据垂径定理，结合勾股定理在直角三角形中计算得到圆的半径即可。</w:t>
      </w:r>
    </w:p>
    <w:p w:rsidR="00D63E58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 60°</w:t>
      </w:r>
      <w:r>
        <w:br/>
      </w:r>
    </w:p>
    <w:p w:rsidR="00D63E58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圆周角定理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【解答】解：根据题意可知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int="eastAsia"/>
                <w:lang w:eastAsia="zh-CN"/>
              </w:rPr>
              <m:t>BC</m:t>
            </m:r>
          </m:e>
          <m:lim>
            <m:r>
              <w:rPr>
                <w:rFonts w:ascii="Cambria Math" w:hint="eastAsia"/>
                <w:lang w:eastAsia="zh-CN"/>
              </w:rPr>
              <m:t>⏜</m:t>
            </m:r>
          </m:lim>
        </m:limUpp>
        <m:r>
          <w:rPr>
            <w:rFonts w:ascii="Cambria Math" w:hint="eastAsia"/>
            <w:lang w:eastAsia="zh-CN"/>
          </w:rPr>
          <m:t>=</m:t>
        </m:r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int="eastAsia"/>
                <w:lang w:eastAsia="zh-CN"/>
              </w:rPr>
              <m:t>CD</m:t>
            </m:r>
          </m:e>
          <m:lim>
            <m:r>
              <w:rPr>
                <w:rFonts w:ascii="Cambria Math" w:hint="eastAsia"/>
                <w:lang w:eastAsia="zh-CN"/>
              </w:rPr>
              <m:t>⏜</m:t>
            </m:r>
          </m:lim>
        </m:limUpp>
        <m:r>
          <w:rPr>
            <w:rFonts w:ascii="Cambria Math" w:hint="eastAsia"/>
            <w:lang w:eastAsia="zh-CN"/>
          </w:rPr>
          <m:t>=</m:t>
        </m:r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int="eastAsia"/>
                <w:lang w:eastAsia="zh-CN"/>
              </w:rPr>
              <m:t>DE</m:t>
            </m:r>
          </m:e>
          <m:lim>
            <m:r>
              <w:rPr>
                <w:rFonts w:ascii="Cambria Math" w:hint="eastAsia"/>
                <w:lang w:eastAsia="zh-CN"/>
              </w:rPr>
              <m:t>⏜</m:t>
            </m:r>
          </m:lim>
        </m:limUpp>
      </m:oMath>
      <w:r>
        <w:rPr>
          <w:color w:val="000000"/>
        </w:rPr>
        <w:t>,</w:t>
      </w:r>
      <w:r>
        <w:br/>
      </w:r>
      <w:r>
        <w:rPr>
          <w:color w:val="000000"/>
        </w:rPr>
        <w:t xml:space="preserve"> ∵∠COD=40°</w:t>
      </w:r>
      <w:r>
        <w:br/>
      </w:r>
      <w:r>
        <w:rPr>
          <w:color w:val="000000"/>
        </w:rPr>
        <w:t xml:space="preserve"> ∴∠EOD=∠COD=∠BOC=40°</w:t>
      </w:r>
      <w:r>
        <w:br/>
      </w:r>
      <w:r>
        <w:rPr>
          <w:color w:val="000000"/>
        </w:rPr>
        <w:t xml:space="preserve"> ∴∠BOE=120°</w:t>
      </w:r>
      <w:r>
        <w:br/>
      </w:r>
      <w:r>
        <w:rPr>
          <w:color w:val="000000"/>
        </w:rPr>
        <w:t xml:space="preserve"> ∴∠AOE=180°-120°=60°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【分析】根据同弧所对的圆周角相等，即可得到三个角的圆心角，根据平角的性质即可得到</w:t>
      </w:r>
      <w:r>
        <w:rPr>
          <w:color w:val="000000"/>
        </w:rPr>
        <w:t>∠AOE</w:t>
      </w:r>
      <w:r>
        <w:rPr>
          <w:color w:val="000000"/>
        </w:rPr>
        <w:t>的度数。</w:t>
      </w:r>
    </w:p>
    <w:p w:rsidR="00D63E58"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 140°</w:t>
      </w:r>
      <w:r>
        <w:br/>
      </w:r>
    </w:p>
    <w:p w:rsidR="00D63E58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圆周角定理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【解答】解：根据题意可知，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int="eastAsia"/>
                <w:lang w:eastAsia="zh-CN"/>
              </w:rPr>
              <m:t>AB</m:t>
            </m:r>
          </m:e>
          <m:lim>
            <m:r>
              <w:rPr>
                <w:rFonts w:ascii="Cambria Math" w:hint="eastAsia"/>
                <w:lang w:eastAsia="zh-CN"/>
              </w:rPr>
              <m:t>⏜</m:t>
            </m:r>
          </m:lim>
        </m:limUpp>
      </m:oMath>
      <w:r>
        <w:rPr>
          <w:color w:val="000000"/>
        </w:rPr>
        <w:t>所对的角为</w:t>
      </w:r>
      <w:r>
        <w:rPr>
          <w:color w:val="000000"/>
        </w:rPr>
        <w:t>180°</w:t>
      </w:r>
      <w:r>
        <w:br/>
      </w:r>
      <w:r>
        <w:rPr>
          <w:color w:val="000000"/>
        </w:rPr>
        <w:t xml:space="preserve"> ∵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int="eastAsia"/>
                <w:lang w:eastAsia="zh-CN"/>
              </w:rPr>
              <m:t>AD</m:t>
            </m:r>
          </m:e>
          <m:lim>
            <m:r>
              <w:rPr>
                <w:rFonts w:ascii="Cambria Math" w:hint="eastAsia"/>
                <w:lang w:eastAsia="zh-CN"/>
              </w:rPr>
              <m:t>⏜</m:t>
            </m:r>
          </m:lim>
        </m:limUpp>
        <m:r>
          <w:rPr>
            <w:rFonts w:ascii="Cambria Math" w:hint="eastAsia"/>
            <w:lang w:eastAsia="zh-CN"/>
          </w:rPr>
          <m:t>+</m:t>
        </m:r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int="eastAsia"/>
                <w:lang w:eastAsia="zh-CN"/>
              </w:rPr>
              <m:t>BD</m:t>
            </m:r>
          </m:e>
          <m:lim>
            <m:r>
              <w:rPr>
                <w:rFonts w:ascii="Cambria Math" w:hint="eastAsia"/>
                <w:lang w:eastAsia="zh-CN"/>
              </w:rPr>
              <m:t>⏜</m:t>
            </m:r>
          </m:lim>
        </m:limUpp>
        <m:r>
          <w:rPr>
            <w:rFonts w:ascii="Cambria Math" w:hint="eastAsia"/>
            <w:lang w:eastAsia="zh-CN"/>
          </w:rPr>
          <m:t>=</m:t>
        </m:r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int="eastAsia"/>
                <w:lang w:eastAsia="zh-CN"/>
              </w:rPr>
              <m:t>AB</m:t>
            </m:r>
          </m:e>
          <m:lim>
            <m:r>
              <w:rPr>
                <w:rFonts w:ascii="Cambria Math" w:hint="eastAsia"/>
                <w:lang w:eastAsia="zh-CN"/>
              </w:rPr>
              <m:t>⏜</m:t>
            </m:r>
          </m:lim>
        </m:limUpp>
      </m:oMath>
      <w:r>
        <w:br/>
      </w:r>
      <w:r>
        <w:rPr>
          <w:color w:val="000000"/>
        </w:rPr>
        <w:t xml:space="preserve"> ∵∠ABD=40°</w:t>
      </w:r>
      <w:r>
        <w:br/>
      </w:r>
      <w:r>
        <w:rPr>
          <w:color w:val="000000"/>
        </w:rPr>
        <w:t xml:space="preserve"> ∴∠BCD=140°</w:t>
      </w:r>
      <w:r>
        <w:rPr>
          <w:color w:val="000000"/>
        </w:rPr>
        <w:t>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【分析】根据弧所对的圆周角即可得到答案。</w:t>
      </w:r>
    </w:p>
    <w:p w:rsidR="00D63E58"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 90°</w:t>
      </w:r>
      <w:r>
        <w:br/>
      </w:r>
    </w:p>
    <w:p w:rsidR="00D63E58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弧长及其计算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【解答】解：根据弧长公式可知</w:t>
      </w:r>
      <w:r>
        <w:br/>
      </w:r>
      <w:r>
        <w:rPr>
          <w:color w:val="000000"/>
        </w:rPr>
        <w:t xml:space="preserve"> 3π=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nπ</m:t>
            </m:r>
            <m:r>
              <w:rPr>
                <w:rFonts w:ascii="Cambria Math" w:hint="eastAsia"/>
                <w:lang w:eastAsia="zh-CN"/>
              </w:rPr>
              <m:t>×</m:t>
            </m:r>
            <m:r>
              <w:rPr>
                <w:rFonts w:ascii="Cambria Math" w:hint="eastAsia"/>
                <w:lang w:eastAsia="zh-CN"/>
              </w:rPr>
              <m:t>6</m:t>
            </m:r>
          </m:num>
          <m:den>
            <m:r>
              <w:rPr>
                <w:rFonts w:ascii="Cambria Math" w:hint="eastAsia"/>
                <w:lang w:eastAsia="zh-CN"/>
              </w:rPr>
              <m:t>180</m:t>
            </m:r>
          </m:den>
        </m:f>
      </m:oMath>
      <w:r>
        <w:br/>
      </w:r>
      <w:r>
        <w:rPr>
          <w:color w:val="000000"/>
        </w:rPr>
        <w:t xml:space="preserve"> ∴n=90°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【分析】根据弧长公式，将半径代入式子中，即可得到答案。</w:t>
      </w:r>
    </w:p>
    <w:p w:rsidR="00D63E58">
      <w:r>
        <w:t>三、解答题：本大题共</w:t>
      </w:r>
      <w:r>
        <w:t>6</w:t>
      </w:r>
      <w:r>
        <w:t>个小题，满分</w:t>
      </w:r>
      <w:r>
        <w:t>74</w:t>
      </w:r>
      <w:r>
        <w:t>分．</w:t>
      </w:r>
      <w:r>
        <w:t xml:space="preserve">  </w:t>
      </w:r>
    </w:p>
    <w:p w:rsidR="00D63E58"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解：将</w:t>
      </w:r>
      <w:r>
        <w:rPr>
          <w:color w:val="000000"/>
        </w:rPr>
        <w:t>x=-1</w:t>
      </w:r>
      <w:r>
        <w:rPr>
          <w:color w:val="000000"/>
        </w:rPr>
        <w:t>代入一元二次方程可得，（</w:t>
      </w:r>
      <w:r>
        <w:rPr>
          <w:color w:val="000000"/>
        </w:rPr>
        <w:t>m-1</w:t>
      </w:r>
      <w:r>
        <w:rPr>
          <w:color w:val="000000"/>
        </w:rPr>
        <w:t>）</w:t>
      </w:r>
      <w:r>
        <w:rPr>
          <w:color w:val="000000"/>
        </w:rPr>
        <w:t>+1-2=0</w:t>
      </w:r>
      <w:r>
        <w:br/>
      </w:r>
      <w:r>
        <w:rPr>
          <w:color w:val="000000"/>
        </w:rPr>
        <w:t>∴m=2</w:t>
      </w:r>
      <w:r>
        <w:br/>
      </w:r>
      <w:r>
        <w:rPr>
          <w:color w:val="000000"/>
        </w:rPr>
        <w:t>∴</w:t>
      </w:r>
      <w:r>
        <w:rPr>
          <w:color w:val="000000"/>
        </w:rPr>
        <w:t>一元二次方程为</w:t>
      </w:r>
      <w:r>
        <w:rPr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>-x-2=0</w:t>
      </w:r>
      <w:r>
        <w:br/>
      </w:r>
      <w:r>
        <w:rPr>
          <w:color w:val="000000"/>
        </w:rPr>
        <w:t>∴</w:t>
      </w:r>
      <w:r>
        <w:rPr>
          <w:color w:val="000000"/>
        </w:rPr>
        <w:t>（</w:t>
      </w:r>
      <w:r>
        <w:rPr>
          <w:color w:val="000000"/>
        </w:rPr>
        <w:t>x-2</w:t>
      </w:r>
      <w:r>
        <w:rPr>
          <w:color w:val="000000"/>
        </w:rPr>
        <w:t>）（</w:t>
      </w:r>
      <w:r>
        <w:rPr>
          <w:color w:val="000000"/>
        </w:rPr>
        <w:t>x+1</w:t>
      </w:r>
      <w:r>
        <w:rPr>
          <w:color w:val="000000"/>
        </w:rPr>
        <w:t>）</w:t>
      </w:r>
      <w:r>
        <w:rPr>
          <w:color w:val="000000"/>
        </w:rPr>
        <w:t>=0</w:t>
      </w:r>
      <w:r>
        <w:br/>
      </w:r>
      <w:r>
        <w:rPr>
          <w:color w:val="000000"/>
        </w:rPr>
        <w:t>x=2</w:t>
      </w:r>
      <w:r>
        <w:rPr>
          <w:color w:val="000000"/>
        </w:rPr>
        <w:t>，</w:t>
      </w:r>
      <w:r>
        <w:rPr>
          <w:color w:val="000000"/>
        </w:rPr>
        <w:t>x=-1</w:t>
      </w:r>
      <w:r>
        <w:br/>
      </w:r>
    </w:p>
    <w:p w:rsidR="00D63E58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一元二次方程的根，一元二次方程根的判别式及应用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【分析】将</w:t>
      </w:r>
      <w:r>
        <w:rPr>
          <w:color w:val="000000"/>
        </w:rPr>
        <w:t>x=-1</w:t>
      </w:r>
      <w:r>
        <w:rPr>
          <w:color w:val="000000"/>
        </w:rPr>
        <w:t>代入方程中，即可得到</w:t>
      </w:r>
      <w:r>
        <w:rPr>
          <w:color w:val="000000"/>
        </w:rPr>
        <w:t>m</w:t>
      </w:r>
      <w:r>
        <w:rPr>
          <w:color w:val="000000"/>
        </w:rPr>
        <w:t>的值，即可得到一元二次方程的根。</w:t>
      </w:r>
    </w:p>
    <w:p w:rsidR="00D63E58"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）设一次函数解析式为</w:t>
      </w:r>
      <w:r>
        <w:rPr>
          <w:color w:val="000000"/>
        </w:rPr>
        <w:t>y=kx+b</w:t>
      </w:r>
      <w:r>
        <w:br/>
      </w:r>
      <w:r>
        <w:rPr>
          <w:color w:val="000000"/>
        </w:rPr>
        <w:t>将（</w:t>
      </w:r>
      <w:r>
        <w:rPr>
          <w:color w:val="000000"/>
        </w:rPr>
        <w:t>90</w:t>
      </w:r>
      <w:r>
        <w:rPr>
          <w:color w:val="000000"/>
        </w:rPr>
        <w:t>，</w:t>
      </w:r>
      <w:r>
        <w:rPr>
          <w:color w:val="000000"/>
        </w:rPr>
        <w:t>100</w:t>
      </w:r>
      <w:r>
        <w:rPr>
          <w:color w:val="000000"/>
        </w:rPr>
        <w:t>）和（</w:t>
      </w:r>
      <w:r>
        <w:rPr>
          <w:color w:val="000000"/>
        </w:rPr>
        <w:t>100</w:t>
      </w:r>
      <w:r>
        <w:rPr>
          <w:color w:val="000000"/>
        </w:rPr>
        <w:t>，</w:t>
      </w:r>
      <w:r>
        <w:rPr>
          <w:color w:val="000000"/>
        </w:rPr>
        <w:t>,80</w:t>
      </w:r>
      <w:r>
        <w:rPr>
          <w:color w:val="000000"/>
        </w:rPr>
        <w:t>）代入</w:t>
      </w:r>
      <w:r>
        <w:rPr>
          <w:color w:val="000000"/>
        </w:rPr>
        <w:t>y=kx+b</w:t>
      </w:r>
      <w:r>
        <w:rPr>
          <w:color w:val="000000"/>
        </w:rPr>
        <w:t>得</w:t>
      </w:r>
      <w:r>
        <w:br/>
      </w:r>
      <m:oMathPara>
        <m:oMath>
          <m:d>
            <m:dPr>
              <m:begChr m:val="{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r>
                    <w:rPr>
                      <w:rFonts w:ascii="Cambria Math" w:hint="eastAsia"/>
                      <w:lang w:eastAsia="zh-CN"/>
                    </w:rPr>
                    <m:t>90k+b=100</m:t>
                  </m:r>
                </m:e>
                <m:e>
                  <m:r>
                    <w:rPr>
                      <w:rFonts w:ascii="Cambria Math" w:hint="eastAsia"/>
                      <w:lang w:eastAsia="zh-CN"/>
                    </w:rPr>
                    <m:t>100k+b=80</m:t>
                  </m:r>
                </m:e>
              </m:eqArr>
            </m:e>
          </m:d>
        </m:oMath>
      </m:oMathPara>
      <w:r>
        <w:br/>
      </w:r>
      <w:r>
        <w:rPr>
          <w:color w:val="000000"/>
        </w:rPr>
        <w:t>解得，</w:t>
      </w:r>
      <m:oMath>
        <m:d>
          <m:dPr>
            <m:begChr m:val="{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w:rPr>
                    <w:rFonts w:ascii="Cambria Math" w:hint="eastAsia"/>
                    <w:lang w:eastAsia="zh-CN"/>
                  </w:rPr>
                  <m:t>k=</m:t>
                </m:r>
                <m:r>
                  <w:rPr>
                    <w:rFonts w:ascii="Cambria Math" w:hint="eastAsia"/>
                    <w:lang w:eastAsia="zh-CN"/>
                  </w:rPr>
                  <m:t>-</m:t>
                </m:r>
                <m:r>
                  <w:rPr>
                    <w:rFonts w:ascii="Cambria Math" w:hint="eastAsia"/>
                    <w:lang w:eastAsia="zh-CN"/>
                  </w:rPr>
                  <m:t>2</m:t>
                </m:r>
              </m:e>
              <m:e>
                <m:r>
                  <w:rPr>
                    <w:rFonts w:ascii="Cambria Math" w:hint="eastAsia"/>
                    <w:lang w:eastAsia="zh-CN"/>
                  </w:rPr>
                  <m:t>b=280</m:t>
                </m:r>
              </m:e>
            </m:eqArr>
          </m:e>
        </m:d>
      </m:oMath>
      <w:r>
        <w:br/>
      </w:r>
      <w:r>
        <w:rPr>
          <w:color w:val="000000"/>
        </w:rPr>
        <w:t>∴</w:t>
      </w:r>
      <w:r>
        <w:rPr>
          <w:color w:val="000000"/>
        </w:rPr>
        <w:t>函数关系式为</w:t>
      </w:r>
      <w:r>
        <w:rPr>
          <w:color w:val="000000"/>
        </w:rPr>
        <w:t>y=-2x+280</w:t>
      </w:r>
      <w:r>
        <w:br/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）根据题意可得，</w:t>
      </w:r>
      <w:r>
        <w:rPr>
          <w:color w:val="000000"/>
        </w:rPr>
        <w:t>w=</w:t>
      </w:r>
      <w:r>
        <w:rPr>
          <w:color w:val="000000"/>
        </w:rPr>
        <w:t>（</w:t>
      </w:r>
      <w:r>
        <w:rPr>
          <w:color w:val="000000"/>
        </w:rPr>
        <w:t>x-80</w:t>
      </w:r>
      <w:r>
        <w:rPr>
          <w:color w:val="000000"/>
        </w:rPr>
        <w:t>）（</w:t>
      </w:r>
      <w:r>
        <w:rPr>
          <w:color w:val="000000"/>
        </w:rPr>
        <w:t>-2x+28</w:t>
      </w:r>
      <w:r>
        <w:rPr>
          <w:color w:val="000000"/>
        </w:rPr>
        <w:t>0</w:t>
      </w:r>
      <w:r>
        <w:rPr>
          <w:color w:val="000000"/>
        </w:rPr>
        <w:t>）</w:t>
      </w:r>
      <w:r>
        <w:br/>
      </w:r>
      <w:r>
        <w:rPr>
          <w:color w:val="000000"/>
        </w:rPr>
        <w:t>=-2x</w:t>
      </w:r>
      <w:r>
        <w:rPr>
          <w:color w:val="000000"/>
          <w:vertAlign w:val="superscript"/>
        </w:rPr>
        <w:t>2</w:t>
      </w:r>
      <w:r>
        <w:rPr>
          <w:color w:val="000000"/>
        </w:rPr>
        <w:t>+440x-22400</w:t>
      </w:r>
      <w:r>
        <w:br/>
      </w:r>
      <w:r>
        <w:rPr>
          <w:color w:val="000000"/>
        </w:rPr>
        <w:t>（</w:t>
      </w:r>
      <w:r>
        <w:rPr>
          <w:color w:val="000000"/>
        </w:rPr>
        <w:t>x-110</w:t>
      </w:r>
      <w:r>
        <w:rPr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=225</w:t>
      </w:r>
      <w:r>
        <w:br/>
      </w:r>
      <w:r>
        <w:rPr>
          <w:color w:val="000000"/>
        </w:rPr>
        <w:t>∴x</w:t>
      </w:r>
      <w:r>
        <w:rPr>
          <w:color w:val="000000"/>
          <w:vertAlign w:val="subscript"/>
        </w:rPr>
        <w:t>1</w:t>
      </w:r>
      <w:r>
        <w:rPr>
          <w:color w:val="000000"/>
        </w:rPr>
        <w:t>=95</w:t>
      </w:r>
      <w:r>
        <w:rPr>
          <w:color w:val="000000"/>
        </w:rPr>
        <w:t>，</w:t>
      </w:r>
      <w:r>
        <w:rPr>
          <w:color w:val="000000"/>
        </w:rPr>
        <w:t>x</w:t>
      </w:r>
      <w:r>
        <w:rPr>
          <w:color w:val="000000"/>
          <w:vertAlign w:val="subscript"/>
        </w:rPr>
        <w:t>2</w:t>
      </w:r>
      <w:r>
        <w:rPr>
          <w:color w:val="000000"/>
        </w:rPr>
        <w:t>=125</w:t>
      </w:r>
      <w:r>
        <w:br/>
      </w:r>
      <w:r>
        <w:rPr>
          <w:color w:val="000000"/>
        </w:rPr>
        <w:t>答：销售的单价为</w:t>
      </w:r>
      <w:r>
        <w:rPr>
          <w:color w:val="000000"/>
        </w:rPr>
        <w:t>95</w:t>
      </w:r>
      <w:r>
        <w:rPr>
          <w:color w:val="000000"/>
        </w:rPr>
        <w:t>或</w:t>
      </w:r>
      <w:r>
        <w:rPr>
          <w:color w:val="000000"/>
        </w:rPr>
        <w:t>125</w:t>
      </w:r>
      <w:r>
        <w:rPr>
          <w:color w:val="000000"/>
        </w:rPr>
        <w:t>元。</w:t>
      </w:r>
      <w:r>
        <w:br/>
      </w:r>
    </w:p>
    <w:p w:rsidR="00D63E58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一次函数的图象，根据实际问题列一次函数表达式，一次函数的性质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【分析】（</w:t>
      </w:r>
      <w:r>
        <w:rPr>
          <w:color w:val="000000"/>
        </w:rPr>
        <w:t>1</w:t>
      </w:r>
      <w:r>
        <w:rPr>
          <w:color w:val="000000"/>
        </w:rPr>
        <w:t>）可以设函数的解析式，根据图象将两个点的坐标代入，即可得到答案。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）根据题意可知，总利润为每千克的利润</w:t>
      </w:r>
      <w:r>
        <w:rPr>
          <w:color w:val="000000"/>
        </w:rPr>
        <w:t>×</w:t>
      </w:r>
      <w:r>
        <w:rPr>
          <w:color w:val="000000"/>
        </w:rPr>
        <w:t>销售量，求出</w:t>
      </w:r>
      <w:r>
        <w:rPr>
          <w:color w:val="000000"/>
        </w:rPr>
        <w:t>x</w:t>
      </w:r>
      <w:r>
        <w:rPr>
          <w:color w:val="000000"/>
        </w:rPr>
        <w:t>的值即可。</w:t>
      </w:r>
    </w:p>
    <w:p w:rsidR="00D63E58"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y=</w:t>
      </w:r>
      <w:r>
        <w:rPr>
          <w:color w:val="000000"/>
        </w:rPr>
        <w:t>（</w:t>
      </w:r>
      <w:r>
        <w:rPr>
          <w:color w:val="000000"/>
        </w:rPr>
        <w:t>40-30+x</w:t>
      </w:r>
      <w:r>
        <w:rPr>
          <w:color w:val="000000"/>
        </w:rPr>
        <w:t>）（</w:t>
      </w:r>
      <w:r>
        <w:rPr>
          <w:color w:val="000000"/>
        </w:rPr>
        <w:t>600-10x</w:t>
      </w:r>
      <w:r>
        <w:rPr>
          <w:color w:val="000000"/>
        </w:rPr>
        <w:t>）</w:t>
      </w:r>
      <w:r>
        <w:rPr>
          <w:color w:val="000000"/>
        </w:rPr>
        <w:t>=-10x</w:t>
      </w:r>
      <w:r>
        <w:rPr>
          <w:color w:val="000000"/>
          <w:vertAlign w:val="superscript"/>
        </w:rPr>
        <w:t>2</w:t>
      </w:r>
      <w:r>
        <w:rPr>
          <w:color w:val="000000"/>
        </w:rPr>
        <w:t>+500x+6000</w:t>
      </w:r>
      <w:r>
        <w:br/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y=-10x</w:t>
      </w:r>
      <w:r>
        <w:rPr>
          <w:color w:val="000000"/>
          <w:vertAlign w:val="superscript"/>
        </w:rPr>
        <w:t>2</w:t>
      </w:r>
      <w:r>
        <w:rPr>
          <w:color w:val="000000"/>
        </w:rPr>
        <w:t>+500x+6000=-10</w:t>
      </w:r>
      <w:r>
        <w:rPr>
          <w:color w:val="000000"/>
        </w:rPr>
        <w:t>（</w:t>
      </w:r>
      <w:r>
        <w:rPr>
          <w:color w:val="000000"/>
        </w:rPr>
        <w:t>x</w:t>
      </w:r>
      <w:r>
        <w:rPr>
          <w:color w:val="000000"/>
        </w:rPr>
        <w:t>-25</w:t>
      </w:r>
      <w:r>
        <w:rPr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+122250.</w:t>
      </w:r>
      <w:r>
        <w:br/>
      </w:r>
      <w:r>
        <w:rPr>
          <w:color w:val="000000"/>
        </w:rPr>
        <w:t>当</w:t>
      </w:r>
      <w:r>
        <w:rPr>
          <w:color w:val="000000"/>
        </w:rPr>
        <w:t>x=25</w:t>
      </w:r>
      <w:r>
        <w:rPr>
          <w:color w:val="000000"/>
        </w:rPr>
        <w:t>时，</w:t>
      </w:r>
      <w:r>
        <w:rPr>
          <w:color w:val="000000"/>
        </w:rPr>
        <w:t>y</w:t>
      </w:r>
      <w:r>
        <w:rPr>
          <w:color w:val="000000"/>
        </w:rPr>
        <w:t>的最大利润为</w:t>
      </w:r>
      <w:r>
        <w:rPr>
          <w:color w:val="000000"/>
        </w:rPr>
        <w:t>12250</w:t>
      </w:r>
      <w:r>
        <w:rPr>
          <w:color w:val="000000"/>
        </w:rPr>
        <w:t>，此时书包的售价为</w:t>
      </w:r>
      <w:r>
        <w:rPr>
          <w:color w:val="000000"/>
        </w:rPr>
        <w:t>65</w:t>
      </w:r>
      <w:r>
        <w:rPr>
          <w:color w:val="000000"/>
        </w:rPr>
        <w:t>元。</w:t>
      </w:r>
      <w:r>
        <w:br/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）令</w:t>
      </w:r>
      <w:r>
        <w:rPr>
          <w:color w:val="000000"/>
        </w:rPr>
        <w:t>-10x</w:t>
      </w:r>
      <w:r>
        <w:rPr>
          <w:color w:val="000000"/>
          <w:vertAlign w:val="superscript"/>
        </w:rPr>
        <w:t>2</w:t>
      </w:r>
      <w:r>
        <w:rPr>
          <w:color w:val="000000"/>
        </w:rPr>
        <w:t>+500x+6000=0</w:t>
      </w:r>
      <w:r>
        <w:br/>
      </w:r>
      <w:r>
        <w:rPr>
          <w:color w:val="000000"/>
        </w:rPr>
        <w:t>解得</w:t>
      </w:r>
      <w:r>
        <w:rPr>
          <w:color w:val="000000"/>
        </w:rPr>
        <w:t>x</w:t>
      </w:r>
      <w:r>
        <w:rPr>
          <w:color w:val="000000"/>
          <w:vertAlign w:val="subscript"/>
        </w:rPr>
        <w:t>1</w:t>
      </w:r>
      <w:r>
        <w:rPr>
          <w:color w:val="000000"/>
        </w:rPr>
        <w:t>=-10</w:t>
      </w:r>
      <w:r>
        <w:rPr>
          <w:color w:val="000000"/>
        </w:rPr>
        <w:t>，</w:t>
      </w:r>
      <w:r>
        <w:rPr>
          <w:color w:val="000000"/>
        </w:rPr>
        <w:t>x</w:t>
      </w:r>
      <w:r>
        <w:rPr>
          <w:color w:val="000000"/>
          <w:vertAlign w:val="subscript"/>
        </w:rPr>
        <w:t>2</w:t>
      </w:r>
      <w:r>
        <w:rPr>
          <w:color w:val="000000"/>
        </w:rPr>
        <w:t>=60</w:t>
      </w:r>
      <w:r>
        <w:br/>
      </w:r>
      <w:r>
        <w:rPr>
          <w:color w:val="000000"/>
        </w:rPr>
        <w:t>∴30</w:t>
      </w:r>
      <w:r>
        <w:rPr>
          <w:color w:val="000000"/>
        </w:rPr>
        <w:t>＜</w:t>
      </w:r>
      <w:r>
        <w:rPr>
          <w:color w:val="000000"/>
        </w:rPr>
        <w:t>x</w:t>
      </w:r>
      <w:r>
        <w:rPr>
          <w:color w:val="000000"/>
        </w:rPr>
        <w:t>＜</w:t>
      </w:r>
      <w:r>
        <w:rPr>
          <w:color w:val="000000"/>
        </w:rPr>
        <w:t>60</w:t>
      </w:r>
      <w:r>
        <w:rPr>
          <w:color w:val="000000"/>
        </w:rPr>
        <w:t>时，商家可以获得利润。</w:t>
      </w:r>
      <w:r>
        <w:br/>
      </w:r>
    </w:p>
    <w:p w:rsidR="00D63E58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函数解析式，二次函数的实际应用</w:t>
      </w:r>
      <w:r>
        <w:rPr>
          <w:color w:val="000000"/>
        </w:rPr>
        <w:t>-</w:t>
      </w:r>
      <w:r>
        <w:rPr>
          <w:color w:val="000000"/>
        </w:rPr>
        <w:t>销售问题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【分析】（</w:t>
      </w:r>
      <w:r>
        <w:rPr>
          <w:color w:val="000000"/>
        </w:rPr>
        <w:t>1</w:t>
      </w:r>
      <w:r>
        <w:rPr>
          <w:color w:val="000000"/>
        </w:rPr>
        <w:t>）可以设书包的价格为</w:t>
      </w:r>
      <w:r>
        <w:rPr>
          <w:color w:val="000000"/>
        </w:rPr>
        <w:t>x</w:t>
      </w:r>
      <w:r>
        <w:rPr>
          <w:color w:val="000000"/>
        </w:rPr>
        <w:t>，根据其售价每上升</w:t>
      </w:r>
      <w:r>
        <w:rPr>
          <w:color w:val="000000"/>
        </w:rPr>
        <w:t>1</w:t>
      </w:r>
      <w:r>
        <w:rPr>
          <w:color w:val="000000"/>
        </w:rPr>
        <w:t>元，销售量减少</w:t>
      </w:r>
      <w:r>
        <w:rPr>
          <w:color w:val="000000"/>
        </w:rPr>
        <w:t>10</w:t>
      </w:r>
      <w:r>
        <w:rPr>
          <w:color w:val="000000"/>
        </w:rPr>
        <w:t>个即可得到函数关系是。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）将函数解析式变为顶点式，即可得到最大值。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）根据题意，令二次函数为</w:t>
      </w:r>
      <w:r>
        <w:rPr>
          <w:color w:val="000000"/>
        </w:rPr>
        <w:t>0</w:t>
      </w:r>
      <w:r>
        <w:rPr>
          <w:color w:val="000000"/>
        </w:rPr>
        <w:t>，即可得到</w:t>
      </w:r>
      <w:r>
        <w:rPr>
          <w:color w:val="000000"/>
        </w:rPr>
        <w:t>x</w:t>
      </w:r>
      <w:r>
        <w:rPr>
          <w:color w:val="000000"/>
        </w:rPr>
        <w:t>的值，解出</w:t>
      </w:r>
      <w:r>
        <w:rPr>
          <w:color w:val="000000"/>
        </w:rPr>
        <w:t>x</w:t>
      </w:r>
      <w:r>
        <w:rPr>
          <w:color w:val="000000"/>
        </w:rPr>
        <w:t>的取值范围即可。</w:t>
      </w:r>
      <w:r>
        <w:rPr>
          <w:color w:val="000000"/>
        </w:rPr>
        <w:t xml:space="preserve">          </w:t>
      </w:r>
      <w:r>
        <w:rPr>
          <w:color w:val="000000"/>
        </w:rPr>
        <w:t xml:space="preserve">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</w:t>
      </w:r>
      <w:r>
        <w:rPr>
          <w:color w:val="000000"/>
        </w:rPr>
        <w:t xml:space="preserve">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</w:t>
      </w:r>
      <w:r>
        <w:rPr>
          <w:color w:val="000000"/>
        </w:rPr>
        <w:t xml:space="preserve">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</w:t>
      </w:r>
      <w:r>
        <w:rPr>
          <w:color w:val="000000"/>
        </w:rPr>
        <w:t xml:space="preserve">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</w:t>
      </w:r>
      <w:r>
        <w:rPr>
          <w:color w:val="000000"/>
        </w:rPr>
        <w:t>                                                                                                                                              </w:t>
      </w:r>
    </w:p>
    <w:p w:rsidR="00D63E58"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>证明：</w:t>
      </w:r>
      <w:r>
        <w:rPr>
          <w:color w:val="000000"/>
        </w:rPr>
        <w:t>∵OD⊥AB</w:t>
      </w:r>
      <w:r>
        <w:rPr>
          <w:color w:val="000000"/>
        </w:rPr>
        <w:t>于</w:t>
      </w:r>
      <w:r>
        <w:rPr>
          <w:color w:val="000000"/>
        </w:rPr>
        <w:t>D</w:t>
      </w:r>
      <w:r>
        <w:rPr>
          <w:color w:val="000000"/>
        </w:rPr>
        <w:t>，</w:t>
      </w:r>
      <w:r>
        <w:rPr>
          <w:color w:val="000000"/>
        </w:rPr>
        <w:t>OE⊥AC</w:t>
      </w:r>
      <w:r>
        <w:rPr>
          <w:color w:val="000000"/>
        </w:rPr>
        <w:t>于</w:t>
      </w:r>
      <w:r>
        <w:rPr>
          <w:color w:val="000000"/>
        </w:rPr>
        <w:t>E</w:t>
      </w:r>
      <w:r>
        <w:rPr>
          <w:color w:val="000000"/>
        </w:rPr>
        <w:t>，</w:t>
      </w:r>
      <w:r>
        <w:br/>
      </w:r>
      <w:r>
        <w:rPr>
          <w:color w:val="000000"/>
        </w:rPr>
        <w:t>∵AD=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AB</w:t>
      </w:r>
      <w:r>
        <w:rPr>
          <w:color w:val="000000"/>
        </w:rPr>
        <w:t>，</w:t>
      </w:r>
      <w:r>
        <w:rPr>
          <w:color w:val="000000"/>
        </w:rPr>
        <w:t>AE=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AC</w:t>
      </w:r>
      <w:r>
        <w:rPr>
          <w:color w:val="000000"/>
        </w:rPr>
        <w:t>，</w:t>
      </w:r>
      <w:r>
        <w:rPr>
          <w:color w:val="000000"/>
        </w:rPr>
        <w:t>∠ADO=∠AEO=90°</w:t>
      </w:r>
      <w:r>
        <w:rPr>
          <w:color w:val="000000"/>
        </w:rPr>
        <w:t>，</w:t>
      </w:r>
      <w:r>
        <w:br/>
      </w:r>
      <w:r>
        <w:rPr>
          <w:color w:val="000000"/>
        </w:rPr>
        <w:t>∵AB⊥AC</w:t>
      </w:r>
      <w:r>
        <w:rPr>
          <w:color w:val="000000"/>
        </w:rPr>
        <w:t>，</w:t>
      </w:r>
      <w:r>
        <w:br/>
      </w:r>
      <w:r>
        <w:rPr>
          <w:color w:val="000000"/>
        </w:rPr>
        <w:t>∴∠DAE=90°</w:t>
      </w:r>
      <w:r>
        <w:rPr>
          <w:color w:val="000000"/>
        </w:rPr>
        <w:t>，</w:t>
      </w:r>
      <w:r>
        <w:br/>
      </w:r>
      <w:r>
        <w:rPr>
          <w:color w:val="000000"/>
        </w:rPr>
        <w:t>∴</w:t>
      </w:r>
      <w:r>
        <w:rPr>
          <w:color w:val="000000"/>
        </w:rPr>
        <w:t>四边形</w:t>
      </w:r>
      <w:r>
        <w:rPr>
          <w:color w:val="000000"/>
        </w:rPr>
        <w:t>ADOE</w:t>
      </w:r>
      <w:r>
        <w:rPr>
          <w:color w:val="000000"/>
        </w:rPr>
        <w:t>是矩形，</w:t>
      </w:r>
      <w:r>
        <w:br/>
      </w:r>
      <w:r>
        <w:rPr>
          <w:color w:val="000000"/>
        </w:rPr>
        <w:t>∵AB=AC</w:t>
      </w:r>
      <w:r>
        <w:rPr>
          <w:color w:val="000000"/>
        </w:rPr>
        <w:t>，</w:t>
      </w:r>
      <w:r>
        <w:br/>
      </w:r>
      <w:r>
        <w:rPr>
          <w:color w:val="000000"/>
        </w:rPr>
        <w:t>∴AD=AE</w:t>
      </w:r>
      <w:r>
        <w:rPr>
          <w:color w:val="000000"/>
        </w:rPr>
        <w:t>，</w:t>
      </w:r>
      <w:r>
        <w:br/>
      </w:r>
      <w:r>
        <w:rPr>
          <w:color w:val="000000"/>
        </w:rPr>
        <w:t>∴</w:t>
      </w:r>
      <w:r>
        <w:rPr>
          <w:color w:val="000000"/>
        </w:rPr>
        <w:t>四边形</w:t>
      </w:r>
      <w:r>
        <w:rPr>
          <w:color w:val="000000"/>
        </w:rPr>
        <w:t>A</w:t>
      </w:r>
      <w:r>
        <w:rPr>
          <w:color w:val="000000"/>
        </w:rPr>
        <w:t>DOE</w:t>
      </w:r>
      <w:r>
        <w:rPr>
          <w:color w:val="000000"/>
        </w:rPr>
        <w:t>是正方形．</w:t>
      </w:r>
      <w:r>
        <w:rPr>
          <w:color w:val="000000"/>
        </w:rPr>
        <w:t xml:space="preserve">  </w:t>
      </w:r>
    </w:p>
    <w:p w:rsidR="00D63E58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正方形的判定，垂径定理</w:t>
      </w:r>
      <w:r>
        <w:rPr>
          <w:color w:val="000000"/>
        </w:rPr>
        <w:t xml:space="preserve">   </w:t>
      </w:r>
    </w:p>
    <w:p w:rsidR="00D63E58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【分析】先根据垂径定理，由</w:t>
      </w:r>
      <w:r>
        <w:rPr>
          <w:color w:val="000000"/>
        </w:rPr>
        <w:t>OD⊥AB</w:t>
      </w:r>
      <w:r>
        <w:rPr>
          <w:color w:val="000000"/>
        </w:rPr>
        <w:t>，</w:t>
      </w:r>
      <w:r>
        <w:rPr>
          <w:color w:val="000000"/>
        </w:rPr>
        <w:t>OE⊥AC</w:t>
      </w:r>
      <w:r>
        <w:rPr>
          <w:color w:val="000000"/>
        </w:rPr>
        <w:t>得到</w:t>
      </w:r>
      <w:r>
        <w:rPr>
          <w:color w:val="000000"/>
        </w:rPr>
        <w:t>AD=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AB</w:t>
      </w:r>
      <w:r>
        <w:rPr>
          <w:color w:val="000000"/>
        </w:rPr>
        <w:t>，</w:t>
      </w:r>
      <w:r>
        <w:rPr>
          <w:color w:val="000000"/>
        </w:rPr>
        <w:t>AE=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AC</w:t>
      </w:r>
      <w:r>
        <w:rPr>
          <w:color w:val="000000"/>
        </w:rPr>
        <w:t>，且</w:t>
      </w:r>
      <w:r>
        <w:rPr>
          <w:color w:val="000000"/>
        </w:rPr>
        <w:t>∠ADO=∠AEO=90°</w:t>
      </w:r>
      <w:r>
        <w:rPr>
          <w:color w:val="000000"/>
        </w:rPr>
        <w:t>，加上</w:t>
      </w:r>
      <w:r>
        <w:rPr>
          <w:color w:val="000000"/>
        </w:rPr>
        <w:t>∠DAE=90°</w:t>
      </w:r>
      <w:r>
        <w:rPr>
          <w:color w:val="000000"/>
        </w:rPr>
        <w:t>，则可判断四边形</w:t>
      </w:r>
      <w:r>
        <w:rPr>
          <w:color w:val="000000"/>
        </w:rPr>
        <w:t>ADOE</w:t>
      </w:r>
      <w:r>
        <w:rPr>
          <w:color w:val="000000"/>
        </w:rPr>
        <w:t>是矩形，由于</w:t>
      </w:r>
      <w:r>
        <w:rPr>
          <w:color w:val="000000"/>
        </w:rPr>
        <w:t>AB=AC</w:t>
      </w:r>
      <w:r>
        <w:rPr>
          <w:color w:val="000000"/>
        </w:rPr>
        <w:t>，所以</w:t>
      </w:r>
      <w:r>
        <w:rPr>
          <w:color w:val="000000"/>
        </w:rPr>
        <w:t>AD=AE</w:t>
      </w:r>
      <w:r>
        <w:rPr>
          <w:color w:val="000000"/>
        </w:rPr>
        <w:t>，于是可判断四边形</w:t>
      </w:r>
      <w:r>
        <w:rPr>
          <w:color w:val="000000"/>
        </w:rPr>
        <w:t>ADOE</w:t>
      </w:r>
      <w:r>
        <w:rPr>
          <w:color w:val="000000"/>
        </w:rPr>
        <w:t>是正方形．</w:t>
      </w:r>
    </w:p>
    <w:p w:rsidR="00D63E58">
      <w:pPr>
        <w:spacing w:after="0"/>
      </w:pPr>
      <w:r>
        <w:rPr>
          <w:color w:val="000000"/>
        </w:rPr>
        <w:t>25.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解：连接</w:t>
      </w:r>
      <w:r>
        <w:rPr>
          <w:color w:val="000000"/>
        </w:rPr>
        <w:t>OD</w:t>
      </w:r>
      <w:r>
        <w:rPr>
          <w:color w:val="000000"/>
        </w:rPr>
        <w:t>和</w:t>
      </w:r>
      <w:r>
        <w:rPr>
          <w:color w:val="000000"/>
        </w:rPr>
        <w:t>BD</w:t>
      </w:r>
      <w:r>
        <w:br/>
      </w:r>
      <w:r>
        <w:rPr>
          <w:color w:val="000000"/>
        </w:rPr>
        <w:t>∵AD</w:t>
      </w:r>
      <w:r>
        <w:rPr>
          <w:color w:val="000000"/>
        </w:rPr>
        <w:t>为</w:t>
      </w:r>
      <w:r>
        <w:rPr>
          <w:color w:val="000000"/>
        </w:rPr>
        <w:t>∠BAE</w:t>
      </w:r>
      <w:r>
        <w:rPr>
          <w:color w:val="000000"/>
        </w:rPr>
        <w:t>的平分线</w:t>
      </w:r>
      <w:r>
        <w:br/>
      </w:r>
      <w:r>
        <w:rPr>
          <w:color w:val="000000"/>
        </w:rPr>
        <w:t>∴∠EAD=∠DAB</w:t>
      </w:r>
      <w:r>
        <w:br/>
      </w:r>
      <w:r>
        <w:rPr>
          <w:color w:val="000000"/>
        </w:rPr>
        <w:t>∵OA=OD</w:t>
      </w:r>
      <w:r>
        <w:br/>
      </w:r>
      <w:r>
        <w:rPr>
          <w:color w:val="000000"/>
        </w:rPr>
        <w:t>∴∠OAD=∠ODA</w:t>
      </w:r>
      <w:r>
        <w:br/>
      </w:r>
      <w:r>
        <w:rPr>
          <w:color w:val="000000"/>
        </w:rPr>
        <w:t>∴∠ODA=∠EAD</w:t>
      </w:r>
      <w:r>
        <w:br/>
      </w:r>
      <w:r>
        <w:rPr>
          <w:color w:val="000000"/>
        </w:rPr>
        <w:t>∴AE∥OD</w:t>
      </w:r>
      <w:r>
        <w:br/>
      </w:r>
      <w:r>
        <w:rPr>
          <w:color w:val="000000"/>
        </w:rPr>
        <w:t>∵AE⊥DC</w:t>
      </w:r>
      <w:r>
        <w:br/>
      </w:r>
      <w:r>
        <w:rPr>
          <w:color w:val="000000"/>
        </w:rPr>
        <w:t>∴OD⊥CE</w:t>
      </w:r>
      <w:r>
        <w:br/>
      </w:r>
      <w:r>
        <w:rPr>
          <w:color w:val="000000"/>
        </w:rPr>
        <w:t>∴CE</w:t>
      </w:r>
      <w:r>
        <w:rPr>
          <w:color w:val="000000"/>
        </w:rPr>
        <w:t>为圆</w:t>
      </w:r>
      <w:r>
        <w:rPr>
          <w:color w:val="000000"/>
        </w:rPr>
        <w:t>O</w:t>
      </w:r>
      <w:r>
        <w:rPr>
          <w:color w:val="000000"/>
        </w:rPr>
        <w:t>的切线。</w:t>
      </w:r>
      <w:r>
        <w:br/>
      </w:r>
    </w:p>
    <w:p w:rsidR="00D63E58">
      <w:pPr>
        <w:spacing w:after="0"/>
      </w:pPr>
      <w:r>
        <w:rPr>
          <w:color w:val="0000FF"/>
        </w:rPr>
        <w:t>【</w:t>
      </w:r>
      <w:r>
        <w:rPr>
          <w:color w:val="0000FF"/>
        </w:rPr>
        <w:t>考点】</w:t>
      </w:r>
      <w:r>
        <w:rPr>
          <w:color w:val="000000"/>
        </w:rPr>
        <w:t>角平分线的性质，圆的认识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【分析】根据角平分线的性质以及圆的性质即可得到</w:t>
      </w:r>
      <w:r>
        <w:rPr>
          <w:color w:val="000000"/>
        </w:rPr>
        <w:t>AE∥OD</w:t>
      </w:r>
      <w:r>
        <w:rPr>
          <w:color w:val="000000"/>
        </w:rPr>
        <w:t>，根据两直线平行，同位角相等，即可得到答案。</w:t>
      </w:r>
    </w:p>
    <w:p w:rsidR="00D63E58">
      <w:pPr>
        <w:spacing w:after="0"/>
      </w:pPr>
      <w:r>
        <w:rPr>
          <w:color w:val="000000"/>
        </w:rPr>
        <w:t>26.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解：过点</w:t>
      </w:r>
      <w:r>
        <w:rPr>
          <w:color w:val="000000"/>
        </w:rPr>
        <w:t>O</w:t>
      </w:r>
      <w:r>
        <w:rPr>
          <w:color w:val="000000"/>
        </w:rPr>
        <w:t>作</w:t>
      </w:r>
      <w:r>
        <w:rPr>
          <w:color w:val="000000"/>
        </w:rPr>
        <w:t>OE⊥CD</w:t>
      </w:r>
      <w:r>
        <w:rPr>
          <w:color w:val="000000"/>
        </w:rPr>
        <w:t>于点</w:t>
      </w:r>
      <w:r>
        <w:rPr>
          <w:color w:val="000000"/>
        </w:rPr>
        <w:t>E</w:t>
      </w:r>
      <w:r>
        <w:br/>
      </w:r>
      <w:r>
        <w:rPr>
          <w:color w:val="000000"/>
        </w:rPr>
        <w:t>∵AB</w:t>
      </w:r>
      <w:r>
        <w:rPr>
          <w:color w:val="000000"/>
        </w:rPr>
        <w:t>为圆</w:t>
      </w:r>
      <w:r>
        <w:rPr>
          <w:color w:val="000000"/>
        </w:rPr>
        <w:t>O</w:t>
      </w:r>
      <w:r>
        <w:rPr>
          <w:color w:val="000000"/>
        </w:rPr>
        <w:t>的切线</w:t>
      </w:r>
      <w:r>
        <w:br/>
      </w:r>
      <w:r>
        <w:rPr>
          <w:color w:val="000000"/>
        </w:rPr>
        <w:t>∴∠ABO=90°</w:t>
      </w:r>
      <w:r>
        <w:br/>
      </w:r>
      <w:r>
        <w:rPr>
          <w:color w:val="000000"/>
        </w:rPr>
        <w:t>∵∠A=30°</w:t>
      </w:r>
      <w:r>
        <w:br/>
      </w:r>
      <w:r>
        <w:rPr>
          <w:color w:val="000000"/>
        </w:rPr>
        <w:t>∴∠AOB=60°</w:t>
      </w:r>
      <w:r>
        <w:br/>
      </w:r>
      <w:r>
        <w:rPr>
          <w:color w:val="000000"/>
        </w:rPr>
        <w:t>∴∠COD=120°</w:t>
      </w:r>
      <w:r>
        <w:rPr>
          <w:color w:val="000000"/>
        </w:rPr>
        <w:t>，</w:t>
      </w:r>
      <w:r>
        <w:rPr>
          <w:color w:val="000000"/>
        </w:rPr>
        <w:t>∠OCD=∠ODC=30°</w:t>
      </w:r>
      <w:r>
        <w:br/>
      </w:r>
      <w:r>
        <w:rPr>
          <w:color w:val="000000"/>
        </w:rPr>
        <w:t>∵</w:t>
      </w:r>
      <w:r>
        <w:rPr>
          <w:color w:val="000000"/>
        </w:rPr>
        <w:t>圆的半径为</w:t>
      </w:r>
      <w:r>
        <w:rPr>
          <w:color w:val="000000"/>
        </w:rPr>
        <w:t>2</w:t>
      </w:r>
      <w:r>
        <w:br/>
      </w:r>
      <w:r>
        <w:rPr>
          <w:color w:val="000000"/>
        </w:rPr>
        <w:t>∴OE=1</w:t>
      </w:r>
      <w:r>
        <w:rPr>
          <w:color w:val="000000"/>
        </w:rPr>
        <w:t>，</w:t>
      </w:r>
      <w:r>
        <w:rPr>
          <w:color w:val="000000"/>
        </w:rPr>
        <w:t>CE=DE=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br/>
      </w:r>
      <w:r>
        <w:rPr>
          <w:color w:val="000000"/>
        </w:rPr>
        <w:t>∴CD=2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br/>
      </w:r>
      <w:r>
        <w:rPr>
          <w:color w:val="000000"/>
        </w:rPr>
        <w:t>∴</w:t>
      </w:r>
      <w:r>
        <w:rPr>
          <w:color w:val="000000"/>
        </w:rPr>
        <w:t>阴影部分面积</w:t>
      </w:r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120</m:t>
            </m:r>
            <m:r>
              <w:rPr>
                <w:rFonts w:ascii="Cambria Math" w:hint="eastAsia"/>
                <w:lang w:eastAsia="zh-CN"/>
              </w:rPr>
              <m:t>×</m:t>
            </m:r>
            <m:r>
              <w:rPr>
                <w:rFonts w:ascii="Cambria Math" w:hint="eastAsia"/>
                <w:lang w:eastAsia="zh-CN"/>
              </w:rPr>
              <m:t>π</m:t>
            </m:r>
            <m:r>
              <w:rPr>
                <w:rFonts w:ascii="Cambria Math" w:hint="eastAsia"/>
                <w:lang w:eastAsia="zh-CN"/>
              </w:rPr>
              <m:t>×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2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int="eastAsia"/>
                <w:lang w:eastAsia="zh-CN"/>
              </w:rPr>
              <m:t>360</m:t>
            </m:r>
          </m:den>
        </m:f>
      </m:oMath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w:rPr>
            <w:rFonts w:ascii="Cambria Math" w:hint="eastAsia"/>
            <w:lang w:eastAsia="zh-CN"/>
          </w:rPr>
          <m:t>π</m:t>
        </m:r>
        <m:r>
          <w:rPr>
            <w:rFonts w:ascii="Cambria Math" w:hint="eastAsia"/>
            <w:lang w:eastAsia="zh-CN"/>
          </w:rPr>
          <m:t>-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br/>
      </w:r>
    </w:p>
    <w:p w:rsidR="00D63E58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切线的性质，直角三角形的性质</w:t>
      </w:r>
      <w:r>
        <w:rPr>
          <w:color w:val="000000"/>
        </w:rPr>
        <w:t xml:space="preserve">    </w:t>
      </w:r>
    </w:p>
    <w:p w:rsidR="00D63E58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【分析】过点</w:t>
      </w:r>
      <w:r>
        <w:rPr>
          <w:color w:val="000000"/>
        </w:rPr>
        <w:t>O</w:t>
      </w:r>
      <w:r>
        <w:rPr>
          <w:color w:val="000000"/>
        </w:rPr>
        <w:t>作</w:t>
      </w:r>
      <w:r>
        <w:rPr>
          <w:color w:val="000000"/>
        </w:rPr>
        <w:t>OE⊥CD</w:t>
      </w:r>
      <w:r>
        <w:rPr>
          <w:color w:val="000000"/>
        </w:rPr>
        <w:t>于点</w:t>
      </w:r>
      <w:r>
        <w:rPr>
          <w:color w:val="000000"/>
        </w:rPr>
        <w:t>E</w:t>
      </w:r>
      <w:r>
        <w:rPr>
          <w:color w:val="000000"/>
        </w:rPr>
        <w:t>，根据切线的性质以及直角三角形的性质即可得到</w:t>
      </w:r>
      <w:r>
        <w:rPr>
          <w:color w:val="000000"/>
        </w:rPr>
        <w:t>∠AOB=60°</w:t>
      </w:r>
      <w:r>
        <w:rPr>
          <w:color w:val="000000"/>
        </w:rPr>
        <w:t>，将阴影部分的面积计算即可。</w:t>
      </w:r>
    </w:p>
    <w:sectPr w:rsidSect="00D63E58">
      <w:headerReference w:type="even" r:id="rId21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E58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position:absolute;v-text-anchor:middle;z-index:251659264" o:preferrelative="t">
          <v:textbox style="layout-flow:vertical;mso-layout-flow-alt:bottom-to-top">
            <w:txbxContent>
              <w:p w:rsidR="00D63E58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position:absolute;v-text-anchor:middle;z-index:251660288" o:preferrelative="t" fillcolor="#d8d8d8">
          <v:textbox style="layout-flow:vertical;mso-layout-flow-alt:bottom-to-top">
            <w:txbxContent>
              <w:p w:rsidR="00D63E58" w:rsidP="00A67FF0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position:absolute;v-text-anchor:middle;z-index:251661312" o:preferrelative="t">
          <v:textbox style="layout-flow:vertical;mso-layout-flow-alt:bottom-to-top">
            <w:txbxContent>
              <w:p w:rsidR="00D63E58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E49AA"/>
    <w:multiLevelType w:val="hybridMultilevel"/>
    <w:tmpl w:val="8B1AE0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B94092"/>
    <w:multiLevelType w:val="hybridMultilevel"/>
    <w:tmpl w:val="515CA25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67FF0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B0419"/>
    <w:rsid w:val="00D035E3"/>
    <w:rsid w:val="00D2160C"/>
    <w:rsid w:val="00D36692"/>
    <w:rsid w:val="00D51F5D"/>
    <w:rsid w:val="00D63E58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E58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D63E58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D63E58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D63E5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D63E58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D63E58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D63E58"/>
    <w:rPr>
      <w:sz w:val="18"/>
      <w:szCs w:val="18"/>
    </w:rPr>
  </w:style>
  <w:style w:type="paragraph" w:customStyle="1" w:styleId="1">
    <w:name w:val="正文1"/>
    <w:qFormat/>
    <w:rsid w:val="00D63E58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D63E58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D63E58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D63E58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D63E5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jpeg" /><Relationship Id="rId16" Type="http://schemas.openxmlformats.org/officeDocument/2006/relationships/image" Target="media/image11.jpeg" /><Relationship Id="rId17" Type="http://schemas.openxmlformats.org/officeDocument/2006/relationships/image" Target="media/image12.jpeg" /><Relationship Id="rId18" Type="http://schemas.openxmlformats.org/officeDocument/2006/relationships/image" Target="media/image13.png" /><Relationship Id="rId19" Type="http://schemas.openxmlformats.org/officeDocument/2006/relationships/image" Target="media/image14.jpeg" /><Relationship Id="rId2" Type="http://schemas.openxmlformats.org/officeDocument/2006/relationships/webSettings" Target="webSettings.xml" /><Relationship Id="rId20" Type="http://schemas.openxmlformats.org/officeDocument/2006/relationships/image" Target="media/image15.jpeg" /><Relationship Id="rId21" Type="http://schemas.openxmlformats.org/officeDocument/2006/relationships/header" Target="header1.xml" /><Relationship Id="rId22" Type="http://schemas.openxmlformats.org/officeDocument/2006/relationships/theme" Target="theme/theme1.xml" /><Relationship Id="rId23" Type="http://schemas.openxmlformats.org/officeDocument/2006/relationships/numbering" Target="numbering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Props1.xml><?xml version="1.0" encoding="utf-8"?>
<ds:datastoreItem xmlns:ds="http://schemas.openxmlformats.org/officeDocument/2006/customXml" ds:itemID="{DD8702C4-0A2C-48FC-AE9C-80CA7F2FC5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4318</Words>
  <Characters>5960</Characters>
  <Application>Microsoft Office Word</Application>
  <DocSecurity>0</DocSecurity>
  <Lines>313</Lines>
  <Paragraphs>223</Paragraphs>
  <ScaleCrop>false</ScaleCrop>
  <Company/>
  <LinksUpToDate>false</LinksUpToDate>
  <CharactersWithSpaces>10055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7</cp:revision>
  <dcterms:created xsi:type="dcterms:W3CDTF">2013-12-09T06:44:00Z</dcterms:created>
  <dcterms:modified xsi:type="dcterms:W3CDTF">2020-01-30T03:10:00Z</dcterms:modified>
</cp:coreProperties>
</file>