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3C57F7">
      <w:pPr>
        <w:rPr>
          <w:lang w:eastAsia="zh-CN"/>
        </w:rPr>
      </w:pPr>
      <w:r>
        <w:rPr>
          <w:lang w:eastAsia="zh-CN"/>
        </w:rPr>
        <w:drawing>
          <wp:anchor simplePos="0" relativeHeight="251658240" behindDoc="0" locked="0" layoutInCell="1" allowOverlap="1">
            <wp:simplePos x="0" y="0"/>
            <wp:positionH relativeFrom="page">
              <wp:posOffset>11137900</wp:posOffset>
            </wp:positionH>
            <wp:positionV relativeFrom="topMargin">
              <wp:posOffset>12204700</wp:posOffset>
            </wp:positionV>
            <wp:extent cx="342900" cy="457200"/>
            <wp:wrapNone/>
            <wp:docPr id="10003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292596" name=""/>
                    <pic:cNvPicPr>
                      <a:picLocks noChangeAspect="1"/>
                    </pic:cNvPicPr>
                  </pic:nvPicPr>
                  <pic:blipFill>
                    <a:blip xmlns:r="http://schemas.openxmlformats.org/officeDocument/2006/relationships" r:embed="rId6"/>
                    <a:stretch>
                      <a:fillRect/>
                    </a:stretch>
                  </pic:blipFill>
                  <pic:spPr>
                    <a:xfrm>
                      <a:off x="0" y="0"/>
                      <a:ext cx="342900" cy="457200"/>
                    </a:xfrm>
                    <a:prstGeom prst="rect">
                      <a:avLst/>
                    </a:prstGeom>
                  </pic:spPr>
                </pic:pic>
              </a:graphicData>
            </a:graphic>
          </wp:anchor>
        </w:drawing>
      </w:r>
    </w:p>
    <w:p w:rsidR="003C57F7">
      <w:pPr>
        <w:jc w:val="center"/>
        <w:rPr>
          <w:lang w:eastAsia="zh-CN"/>
        </w:rPr>
      </w:pPr>
      <w:r>
        <w:rPr>
          <w:b/>
          <w:bCs/>
          <w:sz w:val="28"/>
          <w:szCs w:val="28"/>
          <w:lang w:eastAsia="zh-CN"/>
        </w:rPr>
        <w:t>山西省晋中市平遥县</w:t>
      </w:r>
      <w:r>
        <w:rPr>
          <w:b/>
          <w:bCs/>
          <w:sz w:val="28"/>
          <w:szCs w:val="28"/>
          <w:lang w:eastAsia="zh-CN"/>
        </w:rPr>
        <w:t>2019-2020</w:t>
      </w:r>
      <w:r>
        <w:rPr>
          <w:b/>
          <w:bCs/>
          <w:sz w:val="28"/>
          <w:szCs w:val="28"/>
          <w:lang w:eastAsia="zh-CN"/>
        </w:rPr>
        <w:t>学年九年级上学期数学第一次月考试卷</w:t>
      </w:r>
    </w:p>
    <w:p w:rsidR="003C57F7">
      <w:pPr>
        <w:rPr>
          <w:lang w:eastAsia="zh-CN"/>
        </w:rPr>
      </w:pPr>
      <w:r>
        <w:rPr>
          <w:b/>
          <w:bCs/>
          <w:sz w:val="24"/>
          <w:szCs w:val="24"/>
          <w:lang w:eastAsia="zh-CN"/>
        </w:rPr>
        <w:t>一、选择题</w:t>
      </w:r>
      <w:r>
        <w:rPr>
          <w:b/>
          <w:bCs/>
          <w:sz w:val="24"/>
          <w:szCs w:val="24"/>
          <w:lang w:eastAsia="zh-CN"/>
        </w:rPr>
        <w:t>(</w:t>
      </w:r>
      <w:r>
        <w:rPr>
          <w:b/>
          <w:bCs/>
          <w:sz w:val="24"/>
          <w:szCs w:val="24"/>
          <w:lang w:eastAsia="zh-CN"/>
        </w:rPr>
        <w:t>每题</w:t>
      </w:r>
      <w:r>
        <w:rPr>
          <w:b/>
          <w:bCs/>
          <w:sz w:val="24"/>
          <w:szCs w:val="24"/>
          <w:lang w:eastAsia="zh-CN"/>
        </w:rPr>
        <w:t>3</w:t>
      </w:r>
      <w:r>
        <w:rPr>
          <w:b/>
          <w:bCs/>
          <w:sz w:val="24"/>
          <w:szCs w:val="24"/>
          <w:lang w:eastAsia="zh-CN"/>
        </w:rPr>
        <w:t>分，共</w:t>
      </w:r>
      <w:r>
        <w:rPr>
          <w:b/>
          <w:bCs/>
          <w:sz w:val="24"/>
          <w:szCs w:val="24"/>
          <w:lang w:eastAsia="zh-CN"/>
        </w:rPr>
        <w:t>30</w:t>
      </w:r>
      <w:r>
        <w:rPr>
          <w:b/>
          <w:bCs/>
          <w:sz w:val="24"/>
          <w:szCs w:val="24"/>
          <w:lang w:eastAsia="zh-CN"/>
        </w:rPr>
        <w:t>分</w:t>
      </w:r>
      <w:r>
        <w:rPr>
          <w:b/>
          <w:bCs/>
          <w:sz w:val="24"/>
          <w:szCs w:val="24"/>
          <w:lang w:eastAsia="zh-CN"/>
        </w:rPr>
        <w:t>)</w:t>
      </w:r>
    </w:p>
    <w:p w:rsidR="003C57F7">
      <w:pPr>
        <w:spacing w:after="0"/>
        <w:rPr>
          <w:lang w:eastAsia="zh-CN"/>
        </w:rPr>
      </w:pPr>
      <w:r>
        <w:rPr>
          <w:color w:val="000000"/>
          <w:lang w:eastAsia="zh-CN"/>
        </w:rPr>
        <w:t>1.</w:t>
      </w:r>
      <w:r>
        <w:rPr>
          <w:color w:val="000000"/>
          <w:lang w:eastAsia="zh-CN"/>
        </w:rPr>
        <w:t>菱形不具备的性质是（</w:t>
      </w:r>
      <w:r>
        <w:rPr>
          <w:color w:val="000000"/>
          <w:lang w:eastAsia="zh-CN"/>
        </w:rPr>
        <w:t xml:space="preserve">   </w:t>
      </w:r>
      <w:r>
        <w:rPr>
          <w:color w:val="000000"/>
          <w:lang w:eastAsia="zh-CN"/>
        </w:rPr>
        <w:t>）</w:t>
      </w:r>
      <w:r>
        <w:rPr>
          <w:color w:val="000000"/>
          <w:lang w:eastAsia="zh-CN"/>
        </w:rPr>
        <w:t xml:space="preserve">            </w:t>
      </w:r>
    </w:p>
    <w:p w:rsidR="003C57F7">
      <w:pPr>
        <w:spacing w:after="0"/>
        <w:ind w:left="150"/>
        <w:rPr>
          <w:lang w:eastAsia="zh-CN"/>
        </w:rPr>
      </w:pPr>
      <w:r>
        <w:rPr>
          <w:color w:val="000000"/>
          <w:lang w:eastAsia="zh-CN"/>
        </w:rPr>
        <w:t>A. </w:t>
      </w:r>
      <w:r>
        <w:rPr>
          <w:color w:val="000000"/>
          <w:lang w:eastAsia="zh-CN"/>
        </w:rPr>
        <w:t>四条边都相等</w:t>
      </w:r>
      <w:r>
        <w:rPr>
          <w:color w:val="000000"/>
          <w:lang w:eastAsia="zh-CN"/>
        </w:rPr>
        <w:t>                B. </w:t>
      </w:r>
      <w:r>
        <w:rPr>
          <w:color w:val="000000"/>
          <w:lang w:eastAsia="zh-CN"/>
        </w:rPr>
        <w:t>对角线一定相等</w:t>
      </w:r>
      <w:r>
        <w:rPr>
          <w:color w:val="000000"/>
          <w:lang w:eastAsia="zh-CN"/>
        </w:rPr>
        <w:t>                C. </w:t>
      </w:r>
      <w:r>
        <w:rPr>
          <w:color w:val="000000"/>
          <w:lang w:eastAsia="zh-CN"/>
        </w:rPr>
        <w:t>是轴对称图形</w:t>
      </w:r>
      <w:r>
        <w:rPr>
          <w:color w:val="000000"/>
          <w:lang w:eastAsia="zh-CN"/>
        </w:rPr>
        <w:t>                D. </w:t>
      </w:r>
      <w:r>
        <w:rPr>
          <w:color w:val="000000"/>
          <w:lang w:eastAsia="zh-CN"/>
        </w:rPr>
        <w:t>是中心对称图形</w:t>
      </w:r>
    </w:p>
    <w:p w:rsidR="003C57F7">
      <w:pPr>
        <w:spacing w:after="0"/>
        <w:rPr>
          <w:lang w:eastAsia="zh-CN"/>
        </w:rPr>
      </w:pPr>
      <w:r>
        <w:rPr>
          <w:color w:val="0000FF"/>
          <w:lang w:eastAsia="zh-CN"/>
        </w:rPr>
        <w:t>【答案】</w:t>
      </w:r>
      <w:r>
        <w:rPr>
          <w:color w:val="000000"/>
          <w:lang w:eastAsia="zh-CN"/>
        </w:rPr>
        <w:t xml:space="preserve">B  </w:t>
      </w:r>
    </w:p>
    <w:p w:rsidR="003C57F7">
      <w:pPr>
        <w:spacing w:after="0"/>
        <w:rPr>
          <w:lang w:eastAsia="zh-CN"/>
        </w:rPr>
      </w:pPr>
      <w:r>
        <w:rPr>
          <w:color w:val="0000FF"/>
          <w:lang w:eastAsia="zh-CN"/>
        </w:rPr>
        <w:t>【考点】</w:t>
      </w:r>
      <w:r>
        <w:rPr>
          <w:color w:val="000000"/>
          <w:lang w:eastAsia="zh-CN"/>
        </w:rPr>
        <w:t>菱形的性质</w:t>
      </w:r>
      <w:r>
        <w:rPr>
          <w:color w:val="000000"/>
          <w:lang w:eastAsia="zh-CN"/>
        </w:rPr>
        <w:t xml:space="preserve">   </w:t>
      </w:r>
    </w:p>
    <w:p w:rsidR="003C57F7">
      <w:pPr>
        <w:spacing w:after="0"/>
        <w:rPr>
          <w:lang w:eastAsia="zh-CN"/>
        </w:rPr>
      </w:pPr>
      <w:r>
        <w:rPr>
          <w:color w:val="0000FF"/>
          <w:lang w:eastAsia="zh-CN"/>
        </w:rPr>
        <w:t>【解析】</w:t>
      </w:r>
      <w:r>
        <w:rPr>
          <w:color w:val="000000"/>
          <w:lang w:eastAsia="zh-CN"/>
        </w:rPr>
        <w:t>【解答】解：菱形的四条边相等，是轴对称图形，也是中心对称图形，对角线垂直不一定相等，</w:t>
      </w:r>
    </w:p>
    <w:p w:rsidR="003C57F7">
      <w:pPr>
        <w:spacing w:after="0"/>
        <w:rPr>
          <w:lang w:eastAsia="zh-CN"/>
        </w:rPr>
      </w:pPr>
      <w:r>
        <w:rPr>
          <w:color w:val="000000"/>
          <w:lang w:eastAsia="zh-CN"/>
        </w:rPr>
        <w:t>故答案为：</w:t>
      </w:r>
      <w:r>
        <w:rPr>
          <w:color w:val="000000"/>
          <w:lang w:eastAsia="zh-CN"/>
        </w:rPr>
        <w:t>B</w:t>
      </w:r>
      <w:r>
        <w:rPr>
          <w:color w:val="000000"/>
          <w:lang w:eastAsia="zh-CN"/>
        </w:rPr>
        <w:t>．</w:t>
      </w:r>
    </w:p>
    <w:p w:rsidR="003C57F7">
      <w:pPr>
        <w:spacing w:after="0"/>
        <w:rPr>
          <w:lang w:eastAsia="zh-CN"/>
        </w:rPr>
      </w:pPr>
      <w:r>
        <w:rPr>
          <w:color w:val="000000"/>
          <w:lang w:eastAsia="zh-CN"/>
        </w:rPr>
        <w:t>【分析】菱形的性质：四边相等，对角线互相垂直平分，但不一定相等，每条对角线平分一组对角，是轴对称图形，也是中心对称图形。</w:t>
      </w:r>
    </w:p>
    <w:p w:rsidR="003C57F7">
      <w:pPr>
        <w:spacing w:after="0"/>
        <w:rPr>
          <w:lang w:eastAsia="zh-CN"/>
        </w:rPr>
      </w:pPr>
      <w:r>
        <w:rPr>
          <w:color w:val="000000"/>
          <w:lang w:eastAsia="zh-CN"/>
        </w:rPr>
        <w:t>2.</w:t>
      </w:r>
      <w:r>
        <w:rPr>
          <w:color w:val="000000"/>
          <w:lang w:eastAsia="zh-CN"/>
        </w:rPr>
        <w:t>下列命题中，假命题是（</w:t>
      </w:r>
      <w:r>
        <w:rPr>
          <w:color w:val="000000"/>
          <w:lang w:eastAsia="zh-CN"/>
        </w:rPr>
        <w:t xml:space="preserve">   </w:t>
      </w:r>
      <w:r>
        <w:rPr>
          <w:color w:val="000000"/>
          <w:lang w:eastAsia="zh-CN"/>
        </w:rPr>
        <w:t>）</w:t>
      </w:r>
      <w:r>
        <w:rPr>
          <w:color w:val="000000"/>
          <w:lang w:eastAsia="zh-CN"/>
        </w:rPr>
        <w:t xml:space="preserve">            </w:t>
      </w:r>
    </w:p>
    <w:p w:rsidR="003C57F7">
      <w:pPr>
        <w:spacing w:after="0"/>
        <w:ind w:left="150"/>
        <w:rPr>
          <w:lang w:eastAsia="zh-CN"/>
        </w:rPr>
      </w:pPr>
      <w:r>
        <w:rPr>
          <w:color w:val="000000"/>
          <w:lang w:eastAsia="zh-CN"/>
        </w:rPr>
        <w:t>A. </w:t>
      </w:r>
      <w:r>
        <w:rPr>
          <w:color w:val="000000"/>
          <w:lang w:eastAsia="zh-CN"/>
        </w:rPr>
        <w:t>一组对边相等，另一组对边平行的四边形是平行四边形</w:t>
      </w:r>
      <w:r>
        <w:rPr>
          <w:color w:val="000000"/>
          <w:lang w:eastAsia="zh-CN"/>
        </w:rPr>
        <w:t>     </w:t>
      </w:r>
      <w:r>
        <w:rPr>
          <w:noProof/>
          <w:lang w:eastAsia="zh-CN"/>
        </w:rPr>
        <w:drawing>
          <wp:inline distT="0" distB="0" distL="0" distR="0">
            <wp:extent cx="19101" cy="38202"/>
            <wp:effectExtent l="19050" t="0" r="0" b="0"/>
            <wp:docPr id="1"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180098" name=""/>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lang w:eastAsia="zh-CN"/>
        </w:rPr>
        <w:t>B. </w:t>
      </w:r>
      <w:r>
        <w:rPr>
          <w:color w:val="000000"/>
          <w:lang w:eastAsia="zh-CN"/>
        </w:rPr>
        <w:t>三个角是直角的四边形是矩形</w:t>
      </w:r>
      <w:r>
        <w:rPr>
          <w:lang w:eastAsia="zh-CN"/>
        </w:rPr>
        <w:br/>
      </w:r>
      <w:r>
        <w:rPr>
          <w:color w:val="000000"/>
          <w:lang w:eastAsia="zh-CN"/>
        </w:rPr>
        <w:t>C. </w:t>
      </w:r>
      <w:r>
        <w:rPr>
          <w:color w:val="000000"/>
          <w:lang w:eastAsia="zh-CN"/>
        </w:rPr>
        <w:t>四边相等的四边形是菱形</w:t>
      </w:r>
      <w:r>
        <w:rPr>
          <w:color w:val="000000"/>
          <w:lang w:eastAsia="zh-CN"/>
        </w:rPr>
        <w:t>                                     </w:t>
      </w:r>
      <w:r>
        <w:rPr>
          <w:color w:val="000000"/>
          <w:lang w:eastAsia="zh-CN"/>
        </w:rPr>
        <w:t>              D. </w:t>
      </w:r>
      <w:r>
        <w:rPr>
          <w:color w:val="000000"/>
          <w:lang w:eastAsia="zh-CN"/>
        </w:rPr>
        <w:t>有一个角是直角的菱形是正方形</w:t>
      </w:r>
    </w:p>
    <w:p w:rsidR="003C57F7">
      <w:pPr>
        <w:spacing w:after="0"/>
        <w:rPr>
          <w:lang w:eastAsia="zh-CN"/>
        </w:rPr>
      </w:pPr>
      <w:r>
        <w:rPr>
          <w:color w:val="0000FF"/>
          <w:lang w:eastAsia="zh-CN"/>
        </w:rPr>
        <w:t>【答案】</w:t>
      </w:r>
      <w:r>
        <w:rPr>
          <w:color w:val="000000"/>
          <w:lang w:eastAsia="zh-CN"/>
        </w:rPr>
        <w:t xml:space="preserve"> A   </w:t>
      </w:r>
    </w:p>
    <w:p w:rsidR="003C57F7">
      <w:pPr>
        <w:spacing w:after="0"/>
        <w:rPr>
          <w:lang w:eastAsia="zh-CN"/>
        </w:rPr>
      </w:pPr>
      <w:r>
        <w:rPr>
          <w:color w:val="0000FF"/>
          <w:lang w:eastAsia="zh-CN"/>
        </w:rPr>
        <w:t>【考点】</w:t>
      </w:r>
      <w:r>
        <w:rPr>
          <w:color w:val="000000"/>
          <w:lang w:eastAsia="zh-CN"/>
        </w:rPr>
        <w:t>平行四边形的判定，菱形的性质，矩形的判定，正方形的判定</w:t>
      </w:r>
      <w:r>
        <w:rPr>
          <w:color w:val="000000"/>
          <w:lang w:eastAsia="zh-CN"/>
        </w:rPr>
        <w:t xml:space="preserve">    </w:t>
      </w:r>
    </w:p>
    <w:p w:rsidR="003C57F7">
      <w:pPr>
        <w:spacing w:after="0"/>
        <w:rPr>
          <w:lang w:eastAsia="zh-CN"/>
        </w:rPr>
      </w:pPr>
      <w:r>
        <w:rPr>
          <w:color w:val="0000FF"/>
          <w:lang w:eastAsia="zh-CN"/>
        </w:rPr>
        <w:t>【解析】</w:t>
      </w:r>
      <w:r>
        <w:rPr>
          <w:color w:val="000000"/>
          <w:lang w:eastAsia="zh-CN"/>
        </w:rPr>
        <w:t>【解答】解：</w:t>
      </w:r>
      <w:r>
        <w:rPr>
          <w:color w:val="000000"/>
          <w:lang w:eastAsia="zh-CN"/>
        </w:rPr>
        <w:t>A</w:t>
      </w:r>
      <w:r>
        <w:rPr>
          <w:color w:val="000000"/>
          <w:lang w:eastAsia="zh-CN"/>
        </w:rPr>
        <w:t>：一组对边相等，另一组对边平行的四边形可能是等腰梯形，故</w:t>
      </w:r>
      <w:r>
        <w:rPr>
          <w:color w:val="000000"/>
          <w:lang w:eastAsia="zh-CN"/>
        </w:rPr>
        <w:t>A</w:t>
      </w:r>
      <w:r>
        <w:rPr>
          <w:color w:val="000000"/>
          <w:lang w:eastAsia="zh-CN"/>
        </w:rPr>
        <w:t>错误；</w:t>
      </w:r>
      <w:r>
        <w:rPr>
          <w:lang w:eastAsia="zh-CN"/>
        </w:rPr>
        <w:br/>
      </w:r>
      <w:r>
        <w:rPr>
          <w:color w:val="000000"/>
          <w:lang w:eastAsia="zh-CN"/>
        </w:rPr>
        <w:t xml:space="preserve"> B</w:t>
      </w:r>
      <w:r>
        <w:rPr>
          <w:color w:val="000000"/>
          <w:lang w:eastAsia="zh-CN"/>
        </w:rPr>
        <w:t>：三个角是直角的四边形是矩形，正确；</w:t>
      </w:r>
      <w:r>
        <w:rPr>
          <w:lang w:eastAsia="zh-CN"/>
        </w:rPr>
        <w:br/>
      </w:r>
      <w:r>
        <w:rPr>
          <w:color w:val="000000"/>
          <w:lang w:eastAsia="zh-CN"/>
        </w:rPr>
        <w:t xml:space="preserve"> C</w:t>
      </w:r>
      <w:r>
        <w:rPr>
          <w:color w:val="000000"/>
          <w:lang w:eastAsia="zh-CN"/>
        </w:rPr>
        <w:t>：四边相等的四边形是菱形，正确；</w:t>
      </w:r>
      <w:r>
        <w:rPr>
          <w:lang w:eastAsia="zh-CN"/>
        </w:rPr>
        <w:br/>
      </w:r>
      <w:r>
        <w:rPr>
          <w:color w:val="000000"/>
          <w:lang w:eastAsia="zh-CN"/>
        </w:rPr>
        <w:t xml:space="preserve"> D</w:t>
      </w:r>
      <w:r>
        <w:rPr>
          <w:color w:val="000000"/>
          <w:lang w:eastAsia="zh-CN"/>
        </w:rPr>
        <w:t>：有一个角是直角的菱形是正方形，正确。</w:t>
      </w:r>
      <w:r>
        <w:rPr>
          <w:color w:val="000000"/>
          <w:lang w:eastAsia="zh-CN"/>
        </w:rPr>
        <w:t xml:space="preserve"> </w:t>
      </w:r>
    </w:p>
    <w:p w:rsidR="003C57F7">
      <w:pPr>
        <w:spacing w:after="0"/>
        <w:rPr>
          <w:lang w:eastAsia="zh-CN"/>
        </w:rPr>
      </w:pPr>
      <w:r>
        <w:rPr>
          <w:color w:val="000000"/>
          <w:lang w:eastAsia="zh-CN"/>
        </w:rPr>
        <w:t>故答案为：</w:t>
      </w:r>
      <w:r>
        <w:rPr>
          <w:color w:val="000000"/>
          <w:lang w:eastAsia="zh-CN"/>
        </w:rPr>
        <w:t>A.</w:t>
      </w:r>
    </w:p>
    <w:p w:rsidR="003C57F7">
      <w:pPr>
        <w:spacing w:after="0"/>
        <w:rPr>
          <w:lang w:eastAsia="zh-CN"/>
        </w:rPr>
      </w:pPr>
      <w:r>
        <w:rPr>
          <w:color w:val="000000"/>
          <w:lang w:eastAsia="zh-CN"/>
        </w:rPr>
        <w:t>【分析】根据平行四边形、矩形、菱形、正方形的判定方法对各个命题一一判断即可。</w:t>
      </w:r>
    </w:p>
    <w:p w:rsidR="003C57F7">
      <w:pPr>
        <w:spacing w:after="0"/>
        <w:rPr>
          <w:lang w:eastAsia="zh-CN"/>
        </w:rPr>
      </w:pPr>
      <w:r>
        <w:rPr>
          <w:color w:val="000000"/>
          <w:lang w:eastAsia="zh-CN"/>
        </w:rPr>
        <w:t>3.</w:t>
      </w:r>
      <w:r>
        <w:rPr>
          <w:color w:val="000000"/>
          <w:lang w:eastAsia="zh-CN"/>
        </w:rPr>
        <w:t>下列一元二次方程中，有两个不相等实数根的是（</w:t>
      </w:r>
      <w:r>
        <w:rPr>
          <w:color w:val="000000"/>
          <w:lang w:eastAsia="zh-CN"/>
        </w:rPr>
        <w:t xml:space="preserve">   </w:t>
      </w:r>
      <w:r>
        <w:rPr>
          <w:color w:val="000000"/>
          <w:lang w:eastAsia="zh-CN"/>
        </w:rPr>
        <w:t>）</w:t>
      </w:r>
      <w:r>
        <w:rPr>
          <w:color w:val="000000"/>
          <w:lang w:eastAsia="zh-CN"/>
        </w:rPr>
        <w:t xml:space="preserve">            </w:t>
      </w:r>
    </w:p>
    <w:p w:rsidR="003C57F7">
      <w:pPr>
        <w:spacing w:after="0"/>
        <w:ind w:left="150"/>
      </w:pPr>
      <w:r>
        <w:rPr>
          <w:color w:val="000000"/>
        </w:rPr>
        <w:t>A. x</w:t>
      </w:r>
      <w:r>
        <w:rPr>
          <w:color w:val="000000"/>
          <w:vertAlign w:val="superscript"/>
        </w:rPr>
        <w:t>2</w:t>
      </w:r>
      <w:r>
        <w:rPr>
          <w:color w:val="000000"/>
        </w:rPr>
        <w:t>+6x+9=0                          </w:t>
      </w:r>
      <w:r>
        <w:rPr>
          <w:noProof/>
          <w:lang w:eastAsia="zh-CN"/>
        </w:rPr>
        <w:drawing>
          <wp:inline distT="0" distB="0" distL="0" distR="0">
            <wp:extent cx="28651" cy="38202"/>
            <wp:effectExtent l="19050" t="0" r="9449" b="0"/>
            <wp:docPr id="2"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757203" name=""/>
                    <pic:cNvPicPr/>
                  </pic:nvPicPr>
                  <pic:blipFill>
                    <a:blip xmlns:r="http://schemas.openxmlformats.org/officeDocument/2006/relationships" r:embed="rId8"/>
                    <a:stretch>
                      <a:fillRect/>
                    </a:stretch>
                  </pic:blipFill>
                  <pic:spPr>
                    <a:xfrm>
                      <a:off x="0" y="0"/>
                      <a:ext cx="28651" cy="38202"/>
                    </a:xfrm>
                    <a:prstGeom prst="rect">
                      <a:avLst/>
                    </a:prstGeom>
                  </pic:spPr>
                </pic:pic>
              </a:graphicData>
            </a:graphic>
          </wp:inline>
        </w:drawing>
      </w:r>
      <w:r>
        <w:rPr>
          <w:color w:val="000000"/>
        </w:rPr>
        <w:t>B. x</w:t>
      </w:r>
      <w:r>
        <w:rPr>
          <w:color w:val="000000"/>
          <w:vertAlign w:val="superscript"/>
        </w:rPr>
        <w:t>2</w:t>
      </w:r>
      <w:r>
        <w:rPr>
          <w:color w:val="000000"/>
        </w:rPr>
        <w:t>=x                          </w:t>
      </w:r>
      <w:r>
        <w:rPr>
          <w:noProof/>
          <w:lang w:eastAsia="zh-CN"/>
        </w:rPr>
        <w:drawing>
          <wp:inline distT="0" distB="0" distL="0" distR="0">
            <wp:extent cx="28651" cy="38202"/>
            <wp:effectExtent l="19050" t="0" r="9449" b="0"/>
            <wp:docPr id="3"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3391723" name=""/>
                    <pic:cNvPicPr/>
                  </pic:nvPicPr>
                  <pic:blipFill>
                    <a:blip xmlns:r="http://schemas.openxmlformats.org/officeDocument/2006/relationships" r:embed="rId8"/>
                    <a:stretch>
                      <a:fillRect/>
                    </a:stretch>
                  </pic:blipFill>
                  <pic:spPr>
                    <a:xfrm>
                      <a:off x="0" y="0"/>
                      <a:ext cx="28651" cy="38202"/>
                    </a:xfrm>
                    <a:prstGeom prst="rect">
                      <a:avLst/>
                    </a:prstGeom>
                  </pic:spPr>
                </pic:pic>
              </a:graphicData>
            </a:graphic>
          </wp:inline>
        </w:drawing>
      </w:r>
      <w:r>
        <w:rPr>
          <w:color w:val="000000"/>
        </w:rPr>
        <w:t>C. x</w:t>
      </w:r>
      <w:r>
        <w:rPr>
          <w:color w:val="000000"/>
          <w:vertAlign w:val="superscript"/>
        </w:rPr>
        <w:t>2</w:t>
      </w:r>
      <w:r>
        <w:rPr>
          <w:color w:val="000000"/>
        </w:rPr>
        <w:t>+3=2x                          </w:t>
      </w:r>
      <w:r>
        <w:rPr>
          <w:noProof/>
          <w:lang w:eastAsia="zh-CN"/>
        </w:rPr>
        <w:drawing>
          <wp:inline distT="0" distB="0" distL="0" distR="0">
            <wp:extent cx="28651" cy="38202"/>
            <wp:effectExtent l="19050" t="0" r="9449" b="0"/>
            <wp:docPr id="4"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22735" name=""/>
                    <pic:cNvPicPr/>
                  </pic:nvPicPr>
                  <pic:blipFill>
                    <a:blip xmlns:r="http://schemas.openxmlformats.org/officeDocument/2006/relationships" r:embed="rId8"/>
                    <a:stretch>
                      <a:fillRect/>
                    </a:stretch>
                  </pic:blipFill>
                  <pic:spPr>
                    <a:xfrm>
                      <a:off x="0" y="0"/>
                      <a:ext cx="28651" cy="38202"/>
                    </a:xfrm>
                    <a:prstGeom prst="rect">
                      <a:avLst/>
                    </a:prstGeom>
                  </pic:spPr>
                </pic:pic>
              </a:graphicData>
            </a:graphic>
          </wp:inline>
        </w:drawing>
      </w:r>
      <w:r>
        <w:rPr>
          <w:color w:val="000000"/>
        </w:rPr>
        <w:t>D. (x-1)</w:t>
      </w:r>
      <w:r>
        <w:rPr>
          <w:color w:val="000000"/>
          <w:vertAlign w:val="superscript"/>
        </w:rPr>
        <w:t>2</w:t>
      </w:r>
      <w:r>
        <w:rPr>
          <w:color w:val="000000"/>
        </w:rPr>
        <w:t>+1=0</w:t>
      </w:r>
    </w:p>
    <w:p w:rsidR="003C57F7">
      <w:pPr>
        <w:spacing w:after="0"/>
        <w:rPr>
          <w:lang w:eastAsia="zh-CN"/>
        </w:rPr>
      </w:pPr>
      <w:r>
        <w:rPr>
          <w:color w:val="0000FF"/>
          <w:lang w:eastAsia="zh-CN"/>
        </w:rPr>
        <w:t>【答案】</w:t>
      </w:r>
      <w:r>
        <w:rPr>
          <w:color w:val="000000"/>
          <w:lang w:eastAsia="zh-CN"/>
        </w:rPr>
        <w:t xml:space="preserve"> B   </w:t>
      </w:r>
    </w:p>
    <w:p w:rsidR="003C57F7">
      <w:pPr>
        <w:spacing w:after="0"/>
        <w:rPr>
          <w:lang w:eastAsia="zh-CN"/>
        </w:rPr>
      </w:pPr>
      <w:r>
        <w:rPr>
          <w:color w:val="0000FF"/>
          <w:lang w:eastAsia="zh-CN"/>
        </w:rPr>
        <w:t>【考点】</w:t>
      </w:r>
      <w:r>
        <w:rPr>
          <w:color w:val="000000"/>
          <w:lang w:eastAsia="zh-CN"/>
        </w:rPr>
        <w:t>一元二次方程根的判别式及应用</w:t>
      </w:r>
      <w:r>
        <w:rPr>
          <w:color w:val="000000"/>
          <w:lang w:eastAsia="zh-CN"/>
        </w:rPr>
        <w:t xml:space="preserve">    </w:t>
      </w:r>
    </w:p>
    <w:p w:rsidR="003C57F7">
      <w:pPr>
        <w:spacing w:after="0"/>
        <w:rPr>
          <w:lang w:eastAsia="zh-CN"/>
        </w:rPr>
      </w:pPr>
      <w:r>
        <w:rPr>
          <w:color w:val="0000FF"/>
          <w:lang w:eastAsia="zh-CN"/>
        </w:rPr>
        <w:t>【解析】</w:t>
      </w:r>
      <w:r>
        <w:rPr>
          <w:color w:val="000000"/>
          <w:lang w:eastAsia="zh-CN"/>
        </w:rPr>
        <w:t>【解答】解：</w:t>
      </w:r>
      <w:r>
        <w:rPr>
          <w:color w:val="000000"/>
          <w:lang w:eastAsia="zh-CN"/>
        </w:rPr>
        <w:t>A</w:t>
      </w:r>
      <w:r>
        <w:rPr>
          <w:color w:val="000000"/>
          <w:lang w:eastAsia="zh-CN"/>
        </w:rPr>
        <w:t>：</w:t>
      </w:r>
      <w:r>
        <w:rPr>
          <w:color w:val="000000"/>
          <w:lang w:eastAsia="zh-CN"/>
        </w:rPr>
        <w:t>∵△=6</w:t>
      </w:r>
      <w:r>
        <w:rPr>
          <w:color w:val="000000"/>
          <w:vertAlign w:val="superscript"/>
          <w:lang w:eastAsia="zh-CN"/>
        </w:rPr>
        <w:t>2</w:t>
      </w:r>
      <w:r>
        <w:rPr>
          <w:color w:val="000000"/>
          <w:lang w:eastAsia="zh-CN"/>
        </w:rPr>
        <w:t>-4×1×9=0  ∴</w:t>
      </w:r>
      <w:r>
        <w:rPr>
          <w:color w:val="000000"/>
          <w:lang w:eastAsia="zh-CN"/>
        </w:rPr>
        <w:t>方程有两个相等的实数根；</w:t>
      </w:r>
      <w:r>
        <w:rPr>
          <w:lang w:eastAsia="zh-CN"/>
        </w:rPr>
        <w:br/>
      </w:r>
      <w:r>
        <w:rPr>
          <w:color w:val="000000"/>
          <w:lang w:eastAsia="zh-CN"/>
        </w:rPr>
        <w:t xml:space="preserve"> B</w:t>
      </w:r>
      <w:r>
        <w:rPr>
          <w:color w:val="000000"/>
          <w:lang w:eastAsia="zh-CN"/>
        </w:rPr>
        <w:t>：原方程变形为：</w:t>
      </w:r>
      <w:r>
        <w:rPr>
          <w:color w:val="000000"/>
          <w:lang w:eastAsia="zh-CN"/>
        </w:rPr>
        <w:t>x</w:t>
      </w:r>
      <w:r>
        <w:rPr>
          <w:color w:val="000000"/>
          <w:vertAlign w:val="superscript"/>
          <w:lang w:eastAsia="zh-CN"/>
        </w:rPr>
        <w:t>2</w:t>
      </w:r>
      <w:r>
        <w:rPr>
          <w:color w:val="000000"/>
          <w:lang w:eastAsia="zh-CN"/>
        </w:rPr>
        <w:t>-x=0</w:t>
      </w:r>
      <w:r>
        <w:rPr>
          <w:lang w:eastAsia="zh-CN"/>
        </w:rPr>
        <w:br/>
      </w:r>
      <w:r>
        <w:rPr>
          <w:color w:val="000000"/>
          <w:lang w:eastAsia="zh-CN"/>
        </w:rPr>
        <w:t xml:space="preserve"> ∵△=</w:t>
      </w:r>
      <w:r>
        <w:rPr>
          <w:color w:val="000000"/>
          <w:lang w:eastAsia="zh-CN"/>
        </w:rPr>
        <w:t>（</w:t>
      </w:r>
      <w:r>
        <w:rPr>
          <w:color w:val="000000"/>
          <w:lang w:eastAsia="zh-CN"/>
        </w:rPr>
        <w:t>-1</w:t>
      </w:r>
      <w:r>
        <w:rPr>
          <w:color w:val="000000"/>
          <w:lang w:eastAsia="zh-CN"/>
        </w:rPr>
        <w:t>）</w:t>
      </w:r>
      <w:r>
        <w:rPr>
          <w:color w:val="000000"/>
          <w:vertAlign w:val="superscript"/>
          <w:lang w:eastAsia="zh-CN"/>
        </w:rPr>
        <w:t>2</w:t>
      </w:r>
      <w:r>
        <w:rPr>
          <w:color w:val="000000"/>
          <w:lang w:eastAsia="zh-CN"/>
        </w:rPr>
        <w:t>-4×1×0=1</w:t>
      </w:r>
      <w:r>
        <w:rPr>
          <w:color w:val="000000"/>
          <w:lang w:eastAsia="zh-CN"/>
        </w:rPr>
        <w:t>＞</w:t>
      </w:r>
      <w:r>
        <w:rPr>
          <w:color w:val="000000"/>
          <w:lang w:eastAsia="zh-CN"/>
        </w:rPr>
        <w:t xml:space="preserve">0  </w:t>
      </w:r>
      <w:r>
        <w:rPr>
          <w:color w:val="000000"/>
          <w:lang w:eastAsia="zh-CN"/>
        </w:rPr>
        <w:t>∴</w:t>
      </w:r>
      <w:r>
        <w:rPr>
          <w:color w:val="000000"/>
          <w:lang w:eastAsia="zh-CN"/>
        </w:rPr>
        <w:t>方程有两个不相等的实数根；</w:t>
      </w:r>
      <w:r>
        <w:rPr>
          <w:lang w:eastAsia="zh-CN"/>
        </w:rPr>
        <w:br/>
      </w:r>
      <w:r>
        <w:rPr>
          <w:color w:val="000000"/>
          <w:lang w:eastAsia="zh-CN"/>
        </w:rPr>
        <w:t xml:space="preserve"> C</w:t>
      </w:r>
      <w:r>
        <w:rPr>
          <w:color w:val="000000"/>
          <w:lang w:eastAsia="zh-CN"/>
        </w:rPr>
        <w:t>：原方程变形为：</w:t>
      </w:r>
      <w:r>
        <w:rPr>
          <w:color w:val="000000"/>
          <w:lang w:eastAsia="zh-CN"/>
        </w:rPr>
        <w:t>x</w:t>
      </w:r>
      <w:r>
        <w:rPr>
          <w:color w:val="000000"/>
          <w:vertAlign w:val="superscript"/>
          <w:lang w:eastAsia="zh-CN"/>
        </w:rPr>
        <w:t>2</w:t>
      </w:r>
      <w:r>
        <w:rPr>
          <w:color w:val="000000"/>
          <w:lang w:eastAsia="zh-CN"/>
        </w:rPr>
        <w:t>-2x+3=0</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w:t>
      </w:r>
      <w:r>
        <w:rPr>
          <w:color w:val="000000"/>
          <w:vertAlign w:val="superscript"/>
          <w:lang w:eastAsia="zh-CN"/>
        </w:rPr>
        <w:t>2</w:t>
      </w:r>
      <w:r>
        <w:rPr>
          <w:color w:val="000000"/>
          <w:lang w:eastAsia="zh-CN"/>
        </w:rPr>
        <w:t>-4×1×3=-8</w:t>
      </w:r>
      <w:r>
        <w:rPr>
          <w:color w:val="000000"/>
          <w:lang w:eastAsia="zh-CN"/>
        </w:rPr>
        <w:t>＜</w:t>
      </w:r>
      <w:r>
        <w:rPr>
          <w:color w:val="000000"/>
          <w:lang w:eastAsia="zh-CN"/>
        </w:rPr>
        <w:t>0  ∴</w:t>
      </w:r>
      <w:r>
        <w:rPr>
          <w:color w:val="000000"/>
          <w:lang w:eastAsia="zh-CN"/>
        </w:rPr>
        <w:t>方程没有实数根；</w:t>
      </w:r>
      <w:r>
        <w:rPr>
          <w:lang w:eastAsia="zh-CN"/>
        </w:rPr>
        <w:br/>
      </w:r>
      <w:r>
        <w:rPr>
          <w:color w:val="000000"/>
          <w:lang w:eastAsia="zh-CN"/>
        </w:rPr>
        <w:t xml:space="preserve"> D</w:t>
      </w:r>
      <w:r>
        <w:rPr>
          <w:color w:val="000000"/>
          <w:lang w:eastAsia="zh-CN"/>
        </w:rPr>
        <w:t>：原方程变形为：</w:t>
      </w:r>
      <w:r>
        <w:rPr>
          <w:color w:val="000000"/>
          <w:lang w:eastAsia="zh-CN"/>
        </w:rPr>
        <w:t>x</w:t>
      </w:r>
      <w:r>
        <w:rPr>
          <w:color w:val="000000"/>
          <w:vertAlign w:val="superscript"/>
          <w:lang w:eastAsia="zh-CN"/>
        </w:rPr>
        <w:t>2</w:t>
      </w:r>
      <w:r>
        <w:rPr>
          <w:color w:val="000000"/>
          <w:lang w:eastAsia="zh-CN"/>
        </w:rPr>
        <w:t>-2x+2=0</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w:t>
      </w:r>
      <w:r>
        <w:rPr>
          <w:color w:val="000000"/>
          <w:vertAlign w:val="superscript"/>
          <w:lang w:eastAsia="zh-CN"/>
        </w:rPr>
        <w:t>2</w:t>
      </w:r>
      <w:r>
        <w:rPr>
          <w:color w:val="000000"/>
          <w:lang w:eastAsia="zh-CN"/>
        </w:rPr>
        <w:t>-4×1×2=-4</w:t>
      </w:r>
      <w:r>
        <w:rPr>
          <w:color w:val="000000"/>
          <w:lang w:eastAsia="zh-CN"/>
        </w:rPr>
        <w:t>＜</w:t>
      </w:r>
      <w:r>
        <w:rPr>
          <w:color w:val="000000"/>
          <w:lang w:eastAsia="zh-CN"/>
        </w:rPr>
        <w:t>0  ∴</w:t>
      </w:r>
      <w:r>
        <w:rPr>
          <w:color w:val="000000"/>
          <w:lang w:eastAsia="zh-CN"/>
        </w:rPr>
        <w:t>方程没有实数根。</w:t>
      </w:r>
      <w:r>
        <w:rPr>
          <w:color w:val="000000"/>
          <w:lang w:eastAsia="zh-CN"/>
        </w:rPr>
        <w:t xml:space="preserve"> </w:t>
      </w:r>
    </w:p>
    <w:p w:rsidR="003C57F7">
      <w:pPr>
        <w:spacing w:after="0"/>
        <w:rPr>
          <w:lang w:eastAsia="zh-CN"/>
        </w:rPr>
      </w:pPr>
      <w:r>
        <w:rPr>
          <w:color w:val="000000"/>
          <w:lang w:eastAsia="zh-CN"/>
        </w:rPr>
        <w:t>故答案为：</w:t>
      </w:r>
      <w:r>
        <w:rPr>
          <w:color w:val="000000"/>
          <w:lang w:eastAsia="zh-CN"/>
        </w:rPr>
        <w:t>B.</w:t>
      </w:r>
    </w:p>
    <w:p w:rsidR="003C57F7">
      <w:pPr>
        <w:spacing w:after="0"/>
        <w:rPr>
          <w:lang w:eastAsia="zh-CN"/>
        </w:rPr>
      </w:pPr>
      <w:r>
        <w:rPr>
          <w:color w:val="000000"/>
          <w:lang w:eastAsia="zh-CN"/>
        </w:rPr>
        <w:t>【分析】先计算出一元二次方程根的判别式的值，即可对该方程的的根的情况作出判断。</w:t>
      </w:r>
    </w:p>
    <w:p w:rsidR="003C57F7">
      <w:pPr>
        <w:spacing w:after="0"/>
        <w:rPr>
          <w:lang w:eastAsia="zh-CN"/>
        </w:rPr>
      </w:pPr>
      <w:r>
        <w:rPr>
          <w:color w:val="000000"/>
          <w:lang w:eastAsia="zh-CN"/>
        </w:rPr>
        <w:t>4.</w:t>
      </w:r>
      <w:r>
        <w:rPr>
          <w:color w:val="000000"/>
          <w:lang w:eastAsia="zh-CN"/>
        </w:rPr>
        <w:t>用配方法解一元二次方程</w:t>
      </w:r>
      <w:r>
        <w:rPr>
          <w:color w:val="000000"/>
          <w:lang w:eastAsia="zh-CN"/>
        </w:rPr>
        <w:t>x</w:t>
      </w:r>
      <w:r>
        <w:rPr>
          <w:color w:val="000000"/>
          <w:vertAlign w:val="superscript"/>
          <w:lang w:eastAsia="zh-CN"/>
        </w:rPr>
        <w:t>2</w:t>
      </w:r>
      <w:r>
        <w:rPr>
          <w:color w:val="000000"/>
          <w:lang w:eastAsia="zh-CN"/>
        </w:rPr>
        <w:t>-4x+1=0</w:t>
      </w:r>
      <w:r>
        <w:rPr>
          <w:color w:val="000000"/>
          <w:lang w:eastAsia="zh-CN"/>
        </w:rPr>
        <w:t>时，下列变形正确的是（</w:t>
      </w:r>
      <w:r>
        <w:rPr>
          <w:color w:val="000000"/>
          <w:lang w:eastAsia="zh-CN"/>
        </w:rPr>
        <w:t xml:space="preserve">   </w:t>
      </w:r>
      <w:r>
        <w:rPr>
          <w:color w:val="000000"/>
          <w:lang w:eastAsia="zh-CN"/>
        </w:rPr>
        <w:t>）</w:t>
      </w:r>
      <w:r>
        <w:rPr>
          <w:color w:val="000000"/>
          <w:lang w:eastAsia="zh-CN"/>
        </w:rPr>
        <w:t xml:space="preserve">            </w:t>
      </w:r>
    </w:p>
    <w:p w:rsidR="003C57F7">
      <w:pPr>
        <w:spacing w:after="0"/>
        <w:ind w:left="150"/>
      </w:pPr>
      <w:r>
        <w:rPr>
          <w:color w:val="000000"/>
        </w:rPr>
        <w:t>A. (x-2)</w:t>
      </w:r>
      <w:r>
        <w:rPr>
          <w:color w:val="000000"/>
          <w:vertAlign w:val="superscript"/>
        </w:rPr>
        <w:t>2</w:t>
      </w:r>
      <w:r>
        <w:rPr>
          <w:color w:val="000000"/>
        </w:rPr>
        <w:t>=1                           </w:t>
      </w:r>
      <w:r>
        <w:rPr>
          <w:noProof/>
          <w:lang w:eastAsia="zh-CN"/>
        </w:rPr>
        <w:drawing>
          <wp:inline distT="0" distB="0" distL="0" distR="0">
            <wp:extent cx="19101" cy="38202"/>
            <wp:effectExtent l="19050" t="0" r="0" b="0"/>
            <wp:docPr id="5"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2657112" name=""/>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rPr>
        <w:t>B. (x-2)</w:t>
      </w:r>
      <w:r>
        <w:rPr>
          <w:color w:val="000000"/>
          <w:vertAlign w:val="superscript"/>
        </w:rPr>
        <w:t>2</w:t>
      </w:r>
      <w:r>
        <w:rPr>
          <w:color w:val="000000"/>
        </w:rPr>
        <w:t>=5                           </w:t>
      </w:r>
      <w:r>
        <w:rPr>
          <w:noProof/>
          <w:lang w:eastAsia="zh-CN"/>
        </w:rPr>
        <w:drawing>
          <wp:inline distT="0" distB="0" distL="0" distR="0">
            <wp:extent cx="19101" cy="38202"/>
            <wp:effectExtent l="19050" t="0" r="0" b="0"/>
            <wp:docPr id="6"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9362996" name=""/>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rPr>
        <w:t>C. (x+2)</w:t>
      </w:r>
      <w:r>
        <w:rPr>
          <w:color w:val="000000"/>
          <w:vertAlign w:val="superscript"/>
        </w:rPr>
        <w:t>2</w:t>
      </w:r>
      <w:r>
        <w:rPr>
          <w:color w:val="000000"/>
        </w:rPr>
        <w:t>=3                           </w:t>
      </w:r>
      <w:r>
        <w:rPr>
          <w:noProof/>
          <w:lang w:eastAsia="zh-CN"/>
        </w:rPr>
        <w:drawing>
          <wp:inline distT="0" distB="0" distL="0" distR="0">
            <wp:extent cx="19101" cy="38202"/>
            <wp:effectExtent l="19050" t="0" r="0" b="0"/>
            <wp:docPr id="7"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9336011" name=""/>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rPr>
        <w:t>D. (x-2)</w:t>
      </w:r>
      <w:r>
        <w:rPr>
          <w:color w:val="000000"/>
          <w:vertAlign w:val="superscript"/>
        </w:rPr>
        <w:t>2</w:t>
      </w:r>
      <w:r>
        <w:rPr>
          <w:color w:val="000000"/>
        </w:rPr>
        <w:t>=3</w:t>
      </w:r>
    </w:p>
    <w:p w:rsidR="003C57F7">
      <w:pPr>
        <w:spacing w:after="0"/>
      </w:pPr>
      <w:r>
        <w:rPr>
          <w:color w:val="0000FF"/>
        </w:rPr>
        <w:t>【答案】</w:t>
      </w:r>
      <w:r>
        <w:rPr>
          <w:color w:val="000000"/>
        </w:rPr>
        <w:t xml:space="preserve"> D   </w:t>
      </w:r>
    </w:p>
    <w:p w:rsidR="003C57F7">
      <w:pPr>
        <w:spacing w:after="0"/>
        <w:rPr>
          <w:lang w:eastAsia="zh-CN"/>
        </w:rPr>
      </w:pPr>
      <w:r>
        <w:rPr>
          <w:color w:val="0000FF"/>
          <w:lang w:eastAsia="zh-CN"/>
        </w:rPr>
        <w:t>【考点】</w:t>
      </w:r>
      <w:r>
        <w:rPr>
          <w:color w:val="000000"/>
          <w:lang w:eastAsia="zh-CN"/>
        </w:rPr>
        <w:t>配方法解一元二次方程</w:t>
      </w:r>
      <w:r>
        <w:rPr>
          <w:color w:val="000000"/>
          <w:lang w:eastAsia="zh-CN"/>
        </w:rPr>
        <w:t xml:space="preserve">    </w:t>
      </w:r>
    </w:p>
    <w:p w:rsidR="003C57F7">
      <w:pPr>
        <w:spacing w:after="0"/>
        <w:rPr>
          <w:lang w:eastAsia="zh-CN"/>
        </w:rPr>
      </w:pPr>
      <w:r>
        <w:rPr>
          <w:color w:val="0000FF"/>
          <w:lang w:eastAsia="zh-CN"/>
        </w:rPr>
        <w:t>【解析】</w:t>
      </w:r>
      <w:r>
        <w:rPr>
          <w:color w:val="000000"/>
          <w:lang w:eastAsia="zh-CN"/>
        </w:rPr>
        <w:t>【解答】解：</w:t>
      </w:r>
      <w:r>
        <w:rPr>
          <w:color w:val="000000"/>
          <w:lang w:eastAsia="zh-CN"/>
        </w:rPr>
        <w:t xml:space="preserve"> </w:t>
      </w:r>
      <w:r>
        <w:rPr>
          <w:color w:val="000000"/>
          <w:lang w:eastAsia="zh-CN"/>
        </w:rPr>
        <w:t>原方程变形为：</w:t>
      </w:r>
      <w:r>
        <w:rPr>
          <w:color w:val="000000"/>
          <w:lang w:eastAsia="zh-CN"/>
        </w:rPr>
        <w:t>x</w:t>
      </w:r>
      <w:r>
        <w:rPr>
          <w:color w:val="000000"/>
          <w:vertAlign w:val="superscript"/>
          <w:lang w:eastAsia="zh-CN"/>
        </w:rPr>
        <w:t>2</w:t>
      </w:r>
      <w:r>
        <w:rPr>
          <w:color w:val="000000"/>
          <w:lang w:eastAsia="zh-CN"/>
        </w:rPr>
        <w:t>-4x=-1</w:t>
      </w:r>
      <w:r>
        <w:rPr>
          <w:lang w:eastAsia="zh-CN"/>
        </w:rPr>
        <w:br/>
      </w:r>
      <w:r>
        <w:rPr>
          <w:color w:val="000000"/>
          <w:lang w:eastAsia="zh-CN"/>
        </w:rPr>
        <w:t xml:space="preserve"> </w:t>
      </w:r>
      <w:r>
        <w:rPr>
          <w:color w:val="000000"/>
          <w:lang w:eastAsia="zh-CN"/>
        </w:rPr>
        <w:t>配方，得</w:t>
      </w:r>
      <w:r>
        <w:rPr>
          <w:color w:val="000000"/>
          <w:lang w:eastAsia="zh-CN"/>
        </w:rPr>
        <w:t> x</w:t>
      </w:r>
      <w:r>
        <w:rPr>
          <w:color w:val="000000"/>
          <w:vertAlign w:val="superscript"/>
          <w:lang w:eastAsia="zh-CN"/>
        </w:rPr>
        <w:t>2</w:t>
      </w:r>
      <w:r>
        <w:rPr>
          <w:color w:val="000000"/>
          <w:lang w:eastAsia="zh-CN"/>
        </w:rPr>
        <w:t>-4x+4=-1+4</w:t>
      </w:r>
      <w:r>
        <w:rPr>
          <w:lang w:eastAsia="zh-CN"/>
        </w:rPr>
        <w:br/>
      </w:r>
      <w:r>
        <w:rPr>
          <w:color w:val="000000"/>
          <w:lang w:eastAsia="zh-CN"/>
        </w:rPr>
        <w:t xml:space="preserve"> </w:t>
      </w:r>
      <w:r>
        <w:rPr>
          <w:color w:val="000000"/>
          <w:lang w:eastAsia="zh-CN"/>
        </w:rPr>
        <w:t>即（</w:t>
      </w:r>
      <w:r>
        <w:rPr>
          <w:color w:val="000000"/>
          <w:lang w:eastAsia="zh-CN"/>
        </w:rPr>
        <w:t>x-2</w:t>
      </w:r>
      <w:r>
        <w:rPr>
          <w:color w:val="000000"/>
          <w:lang w:eastAsia="zh-CN"/>
        </w:rPr>
        <w:t>）</w:t>
      </w:r>
      <w:r>
        <w:rPr>
          <w:color w:val="000000"/>
          <w:vertAlign w:val="superscript"/>
          <w:lang w:eastAsia="zh-CN"/>
        </w:rPr>
        <w:t>2</w:t>
      </w:r>
      <w:r>
        <w:rPr>
          <w:color w:val="000000"/>
          <w:lang w:eastAsia="zh-CN"/>
        </w:rPr>
        <w:t xml:space="preserve">=3. </w:t>
      </w:r>
    </w:p>
    <w:p w:rsidR="003C57F7">
      <w:pPr>
        <w:spacing w:after="0"/>
        <w:rPr>
          <w:lang w:eastAsia="zh-CN"/>
        </w:rPr>
      </w:pPr>
      <w:r>
        <w:rPr>
          <w:color w:val="000000"/>
          <w:lang w:eastAsia="zh-CN"/>
        </w:rPr>
        <w:t>故答案为：</w:t>
      </w:r>
      <w:r>
        <w:rPr>
          <w:color w:val="000000"/>
          <w:lang w:eastAsia="zh-CN"/>
        </w:rPr>
        <w:t>D.</w:t>
      </w:r>
    </w:p>
    <w:p w:rsidR="003C57F7">
      <w:pPr>
        <w:spacing w:after="0"/>
        <w:rPr>
          <w:lang w:eastAsia="zh-CN"/>
        </w:rPr>
      </w:pPr>
      <w:r>
        <w:rPr>
          <w:color w:val="000000"/>
          <w:lang w:eastAsia="zh-CN"/>
        </w:rPr>
        <w:t>【分析】将该方程配方即可得解。</w:t>
      </w:r>
    </w:p>
    <w:p w:rsidR="003C57F7">
      <w:pPr>
        <w:spacing w:after="0"/>
        <w:rPr>
          <w:lang w:eastAsia="zh-CN"/>
        </w:rPr>
      </w:pPr>
      <w:r>
        <w:rPr>
          <w:color w:val="000000"/>
          <w:lang w:eastAsia="zh-CN"/>
        </w:rPr>
        <w:t>5.</w:t>
      </w:r>
      <w:r>
        <w:rPr>
          <w:color w:val="000000"/>
          <w:lang w:eastAsia="zh-CN"/>
        </w:rPr>
        <w:t>如图，正方形</w:t>
      </w:r>
      <w:r>
        <w:rPr>
          <w:color w:val="000000"/>
          <w:lang w:eastAsia="zh-CN"/>
        </w:rPr>
        <w:t>ABCD</w:t>
      </w:r>
      <w:r>
        <w:rPr>
          <w:color w:val="000000"/>
          <w:lang w:eastAsia="zh-CN"/>
        </w:rPr>
        <w:t>的边长为</w:t>
      </w:r>
      <w:r>
        <w:rPr>
          <w:color w:val="000000"/>
          <w:lang w:eastAsia="zh-CN"/>
        </w:rPr>
        <w:t>1</w:t>
      </w:r>
      <w:r>
        <w:rPr>
          <w:color w:val="000000"/>
          <w:lang w:eastAsia="zh-CN"/>
        </w:rPr>
        <w:t>，点</w:t>
      </w:r>
      <w:r>
        <w:rPr>
          <w:color w:val="000000"/>
          <w:lang w:eastAsia="zh-CN"/>
        </w:rPr>
        <w:t>E</w:t>
      </w:r>
      <w:r>
        <w:rPr>
          <w:color w:val="000000"/>
          <w:lang w:eastAsia="zh-CN"/>
        </w:rPr>
        <w:t>，</w:t>
      </w:r>
      <w:r>
        <w:rPr>
          <w:color w:val="000000"/>
          <w:lang w:eastAsia="zh-CN"/>
        </w:rPr>
        <w:t>F</w:t>
      </w:r>
      <w:r>
        <w:rPr>
          <w:color w:val="000000"/>
          <w:lang w:eastAsia="zh-CN"/>
        </w:rPr>
        <w:t>分别是对角线</w:t>
      </w:r>
      <w:r>
        <w:rPr>
          <w:color w:val="000000"/>
          <w:lang w:eastAsia="zh-CN"/>
        </w:rPr>
        <w:t>AC</w:t>
      </w:r>
      <w:r>
        <w:rPr>
          <w:color w:val="000000"/>
          <w:lang w:eastAsia="zh-CN"/>
        </w:rPr>
        <w:t>上的两点，</w:t>
      </w:r>
      <w:r>
        <w:rPr>
          <w:color w:val="000000"/>
          <w:lang w:eastAsia="zh-CN"/>
        </w:rPr>
        <w:t>EG⊥AB</w:t>
      </w:r>
      <w:r>
        <w:rPr>
          <w:color w:val="000000"/>
          <w:lang w:eastAsia="zh-CN"/>
        </w:rPr>
        <w:t>．</w:t>
      </w:r>
      <w:r>
        <w:rPr>
          <w:color w:val="000000"/>
          <w:lang w:eastAsia="zh-CN"/>
        </w:rPr>
        <w:t>EI⊥AD</w:t>
      </w:r>
      <w:r>
        <w:rPr>
          <w:color w:val="000000"/>
          <w:lang w:eastAsia="zh-CN"/>
        </w:rPr>
        <w:t>，</w:t>
      </w:r>
      <w:r>
        <w:rPr>
          <w:color w:val="000000"/>
          <w:lang w:eastAsia="zh-CN"/>
        </w:rPr>
        <w:t>FH⊥AB</w:t>
      </w:r>
      <w:r>
        <w:rPr>
          <w:color w:val="000000"/>
          <w:lang w:eastAsia="zh-CN"/>
        </w:rPr>
        <w:t>，</w:t>
      </w:r>
      <w:r>
        <w:rPr>
          <w:color w:val="000000"/>
          <w:lang w:eastAsia="zh-CN"/>
        </w:rPr>
        <w:t>FJ⊥AD</w:t>
      </w:r>
      <w:r>
        <w:rPr>
          <w:color w:val="000000"/>
          <w:lang w:eastAsia="zh-CN"/>
        </w:rPr>
        <w:t>，垂足分别为</w:t>
      </w:r>
      <w:r>
        <w:rPr>
          <w:color w:val="000000"/>
          <w:lang w:eastAsia="zh-CN"/>
        </w:rPr>
        <w:t>G</w:t>
      </w:r>
      <w:r>
        <w:rPr>
          <w:color w:val="000000"/>
          <w:lang w:eastAsia="zh-CN"/>
        </w:rPr>
        <w:t>，</w:t>
      </w:r>
      <w:r>
        <w:rPr>
          <w:color w:val="000000"/>
          <w:lang w:eastAsia="zh-CN"/>
        </w:rPr>
        <w:t>I</w:t>
      </w:r>
      <w:r>
        <w:rPr>
          <w:color w:val="000000"/>
          <w:lang w:eastAsia="zh-CN"/>
        </w:rPr>
        <w:t>，</w:t>
      </w:r>
      <w:r>
        <w:rPr>
          <w:color w:val="000000"/>
          <w:lang w:eastAsia="zh-CN"/>
        </w:rPr>
        <w:t>H</w:t>
      </w:r>
      <w:r>
        <w:rPr>
          <w:color w:val="000000"/>
          <w:lang w:eastAsia="zh-CN"/>
        </w:rPr>
        <w:t>，</w:t>
      </w:r>
      <w:r>
        <w:rPr>
          <w:color w:val="000000"/>
          <w:lang w:eastAsia="zh-CN"/>
        </w:rPr>
        <w:t>J</w:t>
      </w:r>
      <w:r>
        <w:rPr>
          <w:color w:val="000000"/>
          <w:lang w:eastAsia="zh-CN"/>
        </w:rPr>
        <w:t>．则图中阴影部分的面积等于</w:t>
      </w:r>
      <w:r>
        <w:rPr>
          <w:color w:val="000000"/>
          <w:lang w:eastAsia="zh-CN"/>
        </w:rPr>
        <w:t xml:space="preserve"> </w:t>
      </w:r>
      <w:r>
        <w:rPr>
          <w:color w:val="000000"/>
          <w:lang w:eastAsia="zh-CN"/>
        </w:rPr>
        <w:t>（</w:t>
      </w:r>
      <w:r>
        <w:rPr>
          <w:color w:val="000000"/>
          <w:lang w:eastAsia="zh-CN"/>
        </w:rPr>
        <w:t xml:space="preserve">   </w:t>
      </w:r>
      <w:r>
        <w:rPr>
          <w:color w:val="000000"/>
          <w:lang w:eastAsia="zh-CN"/>
        </w:rPr>
        <w:t>）</w:t>
      </w:r>
    </w:p>
    <w:p w:rsidR="003C57F7">
      <w:pPr>
        <w:spacing w:after="0"/>
      </w:pPr>
      <w:r>
        <w:rPr>
          <w:noProof/>
          <w:lang w:eastAsia="zh-CN"/>
        </w:rPr>
        <w:drawing>
          <wp:inline distT="0" distB="0" distL="0" distR="0">
            <wp:extent cx="1203185" cy="1260488"/>
            <wp:effectExtent l="19050" t="0" r="0" b="0"/>
            <wp:docPr id="8"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0581895" name=""/>
                    <pic:cNvPicPr/>
                  </pic:nvPicPr>
                  <pic:blipFill>
                    <a:blip xmlns:r="http://schemas.openxmlformats.org/officeDocument/2006/relationships" r:embed="rId9"/>
                    <a:stretch>
                      <a:fillRect/>
                    </a:stretch>
                  </pic:blipFill>
                  <pic:spPr>
                    <a:xfrm>
                      <a:off x="0" y="0"/>
                      <a:ext cx="1203185" cy="1260488"/>
                    </a:xfrm>
                    <a:prstGeom prst="rect">
                      <a:avLst/>
                    </a:prstGeom>
                  </pic:spPr>
                </pic:pic>
              </a:graphicData>
            </a:graphic>
          </wp:inline>
        </w:drawing>
      </w:r>
    </w:p>
    <w:p w:rsidR="003C57F7">
      <w:pPr>
        <w:spacing w:after="0"/>
        <w:ind w:left="150"/>
      </w:pPr>
      <w:r>
        <w:rPr>
          <w:color w:val="000000"/>
        </w:rPr>
        <w:t>A. 1                                          </w:t>
      </w:r>
      <w:r>
        <w:rPr>
          <w:noProof/>
          <w:lang w:eastAsia="zh-CN"/>
        </w:rPr>
        <w:drawing>
          <wp:inline distT="0" distB="0" distL="0" distR="0">
            <wp:extent cx="19101" cy="38202"/>
            <wp:effectExtent l="19050" t="0" r="0" b="0"/>
            <wp:docPr id="9"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7037412" name=""/>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rPr>
        <w:t>B. </w:t>
      </w:r>
      <m:oMath>
        <m:f>
          <m:fPr>
            <m:ctrlPr>
              <w:rPr>
                <w:rFonts w:ascii="Cambria Math" w:hAnsi="Cambria Math"/>
              </w:rPr>
            </m:ctrlPr>
          </m:fPr>
          <m:num>
            <m:r>
              <w:rPr>
                <w:rFonts w:ascii="Cambria Math" w:hint="eastAsia"/>
                <w:lang w:eastAsia="zh-CN"/>
              </w:rPr>
              <m:t>1</m:t>
            </m:r>
          </m:num>
          <m:den>
            <m:r>
              <w:rPr>
                <w:rFonts w:ascii="Cambria Math" w:hint="eastAsia"/>
                <w:lang w:eastAsia="zh-CN"/>
              </w:rPr>
              <m:t>2</m:t>
            </m:r>
          </m:den>
        </m:f>
      </m:oMath>
      <w:r>
        <w:rPr>
          <w:color w:val="000000"/>
        </w:rPr>
        <w:t>                                          </w:t>
      </w:r>
      <w:r>
        <w:rPr>
          <w:noProof/>
          <w:lang w:eastAsia="zh-CN"/>
        </w:rPr>
        <w:drawing>
          <wp:inline distT="0" distB="0" distL="0" distR="0">
            <wp:extent cx="19101" cy="38202"/>
            <wp:effectExtent l="19050" t="0" r="0" b="0"/>
            <wp:docPr id="10"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824482" name=""/>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rPr>
        <w:t>C. </w:t>
      </w:r>
      <m:oMath>
        <m:f>
          <m:fPr>
            <m:ctrlPr>
              <w:rPr>
                <w:rFonts w:ascii="Cambria Math" w:hAnsi="Cambria Math"/>
              </w:rPr>
            </m:ctrlPr>
          </m:fPr>
          <m:num>
            <m:r>
              <w:rPr>
                <w:rFonts w:ascii="Cambria Math" w:hint="eastAsia"/>
                <w:lang w:eastAsia="zh-CN"/>
              </w:rPr>
              <m:t>1</m:t>
            </m:r>
          </m:num>
          <m:den>
            <m:r>
              <w:rPr>
                <w:rFonts w:ascii="Cambria Math" w:hint="eastAsia"/>
                <w:lang w:eastAsia="zh-CN"/>
              </w:rPr>
              <m:t>3</m:t>
            </m:r>
          </m:den>
        </m:f>
      </m:oMath>
      <w:r>
        <w:rPr>
          <w:color w:val="000000"/>
        </w:rPr>
        <w:t>                                          </w:t>
      </w:r>
      <w:r>
        <w:rPr>
          <w:noProof/>
          <w:lang w:eastAsia="zh-CN"/>
        </w:rPr>
        <w:drawing>
          <wp:inline distT="0" distB="0" distL="0" distR="0">
            <wp:extent cx="19101" cy="38202"/>
            <wp:effectExtent l="19050" t="0" r="0" b="0"/>
            <wp:docPr id="11"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3333998" name=""/>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rPr>
        <w:t>D. </w:t>
      </w:r>
      <m:oMath>
        <m:f>
          <m:fPr>
            <m:ctrlPr>
              <w:rPr>
                <w:rFonts w:ascii="Cambria Math" w:hAnsi="Cambria Math"/>
              </w:rPr>
            </m:ctrlPr>
          </m:fPr>
          <m:num>
            <m:r>
              <w:rPr>
                <w:rFonts w:ascii="Cambria Math" w:hint="eastAsia"/>
                <w:lang w:eastAsia="zh-CN"/>
              </w:rPr>
              <m:t>1</m:t>
            </m:r>
          </m:num>
          <m:den>
            <m:r>
              <w:rPr>
                <w:rFonts w:ascii="Cambria Math" w:hint="eastAsia"/>
                <w:lang w:eastAsia="zh-CN"/>
              </w:rPr>
              <m:t>4</m:t>
            </m:r>
          </m:den>
        </m:f>
      </m:oMath>
    </w:p>
    <w:p w:rsidR="003C57F7">
      <w:pPr>
        <w:spacing w:after="0"/>
        <w:rPr>
          <w:lang w:eastAsia="zh-CN"/>
        </w:rPr>
      </w:pPr>
      <w:r>
        <w:rPr>
          <w:color w:val="0000FF"/>
          <w:lang w:eastAsia="zh-CN"/>
        </w:rPr>
        <w:t>【答案】</w:t>
      </w:r>
      <w:r>
        <w:rPr>
          <w:color w:val="000000"/>
          <w:lang w:eastAsia="zh-CN"/>
        </w:rPr>
        <w:t xml:space="preserve"> B   </w:t>
      </w:r>
    </w:p>
    <w:p w:rsidR="003C57F7">
      <w:pPr>
        <w:spacing w:after="0"/>
        <w:rPr>
          <w:lang w:eastAsia="zh-CN"/>
        </w:rPr>
      </w:pPr>
      <w:r>
        <w:rPr>
          <w:color w:val="0000FF"/>
          <w:lang w:eastAsia="zh-CN"/>
        </w:rPr>
        <w:t>【考点】</w:t>
      </w:r>
      <w:r>
        <w:rPr>
          <w:color w:val="000000"/>
          <w:lang w:eastAsia="zh-CN"/>
        </w:rPr>
        <w:t>正方形的性质</w:t>
      </w:r>
      <w:r>
        <w:rPr>
          <w:color w:val="000000"/>
          <w:lang w:eastAsia="zh-CN"/>
        </w:rPr>
        <w:t xml:space="preserve">    </w:t>
      </w:r>
    </w:p>
    <w:p w:rsidR="003C57F7">
      <w:pPr>
        <w:spacing w:after="0"/>
        <w:rPr>
          <w:lang w:eastAsia="zh-CN"/>
        </w:rPr>
      </w:pPr>
      <w:r>
        <w:rPr>
          <w:color w:val="0000FF"/>
          <w:lang w:eastAsia="zh-CN"/>
        </w:rPr>
        <w:t>【解析】</w:t>
      </w:r>
      <w:r>
        <w:rPr>
          <w:color w:val="000000"/>
          <w:lang w:eastAsia="zh-CN"/>
        </w:rPr>
        <w:t>【解答】解：</w:t>
      </w:r>
      <w:r>
        <w:rPr>
          <w:color w:val="000000"/>
          <w:lang w:eastAsia="zh-CN"/>
        </w:rPr>
        <w:t>∵</w:t>
      </w:r>
      <w:r>
        <w:rPr>
          <w:color w:val="000000"/>
          <w:lang w:eastAsia="zh-CN"/>
        </w:rPr>
        <w:t>四边形</w:t>
      </w:r>
      <w:r>
        <w:rPr>
          <w:color w:val="000000"/>
          <w:lang w:eastAsia="zh-CN"/>
        </w:rPr>
        <w:t>ABCD</w:t>
      </w:r>
      <w:r>
        <w:rPr>
          <w:color w:val="000000"/>
          <w:lang w:eastAsia="zh-CN"/>
        </w:rPr>
        <w:t>是正方形，</w:t>
      </w:r>
    </w:p>
    <w:p w:rsidR="003C57F7">
      <w:pPr>
        <w:spacing w:after="0"/>
        <w:rPr>
          <w:lang w:eastAsia="zh-CN"/>
        </w:rPr>
      </w:pPr>
      <w:r>
        <w:rPr>
          <w:color w:val="000000"/>
          <w:lang w:eastAsia="zh-CN"/>
        </w:rPr>
        <w:t>∴</w:t>
      </w:r>
      <w:r>
        <w:rPr>
          <w:color w:val="000000"/>
          <w:lang w:eastAsia="zh-CN"/>
        </w:rPr>
        <w:t>直线</w:t>
      </w:r>
      <w:r>
        <w:rPr>
          <w:color w:val="000000"/>
          <w:lang w:eastAsia="zh-CN"/>
        </w:rPr>
        <w:t>AC</w:t>
      </w:r>
      <w:r>
        <w:rPr>
          <w:color w:val="000000"/>
          <w:lang w:eastAsia="zh-CN"/>
        </w:rPr>
        <w:t>是正方形</w:t>
      </w:r>
      <w:r>
        <w:rPr>
          <w:color w:val="000000"/>
          <w:lang w:eastAsia="zh-CN"/>
        </w:rPr>
        <w:t>ABCD</w:t>
      </w:r>
      <w:r>
        <w:rPr>
          <w:color w:val="000000"/>
          <w:lang w:eastAsia="zh-CN"/>
        </w:rPr>
        <w:t>的对称轴，</w:t>
      </w:r>
    </w:p>
    <w:p w:rsidR="003C57F7">
      <w:pPr>
        <w:spacing w:after="0"/>
      </w:pPr>
      <w:r>
        <w:rPr>
          <w:color w:val="000000"/>
        </w:rPr>
        <w:t>∵EG⊥AB</w:t>
      </w:r>
      <w:r>
        <w:rPr>
          <w:color w:val="000000"/>
        </w:rPr>
        <w:t>．</w:t>
      </w:r>
      <w:r>
        <w:rPr>
          <w:color w:val="000000"/>
        </w:rPr>
        <w:t>EI⊥AD</w:t>
      </w:r>
      <w:r>
        <w:rPr>
          <w:color w:val="000000"/>
        </w:rPr>
        <w:t>，</w:t>
      </w:r>
      <w:r>
        <w:rPr>
          <w:color w:val="000000"/>
        </w:rPr>
        <w:t>FH⊥AB</w:t>
      </w:r>
      <w:r>
        <w:rPr>
          <w:color w:val="000000"/>
        </w:rPr>
        <w:t>，</w:t>
      </w:r>
      <w:r>
        <w:rPr>
          <w:color w:val="000000"/>
        </w:rPr>
        <w:t>FJ⊥AD</w:t>
      </w:r>
      <w:r>
        <w:rPr>
          <w:color w:val="000000"/>
        </w:rPr>
        <w:t>，垂足分别为</w:t>
      </w:r>
      <w:r>
        <w:rPr>
          <w:color w:val="000000"/>
        </w:rPr>
        <w:t>G</w:t>
      </w:r>
      <w:r>
        <w:rPr>
          <w:color w:val="000000"/>
        </w:rPr>
        <w:t>，</w:t>
      </w:r>
      <w:r>
        <w:rPr>
          <w:color w:val="000000"/>
        </w:rPr>
        <w:t>I</w:t>
      </w:r>
      <w:r>
        <w:rPr>
          <w:color w:val="000000"/>
        </w:rPr>
        <w:t>，</w:t>
      </w:r>
      <w:r>
        <w:rPr>
          <w:color w:val="000000"/>
        </w:rPr>
        <w:t>H</w:t>
      </w:r>
      <w:r>
        <w:rPr>
          <w:color w:val="000000"/>
        </w:rPr>
        <w:t>，</w:t>
      </w:r>
      <w:r>
        <w:rPr>
          <w:color w:val="000000"/>
        </w:rPr>
        <w:t>J</w:t>
      </w:r>
      <w:r>
        <w:rPr>
          <w:color w:val="000000"/>
        </w:rPr>
        <w:t>．</w:t>
      </w:r>
    </w:p>
    <w:p w:rsidR="003C57F7">
      <w:pPr>
        <w:spacing w:after="0"/>
        <w:rPr>
          <w:lang w:eastAsia="zh-CN"/>
        </w:rPr>
      </w:pPr>
      <w:r>
        <w:rPr>
          <w:color w:val="000000"/>
          <w:lang w:eastAsia="zh-CN"/>
        </w:rPr>
        <w:t>∴</w:t>
      </w:r>
      <w:r>
        <w:rPr>
          <w:color w:val="000000"/>
          <w:lang w:eastAsia="zh-CN"/>
        </w:rPr>
        <w:t>根据对称性可知：四边形</w:t>
      </w:r>
      <w:r>
        <w:rPr>
          <w:color w:val="000000"/>
          <w:lang w:eastAsia="zh-CN"/>
        </w:rPr>
        <w:t>EFHG</w:t>
      </w:r>
      <w:r>
        <w:rPr>
          <w:color w:val="000000"/>
          <w:lang w:eastAsia="zh-CN"/>
        </w:rPr>
        <w:t>的面积与四边形</w:t>
      </w:r>
      <w:r>
        <w:rPr>
          <w:color w:val="000000"/>
          <w:lang w:eastAsia="zh-CN"/>
        </w:rPr>
        <w:t>EFJI</w:t>
      </w:r>
      <w:r>
        <w:rPr>
          <w:color w:val="000000"/>
          <w:lang w:eastAsia="zh-CN"/>
        </w:rPr>
        <w:t>的面积相等，</w:t>
      </w:r>
    </w:p>
    <w:p w:rsidR="003C57F7">
      <w:pPr>
        <w:spacing w:after="0"/>
        <w:rPr>
          <w:lang w:eastAsia="zh-CN"/>
        </w:rPr>
      </w:pPr>
      <w:r>
        <w:rPr>
          <w:color w:val="000000"/>
          <w:lang w:eastAsia="zh-CN"/>
        </w:rPr>
        <w:t>∴S</w:t>
      </w:r>
      <w:r>
        <w:rPr>
          <w:color w:val="000000"/>
          <w:vertAlign w:val="subscript"/>
          <w:lang w:eastAsia="zh-CN"/>
        </w:rPr>
        <w:t>阴</w:t>
      </w:r>
      <w:r>
        <w:rPr>
          <w:color w:val="000000"/>
          <w:lang w:eastAsia="zh-CN"/>
        </w:rPr>
        <w:t xml:space="preserve">= </w:t>
      </w:r>
      <m:oMath>
        <m:f>
          <m:fPr>
            <m:ctrlPr>
              <w:rPr>
                <w:rFonts w:ascii="Cambria Math" w:hAnsi="Cambria Math"/>
              </w:rPr>
            </m:ctrlPr>
          </m:fPr>
          <m:num>
            <m:r>
              <w:rPr>
                <w:rFonts w:ascii="Cambria Math" w:hint="eastAsia"/>
                <w:lang w:eastAsia="zh-CN"/>
              </w:rPr>
              <m:t>1</m:t>
            </m:r>
          </m:num>
          <m:den>
            <m:r>
              <w:rPr>
                <w:rFonts w:ascii="Cambria Math" w:hint="eastAsia"/>
                <w:lang w:eastAsia="zh-CN"/>
              </w:rPr>
              <m:t>2</m:t>
            </m:r>
          </m:den>
        </m:f>
      </m:oMath>
      <w:r>
        <w:rPr>
          <w:color w:val="000000"/>
          <w:lang w:eastAsia="zh-CN"/>
        </w:rPr>
        <w:t xml:space="preserve"> S</w:t>
      </w:r>
      <w:r>
        <w:rPr>
          <w:color w:val="000000"/>
          <w:vertAlign w:val="subscript"/>
          <w:lang w:eastAsia="zh-CN"/>
        </w:rPr>
        <w:t>正方形</w:t>
      </w:r>
      <w:r>
        <w:rPr>
          <w:color w:val="000000"/>
          <w:vertAlign w:val="subscript"/>
          <w:lang w:eastAsia="zh-CN"/>
        </w:rPr>
        <w:t>ABCD</w:t>
      </w:r>
      <w:r>
        <w:rPr>
          <w:color w:val="000000"/>
          <w:lang w:eastAsia="zh-CN"/>
        </w:rPr>
        <w:t xml:space="preserve">= </w:t>
      </w:r>
      <m:oMath>
        <m:f>
          <m:fPr>
            <m:ctrlPr>
              <w:rPr>
                <w:rFonts w:ascii="Cambria Math" w:hAnsi="Cambria Math"/>
              </w:rPr>
            </m:ctrlPr>
          </m:fPr>
          <m:num>
            <m:r>
              <w:rPr>
                <w:rFonts w:ascii="Cambria Math" w:hint="eastAsia"/>
                <w:lang w:eastAsia="zh-CN"/>
              </w:rPr>
              <m:t>1</m:t>
            </m:r>
          </m:num>
          <m:den>
            <m:r>
              <w:rPr>
                <w:rFonts w:ascii="Cambria Math" w:hint="eastAsia"/>
                <w:lang w:eastAsia="zh-CN"/>
              </w:rPr>
              <m:t>2</m:t>
            </m:r>
          </m:den>
        </m:f>
      </m:oMath>
      <w:r>
        <w:rPr>
          <w:color w:val="000000"/>
          <w:lang w:eastAsia="zh-CN"/>
        </w:rPr>
        <w:t xml:space="preserve"> </w:t>
      </w:r>
      <w:r>
        <w:rPr>
          <w:color w:val="000000"/>
          <w:lang w:eastAsia="zh-CN"/>
        </w:rPr>
        <w:t>，</w:t>
      </w:r>
    </w:p>
    <w:p w:rsidR="003C57F7">
      <w:pPr>
        <w:spacing w:after="0"/>
        <w:rPr>
          <w:lang w:eastAsia="zh-CN"/>
        </w:rPr>
      </w:pPr>
      <w:r>
        <w:rPr>
          <w:color w:val="000000"/>
          <w:lang w:eastAsia="zh-CN"/>
        </w:rPr>
        <w:t>故答案为：</w:t>
      </w:r>
      <w:r>
        <w:rPr>
          <w:color w:val="000000"/>
          <w:lang w:eastAsia="zh-CN"/>
        </w:rPr>
        <w:t>B</w:t>
      </w:r>
      <w:r>
        <w:rPr>
          <w:color w:val="000000"/>
          <w:lang w:eastAsia="zh-CN"/>
        </w:rPr>
        <w:t>．</w:t>
      </w:r>
    </w:p>
    <w:p w:rsidR="003C57F7">
      <w:pPr>
        <w:spacing w:after="0"/>
        <w:rPr>
          <w:lang w:eastAsia="zh-CN"/>
        </w:rPr>
      </w:pPr>
      <w:r>
        <w:rPr>
          <w:color w:val="000000"/>
          <w:lang w:eastAsia="zh-CN"/>
        </w:rPr>
        <w:t>【分析】根据正方形的轴对称性得出四边形</w:t>
      </w:r>
      <w:r>
        <w:rPr>
          <w:color w:val="000000"/>
          <w:lang w:eastAsia="zh-CN"/>
        </w:rPr>
        <w:t>EFHG</w:t>
      </w:r>
      <w:r>
        <w:rPr>
          <w:color w:val="000000"/>
          <w:lang w:eastAsia="zh-CN"/>
        </w:rPr>
        <w:t>的面积与四边形</w:t>
      </w:r>
      <w:r>
        <w:rPr>
          <w:color w:val="000000"/>
          <w:lang w:eastAsia="zh-CN"/>
        </w:rPr>
        <w:t>EFJI</w:t>
      </w:r>
      <w:r>
        <w:rPr>
          <w:color w:val="000000"/>
          <w:lang w:eastAsia="zh-CN"/>
        </w:rPr>
        <w:t>的面积相等，从而得出答案。</w:t>
      </w:r>
    </w:p>
    <w:p w:rsidR="003C57F7">
      <w:pPr>
        <w:spacing w:after="0"/>
        <w:rPr>
          <w:lang w:eastAsia="zh-CN"/>
        </w:rPr>
      </w:pPr>
      <w:r>
        <w:rPr>
          <w:color w:val="000000"/>
          <w:lang w:eastAsia="zh-CN"/>
        </w:rPr>
        <w:t>6.</w:t>
      </w:r>
      <w:r>
        <w:rPr>
          <w:color w:val="000000"/>
          <w:lang w:eastAsia="zh-CN"/>
        </w:rPr>
        <w:t>如图，在菱形</w:t>
      </w:r>
      <w:r>
        <w:rPr>
          <w:color w:val="000000"/>
          <w:lang w:eastAsia="zh-CN"/>
        </w:rPr>
        <w:t>ABCD</w:t>
      </w:r>
      <w:r>
        <w:rPr>
          <w:color w:val="000000"/>
          <w:lang w:eastAsia="zh-CN"/>
        </w:rPr>
        <w:t>中，</w:t>
      </w:r>
      <w:r>
        <w:rPr>
          <w:color w:val="000000"/>
          <w:lang w:eastAsia="zh-CN"/>
        </w:rPr>
        <w:t>E</w:t>
      </w:r>
      <w:r>
        <w:rPr>
          <w:color w:val="000000"/>
          <w:lang w:eastAsia="zh-CN"/>
        </w:rPr>
        <w:t>是</w:t>
      </w:r>
      <w:r>
        <w:rPr>
          <w:color w:val="000000"/>
          <w:lang w:eastAsia="zh-CN"/>
        </w:rPr>
        <w:t>AC</w:t>
      </w:r>
      <w:r>
        <w:rPr>
          <w:color w:val="000000"/>
          <w:lang w:eastAsia="zh-CN"/>
        </w:rPr>
        <w:t>的中点，</w:t>
      </w:r>
      <w:r>
        <w:rPr>
          <w:color w:val="000000"/>
          <w:lang w:eastAsia="zh-CN"/>
        </w:rPr>
        <w:t>E∥CB</w:t>
      </w:r>
      <w:r>
        <w:rPr>
          <w:color w:val="000000"/>
          <w:lang w:eastAsia="zh-CN"/>
        </w:rPr>
        <w:t>，交</w:t>
      </w:r>
      <w:r>
        <w:rPr>
          <w:color w:val="000000"/>
          <w:lang w:eastAsia="zh-CN"/>
        </w:rPr>
        <w:t>AB</w:t>
      </w:r>
      <w:r>
        <w:rPr>
          <w:color w:val="000000"/>
          <w:lang w:eastAsia="zh-CN"/>
        </w:rPr>
        <w:t>于点</w:t>
      </w:r>
      <w:r>
        <w:rPr>
          <w:color w:val="000000"/>
          <w:lang w:eastAsia="zh-CN"/>
        </w:rPr>
        <w:t>F</w:t>
      </w:r>
      <w:r>
        <w:rPr>
          <w:color w:val="000000"/>
          <w:lang w:eastAsia="zh-CN"/>
        </w:rPr>
        <w:t>，如果</w:t>
      </w:r>
      <w:r>
        <w:rPr>
          <w:color w:val="000000"/>
          <w:lang w:eastAsia="zh-CN"/>
        </w:rPr>
        <w:t>EF=3</w:t>
      </w:r>
      <w:r>
        <w:rPr>
          <w:color w:val="000000"/>
          <w:lang w:eastAsia="zh-CN"/>
        </w:rPr>
        <w:t>，那么菱形</w:t>
      </w:r>
      <w:r>
        <w:rPr>
          <w:color w:val="000000"/>
          <w:lang w:eastAsia="zh-CN"/>
        </w:rPr>
        <w:t>ABCD</w:t>
      </w:r>
      <w:r>
        <w:rPr>
          <w:color w:val="000000"/>
          <w:lang w:eastAsia="zh-CN"/>
        </w:rPr>
        <w:t>的</w:t>
      </w:r>
      <w:r>
        <w:rPr>
          <w:color w:val="000000"/>
          <w:lang w:eastAsia="zh-CN"/>
        </w:rPr>
        <w:t>周长为（</w:t>
      </w:r>
      <w:r>
        <w:rPr>
          <w:color w:val="000000"/>
          <w:lang w:eastAsia="zh-CN"/>
        </w:rPr>
        <w:t xml:space="preserve">   </w:t>
      </w:r>
      <w:r>
        <w:rPr>
          <w:color w:val="000000"/>
          <w:lang w:eastAsia="zh-CN"/>
        </w:rPr>
        <w:t>）</w:t>
      </w:r>
      <w:r>
        <w:rPr>
          <w:color w:val="000000"/>
          <w:lang w:eastAsia="zh-CN"/>
        </w:rPr>
        <w:t xml:space="preserve">  </w:t>
      </w:r>
    </w:p>
    <w:p w:rsidR="003C57F7">
      <w:pPr>
        <w:spacing w:after="0"/>
      </w:pPr>
      <w:r>
        <w:rPr>
          <w:noProof/>
          <w:lang w:eastAsia="zh-CN"/>
        </w:rPr>
        <w:drawing>
          <wp:inline distT="0" distB="0" distL="0" distR="0">
            <wp:extent cx="1623352" cy="1059955"/>
            <wp:effectExtent l="19050" t="0" r="0" b="0"/>
            <wp:docPr id="12"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6623756" name=""/>
                    <pic:cNvPicPr/>
                  </pic:nvPicPr>
                  <pic:blipFill>
                    <a:blip xmlns:r="http://schemas.openxmlformats.org/officeDocument/2006/relationships" r:embed="rId10"/>
                    <a:stretch>
                      <a:fillRect/>
                    </a:stretch>
                  </pic:blipFill>
                  <pic:spPr>
                    <a:xfrm>
                      <a:off x="0" y="0"/>
                      <a:ext cx="1623352" cy="1059955"/>
                    </a:xfrm>
                    <a:prstGeom prst="rect">
                      <a:avLst/>
                    </a:prstGeom>
                  </pic:spPr>
                </pic:pic>
              </a:graphicData>
            </a:graphic>
          </wp:inline>
        </w:drawing>
      </w:r>
    </w:p>
    <w:p w:rsidR="003C57F7">
      <w:pPr>
        <w:spacing w:after="0"/>
        <w:ind w:left="150"/>
      </w:pPr>
      <w:r>
        <w:rPr>
          <w:color w:val="000000"/>
        </w:rPr>
        <w:t>A. 24                                         </w:t>
      </w:r>
      <w:r>
        <w:rPr>
          <w:noProof/>
          <w:lang w:eastAsia="zh-CN"/>
        </w:rPr>
        <w:drawing>
          <wp:inline distT="0" distB="0" distL="0" distR="0">
            <wp:extent cx="28651" cy="38202"/>
            <wp:effectExtent l="19050" t="0" r="9449" b="0"/>
            <wp:docPr id="13"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7173620" name=""/>
                    <pic:cNvPicPr/>
                  </pic:nvPicPr>
                  <pic:blipFill>
                    <a:blip xmlns:r="http://schemas.openxmlformats.org/officeDocument/2006/relationships" r:embed="rId8"/>
                    <a:stretch>
                      <a:fillRect/>
                    </a:stretch>
                  </pic:blipFill>
                  <pic:spPr>
                    <a:xfrm>
                      <a:off x="0" y="0"/>
                      <a:ext cx="28651" cy="38202"/>
                    </a:xfrm>
                    <a:prstGeom prst="rect">
                      <a:avLst/>
                    </a:prstGeom>
                  </pic:spPr>
                </pic:pic>
              </a:graphicData>
            </a:graphic>
          </wp:inline>
        </w:drawing>
      </w:r>
      <w:r>
        <w:rPr>
          <w:color w:val="000000"/>
        </w:rPr>
        <w:t>B. 18                                         </w:t>
      </w:r>
      <w:r>
        <w:rPr>
          <w:noProof/>
          <w:lang w:eastAsia="zh-CN"/>
        </w:rPr>
        <w:drawing>
          <wp:inline distT="0" distB="0" distL="0" distR="0">
            <wp:extent cx="28651" cy="38202"/>
            <wp:effectExtent l="19050" t="0" r="9449" b="0"/>
            <wp:docPr id="14"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9083170" name=""/>
                    <pic:cNvPicPr/>
                  </pic:nvPicPr>
                  <pic:blipFill>
                    <a:blip xmlns:r="http://schemas.openxmlformats.org/officeDocument/2006/relationships" r:embed="rId8"/>
                    <a:stretch>
                      <a:fillRect/>
                    </a:stretch>
                  </pic:blipFill>
                  <pic:spPr>
                    <a:xfrm>
                      <a:off x="0" y="0"/>
                      <a:ext cx="28651" cy="38202"/>
                    </a:xfrm>
                    <a:prstGeom prst="rect">
                      <a:avLst/>
                    </a:prstGeom>
                  </pic:spPr>
                </pic:pic>
              </a:graphicData>
            </a:graphic>
          </wp:inline>
        </w:drawing>
      </w:r>
      <w:r>
        <w:rPr>
          <w:color w:val="000000"/>
        </w:rPr>
        <w:t>C. 12                                         </w:t>
      </w:r>
      <w:r>
        <w:rPr>
          <w:noProof/>
          <w:lang w:eastAsia="zh-CN"/>
        </w:rPr>
        <w:drawing>
          <wp:inline distT="0" distB="0" distL="0" distR="0">
            <wp:extent cx="28651" cy="38202"/>
            <wp:effectExtent l="19050" t="0" r="9449" b="0"/>
            <wp:docPr id="15"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0120404" name=""/>
                    <pic:cNvPicPr/>
                  </pic:nvPicPr>
                  <pic:blipFill>
                    <a:blip xmlns:r="http://schemas.openxmlformats.org/officeDocument/2006/relationships" r:embed="rId8"/>
                    <a:stretch>
                      <a:fillRect/>
                    </a:stretch>
                  </pic:blipFill>
                  <pic:spPr>
                    <a:xfrm>
                      <a:off x="0" y="0"/>
                      <a:ext cx="28651" cy="38202"/>
                    </a:xfrm>
                    <a:prstGeom prst="rect">
                      <a:avLst/>
                    </a:prstGeom>
                  </pic:spPr>
                </pic:pic>
              </a:graphicData>
            </a:graphic>
          </wp:inline>
        </w:drawing>
      </w:r>
      <w:r>
        <w:rPr>
          <w:color w:val="000000"/>
        </w:rPr>
        <w:t>D. 9</w:t>
      </w:r>
    </w:p>
    <w:p w:rsidR="003C57F7">
      <w:pPr>
        <w:spacing w:after="0"/>
      </w:pPr>
      <w:r>
        <w:rPr>
          <w:color w:val="0000FF"/>
        </w:rPr>
        <w:t>【答案】</w:t>
      </w:r>
      <w:r>
        <w:rPr>
          <w:color w:val="000000"/>
        </w:rPr>
        <w:t xml:space="preserve"> A   </w:t>
      </w:r>
    </w:p>
    <w:p w:rsidR="003C57F7">
      <w:pPr>
        <w:spacing w:after="0"/>
      </w:pPr>
      <w:r>
        <w:rPr>
          <w:color w:val="0000FF"/>
        </w:rPr>
        <w:t>【考点】</w:t>
      </w:r>
      <w:r>
        <w:rPr>
          <w:color w:val="000000"/>
        </w:rPr>
        <w:t>三角形中位线定理</w:t>
      </w:r>
      <w:r>
        <w:rPr>
          <w:color w:val="000000"/>
        </w:rPr>
        <w:t xml:space="preserve">    </w:t>
      </w:r>
    </w:p>
    <w:p w:rsidR="003C57F7">
      <w:pPr>
        <w:spacing w:after="0"/>
      </w:pPr>
      <w:r>
        <w:rPr>
          <w:color w:val="0000FF"/>
        </w:rPr>
        <w:t>【解析】</w:t>
      </w:r>
      <w:r>
        <w:rPr>
          <w:color w:val="000000"/>
        </w:rPr>
        <w:t>【解答】解：</w:t>
      </w:r>
      <w:r>
        <w:rPr>
          <w:color w:val="000000"/>
        </w:rPr>
        <w:t>∵AE=EC</w:t>
      </w:r>
      <w:r>
        <w:rPr>
          <w:color w:val="000000"/>
        </w:rPr>
        <w:t>，</w:t>
      </w:r>
      <w:r>
        <w:rPr>
          <w:color w:val="000000"/>
        </w:rPr>
        <w:t>EF∥CB</w:t>
      </w:r>
      <w:r>
        <w:br/>
      </w:r>
      <w:r>
        <w:rPr>
          <w:color w:val="000000"/>
        </w:rPr>
        <w:t xml:space="preserve"> ∴AF=FB</w:t>
      </w:r>
      <w:r>
        <w:br/>
      </w:r>
      <w:r>
        <w:rPr>
          <w:color w:val="000000"/>
        </w:rPr>
        <w:t xml:space="preserve"> ∴BC=2EF=2×3=6</w:t>
      </w:r>
      <w:r>
        <w:br/>
      </w:r>
      <w:r>
        <w:rPr>
          <w:color w:val="000000"/>
        </w:rPr>
        <w:t xml:space="preserve"> ∴</w:t>
      </w:r>
      <w:r>
        <w:rPr>
          <w:color w:val="000000"/>
        </w:rPr>
        <w:t>菱形</w:t>
      </w:r>
      <w:r>
        <w:rPr>
          <w:color w:val="000000"/>
        </w:rPr>
        <w:t>ABCD</w:t>
      </w:r>
      <w:r>
        <w:rPr>
          <w:color w:val="000000"/>
        </w:rPr>
        <w:t>的周长为</w:t>
      </w:r>
      <w:r>
        <w:rPr>
          <w:color w:val="000000"/>
        </w:rPr>
        <w:t xml:space="preserve">6×4=24. </w:t>
      </w:r>
    </w:p>
    <w:p w:rsidR="003C57F7">
      <w:pPr>
        <w:spacing w:after="0"/>
        <w:rPr>
          <w:lang w:eastAsia="zh-CN"/>
        </w:rPr>
      </w:pPr>
      <w:r>
        <w:rPr>
          <w:color w:val="000000"/>
          <w:lang w:eastAsia="zh-CN"/>
        </w:rPr>
        <w:t>故答案</w:t>
      </w:r>
      <w:r>
        <w:rPr>
          <w:color w:val="000000"/>
          <w:lang w:eastAsia="zh-CN"/>
        </w:rPr>
        <w:t>为：</w:t>
      </w:r>
      <w:r>
        <w:rPr>
          <w:color w:val="000000"/>
          <w:lang w:eastAsia="zh-CN"/>
        </w:rPr>
        <w:t>A.</w:t>
      </w:r>
    </w:p>
    <w:p w:rsidR="003C57F7">
      <w:pPr>
        <w:spacing w:after="0"/>
        <w:rPr>
          <w:lang w:eastAsia="zh-CN"/>
        </w:rPr>
      </w:pPr>
      <w:r>
        <w:rPr>
          <w:color w:val="000000"/>
          <w:lang w:eastAsia="zh-CN"/>
        </w:rPr>
        <w:t>【分析】先根据三角形的中位线的性质求出菱形</w:t>
      </w:r>
      <w:r>
        <w:rPr>
          <w:color w:val="000000"/>
          <w:lang w:eastAsia="zh-CN"/>
        </w:rPr>
        <w:t>ABCD</w:t>
      </w:r>
      <w:r>
        <w:rPr>
          <w:color w:val="000000"/>
          <w:lang w:eastAsia="zh-CN"/>
        </w:rPr>
        <w:t>的边长</w:t>
      </w:r>
      <w:r>
        <w:rPr>
          <w:color w:val="000000"/>
          <w:lang w:eastAsia="zh-CN"/>
        </w:rPr>
        <w:t>BC</w:t>
      </w:r>
      <w:r>
        <w:rPr>
          <w:color w:val="000000"/>
          <w:lang w:eastAsia="zh-CN"/>
        </w:rPr>
        <w:t>，然后利用菱形四边相等的性质可求周长。</w:t>
      </w:r>
    </w:p>
    <w:p w:rsidR="003C57F7">
      <w:pPr>
        <w:spacing w:after="0"/>
        <w:rPr>
          <w:lang w:eastAsia="zh-CN"/>
        </w:rPr>
      </w:pPr>
      <w:r>
        <w:rPr>
          <w:color w:val="000000"/>
          <w:lang w:eastAsia="zh-CN"/>
        </w:rPr>
        <w:t>7.</w:t>
      </w:r>
      <w:r>
        <w:rPr>
          <w:color w:val="000000"/>
          <w:lang w:eastAsia="zh-CN"/>
        </w:rPr>
        <w:t>如图，在矩形</w:t>
      </w:r>
      <w:r>
        <w:rPr>
          <w:color w:val="000000"/>
          <w:lang w:eastAsia="zh-CN"/>
        </w:rPr>
        <w:t>AOBC</w:t>
      </w:r>
      <w:r>
        <w:rPr>
          <w:color w:val="000000"/>
          <w:lang w:eastAsia="zh-CN"/>
        </w:rPr>
        <w:t>中，</w:t>
      </w:r>
      <w:r>
        <w:rPr>
          <w:color w:val="000000"/>
          <w:lang w:eastAsia="zh-CN"/>
        </w:rPr>
        <w:t>A(-2</w:t>
      </w:r>
      <w:r>
        <w:rPr>
          <w:color w:val="000000"/>
          <w:lang w:eastAsia="zh-CN"/>
        </w:rPr>
        <w:t>，</w:t>
      </w:r>
      <w:r>
        <w:rPr>
          <w:color w:val="000000"/>
          <w:lang w:eastAsia="zh-CN"/>
        </w:rPr>
        <w:t>0)</w:t>
      </w:r>
      <w:r>
        <w:rPr>
          <w:color w:val="000000"/>
          <w:lang w:eastAsia="zh-CN"/>
        </w:rPr>
        <w:t>，</w:t>
      </w:r>
      <w:r>
        <w:rPr>
          <w:color w:val="000000"/>
          <w:lang w:eastAsia="zh-CN"/>
        </w:rPr>
        <w:t>B(0</w:t>
      </w:r>
      <w:r>
        <w:rPr>
          <w:color w:val="000000"/>
          <w:lang w:eastAsia="zh-CN"/>
        </w:rPr>
        <w:t>，</w:t>
      </w:r>
      <w:r>
        <w:rPr>
          <w:color w:val="000000"/>
          <w:lang w:eastAsia="zh-CN"/>
        </w:rPr>
        <w:t>1)</w:t>
      </w:r>
      <w:r>
        <w:rPr>
          <w:color w:val="000000"/>
          <w:lang w:eastAsia="zh-CN"/>
        </w:rPr>
        <w:t>．若正比例函数</w:t>
      </w:r>
      <w:r>
        <w:rPr>
          <w:color w:val="000000"/>
          <w:lang w:eastAsia="zh-CN"/>
        </w:rPr>
        <w:t>y=kx</w:t>
      </w:r>
      <w:r>
        <w:rPr>
          <w:color w:val="000000"/>
          <w:lang w:eastAsia="zh-CN"/>
        </w:rPr>
        <w:t>的图象经过点</w:t>
      </w:r>
      <w:r>
        <w:rPr>
          <w:color w:val="000000"/>
          <w:lang w:eastAsia="zh-CN"/>
        </w:rPr>
        <w:t>C</w:t>
      </w:r>
      <w:r>
        <w:rPr>
          <w:color w:val="000000"/>
          <w:lang w:eastAsia="zh-CN"/>
        </w:rPr>
        <w:t>，则</w:t>
      </w:r>
      <w:r>
        <w:rPr>
          <w:color w:val="000000"/>
          <w:lang w:eastAsia="zh-CN"/>
        </w:rPr>
        <w:t>k</w:t>
      </w:r>
      <w:r>
        <w:rPr>
          <w:color w:val="000000"/>
          <w:lang w:eastAsia="zh-CN"/>
        </w:rPr>
        <w:t>的值为（</w:t>
      </w:r>
      <w:r>
        <w:rPr>
          <w:color w:val="000000"/>
          <w:lang w:eastAsia="zh-CN"/>
        </w:rPr>
        <w:t xml:space="preserve">   </w:t>
      </w:r>
      <w:r>
        <w:rPr>
          <w:color w:val="000000"/>
          <w:lang w:eastAsia="zh-CN"/>
        </w:rPr>
        <w:t>）</w:t>
      </w:r>
      <w:r>
        <w:rPr>
          <w:color w:val="000000"/>
          <w:lang w:eastAsia="zh-CN"/>
        </w:rPr>
        <w:t xml:space="preserve">  </w:t>
      </w:r>
    </w:p>
    <w:p w:rsidR="003C57F7">
      <w:pPr>
        <w:spacing w:after="0"/>
      </w:pPr>
      <w:r>
        <w:rPr>
          <w:noProof/>
          <w:lang w:eastAsia="zh-CN"/>
        </w:rPr>
        <w:drawing>
          <wp:inline distT="0" distB="0" distL="0" distR="0">
            <wp:extent cx="1145896" cy="954913"/>
            <wp:effectExtent l="19050" t="0" r="0" b="0"/>
            <wp:docPr id="16"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2857980" name=""/>
                    <pic:cNvPicPr/>
                  </pic:nvPicPr>
                  <pic:blipFill>
                    <a:blip xmlns:r="http://schemas.openxmlformats.org/officeDocument/2006/relationships" r:embed="rId11"/>
                    <a:stretch>
                      <a:fillRect/>
                    </a:stretch>
                  </pic:blipFill>
                  <pic:spPr>
                    <a:xfrm>
                      <a:off x="0" y="0"/>
                      <a:ext cx="1145896" cy="954913"/>
                    </a:xfrm>
                    <a:prstGeom prst="rect">
                      <a:avLst/>
                    </a:prstGeom>
                  </pic:spPr>
                </pic:pic>
              </a:graphicData>
            </a:graphic>
          </wp:inline>
        </w:drawing>
      </w:r>
    </w:p>
    <w:p w:rsidR="003C57F7">
      <w:pPr>
        <w:spacing w:after="0"/>
        <w:ind w:left="150"/>
      </w:pPr>
      <w:r>
        <w:rPr>
          <w:color w:val="000000"/>
        </w:rPr>
        <w:t xml:space="preserve">A. -  </w:t>
      </w:r>
      <m:oMath>
        <m:f>
          <m:fPr>
            <m:ctrlPr>
              <w:rPr>
                <w:rFonts w:ascii="Cambria Math" w:hAnsi="Cambria Math"/>
              </w:rPr>
            </m:ctrlPr>
          </m:fPr>
          <m:num>
            <m:r>
              <w:rPr>
                <w:rFonts w:ascii="Cambria Math" w:hint="eastAsia"/>
                <w:lang w:eastAsia="zh-CN"/>
              </w:rPr>
              <m:t>1</m:t>
            </m:r>
          </m:num>
          <m:den>
            <m:r>
              <w:rPr>
                <w:rFonts w:ascii="Cambria Math" w:hint="eastAsia"/>
                <w:lang w:eastAsia="zh-CN"/>
              </w:rPr>
              <m:t>2</m:t>
            </m:r>
          </m:den>
        </m:f>
      </m:oMath>
      <w:r>
        <w:rPr>
          <w:color w:val="000000"/>
        </w:rPr>
        <w:t>                                         B. </w:t>
      </w:r>
      <m:oMath>
        <m:f>
          <m:fPr>
            <m:ctrlPr>
              <w:rPr>
                <w:rFonts w:ascii="Cambria Math" w:hAnsi="Cambria Math"/>
              </w:rPr>
            </m:ctrlPr>
          </m:fPr>
          <m:num>
            <m:r>
              <w:rPr>
                <w:rFonts w:ascii="Cambria Math" w:hint="eastAsia"/>
                <w:lang w:eastAsia="zh-CN"/>
              </w:rPr>
              <m:t>1</m:t>
            </m:r>
          </m:num>
          <m:den>
            <m:r>
              <w:rPr>
                <w:rFonts w:ascii="Cambria Math" w:hint="eastAsia"/>
                <w:lang w:eastAsia="zh-CN"/>
              </w:rPr>
              <m:t>2</m:t>
            </m:r>
          </m:den>
        </m:f>
      </m:oMath>
      <w:r>
        <w:rPr>
          <w:color w:val="000000"/>
        </w:rPr>
        <w:t>                                         C. -2                                         D. 2</w:t>
      </w:r>
    </w:p>
    <w:p w:rsidR="003C57F7">
      <w:pPr>
        <w:spacing w:after="0"/>
      </w:pPr>
      <w:r>
        <w:rPr>
          <w:color w:val="0000FF"/>
        </w:rPr>
        <w:t>【答案】</w:t>
      </w:r>
      <w:r>
        <w:rPr>
          <w:color w:val="000000"/>
        </w:rPr>
        <w:t xml:space="preserve"> A   </w:t>
      </w:r>
    </w:p>
    <w:p w:rsidR="003C57F7">
      <w:pPr>
        <w:spacing w:after="0"/>
      </w:pPr>
      <w:r>
        <w:rPr>
          <w:color w:val="0000FF"/>
        </w:rPr>
        <w:t>【考点】</w:t>
      </w:r>
      <w:r>
        <w:rPr>
          <w:color w:val="000000"/>
        </w:rPr>
        <w:t>矩形的性质</w:t>
      </w:r>
      <w:r>
        <w:rPr>
          <w:color w:val="000000"/>
        </w:rPr>
        <w:t xml:space="preserve">    </w:t>
      </w:r>
    </w:p>
    <w:p w:rsidR="003C57F7">
      <w:pPr>
        <w:spacing w:after="0"/>
      </w:pPr>
      <w:r>
        <w:rPr>
          <w:color w:val="0000FF"/>
        </w:rPr>
        <w:t>【解析】</w:t>
      </w:r>
      <w:r>
        <w:rPr>
          <w:color w:val="000000"/>
        </w:rPr>
        <w:t>【解答】解：</w:t>
      </w:r>
      <w:r>
        <w:rPr>
          <w:color w:val="000000"/>
        </w:rPr>
        <w:t xml:space="preserve"> ∵A(-2</w:t>
      </w:r>
      <w:r>
        <w:rPr>
          <w:color w:val="000000"/>
        </w:rPr>
        <w:t>，</w:t>
      </w:r>
      <w:r>
        <w:rPr>
          <w:color w:val="000000"/>
        </w:rPr>
        <w:t>0)</w:t>
      </w:r>
      <w:r>
        <w:rPr>
          <w:color w:val="000000"/>
        </w:rPr>
        <w:t>，</w:t>
      </w:r>
      <w:r>
        <w:rPr>
          <w:color w:val="000000"/>
        </w:rPr>
        <w:t>B(0</w:t>
      </w:r>
      <w:r>
        <w:rPr>
          <w:color w:val="000000"/>
        </w:rPr>
        <w:t>，</w:t>
      </w:r>
      <w:r>
        <w:rPr>
          <w:color w:val="000000"/>
        </w:rPr>
        <w:t>1)</w:t>
      </w:r>
      <w:r>
        <w:br/>
      </w:r>
      <w:r>
        <w:rPr>
          <w:color w:val="000000"/>
        </w:rPr>
        <w:t xml:space="preserve"> ∴OA=2</w:t>
      </w:r>
      <w:r>
        <w:rPr>
          <w:color w:val="000000"/>
        </w:rPr>
        <w:t>，</w:t>
      </w:r>
      <w:r>
        <w:rPr>
          <w:color w:val="000000"/>
        </w:rPr>
        <w:t>OB=1</w:t>
      </w:r>
      <w:r>
        <w:br/>
      </w:r>
      <w:r>
        <w:rPr>
          <w:color w:val="000000"/>
        </w:rPr>
        <w:t xml:space="preserve"> </w:t>
      </w:r>
      <w:r>
        <w:rPr>
          <w:color w:val="000000"/>
        </w:rPr>
        <w:t>在矩形</w:t>
      </w:r>
      <w:r>
        <w:rPr>
          <w:color w:val="000000"/>
        </w:rPr>
        <w:t>AOBC</w:t>
      </w:r>
      <w:r>
        <w:rPr>
          <w:color w:val="000000"/>
        </w:rPr>
        <w:t>中，</w:t>
      </w:r>
      <w:r>
        <w:rPr>
          <w:color w:val="000000"/>
        </w:rPr>
        <w:t>BC=OA=2</w:t>
      </w:r>
      <w:r>
        <w:rPr>
          <w:color w:val="000000"/>
        </w:rPr>
        <w:t>，</w:t>
      </w:r>
      <w:r>
        <w:rPr>
          <w:color w:val="000000"/>
        </w:rPr>
        <w:t>AC=OB=1</w:t>
      </w:r>
      <w:r>
        <w:rPr>
          <w:color w:val="000000"/>
        </w:rPr>
        <w:t>，</w:t>
      </w:r>
      <w:r>
        <w:rPr>
          <w:color w:val="000000"/>
        </w:rPr>
        <w:t>AC⊥x</w:t>
      </w:r>
      <w:r>
        <w:rPr>
          <w:color w:val="000000"/>
        </w:rPr>
        <w:t>轴</w:t>
      </w:r>
      <w:r>
        <w:br/>
      </w:r>
      <w:r>
        <w:rPr>
          <w:color w:val="000000"/>
        </w:rPr>
        <w:t xml:space="preserve"> ∴</w:t>
      </w:r>
      <w:r>
        <w:rPr>
          <w:color w:val="000000"/>
        </w:rPr>
        <w:t>点</w:t>
      </w:r>
      <w:r>
        <w:rPr>
          <w:color w:val="000000"/>
        </w:rPr>
        <w:t>C</w:t>
      </w:r>
      <w:r>
        <w:rPr>
          <w:color w:val="000000"/>
        </w:rPr>
        <w:t>的坐标为（</w:t>
      </w:r>
      <w:r>
        <w:rPr>
          <w:color w:val="000000"/>
        </w:rPr>
        <w:t>-2</w:t>
      </w:r>
      <w:r>
        <w:rPr>
          <w:color w:val="000000"/>
        </w:rPr>
        <w:t>，</w:t>
      </w:r>
      <w:r>
        <w:rPr>
          <w:color w:val="000000"/>
        </w:rPr>
        <w:t>1</w:t>
      </w:r>
      <w:r>
        <w:rPr>
          <w:color w:val="000000"/>
        </w:rPr>
        <w:t>）</w:t>
      </w:r>
      <w:r>
        <w:br/>
      </w:r>
      <w:r>
        <w:rPr>
          <w:color w:val="000000"/>
        </w:rPr>
        <w:t xml:space="preserve"> </w:t>
      </w:r>
      <w:r>
        <w:rPr>
          <w:color w:val="000000"/>
        </w:rPr>
        <w:t>将（</w:t>
      </w:r>
      <w:r>
        <w:rPr>
          <w:color w:val="000000"/>
        </w:rPr>
        <w:t>-2</w:t>
      </w:r>
      <w:r>
        <w:rPr>
          <w:color w:val="000000"/>
        </w:rPr>
        <w:t>，</w:t>
      </w:r>
      <w:r>
        <w:rPr>
          <w:color w:val="000000"/>
        </w:rPr>
        <w:t>1</w:t>
      </w:r>
      <w:r>
        <w:rPr>
          <w:color w:val="000000"/>
        </w:rPr>
        <w:t>）代入</w:t>
      </w:r>
      <w:r>
        <w:rPr>
          <w:color w:val="000000"/>
        </w:rPr>
        <w:t>y=kx</w:t>
      </w:r>
      <w:r>
        <w:rPr>
          <w:color w:val="000000"/>
        </w:rPr>
        <w:t>得：</w:t>
      </w:r>
      <w:r>
        <w:rPr>
          <w:color w:val="000000"/>
        </w:rPr>
        <w:t>-2k=1</w:t>
      </w:r>
      <w:r>
        <w:br/>
      </w:r>
      <w:r>
        <w:rPr>
          <w:color w:val="000000"/>
        </w:rPr>
        <w:t xml:space="preserve"> </w:t>
      </w:r>
      <w:r>
        <w:rPr>
          <w:color w:val="000000"/>
        </w:rPr>
        <w:t>解得：</w:t>
      </w:r>
      <w:r>
        <w:rPr>
          <w:color w:val="000000"/>
        </w:rPr>
        <w:t>k=-</w:t>
      </w:r>
      <m:oMath>
        <m:f>
          <m:fPr>
            <m:ctrlPr>
              <w:rPr>
                <w:rFonts w:ascii="Cambria Math" w:hAnsi="Cambria Math"/>
              </w:rPr>
            </m:ctrlPr>
          </m:fPr>
          <m:num>
            <m:r>
              <w:rPr>
                <w:rFonts w:ascii="Cambria Math" w:hint="eastAsia"/>
                <w:lang w:eastAsia="zh-CN"/>
              </w:rPr>
              <m:t>1</m:t>
            </m:r>
          </m:num>
          <m:den>
            <m:r>
              <w:rPr>
                <w:rFonts w:ascii="Cambria Math" w:hint="eastAsia"/>
                <w:lang w:eastAsia="zh-CN"/>
              </w:rPr>
              <m:t>2</m:t>
            </m:r>
          </m:den>
        </m:f>
      </m:oMath>
      <w:r>
        <w:rPr>
          <w:color w:val="000000"/>
        </w:rPr>
        <w:t xml:space="preserve">. </w:t>
      </w:r>
    </w:p>
    <w:p w:rsidR="003C57F7">
      <w:pPr>
        <w:spacing w:after="0"/>
        <w:rPr>
          <w:lang w:eastAsia="zh-CN"/>
        </w:rPr>
      </w:pPr>
      <w:r>
        <w:rPr>
          <w:color w:val="000000"/>
          <w:lang w:eastAsia="zh-CN"/>
        </w:rPr>
        <w:t>故答案为：</w:t>
      </w:r>
      <w:r>
        <w:rPr>
          <w:color w:val="000000"/>
          <w:lang w:eastAsia="zh-CN"/>
        </w:rPr>
        <w:t>A.</w:t>
      </w:r>
    </w:p>
    <w:p w:rsidR="003C57F7">
      <w:pPr>
        <w:spacing w:after="0"/>
        <w:rPr>
          <w:lang w:eastAsia="zh-CN"/>
        </w:rPr>
      </w:pPr>
      <w:r>
        <w:rPr>
          <w:color w:val="000000"/>
          <w:lang w:eastAsia="zh-CN"/>
        </w:rPr>
        <w:t>【分析】先根据矩形的性质</w:t>
      </w:r>
      <w:r>
        <w:rPr>
          <w:color w:val="000000"/>
          <w:lang w:eastAsia="zh-CN"/>
        </w:rPr>
        <w:t>求出点</w:t>
      </w:r>
      <w:r>
        <w:rPr>
          <w:color w:val="000000"/>
          <w:lang w:eastAsia="zh-CN"/>
        </w:rPr>
        <w:t>C</w:t>
      </w:r>
      <w:r>
        <w:rPr>
          <w:color w:val="000000"/>
          <w:lang w:eastAsia="zh-CN"/>
        </w:rPr>
        <w:t>的坐标，然后用待定系数法求</w:t>
      </w:r>
      <w:r>
        <w:rPr>
          <w:color w:val="000000"/>
          <w:lang w:eastAsia="zh-CN"/>
        </w:rPr>
        <w:t>k</w:t>
      </w:r>
      <w:r>
        <w:rPr>
          <w:color w:val="000000"/>
          <w:lang w:eastAsia="zh-CN"/>
        </w:rPr>
        <w:t>即可。</w:t>
      </w:r>
    </w:p>
    <w:p w:rsidR="003C57F7">
      <w:pPr>
        <w:spacing w:after="0"/>
        <w:rPr>
          <w:lang w:eastAsia="zh-CN"/>
        </w:rPr>
      </w:pPr>
      <w:r>
        <w:rPr>
          <w:color w:val="000000"/>
          <w:lang w:eastAsia="zh-CN"/>
        </w:rPr>
        <w:t>8.</w:t>
      </w:r>
      <w:r>
        <w:rPr>
          <w:color w:val="000000"/>
          <w:lang w:eastAsia="zh-CN"/>
        </w:rPr>
        <w:t>某种植基地</w:t>
      </w:r>
      <w:r>
        <w:rPr>
          <w:color w:val="000000"/>
          <w:lang w:eastAsia="zh-CN"/>
        </w:rPr>
        <w:t>2018</w:t>
      </w:r>
      <w:r>
        <w:rPr>
          <w:color w:val="000000"/>
          <w:lang w:eastAsia="zh-CN"/>
        </w:rPr>
        <w:t>年蔬菜产量为</w:t>
      </w:r>
      <w:r>
        <w:rPr>
          <w:color w:val="000000"/>
          <w:lang w:eastAsia="zh-CN"/>
        </w:rPr>
        <w:t>80</w:t>
      </w:r>
      <w:r>
        <w:rPr>
          <w:color w:val="000000"/>
          <w:lang w:eastAsia="zh-CN"/>
        </w:rPr>
        <w:t>吨，预计</w:t>
      </w:r>
      <w:r>
        <w:rPr>
          <w:color w:val="000000"/>
          <w:lang w:eastAsia="zh-CN"/>
        </w:rPr>
        <w:t>2020</w:t>
      </w:r>
      <w:r>
        <w:rPr>
          <w:color w:val="000000"/>
          <w:lang w:eastAsia="zh-CN"/>
        </w:rPr>
        <w:t>年蔬菜产量达到</w:t>
      </w:r>
      <w:r>
        <w:rPr>
          <w:color w:val="000000"/>
          <w:lang w:eastAsia="zh-CN"/>
        </w:rPr>
        <w:t>100</w:t>
      </w:r>
      <w:r>
        <w:rPr>
          <w:color w:val="000000"/>
          <w:lang w:eastAsia="zh-CN"/>
        </w:rPr>
        <w:t>吨，求蔬棠产量的年平均增长率，设蔬菜产量的年平均增长率为</w:t>
      </w:r>
      <w:r>
        <w:rPr>
          <w:color w:val="000000"/>
          <w:lang w:eastAsia="zh-CN"/>
        </w:rPr>
        <w:t>x</w:t>
      </w:r>
      <w:r>
        <w:rPr>
          <w:color w:val="000000"/>
          <w:lang w:eastAsia="zh-CN"/>
        </w:rPr>
        <w:t>，则可列方程为（</w:t>
      </w:r>
      <w:r>
        <w:rPr>
          <w:color w:val="000000"/>
          <w:lang w:eastAsia="zh-CN"/>
        </w:rPr>
        <w:t xml:space="preserve">   </w:t>
      </w:r>
      <w:r>
        <w:rPr>
          <w:color w:val="000000"/>
          <w:lang w:eastAsia="zh-CN"/>
        </w:rPr>
        <w:t>）</w:t>
      </w:r>
      <w:r>
        <w:rPr>
          <w:color w:val="000000"/>
          <w:lang w:eastAsia="zh-CN"/>
        </w:rPr>
        <w:t xml:space="preserve">            </w:t>
      </w:r>
    </w:p>
    <w:p w:rsidR="003C57F7">
      <w:pPr>
        <w:spacing w:after="0"/>
        <w:ind w:left="150"/>
      </w:pPr>
      <w:r>
        <w:rPr>
          <w:color w:val="000000"/>
        </w:rPr>
        <w:t>A. 80(1+x)</w:t>
      </w:r>
      <w:r>
        <w:rPr>
          <w:color w:val="000000"/>
          <w:vertAlign w:val="superscript"/>
        </w:rPr>
        <w:t>2</w:t>
      </w:r>
      <w:r>
        <w:rPr>
          <w:color w:val="000000"/>
        </w:rPr>
        <w:t>=100                B. 100(1-x)</w:t>
      </w:r>
      <w:r>
        <w:rPr>
          <w:color w:val="000000"/>
          <w:vertAlign w:val="superscript"/>
        </w:rPr>
        <w:t>2</w:t>
      </w:r>
      <w:r>
        <w:rPr>
          <w:color w:val="000000"/>
        </w:rPr>
        <w:t>=80                C. 80(1+2x)=100                D. 80(1+x</w:t>
      </w:r>
      <w:r>
        <w:rPr>
          <w:color w:val="000000"/>
          <w:vertAlign w:val="superscript"/>
        </w:rPr>
        <w:t>2</w:t>
      </w:r>
      <w:r>
        <w:rPr>
          <w:color w:val="000000"/>
        </w:rPr>
        <w:t>)=100</w:t>
      </w:r>
    </w:p>
    <w:p w:rsidR="003C57F7">
      <w:pPr>
        <w:spacing w:after="0"/>
      </w:pPr>
      <w:r>
        <w:rPr>
          <w:color w:val="0000FF"/>
        </w:rPr>
        <w:t>【答案】</w:t>
      </w:r>
      <w:r>
        <w:rPr>
          <w:color w:val="000000"/>
        </w:rPr>
        <w:t xml:space="preserve"> A   </w:t>
      </w:r>
    </w:p>
    <w:p w:rsidR="003C57F7">
      <w:pPr>
        <w:spacing w:after="0"/>
        <w:rPr>
          <w:lang w:eastAsia="zh-CN"/>
        </w:rPr>
      </w:pPr>
      <w:r>
        <w:rPr>
          <w:color w:val="0000FF"/>
          <w:lang w:eastAsia="zh-CN"/>
        </w:rPr>
        <w:t>【考点】</w:t>
      </w:r>
      <w:r>
        <w:rPr>
          <w:color w:val="000000"/>
          <w:lang w:eastAsia="zh-CN"/>
        </w:rPr>
        <w:t>一元二次方程的实际应用</w:t>
      </w:r>
      <w:r>
        <w:rPr>
          <w:color w:val="000000"/>
          <w:lang w:eastAsia="zh-CN"/>
        </w:rPr>
        <w:t>-</w:t>
      </w:r>
      <w:r>
        <w:rPr>
          <w:color w:val="000000"/>
          <w:lang w:eastAsia="zh-CN"/>
        </w:rPr>
        <w:t>百分率问题</w:t>
      </w:r>
      <w:r>
        <w:rPr>
          <w:color w:val="000000"/>
          <w:lang w:eastAsia="zh-CN"/>
        </w:rPr>
        <w:t xml:space="preserve">   </w:t>
      </w:r>
      <w:r>
        <w:rPr>
          <w:color w:val="000000"/>
          <w:lang w:eastAsia="zh-CN"/>
        </w:rPr>
        <w:t xml:space="preserve"> </w:t>
      </w:r>
    </w:p>
    <w:p w:rsidR="003C57F7">
      <w:pPr>
        <w:spacing w:after="0"/>
        <w:rPr>
          <w:lang w:eastAsia="zh-CN"/>
        </w:rPr>
      </w:pPr>
      <w:r>
        <w:rPr>
          <w:color w:val="0000FF"/>
          <w:lang w:eastAsia="zh-CN"/>
        </w:rPr>
        <w:t>【解析】</w:t>
      </w:r>
      <w:r>
        <w:rPr>
          <w:color w:val="000000"/>
          <w:lang w:eastAsia="zh-CN"/>
        </w:rPr>
        <w:t>【解答】解：根据题意得：</w:t>
      </w:r>
      <w:r>
        <w:rPr>
          <w:color w:val="000000"/>
          <w:lang w:eastAsia="zh-CN"/>
        </w:rPr>
        <w:t>80(1+x)</w:t>
      </w:r>
      <w:r>
        <w:rPr>
          <w:color w:val="000000"/>
          <w:vertAlign w:val="superscript"/>
          <w:lang w:eastAsia="zh-CN"/>
        </w:rPr>
        <w:t>2</w:t>
      </w:r>
      <w:r>
        <w:rPr>
          <w:color w:val="000000"/>
          <w:lang w:eastAsia="zh-CN"/>
        </w:rPr>
        <w:t xml:space="preserve">=100 </w:t>
      </w:r>
    </w:p>
    <w:p w:rsidR="003C57F7">
      <w:pPr>
        <w:spacing w:after="0"/>
        <w:rPr>
          <w:lang w:eastAsia="zh-CN"/>
        </w:rPr>
      </w:pPr>
      <w:r>
        <w:rPr>
          <w:color w:val="000000"/>
          <w:lang w:eastAsia="zh-CN"/>
        </w:rPr>
        <w:t>故答案为：</w:t>
      </w:r>
      <w:r>
        <w:rPr>
          <w:color w:val="000000"/>
          <w:lang w:eastAsia="zh-CN"/>
        </w:rPr>
        <w:t>A.</w:t>
      </w:r>
    </w:p>
    <w:p w:rsidR="003C57F7">
      <w:pPr>
        <w:spacing w:after="0"/>
        <w:rPr>
          <w:lang w:eastAsia="zh-CN"/>
        </w:rPr>
      </w:pPr>
      <w:r>
        <w:rPr>
          <w:color w:val="000000"/>
          <w:lang w:eastAsia="zh-CN"/>
        </w:rPr>
        <w:t>【分析】设年平均增长率为</w:t>
      </w:r>
      <w:r>
        <w:rPr>
          <w:color w:val="000000"/>
          <w:lang w:eastAsia="zh-CN"/>
        </w:rPr>
        <w:t>x</w:t>
      </w:r>
      <w:r>
        <w:rPr>
          <w:color w:val="000000"/>
          <w:lang w:eastAsia="zh-CN"/>
        </w:rPr>
        <w:t>，则经过两次变化后到</w:t>
      </w:r>
      <w:r>
        <w:rPr>
          <w:color w:val="000000"/>
          <w:lang w:eastAsia="zh-CN"/>
        </w:rPr>
        <w:t>2020</w:t>
      </w:r>
      <w:r>
        <w:rPr>
          <w:color w:val="000000"/>
          <w:lang w:eastAsia="zh-CN"/>
        </w:rPr>
        <w:t>年蔬菜产量为</w:t>
      </w:r>
      <w:r>
        <w:rPr>
          <w:color w:val="000000"/>
          <w:lang w:eastAsia="zh-CN"/>
        </w:rPr>
        <w:t>80(1+x)</w:t>
      </w:r>
      <w:r>
        <w:rPr>
          <w:color w:val="000000"/>
          <w:vertAlign w:val="superscript"/>
          <w:lang w:eastAsia="zh-CN"/>
        </w:rPr>
        <w:t>2</w:t>
      </w:r>
      <w:r>
        <w:rPr>
          <w:color w:val="000000"/>
          <w:lang w:eastAsia="zh-CN"/>
        </w:rPr>
        <w:t>吨，而预计</w:t>
      </w:r>
      <w:r>
        <w:rPr>
          <w:color w:val="000000"/>
          <w:lang w:eastAsia="zh-CN"/>
        </w:rPr>
        <w:t>2020</w:t>
      </w:r>
      <w:r>
        <w:rPr>
          <w:color w:val="000000"/>
          <w:lang w:eastAsia="zh-CN"/>
        </w:rPr>
        <w:t>年蔬菜产量达到</w:t>
      </w:r>
      <w:r>
        <w:rPr>
          <w:color w:val="000000"/>
          <w:lang w:eastAsia="zh-CN"/>
        </w:rPr>
        <w:t>100</w:t>
      </w:r>
      <w:r>
        <w:rPr>
          <w:color w:val="000000"/>
          <w:lang w:eastAsia="zh-CN"/>
        </w:rPr>
        <w:t>吨，故可建立方程</w:t>
      </w:r>
      <w:r>
        <w:rPr>
          <w:color w:val="000000"/>
          <w:lang w:eastAsia="zh-CN"/>
        </w:rPr>
        <w:t>80(1+x)</w:t>
      </w:r>
      <w:r>
        <w:rPr>
          <w:color w:val="000000"/>
          <w:vertAlign w:val="superscript"/>
          <w:lang w:eastAsia="zh-CN"/>
        </w:rPr>
        <w:t>2</w:t>
      </w:r>
      <w:r>
        <w:rPr>
          <w:color w:val="000000"/>
          <w:lang w:eastAsia="zh-CN"/>
        </w:rPr>
        <w:t xml:space="preserve">=100 </w:t>
      </w:r>
      <w:r>
        <w:rPr>
          <w:color w:val="000000"/>
          <w:lang w:eastAsia="zh-CN"/>
        </w:rPr>
        <w:t>。</w:t>
      </w:r>
    </w:p>
    <w:p w:rsidR="003C57F7">
      <w:pPr>
        <w:spacing w:after="0"/>
        <w:rPr>
          <w:lang w:eastAsia="zh-CN"/>
        </w:rPr>
      </w:pPr>
      <w:r>
        <w:rPr>
          <w:color w:val="000000"/>
          <w:lang w:eastAsia="zh-CN"/>
        </w:rPr>
        <w:t>9.</w:t>
      </w:r>
      <w:r>
        <w:rPr>
          <w:color w:val="000000"/>
          <w:lang w:eastAsia="zh-CN"/>
        </w:rPr>
        <w:t>一个等腰三角形的两条边长分别是方程</w:t>
      </w:r>
      <w:r>
        <w:rPr>
          <w:color w:val="000000"/>
          <w:lang w:eastAsia="zh-CN"/>
        </w:rPr>
        <w:t>x</w:t>
      </w:r>
      <w:r>
        <w:rPr>
          <w:color w:val="000000"/>
          <w:vertAlign w:val="superscript"/>
          <w:lang w:eastAsia="zh-CN"/>
        </w:rPr>
        <w:t>2</w:t>
      </w:r>
      <w:r>
        <w:rPr>
          <w:color w:val="000000"/>
          <w:lang w:eastAsia="zh-CN"/>
        </w:rPr>
        <w:t>-7x+10=0</w:t>
      </w:r>
      <w:r>
        <w:rPr>
          <w:color w:val="000000"/>
          <w:lang w:eastAsia="zh-CN"/>
        </w:rPr>
        <w:t>的两根，则该等腰三角形的周长是（</w:t>
      </w:r>
      <w:r>
        <w:rPr>
          <w:color w:val="000000"/>
          <w:lang w:eastAsia="zh-CN"/>
        </w:rPr>
        <w:t xml:space="preserve">   </w:t>
      </w:r>
      <w:r>
        <w:rPr>
          <w:color w:val="000000"/>
          <w:lang w:eastAsia="zh-CN"/>
        </w:rPr>
        <w:t>）</w:t>
      </w:r>
      <w:r>
        <w:rPr>
          <w:color w:val="000000"/>
          <w:lang w:eastAsia="zh-CN"/>
        </w:rPr>
        <w:t xml:space="preserve">            </w:t>
      </w:r>
    </w:p>
    <w:p w:rsidR="003C57F7">
      <w:pPr>
        <w:spacing w:after="0"/>
        <w:ind w:left="150"/>
      </w:pPr>
      <w:r>
        <w:rPr>
          <w:color w:val="000000"/>
        </w:rPr>
        <w:t>A. 9                                        B. 12                      </w:t>
      </w:r>
      <w:r>
        <w:rPr>
          <w:color w:val="000000"/>
        </w:rPr>
        <w:t>                  C. 13                                        D. 9</w:t>
      </w:r>
      <w:r>
        <w:rPr>
          <w:color w:val="000000"/>
        </w:rPr>
        <w:t>或</w:t>
      </w:r>
      <w:r>
        <w:rPr>
          <w:color w:val="000000"/>
        </w:rPr>
        <w:t>12</w:t>
      </w:r>
    </w:p>
    <w:p w:rsidR="003C57F7">
      <w:pPr>
        <w:spacing w:after="0"/>
      </w:pPr>
      <w:r>
        <w:rPr>
          <w:color w:val="0000FF"/>
        </w:rPr>
        <w:t>【答案】</w:t>
      </w:r>
      <w:r>
        <w:rPr>
          <w:color w:val="000000"/>
        </w:rPr>
        <w:t xml:space="preserve"> B   </w:t>
      </w:r>
    </w:p>
    <w:p w:rsidR="003C57F7">
      <w:pPr>
        <w:spacing w:after="0"/>
        <w:rPr>
          <w:lang w:eastAsia="zh-CN"/>
        </w:rPr>
      </w:pPr>
      <w:r>
        <w:rPr>
          <w:color w:val="0000FF"/>
          <w:lang w:eastAsia="zh-CN"/>
        </w:rPr>
        <w:t>【考点】</w:t>
      </w:r>
      <w:r>
        <w:rPr>
          <w:color w:val="000000"/>
          <w:lang w:eastAsia="zh-CN"/>
        </w:rPr>
        <w:t>一元二次方程的实际应用</w:t>
      </w:r>
      <w:r>
        <w:rPr>
          <w:color w:val="000000"/>
          <w:lang w:eastAsia="zh-CN"/>
        </w:rPr>
        <w:t>-</w:t>
      </w:r>
      <w:r>
        <w:rPr>
          <w:color w:val="000000"/>
          <w:lang w:eastAsia="zh-CN"/>
        </w:rPr>
        <w:t>几何问题</w:t>
      </w:r>
      <w:r>
        <w:rPr>
          <w:color w:val="000000"/>
          <w:lang w:eastAsia="zh-CN"/>
        </w:rPr>
        <w:t xml:space="preserve">    </w:t>
      </w:r>
    </w:p>
    <w:p w:rsidR="003C57F7">
      <w:pPr>
        <w:spacing w:after="0"/>
        <w:rPr>
          <w:lang w:eastAsia="zh-CN"/>
        </w:rPr>
      </w:pPr>
      <w:r>
        <w:rPr>
          <w:color w:val="0000FF"/>
          <w:lang w:eastAsia="zh-CN"/>
        </w:rPr>
        <w:t>【解析】</w:t>
      </w:r>
      <w:r>
        <w:rPr>
          <w:color w:val="000000"/>
          <w:lang w:eastAsia="zh-CN"/>
        </w:rPr>
        <w:t>【解答】解：解方程</w:t>
      </w:r>
      <w:r>
        <w:rPr>
          <w:color w:val="000000"/>
          <w:lang w:eastAsia="zh-CN"/>
        </w:rPr>
        <w:t>x</w:t>
      </w:r>
      <w:r>
        <w:rPr>
          <w:color w:val="000000"/>
          <w:vertAlign w:val="superscript"/>
          <w:lang w:eastAsia="zh-CN"/>
        </w:rPr>
        <w:t>2</w:t>
      </w:r>
      <w:r>
        <w:rPr>
          <w:color w:val="000000"/>
          <w:lang w:eastAsia="zh-CN"/>
        </w:rPr>
        <w:t>-7x+10=0</w:t>
      </w:r>
      <w:r>
        <w:rPr>
          <w:color w:val="000000"/>
          <w:lang w:eastAsia="zh-CN"/>
        </w:rPr>
        <w:t>得</w:t>
      </w:r>
      <w:r>
        <w:rPr>
          <w:color w:val="000000"/>
          <w:lang w:eastAsia="zh-CN"/>
        </w:rPr>
        <w:t>x</w:t>
      </w:r>
      <w:r>
        <w:rPr>
          <w:color w:val="000000"/>
          <w:vertAlign w:val="subscript"/>
          <w:lang w:eastAsia="zh-CN"/>
        </w:rPr>
        <w:t>1</w:t>
      </w:r>
      <w:r>
        <w:rPr>
          <w:color w:val="000000"/>
          <w:lang w:eastAsia="zh-CN"/>
        </w:rPr>
        <w:t>=2</w:t>
      </w:r>
      <w:r>
        <w:rPr>
          <w:color w:val="000000"/>
          <w:lang w:eastAsia="zh-CN"/>
        </w:rPr>
        <w:t>，</w:t>
      </w:r>
      <w:r>
        <w:rPr>
          <w:color w:val="000000"/>
          <w:lang w:eastAsia="zh-CN"/>
        </w:rPr>
        <w:t>x</w:t>
      </w:r>
      <w:r>
        <w:rPr>
          <w:color w:val="000000"/>
          <w:vertAlign w:val="subscript"/>
          <w:lang w:eastAsia="zh-CN"/>
        </w:rPr>
        <w:t>2</w:t>
      </w:r>
      <w:r>
        <w:rPr>
          <w:color w:val="000000"/>
          <w:lang w:eastAsia="zh-CN"/>
        </w:rPr>
        <w:t>=5</w:t>
      </w:r>
      <w:r>
        <w:rPr>
          <w:lang w:eastAsia="zh-CN"/>
        </w:rPr>
        <w:br/>
      </w:r>
      <w:r>
        <w:rPr>
          <w:color w:val="000000"/>
          <w:lang w:eastAsia="zh-CN"/>
        </w:rPr>
        <w:t xml:space="preserve"> ∵2+2</w:t>
      </w:r>
      <w:r>
        <w:rPr>
          <w:color w:val="000000"/>
          <w:lang w:eastAsia="zh-CN"/>
        </w:rPr>
        <w:t>＜</w:t>
      </w:r>
      <w:r>
        <w:rPr>
          <w:color w:val="000000"/>
          <w:lang w:eastAsia="zh-CN"/>
        </w:rPr>
        <w:t>5</w:t>
      </w:r>
      <w:r>
        <w:rPr>
          <w:color w:val="000000"/>
          <w:lang w:eastAsia="zh-CN"/>
        </w:rPr>
        <w:t>，不符合三角形的任意两边的和都大于第三边，故</w:t>
      </w:r>
      <w:r>
        <w:rPr>
          <w:color w:val="000000"/>
          <w:lang w:eastAsia="zh-CN"/>
        </w:rPr>
        <w:t>2,2,5</w:t>
      </w:r>
      <w:r>
        <w:rPr>
          <w:color w:val="000000"/>
          <w:lang w:eastAsia="zh-CN"/>
        </w:rPr>
        <w:t>不能组成三角形。</w:t>
      </w:r>
      <w:r>
        <w:rPr>
          <w:lang w:eastAsia="zh-CN"/>
        </w:rPr>
        <w:br/>
      </w:r>
      <w:r>
        <w:rPr>
          <w:color w:val="000000"/>
          <w:lang w:eastAsia="zh-CN"/>
        </w:rPr>
        <w:t xml:space="preserve"> ∴</w:t>
      </w:r>
      <w:r>
        <w:rPr>
          <w:color w:val="000000"/>
          <w:lang w:eastAsia="zh-CN"/>
        </w:rPr>
        <w:t>该等腰三角形的周长为</w:t>
      </w:r>
      <w:r>
        <w:rPr>
          <w:color w:val="000000"/>
          <w:lang w:eastAsia="zh-CN"/>
        </w:rPr>
        <w:t xml:space="preserve">2+5+5=12. </w:t>
      </w:r>
    </w:p>
    <w:p w:rsidR="003C57F7">
      <w:pPr>
        <w:spacing w:after="0"/>
        <w:rPr>
          <w:lang w:eastAsia="zh-CN"/>
        </w:rPr>
      </w:pPr>
      <w:r>
        <w:rPr>
          <w:color w:val="000000"/>
          <w:lang w:eastAsia="zh-CN"/>
        </w:rPr>
        <w:t>故答案为：</w:t>
      </w:r>
      <w:r>
        <w:rPr>
          <w:color w:val="000000"/>
          <w:lang w:eastAsia="zh-CN"/>
        </w:rPr>
        <w:t>B</w:t>
      </w:r>
      <w:r>
        <w:rPr>
          <w:color w:val="000000"/>
          <w:lang w:eastAsia="zh-CN"/>
        </w:rPr>
        <w:t>。</w:t>
      </w:r>
    </w:p>
    <w:p w:rsidR="003C57F7">
      <w:pPr>
        <w:spacing w:after="0"/>
        <w:rPr>
          <w:lang w:eastAsia="zh-CN"/>
        </w:rPr>
      </w:pPr>
      <w:r>
        <w:rPr>
          <w:color w:val="000000"/>
          <w:lang w:eastAsia="zh-CN"/>
        </w:rPr>
        <w:t>【分析】先解一元二次方程得该方程的两个实数根，然后分</w:t>
      </w:r>
      <w:r>
        <w:rPr>
          <w:color w:val="000000"/>
          <w:lang w:eastAsia="zh-CN"/>
        </w:rPr>
        <w:t>2</w:t>
      </w:r>
      <w:r>
        <w:rPr>
          <w:color w:val="000000"/>
          <w:lang w:eastAsia="zh-CN"/>
        </w:rPr>
        <w:t>为腰或底两种情况利用三角形的三边关系定理验证是否能组成三角形，能组成的，计算出其周长即可。</w:t>
      </w:r>
    </w:p>
    <w:p w:rsidR="003C57F7">
      <w:pPr>
        <w:spacing w:after="0"/>
        <w:rPr>
          <w:lang w:eastAsia="zh-CN"/>
        </w:rPr>
      </w:pPr>
      <w:r>
        <w:rPr>
          <w:color w:val="000000"/>
          <w:lang w:eastAsia="zh-CN"/>
        </w:rPr>
        <w:t>10.</w:t>
      </w:r>
      <w:r>
        <w:rPr>
          <w:color w:val="000000"/>
          <w:lang w:eastAsia="zh-CN"/>
        </w:rPr>
        <w:t>宾馆有</w:t>
      </w:r>
      <w:r>
        <w:rPr>
          <w:color w:val="000000"/>
          <w:lang w:eastAsia="zh-CN"/>
        </w:rPr>
        <w:t>50</w:t>
      </w:r>
      <w:r>
        <w:rPr>
          <w:color w:val="000000"/>
          <w:lang w:eastAsia="zh-CN"/>
        </w:rPr>
        <w:t>间房供游客居住，当每间房每天定价为</w:t>
      </w:r>
      <w:r>
        <w:rPr>
          <w:color w:val="000000"/>
          <w:lang w:eastAsia="zh-CN"/>
        </w:rPr>
        <w:t>180</w:t>
      </w:r>
      <w:r>
        <w:rPr>
          <w:color w:val="000000"/>
          <w:lang w:eastAsia="zh-CN"/>
        </w:rPr>
        <w:t>元时，宾馆会住满；当每间房每天的定价每增加</w:t>
      </w:r>
      <w:r>
        <w:rPr>
          <w:color w:val="000000"/>
          <w:lang w:eastAsia="zh-CN"/>
        </w:rPr>
        <w:t>10</w:t>
      </w:r>
      <w:r>
        <w:rPr>
          <w:color w:val="000000"/>
          <w:lang w:eastAsia="zh-CN"/>
        </w:rPr>
        <w:t>元时，就会空闲一间房如果有游客居住，宾馆需对居住的每间房每天支出</w:t>
      </w:r>
      <w:r>
        <w:rPr>
          <w:color w:val="000000"/>
          <w:lang w:eastAsia="zh-CN"/>
        </w:rPr>
        <w:t>20</w:t>
      </w:r>
      <w:r>
        <w:rPr>
          <w:color w:val="000000"/>
          <w:lang w:eastAsia="zh-CN"/>
        </w:rPr>
        <w:t>元的费用．当房价定为多少元时，宾馆当天的利润为</w:t>
      </w:r>
      <w:r>
        <w:rPr>
          <w:color w:val="000000"/>
          <w:lang w:eastAsia="zh-CN"/>
        </w:rPr>
        <w:t>10890</w:t>
      </w:r>
      <w:r>
        <w:rPr>
          <w:color w:val="000000"/>
          <w:lang w:eastAsia="zh-CN"/>
        </w:rPr>
        <w:t>元</w:t>
      </w:r>
      <w:r>
        <w:rPr>
          <w:color w:val="000000"/>
          <w:lang w:eastAsia="zh-CN"/>
        </w:rPr>
        <w:t>?</w:t>
      </w:r>
      <w:r>
        <w:rPr>
          <w:color w:val="000000"/>
          <w:lang w:eastAsia="zh-CN"/>
        </w:rPr>
        <w:t>设房价定为</w:t>
      </w:r>
      <w:r>
        <w:rPr>
          <w:color w:val="000000"/>
          <w:lang w:eastAsia="zh-CN"/>
        </w:rPr>
        <w:t>x</w:t>
      </w:r>
      <w:r>
        <w:rPr>
          <w:color w:val="000000"/>
          <w:lang w:eastAsia="zh-CN"/>
        </w:rPr>
        <w:t>元，则有（</w:t>
      </w:r>
      <w:r>
        <w:rPr>
          <w:color w:val="000000"/>
          <w:lang w:eastAsia="zh-CN"/>
        </w:rPr>
        <w:t xml:space="preserve">   </w:t>
      </w:r>
      <w:r>
        <w:rPr>
          <w:color w:val="000000"/>
          <w:lang w:eastAsia="zh-CN"/>
        </w:rPr>
        <w:t>）</w:t>
      </w:r>
      <w:r>
        <w:rPr>
          <w:color w:val="000000"/>
          <w:lang w:eastAsia="zh-CN"/>
        </w:rPr>
        <w:t xml:space="preserve">            </w:t>
      </w:r>
    </w:p>
    <w:p w:rsidR="003C57F7">
      <w:pPr>
        <w:spacing w:after="0"/>
        <w:ind w:left="150"/>
      </w:pPr>
      <w:r>
        <w:rPr>
          <w:color w:val="000000"/>
        </w:rPr>
        <w:t xml:space="preserve">A. (180+x-20)(50- </w:t>
      </w:r>
      <m:oMath>
        <m:f>
          <m:fPr>
            <m:ctrlPr>
              <w:rPr>
                <w:rFonts w:ascii="Cambria Math" w:hAnsi="Cambria Math"/>
              </w:rPr>
            </m:ctrlPr>
          </m:fPr>
          <m:num>
            <m:r>
              <w:rPr>
                <w:rFonts w:ascii="Cambria Math" w:hint="eastAsia"/>
                <w:lang w:eastAsia="zh-CN"/>
              </w:rPr>
              <m:t>x</m:t>
            </m:r>
          </m:num>
          <m:den>
            <m:r>
              <w:rPr>
                <w:rFonts w:ascii="Cambria Math" w:hint="eastAsia"/>
                <w:lang w:eastAsia="zh-CN"/>
              </w:rPr>
              <m:t>10</m:t>
            </m:r>
          </m:den>
        </m:f>
      </m:oMath>
      <w:r>
        <w:rPr>
          <w:color w:val="000000"/>
        </w:rPr>
        <w:t xml:space="preserve"> )=10890          </w:t>
      </w:r>
      <w:r>
        <w:rPr>
          <w:color w:val="000000"/>
        </w:rPr>
        <w:t>                 </w:t>
      </w:r>
      <w:r>
        <w:rPr>
          <w:noProof/>
          <w:lang w:eastAsia="zh-CN"/>
        </w:rPr>
        <w:drawing>
          <wp:inline distT="0" distB="0" distL="0" distR="0">
            <wp:extent cx="9550" cy="38202"/>
            <wp:effectExtent l="19050" t="0" r="9500" b="0"/>
            <wp:docPr id="17"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97261" name=""/>
                    <pic:cNvPicPr/>
                  </pic:nvPicPr>
                  <pic:blipFill>
                    <a:blip xmlns:r="http://schemas.openxmlformats.org/officeDocument/2006/relationships" r:embed="rId12"/>
                    <a:stretch>
                      <a:fillRect/>
                    </a:stretch>
                  </pic:blipFill>
                  <pic:spPr>
                    <a:xfrm>
                      <a:off x="0" y="0"/>
                      <a:ext cx="9550" cy="38202"/>
                    </a:xfrm>
                    <a:prstGeom prst="rect">
                      <a:avLst/>
                    </a:prstGeom>
                  </pic:spPr>
                </pic:pic>
              </a:graphicData>
            </a:graphic>
          </wp:inline>
        </w:drawing>
      </w:r>
      <w:r>
        <w:rPr>
          <w:color w:val="000000"/>
        </w:rPr>
        <w:t xml:space="preserve">B. (x-20)(50- </w:t>
      </w:r>
      <m:oMath>
        <m:f>
          <m:fPr>
            <m:ctrlPr>
              <w:rPr>
                <w:rFonts w:ascii="Cambria Math" w:hAnsi="Cambria Math"/>
              </w:rPr>
            </m:ctrlPr>
          </m:fPr>
          <m:num>
            <m:r>
              <w:rPr>
                <w:rFonts w:ascii="Cambria Math" w:hint="eastAsia"/>
                <w:lang w:eastAsia="zh-CN"/>
              </w:rPr>
              <m:t>x</m:t>
            </m:r>
            <m:r>
              <w:rPr>
                <w:rFonts w:ascii="Cambria Math" w:hint="eastAsia"/>
                <w:lang w:eastAsia="zh-CN"/>
              </w:rPr>
              <m:t>-</m:t>
            </m:r>
            <m:r>
              <w:rPr>
                <w:rFonts w:ascii="Cambria Math" w:hint="eastAsia"/>
                <w:lang w:eastAsia="zh-CN"/>
              </w:rPr>
              <m:t>180</m:t>
            </m:r>
          </m:num>
          <m:den>
            <m:r>
              <w:rPr>
                <w:rFonts w:ascii="Cambria Math" w:hint="eastAsia"/>
                <w:lang w:eastAsia="zh-CN"/>
              </w:rPr>
              <m:t>10</m:t>
            </m:r>
          </m:den>
        </m:f>
      </m:oMath>
      <w:r>
        <w:rPr>
          <w:color w:val="000000"/>
        </w:rPr>
        <w:t xml:space="preserve"> )=10890</w:t>
      </w:r>
      <w:r>
        <w:br/>
      </w:r>
      <w:r>
        <w:rPr>
          <w:color w:val="000000"/>
        </w:rPr>
        <w:t xml:space="preserve">C. x(50- </w:t>
      </w:r>
      <m:oMath>
        <m:f>
          <m:fPr>
            <m:ctrlPr>
              <w:rPr>
                <w:rFonts w:ascii="Cambria Math" w:hAnsi="Cambria Math"/>
              </w:rPr>
            </m:ctrlPr>
          </m:fPr>
          <m:num>
            <m:r>
              <w:rPr>
                <w:rFonts w:ascii="Cambria Math" w:hint="eastAsia"/>
                <w:lang w:eastAsia="zh-CN"/>
              </w:rPr>
              <m:t>x</m:t>
            </m:r>
            <m:r>
              <w:rPr>
                <w:rFonts w:ascii="Cambria Math" w:hint="eastAsia"/>
                <w:lang w:eastAsia="zh-CN"/>
              </w:rPr>
              <m:t>-</m:t>
            </m:r>
            <m:r>
              <w:rPr>
                <w:rFonts w:ascii="Cambria Math" w:hint="eastAsia"/>
                <w:lang w:eastAsia="zh-CN"/>
              </w:rPr>
              <m:t>180</m:t>
            </m:r>
          </m:num>
          <m:den>
            <m:r>
              <w:rPr>
                <w:rFonts w:ascii="Cambria Math" w:hint="eastAsia"/>
                <w:lang w:eastAsia="zh-CN"/>
              </w:rPr>
              <m:t>10</m:t>
            </m:r>
          </m:den>
        </m:f>
      </m:oMath>
      <w:r>
        <w:rPr>
          <w:color w:val="000000"/>
        </w:rPr>
        <w:t xml:space="preserve"> )-50×20=10890                     D. (x+180)(50- </w:t>
      </w:r>
      <m:oMath>
        <m:f>
          <m:fPr>
            <m:ctrlPr>
              <w:rPr>
                <w:rFonts w:ascii="Cambria Math" w:hAnsi="Cambria Math"/>
              </w:rPr>
            </m:ctrlPr>
          </m:fPr>
          <m:num>
            <m:r>
              <w:rPr>
                <w:rFonts w:ascii="Cambria Math" w:hint="eastAsia"/>
                <w:lang w:eastAsia="zh-CN"/>
              </w:rPr>
              <m:t>x</m:t>
            </m:r>
          </m:num>
          <m:den>
            <m:r>
              <w:rPr>
                <w:rFonts w:ascii="Cambria Math" w:hint="eastAsia"/>
                <w:lang w:eastAsia="zh-CN"/>
              </w:rPr>
              <m:t>10</m:t>
            </m:r>
          </m:den>
        </m:f>
      </m:oMath>
      <w:r>
        <w:rPr>
          <w:color w:val="000000"/>
        </w:rPr>
        <w:t xml:space="preserve"> )-50×20=10890</w:t>
      </w:r>
    </w:p>
    <w:p w:rsidR="003C57F7">
      <w:pPr>
        <w:spacing w:after="0"/>
        <w:rPr>
          <w:lang w:eastAsia="zh-CN"/>
        </w:rPr>
      </w:pPr>
      <w:r>
        <w:rPr>
          <w:color w:val="0000FF"/>
          <w:lang w:eastAsia="zh-CN"/>
        </w:rPr>
        <w:t>【答案】</w:t>
      </w:r>
      <w:r>
        <w:rPr>
          <w:color w:val="000000"/>
          <w:lang w:eastAsia="zh-CN"/>
        </w:rPr>
        <w:t xml:space="preserve"> B   </w:t>
      </w:r>
    </w:p>
    <w:p w:rsidR="003C57F7">
      <w:pPr>
        <w:spacing w:after="0"/>
        <w:rPr>
          <w:lang w:eastAsia="zh-CN"/>
        </w:rPr>
      </w:pPr>
      <w:r>
        <w:rPr>
          <w:color w:val="0000FF"/>
          <w:lang w:eastAsia="zh-CN"/>
        </w:rPr>
        <w:t>【考点】</w:t>
      </w:r>
      <w:r>
        <w:rPr>
          <w:color w:val="000000"/>
          <w:lang w:eastAsia="zh-CN"/>
        </w:rPr>
        <w:t>一元二次方程的实际应用</w:t>
      </w:r>
      <w:r>
        <w:rPr>
          <w:color w:val="000000"/>
          <w:lang w:eastAsia="zh-CN"/>
        </w:rPr>
        <w:t>-</w:t>
      </w:r>
      <w:r>
        <w:rPr>
          <w:color w:val="000000"/>
          <w:lang w:eastAsia="zh-CN"/>
        </w:rPr>
        <w:t>销售问题</w:t>
      </w:r>
      <w:r>
        <w:rPr>
          <w:color w:val="000000"/>
          <w:lang w:eastAsia="zh-CN"/>
        </w:rPr>
        <w:t xml:space="preserve">    </w:t>
      </w:r>
    </w:p>
    <w:p w:rsidR="003C57F7">
      <w:pPr>
        <w:spacing w:after="0"/>
        <w:rPr>
          <w:lang w:eastAsia="zh-CN"/>
        </w:rPr>
      </w:pPr>
      <w:r>
        <w:rPr>
          <w:color w:val="0000FF"/>
          <w:lang w:eastAsia="zh-CN"/>
        </w:rPr>
        <w:t>【解析】</w:t>
      </w:r>
      <w:r>
        <w:rPr>
          <w:color w:val="000000"/>
          <w:lang w:eastAsia="zh-CN"/>
        </w:rPr>
        <w:t>【解答】解：设房价定为</w:t>
      </w:r>
      <w:r>
        <w:rPr>
          <w:color w:val="000000"/>
          <w:lang w:eastAsia="zh-CN"/>
        </w:rPr>
        <w:t>x</w:t>
      </w:r>
      <w:r>
        <w:rPr>
          <w:color w:val="000000"/>
          <w:lang w:eastAsia="zh-CN"/>
        </w:rPr>
        <w:t>元，则被租住的每间房的利润为（</w:t>
      </w:r>
      <w:r>
        <w:rPr>
          <w:color w:val="000000"/>
          <w:lang w:eastAsia="zh-CN"/>
        </w:rPr>
        <w:t>x-20</w:t>
      </w:r>
      <w:r>
        <w:rPr>
          <w:color w:val="000000"/>
          <w:lang w:eastAsia="zh-CN"/>
        </w:rPr>
        <w:t>）元，被租住的房间为（</w:t>
      </w:r>
      <w:r>
        <w:rPr>
          <w:color w:val="000000"/>
          <w:lang w:eastAsia="zh-CN"/>
        </w:rPr>
        <w:t>50-</w:t>
      </w:r>
      <m:oMath>
        <m:f>
          <m:fPr>
            <m:ctrlPr>
              <w:rPr>
                <w:rFonts w:ascii="Cambria Math" w:hAnsi="Cambria Math"/>
              </w:rPr>
            </m:ctrlPr>
          </m:fPr>
          <m:num>
            <m:r>
              <w:rPr>
                <w:rFonts w:ascii="Cambria Math" w:hint="eastAsia"/>
                <w:lang w:eastAsia="zh-CN"/>
              </w:rPr>
              <m:t>x</m:t>
            </m:r>
            <m:r>
              <w:rPr>
                <w:rFonts w:ascii="Cambria Math" w:hint="eastAsia"/>
                <w:lang w:eastAsia="zh-CN"/>
              </w:rPr>
              <m:t>-</m:t>
            </m:r>
            <m:r>
              <w:rPr>
                <w:rFonts w:ascii="Cambria Math" w:hint="eastAsia"/>
                <w:lang w:eastAsia="zh-CN"/>
              </w:rPr>
              <m:t>180</m:t>
            </m:r>
          </m:num>
          <m:den>
            <m:r>
              <w:rPr>
                <w:rFonts w:ascii="Cambria Math" w:hint="eastAsia"/>
                <w:lang w:eastAsia="zh-CN"/>
              </w:rPr>
              <m:t>10</m:t>
            </m:r>
          </m:den>
        </m:f>
      </m:oMath>
      <w:r>
        <w:rPr>
          <w:color w:val="000000"/>
          <w:lang w:eastAsia="zh-CN"/>
        </w:rPr>
        <w:t>）间，根据题意得</w:t>
      </w:r>
      <w:r>
        <w:rPr>
          <w:lang w:eastAsia="zh-CN"/>
        </w:rPr>
        <w:br/>
      </w:r>
      <w:r>
        <w:rPr>
          <w:color w:val="000000"/>
          <w:lang w:eastAsia="zh-CN"/>
        </w:rPr>
        <w:t xml:space="preserve"> </w:t>
      </w:r>
      <w:r>
        <w:rPr>
          <w:color w:val="000000"/>
          <w:lang w:eastAsia="zh-CN"/>
        </w:rPr>
        <w:t>（</w:t>
      </w:r>
      <w:r>
        <w:rPr>
          <w:color w:val="000000"/>
          <w:lang w:eastAsia="zh-CN"/>
        </w:rPr>
        <w:t>x-20</w:t>
      </w:r>
      <w:r>
        <w:rPr>
          <w:color w:val="000000"/>
          <w:lang w:eastAsia="zh-CN"/>
        </w:rPr>
        <w:t>）（</w:t>
      </w:r>
      <w:r>
        <w:rPr>
          <w:color w:val="000000"/>
          <w:lang w:eastAsia="zh-CN"/>
        </w:rPr>
        <w:t>50-</w:t>
      </w:r>
      <m:oMath>
        <m:f>
          <m:fPr>
            <m:ctrlPr>
              <w:rPr>
                <w:rFonts w:ascii="Cambria Math" w:hAnsi="Cambria Math"/>
              </w:rPr>
            </m:ctrlPr>
          </m:fPr>
          <m:num>
            <m:r>
              <w:rPr>
                <w:rFonts w:ascii="Cambria Math" w:hint="eastAsia"/>
                <w:lang w:eastAsia="zh-CN"/>
              </w:rPr>
              <m:t>x</m:t>
            </m:r>
            <m:r>
              <w:rPr>
                <w:rFonts w:ascii="Cambria Math" w:hint="eastAsia"/>
                <w:lang w:eastAsia="zh-CN"/>
              </w:rPr>
              <m:t>-</m:t>
            </m:r>
            <m:r>
              <w:rPr>
                <w:rFonts w:ascii="Cambria Math" w:hint="eastAsia"/>
                <w:lang w:eastAsia="zh-CN"/>
              </w:rPr>
              <m:t>180</m:t>
            </m:r>
          </m:num>
          <m:den>
            <m:r>
              <w:rPr>
                <w:rFonts w:ascii="Cambria Math" w:hint="eastAsia"/>
                <w:lang w:eastAsia="zh-CN"/>
              </w:rPr>
              <m:t>10</m:t>
            </m:r>
          </m:den>
        </m:f>
      </m:oMath>
      <w:r>
        <w:rPr>
          <w:color w:val="000000"/>
          <w:lang w:eastAsia="zh-CN"/>
        </w:rPr>
        <w:t>）</w:t>
      </w:r>
      <w:r>
        <w:rPr>
          <w:color w:val="000000"/>
          <w:lang w:eastAsia="zh-CN"/>
        </w:rPr>
        <w:t xml:space="preserve">=10890. </w:t>
      </w:r>
    </w:p>
    <w:p w:rsidR="003C57F7">
      <w:pPr>
        <w:spacing w:after="0"/>
        <w:rPr>
          <w:lang w:eastAsia="zh-CN"/>
        </w:rPr>
      </w:pPr>
      <w:r>
        <w:rPr>
          <w:color w:val="000000"/>
          <w:lang w:eastAsia="zh-CN"/>
        </w:rPr>
        <w:t>故答案为：</w:t>
      </w:r>
      <w:r>
        <w:rPr>
          <w:color w:val="000000"/>
          <w:lang w:eastAsia="zh-CN"/>
        </w:rPr>
        <w:t>B.</w:t>
      </w:r>
    </w:p>
    <w:p w:rsidR="003C57F7">
      <w:pPr>
        <w:spacing w:after="0"/>
        <w:rPr>
          <w:lang w:eastAsia="zh-CN"/>
        </w:rPr>
      </w:pPr>
      <w:r>
        <w:rPr>
          <w:color w:val="000000"/>
          <w:lang w:eastAsia="zh-CN"/>
        </w:rPr>
        <w:t>【分析】用含</w:t>
      </w:r>
      <w:r>
        <w:rPr>
          <w:color w:val="000000"/>
          <w:lang w:eastAsia="zh-CN"/>
        </w:rPr>
        <w:t>x</w:t>
      </w:r>
      <w:r>
        <w:rPr>
          <w:color w:val="000000"/>
          <w:lang w:eastAsia="zh-CN"/>
        </w:rPr>
        <w:t>的代数式分别表示出被租住的每间房的利润和被租住的房间数，然后根据</w:t>
      </w:r>
      <w:r>
        <w:rPr>
          <w:color w:val="000000"/>
          <w:lang w:eastAsia="zh-CN"/>
        </w:rPr>
        <w:t>”</w:t>
      </w:r>
      <w:r>
        <w:rPr>
          <w:color w:val="000000"/>
          <w:lang w:eastAsia="zh-CN"/>
        </w:rPr>
        <w:t>总利润</w:t>
      </w:r>
      <w:r>
        <w:rPr>
          <w:color w:val="000000"/>
          <w:lang w:eastAsia="zh-CN"/>
        </w:rPr>
        <w:t>=</w:t>
      </w:r>
      <w:r>
        <w:rPr>
          <w:color w:val="000000"/>
          <w:lang w:eastAsia="zh-CN"/>
        </w:rPr>
        <w:t>单利</w:t>
      </w:r>
      <w:r>
        <w:rPr>
          <w:color w:val="000000"/>
          <w:lang w:eastAsia="zh-CN"/>
        </w:rPr>
        <w:t>×</w:t>
      </w:r>
      <w:r>
        <w:rPr>
          <w:color w:val="000000"/>
          <w:lang w:eastAsia="zh-CN"/>
        </w:rPr>
        <w:t>数量</w:t>
      </w:r>
      <w:r>
        <w:rPr>
          <w:color w:val="000000"/>
          <w:lang w:eastAsia="zh-CN"/>
        </w:rPr>
        <w:t>“</w:t>
      </w:r>
      <w:r>
        <w:rPr>
          <w:color w:val="000000"/>
          <w:lang w:eastAsia="zh-CN"/>
        </w:rPr>
        <w:t>列出方程。</w:t>
      </w:r>
    </w:p>
    <w:p w:rsidR="003C57F7">
      <w:pPr>
        <w:rPr>
          <w:lang w:eastAsia="zh-CN"/>
        </w:rPr>
      </w:pPr>
      <w:r>
        <w:rPr>
          <w:b/>
          <w:bCs/>
          <w:sz w:val="24"/>
          <w:szCs w:val="24"/>
          <w:lang w:eastAsia="zh-CN"/>
        </w:rPr>
        <w:t>二、填空题</w:t>
      </w:r>
      <w:r>
        <w:rPr>
          <w:b/>
          <w:bCs/>
          <w:sz w:val="24"/>
          <w:szCs w:val="24"/>
          <w:lang w:eastAsia="zh-CN"/>
        </w:rPr>
        <w:t>(</w:t>
      </w:r>
      <w:r>
        <w:rPr>
          <w:b/>
          <w:bCs/>
          <w:sz w:val="24"/>
          <w:szCs w:val="24"/>
          <w:lang w:eastAsia="zh-CN"/>
        </w:rPr>
        <w:t>每小题</w:t>
      </w:r>
      <w:r>
        <w:rPr>
          <w:b/>
          <w:bCs/>
          <w:sz w:val="24"/>
          <w:szCs w:val="24"/>
          <w:lang w:eastAsia="zh-CN"/>
        </w:rPr>
        <w:t>3</w:t>
      </w:r>
      <w:r>
        <w:rPr>
          <w:b/>
          <w:bCs/>
          <w:sz w:val="24"/>
          <w:szCs w:val="24"/>
          <w:lang w:eastAsia="zh-CN"/>
        </w:rPr>
        <w:t>分，共</w:t>
      </w:r>
      <w:r>
        <w:rPr>
          <w:b/>
          <w:bCs/>
          <w:sz w:val="24"/>
          <w:szCs w:val="24"/>
          <w:lang w:eastAsia="zh-CN"/>
        </w:rPr>
        <w:t>15</w:t>
      </w:r>
      <w:r>
        <w:rPr>
          <w:b/>
          <w:bCs/>
          <w:sz w:val="24"/>
          <w:szCs w:val="24"/>
          <w:lang w:eastAsia="zh-CN"/>
        </w:rPr>
        <w:t>分</w:t>
      </w:r>
      <w:r>
        <w:rPr>
          <w:b/>
          <w:bCs/>
          <w:sz w:val="24"/>
          <w:szCs w:val="24"/>
          <w:lang w:eastAsia="zh-CN"/>
        </w:rPr>
        <w:t>)</w:t>
      </w:r>
    </w:p>
    <w:p w:rsidR="003C57F7">
      <w:pPr>
        <w:spacing w:after="0"/>
        <w:rPr>
          <w:lang w:eastAsia="zh-CN"/>
        </w:rPr>
      </w:pPr>
      <w:r>
        <w:rPr>
          <w:color w:val="000000"/>
          <w:lang w:eastAsia="zh-CN"/>
        </w:rPr>
        <w:t>11.</w:t>
      </w:r>
      <w:r>
        <w:rPr>
          <w:color w:val="000000"/>
          <w:lang w:eastAsia="zh-CN"/>
        </w:rPr>
        <w:t>如图，在平行四边形</w:t>
      </w:r>
      <w:r>
        <w:rPr>
          <w:color w:val="000000"/>
          <w:lang w:eastAsia="zh-CN"/>
        </w:rPr>
        <w:t>ABCD</w:t>
      </w:r>
      <w:r>
        <w:rPr>
          <w:color w:val="000000"/>
          <w:lang w:eastAsia="zh-CN"/>
        </w:rPr>
        <w:t>中，添加一个条件</w:t>
      </w:r>
      <w:r>
        <w:rPr>
          <w:color w:val="000000"/>
          <w:lang w:eastAsia="zh-CN"/>
        </w:rPr>
        <w:t>________</w:t>
      </w:r>
      <w:r>
        <w:rPr>
          <w:color w:val="000000"/>
          <w:lang w:eastAsia="zh-CN"/>
        </w:rPr>
        <w:t>使平行四边形</w:t>
      </w:r>
      <w:r>
        <w:rPr>
          <w:color w:val="000000"/>
          <w:lang w:eastAsia="zh-CN"/>
        </w:rPr>
        <w:t>ABCD</w:t>
      </w:r>
      <w:r>
        <w:rPr>
          <w:color w:val="000000"/>
          <w:lang w:eastAsia="zh-CN"/>
        </w:rPr>
        <w:t>是矩形。</w:t>
      </w:r>
      <w:r>
        <w:rPr>
          <w:color w:val="000000"/>
          <w:lang w:eastAsia="zh-CN"/>
        </w:rPr>
        <w:t xml:space="preserve">  </w:t>
      </w:r>
    </w:p>
    <w:p w:rsidR="003C57F7">
      <w:pPr>
        <w:spacing w:after="0"/>
      </w:pPr>
      <w:r>
        <w:rPr>
          <w:noProof/>
          <w:lang w:eastAsia="zh-CN"/>
        </w:rPr>
        <w:drawing>
          <wp:inline distT="0" distB="0" distL="0" distR="0">
            <wp:extent cx="1518310" cy="964463"/>
            <wp:effectExtent l="19050" t="0" r="5690" b="0"/>
            <wp:docPr id="18"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1549289" name=""/>
                    <pic:cNvPicPr/>
                  </pic:nvPicPr>
                  <pic:blipFill>
                    <a:blip xmlns:r="http://schemas.openxmlformats.org/officeDocument/2006/relationships" r:embed="rId13"/>
                    <a:stretch>
                      <a:fillRect/>
                    </a:stretch>
                  </pic:blipFill>
                  <pic:spPr>
                    <a:xfrm>
                      <a:off x="0" y="0"/>
                      <a:ext cx="1518310" cy="964463"/>
                    </a:xfrm>
                    <a:prstGeom prst="rect">
                      <a:avLst/>
                    </a:prstGeom>
                  </pic:spPr>
                </pic:pic>
              </a:graphicData>
            </a:graphic>
          </wp:inline>
        </w:drawing>
      </w:r>
    </w:p>
    <w:p w:rsidR="003C57F7">
      <w:pPr>
        <w:spacing w:after="0"/>
      </w:pPr>
      <w:r>
        <w:rPr>
          <w:color w:val="0000FF"/>
        </w:rPr>
        <w:t>【答案】</w:t>
      </w:r>
      <w:r>
        <w:rPr>
          <w:color w:val="000000"/>
        </w:rPr>
        <w:t xml:space="preserve"> AC=BD</w:t>
      </w:r>
      <w:r>
        <w:rPr>
          <w:color w:val="000000"/>
        </w:rPr>
        <w:t>或</w:t>
      </w:r>
      <w:r>
        <w:rPr>
          <w:color w:val="000000"/>
        </w:rPr>
        <w:t xml:space="preserve">∠ABC=90°   </w:t>
      </w:r>
    </w:p>
    <w:p w:rsidR="003C57F7">
      <w:pPr>
        <w:spacing w:after="0"/>
        <w:rPr>
          <w:lang w:eastAsia="zh-CN"/>
        </w:rPr>
      </w:pPr>
      <w:r>
        <w:rPr>
          <w:color w:val="0000FF"/>
          <w:lang w:eastAsia="zh-CN"/>
        </w:rPr>
        <w:t>【考点】</w:t>
      </w:r>
      <w:r>
        <w:rPr>
          <w:color w:val="000000"/>
          <w:lang w:eastAsia="zh-CN"/>
        </w:rPr>
        <w:t>矩形的判定</w:t>
      </w:r>
      <w:r>
        <w:rPr>
          <w:color w:val="000000"/>
          <w:lang w:eastAsia="zh-CN"/>
        </w:rPr>
        <w:t xml:space="preserve">    </w:t>
      </w:r>
    </w:p>
    <w:p w:rsidR="003C57F7">
      <w:pPr>
        <w:spacing w:after="0"/>
        <w:rPr>
          <w:lang w:eastAsia="zh-CN"/>
        </w:rPr>
      </w:pPr>
      <w:r>
        <w:rPr>
          <w:color w:val="0000FF"/>
          <w:lang w:eastAsia="zh-CN"/>
        </w:rPr>
        <w:t>【解析】</w:t>
      </w:r>
      <w:r>
        <w:rPr>
          <w:color w:val="000000"/>
          <w:lang w:eastAsia="zh-CN"/>
        </w:rPr>
        <w:t>【解答】解：</w:t>
      </w:r>
      <w:r>
        <w:rPr>
          <w:color w:val="000000"/>
          <w:lang w:eastAsia="zh-CN"/>
        </w:rPr>
        <w:t xml:space="preserve">∵ </w:t>
      </w:r>
      <w:r>
        <w:rPr>
          <w:color w:val="000000"/>
          <w:lang w:eastAsia="zh-CN"/>
        </w:rPr>
        <w:t>四边形</w:t>
      </w:r>
      <w:r>
        <w:rPr>
          <w:color w:val="000000"/>
          <w:lang w:eastAsia="zh-CN"/>
        </w:rPr>
        <w:t>ABCD</w:t>
      </w:r>
      <w:r>
        <w:rPr>
          <w:color w:val="000000"/>
          <w:lang w:eastAsia="zh-CN"/>
        </w:rPr>
        <w:t>是平行四边形</w:t>
      </w:r>
      <w:r>
        <w:rPr>
          <w:lang w:eastAsia="zh-CN"/>
        </w:rPr>
        <w:br/>
      </w:r>
      <w:r>
        <w:rPr>
          <w:color w:val="000000"/>
          <w:lang w:eastAsia="zh-CN"/>
        </w:rPr>
        <w:t xml:space="preserve"> ∴</w:t>
      </w:r>
      <w:r>
        <w:rPr>
          <w:color w:val="000000"/>
          <w:lang w:eastAsia="zh-CN"/>
        </w:rPr>
        <w:t>当</w:t>
      </w:r>
      <w:r>
        <w:rPr>
          <w:color w:val="000000"/>
          <w:lang w:eastAsia="zh-CN"/>
        </w:rPr>
        <w:t xml:space="preserve">∠ABC=90° </w:t>
      </w:r>
      <w:r>
        <w:rPr>
          <w:color w:val="000000"/>
          <w:lang w:eastAsia="zh-CN"/>
        </w:rPr>
        <w:t>时，</w:t>
      </w:r>
      <w:r>
        <w:rPr>
          <w:color w:val="000000"/>
          <w:lang w:eastAsia="zh-CN"/>
        </w:rPr>
        <w:t xml:space="preserve"> </w:t>
      </w:r>
      <w:r>
        <w:rPr>
          <w:color w:val="000000"/>
          <w:lang w:eastAsia="zh-CN"/>
        </w:rPr>
        <w:t>平行四边形</w:t>
      </w:r>
      <w:r>
        <w:rPr>
          <w:color w:val="000000"/>
          <w:lang w:eastAsia="zh-CN"/>
        </w:rPr>
        <w:t>ABCD</w:t>
      </w:r>
      <w:r>
        <w:rPr>
          <w:color w:val="000000"/>
          <w:lang w:eastAsia="zh-CN"/>
        </w:rPr>
        <w:t>是矩形（有一个角是直角的平行四边形是矩形）</w:t>
      </w:r>
      <w:r>
        <w:rPr>
          <w:color w:val="000000"/>
          <w:lang w:eastAsia="zh-CN"/>
        </w:rPr>
        <w:t xml:space="preserve"> </w:t>
      </w:r>
    </w:p>
    <w:p w:rsidR="003C57F7">
      <w:pPr>
        <w:spacing w:after="0"/>
        <w:rPr>
          <w:lang w:eastAsia="zh-CN"/>
        </w:rPr>
      </w:pPr>
      <w:r>
        <w:rPr>
          <w:color w:val="000000"/>
          <w:lang w:eastAsia="zh-CN"/>
        </w:rPr>
        <w:t>【分析】根据矩形的判定方法求解即可。</w:t>
      </w:r>
    </w:p>
    <w:p w:rsidR="003C57F7">
      <w:pPr>
        <w:spacing w:after="0"/>
        <w:rPr>
          <w:lang w:eastAsia="zh-CN"/>
        </w:rPr>
      </w:pPr>
      <w:r>
        <w:rPr>
          <w:color w:val="000000"/>
          <w:lang w:eastAsia="zh-CN"/>
        </w:rPr>
        <w:t>12.</w:t>
      </w:r>
      <w:r>
        <w:rPr>
          <w:color w:val="000000"/>
          <w:lang w:eastAsia="zh-CN"/>
        </w:rPr>
        <w:t>关于</w:t>
      </w:r>
      <w:r>
        <w:rPr>
          <w:color w:val="000000"/>
          <w:lang w:eastAsia="zh-CN"/>
        </w:rPr>
        <w:t>x</w:t>
      </w:r>
      <w:r>
        <w:rPr>
          <w:color w:val="000000"/>
          <w:lang w:eastAsia="zh-CN"/>
        </w:rPr>
        <w:t>的一元二次方程</w:t>
      </w:r>
      <w:r>
        <w:rPr>
          <w:color w:val="000000"/>
          <w:lang w:eastAsia="zh-CN"/>
        </w:rPr>
        <w:t>x</w:t>
      </w:r>
      <w:r>
        <w:rPr>
          <w:color w:val="000000"/>
          <w:vertAlign w:val="superscript"/>
          <w:lang w:eastAsia="zh-CN"/>
        </w:rPr>
        <w:t>2</w:t>
      </w:r>
      <w:r>
        <w:rPr>
          <w:color w:val="000000"/>
          <w:lang w:eastAsia="zh-CN"/>
        </w:rPr>
        <w:t>-kx+1=0</w:t>
      </w:r>
      <w:r>
        <w:rPr>
          <w:color w:val="000000"/>
          <w:lang w:eastAsia="zh-CN"/>
        </w:rPr>
        <w:t>有两个相等的实数根，则</w:t>
      </w:r>
      <w:r>
        <w:rPr>
          <w:color w:val="000000"/>
          <w:lang w:eastAsia="zh-CN"/>
        </w:rPr>
        <w:t>k=________ </w:t>
      </w:r>
      <w:r>
        <w:rPr>
          <w:color w:val="000000"/>
          <w:lang w:eastAsia="zh-CN"/>
        </w:rPr>
        <w:t>。</w:t>
      </w:r>
      <w:r>
        <w:rPr>
          <w:color w:val="000000"/>
          <w:lang w:eastAsia="zh-CN"/>
        </w:rPr>
        <w:t xml:space="preserve">    </w:t>
      </w:r>
    </w:p>
    <w:p w:rsidR="003C57F7">
      <w:pPr>
        <w:spacing w:after="0"/>
        <w:rPr>
          <w:lang w:eastAsia="zh-CN"/>
        </w:rPr>
      </w:pPr>
      <w:r>
        <w:rPr>
          <w:color w:val="0000FF"/>
          <w:lang w:eastAsia="zh-CN"/>
        </w:rPr>
        <w:t>【答案】</w:t>
      </w:r>
      <w:r>
        <w:rPr>
          <w:color w:val="000000"/>
          <w:lang w:eastAsia="zh-CN"/>
        </w:rPr>
        <w:t xml:space="preserve"> ±2   </w:t>
      </w:r>
    </w:p>
    <w:p w:rsidR="003C57F7">
      <w:pPr>
        <w:spacing w:after="0"/>
        <w:rPr>
          <w:lang w:eastAsia="zh-CN"/>
        </w:rPr>
      </w:pPr>
      <w:r>
        <w:rPr>
          <w:color w:val="0000FF"/>
          <w:lang w:eastAsia="zh-CN"/>
        </w:rPr>
        <w:t>【考点】</w:t>
      </w:r>
      <w:r>
        <w:rPr>
          <w:color w:val="000000"/>
          <w:lang w:eastAsia="zh-CN"/>
        </w:rPr>
        <w:t>一元二次方程根的判别式及应用</w:t>
      </w:r>
      <w:r>
        <w:rPr>
          <w:color w:val="000000"/>
          <w:lang w:eastAsia="zh-CN"/>
        </w:rPr>
        <w:t xml:space="preserve">    </w:t>
      </w:r>
    </w:p>
    <w:p w:rsidR="003C57F7">
      <w:pPr>
        <w:spacing w:after="0"/>
        <w:rPr>
          <w:lang w:eastAsia="zh-CN"/>
        </w:rPr>
      </w:pPr>
      <w:r>
        <w:rPr>
          <w:color w:val="0000FF"/>
          <w:lang w:eastAsia="zh-CN"/>
        </w:rPr>
        <w:t>【解析】</w:t>
      </w:r>
      <w:r>
        <w:rPr>
          <w:color w:val="000000"/>
          <w:lang w:eastAsia="zh-CN"/>
        </w:rPr>
        <w:t>【解答】解：</w:t>
      </w:r>
      <w:r>
        <w:rPr>
          <w:color w:val="000000"/>
          <w:lang w:eastAsia="zh-CN"/>
        </w:rPr>
        <w:t>∵</w:t>
      </w:r>
      <w:r>
        <w:rPr>
          <w:color w:val="000000"/>
          <w:lang w:eastAsia="zh-CN"/>
        </w:rPr>
        <w:t>关于</w:t>
      </w:r>
      <w:r>
        <w:rPr>
          <w:color w:val="000000"/>
          <w:lang w:eastAsia="zh-CN"/>
        </w:rPr>
        <w:t>x</w:t>
      </w:r>
      <w:r>
        <w:rPr>
          <w:color w:val="000000"/>
          <w:lang w:eastAsia="zh-CN"/>
        </w:rPr>
        <w:t>的一元二次方程</w:t>
      </w:r>
      <w:r>
        <w:rPr>
          <w:color w:val="000000"/>
          <w:lang w:eastAsia="zh-CN"/>
        </w:rPr>
        <w:t>x</w:t>
      </w:r>
      <w:r>
        <w:rPr>
          <w:color w:val="000000"/>
          <w:vertAlign w:val="superscript"/>
          <w:lang w:eastAsia="zh-CN"/>
        </w:rPr>
        <w:t>2</w:t>
      </w:r>
      <w:r>
        <w:rPr>
          <w:color w:val="000000"/>
          <w:lang w:eastAsia="zh-CN"/>
        </w:rPr>
        <w:t>-kx+1=0</w:t>
      </w:r>
      <w:r>
        <w:rPr>
          <w:color w:val="000000"/>
          <w:lang w:eastAsia="zh-CN"/>
        </w:rPr>
        <w:t>有两个相等的实数根</w:t>
      </w:r>
      <w:r>
        <w:rPr>
          <w:lang w:eastAsia="zh-CN"/>
        </w:rPr>
        <w:br/>
      </w:r>
      <w:r>
        <w:rPr>
          <w:color w:val="000000"/>
          <w:lang w:eastAsia="zh-CN"/>
        </w:rPr>
        <w:t xml:space="preserve"> ∴△=b</w:t>
      </w:r>
      <w:r>
        <w:rPr>
          <w:color w:val="000000"/>
          <w:vertAlign w:val="superscript"/>
          <w:lang w:eastAsia="zh-CN"/>
        </w:rPr>
        <w:t>2</w:t>
      </w:r>
      <w:r>
        <w:rPr>
          <w:color w:val="000000"/>
          <w:lang w:eastAsia="zh-CN"/>
        </w:rPr>
        <w:t>-4ac=</w:t>
      </w:r>
      <w:r>
        <w:rPr>
          <w:color w:val="000000"/>
          <w:lang w:eastAsia="zh-CN"/>
        </w:rPr>
        <w:t>（</w:t>
      </w:r>
      <w:r>
        <w:rPr>
          <w:color w:val="000000"/>
          <w:lang w:eastAsia="zh-CN"/>
        </w:rPr>
        <w:t>-k</w:t>
      </w:r>
      <w:r>
        <w:rPr>
          <w:color w:val="000000"/>
          <w:lang w:eastAsia="zh-CN"/>
        </w:rPr>
        <w:t>）</w:t>
      </w:r>
      <w:r>
        <w:rPr>
          <w:color w:val="000000"/>
          <w:vertAlign w:val="superscript"/>
          <w:lang w:eastAsia="zh-CN"/>
        </w:rPr>
        <w:t>2</w:t>
      </w:r>
      <w:r>
        <w:rPr>
          <w:color w:val="000000"/>
          <w:lang w:eastAsia="zh-CN"/>
        </w:rPr>
        <w:t>-4×1×1=0</w:t>
      </w:r>
      <w:r>
        <w:rPr>
          <w:lang w:eastAsia="zh-CN"/>
        </w:rPr>
        <w:br/>
      </w:r>
      <w:r>
        <w:rPr>
          <w:color w:val="000000"/>
          <w:lang w:eastAsia="zh-CN"/>
        </w:rPr>
        <w:t xml:space="preserve"> </w:t>
      </w:r>
      <w:r>
        <w:rPr>
          <w:color w:val="000000"/>
          <w:lang w:eastAsia="zh-CN"/>
        </w:rPr>
        <w:t>解得</w:t>
      </w:r>
      <w:r>
        <w:rPr>
          <w:color w:val="000000"/>
          <w:lang w:eastAsia="zh-CN"/>
        </w:rPr>
        <w:t xml:space="preserve">  k=±2. </w:t>
      </w:r>
    </w:p>
    <w:p w:rsidR="003C57F7">
      <w:pPr>
        <w:spacing w:after="0"/>
        <w:rPr>
          <w:lang w:eastAsia="zh-CN"/>
        </w:rPr>
      </w:pPr>
      <w:r>
        <w:rPr>
          <w:color w:val="000000"/>
          <w:lang w:eastAsia="zh-CN"/>
        </w:rPr>
        <w:t>【分析】先根据一元二次方程的根的情况对根的判别式的取值范围作出判断并据此列出方程，解方程即可得</w:t>
      </w:r>
      <w:r>
        <w:rPr>
          <w:color w:val="000000"/>
          <w:lang w:eastAsia="zh-CN"/>
        </w:rPr>
        <w:t>k</w:t>
      </w:r>
      <w:r>
        <w:rPr>
          <w:color w:val="000000"/>
          <w:lang w:eastAsia="zh-CN"/>
        </w:rPr>
        <w:t>的值。</w:t>
      </w:r>
    </w:p>
    <w:p w:rsidR="003C57F7">
      <w:pPr>
        <w:spacing w:after="0"/>
        <w:rPr>
          <w:lang w:eastAsia="zh-CN"/>
        </w:rPr>
      </w:pPr>
      <w:r>
        <w:rPr>
          <w:color w:val="000000"/>
          <w:lang w:eastAsia="zh-CN"/>
        </w:rPr>
        <w:t>13.</w:t>
      </w:r>
      <w:r>
        <w:rPr>
          <w:color w:val="000000"/>
          <w:lang w:eastAsia="zh-CN"/>
        </w:rPr>
        <w:t>已知</w:t>
      </w:r>
      <w:r>
        <w:rPr>
          <w:color w:val="000000"/>
          <w:lang w:eastAsia="zh-CN"/>
        </w:rPr>
        <w:t xml:space="preserve">2+ </w:t>
      </w:r>
      <m:oMath>
        <m:rad>
          <m:radPr>
            <m:degHide/>
            <m:ctrlPr>
              <w:rPr>
                <w:rFonts w:ascii="Cambria Math" w:hAnsi="Cambria Math"/>
              </w:rPr>
            </m:ctrlPr>
          </m:radPr>
          <m:deg/>
          <m:e>
            <m:r>
              <w:rPr>
                <w:rFonts w:ascii="Cambria Math" w:hint="eastAsia"/>
                <w:lang w:eastAsia="zh-CN"/>
              </w:rPr>
              <m:t>3</m:t>
            </m:r>
          </m:e>
        </m:rad>
      </m:oMath>
      <w:r>
        <w:rPr>
          <w:color w:val="000000"/>
          <w:lang w:eastAsia="zh-CN"/>
        </w:rPr>
        <w:t xml:space="preserve"> </w:t>
      </w:r>
      <w:r>
        <w:rPr>
          <w:color w:val="000000"/>
          <w:lang w:eastAsia="zh-CN"/>
        </w:rPr>
        <w:t>是关于</w:t>
      </w:r>
      <w:r>
        <w:rPr>
          <w:color w:val="000000"/>
          <w:lang w:eastAsia="zh-CN"/>
        </w:rPr>
        <w:t>x</w:t>
      </w:r>
      <w:r>
        <w:rPr>
          <w:color w:val="000000"/>
          <w:lang w:eastAsia="zh-CN"/>
        </w:rPr>
        <w:t>的方程</w:t>
      </w:r>
      <w:r>
        <w:rPr>
          <w:color w:val="000000"/>
          <w:lang w:eastAsia="zh-CN"/>
        </w:rPr>
        <w:t>x</w:t>
      </w:r>
      <w:r>
        <w:rPr>
          <w:color w:val="000000"/>
          <w:vertAlign w:val="superscript"/>
          <w:lang w:eastAsia="zh-CN"/>
        </w:rPr>
        <w:t>2</w:t>
      </w:r>
      <w:r>
        <w:rPr>
          <w:color w:val="000000"/>
          <w:lang w:eastAsia="zh-CN"/>
        </w:rPr>
        <w:t>-4x+m=0</w:t>
      </w:r>
      <w:r>
        <w:rPr>
          <w:color w:val="000000"/>
          <w:lang w:eastAsia="zh-CN"/>
        </w:rPr>
        <w:t>的一个根，则</w:t>
      </w:r>
      <w:r>
        <w:rPr>
          <w:color w:val="000000"/>
          <w:lang w:eastAsia="zh-CN"/>
        </w:rPr>
        <w:t>m=________</w:t>
      </w:r>
      <w:r>
        <w:rPr>
          <w:color w:val="000000"/>
          <w:lang w:eastAsia="zh-CN"/>
        </w:rPr>
        <w:t>。</w:t>
      </w:r>
      <w:r>
        <w:rPr>
          <w:color w:val="000000"/>
          <w:lang w:eastAsia="zh-CN"/>
        </w:rPr>
        <w:t xml:space="preserve">    </w:t>
      </w:r>
    </w:p>
    <w:p w:rsidR="003C57F7">
      <w:pPr>
        <w:spacing w:after="0"/>
        <w:rPr>
          <w:lang w:eastAsia="zh-CN"/>
        </w:rPr>
      </w:pPr>
      <w:r>
        <w:rPr>
          <w:color w:val="0000FF"/>
          <w:lang w:eastAsia="zh-CN"/>
        </w:rPr>
        <w:t>【答案】</w:t>
      </w:r>
      <w:r>
        <w:rPr>
          <w:color w:val="000000"/>
          <w:lang w:eastAsia="zh-CN"/>
        </w:rPr>
        <w:t xml:space="preserve"> 1   </w:t>
      </w:r>
    </w:p>
    <w:p w:rsidR="003C57F7">
      <w:pPr>
        <w:spacing w:after="0"/>
        <w:rPr>
          <w:lang w:eastAsia="zh-CN"/>
        </w:rPr>
      </w:pPr>
      <w:r>
        <w:rPr>
          <w:color w:val="0000FF"/>
          <w:lang w:eastAsia="zh-CN"/>
        </w:rPr>
        <w:t>【考点】</w:t>
      </w:r>
      <w:r>
        <w:rPr>
          <w:color w:val="000000"/>
          <w:lang w:eastAsia="zh-CN"/>
        </w:rPr>
        <w:t>一元二次方程的根</w:t>
      </w:r>
      <w:r>
        <w:rPr>
          <w:color w:val="000000"/>
          <w:lang w:eastAsia="zh-CN"/>
        </w:rPr>
        <w:t xml:space="preserve">    </w:t>
      </w:r>
    </w:p>
    <w:p w:rsidR="003C57F7">
      <w:pPr>
        <w:spacing w:after="0"/>
      </w:pPr>
      <w:r>
        <w:rPr>
          <w:color w:val="0000FF"/>
        </w:rPr>
        <w:t>【解析】</w:t>
      </w:r>
      <w:r>
        <w:rPr>
          <w:color w:val="000000"/>
        </w:rPr>
        <w:t>【解答】解：将</w:t>
      </w:r>
      <w:r>
        <w:rPr>
          <w:color w:val="000000"/>
        </w:rPr>
        <w:t>x=2+</w:t>
      </w:r>
      <m:oMath>
        <m:rad>
          <m:radPr>
            <m:degHide/>
            <m:ctrlPr>
              <w:rPr>
                <w:rFonts w:ascii="Cambria Math" w:hAnsi="Cambria Math"/>
              </w:rPr>
            </m:ctrlPr>
          </m:radPr>
          <m:deg/>
          <m:e>
            <m:r>
              <w:rPr>
                <w:rFonts w:ascii="Cambria Math" w:hint="eastAsia"/>
                <w:lang w:eastAsia="zh-CN"/>
              </w:rPr>
              <m:t>3</m:t>
            </m:r>
          </m:e>
        </m:rad>
      </m:oMath>
      <w:r>
        <w:rPr>
          <w:color w:val="000000"/>
        </w:rPr>
        <w:t>代入方程</w:t>
      </w:r>
      <w:r>
        <w:rPr>
          <w:color w:val="000000"/>
        </w:rPr>
        <w:t>x</w:t>
      </w:r>
      <w:r>
        <w:rPr>
          <w:color w:val="000000"/>
          <w:vertAlign w:val="superscript"/>
        </w:rPr>
        <w:t>2</w:t>
      </w:r>
      <w:r>
        <w:rPr>
          <w:color w:val="000000"/>
        </w:rPr>
        <w:t>-4x+m=0</w:t>
      </w:r>
      <w:r>
        <w:rPr>
          <w:color w:val="000000"/>
        </w:rPr>
        <w:t>，得</w:t>
      </w:r>
      <w:r>
        <w:br/>
      </w:r>
      <w:r>
        <w:rPr>
          <w:color w:val="000000"/>
        </w:rPr>
        <w:t xml:space="preserve"> </w:t>
      </w:r>
      <w:r>
        <w:rPr>
          <w:color w:val="000000"/>
        </w:rPr>
        <w:t>（</w:t>
      </w:r>
      <w:r>
        <w:rPr>
          <w:color w:val="000000"/>
        </w:rPr>
        <w:t>2+</w:t>
      </w:r>
      <m:oMath>
        <m:rad>
          <m:radPr>
            <m:degHide/>
            <m:ctrlPr>
              <w:rPr>
                <w:rFonts w:ascii="Cambria Math" w:hAnsi="Cambria Math"/>
              </w:rPr>
            </m:ctrlPr>
          </m:radPr>
          <m:deg/>
          <m:e>
            <m:r>
              <w:rPr>
                <w:rFonts w:ascii="Cambria Math" w:hint="eastAsia"/>
                <w:lang w:eastAsia="zh-CN"/>
              </w:rPr>
              <m:t>3</m:t>
            </m:r>
          </m:e>
        </m:rad>
      </m:oMath>
      <w:r>
        <w:rPr>
          <w:color w:val="000000"/>
        </w:rPr>
        <w:t>）</w:t>
      </w:r>
      <w:r>
        <w:rPr>
          <w:color w:val="000000"/>
          <w:vertAlign w:val="superscript"/>
        </w:rPr>
        <w:t>2</w:t>
      </w:r>
      <w:r>
        <w:rPr>
          <w:color w:val="000000"/>
        </w:rPr>
        <w:t>-4×</w:t>
      </w:r>
      <w:r>
        <w:rPr>
          <w:color w:val="000000"/>
        </w:rPr>
        <w:t>（</w:t>
      </w:r>
      <w:r>
        <w:rPr>
          <w:color w:val="000000"/>
        </w:rPr>
        <w:t>2+</w:t>
      </w:r>
      <m:oMath>
        <m:rad>
          <m:radPr>
            <m:degHide/>
            <m:ctrlPr>
              <w:rPr>
                <w:rFonts w:ascii="Cambria Math" w:hAnsi="Cambria Math"/>
              </w:rPr>
            </m:ctrlPr>
          </m:radPr>
          <m:deg/>
          <m:e>
            <m:r>
              <w:rPr>
                <w:rFonts w:ascii="Cambria Math" w:hint="eastAsia"/>
                <w:lang w:eastAsia="zh-CN"/>
              </w:rPr>
              <m:t>3</m:t>
            </m:r>
          </m:e>
        </m:rad>
      </m:oMath>
      <w:r>
        <w:rPr>
          <w:color w:val="000000"/>
        </w:rPr>
        <w:t>）</w:t>
      </w:r>
      <w:r>
        <w:rPr>
          <w:color w:val="000000"/>
        </w:rPr>
        <w:t>+m=0</w:t>
      </w:r>
      <w:r>
        <w:br/>
      </w:r>
      <w:r>
        <w:rPr>
          <w:color w:val="000000"/>
        </w:rPr>
        <w:t xml:space="preserve"> </w:t>
      </w:r>
      <w:r>
        <w:rPr>
          <w:color w:val="000000"/>
        </w:rPr>
        <w:t>解得</w:t>
      </w:r>
      <w:r>
        <w:rPr>
          <w:color w:val="000000"/>
        </w:rPr>
        <w:t xml:space="preserve">m=1. </w:t>
      </w:r>
    </w:p>
    <w:p w:rsidR="003C57F7">
      <w:pPr>
        <w:spacing w:after="0"/>
        <w:rPr>
          <w:lang w:eastAsia="zh-CN"/>
        </w:rPr>
      </w:pPr>
      <w:r>
        <w:rPr>
          <w:color w:val="000000"/>
          <w:lang w:eastAsia="zh-CN"/>
        </w:rPr>
        <w:t>【分析】利用方程的根的定义将</w:t>
      </w:r>
      <w:r>
        <w:rPr>
          <w:color w:val="000000"/>
          <w:lang w:eastAsia="zh-CN"/>
        </w:rPr>
        <w:t>x=2+</w:t>
      </w:r>
      <m:oMath>
        <m:rad>
          <m:radPr>
            <m:degHide/>
            <m:ctrlPr>
              <w:rPr>
                <w:rFonts w:ascii="Cambria Math" w:hAnsi="Cambria Math"/>
              </w:rPr>
            </m:ctrlPr>
          </m:radPr>
          <m:deg/>
          <m:e>
            <m:r>
              <w:rPr>
                <w:rFonts w:ascii="Cambria Math" w:hint="eastAsia"/>
                <w:lang w:eastAsia="zh-CN"/>
              </w:rPr>
              <m:t>3</m:t>
            </m:r>
          </m:e>
        </m:rad>
      </m:oMath>
      <w:r>
        <w:rPr>
          <w:color w:val="000000"/>
          <w:lang w:eastAsia="zh-CN"/>
        </w:rPr>
        <w:t>代入方程</w:t>
      </w:r>
      <w:r>
        <w:rPr>
          <w:color w:val="000000"/>
          <w:lang w:eastAsia="zh-CN"/>
        </w:rPr>
        <w:t>x</w:t>
      </w:r>
      <w:r>
        <w:rPr>
          <w:color w:val="000000"/>
          <w:vertAlign w:val="superscript"/>
          <w:lang w:eastAsia="zh-CN"/>
        </w:rPr>
        <w:t>2</w:t>
      </w:r>
      <w:r>
        <w:rPr>
          <w:color w:val="000000"/>
          <w:lang w:eastAsia="zh-CN"/>
        </w:rPr>
        <w:t>-4x+m=0</w:t>
      </w:r>
      <w:r>
        <w:rPr>
          <w:color w:val="000000"/>
          <w:lang w:eastAsia="zh-CN"/>
        </w:rPr>
        <w:t>中，即可得到关于</w:t>
      </w:r>
      <w:r>
        <w:rPr>
          <w:color w:val="000000"/>
          <w:lang w:eastAsia="zh-CN"/>
        </w:rPr>
        <w:t>m</w:t>
      </w:r>
      <w:r>
        <w:rPr>
          <w:color w:val="000000"/>
          <w:lang w:eastAsia="zh-CN"/>
        </w:rPr>
        <w:t>的方程，求解即可。</w:t>
      </w:r>
    </w:p>
    <w:p w:rsidR="003C57F7">
      <w:pPr>
        <w:spacing w:after="0"/>
        <w:rPr>
          <w:lang w:eastAsia="zh-CN"/>
        </w:rPr>
      </w:pPr>
      <w:r>
        <w:rPr>
          <w:color w:val="000000"/>
          <w:lang w:eastAsia="zh-CN"/>
        </w:rPr>
        <w:t>14.</w:t>
      </w:r>
      <w:r>
        <w:rPr>
          <w:color w:val="000000"/>
          <w:lang w:eastAsia="zh-CN"/>
        </w:rPr>
        <w:t>如图，四边形</w:t>
      </w:r>
      <w:r>
        <w:rPr>
          <w:color w:val="000000"/>
          <w:lang w:eastAsia="zh-CN"/>
        </w:rPr>
        <w:t>ACDF</w:t>
      </w:r>
      <w:r>
        <w:rPr>
          <w:color w:val="000000"/>
          <w:lang w:eastAsia="zh-CN"/>
        </w:rPr>
        <w:t>是正方形，</w:t>
      </w:r>
      <w:r>
        <w:rPr>
          <w:color w:val="000000"/>
          <w:lang w:eastAsia="zh-CN"/>
        </w:rPr>
        <w:t>∠CEA</w:t>
      </w:r>
      <w:r>
        <w:rPr>
          <w:color w:val="000000"/>
          <w:lang w:eastAsia="zh-CN"/>
        </w:rPr>
        <w:t>和</w:t>
      </w:r>
      <w:r>
        <w:rPr>
          <w:color w:val="000000"/>
          <w:lang w:eastAsia="zh-CN"/>
        </w:rPr>
        <w:t>∠ABF</w:t>
      </w:r>
      <w:r>
        <w:rPr>
          <w:color w:val="000000"/>
          <w:lang w:eastAsia="zh-CN"/>
        </w:rPr>
        <w:t>都是直角且点</w:t>
      </w:r>
      <w:r>
        <w:rPr>
          <w:color w:val="000000"/>
          <w:lang w:eastAsia="zh-CN"/>
        </w:rPr>
        <w:t>E</w:t>
      </w:r>
      <w:r>
        <w:rPr>
          <w:color w:val="000000"/>
          <w:lang w:eastAsia="zh-CN"/>
        </w:rPr>
        <w:t>，</w:t>
      </w:r>
      <w:r>
        <w:rPr>
          <w:color w:val="000000"/>
          <w:lang w:eastAsia="zh-CN"/>
        </w:rPr>
        <w:t>A</w:t>
      </w:r>
      <w:r>
        <w:rPr>
          <w:color w:val="000000"/>
          <w:lang w:eastAsia="zh-CN"/>
        </w:rPr>
        <w:t>，</w:t>
      </w:r>
      <w:r>
        <w:rPr>
          <w:color w:val="000000"/>
          <w:lang w:eastAsia="zh-CN"/>
        </w:rPr>
        <w:t>B</w:t>
      </w:r>
      <w:r>
        <w:rPr>
          <w:color w:val="000000"/>
          <w:lang w:eastAsia="zh-CN"/>
        </w:rPr>
        <w:t>三点共线，</w:t>
      </w:r>
      <w:r>
        <w:rPr>
          <w:color w:val="000000"/>
          <w:lang w:eastAsia="zh-CN"/>
        </w:rPr>
        <w:t>AB=4</w:t>
      </w:r>
      <w:r>
        <w:rPr>
          <w:color w:val="000000"/>
          <w:lang w:eastAsia="zh-CN"/>
        </w:rPr>
        <w:t>，则阴影部分的面积是</w:t>
      </w:r>
      <w:r>
        <w:rPr>
          <w:color w:val="000000"/>
          <w:lang w:eastAsia="zh-CN"/>
        </w:rPr>
        <w:t>________ </w:t>
      </w:r>
      <w:r>
        <w:rPr>
          <w:color w:val="000000"/>
          <w:lang w:eastAsia="zh-CN"/>
        </w:rPr>
        <w:t>。</w:t>
      </w:r>
      <w:r>
        <w:rPr>
          <w:color w:val="000000"/>
          <w:lang w:eastAsia="zh-CN"/>
        </w:rPr>
        <w:t xml:space="preserve">  </w:t>
      </w:r>
    </w:p>
    <w:p w:rsidR="003C57F7">
      <w:pPr>
        <w:spacing w:after="0"/>
      </w:pPr>
      <w:r>
        <w:rPr>
          <w:noProof/>
          <w:lang w:eastAsia="zh-CN"/>
        </w:rPr>
        <w:drawing>
          <wp:inline distT="0" distB="0" distL="0" distR="0">
            <wp:extent cx="1375080" cy="1327328"/>
            <wp:effectExtent l="19050" t="0" r="0" b="0"/>
            <wp:docPr id="19"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166520" name=""/>
                    <pic:cNvPicPr/>
                  </pic:nvPicPr>
                  <pic:blipFill>
                    <a:blip xmlns:r="http://schemas.openxmlformats.org/officeDocument/2006/relationships" r:embed="rId14"/>
                    <a:stretch>
                      <a:fillRect/>
                    </a:stretch>
                  </pic:blipFill>
                  <pic:spPr>
                    <a:xfrm>
                      <a:off x="0" y="0"/>
                      <a:ext cx="1375080" cy="1327328"/>
                    </a:xfrm>
                    <a:prstGeom prst="rect">
                      <a:avLst/>
                    </a:prstGeom>
                  </pic:spPr>
                </pic:pic>
              </a:graphicData>
            </a:graphic>
          </wp:inline>
        </w:drawing>
      </w:r>
    </w:p>
    <w:p w:rsidR="003C57F7">
      <w:pPr>
        <w:spacing w:after="0"/>
        <w:rPr>
          <w:lang w:eastAsia="zh-CN"/>
        </w:rPr>
      </w:pPr>
      <w:r>
        <w:rPr>
          <w:color w:val="0000FF"/>
          <w:lang w:eastAsia="zh-CN"/>
        </w:rPr>
        <w:t>【答案】</w:t>
      </w:r>
      <w:r>
        <w:rPr>
          <w:color w:val="000000"/>
          <w:lang w:eastAsia="zh-CN"/>
        </w:rPr>
        <w:t xml:space="preserve"> 8   </w:t>
      </w:r>
    </w:p>
    <w:p w:rsidR="003C57F7">
      <w:pPr>
        <w:spacing w:after="0"/>
        <w:rPr>
          <w:lang w:eastAsia="zh-CN"/>
        </w:rPr>
      </w:pPr>
      <w:r>
        <w:rPr>
          <w:color w:val="0000FF"/>
          <w:lang w:eastAsia="zh-CN"/>
        </w:rPr>
        <w:t>【考点】</w:t>
      </w:r>
      <w:r>
        <w:rPr>
          <w:color w:val="000000"/>
          <w:lang w:eastAsia="zh-CN"/>
        </w:rPr>
        <w:t>正方</w:t>
      </w:r>
      <w:r>
        <w:rPr>
          <w:color w:val="000000"/>
          <w:lang w:eastAsia="zh-CN"/>
        </w:rPr>
        <w:t>形的性质</w:t>
      </w:r>
      <w:r>
        <w:rPr>
          <w:color w:val="000000"/>
          <w:lang w:eastAsia="zh-CN"/>
        </w:rPr>
        <w:t xml:space="preserve">    </w:t>
      </w:r>
    </w:p>
    <w:p w:rsidR="003C57F7">
      <w:pPr>
        <w:spacing w:after="0"/>
        <w:rPr>
          <w:lang w:eastAsia="zh-CN"/>
        </w:rPr>
      </w:pPr>
      <w:r>
        <w:rPr>
          <w:color w:val="0000FF"/>
        </w:rPr>
        <w:t>【解析】</w:t>
      </w:r>
      <w:r>
        <w:rPr>
          <w:color w:val="000000"/>
        </w:rPr>
        <w:t>【解答】解：</w:t>
      </w:r>
      <w:r>
        <w:rPr>
          <w:color w:val="000000"/>
        </w:rPr>
        <w:t>∵</w:t>
      </w:r>
      <w:r>
        <w:rPr>
          <w:color w:val="000000"/>
        </w:rPr>
        <w:t>四边形</w:t>
      </w:r>
      <w:r>
        <w:rPr>
          <w:color w:val="000000"/>
        </w:rPr>
        <w:t>ACDF</w:t>
      </w:r>
      <w:r>
        <w:rPr>
          <w:color w:val="000000"/>
        </w:rPr>
        <w:t>是正方形</w:t>
      </w:r>
      <w:r>
        <w:br/>
      </w:r>
      <w:r>
        <w:rPr>
          <w:color w:val="000000"/>
        </w:rPr>
        <w:t xml:space="preserve"> ∴AC=AE</w:t>
      </w:r>
      <w:r>
        <w:rPr>
          <w:color w:val="000000"/>
        </w:rPr>
        <w:t>，</w:t>
      </w:r>
      <w:r>
        <w:rPr>
          <w:color w:val="000000"/>
        </w:rPr>
        <w:t>∠CAE=90°</w:t>
      </w:r>
      <w:r>
        <w:br/>
      </w:r>
      <w:r>
        <w:rPr>
          <w:color w:val="000000"/>
        </w:rPr>
        <w:t xml:space="preserve"> ∴∠EAC+∠BAF=180°-∠CAE=90°</w:t>
      </w:r>
      <w:r>
        <w:br/>
      </w:r>
      <w:r>
        <w:rPr>
          <w:color w:val="000000"/>
        </w:rPr>
        <w:t xml:space="preserve"> ∵∠CEA=90°</w:t>
      </w:r>
      <w:r>
        <w:br/>
      </w:r>
      <w:r>
        <w:rPr>
          <w:color w:val="000000"/>
        </w:rPr>
        <w:t xml:space="preserve"> ∴∠EAC+∠ACE=90°</w:t>
      </w:r>
      <w:r>
        <w:br/>
      </w:r>
      <w:r>
        <w:rPr>
          <w:color w:val="000000"/>
        </w:rPr>
        <w:t xml:space="preserve"> ∴∠BAF=∠ACE</w:t>
      </w:r>
      <w:r>
        <w:br/>
      </w:r>
      <w:r>
        <w:rPr>
          <w:color w:val="000000"/>
        </w:rPr>
        <w:t xml:space="preserve"> </w:t>
      </w:r>
      <w:r>
        <w:rPr>
          <w:color w:val="000000"/>
        </w:rPr>
        <w:t>又</w:t>
      </w:r>
      <w:r>
        <w:rPr>
          <w:color w:val="000000"/>
        </w:rPr>
        <w:t>∵∠CEA=∠ABF=90°</w:t>
      </w:r>
      <w:r>
        <w:br/>
      </w:r>
      <w:r>
        <w:rPr>
          <w:color w:val="000000"/>
        </w:rPr>
        <w:t xml:space="preserve"> ∴△AEC≌△FBA</w:t>
      </w:r>
      <w:r>
        <w:br/>
      </w:r>
      <w:r>
        <w:rPr>
          <w:color w:val="000000"/>
        </w:rPr>
        <w:t xml:space="preserve"> ∴CE=AB=4</w:t>
      </w:r>
      <w:r>
        <w:br/>
      </w:r>
      <w:r>
        <w:rPr>
          <w:color w:val="000000"/>
        </w:rPr>
        <w:t xml:space="preserve"> ∴S△ABC=</w:t>
      </w:r>
      <m:oMath>
        <m:f>
          <m:fPr>
            <m:ctrlPr>
              <w:rPr>
                <w:rFonts w:ascii="Cambria Math" w:hAnsi="Cambria Math"/>
              </w:rPr>
            </m:ctrlPr>
          </m:fPr>
          <m:num>
            <m:r>
              <w:rPr>
                <w:rFonts w:ascii="Cambria Math" w:hint="eastAsia"/>
                <w:lang w:eastAsia="zh-CN"/>
              </w:rPr>
              <m:t>1</m:t>
            </m:r>
          </m:num>
          <m:den>
            <m:r>
              <w:rPr>
                <w:rFonts w:ascii="Cambria Math" w:hint="eastAsia"/>
                <w:lang w:eastAsia="zh-CN"/>
              </w:rPr>
              <m:t>2</m:t>
            </m:r>
          </m:den>
        </m:f>
      </m:oMath>
      <w:r>
        <w:rPr>
          <w:color w:val="000000"/>
        </w:rPr>
        <w:t>AB·CE=</w:t>
      </w:r>
      <m:oMath>
        <m:f>
          <m:fPr>
            <m:ctrlPr>
              <w:rPr>
                <w:rFonts w:ascii="Cambria Math" w:hAnsi="Cambria Math"/>
              </w:rPr>
            </m:ctrlPr>
          </m:fPr>
          <m:num>
            <m:r>
              <w:rPr>
                <w:rFonts w:ascii="Cambria Math" w:hint="eastAsia"/>
                <w:lang w:eastAsia="zh-CN"/>
              </w:rPr>
              <m:t>1</m:t>
            </m:r>
          </m:num>
          <m:den>
            <m:r>
              <w:rPr>
                <w:rFonts w:ascii="Cambria Math" w:hint="eastAsia"/>
                <w:lang w:eastAsia="zh-CN"/>
              </w:rPr>
              <m:t>2</m:t>
            </m:r>
          </m:den>
        </m:f>
      </m:oMath>
      <w:r>
        <w:rPr>
          <w:color w:val="000000"/>
        </w:rPr>
        <w:t>×4×4=8.</w:t>
      </w:r>
      <w:r>
        <w:br/>
      </w:r>
      <w:r>
        <w:rPr>
          <w:color w:val="000000"/>
        </w:rPr>
        <w:t xml:space="preserve"> </w:t>
      </w:r>
      <w:r>
        <w:rPr>
          <w:color w:val="000000"/>
          <w:lang w:eastAsia="zh-CN"/>
        </w:rPr>
        <w:t>【分析】先根据正方形的性质得</w:t>
      </w:r>
      <w:r>
        <w:rPr>
          <w:color w:val="000000"/>
          <w:lang w:eastAsia="zh-CN"/>
        </w:rPr>
        <w:t>AC=AE</w:t>
      </w:r>
      <w:r>
        <w:rPr>
          <w:color w:val="000000"/>
          <w:lang w:eastAsia="zh-CN"/>
        </w:rPr>
        <w:t>，</w:t>
      </w:r>
      <w:r>
        <w:rPr>
          <w:color w:val="000000"/>
          <w:lang w:eastAsia="zh-CN"/>
        </w:rPr>
        <w:t>∠CAE=90°</w:t>
      </w:r>
      <w:r>
        <w:rPr>
          <w:color w:val="000000"/>
          <w:lang w:eastAsia="zh-CN"/>
        </w:rPr>
        <w:t>，然后利用平角的定义得</w:t>
      </w:r>
      <w:r>
        <w:rPr>
          <w:color w:val="000000"/>
          <w:lang w:eastAsia="zh-CN"/>
        </w:rPr>
        <w:t>∠EAC+∠BAF=180°-∠CAE=90°</w:t>
      </w:r>
      <w:r>
        <w:rPr>
          <w:color w:val="000000"/>
          <w:lang w:eastAsia="zh-CN"/>
        </w:rPr>
        <w:t>，再利用直角三角形两锐角互余的性质得</w:t>
      </w:r>
      <w:r>
        <w:rPr>
          <w:color w:val="000000"/>
          <w:lang w:eastAsia="zh-CN"/>
        </w:rPr>
        <w:t>∠EAC+∠ACE=90°</w:t>
      </w:r>
      <w:r>
        <w:rPr>
          <w:color w:val="000000"/>
          <w:lang w:eastAsia="zh-CN"/>
        </w:rPr>
        <w:t>，根据同角的余角相等证得</w:t>
      </w:r>
      <w:r>
        <w:rPr>
          <w:color w:val="000000"/>
          <w:lang w:eastAsia="zh-CN"/>
        </w:rPr>
        <w:t>∠BAF=∠ACE</w:t>
      </w:r>
      <w:r>
        <w:rPr>
          <w:color w:val="000000"/>
          <w:lang w:eastAsia="zh-CN"/>
        </w:rPr>
        <w:t>，又加上已知条件</w:t>
      </w:r>
      <w:r>
        <w:rPr>
          <w:color w:val="000000"/>
          <w:lang w:eastAsia="zh-CN"/>
        </w:rPr>
        <w:t>∠CEA=∠ABF=90°</w:t>
      </w:r>
      <w:r>
        <w:rPr>
          <w:color w:val="000000"/>
          <w:lang w:eastAsia="zh-CN"/>
        </w:rPr>
        <w:t>，从而证得</w:t>
      </w:r>
      <w:r>
        <w:rPr>
          <w:color w:val="000000"/>
          <w:lang w:eastAsia="zh-CN"/>
        </w:rPr>
        <w:t>△AEC≌△FBA</w:t>
      </w:r>
      <w:r>
        <w:rPr>
          <w:color w:val="000000"/>
          <w:lang w:eastAsia="zh-CN"/>
        </w:rPr>
        <w:t>，利用全等三角形对应边相等得性质</w:t>
      </w:r>
      <w:r>
        <w:rPr>
          <w:color w:val="000000"/>
          <w:lang w:eastAsia="zh-CN"/>
        </w:rPr>
        <w:t>CE=AB=4</w:t>
      </w:r>
      <w:r>
        <w:rPr>
          <w:color w:val="000000"/>
          <w:lang w:eastAsia="zh-CN"/>
        </w:rPr>
        <w:t>，则阴影部分即为</w:t>
      </w:r>
      <w:r>
        <w:rPr>
          <w:color w:val="000000"/>
          <w:lang w:eastAsia="zh-CN"/>
        </w:rPr>
        <w:t>△ABC</w:t>
      </w:r>
      <w:r>
        <w:rPr>
          <w:color w:val="000000"/>
          <w:lang w:eastAsia="zh-CN"/>
        </w:rPr>
        <w:t>的面积，从而可求。</w:t>
      </w:r>
    </w:p>
    <w:p w:rsidR="003C57F7">
      <w:pPr>
        <w:spacing w:after="0"/>
        <w:rPr>
          <w:lang w:eastAsia="zh-CN"/>
        </w:rPr>
      </w:pPr>
      <w:r>
        <w:rPr>
          <w:color w:val="000000"/>
          <w:lang w:eastAsia="zh-CN"/>
        </w:rPr>
        <w:t>15.</w:t>
      </w:r>
      <w:r>
        <w:rPr>
          <w:color w:val="000000"/>
          <w:lang w:eastAsia="zh-CN"/>
        </w:rPr>
        <w:t>如图</w:t>
      </w:r>
      <w:r>
        <w:rPr>
          <w:color w:val="000000"/>
          <w:lang w:eastAsia="zh-CN"/>
        </w:rPr>
        <w:t>①</w:t>
      </w:r>
      <w:r>
        <w:rPr>
          <w:color w:val="000000"/>
          <w:lang w:eastAsia="zh-CN"/>
        </w:rPr>
        <w:t>，在矩形</w:t>
      </w:r>
      <w:r>
        <w:rPr>
          <w:color w:val="000000"/>
          <w:lang w:eastAsia="zh-CN"/>
        </w:rPr>
        <w:t>ABCD</w:t>
      </w:r>
      <w:r>
        <w:rPr>
          <w:color w:val="000000"/>
          <w:lang w:eastAsia="zh-CN"/>
        </w:rPr>
        <w:t>中，</w:t>
      </w:r>
      <w:r>
        <w:rPr>
          <w:color w:val="000000"/>
          <w:lang w:eastAsia="zh-CN"/>
        </w:rPr>
        <w:t>AB&lt;AD</w:t>
      </w:r>
      <w:r>
        <w:rPr>
          <w:color w:val="000000"/>
          <w:lang w:eastAsia="zh-CN"/>
        </w:rPr>
        <w:t>，对角线</w:t>
      </w:r>
      <w:r>
        <w:rPr>
          <w:color w:val="000000"/>
          <w:lang w:eastAsia="zh-CN"/>
        </w:rPr>
        <w:t>AC</w:t>
      </w:r>
      <w:r>
        <w:rPr>
          <w:color w:val="000000"/>
          <w:lang w:eastAsia="zh-CN"/>
        </w:rPr>
        <w:t>，</w:t>
      </w:r>
      <w:r>
        <w:rPr>
          <w:color w:val="000000"/>
          <w:lang w:eastAsia="zh-CN"/>
        </w:rPr>
        <w:t>BD</w:t>
      </w:r>
      <w:r>
        <w:rPr>
          <w:color w:val="000000"/>
          <w:lang w:eastAsia="zh-CN"/>
        </w:rPr>
        <w:t>相交于点</w:t>
      </w:r>
      <w:r>
        <w:rPr>
          <w:color w:val="000000"/>
          <w:lang w:eastAsia="zh-CN"/>
        </w:rPr>
        <w:t>0</w:t>
      </w:r>
      <w:r>
        <w:rPr>
          <w:color w:val="000000"/>
          <w:lang w:eastAsia="zh-CN"/>
        </w:rPr>
        <w:t>，动点</w:t>
      </w:r>
      <w:r>
        <w:rPr>
          <w:color w:val="000000"/>
          <w:lang w:eastAsia="zh-CN"/>
        </w:rPr>
        <w:t>P</w:t>
      </w:r>
      <w:r>
        <w:rPr>
          <w:color w:val="000000"/>
          <w:lang w:eastAsia="zh-CN"/>
        </w:rPr>
        <w:t>由点</w:t>
      </w:r>
      <w:r>
        <w:rPr>
          <w:color w:val="000000"/>
          <w:lang w:eastAsia="zh-CN"/>
        </w:rPr>
        <w:t>A</w:t>
      </w:r>
      <w:r>
        <w:rPr>
          <w:color w:val="000000"/>
          <w:lang w:eastAsia="zh-CN"/>
        </w:rPr>
        <w:t>出发，沿</w:t>
      </w:r>
      <w:r>
        <w:rPr>
          <w:color w:val="000000"/>
          <w:lang w:eastAsia="zh-CN"/>
        </w:rPr>
        <w:t>AB-BC→CD</w:t>
      </w:r>
      <w:r>
        <w:rPr>
          <w:color w:val="000000"/>
          <w:lang w:eastAsia="zh-CN"/>
        </w:rPr>
        <w:t>向点</w:t>
      </w:r>
      <w:r>
        <w:rPr>
          <w:color w:val="000000"/>
          <w:lang w:eastAsia="zh-CN"/>
        </w:rPr>
        <w:t>D</w:t>
      </w:r>
      <w:r>
        <w:rPr>
          <w:color w:val="000000"/>
          <w:lang w:eastAsia="zh-CN"/>
        </w:rPr>
        <w:t>运动设点</w:t>
      </w:r>
      <w:r>
        <w:rPr>
          <w:color w:val="000000"/>
          <w:lang w:eastAsia="zh-CN"/>
        </w:rPr>
        <w:t>P</w:t>
      </w:r>
      <w:r>
        <w:rPr>
          <w:color w:val="000000"/>
          <w:lang w:eastAsia="zh-CN"/>
        </w:rPr>
        <w:t>的运动路程为</w:t>
      </w:r>
      <w:r>
        <w:rPr>
          <w:color w:val="000000"/>
          <w:lang w:eastAsia="zh-CN"/>
        </w:rPr>
        <w:t>x</w:t>
      </w:r>
      <w:r>
        <w:rPr>
          <w:color w:val="000000"/>
          <w:lang w:eastAsia="zh-CN"/>
        </w:rPr>
        <w:t>，</w:t>
      </w:r>
      <w:r>
        <w:rPr>
          <w:color w:val="000000"/>
          <w:lang w:eastAsia="zh-CN"/>
        </w:rPr>
        <w:t>△AOP</w:t>
      </w:r>
      <w:r>
        <w:rPr>
          <w:color w:val="000000"/>
          <w:lang w:eastAsia="zh-CN"/>
        </w:rPr>
        <w:t>的面积为</w:t>
      </w:r>
      <w:r>
        <w:rPr>
          <w:color w:val="000000"/>
          <w:lang w:eastAsia="zh-CN"/>
        </w:rPr>
        <w:t>y</w:t>
      </w:r>
      <w:r>
        <w:rPr>
          <w:color w:val="000000"/>
          <w:lang w:eastAsia="zh-CN"/>
        </w:rPr>
        <w:t>，</w:t>
      </w:r>
      <w:r>
        <w:rPr>
          <w:color w:val="000000"/>
          <w:lang w:eastAsia="zh-CN"/>
        </w:rPr>
        <w:t>y</w:t>
      </w:r>
      <w:r>
        <w:rPr>
          <w:color w:val="000000"/>
          <w:lang w:eastAsia="zh-CN"/>
        </w:rPr>
        <w:t>与</w:t>
      </w:r>
      <w:r>
        <w:rPr>
          <w:color w:val="000000"/>
          <w:lang w:eastAsia="zh-CN"/>
        </w:rPr>
        <w:t>x</w:t>
      </w:r>
      <w:r>
        <w:rPr>
          <w:color w:val="000000"/>
          <w:lang w:eastAsia="zh-CN"/>
        </w:rPr>
        <w:t>的函数关系图象如图</w:t>
      </w:r>
      <w:r>
        <w:rPr>
          <w:color w:val="000000"/>
          <w:lang w:eastAsia="zh-CN"/>
        </w:rPr>
        <w:t>②</w:t>
      </w:r>
      <w:r>
        <w:rPr>
          <w:color w:val="000000"/>
          <w:lang w:eastAsia="zh-CN"/>
        </w:rPr>
        <w:t>所小示，则</w:t>
      </w:r>
      <w:r>
        <w:rPr>
          <w:color w:val="000000"/>
          <w:lang w:eastAsia="zh-CN"/>
        </w:rPr>
        <w:t>AD</w:t>
      </w:r>
      <w:r>
        <w:rPr>
          <w:color w:val="000000"/>
          <w:lang w:eastAsia="zh-CN"/>
        </w:rPr>
        <w:t>的长为</w:t>
      </w:r>
      <w:r>
        <w:rPr>
          <w:color w:val="000000"/>
          <w:lang w:eastAsia="zh-CN"/>
        </w:rPr>
        <w:t>________</w:t>
      </w:r>
      <w:r>
        <w:rPr>
          <w:color w:val="000000"/>
          <w:lang w:eastAsia="zh-CN"/>
        </w:rPr>
        <w:t>。</w:t>
      </w:r>
      <w:r>
        <w:rPr>
          <w:color w:val="000000"/>
          <w:lang w:eastAsia="zh-CN"/>
        </w:rPr>
        <w:t xml:space="preserve">  </w:t>
      </w:r>
    </w:p>
    <w:p w:rsidR="003C57F7">
      <w:pPr>
        <w:spacing w:after="0"/>
      </w:pPr>
      <w:r>
        <w:rPr>
          <w:noProof/>
          <w:lang w:eastAsia="zh-CN"/>
        </w:rPr>
        <w:drawing>
          <wp:inline distT="0" distB="0" distL="0" distR="0">
            <wp:extent cx="3380397" cy="1375080"/>
            <wp:effectExtent l="19050" t="0" r="0" b="0"/>
            <wp:docPr id="20"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480690" name=""/>
                    <pic:cNvPicPr/>
                  </pic:nvPicPr>
                  <pic:blipFill>
                    <a:blip xmlns:r="http://schemas.openxmlformats.org/officeDocument/2006/relationships" r:embed="rId15"/>
                    <a:stretch>
                      <a:fillRect/>
                    </a:stretch>
                  </pic:blipFill>
                  <pic:spPr>
                    <a:xfrm>
                      <a:off x="0" y="0"/>
                      <a:ext cx="3380397" cy="1375080"/>
                    </a:xfrm>
                    <a:prstGeom prst="rect">
                      <a:avLst/>
                    </a:prstGeom>
                  </pic:spPr>
                </pic:pic>
              </a:graphicData>
            </a:graphic>
          </wp:inline>
        </w:drawing>
      </w:r>
    </w:p>
    <w:p w:rsidR="003C57F7">
      <w:pPr>
        <w:spacing w:after="0"/>
        <w:rPr>
          <w:lang w:eastAsia="zh-CN"/>
        </w:rPr>
      </w:pPr>
      <w:r>
        <w:rPr>
          <w:color w:val="0000FF"/>
          <w:lang w:eastAsia="zh-CN"/>
        </w:rPr>
        <w:t>【答案】</w:t>
      </w:r>
      <w:r>
        <w:rPr>
          <w:color w:val="000000"/>
          <w:lang w:eastAsia="zh-CN"/>
        </w:rPr>
        <w:t xml:space="preserve"> 4   </w:t>
      </w:r>
    </w:p>
    <w:p w:rsidR="003C57F7">
      <w:pPr>
        <w:spacing w:after="0"/>
        <w:rPr>
          <w:lang w:eastAsia="zh-CN"/>
        </w:rPr>
      </w:pPr>
      <w:r>
        <w:rPr>
          <w:color w:val="0000FF"/>
          <w:lang w:eastAsia="zh-CN"/>
        </w:rPr>
        <w:t>【考点】</w:t>
      </w:r>
      <w:r>
        <w:rPr>
          <w:color w:val="000000"/>
          <w:lang w:eastAsia="zh-CN"/>
        </w:rPr>
        <w:t>几何图形的动态问题</w:t>
      </w:r>
      <w:r>
        <w:rPr>
          <w:color w:val="000000"/>
          <w:lang w:eastAsia="zh-CN"/>
        </w:rPr>
        <w:t xml:space="preserve">    </w:t>
      </w:r>
    </w:p>
    <w:p w:rsidR="003C57F7">
      <w:pPr>
        <w:spacing w:after="0"/>
        <w:rPr>
          <w:lang w:eastAsia="zh-CN"/>
        </w:rPr>
      </w:pPr>
      <w:r>
        <w:rPr>
          <w:color w:val="0000FF"/>
          <w:lang w:eastAsia="zh-CN"/>
        </w:rPr>
        <w:t>【解析】</w:t>
      </w:r>
      <w:r>
        <w:rPr>
          <w:color w:val="000000"/>
          <w:lang w:eastAsia="zh-CN"/>
        </w:rPr>
        <w:t>【解答】解：</w:t>
      </w:r>
      <w:r>
        <w:rPr>
          <w:color w:val="000000"/>
          <w:lang w:eastAsia="zh-CN"/>
        </w:rPr>
        <w:t>①</w:t>
      </w:r>
      <w:r>
        <w:rPr>
          <w:color w:val="000000"/>
          <w:lang w:eastAsia="zh-CN"/>
        </w:rPr>
        <w:t>当点</w:t>
      </w:r>
      <w:r>
        <w:rPr>
          <w:color w:val="000000"/>
          <w:lang w:eastAsia="zh-CN"/>
        </w:rPr>
        <w:t>P</w:t>
      </w:r>
      <w:r>
        <w:rPr>
          <w:color w:val="000000"/>
          <w:lang w:eastAsia="zh-CN"/>
        </w:rPr>
        <w:t>在</w:t>
      </w:r>
      <w:r>
        <w:rPr>
          <w:color w:val="000000"/>
          <w:lang w:eastAsia="zh-CN"/>
        </w:rPr>
        <w:t>AB</w:t>
      </w:r>
      <w:r>
        <w:rPr>
          <w:color w:val="000000"/>
          <w:lang w:eastAsia="zh-CN"/>
        </w:rPr>
        <w:t>上运动时，</w:t>
      </w:r>
      <w:r>
        <w:rPr>
          <w:color w:val="000000"/>
          <w:lang w:eastAsia="zh-CN"/>
        </w:rPr>
        <w:t>y=</w:t>
      </w:r>
      <m:oMath>
        <m:f>
          <m:fPr>
            <m:ctrlPr>
              <w:rPr>
                <w:rFonts w:ascii="Cambria Math" w:hAnsi="Cambria Math"/>
              </w:rPr>
            </m:ctrlPr>
          </m:fPr>
          <m:num>
            <m:r>
              <w:rPr>
                <w:rFonts w:ascii="Cambria Math" w:hint="eastAsia"/>
                <w:lang w:eastAsia="zh-CN"/>
              </w:rPr>
              <m:t>1</m:t>
            </m:r>
          </m:num>
          <m:den>
            <m:r>
              <w:rPr>
                <w:rFonts w:ascii="Cambria Math" w:hint="eastAsia"/>
                <w:lang w:eastAsia="zh-CN"/>
              </w:rPr>
              <m:t>2</m:t>
            </m:r>
          </m:den>
        </m:f>
      </m:oMath>
      <w:r>
        <w:rPr>
          <w:color w:val="000000"/>
          <w:lang w:eastAsia="zh-CN"/>
        </w:rPr>
        <w:t>AP·×</w:t>
      </w:r>
      <m:oMath>
        <m:f>
          <m:fPr>
            <m:ctrlPr>
              <w:rPr>
                <w:rFonts w:ascii="Cambria Math" w:hAnsi="Cambria Math"/>
              </w:rPr>
            </m:ctrlPr>
          </m:fPr>
          <m:num>
            <m:r>
              <w:rPr>
                <w:rFonts w:ascii="Cambria Math" w:hint="eastAsia"/>
                <w:lang w:eastAsia="zh-CN"/>
              </w:rPr>
              <m:t>1</m:t>
            </m:r>
          </m:num>
          <m:den>
            <m:r>
              <w:rPr>
                <w:rFonts w:ascii="Cambria Math" w:hint="eastAsia"/>
                <w:lang w:eastAsia="zh-CN"/>
              </w:rPr>
              <m:t>2</m:t>
            </m:r>
          </m:den>
        </m:f>
      </m:oMath>
      <w:r>
        <w:rPr>
          <w:color w:val="000000"/>
          <w:lang w:eastAsia="zh-CN"/>
        </w:rPr>
        <w:t>AD</w:t>
      </w:r>
      <w:r>
        <w:rPr>
          <w:lang w:eastAsia="zh-CN"/>
        </w:rPr>
        <w:br/>
      </w:r>
      <w:r>
        <w:rPr>
          <w:color w:val="000000"/>
          <w:lang w:eastAsia="zh-CN"/>
        </w:rPr>
        <w:t xml:space="preserve"> </w:t>
      </w:r>
      <w:r>
        <w:rPr>
          <w:color w:val="000000"/>
          <w:lang w:eastAsia="zh-CN"/>
        </w:rPr>
        <w:t>由图象可知：</w:t>
      </w:r>
      <w:r>
        <w:rPr>
          <w:color w:val="000000"/>
          <w:lang w:eastAsia="zh-CN"/>
        </w:rPr>
        <w:t>△AOP</w:t>
      </w:r>
      <w:r>
        <w:rPr>
          <w:color w:val="000000"/>
          <w:lang w:eastAsia="zh-CN"/>
        </w:rPr>
        <w:t>面积逐渐增大，当</w:t>
      </w:r>
      <w:r>
        <w:rPr>
          <w:color w:val="000000"/>
          <w:lang w:eastAsia="zh-CN"/>
        </w:rPr>
        <w:t>P</w:t>
      </w:r>
      <w:r>
        <w:rPr>
          <w:color w:val="000000"/>
          <w:lang w:eastAsia="zh-CN"/>
        </w:rPr>
        <w:t>点到达</w:t>
      </w:r>
      <w:r>
        <w:rPr>
          <w:color w:val="000000"/>
          <w:lang w:eastAsia="zh-CN"/>
        </w:rPr>
        <w:t>B</w:t>
      </w:r>
      <w:r>
        <w:rPr>
          <w:color w:val="000000"/>
          <w:lang w:eastAsia="zh-CN"/>
        </w:rPr>
        <w:t>点时，</w:t>
      </w:r>
      <w:r>
        <w:rPr>
          <w:color w:val="000000"/>
          <w:lang w:eastAsia="zh-CN"/>
        </w:rPr>
        <w:t>△AOP</w:t>
      </w:r>
      <w:r>
        <w:rPr>
          <w:color w:val="000000"/>
          <w:lang w:eastAsia="zh-CN"/>
        </w:rPr>
        <w:t>面积最大为</w:t>
      </w:r>
      <w:r>
        <w:rPr>
          <w:color w:val="000000"/>
          <w:lang w:eastAsia="zh-CN"/>
        </w:rPr>
        <w:t>3</w:t>
      </w:r>
      <w:r>
        <w:rPr>
          <w:color w:val="000000"/>
          <w:lang w:eastAsia="zh-CN"/>
        </w:rPr>
        <w:t>，此时</w:t>
      </w:r>
      <w:r>
        <w:rPr>
          <w:color w:val="000000"/>
          <w:lang w:eastAsia="zh-CN"/>
        </w:rPr>
        <w:t xml:space="preserve"> y=</w:t>
      </w:r>
      <m:oMath>
        <m:f>
          <m:fPr>
            <m:ctrlPr>
              <w:rPr>
                <w:rFonts w:ascii="Cambria Math" w:hAnsi="Cambria Math"/>
              </w:rPr>
            </m:ctrlPr>
          </m:fPr>
          <m:num>
            <m:r>
              <w:rPr>
                <w:rFonts w:ascii="Cambria Math" w:hint="eastAsia"/>
                <w:lang w:eastAsia="zh-CN"/>
              </w:rPr>
              <m:t>1</m:t>
            </m:r>
          </m:num>
          <m:den>
            <m:r>
              <w:rPr>
                <w:rFonts w:ascii="Cambria Math" w:hint="eastAsia"/>
                <w:lang w:eastAsia="zh-CN"/>
              </w:rPr>
              <m:t>2</m:t>
            </m:r>
          </m:den>
        </m:f>
      </m:oMath>
      <w:r>
        <w:rPr>
          <w:color w:val="000000"/>
          <w:lang w:eastAsia="zh-CN"/>
        </w:rPr>
        <w:t>AB×</w:t>
      </w:r>
      <m:oMath>
        <m:f>
          <m:fPr>
            <m:ctrlPr>
              <w:rPr>
                <w:rFonts w:ascii="Cambria Math" w:hAnsi="Cambria Math"/>
              </w:rPr>
            </m:ctrlPr>
          </m:fPr>
          <m:num>
            <m:r>
              <w:rPr>
                <w:rFonts w:ascii="Cambria Math" w:hint="eastAsia"/>
                <w:lang w:eastAsia="zh-CN"/>
              </w:rPr>
              <m:t>1</m:t>
            </m:r>
          </m:num>
          <m:den>
            <m:r>
              <w:rPr>
                <w:rFonts w:ascii="Cambria Math" w:hint="eastAsia"/>
                <w:lang w:eastAsia="zh-CN"/>
              </w:rPr>
              <m:t>2</m:t>
            </m:r>
          </m:den>
        </m:f>
      </m:oMath>
      <w:r>
        <w:rPr>
          <w:color w:val="000000"/>
          <w:lang w:eastAsia="zh-CN"/>
        </w:rPr>
        <w:t>BC=</w:t>
      </w:r>
      <m:oMath>
        <m:f>
          <m:fPr>
            <m:ctrlPr>
              <w:rPr>
                <w:rFonts w:ascii="Cambria Math" w:hAnsi="Cambria Math"/>
              </w:rPr>
            </m:ctrlPr>
          </m:fPr>
          <m:num>
            <m:r>
              <w:rPr>
                <w:rFonts w:ascii="Cambria Math" w:hint="eastAsia"/>
                <w:lang w:eastAsia="zh-CN"/>
              </w:rPr>
              <m:t>1</m:t>
            </m:r>
          </m:num>
          <m:den>
            <m:r>
              <w:rPr>
                <w:rFonts w:ascii="Cambria Math" w:hint="eastAsia"/>
                <w:lang w:eastAsia="zh-CN"/>
              </w:rPr>
              <m:t>4</m:t>
            </m:r>
          </m:den>
        </m:f>
      </m:oMath>
      <w:r>
        <w:rPr>
          <w:color w:val="000000"/>
          <w:lang w:eastAsia="zh-CN"/>
        </w:rPr>
        <w:t xml:space="preserve"> AB·BC=3</w:t>
      </w:r>
      <w:r>
        <w:rPr>
          <w:color w:val="000000"/>
          <w:lang w:eastAsia="zh-CN"/>
        </w:rPr>
        <w:t>，即</w:t>
      </w:r>
      <w:r>
        <w:rPr>
          <w:color w:val="000000"/>
          <w:lang w:eastAsia="zh-CN"/>
        </w:rPr>
        <w:t>AB·BC</w:t>
      </w:r>
      <w:r>
        <w:rPr>
          <w:color w:val="000000"/>
          <w:lang w:eastAsia="zh-CN"/>
        </w:rPr>
        <w:t>＝</w:t>
      </w:r>
      <w:r>
        <w:rPr>
          <w:color w:val="000000"/>
          <w:lang w:eastAsia="zh-CN"/>
        </w:rPr>
        <w:t>12</w:t>
      </w:r>
      <w:r>
        <w:rPr>
          <w:color w:val="000000"/>
          <w:lang w:eastAsia="zh-CN"/>
        </w:rPr>
        <w:t>；</w:t>
      </w:r>
      <w:r>
        <w:rPr>
          <w:lang w:eastAsia="zh-CN"/>
        </w:rPr>
        <w:br/>
      </w:r>
      <w:r>
        <w:rPr>
          <w:color w:val="000000"/>
          <w:lang w:eastAsia="zh-CN"/>
        </w:rPr>
        <w:t xml:space="preserve"> ②</w:t>
      </w:r>
      <w:r>
        <w:rPr>
          <w:color w:val="000000"/>
          <w:lang w:eastAsia="zh-CN"/>
        </w:rPr>
        <w:t>当</w:t>
      </w:r>
      <w:r>
        <w:rPr>
          <w:color w:val="000000"/>
          <w:lang w:eastAsia="zh-CN"/>
        </w:rPr>
        <w:t>P</w:t>
      </w:r>
      <w:r>
        <w:rPr>
          <w:color w:val="000000"/>
          <w:lang w:eastAsia="zh-CN"/>
        </w:rPr>
        <w:t>点在</w:t>
      </w:r>
      <w:r>
        <w:rPr>
          <w:color w:val="000000"/>
          <w:lang w:eastAsia="zh-CN"/>
        </w:rPr>
        <w:t>BC</w:t>
      </w:r>
      <w:r>
        <w:rPr>
          <w:color w:val="000000"/>
          <w:lang w:eastAsia="zh-CN"/>
        </w:rPr>
        <w:t>上运动时，</w:t>
      </w:r>
      <w:r>
        <w:rPr>
          <w:color w:val="000000"/>
          <w:lang w:eastAsia="zh-CN"/>
        </w:rPr>
        <w:t>△AOP</w:t>
      </w:r>
      <w:r>
        <w:rPr>
          <w:color w:val="000000"/>
          <w:lang w:eastAsia="zh-CN"/>
        </w:rPr>
        <w:t>面积逐渐减小，当</w:t>
      </w:r>
      <w:r>
        <w:rPr>
          <w:color w:val="000000"/>
          <w:lang w:eastAsia="zh-CN"/>
        </w:rPr>
        <w:t>P</w:t>
      </w:r>
      <w:r>
        <w:rPr>
          <w:color w:val="000000"/>
          <w:lang w:eastAsia="zh-CN"/>
        </w:rPr>
        <w:t>点到达</w:t>
      </w:r>
      <w:r>
        <w:rPr>
          <w:color w:val="000000"/>
          <w:lang w:eastAsia="zh-CN"/>
        </w:rPr>
        <w:t>C</w:t>
      </w:r>
      <w:r>
        <w:rPr>
          <w:color w:val="000000"/>
          <w:lang w:eastAsia="zh-CN"/>
        </w:rPr>
        <w:t>点时，由图象可知，此时</w:t>
      </w:r>
      <w:r>
        <w:rPr>
          <w:color w:val="000000"/>
          <w:lang w:eastAsia="zh-CN"/>
        </w:rPr>
        <w:t>△AOP</w:t>
      </w:r>
      <w:r>
        <w:rPr>
          <w:color w:val="000000"/>
          <w:lang w:eastAsia="zh-CN"/>
        </w:rPr>
        <w:t>面积的为</w:t>
      </w:r>
      <w:r>
        <w:rPr>
          <w:color w:val="000000"/>
          <w:lang w:eastAsia="zh-CN"/>
        </w:rPr>
        <w:t>0</w:t>
      </w:r>
      <w:r>
        <w:rPr>
          <w:color w:val="000000"/>
          <w:lang w:eastAsia="zh-CN"/>
        </w:rPr>
        <w:t>，</w:t>
      </w:r>
      <w:r>
        <w:rPr>
          <w:color w:val="000000"/>
          <w:lang w:eastAsia="zh-CN"/>
        </w:rPr>
        <w:t>P</w:t>
      </w:r>
      <w:r>
        <w:rPr>
          <w:color w:val="000000"/>
          <w:lang w:eastAsia="zh-CN"/>
        </w:rPr>
        <w:t>点运动路径长为</w:t>
      </w:r>
      <w:r>
        <w:rPr>
          <w:color w:val="000000"/>
          <w:lang w:eastAsia="zh-CN"/>
        </w:rPr>
        <w:t>7</w:t>
      </w:r>
      <w:r>
        <w:rPr>
          <w:color w:val="000000"/>
          <w:lang w:eastAsia="zh-CN"/>
        </w:rPr>
        <w:t>，即</w:t>
      </w:r>
      <w:r>
        <w:rPr>
          <w:color w:val="000000"/>
          <w:lang w:eastAsia="zh-CN"/>
        </w:rPr>
        <w:t>AB+BC</w:t>
      </w:r>
      <w:r>
        <w:rPr>
          <w:color w:val="000000"/>
          <w:lang w:eastAsia="zh-CN"/>
        </w:rPr>
        <w:t>＝</w:t>
      </w:r>
      <w:r>
        <w:rPr>
          <w:color w:val="000000"/>
          <w:lang w:eastAsia="zh-CN"/>
        </w:rPr>
        <w:t>7 ∴BC=7-AB</w:t>
      </w:r>
      <w:r>
        <w:rPr>
          <w:color w:val="000000"/>
          <w:lang w:eastAsia="zh-CN"/>
        </w:rPr>
        <w:t>，代入</w:t>
      </w:r>
      <w:r>
        <w:rPr>
          <w:color w:val="000000"/>
          <w:lang w:eastAsia="zh-CN"/>
        </w:rPr>
        <w:t>AB•BC</w:t>
      </w:r>
      <w:r>
        <w:rPr>
          <w:color w:val="000000"/>
          <w:lang w:eastAsia="zh-CN"/>
        </w:rPr>
        <w:t>＝</w:t>
      </w:r>
      <w:r>
        <w:rPr>
          <w:color w:val="000000"/>
          <w:lang w:eastAsia="zh-CN"/>
        </w:rPr>
        <w:t>12</w:t>
      </w:r>
      <w:r>
        <w:rPr>
          <w:color w:val="000000"/>
          <w:lang w:eastAsia="zh-CN"/>
        </w:rPr>
        <w:t>，得</w:t>
      </w:r>
      <w:r>
        <w:rPr>
          <w:color w:val="000000"/>
          <w:lang w:eastAsia="zh-CN"/>
        </w:rPr>
        <w:t>AB</w:t>
      </w:r>
      <w:r>
        <w:rPr>
          <w:color w:val="000000"/>
          <w:lang w:eastAsia="zh-CN"/>
        </w:rPr>
        <w:t>（</w:t>
      </w:r>
      <w:r>
        <w:rPr>
          <w:color w:val="000000"/>
          <w:lang w:eastAsia="zh-CN"/>
        </w:rPr>
        <w:t>7-AB</w:t>
      </w:r>
      <w:r>
        <w:rPr>
          <w:color w:val="000000"/>
          <w:lang w:eastAsia="zh-CN"/>
        </w:rPr>
        <w:t>）</w:t>
      </w:r>
      <w:r>
        <w:rPr>
          <w:color w:val="000000"/>
          <w:lang w:eastAsia="zh-CN"/>
        </w:rPr>
        <w:t>=12</w:t>
      </w:r>
      <w:r>
        <w:rPr>
          <w:color w:val="000000"/>
          <w:lang w:eastAsia="zh-CN"/>
        </w:rPr>
        <w:t>，解得</w:t>
      </w:r>
      <w:r>
        <w:rPr>
          <w:color w:val="000000"/>
          <w:lang w:eastAsia="zh-CN"/>
        </w:rPr>
        <w:t>AB</w:t>
      </w:r>
      <w:r>
        <w:rPr>
          <w:color w:val="000000"/>
          <w:lang w:eastAsia="zh-CN"/>
        </w:rPr>
        <w:t>＝</w:t>
      </w:r>
      <w:r>
        <w:rPr>
          <w:color w:val="000000"/>
          <w:lang w:eastAsia="zh-CN"/>
        </w:rPr>
        <w:t>4</w:t>
      </w:r>
      <w:r>
        <w:rPr>
          <w:color w:val="000000"/>
          <w:lang w:eastAsia="zh-CN"/>
        </w:rPr>
        <w:t>或</w:t>
      </w:r>
      <w:r>
        <w:rPr>
          <w:color w:val="000000"/>
          <w:lang w:eastAsia="zh-CN"/>
        </w:rPr>
        <w:t>3</w:t>
      </w:r>
      <w:r>
        <w:rPr>
          <w:color w:val="000000"/>
          <w:lang w:eastAsia="zh-CN"/>
        </w:rPr>
        <w:t>。</w:t>
      </w:r>
      <w:r>
        <w:rPr>
          <w:lang w:eastAsia="zh-CN"/>
        </w:rPr>
        <w:br/>
      </w:r>
      <w:r>
        <w:rPr>
          <w:color w:val="000000"/>
          <w:lang w:eastAsia="zh-CN"/>
        </w:rPr>
        <w:t xml:space="preserve"> </w:t>
      </w:r>
      <w:r>
        <w:rPr>
          <w:color w:val="000000"/>
        </w:rPr>
        <w:t>又</w:t>
      </w:r>
      <w:r>
        <w:rPr>
          <w:color w:val="000000"/>
        </w:rPr>
        <w:t>∵AB</w:t>
      </w:r>
      <w:r>
        <w:rPr>
          <w:color w:val="000000"/>
        </w:rPr>
        <w:t>＜</w:t>
      </w:r>
      <w:r>
        <w:rPr>
          <w:color w:val="000000"/>
        </w:rPr>
        <w:t>AD</w:t>
      </w:r>
      <w:r>
        <w:rPr>
          <w:color w:val="000000"/>
        </w:rPr>
        <w:t>，即</w:t>
      </w:r>
      <w:r>
        <w:rPr>
          <w:color w:val="000000"/>
        </w:rPr>
        <w:t>AB</w:t>
      </w:r>
      <w:r>
        <w:rPr>
          <w:color w:val="000000"/>
        </w:rPr>
        <w:t>＜</w:t>
      </w:r>
      <w:r>
        <w:rPr>
          <w:color w:val="000000"/>
        </w:rPr>
        <w:t>BC</w:t>
      </w:r>
      <w:r>
        <w:br/>
      </w:r>
      <w:r>
        <w:rPr>
          <w:color w:val="000000"/>
        </w:rPr>
        <w:t xml:space="preserve"> ∴AB</w:t>
      </w:r>
      <w:r>
        <w:rPr>
          <w:color w:val="000000"/>
        </w:rPr>
        <w:t>＝</w:t>
      </w:r>
      <w:r>
        <w:rPr>
          <w:color w:val="000000"/>
        </w:rPr>
        <w:t>3</w:t>
      </w:r>
      <w:r>
        <w:rPr>
          <w:color w:val="000000"/>
        </w:rPr>
        <w:t>，</w:t>
      </w:r>
      <w:r>
        <w:rPr>
          <w:color w:val="000000"/>
        </w:rPr>
        <w:t>BC</w:t>
      </w:r>
      <w:r>
        <w:rPr>
          <w:color w:val="000000"/>
        </w:rPr>
        <w:t>＝</w:t>
      </w:r>
      <w:r>
        <w:rPr>
          <w:color w:val="000000"/>
        </w:rPr>
        <w:t>4</w:t>
      </w:r>
      <w:r>
        <w:rPr>
          <w:color w:val="000000"/>
        </w:rPr>
        <w:t>．</w:t>
      </w:r>
      <w:r>
        <w:br/>
      </w:r>
      <w:r>
        <w:rPr>
          <w:color w:val="000000"/>
        </w:rPr>
        <w:t xml:space="preserve"> </w:t>
      </w:r>
      <w:r>
        <w:rPr>
          <w:color w:val="000000"/>
          <w:lang w:eastAsia="zh-CN"/>
        </w:rPr>
        <w:t xml:space="preserve">∴AD=4. </w:t>
      </w:r>
    </w:p>
    <w:p w:rsidR="003C57F7">
      <w:pPr>
        <w:spacing w:after="0"/>
        <w:rPr>
          <w:lang w:eastAsia="zh-CN"/>
        </w:rPr>
      </w:pPr>
      <w:r>
        <w:rPr>
          <w:color w:val="000000"/>
          <w:lang w:eastAsia="zh-CN"/>
        </w:rPr>
        <w:t>【分析】结合点</w:t>
      </w:r>
      <w:r>
        <w:rPr>
          <w:color w:val="000000"/>
          <w:lang w:eastAsia="zh-CN"/>
        </w:rPr>
        <w:t>P</w:t>
      </w:r>
      <w:r>
        <w:rPr>
          <w:color w:val="000000"/>
          <w:lang w:eastAsia="zh-CN"/>
        </w:rPr>
        <w:t>在</w:t>
      </w:r>
      <w:r>
        <w:rPr>
          <w:color w:val="000000"/>
          <w:lang w:eastAsia="zh-CN"/>
        </w:rPr>
        <w:t>AB</w:t>
      </w:r>
      <w:r>
        <w:rPr>
          <w:color w:val="000000"/>
          <w:lang w:eastAsia="zh-CN"/>
        </w:rPr>
        <w:t>和</w:t>
      </w:r>
      <w:r>
        <w:rPr>
          <w:color w:val="000000"/>
          <w:lang w:eastAsia="zh-CN"/>
        </w:rPr>
        <w:t>BC</w:t>
      </w:r>
      <w:r>
        <w:rPr>
          <w:color w:val="000000"/>
          <w:lang w:eastAsia="zh-CN"/>
        </w:rPr>
        <w:t>上运动时</w:t>
      </w:r>
      <w:r>
        <w:rPr>
          <w:color w:val="000000"/>
          <w:lang w:eastAsia="zh-CN"/>
        </w:rPr>
        <w:t>△AOP</w:t>
      </w:r>
      <w:r>
        <w:rPr>
          <w:color w:val="000000"/>
          <w:lang w:eastAsia="zh-CN"/>
        </w:rPr>
        <w:t>的面积</w:t>
      </w:r>
      <w:r>
        <w:rPr>
          <w:color w:val="000000"/>
          <w:lang w:eastAsia="zh-CN"/>
        </w:rPr>
        <w:t>y</w:t>
      </w:r>
      <w:r>
        <w:rPr>
          <w:color w:val="000000"/>
          <w:lang w:eastAsia="zh-CN"/>
        </w:rPr>
        <w:t>的变化，在图</w:t>
      </w:r>
      <w:r>
        <w:rPr>
          <w:color w:val="000000"/>
          <w:lang w:eastAsia="zh-CN"/>
        </w:rPr>
        <w:t>②</w:t>
      </w:r>
      <w:r>
        <w:rPr>
          <w:color w:val="000000"/>
          <w:lang w:eastAsia="zh-CN"/>
        </w:rPr>
        <w:t>的图象上得到当</w:t>
      </w:r>
      <w:r>
        <w:rPr>
          <w:color w:val="000000"/>
          <w:lang w:eastAsia="zh-CN"/>
        </w:rPr>
        <w:t>P</w:t>
      </w:r>
      <w:r>
        <w:rPr>
          <w:color w:val="000000"/>
          <w:lang w:eastAsia="zh-CN"/>
        </w:rPr>
        <w:t>点到达</w:t>
      </w:r>
      <w:r>
        <w:rPr>
          <w:color w:val="000000"/>
          <w:lang w:eastAsia="zh-CN"/>
        </w:rPr>
        <w:t>B</w:t>
      </w:r>
      <w:r>
        <w:rPr>
          <w:color w:val="000000"/>
          <w:lang w:eastAsia="zh-CN"/>
        </w:rPr>
        <w:t>点时，</w:t>
      </w:r>
      <w:r>
        <w:rPr>
          <w:color w:val="000000"/>
          <w:lang w:eastAsia="zh-CN"/>
        </w:rPr>
        <w:t>y</w:t>
      </w:r>
      <w:r>
        <w:rPr>
          <w:color w:val="000000"/>
          <w:lang w:eastAsia="zh-CN"/>
        </w:rPr>
        <w:t>为</w:t>
      </w:r>
      <w:r>
        <w:rPr>
          <w:color w:val="000000"/>
          <w:lang w:eastAsia="zh-CN"/>
        </w:rPr>
        <w:t>3</w:t>
      </w:r>
      <w:r>
        <w:rPr>
          <w:color w:val="000000"/>
          <w:lang w:eastAsia="zh-CN"/>
        </w:rPr>
        <w:t>，从而得</w:t>
      </w:r>
      <w:r>
        <w:rPr>
          <w:color w:val="000000"/>
          <w:lang w:eastAsia="zh-CN"/>
        </w:rPr>
        <w:t>AB·BC=12</w:t>
      </w:r>
      <w:r>
        <w:rPr>
          <w:color w:val="000000"/>
          <w:lang w:eastAsia="zh-CN"/>
        </w:rPr>
        <w:t>；当</w:t>
      </w:r>
      <w:r>
        <w:rPr>
          <w:color w:val="000000"/>
          <w:lang w:eastAsia="zh-CN"/>
        </w:rPr>
        <w:t>P</w:t>
      </w:r>
      <w:r>
        <w:rPr>
          <w:color w:val="000000"/>
          <w:lang w:eastAsia="zh-CN"/>
        </w:rPr>
        <w:t>点到达</w:t>
      </w:r>
      <w:r>
        <w:rPr>
          <w:color w:val="000000"/>
          <w:lang w:eastAsia="zh-CN"/>
        </w:rPr>
        <w:t>C</w:t>
      </w:r>
      <w:r>
        <w:rPr>
          <w:color w:val="000000"/>
          <w:lang w:eastAsia="zh-CN"/>
        </w:rPr>
        <w:t>点时</w:t>
      </w:r>
      <w:r>
        <w:rPr>
          <w:color w:val="000000"/>
          <w:lang w:eastAsia="zh-CN"/>
        </w:rPr>
        <w:t>y</w:t>
      </w:r>
      <w:r>
        <w:rPr>
          <w:color w:val="000000"/>
          <w:lang w:eastAsia="zh-CN"/>
        </w:rPr>
        <w:t>为</w:t>
      </w:r>
      <w:r>
        <w:rPr>
          <w:color w:val="000000"/>
          <w:lang w:eastAsia="zh-CN"/>
        </w:rPr>
        <w:t>0</w:t>
      </w:r>
      <w:r>
        <w:rPr>
          <w:color w:val="000000"/>
          <w:lang w:eastAsia="zh-CN"/>
        </w:rPr>
        <w:t>，此时</w:t>
      </w:r>
      <w:r>
        <w:rPr>
          <w:color w:val="000000"/>
          <w:lang w:eastAsia="zh-CN"/>
        </w:rPr>
        <w:t>x=7</w:t>
      </w:r>
      <w:r>
        <w:rPr>
          <w:color w:val="000000"/>
          <w:lang w:eastAsia="zh-CN"/>
        </w:rPr>
        <w:t>，可得</w:t>
      </w:r>
      <w:r>
        <w:rPr>
          <w:color w:val="000000"/>
          <w:lang w:eastAsia="zh-CN"/>
        </w:rPr>
        <w:t>AB+BC</w:t>
      </w:r>
      <w:r>
        <w:rPr>
          <w:color w:val="000000"/>
          <w:lang w:eastAsia="zh-CN"/>
        </w:rPr>
        <w:t>＝</w:t>
      </w:r>
      <w:r>
        <w:rPr>
          <w:color w:val="000000"/>
          <w:lang w:eastAsia="zh-CN"/>
        </w:rPr>
        <w:t>7</w:t>
      </w:r>
      <w:r>
        <w:rPr>
          <w:color w:val="000000"/>
          <w:lang w:eastAsia="zh-CN"/>
        </w:rPr>
        <w:t>，变形得</w:t>
      </w:r>
      <w:r>
        <w:rPr>
          <w:color w:val="000000"/>
          <w:lang w:eastAsia="zh-CN"/>
        </w:rPr>
        <w:t>BC=7-AB</w:t>
      </w:r>
      <w:r>
        <w:rPr>
          <w:color w:val="000000"/>
          <w:lang w:eastAsia="zh-CN"/>
        </w:rPr>
        <w:t>，代入</w:t>
      </w:r>
      <w:r>
        <w:rPr>
          <w:color w:val="000000"/>
          <w:lang w:eastAsia="zh-CN"/>
        </w:rPr>
        <w:t>AB·BC=12</w:t>
      </w:r>
      <w:r>
        <w:rPr>
          <w:color w:val="000000"/>
          <w:lang w:eastAsia="zh-CN"/>
        </w:rPr>
        <w:t>求解即可。</w:t>
      </w:r>
    </w:p>
    <w:p w:rsidR="003C57F7">
      <w:pPr>
        <w:rPr>
          <w:lang w:eastAsia="zh-CN"/>
        </w:rPr>
      </w:pPr>
      <w:r>
        <w:rPr>
          <w:b/>
          <w:bCs/>
          <w:sz w:val="24"/>
          <w:szCs w:val="24"/>
          <w:lang w:eastAsia="zh-CN"/>
        </w:rPr>
        <w:t>三、解答题</w:t>
      </w:r>
      <w:r>
        <w:rPr>
          <w:b/>
          <w:bCs/>
          <w:sz w:val="24"/>
          <w:szCs w:val="24"/>
          <w:lang w:eastAsia="zh-CN"/>
        </w:rPr>
        <w:t>(</w:t>
      </w:r>
      <w:r>
        <w:rPr>
          <w:b/>
          <w:bCs/>
          <w:sz w:val="24"/>
          <w:szCs w:val="24"/>
          <w:lang w:eastAsia="zh-CN"/>
        </w:rPr>
        <w:t>共</w:t>
      </w:r>
      <w:r>
        <w:rPr>
          <w:b/>
          <w:bCs/>
          <w:sz w:val="24"/>
          <w:szCs w:val="24"/>
          <w:lang w:eastAsia="zh-CN"/>
        </w:rPr>
        <w:t>75</w:t>
      </w:r>
      <w:r>
        <w:rPr>
          <w:b/>
          <w:bCs/>
          <w:sz w:val="24"/>
          <w:szCs w:val="24"/>
          <w:lang w:eastAsia="zh-CN"/>
        </w:rPr>
        <w:t>分</w:t>
      </w:r>
      <w:r>
        <w:rPr>
          <w:b/>
          <w:bCs/>
          <w:sz w:val="24"/>
          <w:szCs w:val="24"/>
          <w:lang w:eastAsia="zh-CN"/>
        </w:rPr>
        <w:t>)</w:t>
      </w:r>
    </w:p>
    <w:p w:rsidR="003C57F7">
      <w:pPr>
        <w:spacing w:after="0"/>
        <w:rPr>
          <w:lang w:eastAsia="zh-CN"/>
        </w:rPr>
      </w:pPr>
      <w:r>
        <w:rPr>
          <w:color w:val="000000"/>
          <w:lang w:eastAsia="zh-CN"/>
        </w:rPr>
        <w:t>16.</w:t>
      </w:r>
      <w:r>
        <w:rPr>
          <w:color w:val="000000"/>
          <w:lang w:eastAsia="zh-CN"/>
        </w:rPr>
        <w:t>解方程</w:t>
      </w:r>
      <w:r>
        <w:rPr>
          <w:color w:val="000000"/>
          <w:lang w:eastAsia="zh-CN"/>
        </w:rPr>
        <w:t xml:space="preserve">    </w:t>
      </w:r>
    </w:p>
    <w:p w:rsidR="003C57F7">
      <w:pPr>
        <w:spacing w:after="0"/>
      </w:pPr>
      <w:r>
        <w:rPr>
          <w:color w:val="000000"/>
        </w:rPr>
        <w:t>（</w:t>
      </w:r>
      <w:r>
        <w:rPr>
          <w:color w:val="000000"/>
        </w:rPr>
        <w:t>1</w:t>
      </w:r>
      <w:r>
        <w:rPr>
          <w:color w:val="000000"/>
        </w:rPr>
        <w:t>）</w:t>
      </w:r>
      <w:r>
        <w:rPr>
          <w:color w:val="000000"/>
        </w:rPr>
        <w:t>(x-1)</w:t>
      </w:r>
      <w:r>
        <w:rPr>
          <w:color w:val="000000"/>
          <w:vertAlign w:val="superscript"/>
        </w:rPr>
        <w:t>2</w:t>
      </w:r>
      <w:r>
        <w:rPr>
          <w:color w:val="000000"/>
        </w:rPr>
        <w:t xml:space="preserve">=4    </w:t>
      </w:r>
    </w:p>
    <w:p w:rsidR="003C57F7">
      <w:pPr>
        <w:spacing w:after="0"/>
      </w:pPr>
      <w:r>
        <w:rPr>
          <w:color w:val="000000"/>
        </w:rPr>
        <w:t>（</w:t>
      </w:r>
      <w:r>
        <w:rPr>
          <w:color w:val="000000"/>
        </w:rPr>
        <w:t>2</w:t>
      </w:r>
      <w:r>
        <w:rPr>
          <w:color w:val="000000"/>
        </w:rPr>
        <w:t>）</w:t>
      </w:r>
      <w:r>
        <w:rPr>
          <w:color w:val="000000"/>
        </w:rPr>
        <w:t xml:space="preserve">2(x-3)=3x(x-3)    </w:t>
      </w:r>
    </w:p>
    <w:p w:rsidR="003C57F7">
      <w:pPr>
        <w:spacing w:after="0"/>
      </w:pPr>
      <w:r>
        <w:rPr>
          <w:color w:val="000000"/>
        </w:rPr>
        <w:t>（</w:t>
      </w:r>
      <w:r>
        <w:rPr>
          <w:color w:val="000000"/>
        </w:rPr>
        <w:t>3</w:t>
      </w:r>
      <w:r>
        <w:rPr>
          <w:color w:val="000000"/>
        </w:rPr>
        <w:t>）</w:t>
      </w:r>
      <w:r>
        <w:rPr>
          <w:color w:val="000000"/>
        </w:rPr>
        <w:t>x</w:t>
      </w:r>
      <w:r>
        <w:rPr>
          <w:color w:val="000000"/>
          <w:vertAlign w:val="superscript"/>
        </w:rPr>
        <w:t>2</w:t>
      </w:r>
      <w:r>
        <w:rPr>
          <w:color w:val="000000"/>
        </w:rPr>
        <w:t xml:space="preserve">-2x-5=0    </w:t>
      </w:r>
    </w:p>
    <w:p w:rsidR="003C57F7">
      <w:pPr>
        <w:spacing w:after="0"/>
      </w:pPr>
      <w:r>
        <w:rPr>
          <w:color w:val="000000"/>
        </w:rPr>
        <w:t>（</w:t>
      </w:r>
      <w:r>
        <w:rPr>
          <w:color w:val="000000"/>
        </w:rPr>
        <w:t>4</w:t>
      </w:r>
      <w:r>
        <w:rPr>
          <w:color w:val="000000"/>
        </w:rPr>
        <w:t>）</w:t>
      </w:r>
      <w:r>
        <w:rPr>
          <w:color w:val="000000"/>
        </w:rPr>
        <w:t>3x</w:t>
      </w:r>
      <w:r>
        <w:rPr>
          <w:color w:val="000000"/>
          <w:vertAlign w:val="superscript"/>
        </w:rPr>
        <w:t>2</w:t>
      </w:r>
      <w:r>
        <w:rPr>
          <w:color w:val="000000"/>
        </w:rPr>
        <w:t xml:space="preserve">=4-2x    </w:t>
      </w:r>
    </w:p>
    <w:p w:rsidR="003C57F7">
      <w:pPr>
        <w:spacing w:after="0"/>
      </w:pPr>
      <w:r>
        <w:rPr>
          <w:color w:val="0000FF"/>
        </w:rPr>
        <w:t>【答案】</w:t>
      </w:r>
      <w:r>
        <w:rPr>
          <w:color w:val="000000"/>
        </w:rPr>
        <w:t xml:space="preserve"> </w:t>
      </w:r>
      <w:r>
        <w:rPr>
          <w:color w:val="000000"/>
        </w:rPr>
        <w:t>（</w:t>
      </w:r>
      <w:r>
        <w:rPr>
          <w:color w:val="000000"/>
        </w:rPr>
        <w:t>1</w:t>
      </w:r>
      <w:r>
        <w:rPr>
          <w:color w:val="000000"/>
        </w:rPr>
        <w:t>）解：</w:t>
      </w:r>
      <w:r>
        <w:rPr>
          <w:color w:val="000000"/>
        </w:rPr>
        <w:t>x</w:t>
      </w:r>
      <w:r>
        <w:rPr>
          <w:color w:val="000000"/>
          <w:vertAlign w:val="subscript"/>
        </w:rPr>
        <w:t>1</w:t>
      </w:r>
      <w:r>
        <w:rPr>
          <w:color w:val="000000"/>
        </w:rPr>
        <w:t>=-1</w:t>
      </w:r>
      <w:r>
        <w:rPr>
          <w:color w:val="000000"/>
        </w:rPr>
        <w:t>，</w:t>
      </w:r>
      <w:r>
        <w:rPr>
          <w:color w:val="000000"/>
        </w:rPr>
        <w:t>x</w:t>
      </w:r>
      <w:r>
        <w:rPr>
          <w:color w:val="000000"/>
          <w:vertAlign w:val="subscript"/>
        </w:rPr>
        <w:t>2</w:t>
      </w:r>
      <w:r>
        <w:rPr>
          <w:color w:val="000000"/>
        </w:rPr>
        <w:t>=3</w:t>
      </w:r>
      <w:r>
        <w:br/>
      </w:r>
      <w:r>
        <w:rPr>
          <w:color w:val="000000"/>
        </w:rPr>
        <w:t>（</w:t>
      </w:r>
      <w:r>
        <w:rPr>
          <w:color w:val="000000"/>
        </w:rPr>
        <w:t>2</w:t>
      </w:r>
      <w:r>
        <w:rPr>
          <w:color w:val="000000"/>
        </w:rPr>
        <w:t>）解：</w:t>
      </w:r>
      <w:r>
        <w:rPr>
          <w:color w:val="000000"/>
        </w:rPr>
        <w:t>x</w:t>
      </w:r>
      <w:r>
        <w:rPr>
          <w:color w:val="000000"/>
          <w:vertAlign w:val="subscript"/>
        </w:rPr>
        <w:t>1</w:t>
      </w:r>
      <w:r>
        <w:rPr>
          <w:color w:val="000000"/>
        </w:rPr>
        <w:t>=3</w:t>
      </w:r>
      <w:r>
        <w:rPr>
          <w:color w:val="000000"/>
        </w:rPr>
        <w:t>，</w:t>
      </w:r>
      <w:r>
        <w:rPr>
          <w:color w:val="000000"/>
        </w:rPr>
        <w:t>x</w:t>
      </w:r>
      <w:r>
        <w:rPr>
          <w:color w:val="000000"/>
          <w:vertAlign w:val="subscript"/>
        </w:rPr>
        <w:t>2</w:t>
      </w:r>
      <w:r>
        <w:rPr>
          <w:color w:val="000000"/>
        </w:rPr>
        <w:t xml:space="preserve">= </w:t>
      </w:r>
      <m:oMath>
        <m:f>
          <m:fPr>
            <m:ctrlPr>
              <w:rPr>
                <w:rFonts w:ascii="Cambria Math" w:hAnsi="Cambria Math"/>
              </w:rPr>
            </m:ctrlPr>
          </m:fPr>
          <m:num>
            <m:r>
              <w:rPr>
                <w:rFonts w:ascii="Cambria Math" w:hint="eastAsia"/>
                <w:lang w:eastAsia="zh-CN"/>
              </w:rPr>
              <m:t>2</m:t>
            </m:r>
          </m:num>
          <m:den>
            <m:r>
              <w:rPr>
                <w:rFonts w:ascii="Cambria Math" w:hint="eastAsia"/>
                <w:lang w:eastAsia="zh-CN"/>
              </w:rPr>
              <m:t>3</m:t>
            </m:r>
          </m:den>
        </m:f>
      </m:oMath>
      <w:r>
        <w:br/>
      </w:r>
      <w:r>
        <w:rPr>
          <w:color w:val="000000"/>
        </w:rPr>
        <w:t>（</w:t>
      </w:r>
      <w:r>
        <w:rPr>
          <w:color w:val="000000"/>
        </w:rPr>
        <w:t>3</w:t>
      </w:r>
      <w:r>
        <w:rPr>
          <w:color w:val="000000"/>
        </w:rPr>
        <w:t>）解：</w:t>
      </w:r>
      <w:r>
        <w:rPr>
          <w:color w:val="000000"/>
        </w:rPr>
        <w:t>x</w:t>
      </w:r>
      <w:r>
        <w:rPr>
          <w:color w:val="000000"/>
          <w:vertAlign w:val="subscript"/>
        </w:rPr>
        <w:t>1</w:t>
      </w:r>
      <w:r>
        <w:rPr>
          <w:color w:val="000000"/>
        </w:rPr>
        <w:t xml:space="preserve">=1+ </w:t>
      </w:r>
      <m:oMath>
        <m:rad>
          <m:radPr>
            <m:degHide/>
            <m:ctrlPr>
              <w:rPr>
                <w:rFonts w:ascii="Cambria Math" w:hAnsi="Cambria Math"/>
              </w:rPr>
            </m:ctrlPr>
          </m:radPr>
          <m:deg/>
          <m:e>
            <m:r>
              <w:rPr>
                <w:rFonts w:ascii="Cambria Math" w:hint="eastAsia"/>
                <w:lang w:eastAsia="zh-CN"/>
              </w:rPr>
              <m:t>6</m:t>
            </m:r>
          </m:e>
        </m:rad>
      </m:oMath>
      <w:r>
        <w:rPr>
          <w:color w:val="000000"/>
        </w:rPr>
        <w:t xml:space="preserve"> </w:t>
      </w:r>
      <w:r>
        <w:rPr>
          <w:color w:val="000000"/>
        </w:rPr>
        <w:t>，</w:t>
      </w:r>
      <w:r>
        <w:rPr>
          <w:color w:val="000000"/>
        </w:rPr>
        <w:t xml:space="preserve">x2=1- </w:t>
      </w:r>
      <m:oMath>
        <m:rad>
          <m:radPr>
            <m:degHide/>
            <m:ctrlPr>
              <w:rPr>
                <w:rFonts w:ascii="Cambria Math" w:hAnsi="Cambria Math"/>
              </w:rPr>
            </m:ctrlPr>
          </m:radPr>
          <m:deg/>
          <m:e>
            <m:r>
              <w:rPr>
                <w:rFonts w:ascii="Cambria Math" w:hint="eastAsia"/>
                <w:lang w:eastAsia="zh-CN"/>
              </w:rPr>
              <m:t>6</m:t>
            </m:r>
          </m:e>
        </m:rad>
      </m:oMath>
      <w:r>
        <w:br/>
      </w:r>
      <w:r>
        <w:rPr>
          <w:color w:val="000000"/>
        </w:rPr>
        <w:t>（</w:t>
      </w:r>
      <w:r>
        <w:rPr>
          <w:color w:val="000000"/>
        </w:rPr>
        <w:t>4</w:t>
      </w:r>
      <w:r>
        <w:rPr>
          <w:color w:val="000000"/>
        </w:rPr>
        <w:t>）解：</w:t>
      </w:r>
      <w:r>
        <w:rPr>
          <w:color w:val="000000"/>
        </w:rPr>
        <w:t>x</w:t>
      </w:r>
      <w:r>
        <w:rPr>
          <w:color w:val="000000"/>
          <w:vertAlign w:val="subscript"/>
        </w:rPr>
        <w:t>1</w:t>
      </w:r>
      <w:r>
        <w:rPr>
          <w:color w:val="000000"/>
        </w:rPr>
        <w:t xml:space="preserve">= </w:t>
      </w:r>
      <m:oMath>
        <m:f>
          <m:fPr>
            <m:ctrlPr>
              <w:rPr>
                <w:rFonts w:ascii="Cambria Math" w:hAnsi="Cambria Math"/>
              </w:rPr>
            </m:ctrlPr>
          </m:fPr>
          <m:num>
            <m:r>
              <w:rPr>
                <w:rFonts w:ascii="Cambria Math" w:hint="eastAsia"/>
                <w:lang w:eastAsia="zh-CN"/>
              </w:rPr>
              <m:t>-</m:t>
            </m:r>
            <m:r>
              <w:rPr>
                <w:rFonts w:ascii="Cambria Math" w:hint="eastAsia"/>
                <w:lang w:eastAsia="zh-CN"/>
              </w:rPr>
              <m:t>1+</m:t>
            </m:r>
            <m:rad>
              <m:radPr>
                <m:degHide/>
                <m:ctrlPr>
                  <w:rPr>
                    <w:rFonts w:ascii="Cambria Math" w:hAnsi="Cambria Math"/>
                  </w:rPr>
                </m:ctrlPr>
              </m:radPr>
              <m:deg/>
              <m:e>
                <m:r>
                  <w:rPr>
                    <w:rFonts w:ascii="Cambria Math" w:hint="eastAsia"/>
                    <w:lang w:eastAsia="zh-CN"/>
                  </w:rPr>
                  <m:t>3</m:t>
                </m:r>
              </m:e>
            </m:rad>
          </m:num>
          <m:den>
            <m:r>
              <w:rPr>
                <w:rFonts w:ascii="Cambria Math" w:hint="eastAsia"/>
                <w:lang w:eastAsia="zh-CN"/>
              </w:rPr>
              <m:t>3</m:t>
            </m:r>
          </m:den>
        </m:f>
      </m:oMath>
      <w:r>
        <w:rPr>
          <w:color w:val="000000"/>
        </w:rPr>
        <w:t xml:space="preserve"> </w:t>
      </w:r>
      <w:r>
        <w:rPr>
          <w:color w:val="000000"/>
        </w:rPr>
        <w:t>，</w:t>
      </w:r>
      <w:r>
        <w:rPr>
          <w:color w:val="000000"/>
        </w:rPr>
        <w:t>x</w:t>
      </w:r>
      <w:r>
        <w:rPr>
          <w:color w:val="000000"/>
          <w:vertAlign w:val="subscript"/>
        </w:rPr>
        <w:t>2</w:t>
      </w:r>
      <w:r>
        <w:rPr>
          <w:color w:val="000000"/>
        </w:rPr>
        <w:t xml:space="preserve">= </w:t>
      </w:r>
      <m:oMath>
        <m:f>
          <m:fPr>
            <m:ctrlPr>
              <w:rPr>
                <w:rFonts w:ascii="Cambria Math" w:hAnsi="Cambria Math"/>
              </w:rPr>
            </m:ctrlPr>
          </m:fPr>
          <m:num>
            <m:r>
              <w:rPr>
                <w:rFonts w:ascii="Cambria Math" w:hint="eastAsia"/>
                <w:lang w:eastAsia="zh-CN"/>
              </w:rPr>
              <m:t>-</m:t>
            </m:r>
            <m:r>
              <w:rPr>
                <w:rFonts w:ascii="Cambria Math" w:hint="eastAsia"/>
                <w:lang w:eastAsia="zh-CN"/>
              </w:rPr>
              <m:t>1</m:t>
            </m:r>
            <m:r>
              <w:rPr>
                <w:rFonts w:ascii="Cambria Math" w:hint="eastAsia"/>
                <w:lang w:eastAsia="zh-CN"/>
              </w:rPr>
              <m:t>-</m:t>
            </m:r>
            <m:rad>
              <m:radPr>
                <m:degHide/>
                <m:ctrlPr>
                  <w:rPr>
                    <w:rFonts w:ascii="Cambria Math" w:hAnsi="Cambria Math"/>
                  </w:rPr>
                </m:ctrlPr>
              </m:radPr>
              <m:deg/>
              <m:e>
                <m:r>
                  <w:rPr>
                    <w:rFonts w:ascii="Cambria Math" w:hint="eastAsia"/>
                    <w:lang w:eastAsia="zh-CN"/>
                  </w:rPr>
                  <m:t>3</m:t>
                </m:r>
              </m:e>
            </m:rad>
          </m:num>
          <m:den>
            <m:r>
              <w:rPr>
                <w:rFonts w:ascii="Cambria Math" w:hint="eastAsia"/>
                <w:lang w:eastAsia="zh-CN"/>
              </w:rPr>
              <m:t>3</m:t>
            </m:r>
          </m:den>
        </m:f>
      </m:oMath>
    </w:p>
    <w:p w:rsidR="003C57F7">
      <w:pPr>
        <w:spacing w:after="0"/>
        <w:rPr>
          <w:lang w:eastAsia="zh-CN"/>
        </w:rPr>
      </w:pPr>
      <w:r>
        <w:rPr>
          <w:color w:val="0000FF"/>
          <w:lang w:eastAsia="zh-CN"/>
        </w:rPr>
        <w:t>【考点】</w:t>
      </w:r>
      <w:r>
        <w:rPr>
          <w:color w:val="000000"/>
          <w:lang w:eastAsia="zh-CN"/>
        </w:rPr>
        <w:t>直接开平方法解一元二次方程，配方法解一元二次方程，公式法解一元二次方程，因式分解法解一元二次方程</w:t>
      </w:r>
      <w:r>
        <w:rPr>
          <w:color w:val="000000"/>
          <w:lang w:eastAsia="zh-CN"/>
        </w:rPr>
        <w:t xml:space="preserve">    </w:t>
      </w:r>
    </w:p>
    <w:p w:rsidR="003C57F7">
      <w:pPr>
        <w:spacing w:after="0"/>
        <w:rPr>
          <w:lang w:eastAsia="zh-CN"/>
        </w:rPr>
      </w:pPr>
      <w:r>
        <w:rPr>
          <w:color w:val="0000FF"/>
          <w:lang w:eastAsia="zh-CN"/>
        </w:rPr>
        <w:t>【解析】</w:t>
      </w:r>
      <w:r>
        <w:rPr>
          <w:color w:val="000000"/>
          <w:lang w:eastAsia="zh-CN"/>
        </w:rPr>
        <w:t>【分析】（</w:t>
      </w:r>
      <w:r>
        <w:rPr>
          <w:color w:val="000000"/>
          <w:lang w:eastAsia="zh-CN"/>
        </w:rPr>
        <w:t>1</w:t>
      </w:r>
      <w:r>
        <w:rPr>
          <w:color w:val="000000"/>
          <w:lang w:eastAsia="zh-CN"/>
        </w:rPr>
        <w:t>）用直接开平方法解该方程；</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）用因式分解法解该方程；</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）用配方法解该方程；</w:t>
      </w:r>
      <w:r>
        <w:rPr>
          <w:lang w:eastAsia="zh-CN"/>
        </w:rPr>
        <w:br/>
      </w:r>
      <w:r>
        <w:rPr>
          <w:color w:val="000000"/>
          <w:lang w:eastAsia="zh-CN"/>
        </w:rPr>
        <w:t xml:space="preserve"> </w:t>
      </w:r>
      <w:r>
        <w:rPr>
          <w:color w:val="000000"/>
          <w:lang w:eastAsia="zh-CN"/>
        </w:rPr>
        <w:t>（</w:t>
      </w:r>
      <w:r>
        <w:rPr>
          <w:color w:val="000000"/>
          <w:lang w:eastAsia="zh-CN"/>
        </w:rPr>
        <w:t>4</w:t>
      </w:r>
      <w:r>
        <w:rPr>
          <w:color w:val="000000"/>
          <w:lang w:eastAsia="zh-CN"/>
        </w:rPr>
        <w:t>）用公式法解该方程。</w:t>
      </w:r>
    </w:p>
    <w:p w:rsidR="003C57F7">
      <w:pPr>
        <w:spacing w:after="0"/>
        <w:rPr>
          <w:lang w:eastAsia="zh-CN"/>
        </w:rPr>
      </w:pPr>
      <w:r>
        <w:rPr>
          <w:color w:val="000000"/>
          <w:lang w:eastAsia="zh-CN"/>
        </w:rPr>
        <w:t>17.</w:t>
      </w:r>
      <w:r>
        <w:rPr>
          <w:color w:val="000000"/>
          <w:lang w:eastAsia="zh-CN"/>
        </w:rPr>
        <w:t>如图，</w:t>
      </w:r>
      <w:r>
        <w:rPr>
          <w:color w:val="000000"/>
          <w:lang w:eastAsia="zh-CN"/>
        </w:rPr>
        <w:t>AD</w:t>
      </w:r>
      <w:r>
        <w:rPr>
          <w:color w:val="000000"/>
          <w:lang w:eastAsia="zh-CN"/>
        </w:rPr>
        <w:t>是</w:t>
      </w:r>
      <w:r>
        <w:rPr>
          <w:color w:val="000000"/>
          <w:lang w:eastAsia="zh-CN"/>
        </w:rPr>
        <w:t>△ABC</w:t>
      </w:r>
      <w:r>
        <w:rPr>
          <w:color w:val="000000"/>
          <w:lang w:eastAsia="zh-CN"/>
        </w:rPr>
        <w:t>的角平分线</w:t>
      </w:r>
      <w:r>
        <w:rPr>
          <w:color w:val="000000"/>
          <w:lang w:eastAsia="zh-CN"/>
        </w:rPr>
        <w:t xml:space="preserve">  </w:t>
      </w:r>
    </w:p>
    <w:p w:rsidR="003C57F7">
      <w:pPr>
        <w:spacing w:after="0"/>
      </w:pPr>
      <w:r>
        <w:rPr>
          <w:noProof/>
          <w:lang w:eastAsia="zh-CN"/>
        </w:rPr>
        <w:drawing>
          <wp:inline distT="0" distB="0" distL="0" distR="0">
            <wp:extent cx="1852536" cy="1757045"/>
            <wp:effectExtent l="19050" t="0" r="0" b="0"/>
            <wp:docPr id="21"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5411985" name=""/>
                    <pic:cNvPicPr/>
                  </pic:nvPicPr>
                  <pic:blipFill>
                    <a:blip xmlns:r="http://schemas.openxmlformats.org/officeDocument/2006/relationships" r:embed="rId16"/>
                    <a:stretch>
                      <a:fillRect/>
                    </a:stretch>
                  </pic:blipFill>
                  <pic:spPr>
                    <a:xfrm>
                      <a:off x="0" y="0"/>
                      <a:ext cx="1852536" cy="1757045"/>
                    </a:xfrm>
                    <a:prstGeom prst="rect">
                      <a:avLst/>
                    </a:prstGeom>
                  </pic:spPr>
                </pic:pic>
              </a:graphicData>
            </a:graphic>
          </wp:inline>
        </w:drawing>
      </w:r>
    </w:p>
    <w:p w:rsidR="003C57F7">
      <w:pPr>
        <w:spacing w:after="0"/>
        <w:rPr>
          <w:lang w:eastAsia="zh-CN"/>
        </w:rPr>
      </w:pPr>
      <w:r>
        <w:rPr>
          <w:color w:val="000000"/>
          <w:lang w:eastAsia="zh-CN"/>
        </w:rPr>
        <w:t>（</w:t>
      </w:r>
      <w:r>
        <w:rPr>
          <w:color w:val="000000"/>
          <w:lang w:eastAsia="zh-CN"/>
        </w:rPr>
        <w:t>1</w:t>
      </w:r>
      <w:r>
        <w:rPr>
          <w:color w:val="000000"/>
          <w:lang w:eastAsia="zh-CN"/>
        </w:rPr>
        <w:t>）作线段</w:t>
      </w:r>
      <w:r>
        <w:rPr>
          <w:color w:val="000000"/>
          <w:lang w:eastAsia="zh-CN"/>
        </w:rPr>
        <w:t>AD</w:t>
      </w:r>
      <w:r>
        <w:rPr>
          <w:color w:val="000000"/>
          <w:lang w:eastAsia="zh-CN"/>
        </w:rPr>
        <w:t>的垂直平分线</w:t>
      </w:r>
      <w:r>
        <w:rPr>
          <w:color w:val="000000"/>
          <w:lang w:eastAsia="zh-CN"/>
        </w:rPr>
        <w:t>EF</w:t>
      </w:r>
      <w:r>
        <w:rPr>
          <w:color w:val="000000"/>
          <w:lang w:eastAsia="zh-CN"/>
        </w:rPr>
        <w:t>，分别交</w:t>
      </w:r>
      <w:r>
        <w:rPr>
          <w:color w:val="000000"/>
          <w:lang w:eastAsia="zh-CN"/>
        </w:rPr>
        <w:t>AB</w:t>
      </w:r>
      <w:r>
        <w:rPr>
          <w:color w:val="000000"/>
          <w:lang w:eastAsia="zh-CN"/>
        </w:rPr>
        <w:t>、</w:t>
      </w:r>
      <w:r>
        <w:rPr>
          <w:color w:val="000000"/>
          <w:lang w:eastAsia="zh-CN"/>
        </w:rPr>
        <w:t>AC</w:t>
      </w:r>
      <w:r>
        <w:rPr>
          <w:color w:val="000000"/>
          <w:lang w:eastAsia="zh-CN"/>
        </w:rPr>
        <w:t>于点</w:t>
      </w:r>
      <w:r>
        <w:rPr>
          <w:color w:val="000000"/>
          <w:lang w:eastAsia="zh-CN"/>
        </w:rPr>
        <w:t>E</w:t>
      </w:r>
      <w:r>
        <w:rPr>
          <w:color w:val="000000"/>
          <w:lang w:eastAsia="zh-CN"/>
        </w:rPr>
        <w:t>、</w:t>
      </w:r>
      <w:r>
        <w:rPr>
          <w:color w:val="000000"/>
          <w:lang w:eastAsia="zh-CN"/>
        </w:rPr>
        <w:t>F</w:t>
      </w:r>
      <w:r>
        <w:rPr>
          <w:color w:val="000000"/>
          <w:lang w:eastAsia="zh-CN"/>
        </w:rPr>
        <w:t>；</w:t>
      </w:r>
      <w:r>
        <w:rPr>
          <w:color w:val="000000"/>
          <w:lang w:eastAsia="zh-CN"/>
        </w:rPr>
        <w:t xml:space="preserve">  </w:t>
      </w:r>
    </w:p>
    <w:p w:rsidR="003C57F7">
      <w:pPr>
        <w:spacing w:after="0"/>
        <w:rPr>
          <w:lang w:eastAsia="zh-CN"/>
        </w:rPr>
      </w:pPr>
      <w:r>
        <w:rPr>
          <w:color w:val="000000"/>
          <w:lang w:eastAsia="zh-CN"/>
        </w:rPr>
        <w:t>（用直尺和圆规作图，标明字母，保留作图痕迹，不写作法</w:t>
      </w:r>
      <w:r>
        <w:rPr>
          <w:color w:val="000000"/>
          <w:lang w:eastAsia="zh-CN"/>
        </w:rPr>
        <w:t>.</w:t>
      </w:r>
      <w:r>
        <w:rPr>
          <w:color w:val="000000"/>
          <w:lang w:eastAsia="zh-CN"/>
        </w:rPr>
        <w:t>）</w:t>
      </w:r>
    </w:p>
    <w:p w:rsidR="003C57F7">
      <w:pPr>
        <w:spacing w:after="0"/>
        <w:rPr>
          <w:lang w:eastAsia="zh-CN"/>
        </w:rPr>
      </w:pPr>
      <w:r>
        <w:rPr>
          <w:color w:val="000000"/>
          <w:lang w:eastAsia="zh-CN"/>
        </w:rPr>
        <w:t>（</w:t>
      </w:r>
      <w:r>
        <w:rPr>
          <w:color w:val="000000"/>
          <w:lang w:eastAsia="zh-CN"/>
        </w:rPr>
        <w:t>2</w:t>
      </w:r>
      <w:r>
        <w:rPr>
          <w:color w:val="000000"/>
          <w:lang w:eastAsia="zh-CN"/>
        </w:rPr>
        <w:t>）连接</w:t>
      </w:r>
      <w:r>
        <w:rPr>
          <w:color w:val="000000"/>
          <w:lang w:eastAsia="zh-CN"/>
        </w:rPr>
        <w:t>DE</w:t>
      </w:r>
      <w:r>
        <w:rPr>
          <w:color w:val="000000"/>
          <w:lang w:eastAsia="zh-CN"/>
        </w:rPr>
        <w:t>、</w:t>
      </w:r>
      <w:r>
        <w:rPr>
          <w:color w:val="000000"/>
          <w:lang w:eastAsia="zh-CN"/>
        </w:rPr>
        <w:t>DF</w:t>
      </w:r>
      <w:r>
        <w:rPr>
          <w:color w:val="000000"/>
          <w:lang w:eastAsia="zh-CN"/>
        </w:rPr>
        <w:t>，四边形</w:t>
      </w:r>
      <w:r>
        <w:rPr>
          <w:color w:val="000000"/>
          <w:lang w:eastAsia="zh-CN"/>
        </w:rPr>
        <w:t>AEDF</w:t>
      </w:r>
      <w:r>
        <w:rPr>
          <w:color w:val="000000"/>
          <w:lang w:eastAsia="zh-CN"/>
        </w:rPr>
        <w:t>是</w:t>
      </w:r>
      <w:r>
        <w:rPr>
          <w:color w:val="000000"/>
          <w:lang w:eastAsia="zh-CN"/>
        </w:rPr>
        <w:t>________</w:t>
      </w:r>
      <w:r>
        <w:rPr>
          <w:color w:val="000000"/>
          <w:lang w:eastAsia="zh-CN"/>
        </w:rPr>
        <w:t>形</w:t>
      </w:r>
      <w:r>
        <w:rPr>
          <w:color w:val="000000"/>
          <w:lang w:eastAsia="zh-CN"/>
        </w:rPr>
        <w:t>.</w:t>
      </w:r>
      <w:r>
        <w:rPr>
          <w:color w:val="000000"/>
          <w:lang w:eastAsia="zh-CN"/>
        </w:rPr>
        <w:t>（直接写出答案）</w:t>
      </w:r>
      <w:r>
        <w:rPr>
          <w:color w:val="000000"/>
          <w:lang w:eastAsia="zh-CN"/>
        </w:rPr>
        <w:t xml:space="preserve">    </w:t>
      </w:r>
    </w:p>
    <w:p w:rsidR="003C57F7">
      <w:pPr>
        <w:spacing w:after="0"/>
        <w:rPr>
          <w:lang w:eastAsia="zh-CN"/>
        </w:rPr>
      </w:pPr>
      <w:r>
        <w:rPr>
          <w:color w:val="0000FF"/>
          <w:lang w:eastAsia="zh-CN"/>
        </w:rPr>
        <w:t>【答案】</w:t>
      </w:r>
      <w:r>
        <w:rPr>
          <w:color w:val="000000"/>
          <w:lang w:eastAsia="zh-CN"/>
        </w:rPr>
        <w:t xml:space="preserve"> </w:t>
      </w:r>
      <w:r>
        <w:rPr>
          <w:color w:val="000000"/>
          <w:lang w:eastAsia="zh-CN"/>
        </w:rPr>
        <w:t>（</w:t>
      </w:r>
      <w:r>
        <w:rPr>
          <w:color w:val="000000"/>
          <w:lang w:eastAsia="zh-CN"/>
        </w:rPr>
        <w:t>1</w:t>
      </w:r>
      <w:r>
        <w:rPr>
          <w:color w:val="000000"/>
          <w:lang w:eastAsia="zh-CN"/>
        </w:rPr>
        <w:t>）解：如图</w:t>
      </w:r>
      <w:r>
        <w:rPr>
          <w:color w:val="000000"/>
          <w:lang w:eastAsia="zh-CN"/>
        </w:rPr>
        <w:t>,</w:t>
      </w:r>
      <w:r>
        <w:rPr>
          <w:color w:val="000000"/>
          <w:lang w:eastAsia="zh-CN"/>
        </w:rPr>
        <w:t>直线</w:t>
      </w:r>
      <w:r>
        <w:rPr>
          <w:color w:val="000000"/>
          <w:lang w:eastAsia="zh-CN"/>
        </w:rPr>
        <w:t>EF</w:t>
      </w:r>
      <w:r>
        <w:rPr>
          <w:color w:val="000000"/>
          <w:lang w:eastAsia="zh-CN"/>
        </w:rPr>
        <w:t>即为所求作的垂直平分线</w:t>
      </w:r>
      <w:r>
        <w:rPr>
          <w:color w:val="000000"/>
          <w:lang w:eastAsia="zh-CN"/>
        </w:rPr>
        <w:t xml:space="preserve">   </w:t>
      </w:r>
    </w:p>
    <w:p w:rsidR="003C57F7">
      <w:pPr>
        <w:spacing w:after="0"/>
      </w:pPr>
      <w:r>
        <w:rPr>
          <w:noProof/>
          <w:lang w:eastAsia="zh-CN"/>
        </w:rPr>
        <w:drawing>
          <wp:inline distT="0" distB="0" distL="0" distR="0">
            <wp:extent cx="2702408" cy="1604251"/>
            <wp:effectExtent l="19050" t="0" r="2692" b="0"/>
            <wp:docPr id="22"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6024345" name=""/>
                    <pic:cNvPicPr/>
                  </pic:nvPicPr>
                  <pic:blipFill>
                    <a:blip xmlns:r="http://schemas.openxmlformats.org/officeDocument/2006/relationships" r:embed="rId17"/>
                    <a:stretch>
                      <a:fillRect/>
                    </a:stretch>
                  </pic:blipFill>
                  <pic:spPr>
                    <a:xfrm>
                      <a:off x="0" y="0"/>
                      <a:ext cx="2702408" cy="1604251"/>
                    </a:xfrm>
                    <a:prstGeom prst="rect">
                      <a:avLst/>
                    </a:prstGeom>
                  </pic:spPr>
                </pic:pic>
              </a:graphicData>
            </a:graphic>
          </wp:inline>
        </w:drawing>
      </w:r>
    </w:p>
    <w:p w:rsidR="003C57F7">
      <w:pPr>
        <w:spacing w:after="0"/>
        <w:rPr>
          <w:lang w:eastAsia="zh-CN"/>
        </w:rPr>
      </w:pPr>
      <w:r>
        <w:rPr>
          <w:lang w:eastAsia="zh-CN"/>
        </w:rPr>
        <w:br/>
      </w:r>
      <w:r>
        <w:rPr>
          <w:color w:val="000000"/>
          <w:lang w:eastAsia="zh-CN"/>
        </w:rPr>
        <w:t>（</w:t>
      </w:r>
      <w:r>
        <w:rPr>
          <w:color w:val="000000"/>
          <w:lang w:eastAsia="zh-CN"/>
        </w:rPr>
        <w:t>2</w:t>
      </w:r>
      <w:r>
        <w:rPr>
          <w:color w:val="000000"/>
          <w:lang w:eastAsia="zh-CN"/>
        </w:rPr>
        <w:t>）菱形</w:t>
      </w:r>
      <w:r>
        <w:rPr>
          <w:color w:val="000000"/>
          <w:lang w:eastAsia="zh-CN"/>
        </w:rPr>
        <w:t xml:space="preserve">   </w:t>
      </w:r>
    </w:p>
    <w:p w:rsidR="003C57F7">
      <w:pPr>
        <w:spacing w:after="0"/>
        <w:rPr>
          <w:lang w:eastAsia="zh-CN"/>
        </w:rPr>
      </w:pPr>
      <w:r>
        <w:rPr>
          <w:color w:val="0000FF"/>
          <w:lang w:eastAsia="zh-CN"/>
        </w:rPr>
        <w:t>【考点】</w:t>
      </w:r>
      <w:r>
        <w:rPr>
          <w:color w:val="000000"/>
          <w:lang w:eastAsia="zh-CN"/>
        </w:rPr>
        <w:t>线段垂直平分线的性质，菱形的判定与性质，作图</w:t>
      </w:r>
      <w:r>
        <w:rPr>
          <w:color w:val="000000"/>
          <w:lang w:eastAsia="zh-CN"/>
        </w:rPr>
        <w:t>—</w:t>
      </w:r>
      <w:r>
        <w:rPr>
          <w:color w:val="000000"/>
          <w:lang w:eastAsia="zh-CN"/>
        </w:rPr>
        <w:t>尺规作图的定义</w:t>
      </w:r>
      <w:r>
        <w:rPr>
          <w:color w:val="000000"/>
          <w:lang w:eastAsia="zh-CN"/>
        </w:rPr>
        <w:t xml:space="preserve">    </w:t>
      </w:r>
    </w:p>
    <w:p w:rsidR="003C57F7">
      <w:pPr>
        <w:spacing w:after="0"/>
        <w:rPr>
          <w:lang w:eastAsia="zh-CN"/>
        </w:rPr>
      </w:pPr>
      <w:r>
        <w:rPr>
          <w:color w:val="0000FF"/>
        </w:rPr>
        <w:t>【解析】</w:t>
      </w:r>
      <w:r>
        <w:rPr>
          <w:color w:val="000000"/>
        </w:rPr>
        <w:t>【解答】（</w:t>
      </w:r>
      <w:r>
        <w:rPr>
          <w:color w:val="000000"/>
        </w:rPr>
        <w:t>2</w:t>
      </w:r>
      <w:r>
        <w:rPr>
          <w:color w:val="000000"/>
        </w:rPr>
        <w:t>）</w:t>
      </w:r>
      <w:r>
        <w:rPr>
          <w:color w:val="000000"/>
        </w:rPr>
        <w:t>∵EF</w:t>
      </w:r>
      <w:r>
        <w:rPr>
          <w:color w:val="000000"/>
        </w:rPr>
        <w:t>为</w:t>
      </w:r>
      <w:r>
        <w:rPr>
          <w:color w:val="000000"/>
        </w:rPr>
        <w:t>AD</w:t>
      </w:r>
      <w:r>
        <w:rPr>
          <w:color w:val="000000"/>
        </w:rPr>
        <w:t>的垂直平分线，则</w:t>
      </w:r>
      <w:r>
        <w:rPr>
          <w:color w:val="000000"/>
        </w:rPr>
        <w:t>EA=ED</w:t>
      </w:r>
      <w:r>
        <w:rPr>
          <w:color w:val="000000"/>
        </w:rPr>
        <w:t>，</w:t>
      </w:r>
      <w:r>
        <w:rPr>
          <w:color w:val="000000"/>
        </w:rPr>
        <w:t>∠EAD=∠FAD</w:t>
      </w:r>
      <w:r>
        <w:rPr>
          <w:color w:val="000000"/>
        </w:rPr>
        <w:t>，</w:t>
      </w:r>
      <w:r>
        <w:rPr>
          <w:color w:val="000000"/>
        </w:rPr>
        <w:t>FA=FD</w:t>
      </w:r>
      <w:r>
        <w:rPr>
          <w:color w:val="000000"/>
        </w:rPr>
        <w:t>，又</w:t>
      </w:r>
      <w:r>
        <w:rPr>
          <w:color w:val="000000"/>
        </w:rPr>
        <w:t>∵AD</w:t>
      </w:r>
      <w:r>
        <w:rPr>
          <w:color w:val="000000"/>
        </w:rPr>
        <w:t>是</w:t>
      </w:r>
      <w:r>
        <w:rPr>
          <w:color w:val="000000"/>
        </w:rPr>
        <w:t>∠BAC</w:t>
      </w:r>
      <w:r>
        <w:rPr>
          <w:color w:val="000000"/>
        </w:rPr>
        <w:t>的平分线，得</w:t>
      </w:r>
      <w:r>
        <w:rPr>
          <w:color w:val="000000"/>
        </w:rPr>
        <w:t>∠DAF=∠EAD</w:t>
      </w:r>
      <w:r>
        <w:rPr>
          <w:color w:val="000000"/>
        </w:rPr>
        <w:t>，</w:t>
      </w:r>
      <w:r>
        <w:rPr>
          <w:color w:val="000000"/>
        </w:rPr>
        <w:t>∴∠FAD=∠EDA</w:t>
      </w:r>
      <w:r>
        <w:rPr>
          <w:color w:val="000000"/>
        </w:rPr>
        <w:t>，则</w:t>
      </w:r>
      <w:r>
        <w:rPr>
          <w:color w:val="000000"/>
        </w:rPr>
        <w:t>AF∥ED</w:t>
      </w:r>
      <w:r>
        <w:rPr>
          <w:color w:val="000000"/>
        </w:rPr>
        <w:t>，</w:t>
      </w:r>
      <w:r>
        <w:rPr>
          <w:color w:val="000000"/>
        </w:rPr>
        <w:t xml:space="preserve"> </w:t>
      </w:r>
      <w:r>
        <w:rPr>
          <w:color w:val="000000"/>
        </w:rPr>
        <w:t>同理</w:t>
      </w:r>
      <w:r>
        <w:rPr>
          <w:color w:val="000000"/>
        </w:rPr>
        <w:t>AE∥FD</w:t>
      </w:r>
      <w:r>
        <w:rPr>
          <w:color w:val="000000"/>
        </w:rPr>
        <w:t>，</w:t>
      </w:r>
      <w:r>
        <w:rPr>
          <w:color w:val="000000"/>
        </w:rPr>
        <w:t>∴</w:t>
      </w:r>
      <w:r>
        <w:rPr>
          <w:color w:val="000000"/>
        </w:rPr>
        <w:t>四边形</w:t>
      </w:r>
      <w:r>
        <w:rPr>
          <w:color w:val="000000"/>
        </w:rPr>
        <w:t>AEDF</w:t>
      </w:r>
      <w:r>
        <w:rPr>
          <w:color w:val="000000"/>
        </w:rPr>
        <w:t>为平行四边形，又</w:t>
      </w:r>
      <w:r>
        <w:rPr>
          <w:color w:val="000000"/>
        </w:rPr>
        <w:t>∵EF⊥AD</w:t>
      </w:r>
      <w:r>
        <w:rPr>
          <w:color w:val="000000"/>
        </w:rPr>
        <w:t>，故四边形</w:t>
      </w:r>
      <w:r>
        <w:rPr>
          <w:color w:val="000000"/>
        </w:rPr>
        <w:t>AEDF</w:t>
      </w:r>
      <w:r>
        <w:rPr>
          <w:color w:val="000000"/>
        </w:rPr>
        <w:t>为菱形</w:t>
      </w:r>
      <w:r>
        <w:rPr>
          <w:color w:val="000000"/>
        </w:rPr>
        <w:t>.</w:t>
      </w:r>
      <w:r>
        <w:br/>
      </w:r>
      <w:r>
        <w:br/>
      </w:r>
      <w:r>
        <w:rPr>
          <w:noProof/>
          <w:lang w:eastAsia="zh-CN"/>
        </w:rPr>
        <w:drawing>
          <wp:inline distT="0" distB="0" distL="0" distR="0">
            <wp:extent cx="2922029" cy="1594701"/>
            <wp:effectExtent l="19050" t="0" r="0" b="0"/>
            <wp:docPr id="23"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8443855" name=""/>
                    <pic:cNvPicPr/>
                  </pic:nvPicPr>
                  <pic:blipFill>
                    <a:blip xmlns:r="http://schemas.openxmlformats.org/officeDocument/2006/relationships" r:embed="rId18"/>
                    <a:stretch>
                      <a:fillRect/>
                    </a:stretch>
                  </pic:blipFill>
                  <pic:spPr>
                    <a:xfrm>
                      <a:off x="0" y="0"/>
                      <a:ext cx="2922029" cy="1594701"/>
                    </a:xfrm>
                    <a:prstGeom prst="rect">
                      <a:avLst/>
                    </a:prstGeom>
                  </pic:spPr>
                </pic:pic>
              </a:graphicData>
            </a:graphic>
          </wp:inline>
        </w:drawing>
      </w:r>
      <w:r>
        <w:br/>
      </w:r>
      <w:r>
        <w:rPr>
          <w:color w:val="000000"/>
        </w:rPr>
        <w:t xml:space="preserve"> </w:t>
      </w:r>
      <w:r>
        <w:rPr>
          <w:color w:val="000000"/>
          <w:lang w:eastAsia="zh-CN"/>
        </w:rPr>
        <w:t>【分析】先利用垂直平分线的性质定理，和角平分线推导两组对边分别平行，得四边形</w:t>
      </w:r>
      <w:r>
        <w:rPr>
          <w:color w:val="000000"/>
          <w:lang w:eastAsia="zh-CN"/>
        </w:rPr>
        <w:t>EDBF</w:t>
      </w:r>
      <w:r>
        <w:rPr>
          <w:color w:val="000000"/>
          <w:lang w:eastAsia="zh-CN"/>
        </w:rPr>
        <w:t>为平行四边形，由对角线互相垂直，进而推导四边形</w:t>
      </w:r>
      <w:r>
        <w:rPr>
          <w:color w:val="000000"/>
          <w:lang w:eastAsia="zh-CN"/>
        </w:rPr>
        <w:t>EDFA</w:t>
      </w:r>
      <w:r>
        <w:rPr>
          <w:color w:val="000000"/>
          <w:lang w:eastAsia="zh-CN"/>
        </w:rPr>
        <w:t>为菱形。</w:t>
      </w:r>
    </w:p>
    <w:p w:rsidR="003C57F7">
      <w:pPr>
        <w:spacing w:after="0"/>
        <w:rPr>
          <w:lang w:eastAsia="zh-CN"/>
        </w:rPr>
      </w:pPr>
      <w:r>
        <w:rPr>
          <w:color w:val="000000"/>
          <w:lang w:eastAsia="zh-CN"/>
        </w:rPr>
        <w:t>18.</w:t>
      </w:r>
      <w:r>
        <w:rPr>
          <w:color w:val="000000"/>
          <w:lang w:eastAsia="zh-CN"/>
        </w:rPr>
        <w:t>如图，将边长为</w:t>
      </w:r>
      <w:r>
        <w:rPr>
          <w:color w:val="000000"/>
          <w:lang w:eastAsia="zh-CN"/>
        </w:rPr>
        <w:t>m</w:t>
      </w:r>
      <w:r>
        <w:rPr>
          <w:color w:val="000000"/>
          <w:lang w:eastAsia="zh-CN"/>
        </w:rPr>
        <w:t>的正方形纸板沿虚线剪成两个小正方形和两个矩形，拿掉边长为</w:t>
      </w:r>
      <w:r>
        <w:rPr>
          <w:color w:val="000000"/>
          <w:lang w:eastAsia="zh-CN"/>
        </w:rPr>
        <w:t>n</w:t>
      </w:r>
      <w:r>
        <w:rPr>
          <w:color w:val="000000"/>
          <w:lang w:eastAsia="zh-CN"/>
        </w:rPr>
        <w:t>的小正方形纸板后，将剩下的三块拼成新的矩形</w:t>
      </w:r>
      <w:r>
        <w:rPr>
          <w:color w:val="000000"/>
          <w:lang w:eastAsia="zh-CN"/>
        </w:rPr>
        <w:t xml:space="preserve">.  </w:t>
      </w:r>
    </w:p>
    <w:p w:rsidR="003C57F7">
      <w:pPr>
        <w:spacing w:after="0"/>
      </w:pPr>
      <w:r>
        <w:rPr>
          <w:noProof/>
          <w:lang w:eastAsia="zh-CN"/>
        </w:rPr>
        <w:drawing>
          <wp:inline distT="0" distB="0" distL="0" distR="0">
            <wp:extent cx="1585151" cy="1546962"/>
            <wp:effectExtent l="19050" t="0" r="0" b="0"/>
            <wp:docPr id="24"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8380656" name=""/>
                    <pic:cNvPicPr/>
                  </pic:nvPicPr>
                  <pic:blipFill>
                    <a:blip xmlns:r="http://schemas.openxmlformats.org/officeDocument/2006/relationships" r:embed="rId19"/>
                    <a:stretch>
                      <a:fillRect/>
                    </a:stretch>
                  </pic:blipFill>
                  <pic:spPr>
                    <a:xfrm>
                      <a:off x="0" y="0"/>
                      <a:ext cx="1585151" cy="1546962"/>
                    </a:xfrm>
                    <a:prstGeom prst="rect">
                      <a:avLst/>
                    </a:prstGeom>
                  </pic:spPr>
                </pic:pic>
              </a:graphicData>
            </a:graphic>
          </wp:inline>
        </w:drawing>
      </w:r>
    </w:p>
    <w:p w:rsidR="003C57F7">
      <w:pPr>
        <w:spacing w:after="0"/>
        <w:rPr>
          <w:lang w:eastAsia="zh-CN"/>
        </w:rPr>
      </w:pPr>
      <w:r>
        <w:rPr>
          <w:color w:val="000000"/>
          <w:lang w:eastAsia="zh-CN"/>
        </w:rPr>
        <w:t>（</w:t>
      </w:r>
      <w:r>
        <w:rPr>
          <w:color w:val="000000"/>
          <w:lang w:eastAsia="zh-CN"/>
        </w:rPr>
        <w:t>1</w:t>
      </w:r>
      <w:r>
        <w:rPr>
          <w:color w:val="000000"/>
          <w:lang w:eastAsia="zh-CN"/>
        </w:rPr>
        <w:t>）用含</w:t>
      </w:r>
      <w:r>
        <w:rPr>
          <w:color w:val="000000"/>
          <w:lang w:eastAsia="zh-CN"/>
        </w:rPr>
        <w:t>m</w:t>
      </w:r>
      <w:r>
        <w:rPr>
          <w:color w:val="000000"/>
          <w:lang w:eastAsia="zh-CN"/>
        </w:rPr>
        <w:t>或</w:t>
      </w:r>
      <w:r>
        <w:rPr>
          <w:color w:val="000000"/>
          <w:lang w:eastAsia="zh-CN"/>
        </w:rPr>
        <w:t>n</w:t>
      </w:r>
      <w:r>
        <w:rPr>
          <w:color w:val="000000"/>
          <w:lang w:eastAsia="zh-CN"/>
        </w:rPr>
        <w:t>的代数式表示拼成矩形的周长；</w:t>
      </w:r>
      <w:r>
        <w:rPr>
          <w:color w:val="000000"/>
          <w:lang w:eastAsia="zh-CN"/>
        </w:rPr>
        <w:t xml:space="preserve">    </w:t>
      </w:r>
    </w:p>
    <w:p w:rsidR="003C57F7">
      <w:pPr>
        <w:spacing w:after="0"/>
        <w:rPr>
          <w:lang w:eastAsia="zh-CN"/>
        </w:rPr>
      </w:pPr>
      <w:r>
        <w:rPr>
          <w:color w:val="000000"/>
          <w:lang w:eastAsia="zh-CN"/>
        </w:rPr>
        <w:t>（</w:t>
      </w:r>
      <w:r>
        <w:rPr>
          <w:color w:val="000000"/>
          <w:lang w:eastAsia="zh-CN"/>
        </w:rPr>
        <w:t>2</w:t>
      </w:r>
      <w:r>
        <w:rPr>
          <w:color w:val="000000"/>
          <w:lang w:eastAsia="zh-CN"/>
        </w:rPr>
        <w:t>）</w:t>
      </w:r>
      <w:r>
        <w:rPr>
          <w:color w:val="000000"/>
          <w:lang w:eastAsia="zh-CN"/>
        </w:rPr>
        <w:t>m=7</w:t>
      </w:r>
      <w:r>
        <w:rPr>
          <w:color w:val="000000"/>
          <w:lang w:eastAsia="zh-CN"/>
        </w:rPr>
        <w:t>，</w:t>
      </w:r>
      <w:r>
        <w:rPr>
          <w:color w:val="000000"/>
          <w:lang w:eastAsia="zh-CN"/>
        </w:rPr>
        <w:t>n=4</w:t>
      </w:r>
      <w:r>
        <w:rPr>
          <w:color w:val="000000"/>
          <w:lang w:eastAsia="zh-CN"/>
        </w:rPr>
        <w:t>，求拼成矩形的面积</w:t>
      </w:r>
      <w:r>
        <w:rPr>
          <w:color w:val="000000"/>
          <w:lang w:eastAsia="zh-CN"/>
        </w:rPr>
        <w:t xml:space="preserve">.    </w:t>
      </w:r>
    </w:p>
    <w:p w:rsidR="003C57F7">
      <w:pPr>
        <w:spacing w:after="0"/>
        <w:rPr>
          <w:lang w:eastAsia="zh-CN"/>
        </w:rPr>
      </w:pPr>
      <w:r>
        <w:rPr>
          <w:color w:val="0000FF"/>
          <w:lang w:eastAsia="zh-CN"/>
        </w:rPr>
        <w:t>【答案】</w:t>
      </w:r>
      <w:r>
        <w:rPr>
          <w:color w:val="000000"/>
          <w:lang w:eastAsia="zh-CN"/>
        </w:rPr>
        <w:t xml:space="preserve"> </w:t>
      </w:r>
      <w:r>
        <w:rPr>
          <w:color w:val="000000"/>
          <w:lang w:eastAsia="zh-CN"/>
        </w:rPr>
        <w:t>（</w:t>
      </w:r>
      <w:r>
        <w:rPr>
          <w:color w:val="000000"/>
          <w:lang w:eastAsia="zh-CN"/>
        </w:rPr>
        <w:t>1</w:t>
      </w:r>
      <w:r>
        <w:rPr>
          <w:color w:val="000000"/>
          <w:lang w:eastAsia="zh-CN"/>
        </w:rPr>
        <w:t>）解：矩形的长为：</w:t>
      </w:r>
      <w:r>
        <w:rPr>
          <w:color w:val="000000"/>
          <w:lang w:eastAsia="zh-CN"/>
        </w:rPr>
        <w:t>m</w:t>
      </w:r>
      <w:r>
        <w:rPr>
          <w:color w:val="000000"/>
          <w:lang w:eastAsia="zh-CN"/>
        </w:rPr>
        <w:t>﹣</w:t>
      </w:r>
      <w:r>
        <w:rPr>
          <w:color w:val="000000"/>
          <w:lang w:eastAsia="zh-CN"/>
        </w:rPr>
        <w:t>n</w:t>
      </w:r>
      <w:r>
        <w:rPr>
          <w:color w:val="000000"/>
          <w:lang w:eastAsia="zh-CN"/>
        </w:rPr>
        <w:t>，</w:t>
      </w:r>
      <w:r>
        <w:rPr>
          <w:color w:val="000000"/>
          <w:lang w:eastAsia="zh-CN"/>
        </w:rPr>
        <w:t xml:space="preserve">   </w:t>
      </w:r>
    </w:p>
    <w:p w:rsidR="003C57F7">
      <w:pPr>
        <w:spacing w:after="0"/>
        <w:rPr>
          <w:lang w:eastAsia="zh-CN"/>
        </w:rPr>
      </w:pPr>
      <w:r>
        <w:rPr>
          <w:color w:val="000000"/>
          <w:lang w:eastAsia="zh-CN"/>
        </w:rPr>
        <w:t>矩形的宽为：</w:t>
      </w:r>
      <w:r>
        <w:rPr>
          <w:color w:val="000000"/>
          <w:lang w:eastAsia="zh-CN"/>
        </w:rPr>
        <w:t>m+n</w:t>
      </w:r>
      <w:r>
        <w:rPr>
          <w:color w:val="000000"/>
          <w:lang w:eastAsia="zh-CN"/>
        </w:rPr>
        <w:t>，</w:t>
      </w:r>
    </w:p>
    <w:p w:rsidR="003C57F7">
      <w:pPr>
        <w:spacing w:after="0"/>
        <w:rPr>
          <w:lang w:eastAsia="zh-CN"/>
        </w:rPr>
      </w:pPr>
      <w:r>
        <w:rPr>
          <w:color w:val="000000"/>
          <w:lang w:eastAsia="zh-CN"/>
        </w:rPr>
        <w:t>矩形的周长为：</w:t>
      </w:r>
      <w:r>
        <w:rPr>
          <w:color w:val="000000"/>
          <w:lang w:eastAsia="zh-CN"/>
        </w:rPr>
        <w:t>2[(m-n)+(m+n)]=4m</w:t>
      </w:r>
    </w:p>
    <w:p w:rsidR="003C57F7">
      <w:pPr>
        <w:spacing w:after="0"/>
        <w:rPr>
          <w:lang w:eastAsia="zh-CN"/>
        </w:rPr>
      </w:pPr>
      <w:r>
        <w:rPr>
          <w:lang w:eastAsia="zh-CN"/>
        </w:rPr>
        <w:br/>
      </w:r>
      <w:r>
        <w:rPr>
          <w:color w:val="000000"/>
          <w:lang w:eastAsia="zh-CN"/>
        </w:rPr>
        <w:t>（</w:t>
      </w:r>
      <w:r>
        <w:rPr>
          <w:color w:val="000000"/>
          <w:lang w:eastAsia="zh-CN"/>
        </w:rPr>
        <w:t>2</w:t>
      </w:r>
      <w:r>
        <w:rPr>
          <w:color w:val="000000"/>
          <w:lang w:eastAsia="zh-CN"/>
        </w:rPr>
        <w:t>）解：矩形的面积为</w:t>
      </w:r>
      <w:r>
        <w:rPr>
          <w:color w:val="000000"/>
          <w:lang w:eastAsia="zh-CN"/>
        </w:rPr>
        <w:t>S=</w:t>
      </w:r>
      <w:r>
        <w:rPr>
          <w:color w:val="000000"/>
          <w:lang w:eastAsia="zh-CN"/>
        </w:rPr>
        <w:t>（</w:t>
      </w:r>
      <w:r>
        <w:rPr>
          <w:color w:val="000000"/>
          <w:lang w:eastAsia="zh-CN"/>
        </w:rPr>
        <w:t>m+n</w:t>
      </w:r>
      <w:r>
        <w:rPr>
          <w:color w:val="000000"/>
          <w:lang w:eastAsia="zh-CN"/>
        </w:rPr>
        <w:t>）（</w:t>
      </w:r>
      <w:r>
        <w:rPr>
          <w:color w:val="000000"/>
          <w:lang w:eastAsia="zh-CN"/>
        </w:rPr>
        <w:t>m</w:t>
      </w:r>
      <w:r>
        <w:rPr>
          <w:color w:val="000000"/>
          <w:lang w:eastAsia="zh-CN"/>
        </w:rPr>
        <w:t>﹣</w:t>
      </w:r>
      <w:r>
        <w:rPr>
          <w:color w:val="000000"/>
          <w:lang w:eastAsia="zh-CN"/>
        </w:rPr>
        <w:t>n</w:t>
      </w:r>
      <w:r>
        <w:rPr>
          <w:color w:val="000000"/>
          <w:lang w:eastAsia="zh-CN"/>
        </w:rPr>
        <w:t>）</w:t>
      </w:r>
      <w:r>
        <w:rPr>
          <w:color w:val="000000"/>
          <w:lang w:eastAsia="zh-CN"/>
        </w:rPr>
        <w:t>=m2-n2</w:t>
      </w:r>
      <w:r>
        <w:rPr>
          <w:color w:val="000000"/>
          <w:lang w:eastAsia="zh-CN"/>
        </w:rPr>
        <w:t>，</w:t>
      </w:r>
      <w:r>
        <w:rPr>
          <w:color w:val="000000"/>
          <w:lang w:eastAsia="zh-CN"/>
        </w:rPr>
        <w:t xml:space="preserve">   </w:t>
      </w:r>
    </w:p>
    <w:p w:rsidR="003C57F7">
      <w:pPr>
        <w:spacing w:after="0"/>
        <w:rPr>
          <w:lang w:eastAsia="zh-CN"/>
        </w:rPr>
      </w:pPr>
      <w:r>
        <w:rPr>
          <w:color w:val="000000"/>
          <w:lang w:eastAsia="zh-CN"/>
        </w:rPr>
        <w:t>当</w:t>
      </w:r>
      <w:r>
        <w:rPr>
          <w:color w:val="000000"/>
          <w:lang w:eastAsia="zh-CN"/>
        </w:rPr>
        <w:t>m=7</w:t>
      </w:r>
      <w:r>
        <w:rPr>
          <w:color w:val="000000"/>
          <w:lang w:eastAsia="zh-CN"/>
        </w:rPr>
        <w:t>，</w:t>
      </w:r>
      <w:r>
        <w:rPr>
          <w:color w:val="000000"/>
          <w:lang w:eastAsia="zh-CN"/>
        </w:rPr>
        <w:t>n=4</w:t>
      </w:r>
      <w:r>
        <w:rPr>
          <w:color w:val="000000"/>
          <w:lang w:eastAsia="zh-CN"/>
        </w:rPr>
        <w:t>时，</w:t>
      </w:r>
      <w:r>
        <w:rPr>
          <w:color w:val="000000"/>
          <w:lang w:eastAsia="zh-CN"/>
        </w:rPr>
        <w:t>S=72-42=33</w:t>
      </w:r>
    </w:p>
    <w:p w:rsidR="003C57F7">
      <w:pPr>
        <w:spacing w:after="0"/>
        <w:rPr>
          <w:lang w:eastAsia="zh-CN"/>
        </w:rPr>
      </w:pPr>
      <w:r>
        <w:rPr>
          <w:color w:val="0000FF"/>
          <w:lang w:eastAsia="zh-CN"/>
        </w:rPr>
        <w:t>【考点】</w:t>
      </w:r>
      <w:r>
        <w:rPr>
          <w:color w:val="000000"/>
          <w:lang w:eastAsia="zh-CN"/>
        </w:rPr>
        <w:t>列式表示数量关系，整式的加减运算，利用整式的加减运算化简求值</w:t>
      </w:r>
      <w:r>
        <w:rPr>
          <w:color w:val="000000"/>
          <w:lang w:eastAsia="zh-CN"/>
        </w:rPr>
        <w:t xml:space="preserve">    </w:t>
      </w:r>
    </w:p>
    <w:p w:rsidR="003C57F7">
      <w:pPr>
        <w:spacing w:after="0"/>
        <w:rPr>
          <w:lang w:eastAsia="zh-CN"/>
        </w:rPr>
      </w:pPr>
      <w:r>
        <w:rPr>
          <w:color w:val="0000FF"/>
          <w:lang w:eastAsia="zh-CN"/>
        </w:rPr>
        <w:t>【解析】</w:t>
      </w:r>
      <w:r>
        <w:rPr>
          <w:color w:val="000000"/>
          <w:lang w:eastAsia="zh-CN"/>
        </w:rPr>
        <w:t>【分析】（</w:t>
      </w:r>
      <w:r>
        <w:rPr>
          <w:color w:val="000000"/>
          <w:lang w:eastAsia="zh-CN"/>
        </w:rPr>
        <w:t>1</w:t>
      </w:r>
      <w:r>
        <w:rPr>
          <w:color w:val="000000"/>
          <w:lang w:eastAsia="zh-CN"/>
        </w:rPr>
        <w:t>）根据题意，拼成的新矩形的长为（</w:t>
      </w:r>
      <w:r>
        <w:rPr>
          <w:color w:val="000000"/>
          <w:lang w:eastAsia="zh-CN"/>
        </w:rPr>
        <w:t>m+n</w:t>
      </w:r>
      <w:r>
        <w:rPr>
          <w:color w:val="000000"/>
          <w:lang w:eastAsia="zh-CN"/>
        </w:rPr>
        <w:t>）</w:t>
      </w:r>
      <w:r>
        <w:rPr>
          <w:color w:val="000000"/>
          <w:lang w:eastAsia="zh-CN"/>
        </w:rPr>
        <w:t>,</w:t>
      </w:r>
      <w:r>
        <w:rPr>
          <w:color w:val="000000"/>
          <w:lang w:eastAsia="zh-CN"/>
        </w:rPr>
        <w:t>宽为（</w:t>
      </w:r>
      <w:r>
        <w:rPr>
          <w:color w:val="000000"/>
          <w:lang w:eastAsia="zh-CN"/>
        </w:rPr>
        <w:t>m-n</w:t>
      </w:r>
      <w:r>
        <w:rPr>
          <w:color w:val="000000"/>
          <w:lang w:eastAsia="zh-CN"/>
        </w:rPr>
        <w:t>），根据矩形的周长等于长加宽的和乘以</w:t>
      </w:r>
      <w:r>
        <w:rPr>
          <w:color w:val="000000"/>
          <w:lang w:eastAsia="zh-CN"/>
        </w:rPr>
        <w:t>2</w:t>
      </w:r>
      <w:r>
        <w:rPr>
          <w:color w:val="000000"/>
          <w:lang w:eastAsia="zh-CN"/>
        </w:rPr>
        <w:t>即可列出算式，再去括号，合并同类项即可；</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）根据矩形的面积计算方法利用多项式的乘法法则算出矩形的面积，再代入</w:t>
      </w:r>
      <w:r>
        <w:rPr>
          <w:color w:val="000000"/>
          <w:lang w:eastAsia="zh-CN"/>
        </w:rPr>
        <w:t>m,n</w:t>
      </w:r>
      <w:r>
        <w:rPr>
          <w:color w:val="000000"/>
          <w:lang w:eastAsia="zh-CN"/>
        </w:rPr>
        <w:t>的值按有理数的混合运算顺序算出答案即可。</w:t>
      </w:r>
    </w:p>
    <w:p w:rsidR="003C57F7">
      <w:pPr>
        <w:spacing w:after="0"/>
        <w:rPr>
          <w:lang w:eastAsia="zh-CN"/>
        </w:rPr>
      </w:pPr>
      <w:r>
        <w:rPr>
          <w:color w:val="000000"/>
          <w:lang w:eastAsia="zh-CN"/>
        </w:rPr>
        <w:t>19.</w:t>
      </w:r>
      <w:r>
        <w:rPr>
          <w:color w:val="000000"/>
          <w:lang w:eastAsia="zh-CN"/>
        </w:rPr>
        <w:t>关于</w:t>
      </w:r>
      <w:r>
        <w:rPr>
          <w:color w:val="000000"/>
          <w:lang w:eastAsia="zh-CN"/>
        </w:rPr>
        <w:t>x</w:t>
      </w:r>
      <w:r>
        <w:rPr>
          <w:color w:val="000000"/>
          <w:lang w:eastAsia="zh-CN"/>
        </w:rPr>
        <w:t>的一元二次方程</w:t>
      </w:r>
      <w:r>
        <w:rPr>
          <w:color w:val="000000"/>
          <w:lang w:eastAsia="zh-CN"/>
        </w:rPr>
        <w:t>x</w:t>
      </w:r>
      <w:r>
        <w:rPr>
          <w:color w:val="000000"/>
          <w:vertAlign w:val="superscript"/>
          <w:lang w:eastAsia="zh-CN"/>
        </w:rPr>
        <w:t>2</w:t>
      </w:r>
      <w:r>
        <w:rPr>
          <w:color w:val="000000"/>
          <w:lang w:eastAsia="zh-CN"/>
        </w:rPr>
        <w:t>-3x+k=0</w:t>
      </w:r>
      <w:r>
        <w:rPr>
          <w:color w:val="000000"/>
          <w:lang w:eastAsia="zh-CN"/>
        </w:rPr>
        <w:t>有实数根</w:t>
      </w:r>
      <w:r>
        <w:rPr>
          <w:color w:val="000000"/>
          <w:lang w:eastAsia="zh-CN"/>
        </w:rPr>
        <w:t xml:space="preserve">    </w:t>
      </w:r>
    </w:p>
    <w:p w:rsidR="003C57F7">
      <w:pPr>
        <w:spacing w:after="0"/>
        <w:rPr>
          <w:lang w:eastAsia="zh-CN"/>
        </w:rPr>
      </w:pPr>
      <w:r>
        <w:rPr>
          <w:color w:val="000000"/>
          <w:lang w:eastAsia="zh-CN"/>
        </w:rPr>
        <w:t>（</w:t>
      </w:r>
      <w:r>
        <w:rPr>
          <w:color w:val="000000"/>
          <w:lang w:eastAsia="zh-CN"/>
        </w:rPr>
        <w:t>1</w:t>
      </w:r>
      <w:r>
        <w:rPr>
          <w:color w:val="000000"/>
          <w:lang w:eastAsia="zh-CN"/>
        </w:rPr>
        <w:t>）求</w:t>
      </w:r>
      <w:r>
        <w:rPr>
          <w:color w:val="000000"/>
          <w:lang w:eastAsia="zh-CN"/>
        </w:rPr>
        <w:t>k</w:t>
      </w:r>
      <w:r>
        <w:rPr>
          <w:color w:val="000000"/>
          <w:lang w:eastAsia="zh-CN"/>
        </w:rPr>
        <w:t>的取值范围：</w:t>
      </w:r>
      <w:r>
        <w:rPr>
          <w:color w:val="000000"/>
          <w:lang w:eastAsia="zh-CN"/>
        </w:rPr>
        <w:t xml:space="preserve">    </w:t>
      </w:r>
    </w:p>
    <w:p w:rsidR="003C57F7">
      <w:pPr>
        <w:spacing w:after="0"/>
        <w:rPr>
          <w:lang w:eastAsia="zh-CN"/>
        </w:rPr>
      </w:pPr>
      <w:r>
        <w:rPr>
          <w:color w:val="000000"/>
          <w:lang w:eastAsia="zh-CN"/>
        </w:rPr>
        <w:t>（</w:t>
      </w:r>
      <w:r>
        <w:rPr>
          <w:color w:val="000000"/>
          <w:lang w:eastAsia="zh-CN"/>
        </w:rPr>
        <w:t>2</w:t>
      </w:r>
      <w:r>
        <w:rPr>
          <w:color w:val="000000"/>
          <w:lang w:eastAsia="zh-CN"/>
        </w:rPr>
        <w:t>）如果</w:t>
      </w:r>
      <w:r>
        <w:rPr>
          <w:color w:val="000000"/>
          <w:lang w:eastAsia="zh-CN"/>
        </w:rPr>
        <w:t>k</w:t>
      </w:r>
      <w:r>
        <w:rPr>
          <w:color w:val="000000"/>
          <w:lang w:eastAsia="zh-CN"/>
        </w:rPr>
        <w:t>是符合条件的最大整数，且一元二次方程</w:t>
      </w:r>
      <w:r>
        <w:rPr>
          <w:color w:val="000000"/>
          <w:lang w:eastAsia="zh-CN"/>
        </w:rPr>
        <w:t>(m-1)x</w:t>
      </w:r>
      <w:r>
        <w:rPr>
          <w:color w:val="000000"/>
          <w:vertAlign w:val="superscript"/>
          <w:lang w:eastAsia="zh-CN"/>
        </w:rPr>
        <w:t>2</w:t>
      </w:r>
      <w:r>
        <w:rPr>
          <w:color w:val="000000"/>
          <w:lang w:eastAsia="zh-CN"/>
        </w:rPr>
        <w:t>+x+m-3=0</w:t>
      </w:r>
      <w:r>
        <w:rPr>
          <w:color w:val="000000"/>
          <w:lang w:eastAsia="zh-CN"/>
        </w:rPr>
        <w:t>与方程</w:t>
      </w:r>
      <w:r>
        <w:rPr>
          <w:color w:val="000000"/>
          <w:lang w:eastAsia="zh-CN"/>
        </w:rPr>
        <w:t>x</w:t>
      </w:r>
      <w:r>
        <w:rPr>
          <w:color w:val="000000"/>
          <w:vertAlign w:val="superscript"/>
          <w:lang w:eastAsia="zh-CN"/>
        </w:rPr>
        <w:t>2</w:t>
      </w:r>
      <w:r>
        <w:rPr>
          <w:color w:val="000000"/>
          <w:lang w:eastAsia="zh-CN"/>
        </w:rPr>
        <w:t>-3x+k=0</w:t>
      </w:r>
      <w:r>
        <w:rPr>
          <w:color w:val="000000"/>
          <w:lang w:eastAsia="zh-CN"/>
        </w:rPr>
        <w:t>有一个相同的根，求此时</w:t>
      </w:r>
      <w:r>
        <w:rPr>
          <w:color w:val="000000"/>
          <w:lang w:eastAsia="zh-CN"/>
        </w:rPr>
        <w:t>m</w:t>
      </w:r>
      <w:r>
        <w:rPr>
          <w:color w:val="000000"/>
          <w:lang w:eastAsia="zh-CN"/>
        </w:rPr>
        <w:t>的值。</w:t>
      </w:r>
      <w:r>
        <w:rPr>
          <w:color w:val="000000"/>
          <w:lang w:eastAsia="zh-CN"/>
        </w:rPr>
        <w:t xml:space="preserve">    </w:t>
      </w:r>
    </w:p>
    <w:p w:rsidR="003C57F7">
      <w:pPr>
        <w:spacing w:after="0"/>
        <w:rPr>
          <w:lang w:eastAsia="zh-CN"/>
        </w:rPr>
      </w:pPr>
      <w:r>
        <w:rPr>
          <w:color w:val="0000FF"/>
          <w:lang w:eastAsia="zh-CN"/>
        </w:rPr>
        <w:t>【答案】</w:t>
      </w:r>
      <w:r>
        <w:rPr>
          <w:color w:val="000000"/>
          <w:lang w:eastAsia="zh-CN"/>
        </w:rPr>
        <w:t xml:space="preserve"> </w:t>
      </w:r>
      <w:r>
        <w:rPr>
          <w:color w:val="000000"/>
          <w:lang w:eastAsia="zh-CN"/>
        </w:rPr>
        <w:t>（</w:t>
      </w:r>
      <w:r>
        <w:rPr>
          <w:color w:val="000000"/>
          <w:lang w:eastAsia="zh-CN"/>
        </w:rPr>
        <w:t>1</w:t>
      </w:r>
      <w:r>
        <w:rPr>
          <w:color w:val="000000"/>
          <w:lang w:eastAsia="zh-CN"/>
        </w:rPr>
        <w:t>）解：根据题意得</w:t>
      </w:r>
      <w:r>
        <w:rPr>
          <w:color w:val="000000"/>
          <w:lang w:eastAsia="zh-CN"/>
        </w:rPr>
        <w:t>△=(-3)</w:t>
      </w:r>
      <w:r>
        <w:rPr>
          <w:color w:val="000000"/>
          <w:vertAlign w:val="superscript"/>
          <w:lang w:eastAsia="zh-CN"/>
        </w:rPr>
        <w:t>2</w:t>
      </w:r>
      <w:r>
        <w:rPr>
          <w:color w:val="000000"/>
          <w:lang w:eastAsia="zh-CN"/>
        </w:rPr>
        <w:t>-4k≥0</w:t>
      </w:r>
      <w:r>
        <w:rPr>
          <w:color w:val="000000"/>
          <w:lang w:eastAsia="zh-CN"/>
        </w:rPr>
        <w:t>，解得</w:t>
      </w:r>
      <w:r>
        <w:rPr>
          <w:color w:val="000000"/>
          <w:lang w:eastAsia="zh-CN"/>
        </w:rPr>
        <w:t xml:space="preserve">k≤ </w:t>
      </w:r>
      <m:oMath>
        <m:f>
          <m:fPr>
            <m:ctrlPr>
              <w:rPr>
                <w:rFonts w:ascii="Cambria Math" w:hAnsi="Cambria Math"/>
              </w:rPr>
            </m:ctrlPr>
          </m:fPr>
          <m:num>
            <m:r>
              <w:rPr>
                <w:rFonts w:ascii="Cambria Math" w:hint="eastAsia"/>
                <w:lang w:eastAsia="zh-CN"/>
              </w:rPr>
              <m:t>9</m:t>
            </m:r>
          </m:num>
          <m:den>
            <m:r>
              <w:rPr>
                <w:rFonts w:ascii="Cambria Math" w:hint="eastAsia"/>
                <w:lang w:eastAsia="zh-CN"/>
              </w:rPr>
              <m:t>4</m:t>
            </m:r>
          </m:den>
        </m:f>
      </m:oMath>
      <w:r>
        <w:rPr>
          <w:lang w:eastAsia="zh-CN"/>
        </w:rPr>
        <w:br/>
      </w:r>
      <w:r>
        <w:rPr>
          <w:color w:val="000000"/>
          <w:lang w:eastAsia="zh-CN"/>
        </w:rPr>
        <w:t>（</w:t>
      </w:r>
      <w:r>
        <w:rPr>
          <w:color w:val="000000"/>
          <w:lang w:eastAsia="zh-CN"/>
        </w:rPr>
        <w:t>2</w:t>
      </w:r>
      <w:r>
        <w:rPr>
          <w:color w:val="000000"/>
          <w:lang w:eastAsia="zh-CN"/>
        </w:rPr>
        <w:t>）解：</w:t>
      </w:r>
      <w:r>
        <w:rPr>
          <w:color w:val="000000"/>
          <w:lang w:eastAsia="zh-CN"/>
        </w:rPr>
        <w:t>k</w:t>
      </w:r>
      <w:r>
        <w:rPr>
          <w:color w:val="000000"/>
          <w:lang w:eastAsia="zh-CN"/>
        </w:rPr>
        <w:t>的最大些数为</w:t>
      </w:r>
      <w:r>
        <w:rPr>
          <w:color w:val="000000"/>
          <w:lang w:eastAsia="zh-CN"/>
        </w:rPr>
        <w:t>2</w:t>
      </w:r>
      <w:r>
        <w:rPr>
          <w:color w:val="000000"/>
          <w:lang w:eastAsia="zh-CN"/>
        </w:rPr>
        <w:t>，方程</w:t>
      </w:r>
      <w:r>
        <w:rPr>
          <w:color w:val="000000"/>
          <w:lang w:eastAsia="zh-CN"/>
        </w:rPr>
        <w:t>x</w:t>
      </w:r>
      <w:r>
        <w:rPr>
          <w:color w:val="000000"/>
          <w:vertAlign w:val="superscript"/>
          <w:lang w:eastAsia="zh-CN"/>
        </w:rPr>
        <w:t>2</w:t>
      </w:r>
      <w:r>
        <w:rPr>
          <w:color w:val="000000"/>
          <w:lang w:eastAsia="zh-CN"/>
        </w:rPr>
        <w:t>-3x+k=0</w:t>
      </w:r>
      <w:r>
        <w:rPr>
          <w:color w:val="000000"/>
          <w:lang w:eastAsia="zh-CN"/>
        </w:rPr>
        <w:t>变形为</w:t>
      </w:r>
      <w:r>
        <w:rPr>
          <w:color w:val="000000"/>
          <w:lang w:eastAsia="zh-CN"/>
        </w:rPr>
        <w:t>x</w:t>
      </w:r>
      <w:r>
        <w:rPr>
          <w:color w:val="000000"/>
          <w:vertAlign w:val="superscript"/>
          <w:lang w:eastAsia="zh-CN"/>
        </w:rPr>
        <w:t>2</w:t>
      </w:r>
      <w:r>
        <w:rPr>
          <w:color w:val="000000"/>
          <w:lang w:eastAsia="zh-CN"/>
        </w:rPr>
        <w:t>-3x+2=0</w:t>
      </w:r>
      <w:r>
        <w:rPr>
          <w:color w:val="000000"/>
          <w:lang w:eastAsia="zh-CN"/>
        </w:rPr>
        <w:t>，解得</w:t>
      </w:r>
      <w:r>
        <w:rPr>
          <w:color w:val="000000"/>
          <w:lang w:eastAsia="zh-CN"/>
        </w:rPr>
        <w:t>x</w:t>
      </w:r>
      <w:r>
        <w:rPr>
          <w:color w:val="000000"/>
          <w:vertAlign w:val="subscript"/>
          <w:lang w:eastAsia="zh-CN"/>
        </w:rPr>
        <w:t>1</w:t>
      </w:r>
      <w:r>
        <w:rPr>
          <w:color w:val="000000"/>
          <w:lang w:eastAsia="zh-CN"/>
        </w:rPr>
        <w:t>=1</w:t>
      </w:r>
      <w:r>
        <w:rPr>
          <w:color w:val="000000"/>
          <w:lang w:eastAsia="zh-CN"/>
        </w:rPr>
        <w:t>，</w:t>
      </w:r>
      <w:r>
        <w:rPr>
          <w:color w:val="000000"/>
          <w:lang w:eastAsia="zh-CN"/>
        </w:rPr>
        <w:t>x</w:t>
      </w:r>
      <w:r>
        <w:rPr>
          <w:color w:val="000000"/>
          <w:vertAlign w:val="subscript"/>
          <w:lang w:eastAsia="zh-CN"/>
        </w:rPr>
        <w:t>2</w:t>
      </w:r>
      <w:r>
        <w:rPr>
          <w:color w:val="000000"/>
          <w:lang w:eastAsia="zh-CN"/>
        </w:rPr>
        <w:t>=2</w:t>
      </w:r>
      <w:r>
        <w:rPr>
          <w:color w:val="000000"/>
          <w:lang w:eastAsia="zh-CN"/>
        </w:rPr>
        <w:t>，</w:t>
      </w:r>
      <w:r>
        <w:rPr>
          <w:color w:val="000000"/>
          <w:lang w:eastAsia="zh-CN"/>
        </w:rPr>
        <w:t xml:space="preserve">  </w:t>
      </w:r>
    </w:p>
    <w:p w:rsidR="003C57F7">
      <w:pPr>
        <w:spacing w:after="0"/>
        <w:rPr>
          <w:lang w:eastAsia="zh-CN"/>
        </w:rPr>
      </w:pPr>
      <w:r>
        <w:rPr>
          <w:color w:val="000000"/>
          <w:lang w:eastAsia="zh-CN"/>
        </w:rPr>
        <w:t>一元二次程</w:t>
      </w:r>
      <w:r>
        <w:rPr>
          <w:color w:val="000000"/>
          <w:lang w:eastAsia="zh-CN"/>
        </w:rPr>
        <w:t>(m-1)x</w:t>
      </w:r>
      <w:r>
        <w:rPr>
          <w:color w:val="000000"/>
          <w:vertAlign w:val="superscript"/>
          <w:lang w:eastAsia="zh-CN"/>
        </w:rPr>
        <w:t>2</w:t>
      </w:r>
      <w:r>
        <w:rPr>
          <w:color w:val="000000"/>
          <w:lang w:eastAsia="zh-CN"/>
        </w:rPr>
        <w:t>+x+m-3=0</w:t>
      </w:r>
      <w:r>
        <w:rPr>
          <w:color w:val="000000"/>
          <w:lang w:eastAsia="zh-CN"/>
        </w:rPr>
        <w:t>与方程</w:t>
      </w:r>
      <w:r>
        <w:rPr>
          <w:color w:val="000000"/>
          <w:lang w:eastAsia="zh-CN"/>
        </w:rPr>
        <w:t>x</w:t>
      </w:r>
      <w:r>
        <w:rPr>
          <w:color w:val="000000"/>
          <w:vertAlign w:val="superscript"/>
          <w:lang w:eastAsia="zh-CN"/>
        </w:rPr>
        <w:t>2</w:t>
      </w:r>
      <w:r>
        <w:rPr>
          <w:color w:val="000000"/>
          <w:lang w:eastAsia="zh-CN"/>
        </w:rPr>
        <w:t>-3x+k=0</w:t>
      </w:r>
      <w:r>
        <w:rPr>
          <w:color w:val="000000"/>
          <w:lang w:eastAsia="zh-CN"/>
        </w:rPr>
        <w:t>有一个相同的根，</w:t>
      </w:r>
    </w:p>
    <w:p w:rsidR="003C57F7">
      <w:pPr>
        <w:spacing w:after="0"/>
        <w:rPr>
          <w:lang w:eastAsia="zh-CN"/>
        </w:rPr>
      </w:pPr>
      <w:r>
        <w:rPr>
          <w:color w:val="000000"/>
          <w:lang w:eastAsia="zh-CN"/>
        </w:rPr>
        <w:t>∴</w:t>
      </w:r>
      <w:r>
        <w:rPr>
          <w:color w:val="000000"/>
          <w:lang w:eastAsia="zh-CN"/>
        </w:rPr>
        <w:t>当</w:t>
      </w:r>
      <w:r>
        <w:rPr>
          <w:color w:val="000000"/>
          <w:lang w:eastAsia="zh-CN"/>
        </w:rPr>
        <w:t>x-1</w:t>
      </w:r>
      <w:r>
        <w:rPr>
          <w:color w:val="000000"/>
          <w:lang w:eastAsia="zh-CN"/>
        </w:rPr>
        <w:t>时，</w:t>
      </w:r>
      <w:r>
        <w:rPr>
          <w:color w:val="000000"/>
          <w:lang w:eastAsia="zh-CN"/>
        </w:rPr>
        <w:t>m-1+1+m-3=0</w:t>
      </w:r>
      <w:r>
        <w:rPr>
          <w:color w:val="000000"/>
          <w:lang w:eastAsia="zh-CN"/>
        </w:rPr>
        <w:t>，解得</w:t>
      </w:r>
      <w:r>
        <w:rPr>
          <w:color w:val="000000"/>
          <w:lang w:eastAsia="zh-CN"/>
        </w:rPr>
        <w:t xml:space="preserve">m= </w:t>
      </w:r>
      <m:oMath>
        <m:f>
          <m:fPr>
            <m:ctrlPr>
              <w:rPr>
                <w:rFonts w:ascii="Cambria Math" w:hAnsi="Cambria Math"/>
              </w:rPr>
            </m:ctrlPr>
          </m:fPr>
          <m:num>
            <m:r>
              <w:rPr>
                <w:rFonts w:ascii="Cambria Math" w:hint="eastAsia"/>
                <w:lang w:eastAsia="zh-CN"/>
              </w:rPr>
              <m:t>3</m:t>
            </m:r>
          </m:num>
          <m:den>
            <m:r>
              <w:rPr>
                <w:rFonts w:ascii="Cambria Math" w:hint="eastAsia"/>
                <w:lang w:eastAsia="zh-CN"/>
              </w:rPr>
              <m:t>2</m:t>
            </m:r>
          </m:den>
        </m:f>
      </m:oMath>
      <w:r>
        <w:rPr>
          <w:color w:val="000000"/>
          <w:lang w:eastAsia="zh-CN"/>
        </w:rPr>
        <w:t xml:space="preserve"> </w:t>
      </w:r>
      <w:r>
        <w:rPr>
          <w:color w:val="000000"/>
          <w:lang w:eastAsia="zh-CN"/>
        </w:rPr>
        <w:t>；当</w:t>
      </w:r>
      <w:r>
        <w:rPr>
          <w:color w:val="000000"/>
          <w:lang w:eastAsia="zh-CN"/>
        </w:rPr>
        <w:t>x=2</w:t>
      </w:r>
      <w:r>
        <w:rPr>
          <w:color w:val="000000"/>
          <w:lang w:eastAsia="zh-CN"/>
        </w:rPr>
        <w:t>时，</w:t>
      </w:r>
      <w:r>
        <w:rPr>
          <w:color w:val="000000"/>
          <w:lang w:eastAsia="zh-CN"/>
        </w:rPr>
        <w:t>4(m-1)+2+m-3=0</w:t>
      </w:r>
      <w:r>
        <w:rPr>
          <w:color w:val="000000"/>
          <w:lang w:eastAsia="zh-CN"/>
        </w:rPr>
        <w:t>，</w:t>
      </w:r>
    </w:p>
    <w:p w:rsidR="003C57F7">
      <w:pPr>
        <w:spacing w:after="0"/>
        <w:rPr>
          <w:lang w:eastAsia="zh-CN"/>
        </w:rPr>
      </w:pPr>
      <w:r>
        <w:rPr>
          <w:color w:val="000000"/>
          <w:lang w:eastAsia="zh-CN"/>
        </w:rPr>
        <w:t>解得</w:t>
      </w:r>
      <w:r>
        <w:rPr>
          <w:color w:val="000000"/>
          <w:lang w:eastAsia="zh-CN"/>
        </w:rPr>
        <w:t>m=1</w:t>
      </w:r>
      <w:r>
        <w:rPr>
          <w:color w:val="000000"/>
          <w:lang w:eastAsia="zh-CN"/>
        </w:rPr>
        <w:t>，而</w:t>
      </w:r>
      <w:r>
        <w:rPr>
          <w:color w:val="000000"/>
          <w:lang w:eastAsia="zh-CN"/>
        </w:rPr>
        <w:t>m-1≠0</w:t>
      </w:r>
      <w:r>
        <w:rPr>
          <w:color w:val="000000"/>
          <w:lang w:eastAsia="zh-CN"/>
        </w:rPr>
        <w:t>，</w:t>
      </w:r>
      <w:r>
        <w:rPr>
          <w:color w:val="000000"/>
          <w:lang w:eastAsia="zh-CN"/>
        </w:rPr>
        <w:t>∴m</w:t>
      </w:r>
      <w:r>
        <w:rPr>
          <w:color w:val="000000"/>
          <w:lang w:eastAsia="zh-CN"/>
        </w:rPr>
        <w:t>的值为</w:t>
      </w:r>
      <w:r>
        <w:rPr>
          <w:color w:val="000000"/>
          <w:lang w:eastAsia="zh-CN"/>
        </w:rPr>
        <w:t xml:space="preserve"> </w:t>
      </w:r>
      <m:oMath>
        <m:f>
          <m:fPr>
            <m:ctrlPr>
              <w:rPr>
                <w:rFonts w:ascii="Cambria Math" w:hAnsi="Cambria Math"/>
              </w:rPr>
            </m:ctrlPr>
          </m:fPr>
          <m:num>
            <m:r>
              <w:rPr>
                <w:rFonts w:ascii="Cambria Math" w:hint="eastAsia"/>
                <w:lang w:eastAsia="zh-CN"/>
              </w:rPr>
              <m:t>3</m:t>
            </m:r>
          </m:num>
          <m:den>
            <m:r>
              <w:rPr>
                <w:rFonts w:ascii="Cambria Math" w:hint="eastAsia"/>
                <w:lang w:eastAsia="zh-CN"/>
              </w:rPr>
              <m:t>2</m:t>
            </m:r>
          </m:den>
        </m:f>
      </m:oMath>
    </w:p>
    <w:p w:rsidR="003C57F7">
      <w:pPr>
        <w:spacing w:after="0"/>
        <w:rPr>
          <w:lang w:eastAsia="zh-CN"/>
        </w:rPr>
      </w:pPr>
      <w:r>
        <w:rPr>
          <w:color w:val="0000FF"/>
          <w:lang w:eastAsia="zh-CN"/>
        </w:rPr>
        <w:t>【考点】</w:t>
      </w:r>
      <w:r>
        <w:rPr>
          <w:color w:val="000000"/>
          <w:lang w:eastAsia="zh-CN"/>
        </w:rPr>
        <w:t>一元二次方程根的判别式及应用</w:t>
      </w:r>
      <w:r>
        <w:rPr>
          <w:color w:val="000000"/>
          <w:lang w:eastAsia="zh-CN"/>
        </w:rPr>
        <w:t xml:space="preserve">    </w:t>
      </w:r>
    </w:p>
    <w:p w:rsidR="003C57F7">
      <w:pPr>
        <w:spacing w:after="0"/>
        <w:rPr>
          <w:lang w:eastAsia="zh-CN"/>
        </w:rPr>
      </w:pPr>
      <w:r>
        <w:rPr>
          <w:color w:val="0000FF"/>
          <w:lang w:eastAsia="zh-CN"/>
        </w:rPr>
        <w:t>【解析】</w:t>
      </w:r>
      <w:r>
        <w:rPr>
          <w:color w:val="000000"/>
          <w:lang w:eastAsia="zh-CN"/>
        </w:rPr>
        <w:t>【分析】（</w:t>
      </w:r>
      <w:r>
        <w:rPr>
          <w:color w:val="000000"/>
          <w:lang w:eastAsia="zh-CN"/>
        </w:rPr>
        <w:t>1</w:t>
      </w:r>
      <w:r>
        <w:rPr>
          <w:color w:val="000000"/>
          <w:lang w:eastAsia="zh-CN"/>
        </w:rPr>
        <w:t>）根据此方程的根的情况判断出根的判别式</w:t>
      </w:r>
      <w:r>
        <w:rPr>
          <w:color w:val="000000"/>
          <w:lang w:eastAsia="zh-CN"/>
        </w:rPr>
        <w:t>△</w:t>
      </w:r>
      <w:r>
        <w:rPr>
          <w:color w:val="000000"/>
          <w:lang w:eastAsia="zh-CN"/>
        </w:rPr>
        <w:t>的取值范围，</w:t>
      </w:r>
      <w:r>
        <w:rPr>
          <w:color w:val="000000"/>
          <w:lang w:eastAsia="zh-CN"/>
        </w:rPr>
        <w:t>从而列出关于</w:t>
      </w:r>
      <w:r>
        <w:rPr>
          <w:color w:val="000000"/>
          <w:lang w:eastAsia="zh-CN"/>
        </w:rPr>
        <w:t>K</w:t>
      </w:r>
      <w:r>
        <w:rPr>
          <w:color w:val="000000"/>
          <w:lang w:eastAsia="zh-CN"/>
        </w:rPr>
        <w:t>的不等式，解之即可；</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）根据题意确定出</w:t>
      </w:r>
      <w:r>
        <w:rPr>
          <w:color w:val="000000"/>
          <w:lang w:eastAsia="zh-CN"/>
        </w:rPr>
        <w:t>k</w:t>
      </w:r>
      <w:r>
        <w:rPr>
          <w:color w:val="000000"/>
          <w:lang w:eastAsia="zh-CN"/>
        </w:rPr>
        <w:t>的值，然后将</w:t>
      </w:r>
      <w:r>
        <w:rPr>
          <w:color w:val="000000"/>
          <w:lang w:eastAsia="zh-CN"/>
        </w:rPr>
        <w:t>k</w:t>
      </w:r>
      <w:r>
        <w:rPr>
          <w:color w:val="000000"/>
          <w:lang w:eastAsia="zh-CN"/>
        </w:rPr>
        <w:t>的值代回到</w:t>
      </w:r>
      <w:r>
        <w:rPr>
          <w:color w:val="000000"/>
          <w:lang w:eastAsia="zh-CN"/>
        </w:rPr>
        <w:t>k</w:t>
      </w:r>
      <w:r>
        <w:rPr>
          <w:color w:val="000000"/>
          <w:lang w:eastAsia="zh-CN"/>
        </w:rPr>
        <w:t>所在的方程中，解这个方程，然后将所得的根分别代入方程</w:t>
      </w:r>
      <w:r>
        <w:rPr>
          <w:color w:val="000000"/>
          <w:lang w:eastAsia="zh-CN"/>
        </w:rPr>
        <w:t>(m-1)x</w:t>
      </w:r>
      <w:r>
        <w:rPr>
          <w:color w:val="000000"/>
          <w:vertAlign w:val="superscript"/>
          <w:lang w:eastAsia="zh-CN"/>
        </w:rPr>
        <w:t>2</w:t>
      </w:r>
      <w:r>
        <w:rPr>
          <w:color w:val="000000"/>
          <w:lang w:eastAsia="zh-CN"/>
        </w:rPr>
        <w:t>+x+m-3=0</w:t>
      </w:r>
      <w:r>
        <w:rPr>
          <w:color w:val="000000"/>
          <w:lang w:eastAsia="zh-CN"/>
        </w:rPr>
        <w:t>中，求出</w:t>
      </w:r>
      <w:r>
        <w:rPr>
          <w:color w:val="000000"/>
          <w:lang w:eastAsia="zh-CN"/>
        </w:rPr>
        <w:t>m</w:t>
      </w:r>
      <w:r>
        <w:rPr>
          <w:color w:val="000000"/>
          <w:lang w:eastAsia="zh-CN"/>
        </w:rPr>
        <w:t>的值，最后结合一元二次方程的定义的</w:t>
      </w:r>
      <w:r>
        <w:rPr>
          <w:color w:val="000000"/>
          <w:lang w:eastAsia="zh-CN"/>
        </w:rPr>
        <w:t>m-1≠0</w:t>
      </w:r>
      <w:r>
        <w:rPr>
          <w:color w:val="000000"/>
          <w:lang w:eastAsia="zh-CN"/>
        </w:rPr>
        <w:t>确定出</w:t>
      </w:r>
      <w:r>
        <w:rPr>
          <w:color w:val="000000"/>
          <w:lang w:eastAsia="zh-CN"/>
        </w:rPr>
        <w:t>m</w:t>
      </w:r>
      <w:r>
        <w:rPr>
          <w:color w:val="000000"/>
          <w:lang w:eastAsia="zh-CN"/>
        </w:rPr>
        <w:t>的值即可。</w:t>
      </w:r>
    </w:p>
    <w:p w:rsidR="003C57F7">
      <w:pPr>
        <w:spacing w:after="0"/>
        <w:rPr>
          <w:lang w:eastAsia="zh-CN"/>
        </w:rPr>
      </w:pPr>
      <w:r>
        <w:rPr>
          <w:color w:val="000000"/>
          <w:lang w:eastAsia="zh-CN"/>
        </w:rPr>
        <w:t>20.</w:t>
      </w:r>
      <w:r>
        <w:rPr>
          <w:color w:val="000000"/>
          <w:lang w:eastAsia="zh-CN"/>
        </w:rPr>
        <w:t>如图，矩形</w:t>
      </w:r>
      <w:r>
        <w:rPr>
          <w:color w:val="000000"/>
          <w:lang w:eastAsia="zh-CN"/>
        </w:rPr>
        <w:t>ABCD</w:t>
      </w:r>
      <w:r>
        <w:rPr>
          <w:color w:val="000000"/>
          <w:lang w:eastAsia="zh-CN"/>
        </w:rPr>
        <w:t>中，</w:t>
      </w:r>
      <w:r>
        <w:rPr>
          <w:color w:val="000000"/>
          <w:lang w:eastAsia="zh-CN"/>
        </w:rPr>
        <w:t>E</w:t>
      </w:r>
      <w:r>
        <w:rPr>
          <w:color w:val="000000"/>
          <w:lang w:eastAsia="zh-CN"/>
        </w:rPr>
        <w:t>是</w:t>
      </w:r>
      <w:r>
        <w:rPr>
          <w:color w:val="000000"/>
          <w:lang w:eastAsia="zh-CN"/>
        </w:rPr>
        <w:t>AD</w:t>
      </w:r>
      <w:r>
        <w:rPr>
          <w:color w:val="000000"/>
          <w:lang w:eastAsia="zh-CN"/>
        </w:rPr>
        <w:t>的中点，延长</w:t>
      </w:r>
      <w:r>
        <w:rPr>
          <w:color w:val="000000"/>
          <w:lang w:eastAsia="zh-CN"/>
        </w:rPr>
        <w:t>CE</w:t>
      </w:r>
      <w:r>
        <w:rPr>
          <w:color w:val="000000"/>
          <w:lang w:eastAsia="zh-CN"/>
        </w:rPr>
        <w:t>，</w:t>
      </w:r>
      <w:r>
        <w:rPr>
          <w:color w:val="000000"/>
          <w:lang w:eastAsia="zh-CN"/>
        </w:rPr>
        <w:t>BA</w:t>
      </w:r>
      <w:r>
        <w:rPr>
          <w:color w:val="000000"/>
          <w:lang w:eastAsia="zh-CN"/>
        </w:rPr>
        <w:t>交于点</w:t>
      </w:r>
      <w:r>
        <w:rPr>
          <w:color w:val="000000"/>
          <w:lang w:eastAsia="zh-CN"/>
        </w:rPr>
        <w:t>F</w:t>
      </w:r>
      <w:r>
        <w:rPr>
          <w:color w:val="000000"/>
          <w:lang w:eastAsia="zh-CN"/>
        </w:rPr>
        <w:t>，连接</w:t>
      </w:r>
      <w:r>
        <w:rPr>
          <w:color w:val="000000"/>
          <w:lang w:eastAsia="zh-CN"/>
        </w:rPr>
        <w:t>AC</w:t>
      </w:r>
      <w:r>
        <w:rPr>
          <w:color w:val="000000"/>
          <w:lang w:eastAsia="zh-CN"/>
        </w:rPr>
        <w:t>，</w:t>
      </w:r>
      <w:r>
        <w:rPr>
          <w:color w:val="000000"/>
          <w:lang w:eastAsia="zh-CN"/>
        </w:rPr>
        <w:t>DF</w:t>
      </w:r>
      <w:r>
        <w:rPr>
          <w:color w:val="000000"/>
          <w:lang w:eastAsia="zh-CN"/>
        </w:rPr>
        <w:t>。</w:t>
      </w:r>
      <w:r>
        <w:rPr>
          <w:color w:val="000000"/>
          <w:lang w:eastAsia="zh-CN"/>
        </w:rPr>
        <w:t xml:space="preserve">  </w:t>
      </w:r>
    </w:p>
    <w:p w:rsidR="003C57F7">
      <w:pPr>
        <w:spacing w:after="0"/>
      </w:pPr>
      <w:r>
        <w:rPr>
          <w:noProof/>
          <w:lang w:eastAsia="zh-CN"/>
        </w:rPr>
        <w:drawing>
          <wp:inline distT="0" distB="0" distL="0" distR="0">
            <wp:extent cx="1365529" cy="1518310"/>
            <wp:effectExtent l="19050" t="0" r="6071" b="0"/>
            <wp:docPr id="25"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2377610" name=""/>
                    <pic:cNvPicPr/>
                  </pic:nvPicPr>
                  <pic:blipFill>
                    <a:blip xmlns:r="http://schemas.openxmlformats.org/officeDocument/2006/relationships" r:embed="rId20"/>
                    <a:stretch>
                      <a:fillRect/>
                    </a:stretch>
                  </pic:blipFill>
                  <pic:spPr>
                    <a:xfrm>
                      <a:off x="0" y="0"/>
                      <a:ext cx="1365529" cy="1518310"/>
                    </a:xfrm>
                    <a:prstGeom prst="rect">
                      <a:avLst/>
                    </a:prstGeom>
                  </pic:spPr>
                </pic:pic>
              </a:graphicData>
            </a:graphic>
          </wp:inline>
        </w:drawing>
      </w:r>
    </w:p>
    <w:p w:rsidR="003C57F7">
      <w:pPr>
        <w:spacing w:after="0"/>
        <w:rPr>
          <w:lang w:eastAsia="zh-CN"/>
        </w:rPr>
      </w:pPr>
      <w:r>
        <w:rPr>
          <w:color w:val="000000"/>
          <w:lang w:eastAsia="zh-CN"/>
        </w:rPr>
        <w:t>（</w:t>
      </w:r>
      <w:r>
        <w:rPr>
          <w:color w:val="000000"/>
          <w:lang w:eastAsia="zh-CN"/>
        </w:rPr>
        <w:t>1</w:t>
      </w:r>
      <w:r>
        <w:rPr>
          <w:color w:val="000000"/>
          <w:lang w:eastAsia="zh-CN"/>
        </w:rPr>
        <w:t>）求证：四边形</w:t>
      </w:r>
      <w:r>
        <w:rPr>
          <w:color w:val="000000"/>
          <w:lang w:eastAsia="zh-CN"/>
        </w:rPr>
        <w:t>ACDF</w:t>
      </w:r>
      <w:r>
        <w:rPr>
          <w:color w:val="000000"/>
          <w:lang w:eastAsia="zh-CN"/>
        </w:rPr>
        <w:t>是平行四边形；</w:t>
      </w:r>
      <w:r>
        <w:rPr>
          <w:color w:val="000000"/>
          <w:lang w:eastAsia="zh-CN"/>
        </w:rPr>
        <w:t xml:space="preserve">    </w:t>
      </w:r>
    </w:p>
    <w:p w:rsidR="003C57F7">
      <w:pPr>
        <w:spacing w:after="0"/>
        <w:rPr>
          <w:lang w:eastAsia="zh-CN"/>
        </w:rPr>
      </w:pPr>
      <w:r>
        <w:rPr>
          <w:color w:val="000000"/>
          <w:lang w:eastAsia="zh-CN"/>
        </w:rPr>
        <w:t>（</w:t>
      </w:r>
      <w:r>
        <w:rPr>
          <w:color w:val="000000"/>
          <w:lang w:eastAsia="zh-CN"/>
        </w:rPr>
        <w:t>2</w:t>
      </w:r>
      <w:r>
        <w:rPr>
          <w:color w:val="000000"/>
          <w:lang w:eastAsia="zh-CN"/>
        </w:rPr>
        <w:t>）当</w:t>
      </w:r>
      <w:r>
        <w:rPr>
          <w:color w:val="000000"/>
          <w:lang w:eastAsia="zh-CN"/>
        </w:rPr>
        <w:t>CF</w:t>
      </w:r>
      <w:r>
        <w:rPr>
          <w:color w:val="000000"/>
          <w:lang w:eastAsia="zh-CN"/>
        </w:rPr>
        <w:t>平分</w:t>
      </w:r>
      <w:r>
        <w:rPr>
          <w:color w:val="000000"/>
          <w:lang w:eastAsia="zh-CN"/>
        </w:rPr>
        <w:t>∠BCD</w:t>
      </w:r>
      <w:r>
        <w:rPr>
          <w:color w:val="000000"/>
          <w:lang w:eastAsia="zh-CN"/>
        </w:rPr>
        <w:t>时，写出</w:t>
      </w:r>
      <w:r>
        <w:rPr>
          <w:color w:val="000000"/>
          <w:lang w:eastAsia="zh-CN"/>
        </w:rPr>
        <w:t>BC</w:t>
      </w:r>
      <w:r>
        <w:rPr>
          <w:color w:val="000000"/>
          <w:lang w:eastAsia="zh-CN"/>
        </w:rPr>
        <w:t>与</w:t>
      </w:r>
      <w:r>
        <w:rPr>
          <w:color w:val="000000"/>
          <w:lang w:eastAsia="zh-CN"/>
        </w:rPr>
        <w:t>CD</w:t>
      </w:r>
      <w:r>
        <w:rPr>
          <w:color w:val="000000"/>
          <w:lang w:eastAsia="zh-CN"/>
        </w:rPr>
        <w:t>的数量关系，并说明理由。</w:t>
      </w:r>
      <w:r>
        <w:rPr>
          <w:color w:val="000000"/>
          <w:lang w:eastAsia="zh-CN"/>
        </w:rPr>
        <w:t xml:space="preserve">    </w:t>
      </w:r>
    </w:p>
    <w:p w:rsidR="003C57F7">
      <w:pPr>
        <w:spacing w:after="0"/>
        <w:rPr>
          <w:lang w:eastAsia="zh-CN"/>
        </w:rPr>
      </w:pPr>
      <w:r>
        <w:rPr>
          <w:color w:val="0000FF"/>
          <w:lang w:eastAsia="zh-CN"/>
        </w:rPr>
        <w:t>【答案】</w:t>
      </w:r>
      <w:r>
        <w:rPr>
          <w:color w:val="000000"/>
          <w:lang w:eastAsia="zh-CN"/>
        </w:rPr>
        <w:t xml:space="preserve"> </w:t>
      </w:r>
      <w:r>
        <w:rPr>
          <w:color w:val="000000"/>
          <w:lang w:eastAsia="zh-CN"/>
        </w:rPr>
        <w:t>（</w:t>
      </w:r>
      <w:r>
        <w:rPr>
          <w:color w:val="000000"/>
          <w:lang w:eastAsia="zh-CN"/>
        </w:rPr>
        <w:t>1</w:t>
      </w:r>
      <w:r>
        <w:rPr>
          <w:color w:val="000000"/>
          <w:lang w:eastAsia="zh-CN"/>
        </w:rPr>
        <w:t>）证明：</w:t>
      </w:r>
      <w:r>
        <w:rPr>
          <w:color w:val="000000"/>
          <w:lang w:eastAsia="zh-CN"/>
        </w:rPr>
        <w:t>∵</w:t>
      </w:r>
      <w:r>
        <w:rPr>
          <w:color w:val="000000"/>
          <w:lang w:eastAsia="zh-CN"/>
        </w:rPr>
        <w:t>四边形</w:t>
      </w:r>
      <w:r>
        <w:rPr>
          <w:color w:val="000000"/>
          <w:lang w:eastAsia="zh-CN"/>
        </w:rPr>
        <w:t>ABCD</w:t>
      </w:r>
      <w:r>
        <w:rPr>
          <w:color w:val="000000"/>
          <w:lang w:eastAsia="zh-CN"/>
        </w:rPr>
        <w:t>是矩形，</w:t>
      </w:r>
      <w:r>
        <w:rPr>
          <w:color w:val="000000"/>
          <w:lang w:eastAsia="zh-CN"/>
        </w:rPr>
        <w:t xml:space="preserve">  </w:t>
      </w:r>
    </w:p>
    <w:p w:rsidR="003C57F7">
      <w:pPr>
        <w:spacing w:after="0"/>
      </w:pPr>
      <w:r>
        <w:rPr>
          <w:color w:val="000000"/>
        </w:rPr>
        <w:t>∴AB∥CD</w:t>
      </w:r>
      <w:r>
        <w:rPr>
          <w:color w:val="000000"/>
        </w:rPr>
        <w:t>，</w:t>
      </w:r>
    </w:p>
    <w:p w:rsidR="003C57F7">
      <w:pPr>
        <w:spacing w:after="0"/>
      </w:pPr>
      <w:r>
        <w:rPr>
          <w:color w:val="000000"/>
        </w:rPr>
        <w:t>∴∠FAE=∠CDE</w:t>
      </w:r>
      <w:r>
        <w:rPr>
          <w:color w:val="000000"/>
        </w:rPr>
        <w:t>，</w:t>
      </w:r>
    </w:p>
    <w:p w:rsidR="003C57F7">
      <w:pPr>
        <w:spacing w:after="0"/>
      </w:pPr>
      <w:r>
        <w:rPr>
          <w:color w:val="000000"/>
        </w:rPr>
        <w:t>∵E</w:t>
      </w:r>
      <w:r>
        <w:rPr>
          <w:color w:val="000000"/>
        </w:rPr>
        <w:t>是</w:t>
      </w:r>
      <w:r>
        <w:rPr>
          <w:color w:val="000000"/>
        </w:rPr>
        <w:t>AD</w:t>
      </w:r>
      <w:r>
        <w:rPr>
          <w:color w:val="000000"/>
        </w:rPr>
        <w:t>的中点，</w:t>
      </w:r>
      <w:r>
        <w:rPr>
          <w:color w:val="000000"/>
        </w:rPr>
        <w:t xml:space="preserve"> AE=DE</w:t>
      </w:r>
      <w:r>
        <w:rPr>
          <w:color w:val="000000"/>
        </w:rPr>
        <w:t>，</w:t>
      </w:r>
    </w:p>
    <w:p w:rsidR="003C57F7">
      <w:pPr>
        <w:spacing w:after="0"/>
      </w:pPr>
      <w:r>
        <w:rPr>
          <w:color w:val="000000"/>
        </w:rPr>
        <w:t>又</w:t>
      </w:r>
      <w:r>
        <w:rPr>
          <w:color w:val="000000"/>
        </w:rPr>
        <w:t>∵∠FEA=∠CED</w:t>
      </w:r>
      <w:r>
        <w:rPr>
          <w:color w:val="000000"/>
        </w:rPr>
        <w:t>，</w:t>
      </w:r>
    </w:p>
    <w:p w:rsidR="003C57F7">
      <w:pPr>
        <w:spacing w:after="0"/>
      </w:pPr>
      <w:r>
        <w:rPr>
          <w:color w:val="000000"/>
        </w:rPr>
        <w:t>∴△FAE≌△CDE</w:t>
      </w:r>
      <w:r>
        <w:rPr>
          <w:color w:val="000000"/>
        </w:rPr>
        <w:t>，</w:t>
      </w:r>
    </w:p>
    <w:p w:rsidR="003C57F7">
      <w:pPr>
        <w:spacing w:after="0"/>
      </w:pPr>
      <w:r>
        <w:rPr>
          <w:color w:val="000000"/>
        </w:rPr>
        <w:t>∴CD=FA</w:t>
      </w:r>
      <w:r>
        <w:rPr>
          <w:color w:val="000000"/>
        </w:rPr>
        <w:t>，</w:t>
      </w:r>
    </w:p>
    <w:p w:rsidR="003C57F7">
      <w:pPr>
        <w:spacing w:after="0"/>
        <w:rPr>
          <w:lang w:eastAsia="zh-CN"/>
        </w:rPr>
      </w:pPr>
      <w:r>
        <w:rPr>
          <w:color w:val="000000"/>
          <w:lang w:eastAsia="zh-CN"/>
        </w:rPr>
        <w:t>又</w:t>
      </w:r>
      <w:r>
        <w:rPr>
          <w:color w:val="000000"/>
          <w:lang w:eastAsia="zh-CN"/>
        </w:rPr>
        <w:t>∵CD∥AF</w:t>
      </w:r>
      <w:r>
        <w:rPr>
          <w:color w:val="000000"/>
          <w:lang w:eastAsia="zh-CN"/>
        </w:rPr>
        <w:t>，</w:t>
      </w:r>
    </w:p>
    <w:p w:rsidR="003C57F7">
      <w:pPr>
        <w:spacing w:after="0"/>
        <w:rPr>
          <w:lang w:eastAsia="zh-CN"/>
        </w:rPr>
      </w:pPr>
      <w:r>
        <w:rPr>
          <w:color w:val="000000"/>
          <w:lang w:eastAsia="zh-CN"/>
        </w:rPr>
        <w:t>∴</w:t>
      </w:r>
      <w:r>
        <w:rPr>
          <w:color w:val="000000"/>
          <w:lang w:eastAsia="zh-CN"/>
        </w:rPr>
        <w:t>四边形</w:t>
      </w:r>
      <w:r>
        <w:rPr>
          <w:color w:val="000000"/>
          <w:lang w:eastAsia="zh-CN"/>
        </w:rPr>
        <w:t>ACDF</w:t>
      </w:r>
      <w:r>
        <w:rPr>
          <w:color w:val="000000"/>
          <w:lang w:eastAsia="zh-CN"/>
        </w:rPr>
        <w:t>是平行四边形</w:t>
      </w:r>
    </w:p>
    <w:p w:rsidR="003C57F7">
      <w:pPr>
        <w:spacing w:after="0"/>
        <w:rPr>
          <w:lang w:eastAsia="zh-CN"/>
        </w:rPr>
      </w:pPr>
      <w:r>
        <w:rPr>
          <w:lang w:eastAsia="zh-CN"/>
        </w:rPr>
        <w:br/>
      </w:r>
      <w:r>
        <w:rPr>
          <w:color w:val="000000"/>
          <w:lang w:eastAsia="zh-CN"/>
        </w:rPr>
        <w:t>（</w:t>
      </w:r>
      <w:r>
        <w:rPr>
          <w:color w:val="000000"/>
          <w:lang w:eastAsia="zh-CN"/>
        </w:rPr>
        <w:t>2</w:t>
      </w:r>
      <w:r>
        <w:rPr>
          <w:color w:val="000000"/>
          <w:lang w:eastAsia="zh-CN"/>
        </w:rPr>
        <w:t>）解：</w:t>
      </w:r>
      <w:r>
        <w:rPr>
          <w:color w:val="000000"/>
          <w:lang w:eastAsia="zh-CN"/>
        </w:rPr>
        <w:t xml:space="preserve">BC=2CD  </w:t>
      </w:r>
    </w:p>
    <w:p w:rsidR="003C57F7">
      <w:pPr>
        <w:spacing w:after="0"/>
        <w:rPr>
          <w:lang w:eastAsia="zh-CN"/>
        </w:rPr>
      </w:pPr>
      <w:r>
        <w:rPr>
          <w:color w:val="000000"/>
          <w:lang w:eastAsia="zh-CN"/>
        </w:rPr>
        <w:t>证明：</w:t>
      </w:r>
      <w:r>
        <w:rPr>
          <w:color w:val="000000"/>
          <w:lang w:eastAsia="zh-CN"/>
        </w:rPr>
        <w:t>∵CF</w:t>
      </w:r>
      <w:r>
        <w:rPr>
          <w:color w:val="000000"/>
          <w:lang w:eastAsia="zh-CN"/>
        </w:rPr>
        <w:t>平分</w:t>
      </w:r>
      <w:r>
        <w:rPr>
          <w:color w:val="000000"/>
          <w:lang w:eastAsia="zh-CN"/>
        </w:rPr>
        <w:t>∠BCD</w:t>
      </w:r>
      <w:r>
        <w:rPr>
          <w:color w:val="000000"/>
          <w:lang w:eastAsia="zh-CN"/>
        </w:rPr>
        <w:t>，</w:t>
      </w:r>
    </w:p>
    <w:p w:rsidR="003C57F7">
      <w:pPr>
        <w:spacing w:after="0"/>
      </w:pPr>
      <w:r>
        <w:rPr>
          <w:color w:val="000000"/>
        </w:rPr>
        <w:t>∴∠DCE=45°</w:t>
      </w:r>
    </w:p>
    <w:p w:rsidR="003C57F7">
      <w:pPr>
        <w:spacing w:after="0"/>
      </w:pPr>
      <w:r>
        <w:rPr>
          <w:color w:val="000000"/>
        </w:rPr>
        <w:t xml:space="preserve">  </w:t>
      </w:r>
      <w:r>
        <w:rPr>
          <w:color w:val="000000"/>
        </w:rPr>
        <w:t>，</w:t>
      </w:r>
      <w:r>
        <w:rPr>
          <w:color w:val="000000"/>
        </w:rPr>
        <w:t xml:space="preserve"> ∵∠CDE=90°</w:t>
      </w:r>
      <w:r>
        <w:rPr>
          <w:color w:val="000000"/>
        </w:rPr>
        <w:t>，</w:t>
      </w:r>
    </w:p>
    <w:p w:rsidR="003C57F7">
      <w:pPr>
        <w:spacing w:after="0"/>
      </w:pPr>
      <w:r>
        <w:rPr>
          <w:color w:val="000000"/>
        </w:rPr>
        <w:t>△CDE</w:t>
      </w:r>
      <w:r>
        <w:rPr>
          <w:color w:val="000000"/>
        </w:rPr>
        <w:t>是等腰直角三角形，</w:t>
      </w:r>
    </w:p>
    <w:p w:rsidR="003C57F7">
      <w:pPr>
        <w:spacing w:after="0"/>
      </w:pPr>
      <w:r>
        <w:rPr>
          <w:color w:val="000000"/>
        </w:rPr>
        <w:t>∴CD=DE</w:t>
      </w:r>
      <w:r>
        <w:rPr>
          <w:color w:val="000000"/>
        </w:rPr>
        <w:t>，</w:t>
      </w:r>
    </w:p>
    <w:p w:rsidR="003C57F7">
      <w:pPr>
        <w:spacing w:after="0"/>
        <w:rPr>
          <w:lang w:eastAsia="zh-CN"/>
        </w:rPr>
      </w:pPr>
      <w:r>
        <w:rPr>
          <w:color w:val="000000"/>
          <w:lang w:eastAsia="zh-CN"/>
        </w:rPr>
        <w:t>∵E</w:t>
      </w:r>
      <w:r>
        <w:rPr>
          <w:color w:val="000000"/>
          <w:lang w:eastAsia="zh-CN"/>
        </w:rPr>
        <w:t>是</w:t>
      </w:r>
      <w:r>
        <w:rPr>
          <w:color w:val="000000"/>
          <w:lang w:eastAsia="zh-CN"/>
        </w:rPr>
        <w:t>AD</w:t>
      </w:r>
      <w:r>
        <w:rPr>
          <w:color w:val="000000"/>
          <w:lang w:eastAsia="zh-CN"/>
        </w:rPr>
        <w:t>的中点，</w:t>
      </w:r>
    </w:p>
    <w:p w:rsidR="003C57F7">
      <w:pPr>
        <w:spacing w:after="0"/>
        <w:rPr>
          <w:lang w:eastAsia="zh-CN"/>
        </w:rPr>
      </w:pPr>
      <w:r>
        <w:rPr>
          <w:color w:val="000000"/>
          <w:lang w:eastAsia="zh-CN"/>
        </w:rPr>
        <w:t>∴AD=2CD</w:t>
      </w:r>
      <w:r>
        <w:rPr>
          <w:color w:val="000000"/>
          <w:lang w:eastAsia="zh-CN"/>
        </w:rPr>
        <w:t>，</w:t>
      </w:r>
    </w:p>
    <w:p w:rsidR="003C57F7">
      <w:pPr>
        <w:spacing w:after="0"/>
        <w:rPr>
          <w:lang w:eastAsia="zh-CN"/>
        </w:rPr>
      </w:pPr>
      <w:r>
        <w:rPr>
          <w:color w:val="000000"/>
          <w:lang w:eastAsia="zh-CN"/>
        </w:rPr>
        <w:t>∵AD=BC</w:t>
      </w:r>
      <w:r>
        <w:rPr>
          <w:color w:val="000000"/>
          <w:lang w:eastAsia="zh-CN"/>
        </w:rPr>
        <w:t>，</w:t>
      </w:r>
    </w:p>
    <w:p w:rsidR="003C57F7">
      <w:pPr>
        <w:spacing w:after="0"/>
        <w:rPr>
          <w:lang w:eastAsia="zh-CN"/>
        </w:rPr>
      </w:pPr>
      <w:r>
        <w:rPr>
          <w:color w:val="000000"/>
          <w:lang w:eastAsia="zh-CN"/>
        </w:rPr>
        <w:t>∴BC=2CD</w:t>
      </w:r>
    </w:p>
    <w:p w:rsidR="003C57F7">
      <w:pPr>
        <w:spacing w:after="0"/>
        <w:rPr>
          <w:lang w:eastAsia="zh-CN"/>
        </w:rPr>
      </w:pPr>
      <w:r>
        <w:rPr>
          <w:color w:val="0000FF"/>
          <w:lang w:eastAsia="zh-CN"/>
        </w:rPr>
        <w:t>【考点】</w:t>
      </w:r>
      <w:r>
        <w:rPr>
          <w:color w:val="000000"/>
          <w:lang w:eastAsia="zh-CN"/>
        </w:rPr>
        <w:t>平行四边形的判定，矩形的性质</w:t>
      </w:r>
      <w:r>
        <w:rPr>
          <w:color w:val="000000"/>
          <w:lang w:eastAsia="zh-CN"/>
        </w:rPr>
        <w:t xml:space="preserve">    </w:t>
      </w:r>
    </w:p>
    <w:p w:rsidR="003C57F7">
      <w:pPr>
        <w:spacing w:after="0"/>
        <w:rPr>
          <w:lang w:eastAsia="zh-CN"/>
        </w:rPr>
      </w:pPr>
      <w:r>
        <w:rPr>
          <w:color w:val="0000FF"/>
          <w:lang w:eastAsia="zh-CN"/>
        </w:rPr>
        <w:t>【解析】</w:t>
      </w:r>
      <w:r>
        <w:rPr>
          <w:color w:val="000000"/>
          <w:lang w:eastAsia="zh-CN"/>
        </w:rPr>
        <w:t>【分析】（</w:t>
      </w:r>
      <w:r>
        <w:rPr>
          <w:color w:val="000000"/>
          <w:lang w:eastAsia="zh-CN"/>
        </w:rPr>
        <w:t>1</w:t>
      </w:r>
      <w:r>
        <w:rPr>
          <w:color w:val="000000"/>
          <w:lang w:eastAsia="zh-CN"/>
        </w:rPr>
        <w:t>）利用矩形的性质得</w:t>
      </w:r>
      <w:r>
        <w:rPr>
          <w:color w:val="000000"/>
          <w:lang w:eastAsia="zh-CN"/>
        </w:rPr>
        <w:t>AB∥CD</w:t>
      </w:r>
      <w:r>
        <w:rPr>
          <w:color w:val="000000"/>
          <w:lang w:eastAsia="zh-CN"/>
        </w:rPr>
        <w:t>，进而利用平行线的性质得</w:t>
      </w:r>
      <w:r>
        <w:rPr>
          <w:color w:val="000000"/>
          <w:lang w:eastAsia="zh-CN"/>
        </w:rPr>
        <w:t>∠FAE=∠CDE</w:t>
      </w:r>
      <w:r>
        <w:rPr>
          <w:color w:val="000000"/>
          <w:lang w:eastAsia="zh-CN"/>
        </w:rPr>
        <w:t>，加上已知条件</w:t>
      </w:r>
      <w:r>
        <w:rPr>
          <w:color w:val="000000"/>
          <w:lang w:eastAsia="zh-CN"/>
        </w:rPr>
        <w:t>AE=DE</w:t>
      </w:r>
      <w:r>
        <w:rPr>
          <w:color w:val="000000"/>
          <w:lang w:eastAsia="zh-CN"/>
        </w:rPr>
        <w:t>和对顶角性质得</w:t>
      </w:r>
      <w:r>
        <w:rPr>
          <w:color w:val="000000"/>
          <w:lang w:eastAsia="zh-CN"/>
        </w:rPr>
        <w:t>∠FEA=∠CED</w:t>
      </w:r>
      <w:r>
        <w:rPr>
          <w:color w:val="000000"/>
          <w:lang w:eastAsia="zh-CN"/>
        </w:rPr>
        <w:t>，用</w:t>
      </w:r>
      <w:r>
        <w:rPr>
          <w:color w:val="000000"/>
          <w:lang w:eastAsia="zh-CN"/>
        </w:rPr>
        <w:t>”AAS“</w:t>
      </w:r>
      <w:r>
        <w:rPr>
          <w:color w:val="000000"/>
          <w:lang w:eastAsia="zh-CN"/>
        </w:rPr>
        <w:t>证得</w:t>
      </w:r>
      <w:r>
        <w:rPr>
          <w:color w:val="000000"/>
          <w:lang w:eastAsia="zh-CN"/>
        </w:rPr>
        <w:t>△FAE≌△CDE</w:t>
      </w:r>
      <w:r>
        <w:rPr>
          <w:color w:val="000000"/>
          <w:lang w:eastAsia="zh-CN"/>
        </w:rPr>
        <w:t>，利用全等三角形的性质得</w:t>
      </w:r>
      <w:r>
        <w:rPr>
          <w:color w:val="000000"/>
          <w:lang w:eastAsia="zh-CN"/>
        </w:rPr>
        <w:t>CD=FA</w:t>
      </w:r>
      <w:r>
        <w:rPr>
          <w:color w:val="000000"/>
          <w:lang w:eastAsia="zh-CN"/>
        </w:rPr>
        <w:t>，又</w:t>
      </w:r>
      <w:r>
        <w:rPr>
          <w:color w:val="000000"/>
          <w:lang w:eastAsia="zh-CN"/>
        </w:rPr>
        <w:t>CD∥AF</w:t>
      </w:r>
      <w:r>
        <w:rPr>
          <w:color w:val="000000"/>
          <w:lang w:eastAsia="zh-CN"/>
        </w:rPr>
        <w:t>，从而利用</w:t>
      </w:r>
      <w:r>
        <w:rPr>
          <w:color w:val="000000"/>
          <w:lang w:eastAsia="zh-CN"/>
        </w:rPr>
        <w:t>”</w:t>
      </w:r>
      <w:r>
        <w:rPr>
          <w:color w:val="000000"/>
          <w:lang w:eastAsia="zh-CN"/>
        </w:rPr>
        <w:t>一组对边平行平行且相等的四边形是平行四边形</w:t>
      </w:r>
      <w:r>
        <w:rPr>
          <w:color w:val="000000"/>
          <w:lang w:eastAsia="zh-CN"/>
        </w:rPr>
        <w:t>“</w:t>
      </w:r>
      <w:r>
        <w:rPr>
          <w:color w:val="000000"/>
          <w:lang w:eastAsia="zh-CN"/>
        </w:rPr>
        <w:t>证得四边形</w:t>
      </w:r>
      <w:r>
        <w:rPr>
          <w:color w:val="000000"/>
          <w:lang w:eastAsia="zh-CN"/>
        </w:rPr>
        <w:t>ACDF</w:t>
      </w:r>
      <w:r>
        <w:rPr>
          <w:color w:val="000000"/>
          <w:lang w:eastAsia="zh-CN"/>
        </w:rPr>
        <w:t>是平行四边形；</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）由</w:t>
      </w:r>
      <w:r>
        <w:rPr>
          <w:color w:val="000000"/>
          <w:lang w:eastAsia="zh-CN"/>
        </w:rPr>
        <w:t>CF</w:t>
      </w:r>
      <w:r>
        <w:rPr>
          <w:color w:val="000000"/>
          <w:lang w:eastAsia="zh-CN"/>
        </w:rPr>
        <w:t>平分</w:t>
      </w:r>
      <w:r>
        <w:rPr>
          <w:color w:val="000000"/>
          <w:lang w:eastAsia="zh-CN"/>
        </w:rPr>
        <w:t>∠BCD</w:t>
      </w:r>
      <w:r>
        <w:rPr>
          <w:color w:val="000000"/>
          <w:lang w:eastAsia="zh-CN"/>
        </w:rPr>
        <w:t>得</w:t>
      </w:r>
      <w:r>
        <w:rPr>
          <w:color w:val="000000"/>
          <w:lang w:eastAsia="zh-CN"/>
        </w:rPr>
        <w:t>∠DCE=45°</w:t>
      </w:r>
      <w:r>
        <w:rPr>
          <w:color w:val="000000"/>
          <w:lang w:eastAsia="zh-CN"/>
        </w:rPr>
        <w:t>，从而证得</w:t>
      </w:r>
      <w:r>
        <w:rPr>
          <w:color w:val="000000"/>
          <w:lang w:eastAsia="zh-CN"/>
        </w:rPr>
        <w:t>△CDE</w:t>
      </w:r>
      <w:r>
        <w:rPr>
          <w:color w:val="000000"/>
          <w:lang w:eastAsia="zh-CN"/>
        </w:rPr>
        <w:t>是等腰直角三角形，则有</w:t>
      </w:r>
      <w:r>
        <w:rPr>
          <w:color w:val="000000"/>
          <w:lang w:eastAsia="zh-CN"/>
        </w:rPr>
        <w:t>CD=DE</w:t>
      </w:r>
      <w:r>
        <w:rPr>
          <w:color w:val="000000"/>
          <w:lang w:eastAsia="zh-CN"/>
        </w:rPr>
        <w:t>，而利用中点的定义得</w:t>
      </w:r>
      <w:r>
        <w:rPr>
          <w:color w:val="000000"/>
          <w:lang w:eastAsia="zh-CN"/>
        </w:rPr>
        <w:t>AD=2CD</w:t>
      </w:r>
      <w:r>
        <w:rPr>
          <w:color w:val="000000"/>
          <w:lang w:eastAsia="zh-CN"/>
        </w:rPr>
        <w:t>，利用矩形的性质可知</w:t>
      </w:r>
      <w:r>
        <w:rPr>
          <w:color w:val="000000"/>
          <w:lang w:eastAsia="zh-CN"/>
        </w:rPr>
        <w:t>AD=BC</w:t>
      </w:r>
      <w:r>
        <w:rPr>
          <w:color w:val="000000"/>
          <w:lang w:eastAsia="zh-CN"/>
        </w:rPr>
        <w:t>，故可得</w:t>
      </w:r>
      <w:r>
        <w:rPr>
          <w:color w:val="000000"/>
          <w:lang w:eastAsia="zh-CN"/>
        </w:rPr>
        <w:t>BC=2CD</w:t>
      </w:r>
      <w:r>
        <w:rPr>
          <w:color w:val="000000"/>
          <w:lang w:eastAsia="zh-CN"/>
        </w:rPr>
        <w:t>。</w:t>
      </w:r>
      <w:r>
        <w:rPr>
          <w:lang w:eastAsia="zh-CN"/>
        </w:rPr>
        <w:br/>
      </w:r>
      <w:r>
        <w:rPr>
          <w:lang w:eastAsia="zh-CN"/>
        </w:rPr>
        <w:br/>
      </w:r>
      <w:r>
        <w:rPr>
          <w:color w:val="000000"/>
          <w:lang w:eastAsia="zh-CN"/>
        </w:rPr>
        <w:t xml:space="preserve">  </w:t>
      </w:r>
    </w:p>
    <w:p w:rsidR="003C57F7">
      <w:pPr>
        <w:spacing w:after="0"/>
        <w:rPr>
          <w:lang w:eastAsia="zh-CN"/>
        </w:rPr>
      </w:pPr>
      <w:r>
        <w:rPr>
          <w:color w:val="000000"/>
          <w:lang w:eastAsia="zh-CN"/>
        </w:rPr>
        <w:t>21.</w:t>
      </w:r>
      <w:r>
        <w:rPr>
          <w:color w:val="000000"/>
          <w:lang w:eastAsia="zh-CN"/>
        </w:rPr>
        <w:t>在水果</w:t>
      </w:r>
      <w:r>
        <w:rPr>
          <w:color w:val="000000"/>
          <w:lang w:eastAsia="zh-CN"/>
        </w:rPr>
        <w:t>销售旺季，某水果店购进一优质水果，进价为</w:t>
      </w:r>
      <w:r>
        <w:rPr>
          <w:color w:val="000000"/>
          <w:lang w:eastAsia="zh-CN"/>
        </w:rPr>
        <w:t>20</w:t>
      </w:r>
      <w:r>
        <w:rPr>
          <w:color w:val="000000"/>
          <w:lang w:eastAsia="zh-CN"/>
        </w:rPr>
        <w:t>元</w:t>
      </w:r>
      <w:r>
        <w:rPr>
          <w:color w:val="000000"/>
          <w:lang w:eastAsia="zh-CN"/>
        </w:rPr>
        <w:t>/</w:t>
      </w:r>
      <w:r>
        <w:rPr>
          <w:color w:val="000000"/>
          <w:lang w:eastAsia="zh-CN"/>
        </w:rPr>
        <w:t>千克，售价不低于</w:t>
      </w:r>
      <w:r>
        <w:rPr>
          <w:color w:val="000000"/>
          <w:lang w:eastAsia="zh-CN"/>
        </w:rPr>
        <w:t>20</w:t>
      </w:r>
      <w:r>
        <w:rPr>
          <w:color w:val="000000"/>
          <w:lang w:eastAsia="zh-CN"/>
        </w:rPr>
        <w:t>元</w:t>
      </w:r>
      <w:r>
        <w:rPr>
          <w:color w:val="000000"/>
          <w:lang w:eastAsia="zh-CN"/>
        </w:rPr>
        <w:t>/</w:t>
      </w:r>
      <w:r>
        <w:rPr>
          <w:color w:val="000000"/>
          <w:lang w:eastAsia="zh-CN"/>
        </w:rPr>
        <w:t>千克，且不超过</w:t>
      </w:r>
      <w:r>
        <w:rPr>
          <w:color w:val="000000"/>
          <w:lang w:eastAsia="zh-CN"/>
        </w:rPr>
        <w:t>32</w:t>
      </w:r>
      <w:r>
        <w:rPr>
          <w:color w:val="000000"/>
          <w:lang w:eastAsia="zh-CN"/>
        </w:rPr>
        <w:t>元</w:t>
      </w:r>
      <w:r>
        <w:rPr>
          <w:color w:val="000000"/>
          <w:lang w:eastAsia="zh-CN"/>
        </w:rPr>
        <w:t>/</w:t>
      </w:r>
      <w:r>
        <w:rPr>
          <w:color w:val="000000"/>
          <w:lang w:eastAsia="zh-CN"/>
        </w:rPr>
        <w:t>千克，根据销售情况，发现该水果一天的销售量</w:t>
      </w:r>
      <w:r>
        <w:rPr>
          <w:color w:val="000000"/>
          <w:lang w:eastAsia="zh-CN"/>
        </w:rPr>
        <w:t>y(</w:t>
      </w:r>
      <w:r>
        <w:rPr>
          <w:color w:val="000000"/>
          <w:lang w:eastAsia="zh-CN"/>
        </w:rPr>
        <w:t>千克</w:t>
      </w:r>
      <w:r>
        <w:rPr>
          <w:color w:val="000000"/>
          <w:lang w:eastAsia="zh-CN"/>
        </w:rPr>
        <w:t>)</w:t>
      </w:r>
      <w:r>
        <w:rPr>
          <w:color w:val="000000"/>
          <w:lang w:eastAsia="zh-CN"/>
        </w:rPr>
        <w:t>与该天的售价</w:t>
      </w:r>
      <w:r>
        <w:rPr>
          <w:color w:val="000000"/>
          <w:lang w:eastAsia="zh-CN"/>
        </w:rPr>
        <w:t>x(</w:t>
      </w:r>
      <w:r>
        <w:rPr>
          <w:color w:val="000000"/>
          <w:lang w:eastAsia="zh-CN"/>
        </w:rPr>
        <w:t>元</w:t>
      </w:r>
      <w:r>
        <w:rPr>
          <w:color w:val="000000"/>
          <w:lang w:eastAsia="zh-CN"/>
        </w:rPr>
        <w:t>/</w:t>
      </w:r>
      <w:r>
        <w:rPr>
          <w:color w:val="000000"/>
          <w:lang w:eastAsia="zh-CN"/>
        </w:rPr>
        <w:t>千克</w:t>
      </w:r>
      <w:r>
        <w:rPr>
          <w:color w:val="000000"/>
          <w:lang w:eastAsia="zh-CN"/>
        </w:rPr>
        <w:t>)</w:t>
      </w:r>
      <w:r>
        <w:rPr>
          <w:color w:val="000000"/>
          <w:lang w:eastAsia="zh-CN"/>
        </w:rPr>
        <w:t>满足如下表所示的一次函数关系。</w:t>
      </w:r>
    </w:p>
    <w:tbl>
      <w:tblPr>
        <w:tblW w:w="0" w:type="auto"/>
        <w:tblInd w:w="115" w:type="dxa"/>
        <w:tblBorders>
          <w:top w:val="inset" w:sz="8" w:space="0" w:color="000000"/>
          <w:left w:val="inset" w:sz="8" w:space="0" w:color="000000"/>
          <w:bottom w:val="inset" w:sz="8" w:space="0" w:color="000000"/>
          <w:right w:val="inset" w:sz="8" w:space="0" w:color="000000"/>
        </w:tblBorders>
        <w:tblLook w:val="04A0"/>
      </w:tblPr>
      <w:tblGrid>
        <w:gridCol w:w="1432"/>
        <w:gridCol w:w="175"/>
        <w:gridCol w:w="560"/>
        <w:gridCol w:w="243"/>
        <w:gridCol w:w="560"/>
        <w:gridCol w:w="243"/>
        <w:gridCol w:w="175"/>
      </w:tblGrid>
      <w:tr>
        <w:tblPrEx>
          <w:tblW w:w="0" w:type="auto"/>
          <w:tblInd w:w="115" w:type="dxa"/>
          <w:tblBorders>
            <w:top w:val="inset" w:sz="8" w:space="0" w:color="000000"/>
            <w:left w:val="inset" w:sz="8" w:space="0" w:color="000000"/>
            <w:bottom w:val="inset" w:sz="8" w:space="0" w:color="000000"/>
            <w:right w:val="inset" w:sz="8" w:space="0" w:color="000000"/>
          </w:tblBorders>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3C57F7">
            <w:pPr>
              <w:spacing w:after="0"/>
            </w:pPr>
            <w:r>
              <w:rPr>
                <w:color w:val="000000"/>
              </w:rPr>
              <w:t>销售量</w:t>
            </w:r>
            <w:r>
              <w:rPr>
                <w:color w:val="000000"/>
              </w:rPr>
              <w:t>y(</w:t>
            </w:r>
            <w:r>
              <w:rPr>
                <w:color w:val="000000"/>
              </w:rPr>
              <w:t>千克</w:t>
            </w:r>
            <w:r>
              <w:rPr>
                <w:color w:val="000000"/>
              </w:rPr>
              <w:t>)</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3C57F7">
            <w:pPr>
              <w:spacing w:after="0"/>
            </w:pPr>
            <w:r>
              <w:rPr>
                <w:color w:val="000000"/>
              </w:rPr>
              <w:t>…</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3C57F7">
            <w:pPr>
              <w:spacing w:after="0"/>
            </w:pPr>
            <w:r>
              <w:rPr>
                <w:color w:val="000000"/>
              </w:rPr>
              <w:t>34</w:t>
            </w:r>
            <w:r>
              <w:rPr>
                <w:color w:val="000000"/>
              </w:rPr>
              <w:t>．</w:t>
            </w:r>
            <w:r>
              <w:rPr>
                <w:color w:val="000000"/>
              </w:rPr>
              <w:t>8</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3C57F7">
            <w:pPr>
              <w:spacing w:after="0"/>
            </w:pPr>
            <w:r>
              <w:rPr>
                <w:color w:val="000000"/>
              </w:rPr>
              <w:t>32</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3C57F7">
            <w:pPr>
              <w:spacing w:after="0"/>
            </w:pPr>
            <w:r>
              <w:rPr>
                <w:color w:val="000000"/>
              </w:rPr>
              <w:t>29</w:t>
            </w:r>
            <w:r>
              <w:rPr>
                <w:color w:val="000000"/>
              </w:rPr>
              <w:t>．</w:t>
            </w:r>
            <w:r>
              <w:rPr>
                <w:color w:val="000000"/>
              </w:rPr>
              <w:t>6</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3C57F7">
            <w:pPr>
              <w:spacing w:after="0"/>
            </w:pPr>
            <w:r>
              <w:rPr>
                <w:color w:val="000000"/>
              </w:rPr>
              <w:t>28</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3C57F7">
            <w:pPr>
              <w:spacing w:after="0"/>
            </w:pPr>
            <w:r>
              <w:rPr>
                <w:color w:val="000000"/>
              </w:rPr>
              <w:t>…</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3C57F7">
            <w:pPr>
              <w:spacing w:after="0"/>
            </w:pPr>
            <w:r>
              <w:rPr>
                <w:color w:val="000000"/>
              </w:rPr>
              <w:t>售价</w:t>
            </w:r>
            <w:r>
              <w:rPr>
                <w:color w:val="000000"/>
              </w:rPr>
              <w:t>x(</w:t>
            </w:r>
            <w:r>
              <w:rPr>
                <w:color w:val="000000"/>
              </w:rPr>
              <w:t>元</w:t>
            </w:r>
            <w:r>
              <w:rPr>
                <w:color w:val="000000"/>
              </w:rPr>
              <w:t>/</w:t>
            </w:r>
            <w:r>
              <w:rPr>
                <w:color w:val="000000"/>
              </w:rPr>
              <w:t>千克</w:t>
            </w:r>
            <w:r>
              <w:rPr>
                <w:color w:val="000000"/>
              </w:rPr>
              <w:t>)</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3C57F7">
            <w:pPr>
              <w:spacing w:after="0"/>
            </w:pPr>
            <w:r>
              <w:rPr>
                <w:color w:val="000000"/>
              </w:rPr>
              <w:t>…</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3C57F7">
            <w:pPr>
              <w:spacing w:after="0"/>
            </w:pPr>
            <w:r>
              <w:rPr>
                <w:color w:val="000000"/>
              </w:rPr>
              <w:t>22</w:t>
            </w:r>
            <w:r>
              <w:rPr>
                <w:color w:val="000000"/>
              </w:rPr>
              <w:t>．</w:t>
            </w:r>
            <w:r>
              <w:rPr>
                <w:color w:val="000000"/>
              </w:rPr>
              <w:t>6</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3C57F7">
            <w:pPr>
              <w:spacing w:after="0"/>
            </w:pPr>
            <w:r>
              <w:rPr>
                <w:color w:val="000000"/>
              </w:rPr>
              <w:t>24</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3C57F7">
            <w:pPr>
              <w:spacing w:after="0"/>
            </w:pPr>
            <w:r>
              <w:rPr>
                <w:color w:val="000000"/>
              </w:rPr>
              <w:t>25</w:t>
            </w:r>
            <w:r>
              <w:rPr>
                <w:color w:val="000000"/>
              </w:rPr>
              <w:t>．</w:t>
            </w:r>
            <w:r>
              <w:rPr>
                <w:color w:val="000000"/>
              </w:rPr>
              <w:t>2</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3C57F7">
            <w:pPr>
              <w:spacing w:after="0"/>
            </w:pPr>
            <w:r>
              <w:rPr>
                <w:color w:val="000000"/>
              </w:rPr>
              <w:t>26</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3C57F7">
            <w:pPr>
              <w:spacing w:after="0"/>
            </w:pPr>
            <w:r>
              <w:rPr>
                <w:color w:val="000000"/>
              </w:rPr>
              <w:t>…</w:t>
            </w:r>
          </w:p>
        </w:tc>
      </w:tr>
    </w:tbl>
    <w:p w:rsidR="003C57F7">
      <w:pPr>
        <w:spacing w:after="0"/>
        <w:rPr>
          <w:lang w:eastAsia="zh-CN"/>
        </w:rPr>
      </w:pPr>
      <w:r>
        <w:rPr>
          <w:color w:val="000000"/>
          <w:lang w:eastAsia="zh-CN"/>
        </w:rPr>
        <w:t>（</w:t>
      </w:r>
      <w:r>
        <w:rPr>
          <w:color w:val="000000"/>
          <w:lang w:eastAsia="zh-CN"/>
        </w:rPr>
        <w:t>1</w:t>
      </w:r>
      <w:r>
        <w:rPr>
          <w:color w:val="000000"/>
          <w:lang w:eastAsia="zh-CN"/>
        </w:rPr>
        <w:t>）某天这种水果的售价为</w:t>
      </w:r>
      <w:r>
        <w:rPr>
          <w:color w:val="000000"/>
          <w:lang w:eastAsia="zh-CN"/>
        </w:rPr>
        <w:t>23</w:t>
      </w:r>
      <w:r>
        <w:rPr>
          <w:color w:val="000000"/>
          <w:lang w:eastAsia="zh-CN"/>
        </w:rPr>
        <w:t>．</w:t>
      </w:r>
      <w:r>
        <w:rPr>
          <w:color w:val="000000"/>
          <w:lang w:eastAsia="zh-CN"/>
        </w:rPr>
        <w:t>5</w:t>
      </w:r>
      <w:r>
        <w:rPr>
          <w:color w:val="000000"/>
          <w:lang w:eastAsia="zh-CN"/>
        </w:rPr>
        <w:t>元</w:t>
      </w:r>
      <w:r>
        <w:rPr>
          <w:color w:val="000000"/>
          <w:lang w:eastAsia="zh-CN"/>
        </w:rPr>
        <w:t>/</w:t>
      </w:r>
      <w:r>
        <w:rPr>
          <w:color w:val="000000"/>
          <w:lang w:eastAsia="zh-CN"/>
        </w:rPr>
        <w:t>千克，求当天该水果的销售量</w:t>
      </w:r>
    </w:p>
    <w:p w:rsidR="003C57F7">
      <w:pPr>
        <w:spacing w:after="0"/>
        <w:rPr>
          <w:lang w:eastAsia="zh-CN"/>
        </w:rPr>
      </w:pPr>
      <w:r>
        <w:rPr>
          <w:color w:val="000000"/>
          <w:lang w:eastAsia="zh-CN"/>
        </w:rPr>
        <w:t>（</w:t>
      </w:r>
      <w:r>
        <w:rPr>
          <w:color w:val="000000"/>
          <w:lang w:eastAsia="zh-CN"/>
        </w:rPr>
        <w:t>2</w:t>
      </w:r>
      <w:r>
        <w:rPr>
          <w:color w:val="000000"/>
          <w:lang w:eastAsia="zh-CN"/>
        </w:rPr>
        <w:t>）如果某天销售这种水果获利</w:t>
      </w:r>
      <w:r>
        <w:rPr>
          <w:color w:val="000000"/>
          <w:lang w:eastAsia="zh-CN"/>
        </w:rPr>
        <w:t>150</w:t>
      </w:r>
      <w:r>
        <w:rPr>
          <w:color w:val="000000"/>
          <w:lang w:eastAsia="zh-CN"/>
        </w:rPr>
        <w:t>元，那么该天水果的售价为多少元</w:t>
      </w:r>
      <w:r>
        <w:rPr>
          <w:color w:val="000000"/>
          <w:lang w:eastAsia="zh-CN"/>
        </w:rPr>
        <w:t xml:space="preserve">?    </w:t>
      </w:r>
    </w:p>
    <w:p w:rsidR="003C57F7">
      <w:pPr>
        <w:spacing w:after="0"/>
        <w:rPr>
          <w:lang w:eastAsia="zh-CN"/>
        </w:rPr>
      </w:pPr>
      <w:r>
        <w:rPr>
          <w:color w:val="0000FF"/>
          <w:lang w:eastAsia="zh-CN"/>
        </w:rPr>
        <w:t>【答案】</w:t>
      </w:r>
      <w:r>
        <w:rPr>
          <w:color w:val="000000"/>
          <w:lang w:eastAsia="zh-CN"/>
        </w:rPr>
        <w:t xml:space="preserve"> </w:t>
      </w:r>
      <w:r>
        <w:rPr>
          <w:color w:val="000000"/>
          <w:lang w:eastAsia="zh-CN"/>
        </w:rPr>
        <w:t>（</w:t>
      </w:r>
      <w:r>
        <w:rPr>
          <w:color w:val="000000"/>
          <w:lang w:eastAsia="zh-CN"/>
        </w:rPr>
        <w:t>1</w:t>
      </w:r>
      <w:r>
        <w:rPr>
          <w:color w:val="000000"/>
          <w:lang w:eastAsia="zh-CN"/>
        </w:rPr>
        <w:t>）解：设</w:t>
      </w:r>
      <w:r>
        <w:rPr>
          <w:color w:val="000000"/>
          <w:lang w:eastAsia="zh-CN"/>
        </w:rPr>
        <w:t>y</w:t>
      </w:r>
      <w:r>
        <w:rPr>
          <w:color w:val="000000"/>
          <w:lang w:eastAsia="zh-CN"/>
        </w:rPr>
        <w:t>与</w:t>
      </w:r>
      <w:r>
        <w:rPr>
          <w:color w:val="000000"/>
          <w:lang w:eastAsia="zh-CN"/>
        </w:rPr>
        <w:t>x</w:t>
      </w:r>
      <w:r>
        <w:rPr>
          <w:color w:val="000000"/>
          <w:lang w:eastAsia="zh-CN"/>
        </w:rPr>
        <w:t>之间的函数关系式为</w:t>
      </w:r>
      <w:r>
        <w:rPr>
          <w:color w:val="000000"/>
          <w:lang w:eastAsia="zh-CN"/>
        </w:rPr>
        <w:t>y=kx+b</w:t>
      </w:r>
      <w:r>
        <w:rPr>
          <w:color w:val="000000"/>
          <w:lang w:eastAsia="zh-CN"/>
        </w:rPr>
        <w:t>，将</w:t>
      </w:r>
      <w:r>
        <w:rPr>
          <w:color w:val="000000"/>
          <w:lang w:eastAsia="zh-CN"/>
        </w:rPr>
        <w:t>(22</w:t>
      </w:r>
      <w:r>
        <w:rPr>
          <w:color w:val="000000"/>
          <w:lang w:eastAsia="zh-CN"/>
        </w:rPr>
        <w:t>．</w:t>
      </w:r>
      <w:r>
        <w:rPr>
          <w:color w:val="000000"/>
          <w:lang w:eastAsia="zh-CN"/>
        </w:rPr>
        <w:t>6</w:t>
      </w:r>
      <w:r>
        <w:rPr>
          <w:color w:val="000000"/>
          <w:lang w:eastAsia="zh-CN"/>
        </w:rPr>
        <w:t>，</w:t>
      </w:r>
      <w:r>
        <w:rPr>
          <w:color w:val="000000"/>
          <w:lang w:eastAsia="zh-CN"/>
        </w:rPr>
        <w:t>34</w:t>
      </w:r>
      <w:r>
        <w:rPr>
          <w:color w:val="000000"/>
          <w:lang w:eastAsia="zh-CN"/>
        </w:rPr>
        <w:t>．</w:t>
      </w:r>
      <w:r>
        <w:rPr>
          <w:color w:val="000000"/>
          <w:lang w:eastAsia="zh-CN"/>
        </w:rPr>
        <w:t>8)</w:t>
      </w:r>
      <w:r>
        <w:rPr>
          <w:color w:val="000000"/>
          <w:lang w:eastAsia="zh-CN"/>
        </w:rPr>
        <w:t>、</w:t>
      </w:r>
      <w:r>
        <w:rPr>
          <w:color w:val="000000"/>
          <w:lang w:eastAsia="zh-CN"/>
        </w:rPr>
        <w:t>(24</w:t>
      </w:r>
      <w:r>
        <w:rPr>
          <w:color w:val="000000"/>
          <w:lang w:eastAsia="zh-CN"/>
        </w:rPr>
        <w:t>，</w:t>
      </w:r>
      <w:r>
        <w:rPr>
          <w:color w:val="000000"/>
          <w:lang w:eastAsia="zh-CN"/>
        </w:rPr>
        <w:t>32)</w:t>
      </w:r>
      <w:r>
        <w:rPr>
          <w:color w:val="000000"/>
          <w:lang w:eastAsia="zh-CN"/>
        </w:rPr>
        <w:t>代入</w:t>
      </w:r>
      <w:r>
        <w:rPr>
          <w:color w:val="000000"/>
          <w:lang w:eastAsia="zh-CN"/>
        </w:rPr>
        <w:t>y=kx+b</w:t>
      </w:r>
      <w:r>
        <w:rPr>
          <w:color w:val="000000"/>
          <w:lang w:eastAsia="zh-CN"/>
        </w:rPr>
        <w:t>，</w:t>
      </w:r>
      <w:r>
        <w:rPr>
          <w:color w:val="000000"/>
          <w:lang w:eastAsia="zh-CN"/>
        </w:rPr>
        <w:t xml:space="preserve">  </w:t>
      </w:r>
    </w:p>
    <w:p w:rsidR="003C57F7">
      <w:pPr>
        <w:spacing w:after="0"/>
        <w:rPr>
          <w:lang w:eastAsia="zh-CN"/>
        </w:rPr>
      </w:pPr>
      <m:oMath>
        <m:r>
          <w:rPr>
            <w:rFonts w:ascii="Cambria Math" w:hint="eastAsia"/>
            <w:lang w:eastAsia="zh-CN"/>
          </w:rPr>
          <m:t>{</m:t>
        </m:r>
        <m:eqArr>
          <m:eqArrPr>
            <m:ctrlPr>
              <w:rPr>
                <w:rFonts w:ascii="Cambria Math" w:hAnsi="Cambria Math"/>
              </w:rPr>
            </m:ctrlPr>
          </m:eqArrPr>
          <m:e>
            <m:r>
              <w:rPr>
                <w:rFonts w:ascii="Cambria Math" w:hint="eastAsia"/>
                <w:lang w:eastAsia="zh-CN"/>
              </w:rPr>
              <m:t xml:space="preserve">22.6k+b=34.8    </m:t>
            </m:r>
          </m:e>
          <m:e>
            <m:r>
              <w:rPr>
                <w:rFonts w:ascii="Cambria Math" w:hint="eastAsia"/>
                <w:lang w:eastAsia="zh-CN"/>
              </w:rPr>
              <m:t>24k+b=32</m:t>
            </m:r>
          </m:e>
        </m:eqArr>
      </m:oMath>
      <w:r>
        <w:rPr>
          <w:color w:val="000000"/>
          <w:lang w:eastAsia="zh-CN"/>
        </w:rPr>
        <w:t xml:space="preserve"> </w:t>
      </w:r>
      <w:r>
        <w:rPr>
          <w:color w:val="000000"/>
          <w:lang w:eastAsia="zh-CN"/>
        </w:rPr>
        <w:t>，解得：</w:t>
      </w:r>
      <w:r>
        <w:rPr>
          <w:color w:val="000000"/>
          <w:lang w:eastAsia="zh-CN"/>
        </w:rPr>
        <w:t xml:space="preserve">  </w:t>
      </w:r>
      <m:oMath>
        <m:r>
          <w:rPr>
            <w:rFonts w:ascii="Cambria Math" w:hint="eastAsia"/>
            <w:lang w:eastAsia="zh-CN"/>
          </w:rPr>
          <m:t>{</m:t>
        </m:r>
        <m:eqArr>
          <m:eqArrPr>
            <m:ctrlPr>
              <w:rPr>
                <w:rFonts w:ascii="Cambria Math" w:hAnsi="Cambria Math"/>
              </w:rPr>
            </m:ctrlPr>
          </m:eqArrPr>
          <m:e>
            <m:r>
              <w:rPr>
                <w:rFonts w:ascii="Cambria Math" w:hint="eastAsia"/>
                <w:lang w:eastAsia="zh-CN"/>
              </w:rPr>
              <m:t>k=</m:t>
            </m:r>
            <m:r>
              <w:rPr>
                <w:rFonts w:ascii="Cambria Math" w:hint="eastAsia"/>
                <w:lang w:eastAsia="zh-CN"/>
              </w:rPr>
              <m:t>-</m:t>
            </m:r>
            <m:r>
              <w:rPr>
                <w:rFonts w:ascii="Cambria Math" w:hint="eastAsia"/>
                <w:lang w:eastAsia="zh-CN"/>
              </w:rPr>
              <m:t xml:space="preserve">2    </m:t>
            </m:r>
          </m:e>
          <m:e>
            <m:r>
              <w:rPr>
                <w:rFonts w:ascii="Cambria Math" w:hint="eastAsia"/>
                <w:lang w:eastAsia="zh-CN"/>
              </w:rPr>
              <m:t>b=80</m:t>
            </m:r>
          </m:e>
        </m:eqArr>
      </m:oMath>
      <w:r>
        <w:rPr>
          <w:color w:val="000000"/>
          <w:lang w:eastAsia="zh-CN"/>
        </w:rPr>
        <w:t xml:space="preserve"> </w:t>
      </w:r>
      <w:r>
        <w:rPr>
          <w:color w:val="000000"/>
          <w:lang w:eastAsia="zh-CN"/>
        </w:rPr>
        <w:t>，</w:t>
      </w:r>
      <w:r>
        <w:rPr>
          <w:color w:val="000000"/>
          <w:lang w:eastAsia="zh-CN"/>
        </w:rPr>
        <w:t>∴y</w:t>
      </w:r>
      <w:r>
        <w:rPr>
          <w:color w:val="000000"/>
          <w:lang w:eastAsia="zh-CN"/>
        </w:rPr>
        <w:t>与</w:t>
      </w:r>
      <w:r>
        <w:rPr>
          <w:color w:val="000000"/>
          <w:lang w:eastAsia="zh-CN"/>
        </w:rPr>
        <w:t>x</w:t>
      </w:r>
      <w:r>
        <w:rPr>
          <w:color w:val="000000"/>
          <w:lang w:eastAsia="zh-CN"/>
        </w:rPr>
        <w:t>之间的函数关系式为</w:t>
      </w:r>
      <w:r>
        <w:rPr>
          <w:color w:val="000000"/>
          <w:lang w:eastAsia="zh-CN"/>
        </w:rPr>
        <w:t>y=-2x+80</w:t>
      </w:r>
    </w:p>
    <w:p w:rsidR="003C57F7">
      <w:pPr>
        <w:spacing w:after="0"/>
        <w:rPr>
          <w:lang w:eastAsia="zh-CN"/>
        </w:rPr>
      </w:pPr>
      <w:r>
        <w:rPr>
          <w:color w:val="000000"/>
          <w:lang w:eastAsia="zh-CN"/>
        </w:rPr>
        <w:t>当</w:t>
      </w:r>
      <w:r>
        <w:rPr>
          <w:color w:val="000000"/>
          <w:lang w:eastAsia="zh-CN"/>
        </w:rPr>
        <w:t>x=23</w:t>
      </w:r>
      <w:r>
        <w:rPr>
          <w:color w:val="000000"/>
          <w:lang w:eastAsia="zh-CN"/>
        </w:rPr>
        <w:t>．</w:t>
      </w:r>
      <w:r>
        <w:rPr>
          <w:color w:val="000000"/>
          <w:lang w:eastAsia="zh-CN"/>
        </w:rPr>
        <w:t>5</w:t>
      </w:r>
      <w:r>
        <w:rPr>
          <w:color w:val="000000"/>
          <w:lang w:eastAsia="zh-CN"/>
        </w:rPr>
        <w:t>时，</w:t>
      </w:r>
      <w:r>
        <w:rPr>
          <w:color w:val="000000"/>
          <w:lang w:eastAsia="zh-CN"/>
        </w:rPr>
        <w:t>y=-2x+80=33</w:t>
      </w:r>
      <w:r>
        <w:rPr>
          <w:color w:val="000000"/>
          <w:lang w:eastAsia="zh-CN"/>
        </w:rPr>
        <w:t>．答：当天该水果的销售量为</w:t>
      </w:r>
      <w:r>
        <w:rPr>
          <w:color w:val="000000"/>
          <w:lang w:eastAsia="zh-CN"/>
        </w:rPr>
        <w:t>33</w:t>
      </w:r>
      <w:r>
        <w:rPr>
          <w:color w:val="000000"/>
          <w:lang w:eastAsia="zh-CN"/>
        </w:rPr>
        <w:t>千克</w:t>
      </w:r>
    </w:p>
    <w:p w:rsidR="003C57F7">
      <w:pPr>
        <w:spacing w:after="0"/>
      </w:pPr>
      <w:r>
        <w:rPr>
          <w:lang w:eastAsia="zh-CN"/>
        </w:rPr>
        <w:br/>
      </w:r>
      <w:r>
        <w:rPr>
          <w:color w:val="000000"/>
        </w:rPr>
        <w:t>（</w:t>
      </w:r>
      <w:r>
        <w:rPr>
          <w:color w:val="000000"/>
        </w:rPr>
        <w:t>2</w:t>
      </w:r>
      <w:r>
        <w:rPr>
          <w:color w:val="000000"/>
        </w:rPr>
        <w:t>）解：根据题意得：</w:t>
      </w:r>
      <w:r>
        <w:rPr>
          <w:color w:val="000000"/>
        </w:rPr>
        <w:t>(x20)(-2x+80)=150</w:t>
      </w:r>
      <w:r>
        <w:rPr>
          <w:color w:val="000000"/>
        </w:rPr>
        <w:t>，解得：</w:t>
      </w:r>
      <w:r>
        <w:rPr>
          <w:color w:val="000000"/>
        </w:rPr>
        <w:t>x</w:t>
      </w:r>
      <w:r>
        <w:rPr>
          <w:color w:val="000000"/>
          <w:vertAlign w:val="subscript"/>
        </w:rPr>
        <w:t>1</w:t>
      </w:r>
      <w:r>
        <w:rPr>
          <w:color w:val="000000"/>
        </w:rPr>
        <w:t>=35</w:t>
      </w:r>
      <w:r>
        <w:rPr>
          <w:color w:val="000000"/>
        </w:rPr>
        <w:t>，</w:t>
      </w:r>
      <w:r>
        <w:rPr>
          <w:color w:val="000000"/>
        </w:rPr>
        <w:t>x</w:t>
      </w:r>
      <w:r>
        <w:rPr>
          <w:color w:val="000000"/>
          <w:vertAlign w:val="subscript"/>
        </w:rPr>
        <w:t>2</w:t>
      </w:r>
      <w:r>
        <w:rPr>
          <w:color w:val="000000"/>
        </w:rPr>
        <w:t>=25</w:t>
      </w:r>
      <w:r>
        <w:rPr>
          <w:color w:val="000000"/>
        </w:rPr>
        <w:t>．</w:t>
      </w:r>
      <w:r>
        <w:rPr>
          <w:color w:val="000000"/>
        </w:rPr>
        <w:t>∵20≤x≤32</w:t>
      </w:r>
      <w:r>
        <w:rPr>
          <w:color w:val="000000"/>
        </w:rPr>
        <w:t>，</w:t>
      </w:r>
      <w:r>
        <w:rPr>
          <w:color w:val="000000"/>
        </w:rPr>
        <w:t xml:space="preserve">∴x=25  </w:t>
      </w:r>
    </w:p>
    <w:p w:rsidR="003C57F7">
      <w:pPr>
        <w:spacing w:after="0"/>
        <w:rPr>
          <w:lang w:eastAsia="zh-CN"/>
        </w:rPr>
      </w:pPr>
      <w:r>
        <w:rPr>
          <w:color w:val="000000"/>
          <w:lang w:eastAsia="zh-CN"/>
        </w:rPr>
        <w:t>答：如果某天销售这种水果获利</w:t>
      </w:r>
      <w:r>
        <w:rPr>
          <w:color w:val="000000"/>
          <w:lang w:eastAsia="zh-CN"/>
        </w:rPr>
        <w:t>150</w:t>
      </w:r>
      <w:r>
        <w:rPr>
          <w:color w:val="000000"/>
          <w:lang w:eastAsia="zh-CN"/>
        </w:rPr>
        <w:t>元，那么该天水果的售价为</w:t>
      </w:r>
      <w:r>
        <w:rPr>
          <w:color w:val="000000"/>
          <w:lang w:eastAsia="zh-CN"/>
        </w:rPr>
        <w:t>25</w:t>
      </w:r>
      <w:r>
        <w:rPr>
          <w:color w:val="000000"/>
          <w:lang w:eastAsia="zh-CN"/>
        </w:rPr>
        <w:t>元</w:t>
      </w:r>
    </w:p>
    <w:p w:rsidR="003C57F7">
      <w:pPr>
        <w:spacing w:after="0"/>
        <w:rPr>
          <w:lang w:eastAsia="zh-CN"/>
        </w:rPr>
      </w:pPr>
      <w:r>
        <w:rPr>
          <w:color w:val="0000FF"/>
          <w:lang w:eastAsia="zh-CN"/>
        </w:rPr>
        <w:t>【考点】</w:t>
      </w:r>
      <w:r>
        <w:rPr>
          <w:color w:val="000000"/>
          <w:lang w:eastAsia="zh-CN"/>
        </w:rPr>
        <w:t>一次函数的实际应用</w:t>
      </w:r>
      <w:r>
        <w:rPr>
          <w:color w:val="000000"/>
          <w:lang w:eastAsia="zh-CN"/>
        </w:rPr>
        <w:t xml:space="preserve">    </w:t>
      </w:r>
    </w:p>
    <w:p w:rsidR="003C57F7">
      <w:pPr>
        <w:spacing w:after="0"/>
        <w:rPr>
          <w:lang w:eastAsia="zh-CN"/>
        </w:rPr>
      </w:pPr>
      <w:r>
        <w:rPr>
          <w:color w:val="0000FF"/>
          <w:lang w:eastAsia="zh-CN"/>
        </w:rPr>
        <w:t>【解析】</w:t>
      </w:r>
      <w:r>
        <w:rPr>
          <w:color w:val="000000"/>
          <w:lang w:eastAsia="zh-CN"/>
        </w:rPr>
        <w:t>【分析】（</w:t>
      </w:r>
      <w:r>
        <w:rPr>
          <w:color w:val="000000"/>
          <w:lang w:eastAsia="zh-CN"/>
        </w:rPr>
        <w:t>1</w:t>
      </w:r>
      <w:r>
        <w:rPr>
          <w:color w:val="000000"/>
          <w:lang w:eastAsia="zh-CN"/>
        </w:rPr>
        <w:t>）已知</w:t>
      </w:r>
      <w:r>
        <w:rPr>
          <w:color w:val="000000"/>
          <w:lang w:eastAsia="zh-CN"/>
        </w:rPr>
        <w:t>y</w:t>
      </w:r>
      <w:r>
        <w:rPr>
          <w:color w:val="000000"/>
          <w:lang w:eastAsia="zh-CN"/>
        </w:rPr>
        <w:t>是</w:t>
      </w:r>
      <w:r>
        <w:rPr>
          <w:color w:val="000000"/>
          <w:lang w:eastAsia="zh-CN"/>
        </w:rPr>
        <w:t>x</w:t>
      </w:r>
      <w:r>
        <w:rPr>
          <w:color w:val="000000"/>
          <w:lang w:eastAsia="zh-CN"/>
        </w:rPr>
        <w:t>的一次函数，所以设</w:t>
      </w:r>
      <w:r>
        <w:rPr>
          <w:color w:val="000000"/>
          <w:lang w:eastAsia="zh-CN"/>
        </w:rPr>
        <w:t>y</w:t>
      </w:r>
      <w:r>
        <w:rPr>
          <w:color w:val="000000"/>
          <w:lang w:eastAsia="zh-CN"/>
        </w:rPr>
        <w:t>与</w:t>
      </w:r>
      <w:r>
        <w:rPr>
          <w:color w:val="000000"/>
          <w:lang w:eastAsia="zh-CN"/>
        </w:rPr>
        <w:t>x</w:t>
      </w:r>
      <w:r>
        <w:rPr>
          <w:color w:val="000000"/>
          <w:lang w:eastAsia="zh-CN"/>
        </w:rPr>
        <w:t>之间的函数关系式为</w:t>
      </w:r>
      <w:r>
        <w:rPr>
          <w:color w:val="000000"/>
          <w:lang w:eastAsia="zh-CN"/>
        </w:rPr>
        <w:t>y=kx+b</w:t>
      </w:r>
      <w:r>
        <w:rPr>
          <w:color w:val="000000"/>
          <w:lang w:eastAsia="zh-CN"/>
        </w:rPr>
        <w:t>，然后从表格中取任意两对值，用待定系数法求出其解析式，然后将</w:t>
      </w:r>
      <w:r>
        <w:rPr>
          <w:color w:val="000000"/>
          <w:lang w:eastAsia="zh-CN"/>
        </w:rPr>
        <w:t>x=23.5</w:t>
      </w:r>
      <w:r>
        <w:rPr>
          <w:color w:val="000000"/>
          <w:lang w:eastAsia="zh-CN"/>
        </w:rPr>
        <w:t>代入所求解析式求出</w:t>
      </w:r>
      <w:r>
        <w:rPr>
          <w:color w:val="000000"/>
          <w:lang w:eastAsia="zh-CN"/>
        </w:rPr>
        <w:t>y</w:t>
      </w:r>
      <w:r>
        <w:rPr>
          <w:color w:val="000000"/>
          <w:lang w:eastAsia="zh-CN"/>
        </w:rPr>
        <w:t>的值；</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）每千克的利润为（</w:t>
      </w:r>
      <w:r>
        <w:rPr>
          <w:color w:val="000000"/>
          <w:lang w:eastAsia="zh-CN"/>
        </w:rPr>
        <w:t>x-20</w:t>
      </w:r>
      <w:r>
        <w:rPr>
          <w:color w:val="000000"/>
          <w:lang w:eastAsia="zh-CN"/>
        </w:rPr>
        <w:t>）元，利用</w:t>
      </w:r>
      <w:r>
        <w:rPr>
          <w:color w:val="000000"/>
          <w:lang w:eastAsia="zh-CN"/>
        </w:rPr>
        <w:t>”</w:t>
      </w:r>
      <w:r>
        <w:rPr>
          <w:color w:val="000000"/>
          <w:lang w:eastAsia="zh-CN"/>
        </w:rPr>
        <w:t>总利润</w:t>
      </w:r>
      <w:r>
        <w:rPr>
          <w:color w:val="000000"/>
          <w:lang w:eastAsia="zh-CN"/>
        </w:rPr>
        <w:t>=</w:t>
      </w:r>
      <w:r>
        <w:rPr>
          <w:color w:val="000000"/>
          <w:lang w:eastAsia="zh-CN"/>
        </w:rPr>
        <w:t>每千克的利润</w:t>
      </w:r>
      <w:r>
        <w:rPr>
          <w:color w:val="000000"/>
          <w:lang w:eastAsia="zh-CN"/>
        </w:rPr>
        <w:t>×</w:t>
      </w:r>
      <w:r>
        <w:rPr>
          <w:color w:val="000000"/>
          <w:lang w:eastAsia="zh-CN"/>
        </w:rPr>
        <w:t>销售量</w:t>
      </w:r>
      <w:r>
        <w:rPr>
          <w:color w:val="000000"/>
          <w:lang w:eastAsia="zh-CN"/>
        </w:rPr>
        <w:t>“</w:t>
      </w:r>
      <w:r>
        <w:rPr>
          <w:color w:val="000000"/>
          <w:lang w:eastAsia="zh-CN"/>
        </w:rPr>
        <w:t>列出方程，解方程得出</w:t>
      </w:r>
      <w:r>
        <w:rPr>
          <w:color w:val="000000"/>
          <w:lang w:eastAsia="zh-CN"/>
        </w:rPr>
        <w:t>x</w:t>
      </w:r>
      <w:r>
        <w:rPr>
          <w:color w:val="000000"/>
          <w:lang w:eastAsia="zh-CN"/>
        </w:rPr>
        <w:t>的值，并根据</w:t>
      </w:r>
      <w:r>
        <w:rPr>
          <w:color w:val="000000"/>
          <w:lang w:eastAsia="zh-CN"/>
        </w:rPr>
        <w:t>x</w:t>
      </w:r>
      <w:r>
        <w:rPr>
          <w:color w:val="000000"/>
          <w:lang w:eastAsia="zh-CN"/>
        </w:rPr>
        <w:t>的取值范围确定出合适的值即可。</w:t>
      </w:r>
    </w:p>
    <w:p w:rsidR="003C57F7">
      <w:pPr>
        <w:spacing w:after="0"/>
      </w:pPr>
      <w:r>
        <w:rPr>
          <w:color w:val="000000"/>
        </w:rPr>
        <w:t>22.</w:t>
      </w:r>
      <w:r>
        <w:rPr>
          <w:color w:val="000000"/>
        </w:rPr>
        <w:t>阅读下面材料：</w:t>
      </w:r>
      <w:r>
        <w:rPr>
          <w:color w:val="000000"/>
        </w:rPr>
        <w:t xml:space="preserve">  </w:t>
      </w:r>
    </w:p>
    <w:p w:rsidR="003C57F7">
      <w:pPr>
        <w:spacing w:after="0"/>
        <w:rPr>
          <w:lang w:eastAsia="zh-CN"/>
        </w:rPr>
      </w:pPr>
      <w:r>
        <w:rPr>
          <w:color w:val="000000"/>
          <w:lang w:eastAsia="zh-CN"/>
        </w:rPr>
        <w:t>已知实数</w:t>
      </w:r>
      <w:r>
        <w:rPr>
          <w:color w:val="000000"/>
          <w:lang w:eastAsia="zh-CN"/>
        </w:rPr>
        <w:t>m</w:t>
      </w:r>
      <w:r>
        <w:rPr>
          <w:color w:val="000000"/>
          <w:lang w:eastAsia="zh-CN"/>
        </w:rPr>
        <w:t>，</w:t>
      </w:r>
      <w:r>
        <w:rPr>
          <w:color w:val="000000"/>
          <w:lang w:eastAsia="zh-CN"/>
        </w:rPr>
        <w:t>n</w:t>
      </w:r>
      <w:r>
        <w:rPr>
          <w:color w:val="000000"/>
          <w:lang w:eastAsia="zh-CN"/>
        </w:rPr>
        <w:t>满足</w:t>
      </w:r>
      <w:r>
        <w:rPr>
          <w:color w:val="000000"/>
          <w:lang w:eastAsia="zh-CN"/>
        </w:rPr>
        <w:t>(2m</w:t>
      </w:r>
      <w:r>
        <w:rPr>
          <w:color w:val="000000"/>
          <w:vertAlign w:val="superscript"/>
          <w:lang w:eastAsia="zh-CN"/>
        </w:rPr>
        <w:t>3</w:t>
      </w:r>
      <w:r>
        <w:rPr>
          <w:color w:val="000000"/>
          <w:lang w:eastAsia="zh-CN"/>
        </w:rPr>
        <w:t>+n</w:t>
      </w:r>
      <w:r>
        <w:rPr>
          <w:color w:val="000000"/>
          <w:vertAlign w:val="superscript"/>
          <w:lang w:eastAsia="zh-CN"/>
        </w:rPr>
        <w:t>3</w:t>
      </w:r>
      <w:r>
        <w:rPr>
          <w:color w:val="000000"/>
          <w:lang w:eastAsia="zh-CN"/>
        </w:rPr>
        <w:t>+1)(2m</w:t>
      </w:r>
      <w:r>
        <w:rPr>
          <w:color w:val="000000"/>
          <w:vertAlign w:val="superscript"/>
          <w:lang w:eastAsia="zh-CN"/>
        </w:rPr>
        <w:t>3</w:t>
      </w:r>
      <w:r>
        <w:rPr>
          <w:color w:val="000000"/>
          <w:lang w:eastAsia="zh-CN"/>
        </w:rPr>
        <w:t>+n</w:t>
      </w:r>
      <w:r>
        <w:rPr>
          <w:color w:val="000000"/>
          <w:vertAlign w:val="superscript"/>
          <w:lang w:eastAsia="zh-CN"/>
        </w:rPr>
        <w:t>3</w:t>
      </w:r>
      <w:r>
        <w:rPr>
          <w:color w:val="000000"/>
          <w:lang w:eastAsia="zh-CN"/>
        </w:rPr>
        <w:t>-1</w:t>
      </w:r>
      <w:r>
        <w:rPr>
          <w:color w:val="000000"/>
          <w:lang w:eastAsia="zh-CN"/>
        </w:rPr>
        <w:t>)=80</w:t>
      </w:r>
      <w:r>
        <w:rPr>
          <w:color w:val="000000"/>
          <w:lang w:eastAsia="zh-CN"/>
        </w:rPr>
        <w:t>，试求</w:t>
      </w:r>
      <w:r>
        <w:rPr>
          <w:color w:val="000000"/>
          <w:lang w:eastAsia="zh-CN"/>
        </w:rPr>
        <w:t>2m</w:t>
      </w:r>
      <w:r>
        <w:rPr>
          <w:color w:val="000000"/>
          <w:vertAlign w:val="superscript"/>
          <w:lang w:eastAsia="zh-CN"/>
        </w:rPr>
        <w:t>3</w:t>
      </w:r>
      <w:r>
        <w:rPr>
          <w:color w:val="000000"/>
          <w:lang w:eastAsia="zh-CN"/>
        </w:rPr>
        <w:t>+n</w:t>
      </w:r>
      <w:r>
        <w:rPr>
          <w:color w:val="000000"/>
          <w:vertAlign w:val="superscript"/>
          <w:lang w:eastAsia="zh-CN"/>
        </w:rPr>
        <w:t>3</w:t>
      </w:r>
      <w:r>
        <w:rPr>
          <w:color w:val="000000"/>
          <w:lang w:eastAsia="zh-CN"/>
        </w:rPr>
        <w:t>的值</w:t>
      </w:r>
    </w:p>
    <w:p w:rsidR="003C57F7">
      <w:pPr>
        <w:spacing w:after="0"/>
      </w:pPr>
      <w:r>
        <w:rPr>
          <w:color w:val="000000"/>
        </w:rPr>
        <w:t>解：设</w:t>
      </w:r>
      <w:r>
        <w:rPr>
          <w:color w:val="000000"/>
        </w:rPr>
        <w:t>2m</w:t>
      </w:r>
      <w:r>
        <w:rPr>
          <w:color w:val="000000"/>
          <w:vertAlign w:val="superscript"/>
        </w:rPr>
        <w:t>3</w:t>
      </w:r>
      <w:r>
        <w:rPr>
          <w:color w:val="000000"/>
        </w:rPr>
        <w:t>+n</w:t>
      </w:r>
      <w:r>
        <w:rPr>
          <w:color w:val="000000"/>
          <w:vertAlign w:val="superscript"/>
        </w:rPr>
        <w:t>3</w:t>
      </w:r>
      <w:r>
        <w:rPr>
          <w:color w:val="000000"/>
        </w:rPr>
        <w:t>=t</w:t>
      </w:r>
      <w:r>
        <w:rPr>
          <w:color w:val="000000"/>
        </w:rPr>
        <w:t>，则原方程变为</w:t>
      </w:r>
      <w:r>
        <w:rPr>
          <w:color w:val="000000"/>
        </w:rPr>
        <w:t>(t+1)(t-1)=80</w:t>
      </w:r>
      <w:r>
        <w:rPr>
          <w:color w:val="000000"/>
        </w:rPr>
        <w:t>，整理得</w:t>
      </w:r>
      <w:r>
        <w:rPr>
          <w:color w:val="000000"/>
        </w:rPr>
        <w:t>t</w:t>
      </w:r>
      <w:r>
        <w:rPr>
          <w:color w:val="000000"/>
          <w:vertAlign w:val="superscript"/>
        </w:rPr>
        <w:t>2</w:t>
      </w:r>
      <w:r>
        <w:rPr>
          <w:color w:val="000000"/>
        </w:rPr>
        <w:t>-1=80</w:t>
      </w:r>
      <w:r>
        <w:rPr>
          <w:color w:val="000000"/>
        </w:rPr>
        <w:t>，</w:t>
      </w:r>
      <w:r>
        <w:rPr>
          <w:color w:val="000000"/>
        </w:rPr>
        <w:t>t</w:t>
      </w:r>
      <w:r>
        <w:rPr>
          <w:color w:val="000000"/>
          <w:vertAlign w:val="subscript"/>
        </w:rPr>
        <w:t>2</w:t>
      </w:r>
      <w:r>
        <w:rPr>
          <w:color w:val="000000"/>
        </w:rPr>
        <w:t>=81</w:t>
      </w:r>
      <w:r>
        <w:rPr>
          <w:color w:val="000000"/>
        </w:rPr>
        <w:t>，</w:t>
      </w:r>
      <w:r>
        <w:rPr>
          <w:color w:val="000000"/>
        </w:rPr>
        <w:t xml:space="preserve"> t=±9</w:t>
      </w:r>
      <w:r>
        <w:rPr>
          <w:color w:val="000000"/>
        </w:rPr>
        <w:t>，所以</w:t>
      </w:r>
      <w:r>
        <w:rPr>
          <w:color w:val="000000"/>
        </w:rPr>
        <w:t>2m</w:t>
      </w:r>
      <w:r>
        <w:rPr>
          <w:color w:val="000000"/>
          <w:vertAlign w:val="superscript"/>
        </w:rPr>
        <w:t>3</w:t>
      </w:r>
      <w:r>
        <w:rPr>
          <w:color w:val="000000"/>
        </w:rPr>
        <w:t>+n</w:t>
      </w:r>
      <w:r>
        <w:rPr>
          <w:color w:val="000000"/>
          <w:vertAlign w:val="superscript"/>
        </w:rPr>
        <w:t>3</w:t>
      </w:r>
      <w:r>
        <w:rPr>
          <w:color w:val="000000"/>
        </w:rPr>
        <w:t>=±9</w:t>
      </w:r>
    </w:p>
    <w:p w:rsidR="003C57F7">
      <w:pPr>
        <w:spacing w:after="0"/>
        <w:rPr>
          <w:lang w:eastAsia="zh-CN"/>
        </w:rPr>
      </w:pPr>
      <w:r>
        <w:rPr>
          <w:color w:val="000000"/>
          <w:lang w:eastAsia="zh-CN"/>
        </w:rPr>
        <w:t>上面这种方法称为</w:t>
      </w:r>
      <w:r>
        <w:rPr>
          <w:color w:val="000000"/>
          <w:lang w:eastAsia="zh-CN"/>
        </w:rPr>
        <w:t>“</w:t>
      </w:r>
      <w:r>
        <w:rPr>
          <w:color w:val="000000"/>
          <w:lang w:eastAsia="zh-CN"/>
        </w:rPr>
        <w:t>换元法</w:t>
      </w:r>
      <w:r>
        <w:rPr>
          <w:color w:val="000000"/>
          <w:lang w:eastAsia="zh-CN"/>
        </w:rPr>
        <w:t>”</w:t>
      </w:r>
      <w:r>
        <w:rPr>
          <w:color w:val="000000"/>
          <w:lang w:eastAsia="zh-CN"/>
        </w:rPr>
        <w:t>，把其中某些部分看成一个整体，并用新字母代替</w:t>
      </w:r>
      <w:r>
        <w:rPr>
          <w:color w:val="000000"/>
          <w:lang w:eastAsia="zh-CN"/>
        </w:rPr>
        <w:t>(</w:t>
      </w:r>
      <w:r>
        <w:rPr>
          <w:color w:val="000000"/>
          <w:lang w:eastAsia="zh-CN"/>
        </w:rPr>
        <w:t>即换元</w:t>
      </w:r>
      <w:r>
        <w:rPr>
          <w:color w:val="000000"/>
          <w:lang w:eastAsia="zh-CN"/>
        </w:rPr>
        <w:t>)</w:t>
      </w:r>
      <w:r>
        <w:rPr>
          <w:color w:val="000000"/>
          <w:lang w:eastAsia="zh-CN"/>
        </w:rPr>
        <w:t>，则能使复杂的问题简单化</w:t>
      </w:r>
    </w:p>
    <w:p w:rsidR="003C57F7">
      <w:pPr>
        <w:spacing w:after="0"/>
        <w:rPr>
          <w:lang w:eastAsia="zh-CN"/>
        </w:rPr>
      </w:pPr>
      <w:r>
        <w:rPr>
          <w:color w:val="000000"/>
          <w:lang w:eastAsia="zh-CN"/>
        </w:rPr>
        <w:t>根据以上阅读材料内容，解决下列问题，并写出解答过程</w:t>
      </w:r>
    </w:p>
    <w:p w:rsidR="003C57F7">
      <w:pPr>
        <w:spacing w:after="0"/>
        <w:rPr>
          <w:lang w:eastAsia="zh-CN"/>
        </w:rPr>
      </w:pPr>
      <w:r>
        <w:rPr>
          <w:color w:val="000000"/>
          <w:lang w:eastAsia="zh-CN"/>
        </w:rPr>
        <w:t>已知实数</w:t>
      </w:r>
      <w:r>
        <w:rPr>
          <w:color w:val="000000"/>
          <w:lang w:eastAsia="zh-CN"/>
        </w:rPr>
        <w:t>x</w:t>
      </w:r>
      <w:r>
        <w:rPr>
          <w:color w:val="000000"/>
          <w:lang w:eastAsia="zh-CN"/>
        </w:rPr>
        <w:t>，</w:t>
      </w:r>
      <w:r>
        <w:rPr>
          <w:color w:val="000000"/>
          <w:lang w:eastAsia="zh-CN"/>
        </w:rPr>
        <w:t>y</w:t>
      </w:r>
      <w:r>
        <w:rPr>
          <w:color w:val="000000"/>
          <w:lang w:eastAsia="zh-CN"/>
        </w:rPr>
        <w:t>满足</w:t>
      </w:r>
      <w:r>
        <w:rPr>
          <w:color w:val="000000"/>
          <w:lang w:eastAsia="zh-CN"/>
        </w:rPr>
        <w:t>(4x</w:t>
      </w:r>
      <w:r>
        <w:rPr>
          <w:color w:val="000000"/>
          <w:vertAlign w:val="superscript"/>
          <w:lang w:eastAsia="zh-CN"/>
        </w:rPr>
        <w:t>2</w:t>
      </w:r>
      <w:r>
        <w:rPr>
          <w:color w:val="000000"/>
          <w:lang w:eastAsia="zh-CN"/>
        </w:rPr>
        <w:t>+4y</w:t>
      </w:r>
      <w:r>
        <w:rPr>
          <w:color w:val="000000"/>
          <w:vertAlign w:val="superscript"/>
          <w:lang w:eastAsia="zh-CN"/>
        </w:rPr>
        <w:t>2</w:t>
      </w:r>
      <w:r>
        <w:rPr>
          <w:color w:val="000000"/>
          <w:lang w:eastAsia="zh-CN"/>
        </w:rPr>
        <w:t>+3)(4x</w:t>
      </w:r>
      <w:r>
        <w:rPr>
          <w:color w:val="000000"/>
          <w:vertAlign w:val="superscript"/>
          <w:lang w:eastAsia="zh-CN"/>
        </w:rPr>
        <w:t>2</w:t>
      </w:r>
      <w:r>
        <w:rPr>
          <w:color w:val="000000"/>
          <w:lang w:eastAsia="zh-CN"/>
        </w:rPr>
        <w:t>+4y</w:t>
      </w:r>
      <w:r>
        <w:rPr>
          <w:color w:val="000000"/>
          <w:vertAlign w:val="superscript"/>
          <w:lang w:eastAsia="zh-CN"/>
        </w:rPr>
        <w:t>2</w:t>
      </w:r>
      <w:r>
        <w:rPr>
          <w:color w:val="000000"/>
          <w:lang w:eastAsia="zh-CN"/>
        </w:rPr>
        <w:t>-3)=27</w:t>
      </w:r>
      <w:r>
        <w:rPr>
          <w:color w:val="000000"/>
          <w:lang w:eastAsia="zh-CN"/>
        </w:rPr>
        <w:t>，求</w:t>
      </w:r>
      <w:r>
        <w:rPr>
          <w:color w:val="000000"/>
          <w:lang w:eastAsia="zh-CN"/>
        </w:rPr>
        <w:t>x</w:t>
      </w:r>
      <w:r>
        <w:rPr>
          <w:color w:val="000000"/>
          <w:vertAlign w:val="superscript"/>
          <w:lang w:eastAsia="zh-CN"/>
        </w:rPr>
        <w:t>2</w:t>
      </w:r>
      <w:r>
        <w:rPr>
          <w:color w:val="000000"/>
          <w:lang w:eastAsia="zh-CN"/>
        </w:rPr>
        <w:t>+y</w:t>
      </w:r>
      <w:r>
        <w:rPr>
          <w:color w:val="000000"/>
          <w:vertAlign w:val="superscript"/>
          <w:lang w:eastAsia="zh-CN"/>
        </w:rPr>
        <w:t>2</w:t>
      </w:r>
      <w:r>
        <w:rPr>
          <w:color w:val="000000"/>
          <w:lang w:eastAsia="zh-CN"/>
        </w:rPr>
        <w:t>的值。</w:t>
      </w:r>
    </w:p>
    <w:p w:rsidR="003C57F7">
      <w:pPr>
        <w:spacing w:after="0"/>
        <w:rPr>
          <w:lang w:eastAsia="zh-CN"/>
        </w:rPr>
      </w:pPr>
      <w:r>
        <w:rPr>
          <w:color w:val="0000FF"/>
          <w:lang w:eastAsia="zh-CN"/>
        </w:rPr>
        <w:t>【答案】</w:t>
      </w:r>
      <w:r>
        <w:rPr>
          <w:color w:val="000000"/>
          <w:lang w:eastAsia="zh-CN"/>
        </w:rPr>
        <w:t xml:space="preserve"> </w:t>
      </w:r>
      <w:r>
        <w:rPr>
          <w:color w:val="000000"/>
          <w:lang w:eastAsia="zh-CN"/>
        </w:rPr>
        <w:t>解：设</w:t>
      </w:r>
      <w:r>
        <w:rPr>
          <w:color w:val="000000"/>
          <w:lang w:eastAsia="zh-CN"/>
        </w:rPr>
        <w:t>t=x</w:t>
      </w:r>
      <w:r>
        <w:rPr>
          <w:color w:val="000000"/>
          <w:vertAlign w:val="superscript"/>
          <w:lang w:eastAsia="zh-CN"/>
        </w:rPr>
        <w:t>2</w:t>
      </w:r>
      <w:r>
        <w:rPr>
          <w:color w:val="000000"/>
          <w:lang w:eastAsia="zh-CN"/>
        </w:rPr>
        <w:t>+y</w:t>
      </w:r>
      <w:r>
        <w:rPr>
          <w:color w:val="000000"/>
          <w:vertAlign w:val="superscript"/>
          <w:lang w:eastAsia="zh-CN"/>
        </w:rPr>
        <w:t>2</w:t>
      </w:r>
      <w:r>
        <w:rPr>
          <w:color w:val="000000"/>
          <w:lang w:eastAsia="zh-CN"/>
        </w:rPr>
        <w:t>(t≥0)</w:t>
      </w:r>
      <w:r>
        <w:rPr>
          <w:color w:val="000000"/>
          <w:lang w:eastAsia="zh-CN"/>
        </w:rPr>
        <w:t>，则原方程转化为</w:t>
      </w:r>
      <w:r>
        <w:rPr>
          <w:color w:val="000000"/>
          <w:lang w:eastAsia="zh-CN"/>
        </w:rPr>
        <w:t>(4t+3)(4t-3)=27</w:t>
      </w:r>
      <w:r>
        <w:rPr>
          <w:color w:val="000000"/>
          <w:lang w:eastAsia="zh-CN"/>
        </w:rPr>
        <w:t>，</w:t>
      </w:r>
      <w:r>
        <w:rPr>
          <w:color w:val="000000"/>
          <w:lang w:eastAsia="zh-CN"/>
        </w:rPr>
        <w:t xml:space="preserve">  </w:t>
      </w:r>
    </w:p>
    <w:p w:rsidR="003C57F7">
      <w:pPr>
        <w:spacing w:after="0"/>
      </w:pPr>
      <w:r>
        <w:rPr>
          <w:color w:val="000000"/>
        </w:rPr>
        <w:t>整理</w:t>
      </w:r>
      <w:r>
        <w:rPr>
          <w:color w:val="000000"/>
        </w:rPr>
        <w:t>，得</w:t>
      </w:r>
      <w:r>
        <w:rPr>
          <w:color w:val="000000"/>
        </w:rPr>
        <w:t>16t</w:t>
      </w:r>
      <w:r>
        <w:rPr>
          <w:color w:val="000000"/>
          <w:vertAlign w:val="superscript"/>
        </w:rPr>
        <w:t>2</w:t>
      </w:r>
      <w:r>
        <w:rPr>
          <w:color w:val="000000"/>
        </w:rPr>
        <w:t>-9=27</w:t>
      </w:r>
      <w:r>
        <w:rPr>
          <w:color w:val="000000"/>
        </w:rPr>
        <w:t>，所以</w:t>
      </w:r>
      <w:r>
        <w:rPr>
          <w:color w:val="000000"/>
        </w:rPr>
        <w:t>t</w:t>
      </w:r>
      <w:r>
        <w:rPr>
          <w:color w:val="000000"/>
          <w:vertAlign w:val="superscript"/>
        </w:rPr>
        <w:t>2</w:t>
      </w:r>
      <w:r>
        <w:rPr>
          <w:color w:val="000000"/>
        </w:rPr>
        <w:t xml:space="preserve">= </w:t>
      </w:r>
      <m:oMath>
        <m:f>
          <m:fPr>
            <m:ctrlPr>
              <w:rPr>
                <w:rFonts w:ascii="Cambria Math" w:hAnsi="Cambria Math"/>
              </w:rPr>
            </m:ctrlPr>
          </m:fPr>
          <m:num>
            <m:r>
              <w:rPr>
                <w:rFonts w:ascii="Cambria Math" w:hint="eastAsia"/>
                <w:lang w:eastAsia="zh-CN"/>
              </w:rPr>
              <m:t>9</m:t>
            </m:r>
          </m:num>
          <m:den>
            <m:r>
              <w:rPr>
                <w:rFonts w:ascii="Cambria Math" w:hint="eastAsia"/>
                <w:lang w:eastAsia="zh-CN"/>
              </w:rPr>
              <m:t>4</m:t>
            </m:r>
          </m:den>
        </m:f>
      </m:oMath>
      <w:r>
        <w:rPr>
          <w:color w:val="000000"/>
        </w:rPr>
        <w:t xml:space="preserve"> ∵t≥0·∴t= </w:t>
      </w:r>
      <m:oMath>
        <m:f>
          <m:fPr>
            <m:ctrlPr>
              <w:rPr>
                <w:rFonts w:ascii="Cambria Math" w:hAnsi="Cambria Math"/>
              </w:rPr>
            </m:ctrlPr>
          </m:fPr>
          <m:num>
            <m:r>
              <w:rPr>
                <w:rFonts w:ascii="Cambria Math" w:hint="eastAsia"/>
                <w:lang w:eastAsia="zh-CN"/>
              </w:rPr>
              <m:t>3</m:t>
            </m:r>
          </m:num>
          <m:den>
            <m:r>
              <w:rPr>
                <w:rFonts w:ascii="Cambria Math" w:hint="eastAsia"/>
                <w:lang w:eastAsia="zh-CN"/>
              </w:rPr>
              <m:t>2</m:t>
            </m:r>
          </m:den>
        </m:f>
      </m:oMath>
      <w:r>
        <w:rPr>
          <w:color w:val="000000"/>
        </w:rPr>
        <w:t xml:space="preserve"> </w:t>
      </w:r>
      <w:r>
        <w:rPr>
          <w:color w:val="000000"/>
        </w:rPr>
        <w:t>，</w:t>
      </w:r>
      <w:r>
        <w:rPr>
          <w:color w:val="000000"/>
        </w:rPr>
        <w:t>∴x</w:t>
      </w:r>
      <w:r>
        <w:rPr>
          <w:color w:val="000000"/>
          <w:vertAlign w:val="superscript"/>
        </w:rPr>
        <w:t>2</w:t>
      </w:r>
      <w:r>
        <w:rPr>
          <w:color w:val="000000"/>
        </w:rPr>
        <w:t>+y</w:t>
      </w:r>
      <w:r>
        <w:rPr>
          <w:color w:val="000000"/>
          <w:vertAlign w:val="superscript"/>
        </w:rPr>
        <w:t>2</w:t>
      </w:r>
      <w:r>
        <w:rPr>
          <w:color w:val="000000"/>
        </w:rPr>
        <w:t>的值是</w:t>
      </w:r>
      <w:r>
        <w:rPr>
          <w:color w:val="000000"/>
        </w:rPr>
        <w:t xml:space="preserve"> </w:t>
      </w:r>
      <m:oMath>
        <m:f>
          <m:fPr>
            <m:ctrlPr>
              <w:rPr>
                <w:rFonts w:ascii="Cambria Math" w:hAnsi="Cambria Math"/>
              </w:rPr>
            </m:ctrlPr>
          </m:fPr>
          <m:num>
            <m:r>
              <w:rPr>
                <w:rFonts w:ascii="Cambria Math" w:hint="eastAsia"/>
                <w:lang w:eastAsia="zh-CN"/>
              </w:rPr>
              <m:t>3</m:t>
            </m:r>
          </m:num>
          <m:den>
            <m:r>
              <w:rPr>
                <w:rFonts w:ascii="Cambria Math" w:hint="eastAsia"/>
                <w:lang w:eastAsia="zh-CN"/>
              </w:rPr>
              <m:t>2</m:t>
            </m:r>
          </m:den>
        </m:f>
      </m:oMath>
    </w:p>
    <w:p w:rsidR="003C57F7">
      <w:pPr>
        <w:spacing w:after="0"/>
        <w:rPr>
          <w:lang w:eastAsia="zh-CN"/>
        </w:rPr>
      </w:pPr>
      <w:r>
        <w:rPr>
          <w:color w:val="0000FF"/>
          <w:lang w:eastAsia="zh-CN"/>
        </w:rPr>
        <w:t>【考点】</w:t>
      </w:r>
      <w:r>
        <w:rPr>
          <w:color w:val="000000"/>
          <w:lang w:eastAsia="zh-CN"/>
        </w:rPr>
        <w:t>换元法解一元二次方程</w:t>
      </w:r>
      <w:r>
        <w:rPr>
          <w:color w:val="000000"/>
          <w:lang w:eastAsia="zh-CN"/>
        </w:rPr>
        <w:t xml:space="preserve">    </w:t>
      </w:r>
    </w:p>
    <w:p w:rsidR="003C57F7">
      <w:pPr>
        <w:spacing w:after="0"/>
        <w:rPr>
          <w:lang w:eastAsia="zh-CN"/>
        </w:rPr>
      </w:pPr>
      <w:r>
        <w:rPr>
          <w:color w:val="0000FF"/>
          <w:lang w:eastAsia="zh-CN"/>
        </w:rPr>
        <w:t>【解析】</w:t>
      </w:r>
      <w:r>
        <w:rPr>
          <w:color w:val="000000"/>
          <w:lang w:eastAsia="zh-CN"/>
        </w:rPr>
        <w:t>【分析】仿照阅读材料中的方法，设</w:t>
      </w:r>
      <w:r>
        <w:rPr>
          <w:color w:val="000000"/>
          <w:lang w:eastAsia="zh-CN"/>
        </w:rPr>
        <w:t>t=x</w:t>
      </w:r>
      <w:r>
        <w:rPr>
          <w:color w:val="000000"/>
          <w:vertAlign w:val="superscript"/>
          <w:lang w:eastAsia="zh-CN"/>
        </w:rPr>
        <w:t>2</w:t>
      </w:r>
      <w:r>
        <w:rPr>
          <w:color w:val="000000"/>
          <w:lang w:eastAsia="zh-CN"/>
        </w:rPr>
        <w:t>+y</w:t>
      </w:r>
      <w:r>
        <w:rPr>
          <w:color w:val="000000"/>
          <w:vertAlign w:val="superscript"/>
          <w:lang w:eastAsia="zh-CN"/>
        </w:rPr>
        <w:t>2</w:t>
      </w:r>
      <w:r>
        <w:rPr>
          <w:color w:val="000000"/>
          <w:lang w:eastAsia="zh-CN"/>
        </w:rPr>
        <w:t>(t≥0)</w:t>
      </w:r>
      <w:r>
        <w:rPr>
          <w:color w:val="000000"/>
          <w:lang w:eastAsia="zh-CN"/>
        </w:rPr>
        <w:t>，则原方程转化为</w:t>
      </w:r>
      <w:r>
        <w:rPr>
          <w:color w:val="000000"/>
          <w:lang w:eastAsia="zh-CN"/>
        </w:rPr>
        <w:t>(4t+3)(4t-3)=27</w:t>
      </w:r>
      <w:r>
        <w:rPr>
          <w:color w:val="000000"/>
          <w:lang w:eastAsia="zh-CN"/>
        </w:rPr>
        <w:t>，解此方程得</w:t>
      </w:r>
      <w:r>
        <w:rPr>
          <w:color w:val="000000"/>
          <w:lang w:eastAsia="zh-CN"/>
        </w:rPr>
        <w:t>t</w:t>
      </w:r>
      <w:r>
        <w:rPr>
          <w:color w:val="000000"/>
          <w:lang w:eastAsia="zh-CN"/>
        </w:rPr>
        <w:t>的值，然后取出符合条件的</w:t>
      </w:r>
      <w:r>
        <w:rPr>
          <w:color w:val="000000"/>
          <w:lang w:eastAsia="zh-CN"/>
        </w:rPr>
        <w:t>t</w:t>
      </w:r>
      <w:r>
        <w:rPr>
          <w:color w:val="000000"/>
          <w:lang w:eastAsia="zh-CN"/>
        </w:rPr>
        <w:t>值，即为所求。</w:t>
      </w:r>
    </w:p>
    <w:p w:rsidR="003C57F7">
      <w:pPr>
        <w:spacing w:after="0"/>
        <w:rPr>
          <w:lang w:eastAsia="zh-CN"/>
        </w:rPr>
      </w:pPr>
      <w:r>
        <w:rPr>
          <w:color w:val="000000"/>
          <w:lang w:eastAsia="zh-CN"/>
        </w:rPr>
        <w:t>23.</w:t>
      </w:r>
      <w:r>
        <w:rPr>
          <w:color w:val="000000"/>
          <w:lang w:eastAsia="zh-CN"/>
        </w:rPr>
        <w:t>如图，线段</w:t>
      </w:r>
      <w:r>
        <w:rPr>
          <w:color w:val="000000"/>
          <w:lang w:eastAsia="zh-CN"/>
        </w:rPr>
        <w:t>AB=8</w:t>
      </w:r>
      <w:r>
        <w:rPr>
          <w:color w:val="000000"/>
          <w:lang w:eastAsia="zh-CN"/>
        </w:rPr>
        <w:t>，射线</w:t>
      </w:r>
      <w:r>
        <w:rPr>
          <w:color w:val="000000"/>
          <w:lang w:eastAsia="zh-CN"/>
        </w:rPr>
        <w:t>BG⊥AB</w:t>
      </w:r>
      <w:r>
        <w:rPr>
          <w:color w:val="000000"/>
          <w:lang w:eastAsia="zh-CN"/>
        </w:rPr>
        <w:t>，</w:t>
      </w:r>
      <w:r>
        <w:rPr>
          <w:color w:val="000000"/>
          <w:lang w:eastAsia="zh-CN"/>
        </w:rPr>
        <w:t>P</w:t>
      </w:r>
      <w:r>
        <w:rPr>
          <w:color w:val="000000"/>
          <w:lang w:eastAsia="zh-CN"/>
        </w:rPr>
        <w:t>为射线</w:t>
      </w:r>
      <w:r>
        <w:rPr>
          <w:color w:val="000000"/>
          <w:lang w:eastAsia="zh-CN"/>
        </w:rPr>
        <w:t>BG</w:t>
      </w:r>
      <w:r>
        <w:rPr>
          <w:color w:val="000000"/>
          <w:lang w:eastAsia="zh-CN"/>
        </w:rPr>
        <w:t>上一点，以</w:t>
      </w:r>
      <w:r>
        <w:rPr>
          <w:color w:val="000000"/>
          <w:lang w:eastAsia="zh-CN"/>
        </w:rPr>
        <w:t>AP</w:t>
      </w:r>
      <w:r>
        <w:rPr>
          <w:color w:val="000000"/>
          <w:lang w:eastAsia="zh-CN"/>
        </w:rPr>
        <w:t>为边作正方形</w:t>
      </w:r>
      <w:r>
        <w:rPr>
          <w:color w:val="000000"/>
          <w:lang w:eastAsia="zh-CN"/>
        </w:rPr>
        <w:t>APCD</w:t>
      </w:r>
      <w:r>
        <w:rPr>
          <w:color w:val="000000"/>
          <w:lang w:eastAsia="zh-CN"/>
        </w:rPr>
        <w:t>，且点</w:t>
      </w:r>
      <w:r>
        <w:rPr>
          <w:color w:val="000000"/>
          <w:lang w:eastAsia="zh-CN"/>
        </w:rPr>
        <w:t>C</w:t>
      </w:r>
      <w:r>
        <w:rPr>
          <w:color w:val="000000"/>
          <w:lang w:eastAsia="zh-CN"/>
        </w:rPr>
        <w:t>、</w:t>
      </w:r>
      <w:r>
        <w:rPr>
          <w:color w:val="000000"/>
          <w:lang w:eastAsia="zh-CN"/>
        </w:rPr>
        <w:t>D</w:t>
      </w:r>
      <w:r>
        <w:rPr>
          <w:color w:val="000000"/>
          <w:lang w:eastAsia="zh-CN"/>
        </w:rPr>
        <w:t>与点</w:t>
      </w:r>
      <w:r>
        <w:rPr>
          <w:color w:val="000000"/>
          <w:lang w:eastAsia="zh-CN"/>
        </w:rPr>
        <w:t>B</w:t>
      </w:r>
      <w:r>
        <w:rPr>
          <w:color w:val="000000"/>
          <w:lang w:eastAsia="zh-CN"/>
        </w:rPr>
        <w:t>在</w:t>
      </w:r>
      <w:r>
        <w:rPr>
          <w:color w:val="000000"/>
          <w:lang w:eastAsia="zh-CN"/>
        </w:rPr>
        <w:t>AP</w:t>
      </w:r>
      <w:r>
        <w:rPr>
          <w:color w:val="000000"/>
          <w:lang w:eastAsia="zh-CN"/>
        </w:rPr>
        <w:t>两侧，在线段</w:t>
      </w:r>
      <w:r>
        <w:rPr>
          <w:color w:val="000000"/>
          <w:lang w:eastAsia="zh-CN"/>
        </w:rPr>
        <w:t>DP</w:t>
      </w:r>
      <w:r>
        <w:rPr>
          <w:color w:val="000000"/>
          <w:lang w:eastAsia="zh-CN"/>
        </w:rPr>
        <w:t>上取一点</w:t>
      </w:r>
      <w:r>
        <w:rPr>
          <w:color w:val="000000"/>
          <w:lang w:eastAsia="zh-CN"/>
        </w:rPr>
        <w:t>E</w:t>
      </w:r>
      <w:r>
        <w:rPr>
          <w:color w:val="000000"/>
          <w:lang w:eastAsia="zh-CN"/>
        </w:rPr>
        <w:t>，使</w:t>
      </w:r>
      <w:r>
        <w:rPr>
          <w:color w:val="000000"/>
          <w:lang w:eastAsia="zh-CN"/>
        </w:rPr>
        <w:t>∠EAP=∠BAP</w:t>
      </w:r>
      <w:r>
        <w:rPr>
          <w:color w:val="000000"/>
          <w:lang w:eastAsia="zh-CN"/>
        </w:rPr>
        <w:t>．直线</w:t>
      </w:r>
      <w:r>
        <w:rPr>
          <w:color w:val="000000"/>
          <w:lang w:eastAsia="zh-CN"/>
        </w:rPr>
        <w:t>CE</w:t>
      </w:r>
      <w:r>
        <w:rPr>
          <w:color w:val="000000"/>
          <w:lang w:eastAsia="zh-CN"/>
        </w:rPr>
        <w:t>与线段</w:t>
      </w:r>
      <w:r>
        <w:rPr>
          <w:color w:val="000000"/>
          <w:lang w:eastAsia="zh-CN"/>
        </w:rPr>
        <w:t>AB</w:t>
      </w:r>
      <w:r>
        <w:rPr>
          <w:color w:val="000000"/>
          <w:lang w:eastAsia="zh-CN"/>
        </w:rPr>
        <w:t>相交于点</w:t>
      </w:r>
      <w:r>
        <w:rPr>
          <w:color w:val="000000"/>
          <w:lang w:eastAsia="zh-CN"/>
        </w:rPr>
        <w:t>F(</w:t>
      </w:r>
      <w:r>
        <w:rPr>
          <w:color w:val="000000"/>
          <w:lang w:eastAsia="zh-CN"/>
        </w:rPr>
        <w:t>点</w:t>
      </w:r>
      <w:r>
        <w:rPr>
          <w:color w:val="000000"/>
          <w:lang w:eastAsia="zh-CN"/>
        </w:rPr>
        <w:t>F</w:t>
      </w:r>
      <w:r>
        <w:rPr>
          <w:color w:val="000000"/>
          <w:lang w:eastAsia="zh-CN"/>
        </w:rPr>
        <w:t>与点</w:t>
      </w:r>
      <w:r>
        <w:rPr>
          <w:color w:val="000000"/>
          <w:lang w:eastAsia="zh-CN"/>
        </w:rPr>
        <w:t>A</w:t>
      </w:r>
      <w:r>
        <w:rPr>
          <w:color w:val="000000"/>
          <w:lang w:eastAsia="zh-CN"/>
        </w:rPr>
        <w:t>、</w:t>
      </w:r>
      <w:r>
        <w:rPr>
          <w:color w:val="000000"/>
          <w:lang w:eastAsia="zh-CN"/>
        </w:rPr>
        <w:t>B</w:t>
      </w:r>
      <w:r>
        <w:rPr>
          <w:color w:val="000000"/>
          <w:lang w:eastAsia="zh-CN"/>
        </w:rPr>
        <w:t>不重合</w:t>
      </w:r>
      <w:r>
        <w:rPr>
          <w:color w:val="000000"/>
          <w:lang w:eastAsia="zh-CN"/>
        </w:rPr>
        <w:t xml:space="preserve">)  </w:t>
      </w:r>
    </w:p>
    <w:p w:rsidR="003C57F7">
      <w:pPr>
        <w:spacing w:after="0"/>
      </w:pPr>
      <w:r>
        <w:rPr>
          <w:noProof/>
          <w:lang w:eastAsia="zh-CN"/>
        </w:rPr>
        <w:drawing>
          <wp:inline distT="0" distB="0" distL="0" distR="0">
            <wp:extent cx="1384630" cy="1298677"/>
            <wp:effectExtent l="19050" t="0" r="6020" b="0"/>
            <wp:docPr id="26"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553547" name=""/>
                    <pic:cNvPicPr/>
                  </pic:nvPicPr>
                  <pic:blipFill>
                    <a:blip xmlns:r="http://schemas.openxmlformats.org/officeDocument/2006/relationships" r:embed="rId21"/>
                    <a:stretch>
                      <a:fillRect/>
                    </a:stretch>
                  </pic:blipFill>
                  <pic:spPr>
                    <a:xfrm>
                      <a:off x="0" y="0"/>
                      <a:ext cx="1384630" cy="1298677"/>
                    </a:xfrm>
                    <a:prstGeom prst="rect">
                      <a:avLst/>
                    </a:prstGeom>
                  </pic:spPr>
                </pic:pic>
              </a:graphicData>
            </a:graphic>
          </wp:inline>
        </w:drawing>
      </w:r>
    </w:p>
    <w:p w:rsidR="003C57F7">
      <w:pPr>
        <w:spacing w:after="0"/>
        <w:rPr>
          <w:lang w:eastAsia="zh-CN"/>
        </w:rPr>
      </w:pPr>
      <w:r>
        <w:rPr>
          <w:color w:val="000000"/>
          <w:lang w:eastAsia="zh-CN"/>
        </w:rPr>
        <w:t>（</w:t>
      </w:r>
      <w:r>
        <w:rPr>
          <w:color w:val="000000"/>
          <w:lang w:eastAsia="zh-CN"/>
        </w:rPr>
        <w:t>1</w:t>
      </w:r>
      <w:r>
        <w:rPr>
          <w:color w:val="000000"/>
          <w:lang w:eastAsia="zh-CN"/>
        </w:rPr>
        <w:t>）求证：</w:t>
      </w:r>
      <w:r>
        <w:rPr>
          <w:color w:val="000000"/>
          <w:lang w:eastAsia="zh-CN"/>
        </w:rPr>
        <w:t>△AEP≌△CEP</w:t>
      </w:r>
      <w:r>
        <w:rPr>
          <w:color w:val="000000"/>
          <w:lang w:eastAsia="zh-CN"/>
        </w:rPr>
        <w:t>；</w:t>
      </w:r>
      <w:r>
        <w:rPr>
          <w:color w:val="000000"/>
          <w:lang w:eastAsia="zh-CN"/>
        </w:rPr>
        <w:t xml:space="preserve">    </w:t>
      </w:r>
    </w:p>
    <w:p w:rsidR="003C57F7">
      <w:pPr>
        <w:spacing w:after="0"/>
        <w:rPr>
          <w:lang w:eastAsia="zh-CN"/>
        </w:rPr>
      </w:pPr>
      <w:r>
        <w:rPr>
          <w:color w:val="000000"/>
          <w:lang w:eastAsia="zh-CN"/>
        </w:rPr>
        <w:t>（</w:t>
      </w:r>
      <w:r>
        <w:rPr>
          <w:color w:val="000000"/>
          <w:lang w:eastAsia="zh-CN"/>
        </w:rPr>
        <w:t>2</w:t>
      </w:r>
      <w:r>
        <w:rPr>
          <w:color w:val="000000"/>
          <w:lang w:eastAsia="zh-CN"/>
        </w:rPr>
        <w:t>）判断</w:t>
      </w:r>
      <w:r>
        <w:rPr>
          <w:color w:val="000000"/>
          <w:lang w:eastAsia="zh-CN"/>
        </w:rPr>
        <w:t>CF</w:t>
      </w:r>
      <w:r>
        <w:rPr>
          <w:color w:val="000000"/>
          <w:lang w:eastAsia="zh-CN"/>
        </w:rPr>
        <w:t>与</w:t>
      </w:r>
      <w:r>
        <w:rPr>
          <w:color w:val="000000"/>
          <w:lang w:eastAsia="zh-CN"/>
        </w:rPr>
        <w:t>AB</w:t>
      </w:r>
      <w:r>
        <w:rPr>
          <w:color w:val="000000"/>
          <w:lang w:eastAsia="zh-CN"/>
        </w:rPr>
        <w:t>的位置关系，并说明理由；</w:t>
      </w:r>
      <w:r>
        <w:rPr>
          <w:color w:val="000000"/>
          <w:lang w:eastAsia="zh-CN"/>
        </w:rPr>
        <w:t xml:space="preserve">    </w:t>
      </w:r>
    </w:p>
    <w:p w:rsidR="003C57F7">
      <w:pPr>
        <w:spacing w:after="0"/>
        <w:rPr>
          <w:lang w:eastAsia="zh-CN"/>
        </w:rPr>
      </w:pPr>
      <w:r>
        <w:rPr>
          <w:color w:val="000000"/>
          <w:lang w:eastAsia="zh-CN"/>
        </w:rPr>
        <w:t>（</w:t>
      </w:r>
      <w:r>
        <w:rPr>
          <w:color w:val="000000"/>
          <w:lang w:eastAsia="zh-CN"/>
        </w:rPr>
        <w:t>3</w:t>
      </w:r>
      <w:r>
        <w:rPr>
          <w:color w:val="000000"/>
          <w:lang w:eastAsia="zh-CN"/>
        </w:rPr>
        <w:t>）求</w:t>
      </w:r>
      <w:r>
        <w:rPr>
          <w:color w:val="000000"/>
          <w:lang w:eastAsia="zh-CN"/>
        </w:rPr>
        <w:t>△AEF</w:t>
      </w:r>
      <w:r>
        <w:rPr>
          <w:color w:val="000000"/>
          <w:lang w:eastAsia="zh-CN"/>
        </w:rPr>
        <w:t>的周长。</w:t>
      </w:r>
      <w:r>
        <w:rPr>
          <w:color w:val="000000"/>
          <w:lang w:eastAsia="zh-CN"/>
        </w:rPr>
        <w:t xml:space="preserve">    </w:t>
      </w:r>
    </w:p>
    <w:p w:rsidR="003C57F7">
      <w:pPr>
        <w:spacing w:after="0"/>
        <w:rPr>
          <w:lang w:eastAsia="zh-CN"/>
        </w:rPr>
      </w:pPr>
      <w:r>
        <w:rPr>
          <w:color w:val="0000FF"/>
          <w:lang w:eastAsia="zh-CN"/>
        </w:rPr>
        <w:t>【答案】</w:t>
      </w:r>
      <w:r>
        <w:rPr>
          <w:color w:val="000000"/>
          <w:lang w:eastAsia="zh-CN"/>
        </w:rPr>
        <w:t xml:space="preserve"> </w:t>
      </w:r>
      <w:r>
        <w:rPr>
          <w:color w:val="000000"/>
          <w:lang w:eastAsia="zh-CN"/>
        </w:rPr>
        <w:t>（</w:t>
      </w:r>
      <w:r>
        <w:rPr>
          <w:color w:val="000000"/>
          <w:lang w:eastAsia="zh-CN"/>
        </w:rPr>
        <w:t>1</w:t>
      </w:r>
      <w:r>
        <w:rPr>
          <w:color w:val="000000"/>
          <w:lang w:eastAsia="zh-CN"/>
        </w:rPr>
        <w:t>）证明：</w:t>
      </w:r>
      <w:r>
        <w:rPr>
          <w:color w:val="000000"/>
          <w:lang w:eastAsia="zh-CN"/>
        </w:rPr>
        <w:t>∵</w:t>
      </w:r>
      <w:r>
        <w:rPr>
          <w:color w:val="000000"/>
          <w:lang w:eastAsia="zh-CN"/>
        </w:rPr>
        <w:t>四边形</w:t>
      </w:r>
      <w:r>
        <w:rPr>
          <w:color w:val="000000"/>
          <w:lang w:eastAsia="zh-CN"/>
        </w:rPr>
        <w:t>ACD</w:t>
      </w:r>
      <w:r>
        <w:rPr>
          <w:color w:val="000000"/>
          <w:lang w:eastAsia="zh-CN"/>
        </w:rPr>
        <w:t>正方形，</w:t>
      </w:r>
      <w:r>
        <w:rPr>
          <w:color w:val="000000"/>
          <w:lang w:eastAsia="zh-CN"/>
        </w:rPr>
        <w:t xml:space="preserve">  </w:t>
      </w:r>
    </w:p>
    <w:p w:rsidR="003C57F7">
      <w:pPr>
        <w:spacing w:after="0"/>
      </w:pPr>
      <w:r>
        <w:rPr>
          <w:color w:val="000000"/>
        </w:rPr>
        <w:t>∴DP</w:t>
      </w:r>
      <w:r>
        <w:rPr>
          <w:color w:val="000000"/>
        </w:rPr>
        <w:t>平分</w:t>
      </w:r>
      <w:r>
        <w:rPr>
          <w:color w:val="000000"/>
        </w:rPr>
        <w:t>∠APC</w:t>
      </w:r>
      <w:r>
        <w:rPr>
          <w:color w:val="000000"/>
        </w:rPr>
        <w:t>，</w:t>
      </w:r>
      <w:r>
        <w:rPr>
          <w:color w:val="000000"/>
        </w:rPr>
        <w:t>PC=PA</w:t>
      </w:r>
      <w:r>
        <w:rPr>
          <w:color w:val="000000"/>
        </w:rPr>
        <w:t>，</w:t>
      </w:r>
    </w:p>
    <w:p w:rsidR="003C57F7">
      <w:pPr>
        <w:spacing w:after="0"/>
      </w:pPr>
      <w:r>
        <w:rPr>
          <w:color w:val="000000"/>
        </w:rPr>
        <w:t>∴∠APD=∠CPD=45°</w:t>
      </w:r>
      <w:r>
        <w:rPr>
          <w:color w:val="000000"/>
        </w:rPr>
        <w:t>，</w:t>
      </w:r>
    </w:p>
    <w:p w:rsidR="003C57F7">
      <w:pPr>
        <w:spacing w:after="0"/>
      </w:pPr>
      <w:r>
        <w:rPr>
          <w:color w:val="000000"/>
        </w:rPr>
        <w:t>∴△AEP≌△CEP</w:t>
      </w:r>
    </w:p>
    <w:p w:rsidR="003C57F7">
      <w:pPr>
        <w:spacing w:after="0"/>
      </w:pPr>
      <w:r>
        <w:br/>
      </w:r>
      <w:r>
        <w:rPr>
          <w:color w:val="000000"/>
        </w:rPr>
        <w:t>（</w:t>
      </w:r>
      <w:r>
        <w:rPr>
          <w:color w:val="000000"/>
        </w:rPr>
        <w:t>2</w:t>
      </w:r>
      <w:r>
        <w:rPr>
          <w:color w:val="000000"/>
        </w:rPr>
        <w:t>）解：</w:t>
      </w:r>
      <w:r>
        <w:rPr>
          <w:color w:val="000000"/>
        </w:rPr>
        <w:t>CF⊥A</w:t>
      </w:r>
      <w:r>
        <w:rPr>
          <w:color w:val="000000"/>
        </w:rPr>
        <w:t>B</w:t>
      </w:r>
      <w:r>
        <w:rPr>
          <w:color w:val="000000"/>
        </w:rPr>
        <w:t>理由如下：</w:t>
      </w:r>
      <w:r>
        <w:rPr>
          <w:color w:val="000000"/>
        </w:rPr>
        <w:t>(AP</w:t>
      </w:r>
      <w:r>
        <w:rPr>
          <w:color w:val="000000"/>
        </w:rPr>
        <w:t>与</w:t>
      </w:r>
      <w:r>
        <w:rPr>
          <w:color w:val="000000"/>
        </w:rPr>
        <w:t>CF</w:t>
      </w:r>
      <w:r>
        <w:rPr>
          <w:color w:val="000000"/>
        </w:rPr>
        <w:t>相交于点</w:t>
      </w:r>
      <w:r>
        <w:rPr>
          <w:color w:val="000000"/>
        </w:rPr>
        <w:t xml:space="preserve">M)  </w:t>
      </w:r>
    </w:p>
    <w:p w:rsidR="003C57F7">
      <w:pPr>
        <w:spacing w:after="0"/>
      </w:pPr>
      <w:r>
        <w:rPr>
          <w:color w:val="000000"/>
        </w:rPr>
        <w:t>∵△AFP≌△CEP</w:t>
      </w:r>
      <w:r>
        <w:rPr>
          <w:color w:val="000000"/>
        </w:rPr>
        <w:t>，</w:t>
      </w:r>
      <w:r>
        <w:rPr>
          <w:color w:val="000000"/>
        </w:rPr>
        <w:t>∴∠EAP=∠ECP</w:t>
      </w:r>
      <w:r>
        <w:rPr>
          <w:color w:val="000000"/>
        </w:rPr>
        <w:t>，</w:t>
      </w:r>
    </w:p>
    <w:p w:rsidR="003C57F7">
      <w:pPr>
        <w:spacing w:after="0"/>
      </w:pPr>
      <w:r>
        <w:rPr>
          <w:color w:val="000000"/>
        </w:rPr>
        <w:t>∵∠EAP=∠BAP</w:t>
      </w:r>
      <w:r>
        <w:rPr>
          <w:color w:val="000000"/>
        </w:rPr>
        <w:t>．</w:t>
      </w:r>
      <w:r>
        <w:rPr>
          <w:color w:val="000000"/>
        </w:rPr>
        <w:t>∴∠BAP=∠FCP</w:t>
      </w:r>
      <w:r>
        <w:rPr>
          <w:color w:val="000000"/>
        </w:rPr>
        <w:t>，</w:t>
      </w:r>
      <w:r>
        <w:rPr>
          <w:color w:val="000000"/>
        </w:rPr>
        <w:t>∵∠FC+∠C=90°</w:t>
      </w:r>
      <w:r>
        <w:rPr>
          <w:color w:val="000000"/>
        </w:rPr>
        <w:t>，</w:t>
      </w:r>
      <w:r>
        <w:rPr>
          <w:color w:val="000000"/>
        </w:rPr>
        <w:t>∠AMF=∠CMP</w:t>
      </w:r>
      <w:r>
        <w:rPr>
          <w:color w:val="000000"/>
        </w:rPr>
        <w:t>，</w:t>
      </w:r>
    </w:p>
    <w:p w:rsidR="003C57F7">
      <w:pPr>
        <w:spacing w:after="0"/>
      </w:pPr>
      <w:r>
        <w:rPr>
          <w:color w:val="000000"/>
        </w:rPr>
        <w:t>∴∠AMF+∠PAB=90°</w:t>
      </w:r>
      <w:r>
        <w:rPr>
          <w:color w:val="000000"/>
        </w:rPr>
        <w:t>，</w:t>
      </w:r>
      <w:r>
        <w:rPr>
          <w:color w:val="000000"/>
        </w:rPr>
        <w:t>∴∠AFM=90°</w:t>
      </w:r>
      <w:r>
        <w:rPr>
          <w:color w:val="000000"/>
        </w:rPr>
        <w:t>，</w:t>
      </w:r>
      <w:r>
        <w:rPr>
          <w:color w:val="000000"/>
        </w:rPr>
        <w:t>∴CF⊥AB</w:t>
      </w:r>
    </w:p>
    <w:p w:rsidR="003C57F7">
      <w:pPr>
        <w:spacing w:after="0"/>
        <w:rPr>
          <w:lang w:eastAsia="zh-CN"/>
        </w:rPr>
      </w:pPr>
      <w:r>
        <w:rPr>
          <w:lang w:eastAsia="zh-CN"/>
        </w:rPr>
        <w:br/>
      </w:r>
      <w:r>
        <w:rPr>
          <w:color w:val="000000"/>
          <w:lang w:eastAsia="zh-CN"/>
        </w:rPr>
        <w:t>（</w:t>
      </w:r>
      <w:r>
        <w:rPr>
          <w:color w:val="000000"/>
          <w:lang w:eastAsia="zh-CN"/>
        </w:rPr>
        <w:t>3</w:t>
      </w:r>
      <w:r>
        <w:rPr>
          <w:color w:val="000000"/>
          <w:lang w:eastAsia="zh-CN"/>
        </w:rPr>
        <w:t>）解：过点</w:t>
      </w:r>
      <w:r>
        <w:rPr>
          <w:color w:val="000000"/>
          <w:lang w:eastAsia="zh-CN"/>
        </w:rPr>
        <w:t>C</w:t>
      </w:r>
      <w:r>
        <w:rPr>
          <w:color w:val="000000"/>
          <w:lang w:eastAsia="zh-CN"/>
        </w:rPr>
        <w:t>作</w:t>
      </w:r>
      <w:r>
        <w:rPr>
          <w:color w:val="000000"/>
          <w:lang w:eastAsia="zh-CN"/>
        </w:rPr>
        <w:t>CN⊥PB</w:t>
      </w:r>
      <w:r>
        <w:rPr>
          <w:color w:val="000000"/>
          <w:lang w:eastAsia="zh-CN"/>
        </w:rPr>
        <w:t>．可证得</w:t>
      </w:r>
      <w:r>
        <w:rPr>
          <w:color w:val="000000"/>
          <w:lang w:eastAsia="zh-CN"/>
        </w:rPr>
        <w:t>△PCN≌△APB</w:t>
      </w:r>
      <w:r>
        <w:rPr>
          <w:color w:val="000000"/>
          <w:lang w:eastAsia="zh-CN"/>
        </w:rPr>
        <w:t>，</w:t>
      </w:r>
      <w:r>
        <w:rPr>
          <w:color w:val="000000"/>
          <w:lang w:eastAsia="zh-CN"/>
        </w:rPr>
        <w:t xml:space="preserve">  </w:t>
      </w:r>
    </w:p>
    <w:p w:rsidR="003C57F7">
      <w:pPr>
        <w:spacing w:after="0"/>
      </w:pPr>
      <w:r>
        <w:rPr>
          <w:color w:val="000000"/>
        </w:rPr>
        <w:t>∴CN=PB=BF</w:t>
      </w:r>
      <w:r>
        <w:rPr>
          <w:color w:val="000000"/>
        </w:rPr>
        <w:t>，</w:t>
      </w:r>
      <w:r>
        <w:rPr>
          <w:color w:val="000000"/>
        </w:rPr>
        <w:t>PN=AB</w:t>
      </w:r>
      <w:r>
        <w:rPr>
          <w:color w:val="000000"/>
        </w:rPr>
        <w:t>，</w:t>
      </w:r>
    </w:p>
    <w:p w:rsidR="003C57F7">
      <w:pPr>
        <w:spacing w:after="0"/>
      </w:pPr>
      <w:r>
        <w:rPr>
          <w:color w:val="000000"/>
        </w:rPr>
        <w:t>∵△AEP≌△CEP</w:t>
      </w:r>
      <w:r>
        <w:rPr>
          <w:color w:val="000000"/>
        </w:rPr>
        <w:t>，</w:t>
      </w:r>
    </w:p>
    <w:p w:rsidR="003C57F7">
      <w:pPr>
        <w:spacing w:after="0"/>
      </w:pPr>
      <w:r>
        <w:rPr>
          <w:color w:val="000000"/>
        </w:rPr>
        <w:t>∴AE=CE</w:t>
      </w:r>
      <w:r>
        <w:rPr>
          <w:color w:val="000000"/>
        </w:rPr>
        <w:t>，</w:t>
      </w:r>
    </w:p>
    <w:p w:rsidR="003C57F7">
      <w:pPr>
        <w:spacing w:after="0"/>
      </w:pPr>
      <w:r>
        <w:rPr>
          <w:color w:val="000000"/>
        </w:rPr>
        <w:t>∴AE+EF+AF=CE+EF+AF=BN+AF≡PN+PB+AF=AB+CN+AF=AB+BF+AF=2</w:t>
      </w:r>
    </w:p>
    <w:p w:rsidR="003C57F7">
      <w:pPr>
        <w:spacing w:after="0"/>
        <w:rPr>
          <w:lang w:eastAsia="zh-CN"/>
        </w:rPr>
      </w:pPr>
      <w:r>
        <w:rPr>
          <w:color w:val="000000"/>
          <w:lang w:eastAsia="zh-CN"/>
        </w:rPr>
        <w:t>AB=16</w:t>
      </w:r>
    </w:p>
    <w:p w:rsidR="003C57F7">
      <w:pPr>
        <w:spacing w:after="0"/>
        <w:rPr>
          <w:lang w:eastAsia="zh-CN"/>
        </w:rPr>
      </w:pPr>
      <w:r>
        <w:rPr>
          <w:color w:val="0000FF"/>
          <w:lang w:eastAsia="zh-CN"/>
        </w:rPr>
        <w:t>【考点】</w:t>
      </w:r>
      <w:r>
        <w:rPr>
          <w:color w:val="000000"/>
          <w:lang w:eastAsia="zh-CN"/>
        </w:rPr>
        <w:t>全等三角形的判定与性质，正方形的性质</w:t>
      </w:r>
      <w:r>
        <w:rPr>
          <w:color w:val="000000"/>
          <w:lang w:eastAsia="zh-CN"/>
        </w:rPr>
        <w:t xml:space="preserve">    </w:t>
      </w:r>
    </w:p>
    <w:p w:rsidR="003C57F7">
      <w:pPr>
        <w:spacing w:after="0"/>
      </w:pPr>
      <w:r>
        <w:rPr>
          <w:color w:val="0000FF"/>
        </w:rPr>
        <w:t>【解析】</w:t>
      </w:r>
      <w:r>
        <w:rPr>
          <w:color w:val="000000"/>
        </w:rPr>
        <w:t>【分析】（</w:t>
      </w:r>
      <w:r>
        <w:rPr>
          <w:color w:val="000000"/>
        </w:rPr>
        <w:t>1</w:t>
      </w:r>
      <w:r>
        <w:rPr>
          <w:color w:val="000000"/>
        </w:rPr>
        <w:t>）利用正方形的性质可得</w:t>
      </w:r>
      <w:r>
        <w:rPr>
          <w:color w:val="000000"/>
        </w:rPr>
        <w:t>PC=PA</w:t>
      </w:r>
      <w:r>
        <w:rPr>
          <w:color w:val="000000"/>
        </w:rPr>
        <w:t>，</w:t>
      </w:r>
      <w:r>
        <w:rPr>
          <w:color w:val="000000"/>
        </w:rPr>
        <w:t>∠APD=∠CPD=45°</w:t>
      </w:r>
      <w:r>
        <w:rPr>
          <w:color w:val="000000"/>
        </w:rPr>
        <w:t>，又因为</w:t>
      </w:r>
      <w:r>
        <w:rPr>
          <w:color w:val="000000"/>
        </w:rPr>
        <w:t>PE=PE</w:t>
      </w:r>
      <w:r>
        <w:rPr>
          <w:color w:val="000000"/>
        </w:rPr>
        <w:t>，故利用</w:t>
      </w:r>
      <w:r>
        <w:rPr>
          <w:color w:val="000000"/>
        </w:rPr>
        <w:t>”SAS“</w:t>
      </w:r>
      <w:r>
        <w:rPr>
          <w:color w:val="000000"/>
        </w:rPr>
        <w:t>证得</w:t>
      </w:r>
      <w:r>
        <w:rPr>
          <w:color w:val="000000"/>
        </w:rPr>
        <w:t>△AEP≌△CEP</w:t>
      </w:r>
      <w:r>
        <w:rPr>
          <w:color w:val="000000"/>
        </w:rPr>
        <w:t>；</w:t>
      </w:r>
      <w:r>
        <w:br/>
      </w:r>
      <w:r>
        <w:rPr>
          <w:color w:val="000000"/>
        </w:rPr>
        <w:t xml:space="preserve"> </w:t>
      </w:r>
      <w:r>
        <w:rPr>
          <w:color w:val="000000"/>
        </w:rPr>
        <w:t>（</w:t>
      </w:r>
      <w:r>
        <w:rPr>
          <w:color w:val="000000"/>
        </w:rPr>
        <w:t>2</w:t>
      </w:r>
      <w:r>
        <w:rPr>
          <w:color w:val="000000"/>
        </w:rPr>
        <w:t>）设</w:t>
      </w:r>
      <w:r>
        <w:rPr>
          <w:color w:val="000000"/>
        </w:rPr>
        <w:t>AP</w:t>
      </w:r>
      <w:r>
        <w:rPr>
          <w:color w:val="000000"/>
        </w:rPr>
        <w:t>与</w:t>
      </w:r>
      <w:r>
        <w:rPr>
          <w:color w:val="000000"/>
        </w:rPr>
        <w:t>CF</w:t>
      </w:r>
      <w:r>
        <w:rPr>
          <w:color w:val="000000"/>
        </w:rPr>
        <w:t>相交于点</w:t>
      </w:r>
      <w:r>
        <w:rPr>
          <w:color w:val="000000"/>
        </w:rPr>
        <w:t>M</w:t>
      </w:r>
      <w:r>
        <w:rPr>
          <w:color w:val="000000"/>
        </w:rPr>
        <w:t>。由</w:t>
      </w:r>
      <w:r>
        <w:rPr>
          <w:color w:val="000000"/>
        </w:rPr>
        <w:t>△AFP≌△CEP</w:t>
      </w:r>
      <w:r>
        <w:rPr>
          <w:color w:val="000000"/>
        </w:rPr>
        <w:t>得</w:t>
      </w:r>
      <w:r>
        <w:rPr>
          <w:color w:val="000000"/>
        </w:rPr>
        <w:t>∠EAP=∠ECP</w:t>
      </w:r>
      <w:r>
        <w:rPr>
          <w:color w:val="000000"/>
        </w:rPr>
        <w:t>，而</w:t>
      </w:r>
      <w:r>
        <w:rPr>
          <w:color w:val="000000"/>
        </w:rPr>
        <w:t>∠EAP=∠BAP</w:t>
      </w:r>
      <w:r>
        <w:rPr>
          <w:color w:val="000000"/>
        </w:rPr>
        <w:t>，等量代换得</w:t>
      </w:r>
      <w:r>
        <w:rPr>
          <w:color w:val="000000"/>
        </w:rPr>
        <w:t>∠BAP=∠FCP</w:t>
      </w:r>
      <w:r>
        <w:rPr>
          <w:color w:val="000000"/>
        </w:rPr>
        <w:t>；又</w:t>
      </w:r>
      <w:r>
        <w:rPr>
          <w:color w:val="000000"/>
        </w:rPr>
        <w:t>∠FCP+∠CMP</w:t>
      </w:r>
      <w:r>
        <w:rPr>
          <w:color w:val="000000"/>
        </w:rPr>
        <w:t>＝</w:t>
      </w:r>
      <w:r>
        <w:rPr>
          <w:color w:val="000000"/>
        </w:rPr>
        <w:t>90°</w:t>
      </w:r>
      <w:r>
        <w:rPr>
          <w:color w:val="000000"/>
        </w:rPr>
        <w:t>，则</w:t>
      </w:r>
      <w:r>
        <w:rPr>
          <w:color w:val="000000"/>
        </w:rPr>
        <w:t>∠AMF+∠PAB</w:t>
      </w:r>
      <w:r>
        <w:rPr>
          <w:color w:val="000000"/>
        </w:rPr>
        <w:t>＝</w:t>
      </w:r>
      <w:r>
        <w:rPr>
          <w:color w:val="000000"/>
        </w:rPr>
        <w:t>90°</w:t>
      </w:r>
      <w:r>
        <w:rPr>
          <w:color w:val="000000"/>
        </w:rPr>
        <w:t>即可求解；</w:t>
      </w:r>
      <w:r>
        <w:br/>
      </w:r>
      <w:r>
        <w:rPr>
          <w:color w:val="000000"/>
        </w:rPr>
        <w:t xml:space="preserve"> </w:t>
      </w:r>
      <w:r>
        <w:rPr>
          <w:color w:val="000000"/>
        </w:rPr>
        <w:t>（</w:t>
      </w:r>
      <w:r>
        <w:rPr>
          <w:color w:val="000000"/>
        </w:rPr>
        <w:t>3</w:t>
      </w:r>
      <w:r>
        <w:rPr>
          <w:color w:val="000000"/>
        </w:rPr>
        <w:t>）过点</w:t>
      </w:r>
      <w:r>
        <w:rPr>
          <w:color w:val="000000"/>
        </w:rPr>
        <w:t xml:space="preserve"> C </w:t>
      </w:r>
      <w:r>
        <w:rPr>
          <w:color w:val="000000"/>
        </w:rPr>
        <w:t>作</w:t>
      </w:r>
      <w:r>
        <w:rPr>
          <w:color w:val="000000"/>
        </w:rPr>
        <w:t>CN⊥PB</w:t>
      </w:r>
      <w:r>
        <w:rPr>
          <w:color w:val="000000"/>
        </w:rPr>
        <w:t>于</w:t>
      </w:r>
      <w:r>
        <w:rPr>
          <w:color w:val="000000"/>
        </w:rPr>
        <w:t>N</w:t>
      </w:r>
      <w:r>
        <w:rPr>
          <w:color w:val="000000"/>
        </w:rPr>
        <w:t>，利用</w:t>
      </w:r>
      <w:r>
        <w:rPr>
          <w:color w:val="000000"/>
        </w:rPr>
        <w:t>”AAS“</w:t>
      </w:r>
      <w:r>
        <w:rPr>
          <w:color w:val="000000"/>
        </w:rPr>
        <w:t>易证</w:t>
      </w:r>
      <w:r>
        <w:rPr>
          <w:color w:val="000000"/>
        </w:rPr>
        <w:t>△PCM≌△APB</w:t>
      </w:r>
      <w:r>
        <w:rPr>
          <w:color w:val="000000"/>
        </w:rPr>
        <w:t>，则有</w:t>
      </w:r>
      <w:r>
        <w:rPr>
          <w:color w:val="000000"/>
        </w:rPr>
        <w:t xml:space="preserve"> CN</w:t>
      </w:r>
      <w:r>
        <w:rPr>
          <w:color w:val="000000"/>
        </w:rPr>
        <w:t>＝</w:t>
      </w:r>
      <w:r>
        <w:rPr>
          <w:color w:val="000000"/>
        </w:rPr>
        <w:t>PB</w:t>
      </w:r>
      <w:r>
        <w:rPr>
          <w:color w:val="000000"/>
        </w:rPr>
        <w:t>＝</w:t>
      </w:r>
      <w:r>
        <w:rPr>
          <w:color w:val="000000"/>
        </w:rPr>
        <w:t>BF</w:t>
      </w:r>
      <w:r>
        <w:rPr>
          <w:color w:val="000000"/>
        </w:rPr>
        <w:t>，</w:t>
      </w:r>
      <w:r>
        <w:rPr>
          <w:color w:val="000000"/>
        </w:rPr>
        <w:t>PN</w:t>
      </w:r>
      <w:r>
        <w:rPr>
          <w:color w:val="000000"/>
        </w:rPr>
        <w:t>＝</w:t>
      </w:r>
      <w:r>
        <w:rPr>
          <w:color w:val="000000"/>
        </w:rPr>
        <w:t>AB</w:t>
      </w:r>
      <w:r>
        <w:rPr>
          <w:color w:val="000000"/>
        </w:rPr>
        <w:t>；由（</w:t>
      </w:r>
      <w:r>
        <w:rPr>
          <w:color w:val="000000"/>
        </w:rPr>
        <w:t>1</w:t>
      </w:r>
      <w:r>
        <w:rPr>
          <w:color w:val="000000"/>
        </w:rPr>
        <w:t>）可知</w:t>
      </w:r>
      <w:r>
        <w:rPr>
          <w:color w:val="000000"/>
        </w:rPr>
        <w:t>△AE</w:t>
      </w:r>
      <w:r>
        <w:rPr>
          <w:color w:val="000000"/>
        </w:rPr>
        <w:t>P≌△CEP</w:t>
      </w:r>
      <w:r>
        <w:rPr>
          <w:color w:val="000000"/>
        </w:rPr>
        <w:t>，则</w:t>
      </w:r>
      <w:r>
        <w:rPr>
          <w:color w:val="000000"/>
        </w:rPr>
        <w:t>AE=CE</w:t>
      </w:r>
      <w:r>
        <w:rPr>
          <w:color w:val="000000"/>
        </w:rPr>
        <w:t>，即可求解。</w:t>
      </w:r>
      <w:r>
        <w:br/>
      </w:r>
      <w:r>
        <w:br/>
      </w:r>
      <w:r>
        <w:br/>
      </w:r>
      <w:r>
        <w:rPr>
          <w:color w:val="000000"/>
        </w:rPr>
        <w:t xml:space="preserve">  </w:t>
      </w:r>
    </w:p>
    <w:sectPr w:rsidSect="003C57F7">
      <w:headerReference w:type="even" r:id="rId22"/>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auto"/>
    <w:pitch w:val="default"/>
    <w:sig w:usb0="E1002EFF" w:usb1="C000605B" w:usb2="00000029" w:usb3="00000000" w:csb0="200101FF" w:csb1="20280000"/>
  </w:font>
  <w:font w:name="Cambria Math">
    <w:panose1 w:val="02040503050406030204"/>
    <w:charset w:val="00"/>
    <w:family w:val="roman"/>
    <w:pitch w:val="variable"/>
    <w:sig w:usb0="A00002EF" w:usb1="420020EB" w:usb2="00000000" w:usb3="00000000" w:csb0="000000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7F7">
    <w:pPr>
      <w:pStyle w:val="Header"/>
      <w:pBdr>
        <w:bottom w:val="none" w:sz="0" w:space="0" w:color="auto"/>
      </w:pBdr>
    </w:pPr>
    <w:r>
      <w:pict>
        <v:rect id="Rectangle 7" o:spid="_x0000_s2049" style="width:42.15pt;height:57pt;margin-top:-43pt;margin-left:1056.4pt;position:absolute;z-index:251658240" o:preferrelative="t" fillcolor="gray"/>
      </w:pict>
    </w:r>
    <w:r>
      <w:pict>
        <v:shapetype id="_x0000_t202" coordsize="21600,21600" o:spt="202" path="m,l,21600r21600,l21600,xe">
          <v:stroke joinstyle="miter"/>
          <v:path gradientshapeok="t" o:connecttype="rect"/>
        </v:shapetype>
        <v:shape id="Quad Arrow 1" o:spid="_x0000_s2050" type="#_x0000_t202" style="width:31.6pt;height:843pt;margin-top:-43pt;margin-left:1098.55pt;position:absolute;v-text-anchor:middle;z-index:251659264" o:preferrelative="t">
          <v:textbox style="layout-flow:vertical;mso-layout-flow-alt:bottom-to-top">
            <w:txbxContent>
              <w:p w:rsidR="003C57F7">
                <w:pPr>
                  <w:spacing w:after="0" w:line="240" w:lineRule="auto"/>
                  <w:jc w:val="distribute"/>
                  <w:rPr>
                    <w:lang w:eastAsia="zh-CN"/>
                  </w:rPr>
                </w:pPr>
                <w:r>
                  <w:rPr>
                    <w:rFonts w:hint="eastAsia"/>
                    <w:lang w:eastAsia="zh-CN"/>
                  </w:rPr>
                  <w:t>…………○…………外…………○…………装…………○…………订…………○…………线…………○…………</w:t>
                </w:r>
              </w:p>
            </w:txbxContent>
          </v:textbox>
        </v:shape>
      </w:pict>
    </w:r>
    <w:r>
      <w:pict>
        <v:shape id="Quad Arrow 3" o:spid="_x0000_s2051" type="#_x0000_t202" style="width:42.15pt;height:843pt;margin-top:-43pt;margin-left:1056.4pt;position:absolute;v-text-anchor:middle;z-index:251660288" o:preferrelative="t" fillcolor="#d8d8d8">
          <v:textbox style="layout-flow:vertical;mso-layout-flow-alt:bottom-to-top">
            <w:txbxContent>
              <w:p w:rsidR="003C57F7" w:rsidP="009712DC">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type="#_x0000_t202" style="width:30.95pt;height:843pt;margin-top:-43pt;margin-left:1025.45pt;position:absolute;v-text-anchor:middle;z-index:251661312" o:preferrelative="t">
          <v:textbox style="layout-flow:vertical;mso-layout-flow-alt:bottom-to-top">
            <w:txbxContent>
              <w:p w:rsidR="003C57F7">
                <w:pPr>
                  <w:spacing w:after="0" w:line="240" w:lineRule="auto"/>
                  <w:jc w:val="distribute"/>
                  <w:rPr>
                    <w:lang w:eastAsia="zh-CN"/>
                  </w:rPr>
                </w:pPr>
                <w:r>
                  <w:rPr>
                    <w:rFonts w:hint="eastAsia"/>
                    <w:lang w:eastAsia="zh-CN"/>
                  </w:rPr>
                  <w:t>…………○…………内…………○…………装…………○…………订…………○…………线…………○…………</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D17C0"/>
    <w:multiLevelType w:val="hybridMultilevel"/>
    <w:tmpl w:val="94002A2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38974909"/>
    <w:multiLevelType w:val="hybridMultilevel"/>
    <w:tmpl w:val="270AEDE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516B4C7F"/>
    <w:multiLevelType w:val="hybridMultilevel"/>
    <w:tmpl w:val="D562937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6792213"/>
    <w:multiLevelType w:val="hybridMultilevel"/>
    <w:tmpl w:val="C502613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7"/>
  </w:num>
  <w:num w:numId="3">
    <w:abstractNumId w:val="8"/>
  </w:num>
  <w:num w:numId="4">
    <w:abstractNumId w:val="6"/>
  </w:num>
  <w:num w:numId="5">
    <w:abstractNumId w:val="2"/>
  </w:num>
  <w:num w:numId="6">
    <w:abstractNumId w:val="1"/>
  </w:num>
  <w:num w:numId="7">
    <w:abstractNumId w:val="4"/>
  </w:num>
  <w:num w:numId="8">
    <w:abstractNumId w:val="3"/>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57F7"/>
    <w:rsid w:val="003C7056"/>
    <w:rsid w:val="004621D6"/>
    <w:rsid w:val="004A7EC2"/>
    <w:rsid w:val="004B0B79"/>
    <w:rsid w:val="0052166A"/>
    <w:rsid w:val="00570E98"/>
    <w:rsid w:val="005D601B"/>
    <w:rsid w:val="006B7A92"/>
    <w:rsid w:val="006D054F"/>
    <w:rsid w:val="00751BBD"/>
    <w:rsid w:val="00777D0A"/>
    <w:rsid w:val="008222E8"/>
    <w:rsid w:val="00827CAC"/>
    <w:rsid w:val="008512EA"/>
    <w:rsid w:val="008860DB"/>
    <w:rsid w:val="008977BC"/>
    <w:rsid w:val="008E0712"/>
    <w:rsid w:val="00903B0A"/>
    <w:rsid w:val="009413CA"/>
    <w:rsid w:val="009712DC"/>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7F804377"/>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7F7"/>
    <w:pPr>
      <w:spacing w:after="120" w:line="288" w:lineRule="auto"/>
      <w:textAlignment w:val="center"/>
    </w:pPr>
    <w:rPr>
      <w:rFonts w:ascii="Calibri" w:hAnsi="Calibri"/>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unhideWhenUsed/>
    <w:qFormat/>
    <w:rsid w:val="003C57F7"/>
    <w:rPr>
      <w:sz w:val="18"/>
      <w:szCs w:val="18"/>
    </w:rPr>
  </w:style>
  <w:style w:type="paragraph" w:styleId="Footer">
    <w:name w:val="footer"/>
    <w:basedOn w:val="Normal"/>
    <w:link w:val="Char0"/>
    <w:uiPriority w:val="99"/>
    <w:unhideWhenUsed/>
    <w:qFormat/>
    <w:rsid w:val="003C57F7"/>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Char"/>
    <w:uiPriority w:val="99"/>
    <w:unhideWhenUsed/>
    <w:qFormat/>
    <w:rsid w:val="003C57F7"/>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
    <w:name w:val="页眉 Char"/>
    <w:link w:val="Header"/>
    <w:uiPriority w:val="99"/>
    <w:qFormat/>
    <w:rsid w:val="003C57F7"/>
    <w:rPr>
      <w:sz w:val="18"/>
      <w:szCs w:val="18"/>
    </w:rPr>
  </w:style>
  <w:style w:type="character" w:customStyle="1" w:styleId="Char0">
    <w:name w:val="页脚 Char"/>
    <w:link w:val="Footer"/>
    <w:uiPriority w:val="99"/>
    <w:qFormat/>
    <w:rsid w:val="003C57F7"/>
    <w:rPr>
      <w:sz w:val="18"/>
      <w:szCs w:val="18"/>
    </w:rPr>
  </w:style>
  <w:style w:type="character" w:customStyle="1" w:styleId="Char1">
    <w:name w:val="批注框文本 Char"/>
    <w:link w:val="BalloonText"/>
    <w:uiPriority w:val="99"/>
    <w:semiHidden/>
    <w:qFormat/>
    <w:rsid w:val="003C57F7"/>
    <w:rPr>
      <w:sz w:val="18"/>
      <w:szCs w:val="18"/>
    </w:rPr>
  </w:style>
  <w:style w:type="paragraph" w:customStyle="1" w:styleId="1">
    <w:name w:val="正文1"/>
    <w:qFormat/>
    <w:rsid w:val="003C57F7"/>
    <w:pPr>
      <w:jc w:val="both"/>
    </w:pPr>
    <w:rPr>
      <w:kern w:val="2"/>
      <w:sz w:val="21"/>
      <w:szCs w:val="21"/>
    </w:rPr>
  </w:style>
  <w:style w:type="character" w:customStyle="1" w:styleId="15">
    <w:name w:val="15"/>
    <w:qFormat/>
    <w:rsid w:val="003C57F7"/>
    <w:rPr>
      <w:rFonts w:ascii="Times New Roman" w:hAnsi="Times New Roman" w:cs="Times New Roman" w:hint="default"/>
      <w:color w:val="0000FF"/>
      <w:u w:val="single"/>
    </w:rPr>
  </w:style>
  <w:style w:type="paragraph" w:customStyle="1" w:styleId="2">
    <w:name w:val="正文2"/>
    <w:qFormat/>
    <w:rsid w:val="003C57F7"/>
    <w:pPr>
      <w:jc w:val="both"/>
    </w:pPr>
    <w:rPr>
      <w:kern w:val="2"/>
      <w:sz w:val="21"/>
      <w:szCs w:val="21"/>
    </w:rPr>
  </w:style>
  <w:style w:type="character" w:customStyle="1" w:styleId="DefaultParagraphFontPHPDOCX">
    <w:name w:val="Default Paragraph Font PHPDOCX"/>
    <w:uiPriority w:val="1"/>
    <w:semiHidden/>
    <w:unhideWhenUsed/>
    <w:rsid w:val="003C57F7"/>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rsid w:val="003C57F7"/>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jpeg" /><Relationship Id="rId21" Type="http://schemas.openxmlformats.org/officeDocument/2006/relationships/image" Target="media/image16.png" /><Relationship Id="rId22" Type="http://schemas.openxmlformats.org/officeDocument/2006/relationships/header" Target="header1.xml" /><Relationship Id="rId23" Type="http://schemas.openxmlformats.org/officeDocument/2006/relationships/theme" Target="theme/theme1.xml" /><Relationship Id="rId24" Type="http://schemas.openxmlformats.org/officeDocument/2006/relationships/numbering" Target="numbering.xml" /><Relationship Id="rId25"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Props1.xml><?xml version="1.0" encoding="utf-8"?>
<ds:datastoreItem xmlns:ds="http://schemas.openxmlformats.org/officeDocument/2006/customXml" ds:itemID="{DD8702C4-0A2C-48FC-AE9C-80CA7F2FC5B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4019</Words>
  <Characters>5789</Characters>
  <Application>Microsoft Office Word</Application>
  <DocSecurity>0</DocSecurity>
  <Lines>251</Lines>
  <Paragraphs>265</Paragraphs>
  <ScaleCrop>false</ScaleCrop>
  <Company/>
  <LinksUpToDate>false</LinksUpToDate>
  <CharactersWithSpaces>9543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cp:lastModifiedBy>
  <cp:revision>7</cp:revision>
  <dcterms:created xsi:type="dcterms:W3CDTF">2013-12-09T06:44:00Z</dcterms:created>
  <dcterms:modified xsi:type="dcterms:W3CDTF">2020-01-30T09:49:00Z</dcterms:modified>
</cp:coreProperties>
</file>