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020D03" w:rsidRPr="00C05207" w:rsidP="00020D03">
      <w:pPr>
        <w:ind w:firstLine="560" w:firstLineChars="200"/>
        <w:rPr>
          <w:b/>
          <w:bCs/>
          <w:sz w:val="28"/>
          <w:szCs w:val="28"/>
          <w:lang w:eastAsia="zh-CN"/>
        </w:rPr>
      </w:pPr>
      <w:r w:rsidRPr="00C05207">
        <w:rPr>
          <w:rFonts w:hint="eastAsia"/>
          <w:b/>
          <w:bCs/>
          <w:sz w:val="28"/>
          <w:szCs w:val="28"/>
          <w:lang w:eastAsia="zh-CN"/>
        </w:rPr>
        <w:drawing>
          <wp:anchor simplePos="0" relativeHeight="251658240" behindDoc="0" locked="0" layoutInCell="1" allowOverlap="1">
            <wp:simplePos x="0" y="0"/>
            <wp:positionH relativeFrom="page">
              <wp:posOffset>11849100</wp:posOffset>
            </wp:positionH>
            <wp:positionV relativeFrom="topMargin">
              <wp:posOffset>11531600</wp:posOffset>
            </wp:positionV>
            <wp:extent cx="419100" cy="381000"/>
            <wp:wrapNone/>
            <wp:docPr id="1000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056880" name=""/>
                    <pic:cNvPicPr>
                      <a:picLocks noChangeAspect="1"/>
                    </pic:cNvPicPr>
                  </pic:nvPicPr>
                  <pic:blipFill>
                    <a:blip xmlns:r="http://schemas.openxmlformats.org/officeDocument/2006/relationships" r:embed="rId6"/>
                    <a:stretch>
                      <a:fillRect/>
                    </a:stretch>
                  </pic:blipFill>
                  <pic:spPr>
                    <a:xfrm>
                      <a:off x="0" y="0"/>
                      <a:ext cx="419100" cy="381000"/>
                    </a:xfrm>
                    <a:prstGeom prst="rect">
                      <a:avLst/>
                    </a:prstGeom>
                  </pic:spPr>
                </pic:pic>
              </a:graphicData>
            </a:graphic>
          </wp:anchor>
        </w:drawing>
      </w:r>
      <w:r w:rsidRPr="00C05207">
        <w:rPr>
          <w:rFonts w:hint="eastAsia"/>
          <w:b/>
          <w:bCs/>
          <w:sz w:val="28"/>
          <w:szCs w:val="28"/>
          <w:lang w:eastAsia="zh-CN"/>
        </w:rPr>
        <w:t>2019</w:t>
      </w:r>
      <w:r w:rsidRPr="00C05207">
        <w:rPr>
          <w:rFonts w:hint="eastAsia"/>
          <w:b/>
          <w:bCs/>
          <w:sz w:val="28"/>
          <w:szCs w:val="28"/>
          <w:lang w:eastAsia="zh-CN"/>
        </w:rPr>
        <w:t>—</w:t>
      </w:r>
      <w:r w:rsidRPr="00C05207">
        <w:rPr>
          <w:rFonts w:hint="eastAsia"/>
          <w:b/>
          <w:bCs/>
          <w:sz w:val="28"/>
          <w:szCs w:val="28"/>
          <w:lang w:eastAsia="zh-CN"/>
        </w:rPr>
        <w:t>2020</w:t>
      </w:r>
      <w:r w:rsidRPr="00C05207">
        <w:rPr>
          <w:rFonts w:hint="eastAsia"/>
          <w:b/>
          <w:bCs/>
          <w:sz w:val="28"/>
          <w:szCs w:val="28"/>
          <w:lang w:eastAsia="zh-CN"/>
        </w:rPr>
        <w:t>年度湖北省</w:t>
      </w:r>
      <w:r>
        <w:rPr>
          <w:rFonts w:hint="eastAsia"/>
          <w:b/>
          <w:bCs/>
          <w:sz w:val="28"/>
          <w:szCs w:val="28"/>
          <w:lang w:eastAsia="zh-CN"/>
        </w:rPr>
        <w:t>宜昌</w:t>
      </w:r>
      <w:r w:rsidRPr="00C05207">
        <w:rPr>
          <w:rFonts w:hint="eastAsia"/>
          <w:b/>
          <w:bCs/>
          <w:sz w:val="28"/>
          <w:szCs w:val="28"/>
          <w:lang w:eastAsia="zh-CN"/>
        </w:rPr>
        <w:t>市</w:t>
      </w:r>
      <w:r>
        <w:rPr>
          <w:rFonts w:hint="eastAsia"/>
          <w:b/>
          <w:bCs/>
          <w:sz w:val="28"/>
          <w:szCs w:val="28"/>
          <w:lang w:eastAsia="zh-CN"/>
        </w:rPr>
        <w:t>点军区</w:t>
      </w:r>
      <w:r w:rsidRPr="00C05207">
        <w:rPr>
          <w:rFonts w:hint="eastAsia"/>
          <w:b/>
          <w:bCs/>
          <w:sz w:val="28"/>
          <w:szCs w:val="28"/>
          <w:lang w:eastAsia="zh-CN"/>
        </w:rPr>
        <w:t>九年级物理上册中考模拟试卷</w:t>
      </w:r>
    </w:p>
    <w:p w:rsidR="00020D03" w:rsidRPr="00A05A39" w:rsidP="00020D03">
      <w:pPr>
        <w:jc w:val="center"/>
        <w:rPr>
          <w:lang w:eastAsia="zh-CN"/>
        </w:rPr>
      </w:pPr>
      <w:r w:rsidRPr="00A05A39">
        <w:rPr>
          <w:rFonts w:hint="eastAsia"/>
          <w:bCs/>
          <w:sz w:val="28"/>
          <w:szCs w:val="28"/>
          <w:lang w:eastAsia="zh-CN"/>
        </w:rPr>
        <w:t>时量：</w:t>
      </w:r>
      <w:r w:rsidRPr="00A05A39">
        <w:rPr>
          <w:rFonts w:hint="eastAsia"/>
          <w:bCs/>
          <w:sz w:val="28"/>
          <w:szCs w:val="28"/>
          <w:lang w:eastAsia="zh-CN"/>
        </w:rPr>
        <w:t>90</w:t>
      </w:r>
      <w:r w:rsidRPr="00A05A39">
        <w:rPr>
          <w:rFonts w:hint="eastAsia"/>
          <w:bCs/>
          <w:sz w:val="28"/>
          <w:szCs w:val="28"/>
          <w:lang w:eastAsia="zh-CN"/>
        </w:rPr>
        <w:t>分钟，满分</w:t>
      </w:r>
      <w:r w:rsidRPr="00A05A39">
        <w:rPr>
          <w:rFonts w:hint="eastAsia"/>
          <w:bCs/>
          <w:sz w:val="28"/>
          <w:szCs w:val="28"/>
          <w:lang w:eastAsia="zh-CN"/>
        </w:rPr>
        <w:t>100</w:t>
      </w:r>
      <w:r w:rsidRPr="00A05A39">
        <w:rPr>
          <w:rFonts w:hint="eastAsia"/>
          <w:bCs/>
          <w:sz w:val="28"/>
          <w:szCs w:val="28"/>
          <w:lang w:eastAsia="zh-CN"/>
        </w:rPr>
        <w:t>分</w:t>
      </w:r>
    </w:p>
    <w:p w:rsidR="005A6F41">
      <w:pPr>
        <w:rPr>
          <w:lang w:eastAsia="zh-CN"/>
        </w:rPr>
      </w:pPr>
      <w:r>
        <w:rPr>
          <w:b/>
          <w:bCs/>
          <w:sz w:val="24"/>
          <w:szCs w:val="24"/>
          <w:lang w:eastAsia="zh-CN"/>
        </w:rPr>
        <w:t>一、选择题（</w:t>
      </w:r>
      <w:r w:rsidR="003435EC">
        <w:rPr>
          <w:b/>
          <w:bCs/>
          <w:sz w:val="24"/>
          <w:szCs w:val="24"/>
          <w:lang w:eastAsia="zh-CN"/>
        </w:rPr>
        <w:t>每个</w:t>
      </w:r>
      <w:r w:rsidR="003435EC">
        <w:rPr>
          <w:b/>
          <w:bCs/>
          <w:sz w:val="24"/>
          <w:szCs w:val="24"/>
          <w:lang w:eastAsia="zh-CN"/>
        </w:rPr>
        <w:t>2</w:t>
      </w:r>
      <w:r w:rsidR="003435EC">
        <w:rPr>
          <w:b/>
          <w:bCs/>
          <w:sz w:val="24"/>
          <w:szCs w:val="24"/>
          <w:lang w:eastAsia="zh-CN"/>
        </w:rPr>
        <w:t>分</w:t>
      </w:r>
      <w:r>
        <w:rPr>
          <w:b/>
          <w:bCs/>
          <w:sz w:val="24"/>
          <w:szCs w:val="24"/>
          <w:lang w:eastAsia="zh-CN"/>
        </w:rPr>
        <w:t>；共</w:t>
      </w:r>
      <w:r>
        <w:rPr>
          <w:b/>
          <w:bCs/>
          <w:sz w:val="24"/>
          <w:szCs w:val="24"/>
          <w:lang w:eastAsia="zh-CN"/>
        </w:rPr>
        <w:t>3</w:t>
      </w:r>
      <w:r w:rsidR="003435EC">
        <w:rPr>
          <w:rFonts w:hint="eastAsia"/>
          <w:b/>
          <w:bCs/>
          <w:sz w:val="24"/>
          <w:szCs w:val="24"/>
          <w:lang w:eastAsia="zh-CN"/>
        </w:rPr>
        <w:t>2</w:t>
      </w:r>
      <w:r>
        <w:rPr>
          <w:b/>
          <w:bCs/>
          <w:sz w:val="24"/>
          <w:szCs w:val="24"/>
          <w:lang w:eastAsia="zh-CN"/>
        </w:rPr>
        <w:t>分）</w:t>
      </w:r>
    </w:p>
    <w:p w:rsidR="005A6F41" w:rsidRPr="003435EC">
      <w:pPr>
        <w:spacing w:after="0"/>
        <w:rPr>
          <w:lang w:eastAsia="zh-CN"/>
        </w:rPr>
      </w:pPr>
      <w:r>
        <w:rPr>
          <w:color w:val="000000"/>
          <w:lang w:eastAsia="zh-CN"/>
        </w:rPr>
        <w:t>1.</w:t>
      </w:r>
      <w:r>
        <w:rPr>
          <w:color w:val="000000"/>
          <w:lang w:eastAsia="zh-CN"/>
        </w:rPr>
        <w:t>下列事例中，能表明分子在永不停息地做无规则运动的是（</w:t>
      </w:r>
      <w:r w:rsidR="003435EC">
        <w:rPr>
          <w:rFonts w:hint="eastAsia"/>
          <w:color w:val="000000"/>
          <w:lang w:eastAsia="zh-CN"/>
        </w:rPr>
        <w:t xml:space="preserve">          </w:t>
      </w:r>
      <w:r>
        <w:rPr>
          <w:color w:val="000000"/>
          <w:lang w:eastAsia="zh-CN"/>
        </w:rPr>
        <w:t>）</w:t>
      </w:r>
    </w:p>
    <w:p w:rsidR="005A6F41">
      <w:pPr>
        <w:spacing w:after="0"/>
        <w:ind w:left="150"/>
        <w:rPr>
          <w:lang w:eastAsia="zh-CN"/>
        </w:rPr>
      </w:pPr>
      <w:r>
        <w:rPr>
          <w:color w:val="000000"/>
          <w:lang w:eastAsia="zh-CN"/>
        </w:rPr>
        <w:t>A. </w:t>
      </w:r>
      <w:r>
        <w:rPr>
          <w:color w:val="000000"/>
          <w:lang w:eastAsia="zh-CN"/>
        </w:rPr>
        <w:t>扫地时，灰尘四起</w:t>
      </w:r>
      <w:r>
        <w:rPr>
          <w:color w:val="000000"/>
          <w:lang w:eastAsia="zh-CN"/>
        </w:rPr>
        <w:t>         B. </w:t>
      </w:r>
      <w:r>
        <w:rPr>
          <w:color w:val="000000"/>
          <w:lang w:eastAsia="zh-CN"/>
        </w:rPr>
        <w:t>花开时，花香满园</w:t>
      </w:r>
      <w:r>
        <w:rPr>
          <w:color w:val="000000"/>
          <w:lang w:eastAsia="zh-CN"/>
        </w:rPr>
        <w:t>         C. </w:t>
      </w:r>
      <w:r>
        <w:rPr>
          <w:color w:val="000000"/>
          <w:lang w:eastAsia="zh-CN"/>
        </w:rPr>
        <w:t>下雪时，雪花飘飘</w:t>
      </w:r>
      <w:r>
        <w:rPr>
          <w:color w:val="000000"/>
          <w:lang w:eastAsia="zh-CN"/>
        </w:rPr>
        <w:t>         D. </w:t>
      </w:r>
      <w:r>
        <w:rPr>
          <w:color w:val="000000"/>
          <w:lang w:eastAsia="zh-CN"/>
        </w:rPr>
        <w:t>刮风时，黄沙扑面</w:t>
      </w:r>
    </w:p>
    <w:p w:rsidR="005A6F41">
      <w:pPr>
        <w:spacing w:after="0"/>
        <w:rPr>
          <w:lang w:eastAsia="zh-CN"/>
        </w:rPr>
      </w:pPr>
      <w:r>
        <w:rPr>
          <w:color w:val="000000"/>
          <w:lang w:eastAsia="zh-CN"/>
        </w:rPr>
        <w:t>2.</w:t>
      </w:r>
      <w:r>
        <w:rPr>
          <w:color w:val="000000"/>
          <w:lang w:eastAsia="zh-CN"/>
        </w:rPr>
        <w:t>下列实例中，通过热传递改变物体内能的是（</w:t>
      </w:r>
      <w:r>
        <w:rPr>
          <w:color w:val="000000"/>
          <w:lang w:eastAsia="zh-CN"/>
        </w:rPr>
        <w:t>  </w:t>
      </w:r>
      <w:r w:rsidR="003435EC">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lang w:eastAsia="zh-CN"/>
        </w:rPr>
      </w:pPr>
      <w:r>
        <w:rPr>
          <w:color w:val="000000"/>
          <w:lang w:eastAsia="zh-CN"/>
        </w:rPr>
        <w:t>A. </w:t>
      </w:r>
      <w:r>
        <w:rPr>
          <w:color w:val="000000"/>
          <w:lang w:eastAsia="zh-CN"/>
        </w:rPr>
        <w:t>钻木取火</w:t>
      </w:r>
      <w:r>
        <w:rPr>
          <w:color w:val="000000"/>
          <w:lang w:eastAsia="zh-CN"/>
        </w:rPr>
        <w:t>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24093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用热水给袋装牛奶加热</w:t>
      </w:r>
    </w:p>
    <w:p w:rsidR="005A6F41">
      <w:pPr>
        <w:spacing w:after="0"/>
        <w:ind w:left="150"/>
        <w:rPr>
          <w:lang w:eastAsia="zh-CN"/>
        </w:rPr>
      </w:pPr>
      <w:r>
        <w:rPr>
          <w:color w:val="000000"/>
          <w:lang w:eastAsia="zh-CN"/>
        </w:rPr>
        <w:t>C. </w:t>
      </w:r>
      <w:r>
        <w:rPr>
          <w:color w:val="000000"/>
          <w:lang w:eastAsia="zh-CN"/>
        </w:rPr>
        <w:t>用</w:t>
      </w:r>
      <w:r>
        <w:rPr>
          <w:color w:val="000000"/>
          <w:lang w:eastAsia="zh-CN"/>
        </w:rPr>
        <w:t>“</w:t>
      </w:r>
      <w:r>
        <w:rPr>
          <w:color w:val="000000"/>
          <w:lang w:eastAsia="zh-CN"/>
        </w:rPr>
        <w:t>搓手</w:t>
      </w:r>
      <w:r>
        <w:rPr>
          <w:color w:val="000000"/>
          <w:lang w:eastAsia="zh-CN"/>
        </w:rPr>
        <w:t>”</w:t>
      </w:r>
      <w:r>
        <w:rPr>
          <w:color w:val="000000"/>
          <w:lang w:eastAsia="zh-CN"/>
        </w:rPr>
        <w:t>的方法取暖</w:t>
      </w:r>
      <w:r>
        <w:rPr>
          <w:color w:val="000000"/>
          <w:lang w:eastAsia="zh-CN"/>
        </w:rPr>
        <w:t>                                       </w:t>
      </w:r>
      <w:r>
        <w:rPr>
          <w:noProof/>
          <w:lang w:eastAsia="zh-CN"/>
        </w:rPr>
        <w:drawing>
          <wp:inline distT="0" distB="0" distL="0" distR="0">
            <wp:extent cx="28651"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544969"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用锤子敲打铁丝，铁丝发热</w:t>
      </w:r>
    </w:p>
    <w:p w:rsidR="005A6F41">
      <w:pPr>
        <w:spacing w:after="0"/>
        <w:rPr>
          <w:lang w:eastAsia="zh-CN"/>
        </w:rPr>
      </w:pPr>
      <w:r>
        <w:rPr>
          <w:color w:val="000000"/>
          <w:lang w:eastAsia="zh-CN"/>
        </w:rPr>
        <w:t>3.</w:t>
      </w:r>
      <w:r>
        <w:rPr>
          <w:color w:val="000000"/>
          <w:lang w:eastAsia="zh-CN"/>
        </w:rPr>
        <w:t>下列不属于用做功方式改变物体内能的是（</w:t>
      </w:r>
      <w:r>
        <w:rPr>
          <w:color w:val="000000"/>
          <w:lang w:eastAsia="zh-CN"/>
        </w:rPr>
        <w:t xml:space="preserve">   </w:t>
      </w:r>
      <w:r w:rsidR="003435EC">
        <w:rPr>
          <w:rFonts w:hint="eastAsia"/>
          <w:color w:val="000000"/>
          <w:lang w:eastAsia="zh-CN"/>
        </w:rPr>
        <w:t xml:space="preserve">         </w:t>
      </w:r>
      <w:r>
        <w:rPr>
          <w:color w:val="000000"/>
          <w:lang w:eastAsia="zh-CN"/>
        </w:rPr>
        <w:t>）</w:t>
      </w:r>
      <w:r>
        <w:rPr>
          <w:color w:val="000000"/>
          <w:lang w:eastAsia="zh-CN"/>
        </w:rPr>
        <w:t xml:space="preserve">  </w:t>
      </w:r>
    </w:p>
    <w:p w:rsidR="005A6F41">
      <w:pPr>
        <w:spacing w:after="0"/>
        <w:ind w:left="150"/>
        <w:rPr>
          <w:lang w:eastAsia="zh-CN"/>
        </w:rPr>
      </w:pPr>
      <w:r>
        <w:rPr>
          <w:noProof/>
          <w:lang w:eastAsia="zh-CN"/>
        </w:rPr>
        <w:drawing>
          <wp:inline distT="0" distB="0" distL="0" distR="0">
            <wp:extent cx="802132" cy="725729"/>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394216" name=""/>
                    <pic:cNvPicPr/>
                  </pic:nvPicPr>
                  <pic:blipFill>
                    <a:blip xmlns:r="http://schemas.openxmlformats.org/officeDocument/2006/relationships" r:embed="rId8" cstate="print"/>
                    <a:stretch>
                      <a:fillRect/>
                    </a:stretch>
                  </pic:blipFill>
                  <pic:spPr>
                    <a:xfrm>
                      <a:off x="0" y="0"/>
                      <a:ext cx="802132" cy="725729"/>
                    </a:xfrm>
                    <a:prstGeom prst="rect">
                      <a:avLst/>
                    </a:prstGeom>
                  </pic:spPr>
                </pic:pic>
              </a:graphicData>
            </a:graphic>
          </wp:inline>
        </w:drawing>
      </w:r>
      <w:r>
        <w:rPr>
          <w:color w:val="000000"/>
          <w:lang w:eastAsia="zh-CN"/>
        </w:rPr>
        <w:t>        </w:t>
      </w:r>
      <w:r w:rsidR="003435EC">
        <w:rPr>
          <w:noProof/>
          <w:lang w:eastAsia="zh-CN"/>
        </w:rPr>
        <w:t xml:space="preserve"> </w:t>
      </w:r>
      <w:r>
        <w:rPr>
          <w:noProof/>
          <w:lang w:eastAsia="zh-CN"/>
        </w:rPr>
        <w:drawing>
          <wp:inline distT="0" distB="0" distL="0" distR="0">
            <wp:extent cx="926262" cy="706641"/>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653019" name=""/>
                    <pic:cNvPicPr/>
                  </pic:nvPicPr>
                  <pic:blipFill>
                    <a:blip xmlns:r="http://schemas.openxmlformats.org/officeDocument/2006/relationships" r:embed="rId9" cstate="print"/>
                    <a:stretch>
                      <a:fillRect/>
                    </a:stretch>
                  </pic:blipFill>
                  <pic:spPr>
                    <a:xfrm>
                      <a:off x="0" y="0"/>
                      <a:ext cx="926262" cy="706641"/>
                    </a:xfrm>
                    <a:prstGeom prst="rect">
                      <a:avLst/>
                    </a:prstGeom>
                  </pic:spPr>
                </pic:pic>
              </a:graphicData>
            </a:graphic>
          </wp:inline>
        </w:drawing>
      </w:r>
      <w:r>
        <w:rPr>
          <w:color w:val="000000"/>
          <w:lang w:eastAsia="zh-CN"/>
        </w:rPr>
        <w:t>      </w:t>
      </w:r>
      <w:r w:rsidR="003435EC">
        <w:rPr>
          <w:noProof/>
          <w:lang w:eastAsia="zh-CN"/>
        </w:rPr>
        <w:t xml:space="preserve"> </w:t>
      </w:r>
      <w:r w:rsidR="003435EC">
        <w:rPr>
          <w:rFonts w:hint="eastAsia"/>
          <w:noProof/>
          <w:lang w:eastAsia="zh-CN"/>
        </w:rPr>
        <w:t xml:space="preserve">   </w:t>
      </w:r>
      <w:r>
        <w:rPr>
          <w:noProof/>
          <w:lang w:eastAsia="zh-CN"/>
        </w:rPr>
        <w:drawing>
          <wp:inline distT="0" distB="0" distL="0" distR="0">
            <wp:extent cx="697090" cy="677990"/>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63437" name=""/>
                    <pic:cNvPicPr/>
                  </pic:nvPicPr>
                  <pic:blipFill>
                    <a:blip xmlns:r="http://schemas.openxmlformats.org/officeDocument/2006/relationships" r:embed="rId10" cstate="print"/>
                    <a:stretch>
                      <a:fillRect/>
                    </a:stretch>
                  </pic:blipFill>
                  <pic:spPr>
                    <a:xfrm>
                      <a:off x="0" y="0"/>
                      <a:ext cx="697090" cy="677990"/>
                    </a:xfrm>
                    <a:prstGeom prst="rect">
                      <a:avLst/>
                    </a:prstGeom>
                  </pic:spPr>
                </pic:pic>
              </a:graphicData>
            </a:graphic>
          </wp:inline>
        </w:drawing>
      </w:r>
      <w:r>
        <w:rPr>
          <w:color w:val="000000"/>
          <w:lang w:eastAsia="zh-CN"/>
        </w:rPr>
        <w:t>    </w:t>
      </w:r>
      <w:r w:rsidR="003435EC">
        <w:rPr>
          <w:color w:val="000000"/>
          <w:lang w:eastAsia="zh-CN"/>
        </w:rPr>
        <w:t> </w:t>
      </w:r>
      <w:r w:rsidR="003435EC">
        <w:rPr>
          <w:noProof/>
          <w:lang w:eastAsia="zh-CN"/>
        </w:rPr>
        <w:t xml:space="preserve"> </w:t>
      </w:r>
      <w:r w:rsidR="003435EC">
        <w:rPr>
          <w:rFonts w:hint="eastAsia"/>
          <w:noProof/>
          <w:lang w:eastAsia="zh-CN"/>
        </w:rPr>
        <w:t xml:space="preserve">       </w:t>
      </w:r>
      <w:r>
        <w:rPr>
          <w:noProof/>
          <w:lang w:eastAsia="zh-CN"/>
        </w:rPr>
        <w:drawing>
          <wp:inline distT="0" distB="0" distL="0" distR="0">
            <wp:extent cx="611149" cy="706641"/>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6868590" name=""/>
                    <pic:cNvPicPr/>
                  </pic:nvPicPr>
                  <pic:blipFill>
                    <a:blip xmlns:r="http://schemas.openxmlformats.org/officeDocument/2006/relationships" r:embed="rId11" cstate="print"/>
                    <a:stretch>
                      <a:fillRect/>
                    </a:stretch>
                  </pic:blipFill>
                  <pic:spPr>
                    <a:xfrm>
                      <a:off x="0" y="0"/>
                      <a:ext cx="611149" cy="706641"/>
                    </a:xfrm>
                    <a:prstGeom prst="rect">
                      <a:avLst/>
                    </a:prstGeom>
                  </pic:spPr>
                </pic:pic>
              </a:graphicData>
            </a:graphic>
          </wp:inline>
        </w:drawing>
      </w:r>
    </w:p>
    <w:p w:rsidR="003435EC">
      <w:pPr>
        <w:spacing w:after="0"/>
        <w:rPr>
          <w:rFonts w:hint="eastAsia"/>
          <w:color w:val="000000"/>
          <w:lang w:eastAsia="zh-CN"/>
        </w:rPr>
      </w:pPr>
      <w:r>
        <w:rPr>
          <w:color w:val="000000"/>
          <w:lang w:eastAsia="zh-CN"/>
        </w:rPr>
        <w:t>A. </w:t>
      </w:r>
      <w:r>
        <w:rPr>
          <w:color w:val="000000"/>
          <w:lang w:eastAsia="zh-CN"/>
        </w:rPr>
        <w:t>搓手取暖</w:t>
      </w:r>
      <w:r>
        <w:rPr>
          <w:color w:val="000000"/>
          <w:lang w:eastAsia="zh-CN"/>
        </w:rPr>
        <w:t>        </w:t>
      </w:r>
      <w:r>
        <w:rPr>
          <w:rFonts w:hint="eastAsia"/>
          <w:color w:val="000000"/>
          <w:lang w:eastAsia="zh-CN"/>
        </w:rPr>
        <w:t xml:space="preserve">       </w:t>
      </w:r>
      <w:r>
        <w:rPr>
          <w:noProof/>
          <w:lang w:eastAsia="zh-CN"/>
        </w:rPr>
        <w:drawing>
          <wp:inline distT="0" distB="0" distL="0" distR="0">
            <wp:extent cx="9550" cy="38202"/>
            <wp:effectExtent l="0" t="0" r="0" b="0"/>
            <wp:docPr id="5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210080"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钻木取火</w:t>
      </w:r>
      <w:r>
        <w:rPr>
          <w:color w:val="000000"/>
          <w:lang w:eastAsia="zh-CN"/>
        </w:rPr>
        <w:t>           </w:t>
      </w:r>
      <w:r>
        <w:rPr>
          <w:rFonts w:hint="eastAsia"/>
          <w:noProof/>
          <w:lang w:eastAsia="zh-CN"/>
        </w:rPr>
        <w:t xml:space="preserve"> </w:t>
      </w:r>
      <w:r>
        <w:rPr>
          <w:noProof/>
          <w:lang w:eastAsia="zh-CN"/>
        </w:rPr>
        <w:drawing>
          <wp:inline distT="0" distB="0" distL="0" distR="0">
            <wp:extent cx="9550" cy="38202"/>
            <wp:effectExtent l="0" t="0" r="0" b="0"/>
            <wp:docPr id="6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970142"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烧水水温升高</w:t>
      </w:r>
      <w:r>
        <w:rPr>
          <w:color w:val="000000"/>
          <w:lang w:eastAsia="zh-CN"/>
        </w:rPr>
        <w:t>             </w:t>
      </w:r>
      <w:r>
        <w:rPr>
          <w:noProof/>
          <w:lang w:eastAsia="zh-CN"/>
        </w:rPr>
        <w:drawing>
          <wp:inline distT="0" distB="0" distL="0" distR="0">
            <wp:extent cx="9550" cy="38202"/>
            <wp:effectExtent l="0" t="0" r="0" b="0"/>
            <wp:docPr id="6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137609"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压缩空气引火</w:t>
      </w:r>
    </w:p>
    <w:p w:rsidR="005A6F41">
      <w:pPr>
        <w:spacing w:after="0"/>
        <w:rPr>
          <w:lang w:eastAsia="zh-CN"/>
        </w:rPr>
      </w:pPr>
      <w:r>
        <w:rPr>
          <w:color w:val="000000"/>
          <w:lang w:eastAsia="zh-CN"/>
        </w:rPr>
        <w:t>4.</w:t>
      </w:r>
      <w:r>
        <w:rPr>
          <w:color w:val="000000"/>
          <w:lang w:eastAsia="zh-CN"/>
        </w:rPr>
        <w:t>下列事例中，通过做功的途径改变物体内能的是（</w:t>
      </w:r>
      <w:r>
        <w:rPr>
          <w:color w:val="000000"/>
          <w:lang w:eastAsia="zh-CN"/>
        </w:rPr>
        <w:t xml:space="preserve">   </w:t>
      </w:r>
      <w:r w:rsidR="003435EC">
        <w:rPr>
          <w:rFonts w:hint="eastAsia"/>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lang w:eastAsia="zh-CN"/>
        </w:rPr>
      </w:pPr>
      <w:r>
        <w:rPr>
          <w:color w:val="000000"/>
          <w:lang w:eastAsia="zh-CN"/>
        </w:rPr>
        <w:t>A. </w:t>
      </w:r>
      <w:r>
        <w:rPr>
          <w:color w:val="000000"/>
          <w:lang w:eastAsia="zh-CN"/>
        </w:rPr>
        <w:t>把饮料放入冰箱，饮料温度会降低</w:t>
      </w:r>
      <w:r>
        <w:rPr>
          <w:color w:val="000000"/>
          <w:lang w:eastAsia="zh-CN"/>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978760"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把酒精涂在手上，手会感觉到冰凉</w:t>
      </w:r>
    </w:p>
    <w:p w:rsidR="005A6F41">
      <w:pPr>
        <w:spacing w:after="0"/>
        <w:ind w:left="150"/>
        <w:rPr>
          <w:lang w:eastAsia="zh-CN"/>
        </w:rPr>
      </w:pPr>
      <w:r>
        <w:rPr>
          <w:color w:val="000000"/>
          <w:lang w:eastAsia="zh-CN"/>
        </w:rPr>
        <w:t>C. </w:t>
      </w:r>
      <w:r>
        <w:rPr>
          <w:color w:val="000000"/>
          <w:lang w:eastAsia="zh-CN"/>
        </w:rPr>
        <w:t>在太阳光的照射下，路面温度升高</w:t>
      </w:r>
      <w:r>
        <w:rPr>
          <w:color w:val="000000"/>
          <w:lang w:eastAsia="zh-CN"/>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233246" name=""/>
                    <pic:cNvPicPr/>
                  </pic:nvPicPr>
                  <pic:blipFill>
                    <a:blip xmlns:r="http://schemas.openxmlformats.org/officeDocument/2006/relationships" r:embed="rId12"/>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《爸爸去哪儿》第三季中，王宝强等人钻木取火</w:t>
      </w:r>
    </w:p>
    <w:p w:rsidR="005A6F41">
      <w:pPr>
        <w:spacing w:after="0"/>
        <w:rPr>
          <w:lang w:eastAsia="zh-CN"/>
        </w:rPr>
      </w:pPr>
      <w:r>
        <w:rPr>
          <w:color w:val="000000"/>
          <w:lang w:eastAsia="zh-CN"/>
        </w:rPr>
        <w:t>5.</w:t>
      </w:r>
      <w:r>
        <w:rPr>
          <w:color w:val="000000"/>
          <w:lang w:eastAsia="zh-CN"/>
        </w:rPr>
        <w:t>某同学用如图甲的实验装置比较不同物质的比热容，用铁夹将温度传感器及分别盛有水和食用油的两个试管固定在铁架台上，温度传感器的探头部分与试管内的水和食用油良好接触，两只温度传感器通过数据采集线与计算机相连接．在计算机上打开与此仪器配套的专用软甲，点击</w:t>
      </w:r>
      <w:r>
        <w:rPr>
          <w:color w:val="000000"/>
          <w:lang w:eastAsia="zh-CN"/>
        </w:rPr>
        <w:t>“</w:t>
      </w:r>
      <w:r>
        <w:rPr>
          <w:color w:val="000000"/>
          <w:lang w:eastAsia="zh-CN"/>
        </w:rPr>
        <w:t>开始记录</w:t>
      </w:r>
      <w:r>
        <w:rPr>
          <w:color w:val="000000"/>
          <w:lang w:eastAsia="zh-CN"/>
        </w:rPr>
        <w:t>“</w:t>
      </w:r>
      <w:r>
        <w:rPr>
          <w:color w:val="000000"/>
          <w:lang w:eastAsia="zh-CN"/>
        </w:rPr>
        <w:t>，同时打开红外加热器开关，对盛有水和食用油的试管进行加热，在计算机上可以得到相应的实验图线．如图乙所示，下列说法错误的是（</w:t>
      </w:r>
      <w:r>
        <w:rPr>
          <w:color w:val="000000"/>
          <w:lang w:eastAsia="zh-CN"/>
        </w:rPr>
        <w:t>  </w:t>
      </w:r>
      <w:r w:rsidR="003435EC">
        <w:rPr>
          <w:rFonts w:hint="eastAsia"/>
          <w:color w:val="000000"/>
          <w:lang w:eastAsia="zh-CN"/>
        </w:rPr>
        <w:t xml:space="preserve">          </w:t>
      </w:r>
      <w:r>
        <w:rPr>
          <w:color w:val="000000"/>
          <w:lang w:eastAsia="zh-CN"/>
        </w:rPr>
        <w:t xml:space="preserve"> </w:t>
      </w:r>
      <w:r>
        <w:rPr>
          <w:color w:val="000000"/>
          <w:lang w:eastAsia="zh-CN"/>
        </w:rPr>
        <w:t>）</w:t>
      </w:r>
    </w:p>
    <w:p w:rsidR="005A6F41">
      <w:pPr>
        <w:spacing w:after="0"/>
        <w:rPr>
          <w:lang w:eastAsia="zh-CN"/>
        </w:rPr>
      </w:pPr>
      <w:r>
        <w:rPr>
          <w:noProof/>
          <w:lang w:eastAsia="zh-CN"/>
        </w:rPr>
        <w:drawing>
          <wp:anchor distT="0" distB="0" distL="114300" distR="114300" simplePos="0" relativeHeight="251659264" behindDoc="0" locked="0" layoutInCell="1" allowOverlap="1">
            <wp:simplePos x="0" y="0"/>
            <wp:positionH relativeFrom="column">
              <wp:posOffset>222885</wp:posOffset>
            </wp:positionH>
            <wp:positionV relativeFrom="paragraph">
              <wp:posOffset>120650</wp:posOffset>
            </wp:positionV>
            <wp:extent cx="2838450" cy="1933575"/>
            <wp:effectExtent l="19050" t="0" r="0" b="0"/>
            <wp:wrapSquare wrapText="bothSides"/>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670358" name=""/>
                    <pic:cNvPicPr/>
                  </pic:nvPicPr>
                  <pic:blipFill>
                    <a:blip xmlns:r="http://schemas.openxmlformats.org/officeDocument/2006/relationships" r:embed="rId13" cstate="print"/>
                    <a:stretch>
                      <a:fillRect/>
                    </a:stretch>
                  </pic:blipFill>
                  <pic:spPr>
                    <a:xfrm>
                      <a:off x="0" y="0"/>
                      <a:ext cx="2838450" cy="1933575"/>
                    </a:xfrm>
                    <a:prstGeom prst="rect">
                      <a:avLst/>
                    </a:prstGeom>
                  </pic:spPr>
                </pic:pic>
              </a:graphicData>
            </a:graphic>
          </wp:anchor>
        </w:drawing>
      </w:r>
    </w:p>
    <w:p w:rsidR="005A6F41">
      <w:pPr>
        <w:spacing w:after="0"/>
        <w:rPr>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lang w:eastAsia="zh-CN"/>
        </w:rPr>
      </w:pPr>
      <w:r>
        <w:rPr>
          <w:color w:val="000000"/>
          <w:lang w:eastAsia="zh-CN"/>
        </w:rPr>
        <w:t>A. </w:t>
      </w:r>
      <w:r>
        <w:rPr>
          <w:color w:val="000000"/>
          <w:lang w:eastAsia="zh-CN"/>
        </w:rPr>
        <w:t>两个试管中必须盛有质量相同的水和食用油</w:t>
      </w:r>
    </w:p>
    <w:p w:rsidR="003435EC">
      <w:pPr>
        <w:spacing w:after="0"/>
        <w:ind w:left="150"/>
        <w:rPr>
          <w:rFonts w:hint="eastAsia"/>
          <w:lang w:eastAsia="zh-CN"/>
        </w:rPr>
      </w:pPr>
      <w:r>
        <w:rPr>
          <w:color w:val="000000"/>
          <w:lang w:eastAsia="zh-CN"/>
        </w:rPr>
        <w:t>B. </w:t>
      </w:r>
      <w:r>
        <w:rPr>
          <w:color w:val="000000"/>
          <w:lang w:eastAsia="zh-CN"/>
        </w:rPr>
        <w:t>同时打开红外加热器开关的目的是使水和食用油升高相同的温度</w:t>
      </w:r>
    </w:p>
    <w:p w:rsidR="003435EC">
      <w:pPr>
        <w:spacing w:after="0"/>
        <w:ind w:left="150"/>
        <w:rPr>
          <w:rFonts w:hint="eastAsia"/>
          <w:lang w:eastAsia="zh-CN"/>
        </w:rPr>
      </w:pPr>
      <w:r>
        <w:rPr>
          <w:color w:val="000000"/>
          <w:lang w:eastAsia="zh-CN"/>
        </w:rPr>
        <w:t>C. </w:t>
      </w:r>
      <w:r>
        <w:rPr>
          <w:color w:val="000000"/>
          <w:lang w:eastAsia="zh-CN"/>
        </w:rPr>
        <w:t>图线</w:t>
      </w:r>
      <w:r>
        <w:rPr>
          <w:color w:val="000000"/>
          <w:lang w:eastAsia="zh-CN"/>
        </w:rPr>
        <w:t>b</w:t>
      </w:r>
      <w:r>
        <w:rPr>
          <w:color w:val="000000"/>
          <w:lang w:eastAsia="zh-CN"/>
        </w:rPr>
        <w:t>表示水的温度随时间变化的规律</w:t>
      </w:r>
    </w:p>
    <w:p w:rsidR="005A6F41">
      <w:pPr>
        <w:spacing w:after="0"/>
        <w:ind w:left="150"/>
        <w:rPr>
          <w:lang w:eastAsia="zh-CN"/>
        </w:rPr>
      </w:pPr>
      <w:r>
        <w:rPr>
          <w:color w:val="000000"/>
          <w:lang w:eastAsia="zh-CN"/>
        </w:rPr>
        <w:t>D. </w:t>
      </w:r>
      <w:r>
        <w:rPr>
          <w:color w:val="000000"/>
          <w:lang w:eastAsia="zh-CN"/>
        </w:rPr>
        <w:t>食用油的比热容为</w:t>
      </w:r>
      <w:r>
        <w:rPr>
          <w:color w:val="000000"/>
          <w:lang w:eastAsia="zh-CN"/>
        </w:rPr>
        <w:t>2.1×10</w:t>
      </w:r>
      <w:r>
        <w:rPr>
          <w:color w:val="000000"/>
          <w:vertAlign w:val="superscript"/>
          <w:lang w:eastAsia="zh-CN"/>
        </w:rPr>
        <w:t>3</w:t>
      </w:r>
      <w:r>
        <w:rPr>
          <w:color w:val="000000"/>
          <w:lang w:eastAsia="zh-CN"/>
        </w:rPr>
        <w:t>J/</w:t>
      </w:r>
      <w:r>
        <w:rPr>
          <w:color w:val="000000"/>
          <w:lang w:eastAsia="zh-CN"/>
        </w:rPr>
        <w:t>（</w:t>
      </w:r>
      <w:r>
        <w:rPr>
          <w:color w:val="000000"/>
          <w:lang w:eastAsia="zh-CN"/>
        </w:rPr>
        <w:t>kg•℃</w:t>
      </w:r>
      <w:r>
        <w:rPr>
          <w:color w:val="000000"/>
          <w:lang w:eastAsia="zh-CN"/>
        </w:rPr>
        <w:t>）</w:t>
      </w:r>
    </w:p>
    <w:p w:rsidR="005A6F41">
      <w:pPr>
        <w:spacing w:after="0"/>
        <w:rPr>
          <w:lang w:eastAsia="zh-CN"/>
        </w:rPr>
      </w:pPr>
      <w:r>
        <w:rPr>
          <w:color w:val="000000"/>
          <w:lang w:eastAsia="zh-CN"/>
        </w:rPr>
        <w:t>6.</w:t>
      </w:r>
      <w:r>
        <w:rPr>
          <w:color w:val="000000"/>
          <w:lang w:eastAsia="zh-CN"/>
        </w:rPr>
        <w:t>下列说法中正确的是（</w:t>
      </w:r>
      <w:r w:rsidR="003435EC">
        <w:rPr>
          <w:rFonts w:hint="eastAsia"/>
          <w:color w:val="000000"/>
          <w:lang w:eastAsia="zh-CN"/>
        </w:rPr>
        <w:t xml:space="preserve">          </w:t>
      </w:r>
      <w:r>
        <w:rPr>
          <w:color w:val="000000"/>
          <w:lang w:eastAsia="zh-CN"/>
        </w:rPr>
        <w:t xml:space="preserve">  </w:t>
      </w:r>
      <w:r>
        <w:rPr>
          <w:color w:val="000000"/>
          <w:lang w:eastAsia="zh-CN"/>
        </w:rPr>
        <w:t>）</w:t>
      </w:r>
    </w:p>
    <w:p w:rsidR="005A6F41">
      <w:pPr>
        <w:spacing w:after="0"/>
        <w:rPr>
          <w:lang w:eastAsia="zh-CN"/>
        </w:rPr>
      </w:pPr>
    </w:p>
    <w:p w:rsidR="003435EC">
      <w:pPr>
        <w:spacing w:after="0"/>
        <w:ind w:left="150"/>
        <w:rPr>
          <w:rFonts w:hint="eastAsia"/>
          <w:lang w:eastAsia="zh-CN"/>
        </w:rPr>
      </w:pPr>
      <w:r>
        <w:rPr>
          <w:color w:val="000000"/>
          <w:lang w:eastAsia="zh-CN"/>
        </w:rPr>
        <w:t>A. </w:t>
      </w:r>
      <w:r>
        <w:rPr>
          <w:color w:val="000000"/>
          <w:lang w:eastAsia="zh-CN"/>
        </w:rPr>
        <w:t>摩托车上的热机工作时提供动力的是做功冲程</w:t>
      </w:r>
    </w:p>
    <w:p w:rsidR="003435EC">
      <w:pPr>
        <w:spacing w:after="0"/>
        <w:ind w:left="150"/>
        <w:rPr>
          <w:rFonts w:hint="eastAsia"/>
          <w:lang w:eastAsia="zh-CN"/>
        </w:rPr>
      </w:pPr>
      <w:r>
        <w:rPr>
          <w:color w:val="000000"/>
          <w:lang w:eastAsia="zh-CN"/>
        </w:rPr>
        <w:t>B. </w:t>
      </w:r>
      <w:r>
        <w:rPr>
          <w:color w:val="000000"/>
          <w:lang w:eastAsia="zh-CN"/>
        </w:rPr>
        <w:t>一桶水的比热容和一杯水的比热容不同</w:t>
      </w:r>
    </w:p>
    <w:p w:rsidR="003435EC">
      <w:pPr>
        <w:spacing w:after="0"/>
        <w:ind w:left="150"/>
        <w:rPr>
          <w:rFonts w:hint="eastAsia"/>
          <w:lang w:eastAsia="zh-CN"/>
        </w:rPr>
      </w:pPr>
      <w:r>
        <w:rPr>
          <w:color w:val="000000"/>
          <w:lang w:eastAsia="zh-CN"/>
        </w:rPr>
        <w:t>C. </w:t>
      </w:r>
      <w:r>
        <w:rPr>
          <w:color w:val="000000"/>
          <w:lang w:eastAsia="zh-CN"/>
        </w:rPr>
        <w:t>阳光射入房间内看到尘土飞扬，可以说明分子在不停地做无规则运动</w:t>
      </w:r>
    </w:p>
    <w:p w:rsidR="005A6F41">
      <w:pPr>
        <w:spacing w:after="0"/>
        <w:ind w:left="150"/>
        <w:rPr>
          <w:lang w:eastAsia="zh-CN"/>
        </w:rPr>
      </w:pPr>
      <w:r>
        <w:rPr>
          <w:color w:val="000000"/>
          <w:lang w:eastAsia="zh-CN"/>
        </w:rPr>
        <w:t>D. </w:t>
      </w:r>
      <w:r>
        <w:rPr>
          <w:color w:val="000000"/>
          <w:lang w:eastAsia="zh-CN"/>
        </w:rPr>
        <w:t>用锯条锯木头时锯条发热，锯条的内能增加，木板的内能减少</w:t>
      </w:r>
    </w:p>
    <w:p w:rsidR="005A6F41">
      <w:pPr>
        <w:spacing w:after="0"/>
        <w:rPr>
          <w:lang w:eastAsia="zh-CN"/>
        </w:rPr>
      </w:pPr>
      <w:r>
        <w:rPr>
          <w:color w:val="000000"/>
          <w:lang w:eastAsia="zh-CN"/>
        </w:rPr>
        <w:t>7.</w:t>
      </w:r>
      <w:r>
        <w:rPr>
          <w:color w:val="000000"/>
          <w:lang w:eastAsia="zh-CN"/>
        </w:rPr>
        <w:t>我国成功发射了</w:t>
      </w:r>
      <w:r>
        <w:rPr>
          <w:color w:val="000000"/>
          <w:lang w:eastAsia="zh-CN"/>
        </w:rPr>
        <w:t>“</w:t>
      </w:r>
      <w:r>
        <w:rPr>
          <w:color w:val="000000"/>
          <w:lang w:eastAsia="zh-CN"/>
        </w:rPr>
        <w:t>神十</w:t>
      </w:r>
      <w:r>
        <w:rPr>
          <w:color w:val="000000"/>
          <w:lang w:eastAsia="zh-CN"/>
        </w:rPr>
        <w:t>”</w:t>
      </w:r>
      <w:r>
        <w:rPr>
          <w:color w:val="000000"/>
          <w:lang w:eastAsia="zh-CN"/>
        </w:rPr>
        <w:t>载人飞船．下列说法正确的是（</w:t>
      </w:r>
      <w:r>
        <w:rPr>
          <w:color w:val="000000"/>
          <w:lang w:eastAsia="zh-CN"/>
        </w:rPr>
        <w:t xml:space="preserve"> </w:t>
      </w:r>
      <w:r w:rsidR="003435EC">
        <w:rPr>
          <w:rFonts w:hint="eastAsia"/>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color w:val="000000"/>
          <w:lang w:eastAsia="zh-CN"/>
        </w:rPr>
      </w:pPr>
      <w:r>
        <w:rPr>
          <w:color w:val="000000"/>
          <w:lang w:eastAsia="zh-CN"/>
        </w:rPr>
        <w:t>A. </w:t>
      </w:r>
      <w:r>
        <w:rPr>
          <w:color w:val="000000"/>
          <w:lang w:eastAsia="zh-CN"/>
        </w:rPr>
        <w:t>在</w:t>
      </w:r>
      <w:r>
        <w:rPr>
          <w:color w:val="000000"/>
          <w:lang w:eastAsia="zh-CN"/>
        </w:rPr>
        <w:t>“</w:t>
      </w:r>
      <w:r>
        <w:rPr>
          <w:color w:val="000000"/>
          <w:lang w:eastAsia="zh-CN"/>
        </w:rPr>
        <w:t>神十</w:t>
      </w:r>
      <w:r>
        <w:rPr>
          <w:color w:val="000000"/>
          <w:lang w:eastAsia="zh-CN"/>
        </w:rPr>
        <w:t>”</w:t>
      </w:r>
      <w:r>
        <w:rPr>
          <w:color w:val="000000"/>
          <w:lang w:eastAsia="zh-CN"/>
        </w:rPr>
        <w:t>随火箭升空的过程中，机械能转化为内能</w:t>
      </w:r>
      <w:r>
        <w:rPr>
          <w:color w:val="000000"/>
          <w:lang w:eastAsia="zh-CN"/>
        </w:rPr>
        <w:t>          </w:t>
      </w:r>
      <w:r>
        <w:rPr>
          <w:noProof/>
          <w:lang w:eastAsia="zh-CN"/>
        </w:rPr>
        <w:drawing>
          <wp:inline distT="0" distB="0" distL="0" distR="0">
            <wp:extent cx="1910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5759048"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p>
    <w:p w:rsidR="003435EC">
      <w:pPr>
        <w:spacing w:after="0"/>
        <w:ind w:left="150"/>
        <w:rPr>
          <w:rFonts w:hint="eastAsia"/>
          <w:color w:val="000000"/>
          <w:lang w:eastAsia="zh-CN"/>
        </w:rPr>
      </w:pPr>
      <w:r>
        <w:rPr>
          <w:color w:val="000000"/>
          <w:lang w:eastAsia="zh-CN"/>
        </w:rPr>
        <w:t>B. </w:t>
      </w:r>
      <w:r>
        <w:rPr>
          <w:color w:val="000000"/>
          <w:lang w:eastAsia="zh-CN"/>
        </w:rPr>
        <w:t>火箭的发动机选用液态氢作燃料，主要是因为氢具有较大的比热容</w:t>
      </w:r>
      <w:r>
        <w:rPr>
          <w:lang w:eastAsia="zh-CN"/>
        </w:rPr>
        <w:br/>
      </w:r>
      <w:r>
        <w:rPr>
          <w:color w:val="000000"/>
          <w:lang w:eastAsia="zh-CN"/>
        </w:rPr>
        <w:t>C. </w:t>
      </w:r>
      <w:r>
        <w:rPr>
          <w:color w:val="000000"/>
          <w:lang w:eastAsia="zh-CN"/>
        </w:rPr>
        <w:t>穿越大气层时，</w:t>
      </w:r>
      <w:r>
        <w:rPr>
          <w:color w:val="000000"/>
          <w:lang w:eastAsia="zh-CN"/>
        </w:rPr>
        <w:t>“</w:t>
      </w:r>
      <w:r>
        <w:rPr>
          <w:color w:val="000000"/>
          <w:lang w:eastAsia="zh-CN"/>
        </w:rPr>
        <w:t>神十</w:t>
      </w:r>
      <w:r>
        <w:rPr>
          <w:color w:val="000000"/>
          <w:lang w:eastAsia="zh-CN"/>
        </w:rPr>
        <w:t>”</w:t>
      </w:r>
      <w:r>
        <w:rPr>
          <w:color w:val="000000"/>
          <w:lang w:eastAsia="zh-CN"/>
        </w:rPr>
        <w:t>和火箭克服摩擦，将机械能转化成内能</w:t>
      </w:r>
      <w:r>
        <w:rPr>
          <w:color w:val="000000"/>
          <w:lang w:eastAsia="zh-CN"/>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0002800"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p>
    <w:p w:rsidR="005A6F41">
      <w:pPr>
        <w:spacing w:after="0"/>
        <w:ind w:left="150"/>
        <w:rPr>
          <w:lang w:eastAsia="zh-CN"/>
        </w:rPr>
      </w:pPr>
      <w:r>
        <w:rPr>
          <w:color w:val="000000"/>
          <w:lang w:eastAsia="zh-CN"/>
        </w:rPr>
        <w:t>D. “</w:t>
      </w:r>
      <w:r>
        <w:rPr>
          <w:color w:val="000000"/>
          <w:lang w:eastAsia="zh-CN"/>
        </w:rPr>
        <w:t>神十</w:t>
      </w:r>
      <w:r>
        <w:rPr>
          <w:color w:val="000000"/>
          <w:lang w:eastAsia="zh-CN"/>
        </w:rPr>
        <w:t>”</w:t>
      </w:r>
      <w:r>
        <w:rPr>
          <w:color w:val="000000"/>
          <w:lang w:eastAsia="zh-CN"/>
        </w:rPr>
        <w:t>和火箭升空的过程中，机械能的总量不变</w:t>
      </w:r>
    </w:p>
    <w:p w:rsidR="005A6F41">
      <w:pPr>
        <w:spacing w:after="0"/>
        <w:rPr>
          <w:lang w:eastAsia="zh-CN"/>
        </w:rPr>
      </w:pPr>
      <w:r>
        <w:rPr>
          <w:color w:val="000000"/>
          <w:lang w:eastAsia="zh-CN"/>
        </w:rPr>
        <w:t>8.</w:t>
      </w:r>
      <w:r>
        <w:rPr>
          <w:color w:val="000000"/>
          <w:lang w:eastAsia="zh-CN"/>
        </w:rPr>
        <w:t>两台柴油机，甲的效率是</w:t>
      </w:r>
      <w:r>
        <w:rPr>
          <w:color w:val="000000"/>
          <w:lang w:eastAsia="zh-CN"/>
        </w:rPr>
        <w:t>40%</w:t>
      </w:r>
      <w:r>
        <w:rPr>
          <w:color w:val="000000"/>
          <w:lang w:eastAsia="zh-CN"/>
        </w:rPr>
        <w:t>，乙的效率是</w:t>
      </w:r>
      <w:r>
        <w:rPr>
          <w:color w:val="000000"/>
          <w:lang w:eastAsia="zh-CN"/>
        </w:rPr>
        <w:t>35%</w:t>
      </w:r>
      <w:r>
        <w:rPr>
          <w:color w:val="000000"/>
          <w:lang w:eastAsia="zh-CN"/>
        </w:rPr>
        <w:t>，这表明（</w:t>
      </w:r>
      <w:r>
        <w:rPr>
          <w:color w:val="000000"/>
          <w:lang w:eastAsia="zh-CN"/>
        </w:rPr>
        <w:t>   </w:t>
      </w:r>
      <w:r w:rsidR="003435EC">
        <w:rPr>
          <w:rFonts w:hint="eastAsia"/>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lang w:eastAsia="zh-CN"/>
        </w:rPr>
      </w:pPr>
      <w:r>
        <w:rPr>
          <w:color w:val="000000"/>
          <w:lang w:eastAsia="zh-CN"/>
        </w:rPr>
        <w:t>A. </w:t>
      </w:r>
      <w:r>
        <w:rPr>
          <w:color w:val="000000"/>
          <w:lang w:eastAsia="zh-CN"/>
        </w:rPr>
        <w:t>甲柴油机的功率大于乙柴油机的功率</w:t>
      </w:r>
      <w:r>
        <w:rPr>
          <w:color w:val="000000"/>
          <w:lang w:eastAsia="zh-CN"/>
        </w:rPr>
        <w:t>                  </w:t>
      </w:r>
      <w:r>
        <w:rPr>
          <w:noProof/>
          <w:lang w:eastAsia="zh-CN"/>
        </w:rPr>
        <w:drawing>
          <wp:inline distT="0" distB="0" distL="0" distR="0">
            <wp:extent cx="2865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1388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甲柴油机的功大于乙柴油机做的功</w:t>
      </w:r>
    </w:p>
    <w:p w:rsidR="005A6F41">
      <w:pPr>
        <w:spacing w:after="0"/>
        <w:ind w:left="150"/>
        <w:rPr>
          <w:lang w:eastAsia="zh-CN"/>
        </w:rPr>
      </w:pPr>
      <w:r>
        <w:rPr>
          <w:color w:val="000000"/>
          <w:lang w:eastAsia="zh-CN"/>
        </w:rPr>
        <w:t>C. </w:t>
      </w:r>
      <w:r>
        <w:rPr>
          <w:color w:val="000000"/>
          <w:lang w:eastAsia="zh-CN"/>
        </w:rPr>
        <w:t>在相同的时间里，甲柴油机的耗油量多一些</w:t>
      </w:r>
      <w:r>
        <w:rPr>
          <w:color w:val="000000"/>
          <w:lang w:eastAsia="zh-CN"/>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1003283"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在消耗等质量的柴油时，甲做的有用功多一些</w:t>
      </w:r>
    </w:p>
    <w:p w:rsidR="005A6F41" w:rsidRPr="003435EC">
      <w:pPr>
        <w:spacing w:after="0"/>
        <w:rPr>
          <w:lang w:eastAsia="zh-CN"/>
        </w:rPr>
      </w:pPr>
      <w:r>
        <w:rPr>
          <w:color w:val="000000"/>
          <w:lang w:eastAsia="zh-CN"/>
        </w:rPr>
        <w:t>9.</w:t>
      </w:r>
      <w:r>
        <w:rPr>
          <w:color w:val="000000"/>
          <w:lang w:eastAsia="zh-CN"/>
        </w:rPr>
        <w:t>关于能量和能源的利用，下列说法正确的是（　　</w:t>
      </w:r>
      <w:r w:rsidR="003435EC">
        <w:rPr>
          <w:rFonts w:hint="eastAsia"/>
          <w:color w:val="000000"/>
          <w:lang w:eastAsia="zh-CN"/>
        </w:rPr>
        <w:t xml:space="preserve">       </w:t>
      </w:r>
      <w:r>
        <w:rPr>
          <w:color w:val="000000"/>
          <w:lang w:eastAsia="zh-CN"/>
        </w:rPr>
        <w:t>）</w:t>
      </w:r>
    </w:p>
    <w:p w:rsidR="003435EC">
      <w:pPr>
        <w:spacing w:after="0"/>
        <w:ind w:left="150"/>
        <w:rPr>
          <w:rFonts w:hint="eastAsia"/>
          <w:lang w:eastAsia="zh-CN"/>
        </w:rPr>
      </w:pPr>
      <w:r>
        <w:rPr>
          <w:color w:val="000000"/>
          <w:lang w:eastAsia="zh-CN"/>
        </w:rPr>
        <w:t>A. </w:t>
      </w:r>
      <w:r>
        <w:rPr>
          <w:color w:val="000000"/>
          <w:lang w:eastAsia="zh-CN"/>
        </w:rPr>
        <w:t>核能发电相比较火力发电的好处是无污染</w:t>
      </w:r>
    </w:p>
    <w:p w:rsidR="003435EC">
      <w:pPr>
        <w:spacing w:after="0"/>
        <w:ind w:left="150"/>
        <w:rPr>
          <w:rFonts w:hint="eastAsia"/>
          <w:lang w:eastAsia="zh-CN"/>
        </w:rPr>
      </w:pPr>
      <w:r>
        <w:rPr>
          <w:color w:val="000000"/>
          <w:lang w:eastAsia="zh-CN"/>
        </w:rPr>
        <w:t>B. </w:t>
      </w:r>
      <w:r>
        <w:rPr>
          <w:color w:val="000000"/>
          <w:lang w:eastAsia="zh-CN"/>
        </w:rPr>
        <w:t>太阳能、地热能、电能均为可再生能源</w:t>
      </w:r>
    </w:p>
    <w:p w:rsidR="003435EC">
      <w:pPr>
        <w:spacing w:after="0"/>
        <w:ind w:left="150"/>
        <w:rPr>
          <w:rFonts w:hint="eastAsia"/>
          <w:lang w:eastAsia="zh-CN"/>
        </w:rPr>
      </w:pPr>
      <w:r>
        <w:rPr>
          <w:color w:val="000000"/>
          <w:lang w:eastAsia="zh-CN"/>
        </w:rPr>
        <w:t>C. </w:t>
      </w:r>
      <w:r>
        <w:rPr>
          <w:color w:val="000000"/>
          <w:lang w:eastAsia="zh-CN"/>
        </w:rPr>
        <w:t>太阳能电池是将太阳能转化为化学能储存起来的装置</w:t>
      </w:r>
    </w:p>
    <w:p w:rsidR="005A6F41">
      <w:pPr>
        <w:spacing w:after="0"/>
        <w:ind w:left="150"/>
        <w:rPr>
          <w:lang w:eastAsia="zh-CN"/>
        </w:rPr>
      </w:pPr>
      <w:r>
        <w:rPr>
          <w:color w:val="000000"/>
          <w:lang w:eastAsia="zh-CN"/>
        </w:rPr>
        <w:t>D. </w:t>
      </w:r>
      <w:r>
        <w:rPr>
          <w:color w:val="000000"/>
          <w:lang w:eastAsia="zh-CN"/>
        </w:rPr>
        <w:t>滚摆上下来回运动这一现象无法说明能量的转化具有方向性</w:t>
      </w:r>
    </w:p>
    <w:p w:rsidR="005A6F41">
      <w:pPr>
        <w:spacing w:after="0"/>
        <w:rPr>
          <w:lang w:eastAsia="zh-CN"/>
        </w:rPr>
      </w:pPr>
      <w:r>
        <w:rPr>
          <w:color w:val="000000"/>
          <w:lang w:eastAsia="zh-CN"/>
        </w:rPr>
        <w:t>10.</w:t>
      </w:r>
      <w:r>
        <w:rPr>
          <w:color w:val="000000"/>
          <w:lang w:eastAsia="zh-CN"/>
        </w:rPr>
        <w:t>小李喜欢喝咖啡，冲调咖啡时总能闻到浓浓的香味．以下关于咖啡的说法不正确的是（</w:t>
      </w:r>
      <w:r w:rsidR="003435EC">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lang w:eastAsia="zh-CN"/>
        </w:rPr>
      </w:pPr>
      <w:r>
        <w:rPr>
          <w:color w:val="000000"/>
          <w:lang w:eastAsia="zh-CN"/>
        </w:rPr>
        <w:t>A. </w:t>
      </w:r>
      <w:r>
        <w:rPr>
          <w:color w:val="000000"/>
          <w:lang w:eastAsia="zh-CN"/>
        </w:rPr>
        <w:t>咖啡在变冷的过程中，内能不断增加</w:t>
      </w:r>
      <w:r>
        <w:rPr>
          <w:color w:val="000000"/>
          <w:lang w:eastAsia="zh-CN"/>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039748"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r>
        <w:rPr>
          <w:rFonts w:hint="eastAsia"/>
          <w:color w:val="000000"/>
          <w:lang w:eastAsia="zh-CN"/>
        </w:rPr>
        <w:t xml:space="preserve">   </w:t>
      </w:r>
      <w:r>
        <w:rPr>
          <w:color w:val="000000"/>
          <w:lang w:eastAsia="zh-CN"/>
        </w:rPr>
        <w:t>B. </w:t>
      </w:r>
      <w:r>
        <w:rPr>
          <w:color w:val="000000"/>
          <w:lang w:eastAsia="zh-CN"/>
        </w:rPr>
        <w:t>咖啡在变冷的过程中，以热传递的方式改变了内能</w:t>
      </w:r>
    </w:p>
    <w:p w:rsidR="005A6F41">
      <w:pPr>
        <w:spacing w:after="0"/>
        <w:ind w:left="150"/>
        <w:rPr>
          <w:lang w:eastAsia="zh-CN"/>
        </w:rPr>
      </w:pPr>
      <w:r>
        <w:rPr>
          <w:color w:val="000000"/>
          <w:lang w:eastAsia="zh-CN"/>
        </w:rPr>
        <w:t>C. </w:t>
      </w:r>
      <w:r>
        <w:rPr>
          <w:color w:val="000000"/>
          <w:lang w:eastAsia="zh-CN"/>
        </w:rPr>
        <w:t>咖啡香飘四溢是扩散现象，说明分子在运动</w:t>
      </w:r>
      <w:r>
        <w:rPr>
          <w:color w:val="000000"/>
          <w:lang w:eastAsia="zh-CN"/>
        </w:rPr>
        <w:t>    </w:t>
      </w:r>
      <w:r w:rsidR="003435EC">
        <w:rPr>
          <w:rFonts w:hint="eastAsia"/>
          <w:color w:val="000000"/>
          <w:lang w:eastAsia="zh-CN"/>
        </w:rPr>
        <w:t xml:space="preserve">  </w:t>
      </w:r>
      <w:r>
        <w:rPr>
          <w:color w:val="000000"/>
          <w:lang w:eastAsia="zh-CN"/>
        </w:rPr>
        <w:t>D. </w:t>
      </w:r>
      <w:r>
        <w:rPr>
          <w:color w:val="000000"/>
          <w:lang w:eastAsia="zh-CN"/>
        </w:rPr>
        <w:t>咖啡的比热容小于水</w:t>
      </w:r>
    </w:p>
    <w:p w:rsidR="005A6F41">
      <w:pPr>
        <w:spacing w:after="0"/>
        <w:rPr>
          <w:lang w:eastAsia="zh-CN"/>
        </w:rPr>
      </w:pPr>
      <w:r>
        <w:rPr>
          <w:color w:val="000000"/>
          <w:lang w:eastAsia="zh-CN"/>
        </w:rPr>
        <w:t>11.</w:t>
      </w:r>
      <w:r>
        <w:rPr>
          <w:color w:val="000000"/>
          <w:lang w:eastAsia="zh-CN"/>
        </w:rPr>
        <w:t>物理学中，磁化就是指（</w:t>
      </w:r>
      <w:r>
        <w:rPr>
          <w:color w:val="000000"/>
          <w:lang w:eastAsia="zh-CN"/>
        </w:rPr>
        <w:t> </w:t>
      </w:r>
      <w:r w:rsidR="003435EC">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3435EC">
      <w:pPr>
        <w:spacing w:after="0"/>
        <w:ind w:left="150"/>
        <w:rPr>
          <w:rFonts w:hint="eastAsia"/>
          <w:lang w:eastAsia="zh-CN"/>
        </w:rPr>
      </w:pPr>
      <w:r>
        <w:rPr>
          <w:color w:val="000000"/>
          <w:lang w:eastAsia="zh-CN"/>
        </w:rPr>
        <w:t>A. </w:t>
      </w:r>
      <w:r>
        <w:rPr>
          <w:color w:val="000000"/>
          <w:lang w:eastAsia="zh-CN"/>
        </w:rPr>
        <w:t>电流的磁效应</w:t>
      </w:r>
      <w:r>
        <w:rPr>
          <w:color w:val="000000"/>
          <w:lang w:eastAsia="zh-CN"/>
        </w:rPr>
        <w:t>                                                     </w:t>
      </w:r>
      <w:r>
        <w:rPr>
          <w:rFonts w:hint="eastAsia"/>
          <w:noProof/>
          <w:lang w:eastAsia="zh-CN"/>
        </w:rPr>
        <w:t xml:space="preserve">      </w:t>
      </w:r>
      <w:r>
        <w:rPr>
          <w:noProof/>
          <w:lang w:eastAsia="zh-CN"/>
        </w:rPr>
        <w:drawing>
          <wp:inline distT="0" distB="0" distL="0" distR="0">
            <wp:extent cx="2865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758296"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磁极之间的相互作用</w:t>
      </w:r>
    </w:p>
    <w:p w:rsidR="005A6F41">
      <w:pPr>
        <w:spacing w:after="0"/>
        <w:ind w:left="150"/>
        <w:rPr>
          <w:lang w:eastAsia="zh-CN"/>
        </w:rPr>
      </w:pPr>
      <w:r>
        <w:rPr>
          <w:color w:val="000000"/>
          <w:lang w:eastAsia="zh-CN"/>
        </w:rPr>
        <w:t>C. </w:t>
      </w:r>
      <w:r>
        <w:rPr>
          <w:color w:val="000000"/>
          <w:lang w:eastAsia="zh-CN"/>
        </w:rPr>
        <w:t>磁铁能吸引铁等物质的性质</w:t>
      </w:r>
      <w:r>
        <w:rPr>
          <w:color w:val="000000"/>
          <w:lang w:eastAsia="zh-CN"/>
        </w:rPr>
        <w:t>                                </w:t>
      </w:r>
      <w:r>
        <w:rPr>
          <w:noProof/>
          <w:lang w:eastAsia="zh-CN"/>
        </w:rPr>
        <w:drawing>
          <wp:inline distT="0" distB="0" distL="0" distR="0">
            <wp:extent cx="2865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650799"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3435EC">
        <w:rPr>
          <w:rFonts w:hint="eastAsia"/>
          <w:color w:val="000000"/>
          <w:lang w:eastAsia="zh-CN"/>
        </w:rPr>
        <w:t xml:space="preserve">    </w:t>
      </w:r>
      <w:r>
        <w:rPr>
          <w:color w:val="000000"/>
          <w:lang w:eastAsia="zh-CN"/>
        </w:rPr>
        <w:t>D. </w:t>
      </w:r>
      <w:r>
        <w:rPr>
          <w:color w:val="000000"/>
          <w:lang w:eastAsia="zh-CN"/>
        </w:rPr>
        <w:t>原来没有磁性的物体得到磁性的过程</w:t>
      </w:r>
    </w:p>
    <w:p w:rsidR="005A6F41">
      <w:pPr>
        <w:spacing w:after="0"/>
        <w:rPr>
          <w:lang w:eastAsia="zh-CN"/>
        </w:rPr>
      </w:pPr>
      <w:r>
        <w:rPr>
          <w:color w:val="000000"/>
          <w:lang w:eastAsia="zh-CN"/>
        </w:rPr>
        <w:t>12.</w:t>
      </w:r>
      <w:r>
        <w:rPr>
          <w:color w:val="000000"/>
          <w:lang w:eastAsia="zh-CN"/>
        </w:rPr>
        <w:t>下列说法中错误的是（</w:t>
      </w:r>
      <w:r w:rsidR="003435EC">
        <w:rPr>
          <w:rFonts w:hint="eastAsia"/>
          <w:color w:val="000000"/>
          <w:lang w:eastAsia="zh-CN"/>
        </w:rPr>
        <w:t xml:space="preserve">          </w:t>
      </w:r>
      <w:r>
        <w:rPr>
          <w:color w:val="000000"/>
          <w:lang w:eastAsia="zh-CN"/>
        </w:rPr>
        <w:t>）　</w:t>
      </w:r>
      <w:r>
        <w:rPr>
          <w:color w:val="000000"/>
          <w:lang w:eastAsia="zh-CN"/>
        </w:rPr>
        <w:t xml:space="preserve">              </w:t>
      </w:r>
    </w:p>
    <w:p w:rsidR="003435EC">
      <w:pPr>
        <w:spacing w:after="0"/>
        <w:ind w:left="150"/>
        <w:rPr>
          <w:rFonts w:hint="eastAsia"/>
          <w:color w:val="000000"/>
          <w:lang w:eastAsia="zh-CN"/>
        </w:rPr>
      </w:pPr>
      <w:r>
        <w:rPr>
          <w:color w:val="000000"/>
          <w:lang w:eastAsia="zh-CN"/>
        </w:rPr>
        <w:t>A. </w:t>
      </w:r>
      <w:r>
        <w:rPr>
          <w:color w:val="000000"/>
          <w:lang w:eastAsia="zh-CN"/>
        </w:rPr>
        <w:t>电荷的定向移动形成电流</w:t>
      </w:r>
      <w:r>
        <w:rPr>
          <w:color w:val="000000"/>
          <w:lang w:eastAsia="zh-CN"/>
        </w:rPr>
        <w:t>                         </w:t>
      </w:r>
    </w:p>
    <w:p w:rsidR="003435EC">
      <w:pPr>
        <w:spacing w:after="0"/>
        <w:ind w:left="150"/>
        <w:rPr>
          <w:rFonts w:hint="eastAsia"/>
          <w:lang w:eastAsia="zh-CN"/>
        </w:rPr>
      </w:pPr>
      <w:r>
        <w:rPr>
          <w:color w:val="000000"/>
          <w:lang w:eastAsia="zh-CN"/>
        </w:rPr>
        <w:t>B. </w:t>
      </w:r>
      <w:r>
        <w:rPr>
          <w:color w:val="000000"/>
          <w:lang w:eastAsia="zh-CN"/>
        </w:rPr>
        <w:t>金属导体中的自由电子定向移动的方向与电流方向相反</w:t>
      </w:r>
    </w:p>
    <w:p w:rsidR="003435EC">
      <w:pPr>
        <w:spacing w:after="0"/>
        <w:ind w:left="150"/>
        <w:rPr>
          <w:rFonts w:hint="eastAsia"/>
          <w:color w:val="000000"/>
          <w:lang w:eastAsia="zh-CN"/>
        </w:rPr>
      </w:pPr>
      <w:r>
        <w:rPr>
          <w:color w:val="000000"/>
          <w:lang w:eastAsia="zh-CN"/>
        </w:rPr>
        <w:t>C. </w:t>
      </w:r>
      <w:r>
        <w:rPr>
          <w:color w:val="000000"/>
          <w:lang w:eastAsia="zh-CN"/>
        </w:rPr>
        <w:t>导体中有大量自由电荷</w:t>
      </w:r>
      <w:r>
        <w:rPr>
          <w:color w:val="000000"/>
          <w:lang w:eastAsia="zh-CN"/>
        </w:rPr>
        <w:t>                            </w:t>
      </w:r>
      <w:r>
        <w:rPr>
          <w:noProof/>
          <w:lang w:eastAsia="zh-CN"/>
        </w:rPr>
        <w:drawing>
          <wp:inline distT="0" distB="0" distL="0" distR="0">
            <wp:extent cx="1910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858864"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p>
    <w:p w:rsidR="005A6F41">
      <w:pPr>
        <w:spacing w:after="0"/>
        <w:ind w:left="150"/>
        <w:rPr>
          <w:lang w:eastAsia="zh-CN"/>
        </w:rPr>
      </w:pPr>
      <w:r>
        <w:rPr>
          <w:color w:val="000000"/>
          <w:lang w:eastAsia="zh-CN"/>
        </w:rPr>
        <w:t>D. </w:t>
      </w:r>
      <w:r>
        <w:rPr>
          <w:color w:val="000000"/>
          <w:lang w:eastAsia="zh-CN"/>
        </w:rPr>
        <w:t>绝缘体中缺少大量的电子</w:t>
      </w:r>
    </w:p>
    <w:p w:rsidR="005A6F41">
      <w:pPr>
        <w:spacing w:after="0"/>
        <w:rPr>
          <w:lang w:eastAsia="zh-CN"/>
        </w:rPr>
      </w:pPr>
      <w:r>
        <w:rPr>
          <w:color w:val="000000"/>
          <w:lang w:eastAsia="zh-CN"/>
        </w:rPr>
        <w:t>13.</w:t>
      </w:r>
      <w:r>
        <w:rPr>
          <w:color w:val="000000"/>
          <w:lang w:eastAsia="zh-CN"/>
        </w:rPr>
        <w:t>如图所示，当带电体接触验电器的金属球时，下列说法正确的是（</w:t>
      </w:r>
      <w:r>
        <w:rPr>
          <w:color w:val="000000"/>
          <w:lang w:eastAsia="zh-CN"/>
        </w:rPr>
        <w:t xml:space="preserve">   </w:t>
      </w:r>
      <w:r w:rsidR="003435EC">
        <w:rPr>
          <w:rFonts w:hint="eastAsia"/>
          <w:color w:val="000000"/>
          <w:lang w:eastAsia="zh-CN"/>
        </w:rPr>
        <w:t xml:space="preserve">         </w:t>
      </w:r>
      <w:r>
        <w:rPr>
          <w:color w:val="000000"/>
          <w:lang w:eastAsia="zh-CN"/>
        </w:rPr>
        <w:t>）</w:t>
      </w:r>
      <w:r>
        <w:rPr>
          <w:color w:val="000000"/>
          <w:lang w:eastAsia="zh-CN"/>
        </w:rPr>
        <w:t xml:space="preserve">  </w:t>
      </w:r>
    </w:p>
    <w:p w:rsidR="005A6F41">
      <w:pPr>
        <w:spacing w:after="0"/>
        <w:rPr>
          <w:lang w:eastAsia="zh-CN"/>
        </w:rPr>
      </w:pPr>
      <w:r>
        <w:rPr>
          <w:noProof/>
          <w:lang w:eastAsia="zh-CN"/>
        </w:rPr>
        <w:drawing>
          <wp:anchor distT="0" distB="0" distL="114300" distR="114300" simplePos="0" relativeHeight="251660288" behindDoc="0" locked="0" layoutInCell="1" allowOverlap="1">
            <wp:simplePos x="0" y="0"/>
            <wp:positionH relativeFrom="column">
              <wp:posOffset>3810</wp:posOffset>
            </wp:positionH>
            <wp:positionV relativeFrom="paragraph">
              <wp:posOffset>61595</wp:posOffset>
            </wp:positionV>
            <wp:extent cx="1444625" cy="914400"/>
            <wp:effectExtent l="19050" t="0" r="3175" b="0"/>
            <wp:wrapSquare wrapText="bothSides"/>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717535" name=""/>
                    <pic:cNvPicPr/>
                  </pic:nvPicPr>
                  <pic:blipFill>
                    <a:blip xmlns:r="http://schemas.openxmlformats.org/officeDocument/2006/relationships" r:embed="rId15" cstate="print"/>
                    <a:stretch>
                      <a:fillRect/>
                    </a:stretch>
                  </pic:blipFill>
                  <pic:spPr>
                    <a:xfrm>
                      <a:off x="0" y="0"/>
                      <a:ext cx="1444625" cy="914400"/>
                    </a:xfrm>
                    <a:prstGeom prst="rect">
                      <a:avLst/>
                    </a:prstGeom>
                  </pic:spPr>
                </pic:pic>
              </a:graphicData>
            </a:graphic>
          </wp:anchor>
        </w:drawing>
      </w: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lang w:eastAsia="zh-CN"/>
        </w:rPr>
      </w:pPr>
      <w:r>
        <w:rPr>
          <w:color w:val="000000"/>
          <w:lang w:eastAsia="zh-CN"/>
        </w:rPr>
        <w:t>A. </w:t>
      </w:r>
      <w:r>
        <w:rPr>
          <w:color w:val="000000"/>
          <w:lang w:eastAsia="zh-CN"/>
        </w:rPr>
        <w:t>若带电体带正电荷，则这些正电荷就通过金属杆全部转移到金属箔上</w:t>
      </w:r>
    </w:p>
    <w:p w:rsidR="003435EC">
      <w:pPr>
        <w:spacing w:after="0"/>
        <w:ind w:left="150"/>
        <w:rPr>
          <w:rFonts w:hint="eastAsia"/>
          <w:lang w:eastAsia="zh-CN"/>
        </w:rPr>
      </w:pPr>
      <w:r>
        <w:rPr>
          <w:color w:val="000000"/>
          <w:lang w:eastAsia="zh-CN"/>
        </w:rPr>
        <w:t>B. </w:t>
      </w:r>
      <w:r>
        <w:rPr>
          <w:color w:val="000000"/>
          <w:lang w:eastAsia="zh-CN"/>
        </w:rPr>
        <w:t>若带电体带负电荷，则这些负电荷就通过金属杆全部转移到金属箔上</w:t>
      </w:r>
    </w:p>
    <w:p w:rsidR="003435EC">
      <w:pPr>
        <w:spacing w:after="0"/>
        <w:ind w:left="150"/>
        <w:rPr>
          <w:rFonts w:hint="eastAsia"/>
          <w:lang w:eastAsia="zh-CN"/>
        </w:rPr>
      </w:pPr>
      <w:r>
        <w:rPr>
          <w:color w:val="000000"/>
          <w:lang w:eastAsia="zh-CN"/>
        </w:rPr>
        <w:t>C. </w:t>
      </w:r>
      <w:r>
        <w:rPr>
          <w:color w:val="000000"/>
          <w:lang w:eastAsia="zh-CN"/>
        </w:rPr>
        <w:t>若带电体带正电荷，则验电器就有一部分电子转移到带电体上</w:t>
      </w:r>
    </w:p>
    <w:p w:rsidR="005A6F41">
      <w:pPr>
        <w:spacing w:after="0"/>
        <w:ind w:left="150"/>
        <w:rPr>
          <w:lang w:eastAsia="zh-CN"/>
        </w:rPr>
      </w:pPr>
      <w:r>
        <w:rPr>
          <w:color w:val="000000"/>
          <w:lang w:eastAsia="zh-CN"/>
        </w:rPr>
        <w:t>D. </w:t>
      </w:r>
      <w:r>
        <w:rPr>
          <w:color w:val="000000"/>
          <w:lang w:eastAsia="zh-CN"/>
        </w:rPr>
        <w:t>若带电体带负电荷，则验电器就有一部分正电荷转移到带电体上</w:t>
      </w:r>
    </w:p>
    <w:p w:rsidR="005A6F41">
      <w:pPr>
        <w:spacing w:after="0"/>
        <w:rPr>
          <w:rFonts w:hint="eastAsia"/>
          <w:lang w:eastAsia="zh-CN"/>
        </w:rPr>
      </w:pPr>
      <w:r>
        <w:rPr>
          <w:color w:val="000000"/>
          <w:lang w:eastAsia="zh-CN"/>
        </w:rPr>
        <w:t>14.</w:t>
      </w:r>
      <w:r>
        <w:rPr>
          <w:color w:val="000000"/>
          <w:lang w:eastAsia="zh-CN"/>
        </w:rPr>
        <w:t>在图所示的电路中，若把电流表和电压表位置对换，则（</w:t>
      </w:r>
      <w:r>
        <w:rPr>
          <w:color w:val="000000"/>
          <w:lang w:eastAsia="zh-CN"/>
        </w:rPr>
        <w:t xml:space="preserve">   </w:t>
      </w:r>
      <w:r w:rsidR="003435EC">
        <w:rPr>
          <w:rFonts w:hint="eastAsia"/>
          <w:color w:val="000000"/>
          <w:lang w:eastAsia="zh-CN"/>
        </w:rPr>
        <w:t xml:space="preserve">         </w:t>
      </w:r>
      <w:r>
        <w:rPr>
          <w:color w:val="000000"/>
          <w:lang w:eastAsia="zh-CN"/>
        </w:rPr>
        <w:t>）</w:t>
      </w:r>
      <w:r>
        <w:rPr>
          <w:noProof/>
          <w:lang w:eastAsia="zh-CN"/>
        </w:rPr>
        <w:drawing>
          <wp:anchor distT="0" distB="0" distL="114300" distR="114300" simplePos="0" relativeHeight="251661312" behindDoc="0" locked="0" layoutInCell="1" allowOverlap="1">
            <wp:simplePos x="0" y="0"/>
            <wp:positionH relativeFrom="column">
              <wp:posOffset>4575810</wp:posOffset>
            </wp:positionH>
            <wp:positionV relativeFrom="paragraph">
              <wp:posOffset>222885</wp:posOffset>
            </wp:positionV>
            <wp:extent cx="1257300" cy="885825"/>
            <wp:effectExtent l="19050" t="0" r="0" b="0"/>
            <wp:wrapSquare wrapText="bothSides"/>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806377" name=""/>
                    <pic:cNvPicPr/>
                  </pic:nvPicPr>
                  <pic:blipFill>
                    <a:blip xmlns:r="http://schemas.openxmlformats.org/officeDocument/2006/relationships" r:embed="rId16" cstate="print"/>
                    <a:stretch>
                      <a:fillRect/>
                    </a:stretch>
                  </pic:blipFill>
                  <pic:spPr>
                    <a:xfrm>
                      <a:off x="0" y="0"/>
                      <a:ext cx="1257300" cy="885825"/>
                    </a:xfrm>
                    <a:prstGeom prst="rect">
                      <a:avLst/>
                    </a:prstGeom>
                  </pic:spPr>
                </pic:pic>
              </a:graphicData>
            </a:graphic>
          </wp:anchor>
        </w:drawing>
      </w:r>
    </w:p>
    <w:p w:rsidR="003435EC">
      <w:pPr>
        <w:spacing w:after="0"/>
        <w:ind w:left="150"/>
        <w:rPr>
          <w:rFonts w:hint="eastAsia"/>
          <w:color w:val="000000"/>
          <w:lang w:eastAsia="zh-CN"/>
        </w:rPr>
      </w:pPr>
      <w:r>
        <w:rPr>
          <w:color w:val="000000"/>
          <w:lang w:eastAsia="zh-CN"/>
        </w:rPr>
        <w:t>A. </w:t>
      </w:r>
      <w:r>
        <w:rPr>
          <w:color w:val="000000"/>
          <w:lang w:eastAsia="zh-CN"/>
        </w:rPr>
        <w:t>灯不亮，电流表无示数，但电压表有示数</w:t>
      </w:r>
      <w:r>
        <w:rPr>
          <w:color w:val="000000"/>
          <w:lang w:eastAsia="zh-CN"/>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378424"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3435EC">
      <w:pPr>
        <w:spacing w:after="0"/>
        <w:ind w:left="150"/>
        <w:rPr>
          <w:rFonts w:hint="eastAsia"/>
          <w:lang w:eastAsia="zh-CN"/>
        </w:rPr>
      </w:pPr>
      <w:r>
        <w:rPr>
          <w:color w:val="000000"/>
          <w:lang w:eastAsia="zh-CN"/>
        </w:rPr>
        <w:t>B. </w:t>
      </w:r>
      <w:r>
        <w:rPr>
          <w:color w:val="000000"/>
          <w:lang w:eastAsia="zh-CN"/>
        </w:rPr>
        <w:t>电灯亮，电压表示数为零</w:t>
      </w:r>
    </w:p>
    <w:p w:rsidR="003435EC">
      <w:pPr>
        <w:spacing w:after="0"/>
        <w:ind w:left="150"/>
        <w:rPr>
          <w:rFonts w:hint="eastAsia"/>
          <w:color w:val="000000"/>
          <w:lang w:eastAsia="zh-CN"/>
        </w:rPr>
      </w:pPr>
      <w:r>
        <w:rPr>
          <w:color w:val="000000"/>
          <w:lang w:eastAsia="zh-CN"/>
        </w:rPr>
        <w:t>C. </w:t>
      </w:r>
      <w:r>
        <w:rPr>
          <w:color w:val="000000"/>
          <w:lang w:eastAsia="zh-CN"/>
        </w:rPr>
        <w:t>电压表示数为电源电压，电流表和电源要损坏</w:t>
      </w:r>
      <w:r>
        <w:rPr>
          <w:color w:val="000000"/>
          <w:lang w:eastAsia="zh-CN"/>
        </w:rPr>
        <w:t>     </w:t>
      </w:r>
    </w:p>
    <w:p w:rsidR="005A6F41">
      <w:pPr>
        <w:spacing w:after="0"/>
        <w:ind w:left="150"/>
        <w:rPr>
          <w:lang w:eastAsia="zh-CN"/>
        </w:rPr>
      </w:pPr>
      <w:r>
        <w:rPr>
          <w:color w:val="000000"/>
          <w:lang w:eastAsia="zh-CN"/>
        </w:rPr>
        <w:t> D. </w:t>
      </w:r>
      <w:r>
        <w:rPr>
          <w:color w:val="000000"/>
          <w:lang w:eastAsia="zh-CN"/>
        </w:rPr>
        <w:t>以上说法都不对</w:t>
      </w:r>
    </w:p>
    <w:p w:rsidR="005A6F41">
      <w:pPr>
        <w:spacing w:after="0"/>
        <w:rPr>
          <w:lang w:eastAsia="zh-CN"/>
        </w:rPr>
      </w:pPr>
      <w:r>
        <w:rPr>
          <w:color w:val="000000"/>
          <w:lang w:eastAsia="zh-CN"/>
        </w:rPr>
        <w:t>15.</w:t>
      </w:r>
      <w:r>
        <w:rPr>
          <w:color w:val="000000"/>
          <w:lang w:eastAsia="zh-CN"/>
        </w:rPr>
        <w:t>如图所示的</w:t>
      </w:r>
      <w:r>
        <w:rPr>
          <w:color w:val="000000"/>
          <w:lang w:eastAsia="zh-CN"/>
        </w:rPr>
        <w:t>“</w:t>
      </w:r>
      <w:r>
        <w:rPr>
          <w:color w:val="000000"/>
          <w:lang w:eastAsia="zh-CN"/>
        </w:rPr>
        <w:t>坐位体前屈测试仪</w:t>
      </w:r>
      <w:r>
        <w:rPr>
          <w:color w:val="000000"/>
          <w:lang w:eastAsia="zh-CN"/>
        </w:rPr>
        <w:t>”</w:t>
      </w:r>
      <w:r>
        <w:rPr>
          <w:color w:val="000000"/>
          <w:lang w:eastAsia="zh-CN"/>
        </w:rPr>
        <w:t>可对初中毕业生进行身体柔韧性测试．测试者向前推动滑块，滑块被推动的距离越大，仪器的示数就越大．小华同学设计了如图所示的四种电路，其中滑动变阻器的滑片向右滑动时，电表示数增大的电路是（</w:t>
      </w:r>
      <w:r>
        <w:rPr>
          <w:color w:val="000000"/>
          <w:lang w:eastAsia="zh-CN"/>
        </w:rPr>
        <w:t xml:space="preserve">  </w:t>
      </w:r>
      <w:r w:rsidR="003435EC">
        <w:rPr>
          <w:rFonts w:hint="eastAsia"/>
          <w:color w:val="000000"/>
          <w:lang w:eastAsia="zh-CN"/>
        </w:rPr>
        <w:t xml:space="preserve">         </w:t>
      </w:r>
      <w:r>
        <w:rPr>
          <w:color w:val="000000"/>
          <w:lang w:eastAsia="zh-CN"/>
        </w:rPr>
        <w:t>）</w:t>
      </w:r>
    </w:p>
    <w:p w:rsidR="005A6F41">
      <w:pPr>
        <w:spacing w:after="0"/>
        <w:rPr>
          <w:lang w:eastAsia="zh-CN"/>
        </w:rPr>
      </w:pPr>
      <w:r>
        <w:rPr>
          <w:noProof/>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92710</wp:posOffset>
            </wp:positionV>
            <wp:extent cx="1104900" cy="809625"/>
            <wp:effectExtent l="19050" t="0" r="0" b="0"/>
            <wp:wrapSquare wrapText="bothSides"/>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93125" name=""/>
                    <pic:cNvPicPr/>
                  </pic:nvPicPr>
                  <pic:blipFill>
                    <a:blip xmlns:r="http://schemas.openxmlformats.org/officeDocument/2006/relationships" r:embed="rId17" cstate="print"/>
                    <a:stretch>
                      <a:fillRect/>
                    </a:stretch>
                  </pic:blipFill>
                  <pic:spPr>
                    <a:xfrm>
                      <a:off x="0" y="0"/>
                      <a:ext cx="1104900" cy="809625"/>
                    </a:xfrm>
                    <a:prstGeom prst="rect">
                      <a:avLst/>
                    </a:prstGeom>
                  </pic:spPr>
                </pic:pic>
              </a:graphicData>
            </a:graphic>
          </wp:anchor>
        </w:drawing>
      </w: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5A6F41">
      <w:pPr>
        <w:spacing w:after="0"/>
        <w:ind w:left="150"/>
        <w:rPr>
          <w:lang w:eastAsia="zh-CN"/>
        </w:rPr>
      </w:pPr>
      <w:r>
        <w:rPr>
          <w:color w:val="000000"/>
          <w:lang w:eastAsia="zh-CN"/>
        </w:rPr>
        <w:t>A. </w:t>
      </w:r>
      <w:r>
        <w:rPr>
          <w:noProof/>
          <w:lang w:eastAsia="zh-CN"/>
        </w:rPr>
        <w:drawing>
          <wp:inline distT="0" distB="0" distL="0" distR="0">
            <wp:extent cx="1088606" cy="916711"/>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431730" name=""/>
                    <pic:cNvPicPr/>
                  </pic:nvPicPr>
                  <pic:blipFill>
                    <a:blip xmlns:r="http://schemas.openxmlformats.org/officeDocument/2006/relationships" r:embed="rId18" cstate="print"/>
                    <a:stretch>
                      <a:fillRect/>
                    </a:stretch>
                  </pic:blipFill>
                  <pic:spPr>
                    <a:xfrm>
                      <a:off x="0" y="0"/>
                      <a:ext cx="1088606" cy="916711"/>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6552347"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r>
        <w:rPr>
          <w:color w:val="000000"/>
          <w:lang w:eastAsia="zh-CN"/>
        </w:rPr>
        <w:t>B. </w:t>
      </w:r>
      <w:r>
        <w:rPr>
          <w:noProof/>
          <w:lang w:eastAsia="zh-CN"/>
        </w:rPr>
        <w:drawing>
          <wp:inline distT="0" distB="0" distL="0" distR="0">
            <wp:extent cx="1012203" cy="86897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896574" name=""/>
                    <pic:cNvPicPr/>
                  </pic:nvPicPr>
                  <pic:blipFill>
                    <a:blip xmlns:r="http://schemas.openxmlformats.org/officeDocument/2006/relationships" r:embed="rId19" cstate="print"/>
                    <a:stretch>
                      <a:fillRect/>
                    </a:stretch>
                  </pic:blipFill>
                  <pic:spPr>
                    <a:xfrm>
                      <a:off x="0" y="0"/>
                      <a:ext cx="1012203" cy="868972"/>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258126"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r>
        <w:rPr>
          <w:color w:val="000000"/>
          <w:lang w:eastAsia="zh-CN"/>
        </w:rPr>
        <w:t>C. </w:t>
      </w:r>
      <w:r>
        <w:rPr>
          <w:noProof/>
          <w:lang w:eastAsia="zh-CN"/>
        </w:rPr>
        <w:drawing>
          <wp:inline distT="0" distB="0" distL="0" distR="0">
            <wp:extent cx="1021753" cy="888073"/>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237680" name=""/>
                    <pic:cNvPicPr/>
                  </pic:nvPicPr>
                  <pic:blipFill>
                    <a:blip xmlns:r="http://schemas.openxmlformats.org/officeDocument/2006/relationships" r:embed="rId20" cstate="print"/>
                    <a:stretch>
                      <a:fillRect/>
                    </a:stretch>
                  </pic:blipFill>
                  <pic:spPr>
                    <a:xfrm>
                      <a:off x="0" y="0"/>
                      <a:ext cx="1021753" cy="888073"/>
                    </a:xfrm>
                    <a:prstGeom prst="rect">
                      <a:avLst/>
                    </a:prstGeom>
                  </pic:spPr>
                </pic:pic>
              </a:graphicData>
            </a:graphic>
          </wp:inline>
        </w:drawing>
      </w:r>
      <w:r>
        <w:rPr>
          <w:color w:val="000000"/>
          <w:lang w:eastAsia="zh-CN"/>
        </w:rPr>
        <w:t>        </w:t>
      </w:r>
      <w:r>
        <w:rPr>
          <w:noProof/>
          <w:lang w:eastAsia="zh-CN"/>
        </w:rPr>
        <w:drawing>
          <wp:inline distT="0" distB="0" distL="0" distR="0">
            <wp:extent cx="19101"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816252" name=""/>
                    <pic:cNvPicPr/>
                  </pic:nvPicPr>
                  <pic:blipFill>
                    <a:blip xmlns:r="http://schemas.openxmlformats.org/officeDocument/2006/relationships" r:embed="rId14" cstate="print"/>
                    <a:stretch>
                      <a:fillRect/>
                    </a:stretch>
                  </pic:blipFill>
                  <pic:spPr>
                    <a:xfrm>
                      <a:off x="0" y="0"/>
                      <a:ext cx="19101" cy="38202"/>
                    </a:xfrm>
                    <a:prstGeom prst="rect">
                      <a:avLst/>
                    </a:prstGeom>
                  </pic:spPr>
                </pic:pic>
              </a:graphicData>
            </a:graphic>
          </wp:inline>
        </w:drawing>
      </w:r>
      <w:r>
        <w:rPr>
          <w:color w:val="000000"/>
          <w:lang w:eastAsia="zh-CN"/>
        </w:rPr>
        <w:t>D. </w:t>
      </w:r>
      <w:r>
        <w:rPr>
          <w:noProof/>
          <w:lang w:eastAsia="zh-CN"/>
        </w:rPr>
        <w:drawing>
          <wp:inline distT="0" distB="0" distL="0" distR="0">
            <wp:extent cx="1031304" cy="888073"/>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918939" name=""/>
                    <pic:cNvPicPr/>
                  </pic:nvPicPr>
                  <pic:blipFill>
                    <a:blip xmlns:r="http://schemas.openxmlformats.org/officeDocument/2006/relationships" r:embed="rId21" cstate="print"/>
                    <a:stretch>
                      <a:fillRect/>
                    </a:stretch>
                  </pic:blipFill>
                  <pic:spPr>
                    <a:xfrm>
                      <a:off x="0" y="0"/>
                      <a:ext cx="1031304" cy="888073"/>
                    </a:xfrm>
                    <a:prstGeom prst="rect">
                      <a:avLst/>
                    </a:prstGeom>
                  </pic:spPr>
                </pic:pic>
              </a:graphicData>
            </a:graphic>
          </wp:inline>
        </w:drawing>
      </w:r>
    </w:p>
    <w:p w:rsidR="003435EC">
      <w:pPr>
        <w:spacing w:after="0"/>
        <w:rPr>
          <w:rFonts w:hint="eastAsia"/>
          <w:lang w:eastAsia="zh-CN"/>
        </w:rPr>
      </w:pPr>
      <w:r>
        <w:rPr>
          <w:color w:val="000000"/>
          <w:lang w:eastAsia="zh-CN"/>
        </w:rPr>
        <w:t>16.</w:t>
      </w:r>
      <w:r>
        <w:rPr>
          <w:color w:val="000000"/>
          <w:lang w:eastAsia="zh-CN"/>
        </w:rPr>
        <w:t>实验测得小灯泡</w:t>
      </w:r>
      <w:r>
        <w:rPr>
          <w:color w:val="000000"/>
          <w:lang w:eastAsia="zh-CN"/>
        </w:rPr>
        <w:t>L</w:t>
      </w:r>
      <w:r>
        <w:rPr>
          <w:color w:val="000000"/>
          <w:lang w:eastAsia="zh-CN"/>
        </w:rPr>
        <w:t>、定值电阻</w:t>
      </w:r>
      <w:r>
        <w:rPr>
          <w:color w:val="000000"/>
          <w:lang w:eastAsia="zh-CN"/>
        </w:rPr>
        <w:t>R</w:t>
      </w:r>
      <w:r>
        <w:rPr>
          <w:color w:val="000000"/>
          <w:lang w:eastAsia="zh-CN"/>
        </w:rPr>
        <w:t>的电流与两端电压的关系如图所示，则下列计算正确的是（</w:t>
      </w:r>
      <w:r>
        <w:rPr>
          <w:rFonts w:hint="eastAsia"/>
          <w:color w:val="000000"/>
          <w:lang w:eastAsia="zh-CN"/>
        </w:rPr>
        <w:t xml:space="preserve">       </w:t>
      </w:r>
      <w:r>
        <w:rPr>
          <w:color w:val="000000"/>
          <w:lang w:eastAsia="zh-CN"/>
        </w:rPr>
        <w:t xml:space="preserve">   </w:t>
      </w:r>
      <w:r>
        <w:rPr>
          <w:color w:val="000000"/>
          <w:lang w:eastAsia="zh-CN"/>
        </w:rPr>
        <w:t>）</w:t>
      </w:r>
    </w:p>
    <w:p w:rsidR="005A6F41">
      <w:pPr>
        <w:spacing w:after="0"/>
        <w:rPr>
          <w:lang w:eastAsia="zh-CN"/>
        </w:rPr>
      </w:pPr>
      <w:r>
        <w:rPr>
          <w:noProof/>
          <w:lang w:eastAsia="zh-CN"/>
        </w:rPr>
        <w:drawing>
          <wp:anchor distT="0" distB="0" distL="114300" distR="114300" simplePos="0" relativeHeight="251663360" behindDoc="0" locked="0" layoutInCell="1" allowOverlap="1">
            <wp:simplePos x="0" y="0"/>
            <wp:positionH relativeFrom="column">
              <wp:posOffset>3810</wp:posOffset>
            </wp:positionH>
            <wp:positionV relativeFrom="paragraph">
              <wp:posOffset>18415</wp:posOffset>
            </wp:positionV>
            <wp:extent cx="1685925" cy="1152525"/>
            <wp:effectExtent l="19050" t="0" r="9525" b="0"/>
            <wp:wrapSquare wrapText="bothSides"/>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19193" name=""/>
                    <pic:cNvPicPr/>
                  </pic:nvPicPr>
                  <pic:blipFill>
                    <a:blip xmlns:r="http://schemas.openxmlformats.org/officeDocument/2006/relationships" r:embed="rId22" cstate="print"/>
                    <a:stretch>
                      <a:fillRect/>
                    </a:stretch>
                  </pic:blipFill>
                  <pic:spPr>
                    <a:xfrm>
                      <a:off x="0" y="0"/>
                      <a:ext cx="1685925" cy="1152525"/>
                    </a:xfrm>
                    <a:prstGeom prst="rect">
                      <a:avLst/>
                    </a:prstGeom>
                  </pic:spPr>
                </pic:pic>
              </a:graphicData>
            </a:graphic>
          </wp:anchor>
        </w:drawing>
      </w: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color w:val="000000"/>
          <w:lang w:eastAsia="zh-CN"/>
        </w:rPr>
      </w:pPr>
    </w:p>
    <w:p w:rsidR="003435EC">
      <w:pPr>
        <w:spacing w:after="0"/>
        <w:ind w:left="150"/>
        <w:rPr>
          <w:rFonts w:hint="eastAsia"/>
          <w:lang w:eastAsia="zh-CN"/>
        </w:rPr>
      </w:pPr>
      <w:r>
        <w:rPr>
          <w:color w:val="000000"/>
          <w:lang w:eastAsia="zh-CN"/>
        </w:rPr>
        <w:t>A. </w:t>
      </w:r>
      <w:r>
        <w:rPr>
          <w:color w:val="000000"/>
          <w:lang w:eastAsia="zh-CN"/>
        </w:rPr>
        <w:t>若将它们并联后接入</w:t>
      </w:r>
      <w:r>
        <w:rPr>
          <w:color w:val="000000"/>
          <w:lang w:eastAsia="zh-CN"/>
        </w:rPr>
        <w:t>1.5V</w:t>
      </w:r>
      <w:r>
        <w:rPr>
          <w:color w:val="000000"/>
          <w:lang w:eastAsia="zh-CN"/>
        </w:rPr>
        <w:t>的电源，则通过干路的电流是</w:t>
      </w:r>
      <w:r>
        <w:rPr>
          <w:color w:val="000000"/>
          <w:lang w:eastAsia="zh-CN"/>
        </w:rPr>
        <w:t>0.32A</w:t>
      </w:r>
    </w:p>
    <w:p w:rsidR="003435EC">
      <w:pPr>
        <w:spacing w:after="0"/>
        <w:ind w:left="150"/>
        <w:rPr>
          <w:rFonts w:hint="eastAsia"/>
          <w:lang w:eastAsia="zh-CN"/>
        </w:rPr>
      </w:pPr>
      <w:r>
        <w:rPr>
          <w:color w:val="000000"/>
          <w:lang w:eastAsia="zh-CN"/>
        </w:rPr>
        <w:t>B. </w:t>
      </w:r>
      <w:r>
        <w:rPr>
          <w:color w:val="000000"/>
          <w:lang w:eastAsia="zh-CN"/>
        </w:rPr>
        <w:t>若将它们并联后接入</w:t>
      </w:r>
      <w:r>
        <w:rPr>
          <w:color w:val="000000"/>
          <w:lang w:eastAsia="zh-CN"/>
        </w:rPr>
        <w:t>1.5V</w:t>
      </w:r>
      <w:r>
        <w:rPr>
          <w:color w:val="000000"/>
          <w:lang w:eastAsia="zh-CN"/>
        </w:rPr>
        <w:t>的电源，则整个并联电路消耗的总功率为</w:t>
      </w:r>
      <w:r>
        <w:rPr>
          <w:color w:val="000000"/>
          <w:lang w:eastAsia="zh-CN"/>
        </w:rPr>
        <w:t>0.21W</w:t>
      </w:r>
    </w:p>
    <w:p w:rsidR="003435EC">
      <w:pPr>
        <w:spacing w:after="0"/>
        <w:ind w:left="150"/>
        <w:rPr>
          <w:rFonts w:hint="eastAsia"/>
          <w:lang w:eastAsia="zh-CN"/>
        </w:rPr>
      </w:pPr>
      <w:r>
        <w:rPr>
          <w:color w:val="000000"/>
          <w:lang w:eastAsia="zh-CN"/>
        </w:rPr>
        <w:t>C. </w:t>
      </w:r>
      <w:r>
        <w:rPr>
          <w:color w:val="000000"/>
          <w:lang w:eastAsia="zh-CN"/>
        </w:rPr>
        <w:t>若将它们串联后接入</w:t>
      </w:r>
      <w:r>
        <w:rPr>
          <w:color w:val="000000"/>
          <w:lang w:eastAsia="zh-CN"/>
        </w:rPr>
        <w:t>4.0V</w:t>
      </w:r>
      <w:r>
        <w:rPr>
          <w:color w:val="000000"/>
          <w:lang w:eastAsia="zh-CN"/>
        </w:rPr>
        <w:t>的电源，则小灯泡消耗的</w:t>
      </w:r>
      <w:r>
        <w:rPr>
          <w:color w:val="000000"/>
          <w:lang w:eastAsia="zh-CN"/>
        </w:rPr>
        <w:t xml:space="preserve"> </w:t>
      </w:r>
      <w:r>
        <w:rPr>
          <w:color w:val="000000"/>
          <w:lang w:eastAsia="zh-CN"/>
        </w:rPr>
        <w:t>电功率是</w:t>
      </w:r>
      <w:r>
        <w:rPr>
          <w:color w:val="000000"/>
          <w:lang w:eastAsia="zh-CN"/>
        </w:rPr>
        <w:t>0.2W</w:t>
      </w:r>
    </w:p>
    <w:p w:rsidR="005A6F41">
      <w:pPr>
        <w:spacing w:after="0"/>
        <w:ind w:left="150"/>
        <w:rPr>
          <w:lang w:eastAsia="zh-CN"/>
        </w:rPr>
      </w:pPr>
      <w:r>
        <w:rPr>
          <w:color w:val="000000"/>
          <w:lang w:eastAsia="zh-CN"/>
        </w:rPr>
        <w:t>D. </w:t>
      </w:r>
      <w:r>
        <w:rPr>
          <w:color w:val="000000"/>
          <w:lang w:eastAsia="zh-CN"/>
        </w:rPr>
        <w:t>若将它们串联后接入电压为</w:t>
      </w:r>
      <w:r>
        <w:rPr>
          <w:color w:val="000000"/>
          <w:lang w:eastAsia="zh-CN"/>
        </w:rPr>
        <w:t>U</w:t>
      </w:r>
      <w:r>
        <w:rPr>
          <w:color w:val="000000"/>
          <w:lang w:eastAsia="zh-CN"/>
        </w:rPr>
        <w:t>的电源，当电路中电流为</w:t>
      </w:r>
      <w:r>
        <w:rPr>
          <w:color w:val="000000"/>
          <w:lang w:eastAsia="zh-CN"/>
        </w:rPr>
        <w:t>0.2A</w:t>
      </w:r>
      <w:r>
        <w:rPr>
          <w:color w:val="000000"/>
          <w:lang w:eastAsia="zh-CN"/>
        </w:rPr>
        <w:t>时，定值电阻</w:t>
      </w:r>
      <w:r>
        <w:rPr>
          <w:color w:val="000000"/>
          <w:lang w:eastAsia="zh-CN"/>
        </w:rPr>
        <w:t>R</w:t>
      </w:r>
      <w:r>
        <w:rPr>
          <w:color w:val="000000"/>
          <w:lang w:eastAsia="zh-CN"/>
        </w:rPr>
        <w:t>与小灯泡</w:t>
      </w:r>
      <w:r>
        <w:rPr>
          <w:color w:val="000000"/>
          <w:lang w:eastAsia="zh-CN"/>
        </w:rPr>
        <w:t>L</w:t>
      </w:r>
      <w:r>
        <w:rPr>
          <w:color w:val="000000"/>
          <w:lang w:eastAsia="zh-CN"/>
        </w:rPr>
        <w:t>的电阻比值为</w:t>
      </w:r>
      <w:r>
        <w:rPr>
          <w:color w:val="000000"/>
          <w:lang w:eastAsia="zh-CN"/>
        </w:rPr>
        <w:t>2:3</w:t>
      </w:r>
    </w:p>
    <w:p w:rsidR="005A6F41">
      <w:pPr>
        <w:rPr>
          <w:lang w:eastAsia="zh-CN"/>
        </w:rPr>
      </w:pPr>
      <w:r>
        <w:rPr>
          <w:b/>
          <w:bCs/>
          <w:sz w:val="24"/>
          <w:szCs w:val="24"/>
          <w:lang w:eastAsia="zh-CN"/>
        </w:rPr>
        <w:t>二、填空题（</w:t>
      </w:r>
      <w:r w:rsidR="003435EC">
        <w:rPr>
          <w:b/>
          <w:bCs/>
          <w:sz w:val="24"/>
          <w:szCs w:val="24"/>
          <w:lang w:eastAsia="zh-CN"/>
        </w:rPr>
        <w:t>每空</w:t>
      </w:r>
      <w:r w:rsidR="003435EC">
        <w:rPr>
          <w:b/>
          <w:bCs/>
          <w:sz w:val="24"/>
          <w:szCs w:val="24"/>
          <w:lang w:eastAsia="zh-CN"/>
        </w:rPr>
        <w:t>2</w:t>
      </w:r>
      <w:r w:rsidR="003435EC">
        <w:rPr>
          <w:b/>
          <w:bCs/>
          <w:sz w:val="24"/>
          <w:szCs w:val="24"/>
          <w:lang w:eastAsia="zh-CN"/>
        </w:rPr>
        <w:t>分</w:t>
      </w:r>
      <w:r>
        <w:rPr>
          <w:b/>
          <w:bCs/>
          <w:sz w:val="24"/>
          <w:szCs w:val="24"/>
          <w:lang w:eastAsia="zh-CN"/>
        </w:rPr>
        <w:t>；共</w:t>
      </w:r>
      <w:r w:rsidR="003435EC">
        <w:rPr>
          <w:rFonts w:hint="eastAsia"/>
          <w:b/>
          <w:bCs/>
          <w:sz w:val="24"/>
          <w:szCs w:val="24"/>
          <w:lang w:eastAsia="zh-CN"/>
        </w:rPr>
        <w:t>26</w:t>
      </w:r>
      <w:r>
        <w:rPr>
          <w:b/>
          <w:bCs/>
          <w:sz w:val="24"/>
          <w:szCs w:val="24"/>
          <w:lang w:eastAsia="zh-CN"/>
        </w:rPr>
        <w:t>分）</w:t>
      </w:r>
    </w:p>
    <w:p w:rsidR="005A6F41">
      <w:pPr>
        <w:spacing w:after="0"/>
        <w:rPr>
          <w:lang w:eastAsia="zh-CN"/>
        </w:rPr>
      </w:pPr>
      <w:r>
        <w:rPr>
          <w:color w:val="000000"/>
          <w:lang w:eastAsia="zh-CN"/>
        </w:rPr>
        <w:t>17.</w:t>
      </w:r>
      <w:r>
        <w:rPr>
          <w:color w:val="000000"/>
          <w:lang w:eastAsia="zh-CN"/>
        </w:rPr>
        <w:t>如</w:t>
      </w:r>
      <w:r w:rsidR="003435EC">
        <w:rPr>
          <w:color w:val="000000"/>
          <w:lang w:eastAsia="zh-CN"/>
        </w:rPr>
        <w:t>下左</w:t>
      </w:r>
      <w:r>
        <w:rPr>
          <w:color w:val="000000"/>
          <w:lang w:eastAsia="zh-CN"/>
        </w:rPr>
        <w:t>图所示的是四冲程汽油机工作循环中的一个冲程</w:t>
      </w:r>
      <w:r>
        <w:rPr>
          <w:color w:val="000000"/>
          <w:lang w:eastAsia="zh-CN"/>
        </w:rPr>
        <w:t xml:space="preserve"> , </w:t>
      </w:r>
      <w:r>
        <w:rPr>
          <w:color w:val="000000"/>
          <w:lang w:eastAsia="zh-CN"/>
        </w:rPr>
        <w:t>该冲程的能量转化情况是</w:t>
      </w:r>
      <w:r>
        <w:rPr>
          <w:color w:val="000000"/>
          <w:lang w:eastAsia="zh-CN"/>
        </w:rPr>
        <w:t>________</w:t>
      </w:r>
      <w:r w:rsidR="003435EC">
        <w:rPr>
          <w:color w:val="000000"/>
          <w:lang w:eastAsia="zh-CN"/>
        </w:rPr>
        <w:t>（</w:t>
      </w:r>
      <w:r>
        <w:rPr>
          <w:color w:val="000000"/>
          <w:lang w:eastAsia="zh-CN"/>
        </w:rPr>
        <w:t>选填</w:t>
      </w:r>
      <w:r>
        <w:rPr>
          <w:color w:val="000000"/>
          <w:lang w:eastAsia="zh-CN"/>
        </w:rPr>
        <w:t>“</w:t>
      </w:r>
      <w:r>
        <w:rPr>
          <w:color w:val="000000"/>
          <w:lang w:eastAsia="zh-CN"/>
        </w:rPr>
        <w:t>内能转化为机械能</w:t>
      </w:r>
      <w:r>
        <w:rPr>
          <w:color w:val="000000"/>
          <w:lang w:eastAsia="zh-CN"/>
        </w:rPr>
        <w:t>”</w:t>
      </w:r>
      <w:r>
        <w:rPr>
          <w:color w:val="000000"/>
          <w:lang w:eastAsia="zh-CN"/>
        </w:rPr>
        <w:t>或</w:t>
      </w:r>
      <w:r>
        <w:rPr>
          <w:color w:val="000000"/>
          <w:lang w:eastAsia="zh-CN"/>
        </w:rPr>
        <w:t>“</w:t>
      </w:r>
      <w:r>
        <w:rPr>
          <w:color w:val="000000"/>
          <w:lang w:eastAsia="zh-CN"/>
        </w:rPr>
        <w:t>机械能转化为内能</w:t>
      </w:r>
      <w:r>
        <w:rPr>
          <w:color w:val="000000"/>
          <w:lang w:eastAsia="zh-CN"/>
        </w:rPr>
        <w:t>”</w:t>
      </w:r>
      <w:r w:rsidR="003435EC">
        <w:rPr>
          <w:color w:val="000000"/>
          <w:lang w:eastAsia="zh-CN"/>
        </w:rPr>
        <w:t>）。</w:t>
      </w:r>
    </w:p>
    <w:p w:rsidR="005A6F41">
      <w:pPr>
        <w:spacing w:after="0"/>
      </w:pPr>
      <w:r>
        <w:rPr>
          <w:noProof/>
          <w:lang w:eastAsia="zh-CN"/>
        </w:rPr>
        <w:drawing>
          <wp:anchor distT="0" distB="0" distL="114300" distR="114300" simplePos="0" relativeHeight="251664384" behindDoc="0" locked="0" layoutInCell="1" allowOverlap="1">
            <wp:simplePos x="0" y="0"/>
            <wp:positionH relativeFrom="column">
              <wp:posOffset>441960</wp:posOffset>
            </wp:positionH>
            <wp:positionV relativeFrom="paragraph">
              <wp:posOffset>80645</wp:posOffset>
            </wp:positionV>
            <wp:extent cx="790575" cy="1228725"/>
            <wp:effectExtent l="19050" t="0" r="9525" b="0"/>
            <wp:wrapSquare wrapText="bothSides"/>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766029" name=""/>
                    <pic:cNvPicPr/>
                  </pic:nvPicPr>
                  <pic:blipFill>
                    <a:blip xmlns:r="http://schemas.openxmlformats.org/officeDocument/2006/relationships" r:embed="rId23" cstate="print"/>
                    <a:stretch>
                      <a:fillRect/>
                    </a:stretch>
                  </pic:blipFill>
                  <pic:spPr>
                    <a:xfrm>
                      <a:off x="0" y="0"/>
                      <a:ext cx="790575" cy="1228725"/>
                    </a:xfrm>
                    <a:prstGeom prst="rect">
                      <a:avLst/>
                    </a:prstGeom>
                  </pic:spPr>
                </pic:pic>
              </a:graphicData>
            </a:graphic>
          </wp:anchor>
        </w:drawing>
      </w:r>
    </w:p>
    <w:p w:rsidR="003435EC">
      <w:pPr>
        <w:spacing w:after="0"/>
        <w:rPr>
          <w:rFonts w:hint="eastAsia"/>
          <w:color w:val="000000"/>
          <w:lang w:eastAsia="zh-CN"/>
        </w:rPr>
      </w:pPr>
      <w:r>
        <w:rPr>
          <w:rFonts w:hint="eastAsia"/>
          <w:noProof/>
          <w:color w:val="000000"/>
          <w:lang w:eastAsia="zh-CN"/>
        </w:rPr>
        <w:drawing>
          <wp:anchor distT="0" distB="0" distL="114300" distR="114300" simplePos="0" relativeHeight="251665408" behindDoc="0" locked="0" layoutInCell="1" allowOverlap="1">
            <wp:simplePos x="0" y="0"/>
            <wp:positionH relativeFrom="column">
              <wp:posOffset>2004060</wp:posOffset>
            </wp:positionH>
            <wp:positionV relativeFrom="paragraph">
              <wp:posOffset>42545</wp:posOffset>
            </wp:positionV>
            <wp:extent cx="781050" cy="923925"/>
            <wp:effectExtent l="19050" t="0" r="0" b="0"/>
            <wp:wrapSquare wrapText="bothSides"/>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09868" name=""/>
                    <pic:cNvPicPr/>
                  </pic:nvPicPr>
                  <pic:blipFill>
                    <a:blip xmlns:r="http://schemas.openxmlformats.org/officeDocument/2006/relationships" r:embed="rId24" cstate="print"/>
                    <a:stretch>
                      <a:fillRect/>
                    </a:stretch>
                  </pic:blipFill>
                  <pic:spPr>
                    <a:xfrm>
                      <a:off x="0" y="0"/>
                      <a:ext cx="781050" cy="923925"/>
                    </a:xfrm>
                    <a:prstGeom prst="rect">
                      <a:avLst/>
                    </a:prstGeom>
                  </pic:spPr>
                </pic:pic>
              </a:graphicData>
            </a:graphic>
          </wp:anchor>
        </w:drawing>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rFonts w:hint="eastAsia"/>
          <w:lang w:eastAsia="zh-CN"/>
        </w:rPr>
      </w:pPr>
      <w:r>
        <w:rPr>
          <w:color w:val="000000"/>
          <w:lang w:eastAsia="zh-CN"/>
        </w:rPr>
        <w:t>18.</w:t>
      </w:r>
      <w:r>
        <w:rPr>
          <w:color w:val="000000"/>
          <w:lang w:eastAsia="zh-CN"/>
        </w:rPr>
        <w:t>长毛狗在家中的沙发上玩耍，淘气的小军用干燥的毯子将它包裹起来并来回摩擦</w:t>
      </w:r>
      <w:r>
        <w:rPr>
          <w:color w:val="000000"/>
          <w:lang w:eastAsia="zh-CN"/>
        </w:rPr>
        <w:t>,</w:t>
      </w:r>
      <w:r>
        <w:rPr>
          <w:color w:val="000000"/>
          <w:lang w:eastAsia="zh-CN"/>
        </w:rPr>
        <w:t>结果小狗的长毛竖了起来，像一只可爱的刺猬，如</w:t>
      </w:r>
      <w:r w:rsidR="003435EC">
        <w:rPr>
          <w:color w:val="000000"/>
          <w:lang w:eastAsia="zh-CN"/>
        </w:rPr>
        <w:t>上右</w:t>
      </w:r>
      <w:r>
        <w:rPr>
          <w:color w:val="000000"/>
          <w:lang w:eastAsia="zh-CN"/>
        </w:rPr>
        <w:t>图所示，狗毛是因为摩擦带上了</w:t>
      </w:r>
      <w:r>
        <w:rPr>
          <w:color w:val="000000"/>
          <w:lang w:eastAsia="zh-CN"/>
        </w:rPr>
        <w:t>________</w:t>
      </w:r>
      <w:r>
        <w:rPr>
          <w:color w:val="000000"/>
          <w:lang w:eastAsia="zh-CN"/>
        </w:rPr>
        <w:t>（选填</w:t>
      </w:r>
      <w:r>
        <w:rPr>
          <w:color w:val="000000"/>
          <w:lang w:eastAsia="zh-CN"/>
        </w:rPr>
        <w:t>“</w:t>
      </w:r>
      <w:r>
        <w:rPr>
          <w:color w:val="000000"/>
          <w:lang w:eastAsia="zh-CN"/>
        </w:rPr>
        <w:t>同种</w:t>
      </w:r>
      <w:r>
        <w:rPr>
          <w:color w:val="000000"/>
          <w:lang w:eastAsia="zh-CN"/>
        </w:rPr>
        <w:t>”</w:t>
      </w:r>
      <w:r>
        <w:rPr>
          <w:color w:val="000000"/>
          <w:lang w:eastAsia="zh-CN"/>
        </w:rPr>
        <w:t>或</w:t>
      </w:r>
      <w:r>
        <w:rPr>
          <w:color w:val="000000"/>
          <w:lang w:eastAsia="zh-CN"/>
        </w:rPr>
        <w:t>“</w:t>
      </w:r>
      <w:r>
        <w:rPr>
          <w:color w:val="000000"/>
          <w:lang w:eastAsia="zh-CN"/>
        </w:rPr>
        <w:t>异种</w:t>
      </w:r>
      <w:r>
        <w:rPr>
          <w:color w:val="000000"/>
          <w:lang w:eastAsia="zh-CN"/>
        </w:rPr>
        <w:t>”</w:t>
      </w:r>
      <w:r>
        <w:rPr>
          <w:color w:val="000000"/>
          <w:lang w:eastAsia="zh-CN"/>
        </w:rPr>
        <w:t>）电荷而互相排斥的。在实验室中用到的</w:t>
      </w:r>
      <w:r>
        <w:rPr>
          <w:color w:val="000000"/>
          <w:lang w:eastAsia="zh-CN"/>
        </w:rPr>
        <w:t>________</w:t>
      </w:r>
      <w:r>
        <w:rPr>
          <w:color w:val="000000"/>
          <w:lang w:eastAsia="zh-CN"/>
        </w:rPr>
        <w:t>就是利用这一原理制成的仪器。</w:t>
      </w:r>
    </w:p>
    <w:p w:rsidR="005A6F41">
      <w:pPr>
        <w:spacing w:after="0"/>
        <w:rPr>
          <w:lang w:eastAsia="zh-CN"/>
        </w:rPr>
      </w:pPr>
      <w:r>
        <w:rPr>
          <w:color w:val="000000"/>
          <w:lang w:eastAsia="zh-CN"/>
        </w:rPr>
        <w:t>19.</w:t>
      </w:r>
      <w:r>
        <w:rPr>
          <w:color w:val="000000"/>
          <w:lang w:eastAsia="zh-CN"/>
        </w:rPr>
        <w:t>在我国，家庭电路的电压是</w:t>
      </w:r>
      <w:r>
        <w:rPr>
          <w:color w:val="000000"/>
          <w:lang w:eastAsia="zh-CN"/>
        </w:rPr>
        <w:t>________ V</w:t>
      </w:r>
      <w:r>
        <w:rPr>
          <w:color w:val="000000"/>
          <w:lang w:eastAsia="zh-CN"/>
        </w:rPr>
        <w:t>，每个用户之间的电路连接方式是</w:t>
      </w:r>
      <w:r>
        <w:rPr>
          <w:color w:val="000000"/>
          <w:lang w:eastAsia="zh-CN"/>
        </w:rPr>
        <w:t>________</w:t>
      </w:r>
      <w:r>
        <w:rPr>
          <w:color w:val="000000"/>
          <w:lang w:eastAsia="zh-CN"/>
        </w:rPr>
        <w:t>联；今年高考，湛江市首次使用金属探测仪防止考生作弊，金属是</w:t>
      </w:r>
      <w:r>
        <w:rPr>
          <w:color w:val="000000"/>
          <w:lang w:eastAsia="zh-CN"/>
        </w:rPr>
        <w:t>________</w:t>
      </w:r>
      <w:r>
        <w:rPr>
          <w:color w:val="000000"/>
          <w:lang w:eastAsia="zh-CN"/>
        </w:rPr>
        <w:t>（填</w:t>
      </w:r>
      <w:r>
        <w:rPr>
          <w:color w:val="000000"/>
          <w:lang w:eastAsia="zh-CN"/>
        </w:rPr>
        <w:t>“</w:t>
      </w:r>
      <w:r>
        <w:rPr>
          <w:color w:val="000000"/>
          <w:lang w:eastAsia="zh-CN"/>
        </w:rPr>
        <w:t>导体</w:t>
      </w:r>
      <w:r>
        <w:rPr>
          <w:color w:val="000000"/>
          <w:lang w:eastAsia="zh-CN"/>
        </w:rPr>
        <w:t>”</w:t>
      </w:r>
      <w:r>
        <w:rPr>
          <w:color w:val="000000"/>
          <w:lang w:eastAsia="zh-CN"/>
        </w:rPr>
        <w:t>或</w:t>
      </w:r>
      <w:r>
        <w:rPr>
          <w:color w:val="000000"/>
          <w:lang w:eastAsia="zh-CN"/>
        </w:rPr>
        <w:t>“</w:t>
      </w:r>
      <w:r>
        <w:rPr>
          <w:color w:val="000000"/>
          <w:lang w:eastAsia="zh-CN"/>
        </w:rPr>
        <w:t>绝缘体</w:t>
      </w:r>
      <w:r>
        <w:rPr>
          <w:color w:val="000000"/>
          <w:lang w:eastAsia="zh-CN"/>
        </w:rPr>
        <w:t>”</w:t>
      </w:r>
      <w:r>
        <w:rPr>
          <w:color w:val="000000"/>
          <w:lang w:eastAsia="zh-CN"/>
        </w:rPr>
        <w:t>）</w:t>
      </w:r>
      <w:r w:rsidR="003435EC">
        <w:rPr>
          <w:color w:val="000000"/>
          <w:lang w:eastAsia="zh-CN"/>
        </w:rPr>
        <w:t>。</w:t>
      </w:r>
      <w:r>
        <w:rPr>
          <w:color w:val="000000"/>
          <w:lang w:eastAsia="zh-CN"/>
        </w:rPr>
        <w:t xml:space="preserve"> </w:t>
      </w:r>
    </w:p>
    <w:p w:rsidR="005A6F41">
      <w:pPr>
        <w:spacing w:after="0"/>
        <w:rPr>
          <w:lang w:eastAsia="zh-CN"/>
        </w:rPr>
      </w:pPr>
      <w:r>
        <w:rPr>
          <w:color w:val="000000"/>
          <w:lang w:eastAsia="zh-CN"/>
        </w:rPr>
        <w:t>20.A</w:t>
      </w:r>
      <w:r>
        <w:rPr>
          <w:color w:val="000000"/>
          <w:lang w:eastAsia="zh-CN"/>
        </w:rPr>
        <w:t>、</w:t>
      </w:r>
      <w:r>
        <w:rPr>
          <w:color w:val="000000"/>
          <w:lang w:eastAsia="zh-CN"/>
        </w:rPr>
        <w:t>B</w:t>
      </w:r>
      <w:r>
        <w:rPr>
          <w:color w:val="000000"/>
          <w:lang w:eastAsia="zh-CN"/>
        </w:rPr>
        <w:t>两根完全一样的导线，长度都是</w:t>
      </w:r>
      <w:r>
        <w:rPr>
          <w:color w:val="000000"/>
          <w:lang w:eastAsia="zh-CN"/>
        </w:rPr>
        <w:t>1m</w:t>
      </w:r>
      <w:r>
        <w:rPr>
          <w:color w:val="000000"/>
          <w:lang w:eastAsia="zh-CN"/>
        </w:rPr>
        <w:t>．把</w:t>
      </w:r>
      <w:r>
        <w:rPr>
          <w:color w:val="000000"/>
          <w:lang w:eastAsia="zh-CN"/>
        </w:rPr>
        <w:t>A</w:t>
      </w:r>
      <w:r>
        <w:rPr>
          <w:color w:val="000000"/>
          <w:lang w:eastAsia="zh-CN"/>
        </w:rPr>
        <w:t>剪去一半，剩下的一半电阻</w:t>
      </w:r>
      <w:r>
        <w:rPr>
          <w:color w:val="000000"/>
          <w:lang w:eastAsia="zh-CN"/>
        </w:rPr>
        <w:t>________ B</w:t>
      </w:r>
      <w:r>
        <w:rPr>
          <w:color w:val="000000"/>
          <w:lang w:eastAsia="zh-CN"/>
        </w:rPr>
        <w:t>的电阻，若把</w:t>
      </w:r>
      <w:r>
        <w:rPr>
          <w:color w:val="000000"/>
          <w:lang w:eastAsia="zh-CN"/>
        </w:rPr>
        <w:t>A</w:t>
      </w:r>
      <w:r>
        <w:rPr>
          <w:color w:val="000000"/>
          <w:lang w:eastAsia="zh-CN"/>
        </w:rPr>
        <w:t>剩下的一半再均匀拉长到</w:t>
      </w:r>
      <w:r>
        <w:rPr>
          <w:color w:val="000000"/>
          <w:lang w:eastAsia="zh-CN"/>
        </w:rPr>
        <w:t>1m</w:t>
      </w:r>
      <w:r>
        <w:rPr>
          <w:color w:val="000000"/>
          <w:lang w:eastAsia="zh-CN"/>
        </w:rPr>
        <w:t>，其电阻</w:t>
      </w:r>
      <w:r>
        <w:rPr>
          <w:color w:val="000000"/>
          <w:lang w:eastAsia="zh-CN"/>
        </w:rPr>
        <w:t>________ B</w:t>
      </w:r>
      <w:r>
        <w:rPr>
          <w:color w:val="000000"/>
          <w:lang w:eastAsia="zh-CN"/>
        </w:rPr>
        <w:t>的电阻（</w:t>
      </w:r>
      <w:r>
        <w:rPr>
          <w:color w:val="000000"/>
          <w:lang w:eastAsia="zh-CN"/>
        </w:rPr>
        <w:t>“</w:t>
      </w:r>
      <w:r>
        <w:rPr>
          <w:color w:val="000000"/>
          <w:lang w:eastAsia="zh-CN"/>
        </w:rPr>
        <w:t>大于</w:t>
      </w:r>
      <w:r>
        <w:rPr>
          <w:color w:val="000000"/>
          <w:lang w:eastAsia="zh-CN"/>
        </w:rPr>
        <w:t>”</w:t>
      </w:r>
      <w:r>
        <w:rPr>
          <w:color w:val="000000"/>
          <w:lang w:eastAsia="zh-CN"/>
        </w:rPr>
        <w:t>、</w:t>
      </w:r>
      <w:r>
        <w:rPr>
          <w:color w:val="000000"/>
          <w:lang w:eastAsia="zh-CN"/>
        </w:rPr>
        <w:t>“</w:t>
      </w:r>
      <w:r>
        <w:rPr>
          <w:color w:val="000000"/>
          <w:lang w:eastAsia="zh-CN"/>
        </w:rPr>
        <w:t>小于</w:t>
      </w:r>
      <w:r>
        <w:rPr>
          <w:color w:val="000000"/>
          <w:lang w:eastAsia="zh-CN"/>
        </w:rPr>
        <w:t>”</w:t>
      </w:r>
      <w:r>
        <w:rPr>
          <w:color w:val="000000"/>
          <w:lang w:eastAsia="zh-CN"/>
        </w:rPr>
        <w:t>或</w:t>
      </w:r>
      <w:r>
        <w:rPr>
          <w:color w:val="000000"/>
          <w:lang w:eastAsia="zh-CN"/>
        </w:rPr>
        <w:t>“</w:t>
      </w:r>
      <w:r>
        <w:rPr>
          <w:color w:val="000000"/>
          <w:lang w:eastAsia="zh-CN"/>
        </w:rPr>
        <w:t>等于</w:t>
      </w:r>
      <w:r>
        <w:rPr>
          <w:color w:val="000000"/>
          <w:lang w:eastAsia="zh-CN"/>
        </w:rPr>
        <w:t>”</w:t>
      </w:r>
      <w:r>
        <w:rPr>
          <w:color w:val="000000"/>
          <w:lang w:eastAsia="zh-CN"/>
        </w:rPr>
        <w:t>）</w:t>
      </w:r>
      <w:r w:rsidR="003435EC">
        <w:rPr>
          <w:color w:val="000000"/>
          <w:lang w:eastAsia="zh-CN"/>
        </w:rPr>
        <w:t>。</w:t>
      </w:r>
      <w:r>
        <w:rPr>
          <w:color w:val="000000"/>
          <w:lang w:eastAsia="zh-CN"/>
        </w:rPr>
        <w:t xml:space="preserve">    </w:t>
      </w:r>
    </w:p>
    <w:p w:rsidR="005A6F41">
      <w:pPr>
        <w:spacing w:after="0"/>
        <w:rPr>
          <w:lang w:eastAsia="zh-CN"/>
        </w:rPr>
      </w:pPr>
      <w:r>
        <w:rPr>
          <w:color w:val="000000"/>
          <w:lang w:eastAsia="zh-CN"/>
        </w:rPr>
        <w:t>21.</w:t>
      </w:r>
      <w:r>
        <w:rPr>
          <w:color w:val="000000"/>
          <w:lang w:eastAsia="zh-CN"/>
        </w:rPr>
        <w:t>如图，电动机</w:t>
      </w:r>
      <w:r>
        <w:rPr>
          <w:color w:val="000000"/>
          <w:lang w:eastAsia="zh-CN"/>
        </w:rPr>
        <w:t>M</w:t>
      </w:r>
      <w:r>
        <w:rPr>
          <w:color w:val="000000"/>
          <w:lang w:eastAsia="zh-CN"/>
        </w:rPr>
        <w:t>的线圈电阻</w:t>
      </w:r>
      <w:r>
        <w:rPr>
          <w:color w:val="000000"/>
          <w:lang w:eastAsia="zh-CN"/>
        </w:rPr>
        <w:t>r</w:t>
      </w:r>
      <w:r>
        <w:rPr>
          <w:color w:val="000000"/>
          <w:lang w:eastAsia="zh-CN"/>
        </w:rPr>
        <w:t>为</w:t>
      </w:r>
      <w:r>
        <w:rPr>
          <w:color w:val="000000"/>
          <w:lang w:eastAsia="zh-CN"/>
        </w:rPr>
        <w:t>0.5</w:t>
      </w:r>
      <w:r>
        <w:rPr>
          <w:color w:val="000000"/>
        </w:rPr>
        <w:t>Ω</w:t>
      </w:r>
      <w:r>
        <w:rPr>
          <w:color w:val="000000"/>
          <w:lang w:eastAsia="zh-CN"/>
        </w:rPr>
        <w:t>，当</w:t>
      </w:r>
      <w:r>
        <w:rPr>
          <w:color w:val="000000"/>
          <w:lang w:eastAsia="zh-CN"/>
        </w:rPr>
        <w:t>S</w:t>
      </w:r>
      <w:r>
        <w:rPr>
          <w:color w:val="000000"/>
          <w:lang w:eastAsia="zh-CN"/>
        </w:rPr>
        <w:t>断开时，电流表读数</w:t>
      </w:r>
      <w:r>
        <w:rPr>
          <w:color w:val="000000"/>
          <w:lang w:eastAsia="zh-CN"/>
        </w:rPr>
        <w:t>1A</w:t>
      </w:r>
      <w:r>
        <w:rPr>
          <w:color w:val="000000"/>
          <w:lang w:eastAsia="zh-CN"/>
        </w:rPr>
        <w:t>；当</w:t>
      </w:r>
      <w:r>
        <w:rPr>
          <w:color w:val="000000"/>
          <w:lang w:eastAsia="zh-CN"/>
        </w:rPr>
        <w:t>S</w:t>
      </w:r>
      <w:r>
        <w:rPr>
          <w:color w:val="000000"/>
          <w:lang w:eastAsia="zh-CN"/>
        </w:rPr>
        <w:t>闭合时，电流表读数</w:t>
      </w:r>
      <w:r>
        <w:rPr>
          <w:color w:val="000000"/>
          <w:lang w:eastAsia="zh-CN"/>
        </w:rPr>
        <w:t>3A</w:t>
      </w:r>
      <w:r>
        <w:rPr>
          <w:color w:val="000000"/>
          <w:lang w:eastAsia="zh-CN"/>
        </w:rPr>
        <w:t>．则电阻</w:t>
      </w:r>
      <w:r>
        <w:rPr>
          <w:color w:val="000000"/>
          <w:lang w:eastAsia="zh-CN"/>
        </w:rPr>
        <w:t>R</w:t>
      </w:r>
      <w:r>
        <w:rPr>
          <w:color w:val="000000"/>
          <w:lang w:eastAsia="zh-CN"/>
        </w:rPr>
        <w:t>为</w:t>
      </w:r>
      <w:r>
        <w:rPr>
          <w:color w:val="000000"/>
          <w:lang w:eastAsia="zh-CN"/>
        </w:rPr>
        <w:t>________</w:t>
      </w:r>
      <w:r>
        <w:rPr>
          <w:color w:val="000000"/>
        </w:rPr>
        <w:t>Ω</w:t>
      </w:r>
      <w:r>
        <w:rPr>
          <w:color w:val="000000"/>
          <w:lang w:eastAsia="zh-CN"/>
        </w:rPr>
        <w:t>，电动机工作</w:t>
      </w:r>
      <w:r>
        <w:rPr>
          <w:color w:val="000000"/>
          <w:lang w:eastAsia="zh-CN"/>
        </w:rPr>
        <w:t>2min</w:t>
      </w:r>
      <w:r>
        <w:rPr>
          <w:color w:val="000000"/>
          <w:lang w:eastAsia="zh-CN"/>
        </w:rPr>
        <w:t>，电动机线圈产生的热量为</w:t>
      </w:r>
      <w:r>
        <w:rPr>
          <w:color w:val="000000"/>
          <w:lang w:eastAsia="zh-CN"/>
        </w:rPr>
        <w:t>________ J</w:t>
      </w:r>
      <w:r>
        <w:rPr>
          <w:color w:val="000000"/>
          <w:lang w:eastAsia="zh-CN"/>
        </w:rPr>
        <w:t>。</w:t>
      </w:r>
    </w:p>
    <w:p w:rsidR="005A6F41">
      <w:pPr>
        <w:spacing w:after="0"/>
      </w:pPr>
      <w:r>
        <w:rPr>
          <w:noProof/>
          <w:lang w:eastAsia="zh-CN"/>
        </w:rPr>
        <w:drawing>
          <wp:anchor distT="0" distB="0" distL="114300" distR="114300" simplePos="0" relativeHeight="251666432" behindDoc="0" locked="0" layoutInCell="1" allowOverlap="1">
            <wp:simplePos x="0" y="0"/>
            <wp:positionH relativeFrom="column">
              <wp:posOffset>3810</wp:posOffset>
            </wp:positionH>
            <wp:positionV relativeFrom="paragraph">
              <wp:posOffset>92710</wp:posOffset>
            </wp:positionV>
            <wp:extent cx="1228725" cy="1000125"/>
            <wp:effectExtent l="19050" t="0" r="9525" b="0"/>
            <wp:wrapSquare wrapText="bothSides"/>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207345" name=""/>
                    <pic:cNvPicPr/>
                  </pic:nvPicPr>
                  <pic:blipFill>
                    <a:blip xmlns:r="http://schemas.openxmlformats.org/officeDocument/2006/relationships" r:embed="rId25" cstate="print"/>
                    <a:stretch>
                      <a:fillRect/>
                    </a:stretch>
                  </pic:blipFill>
                  <pic:spPr>
                    <a:xfrm>
                      <a:off x="0" y="0"/>
                      <a:ext cx="1228725" cy="1000125"/>
                    </a:xfrm>
                    <a:prstGeom prst="rect">
                      <a:avLst/>
                    </a:prstGeom>
                  </pic:spPr>
                </pic:pic>
              </a:graphicData>
            </a:graphic>
          </wp:anchor>
        </w:drawing>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lang w:eastAsia="zh-CN"/>
        </w:rPr>
      </w:pPr>
      <w:r>
        <w:rPr>
          <w:color w:val="000000"/>
          <w:lang w:eastAsia="zh-CN"/>
        </w:rPr>
        <w:t>22.</w:t>
      </w:r>
      <w:r>
        <w:rPr>
          <w:color w:val="000000"/>
          <w:lang w:eastAsia="zh-CN"/>
        </w:rPr>
        <w:t>某同学在做</w:t>
      </w:r>
      <w:r>
        <w:rPr>
          <w:color w:val="000000"/>
          <w:lang w:eastAsia="zh-CN"/>
        </w:rPr>
        <w:t>“</w:t>
      </w:r>
      <w:r>
        <w:rPr>
          <w:color w:val="000000"/>
          <w:lang w:eastAsia="zh-CN"/>
        </w:rPr>
        <w:t>电流表测电流</w:t>
      </w:r>
      <w:r>
        <w:rPr>
          <w:color w:val="000000"/>
          <w:lang w:eastAsia="zh-CN"/>
        </w:rPr>
        <w:t>”</w:t>
      </w:r>
      <w:r>
        <w:rPr>
          <w:color w:val="000000"/>
          <w:lang w:eastAsia="zh-CN"/>
        </w:rPr>
        <w:t>的实验时，所用电路如图甲所示（其中</w:t>
      </w:r>
      <w:r>
        <w:rPr>
          <w:color w:val="000000"/>
          <w:lang w:eastAsia="zh-CN"/>
        </w:rPr>
        <w:t>R</w:t>
      </w:r>
      <w:r>
        <w:rPr>
          <w:color w:val="000000"/>
          <w:vertAlign w:val="subscript"/>
          <w:lang w:eastAsia="zh-CN"/>
        </w:rPr>
        <w:t>1</w:t>
      </w:r>
      <w:r>
        <w:rPr>
          <w:color w:val="000000"/>
          <w:lang w:eastAsia="zh-CN"/>
        </w:rPr>
        <w:t>R</w:t>
      </w:r>
      <w:r>
        <w:rPr>
          <w:color w:val="000000"/>
          <w:vertAlign w:val="subscript"/>
          <w:lang w:eastAsia="zh-CN"/>
        </w:rPr>
        <w:t>2</w:t>
      </w:r>
      <w:r>
        <w:rPr>
          <w:color w:val="000000"/>
          <w:lang w:eastAsia="zh-CN"/>
        </w:rPr>
        <w:t>为用电元件），按电路图正确连接电路并闭合开关后，电流表示数如图乙所示，则电流表</w:t>
      </w:r>
      <w:r>
        <w:rPr>
          <w:color w:val="000000"/>
          <w:lang w:eastAsia="zh-CN"/>
        </w:rPr>
        <w:t>A</w:t>
      </w:r>
      <w:r>
        <w:rPr>
          <w:color w:val="000000"/>
          <w:vertAlign w:val="subscript"/>
          <w:lang w:eastAsia="zh-CN"/>
        </w:rPr>
        <w:t>2</w:t>
      </w:r>
      <w:r>
        <w:rPr>
          <w:color w:val="000000"/>
          <w:lang w:eastAsia="zh-CN"/>
        </w:rPr>
        <w:t>的读数是</w:t>
      </w:r>
      <w:r>
        <w:rPr>
          <w:color w:val="000000"/>
          <w:lang w:eastAsia="zh-CN"/>
        </w:rPr>
        <w:t>________</w:t>
      </w:r>
      <w:r>
        <w:rPr>
          <w:color w:val="000000"/>
          <w:lang w:eastAsia="zh-CN"/>
        </w:rPr>
        <w:t>，通过</w:t>
      </w:r>
      <w:r>
        <w:rPr>
          <w:color w:val="000000"/>
          <w:lang w:eastAsia="zh-CN"/>
        </w:rPr>
        <w:t>R</w:t>
      </w:r>
      <w:r>
        <w:rPr>
          <w:color w:val="000000"/>
          <w:vertAlign w:val="subscript"/>
          <w:lang w:eastAsia="zh-CN"/>
        </w:rPr>
        <w:t>1</w:t>
      </w:r>
      <w:r>
        <w:rPr>
          <w:color w:val="000000"/>
          <w:lang w:eastAsia="zh-CN"/>
        </w:rPr>
        <w:t>的电流是</w:t>
      </w:r>
      <w:r>
        <w:rPr>
          <w:color w:val="000000"/>
          <w:lang w:eastAsia="zh-CN"/>
        </w:rPr>
        <w:t>________</w:t>
      </w:r>
      <w:r>
        <w:rPr>
          <w:color w:val="000000"/>
          <w:lang w:eastAsia="zh-CN"/>
        </w:rPr>
        <w:t>。</w:t>
      </w:r>
    </w:p>
    <w:p w:rsidR="005A6F41">
      <w:pPr>
        <w:spacing w:after="0"/>
      </w:pPr>
      <w:r>
        <w:rPr>
          <w:color w:val="000000"/>
          <w:lang w:eastAsia="zh-CN"/>
        </w:rPr>
        <w:t xml:space="preserve"> </w:t>
      </w:r>
      <w:r>
        <w:rPr>
          <w:noProof/>
          <w:lang w:eastAsia="zh-CN"/>
        </w:rPr>
        <w:drawing>
          <wp:anchor distT="0" distB="0" distL="114300" distR="114300" simplePos="0" relativeHeight="251667456" behindDoc="0" locked="0" layoutInCell="1" allowOverlap="1">
            <wp:simplePos x="0" y="0"/>
            <wp:positionH relativeFrom="column">
              <wp:posOffset>70485</wp:posOffset>
            </wp:positionH>
            <wp:positionV relativeFrom="paragraph">
              <wp:posOffset>48260</wp:posOffset>
            </wp:positionV>
            <wp:extent cx="4257675" cy="1085850"/>
            <wp:effectExtent l="19050" t="0" r="9525" b="0"/>
            <wp:wrapSquare wrapText="bothSides"/>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6911821" name=""/>
                    <pic:cNvPicPr/>
                  </pic:nvPicPr>
                  <pic:blipFill>
                    <a:blip xmlns:r="http://schemas.openxmlformats.org/officeDocument/2006/relationships" r:embed="rId26" cstate="print"/>
                    <a:stretch>
                      <a:fillRect/>
                    </a:stretch>
                  </pic:blipFill>
                  <pic:spPr>
                    <a:xfrm>
                      <a:off x="0" y="0"/>
                      <a:ext cx="4257675" cy="1085850"/>
                    </a:xfrm>
                    <a:prstGeom prst="rect">
                      <a:avLst/>
                    </a:prstGeom>
                  </pic:spPr>
                </pic:pic>
              </a:graphicData>
            </a:graphic>
          </wp:anchor>
        </w:drawing>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lang w:eastAsia="zh-CN"/>
        </w:rPr>
      </w:pPr>
      <w:r>
        <w:rPr>
          <w:color w:val="000000"/>
          <w:lang w:eastAsia="zh-CN"/>
        </w:rPr>
        <w:t>23.</w:t>
      </w:r>
      <w:r>
        <w:rPr>
          <w:color w:val="000000"/>
          <w:lang w:eastAsia="zh-CN"/>
        </w:rPr>
        <w:t>一位同学设计了一个风力测定仪，如图所示，</w:t>
      </w:r>
      <w:r>
        <w:rPr>
          <w:color w:val="000000"/>
          <w:lang w:eastAsia="zh-CN"/>
        </w:rPr>
        <w:t>O</w:t>
      </w:r>
      <w:r>
        <w:rPr>
          <w:color w:val="000000"/>
          <w:lang w:eastAsia="zh-CN"/>
        </w:rPr>
        <w:t>是转动轴，</w:t>
      </w:r>
      <w:r>
        <w:rPr>
          <w:color w:val="000000"/>
          <w:lang w:eastAsia="zh-CN"/>
        </w:rPr>
        <w:t>OC</w:t>
      </w:r>
      <w:r>
        <w:rPr>
          <w:color w:val="000000"/>
          <w:lang w:eastAsia="zh-CN"/>
        </w:rPr>
        <w:t>是金属杆，下面连接着一块受风板</w:t>
      </w:r>
      <w:r>
        <w:rPr>
          <w:color w:val="000000"/>
          <w:lang w:eastAsia="zh-CN"/>
        </w:rPr>
        <w:t>.</w:t>
      </w:r>
      <w:r>
        <w:rPr>
          <w:color w:val="000000"/>
          <w:lang w:eastAsia="zh-CN"/>
        </w:rPr>
        <w:t>无风时</w:t>
      </w:r>
      <w:r>
        <w:rPr>
          <w:color w:val="000000"/>
          <w:lang w:eastAsia="zh-CN"/>
        </w:rPr>
        <w:t>OC</w:t>
      </w:r>
      <w:r>
        <w:rPr>
          <w:color w:val="000000"/>
          <w:lang w:eastAsia="zh-CN"/>
        </w:rPr>
        <w:t>是竖直的，风越强，</w:t>
      </w:r>
      <w:r>
        <w:rPr>
          <w:color w:val="000000"/>
          <w:lang w:eastAsia="zh-CN"/>
        </w:rPr>
        <w:t>OC</w:t>
      </w:r>
      <w:r>
        <w:rPr>
          <w:color w:val="000000"/>
          <w:lang w:eastAsia="zh-CN"/>
        </w:rPr>
        <w:t>杆偏转的角度越大</w:t>
      </w:r>
      <w:r>
        <w:rPr>
          <w:color w:val="000000"/>
          <w:lang w:eastAsia="zh-CN"/>
        </w:rPr>
        <w:t>.AB</w:t>
      </w:r>
      <w:r>
        <w:rPr>
          <w:color w:val="000000"/>
          <w:lang w:eastAsia="zh-CN"/>
        </w:rPr>
        <w:t>是一段圆弧形电阻，</w:t>
      </w:r>
      <w:r>
        <w:rPr>
          <w:color w:val="000000"/>
          <w:lang w:eastAsia="zh-CN"/>
        </w:rPr>
        <w:t>P</w:t>
      </w:r>
      <w:r>
        <w:rPr>
          <w:color w:val="000000"/>
          <w:lang w:eastAsia="zh-CN"/>
        </w:rPr>
        <w:t>点是金属杆与圆弧形电阻相接触的点，电路中接有一个小灯泡，测风力时，闭合开关</w:t>
      </w:r>
      <w:r>
        <w:rPr>
          <w:color w:val="000000"/>
          <w:lang w:eastAsia="zh-CN"/>
        </w:rPr>
        <w:t>S</w:t>
      </w:r>
      <w:r>
        <w:rPr>
          <w:color w:val="000000"/>
          <w:lang w:eastAsia="zh-CN"/>
        </w:rPr>
        <w:t>即可</w:t>
      </w:r>
      <w:r>
        <w:rPr>
          <w:color w:val="000000"/>
          <w:lang w:eastAsia="zh-CN"/>
        </w:rPr>
        <w:t>.</w:t>
      </w:r>
      <w:r>
        <w:rPr>
          <w:color w:val="000000"/>
          <w:lang w:eastAsia="zh-CN"/>
        </w:rPr>
        <w:t>通过分析可知：金属杆</w:t>
      </w:r>
      <w:r>
        <w:rPr>
          <w:color w:val="000000"/>
          <w:lang w:eastAsia="zh-CN"/>
        </w:rPr>
        <w:t>OC</w:t>
      </w:r>
      <w:r>
        <w:rPr>
          <w:color w:val="000000"/>
          <w:lang w:eastAsia="zh-CN"/>
        </w:rPr>
        <w:t>与弧形电阻</w:t>
      </w:r>
      <w:r>
        <w:rPr>
          <w:color w:val="000000"/>
          <w:lang w:eastAsia="zh-CN"/>
        </w:rPr>
        <w:t>AB</w:t>
      </w:r>
      <w:r>
        <w:rPr>
          <w:color w:val="000000"/>
          <w:lang w:eastAsia="zh-CN"/>
        </w:rPr>
        <w:t>组合在一起相当于一个</w:t>
      </w:r>
      <w:r>
        <w:rPr>
          <w:color w:val="000000"/>
          <w:lang w:eastAsia="zh-CN"/>
        </w:rPr>
        <w:t>________ </w:t>
      </w:r>
      <w:r>
        <w:rPr>
          <w:color w:val="000000"/>
          <w:lang w:eastAsia="zh-CN"/>
        </w:rPr>
        <w:t>。</w:t>
      </w:r>
      <w:r>
        <w:rPr>
          <w:lang w:eastAsia="zh-CN"/>
        </w:rPr>
        <w:br/>
      </w:r>
      <w:r>
        <w:rPr>
          <w:noProof/>
          <w:lang w:eastAsia="zh-CN"/>
        </w:rPr>
        <w:drawing>
          <wp:anchor distT="0" distB="0" distL="114300" distR="114300" simplePos="0" relativeHeight="251668480" behindDoc="0" locked="0" layoutInCell="1" allowOverlap="1">
            <wp:simplePos x="0" y="0"/>
            <wp:positionH relativeFrom="column">
              <wp:posOffset>3810</wp:posOffset>
            </wp:positionH>
            <wp:positionV relativeFrom="paragraph">
              <wp:posOffset>955040</wp:posOffset>
            </wp:positionV>
            <wp:extent cx="1190625" cy="981075"/>
            <wp:effectExtent l="19050" t="0" r="9525" b="0"/>
            <wp:wrapSquare wrapText="bothSides"/>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528590" name=""/>
                    <pic:cNvPicPr/>
                  </pic:nvPicPr>
                  <pic:blipFill>
                    <a:blip xmlns:r="http://schemas.openxmlformats.org/officeDocument/2006/relationships" r:embed="rId27" cstate="print"/>
                    <a:stretch>
                      <a:fillRect/>
                    </a:stretch>
                  </pic:blipFill>
                  <pic:spPr>
                    <a:xfrm>
                      <a:off x="0" y="0"/>
                      <a:ext cx="1190625" cy="981075"/>
                    </a:xfrm>
                    <a:prstGeom prst="rect">
                      <a:avLst/>
                    </a:prstGeom>
                  </pic:spPr>
                </pic:pic>
              </a:graphicData>
            </a:graphic>
          </wp:anchor>
        </w:drawing>
      </w:r>
    </w:p>
    <w:p w:rsidR="003435EC">
      <w:pPr>
        <w:rPr>
          <w:rFonts w:hint="eastAsia"/>
          <w:b/>
          <w:bCs/>
          <w:sz w:val="24"/>
          <w:szCs w:val="24"/>
          <w:lang w:eastAsia="zh-CN"/>
        </w:rPr>
      </w:pPr>
    </w:p>
    <w:p w:rsidR="003435EC">
      <w:pPr>
        <w:rPr>
          <w:rFonts w:hint="eastAsia"/>
          <w:b/>
          <w:bCs/>
          <w:sz w:val="24"/>
          <w:szCs w:val="24"/>
          <w:lang w:eastAsia="zh-CN"/>
        </w:rPr>
      </w:pPr>
    </w:p>
    <w:p w:rsidR="003435EC">
      <w:pPr>
        <w:rPr>
          <w:rFonts w:hint="eastAsia"/>
          <w:b/>
          <w:bCs/>
          <w:sz w:val="24"/>
          <w:szCs w:val="24"/>
          <w:lang w:eastAsia="zh-CN"/>
        </w:rPr>
      </w:pPr>
    </w:p>
    <w:p w:rsidR="005A6F41">
      <w:pPr>
        <w:rPr>
          <w:lang w:eastAsia="zh-CN"/>
        </w:rPr>
      </w:pPr>
      <w:r>
        <w:rPr>
          <w:b/>
          <w:bCs/>
          <w:sz w:val="24"/>
          <w:szCs w:val="24"/>
          <w:lang w:eastAsia="zh-CN"/>
        </w:rPr>
        <w:t>三、作图题（</w:t>
      </w:r>
      <w:r w:rsidR="00020D03">
        <w:rPr>
          <w:b/>
          <w:bCs/>
          <w:sz w:val="24"/>
          <w:szCs w:val="24"/>
          <w:lang w:eastAsia="zh-CN"/>
        </w:rPr>
        <w:t>共</w:t>
      </w:r>
      <w:r>
        <w:rPr>
          <w:rFonts w:hint="eastAsia"/>
          <w:b/>
          <w:bCs/>
          <w:sz w:val="24"/>
          <w:szCs w:val="24"/>
          <w:lang w:eastAsia="zh-CN"/>
        </w:rPr>
        <w:t>3</w:t>
      </w:r>
      <w:r w:rsidR="00020D03">
        <w:rPr>
          <w:b/>
          <w:bCs/>
          <w:sz w:val="24"/>
          <w:szCs w:val="24"/>
          <w:lang w:eastAsia="zh-CN"/>
        </w:rPr>
        <w:t>分）</w:t>
      </w:r>
    </w:p>
    <w:p w:rsidR="005A6F41">
      <w:pPr>
        <w:spacing w:after="0"/>
        <w:rPr>
          <w:lang w:eastAsia="zh-CN"/>
        </w:rPr>
      </w:pPr>
      <w:r>
        <w:rPr>
          <w:color w:val="000000"/>
          <w:lang w:eastAsia="zh-CN"/>
        </w:rPr>
        <w:t>24.</w:t>
      </w:r>
      <w:r>
        <w:rPr>
          <w:color w:val="000000"/>
          <w:lang w:eastAsia="zh-CN"/>
        </w:rPr>
        <w:t>请根据如图所示的电路，用笔画线代替导线，将图中的实物连接起来使之完整</w:t>
      </w:r>
      <w:r>
        <w:rPr>
          <w:color w:val="000000"/>
          <w:lang w:eastAsia="zh-CN"/>
        </w:rPr>
        <w:t>.</w:t>
      </w:r>
    </w:p>
    <w:p w:rsidR="005A6F41">
      <w:pPr>
        <w:spacing w:after="0"/>
      </w:pPr>
      <w:r>
        <w:rPr>
          <w:noProof/>
          <w:lang w:eastAsia="zh-CN"/>
        </w:rPr>
        <w:drawing>
          <wp:anchor distT="0" distB="0" distL="114300" distR="114300" simplePos="0" relativeHeight="251669504" behindDoc="0" locked="0" layoutInCell="1" allowOverlap="1">
            <wp:simplePos x="0" y="0"/>
            <wp:positionH relativeFrom="column">
              <wp:posOffset>3810</wp:posOffset>
            </wp:positionH>
            <wp:positionV relativeFrom="paragraph">
              <wp:posOffset>63500</wp:posOffset>
            </wp:positionV>
            <wp:extent cx="2524125" cy="1066800"/>
            <wp:effectExtent l="19050" t="0" r="9525" b="0"/>
            <wp:wrapSquare wrapText="bothSides"/>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246586" name=""/>
                    <pic:cNvPicPr/>
                  </pic:nvPicPr>
                  <pic:blipFill>
                    <a:blip xmlns:r="http://schemas.openxmlformats.org/officeDocument/2006/relationships" r:embed="rId28" cstate="print"/>
                    <a:stretch>
                      <a:fillRect/>
                    </a:stretch>
                  </pic:blipFill>
                  <pic:spPr>
                    <a:xfrm>
                      <a:off x="0" y="0"/>
                      <a:ext cx="2524125" cy="1066800"/>
                    </a:xfrm>
                    <a:prstGeom prst="rect">
                      <a:avLst/>
                    </a:prstGeom>
                  </pic:spPr>
                </pic:pic>
              </a:graphicData>
            </a:graphic>
          </wp:anchor>
        </w:drawing>
      </w:r>
    </w:p>
    <w:p w:rsidR="003435EC">
      <w:pPr>
        <w:rPr>
          <w:rFonts w:hint="eastAsia"/>
          <w:b/>
          <w:bCs/>
          <w:sz w:val="24"/>
          <w:szCs w:val="24"/>
          <w:lang w:eastAsia="zh-CN"/>
        </w:rPr>
      </w:pPr>
    </w:p>
    <w:p w:rsidR="003435EC">
      <w:pPr>
        <w:rPr>
          <w:rFonts w:hint="eastAsia"/>
          <w:b/>
          <w:bCs/>
          <w:sz w:val="24"/>
          <w:szCs w:val="24"/>
          <w:lang w:eastAsia="zh-CN"/>
        </w:rPr>
      </w:pPr>
    </w:p>
    <w:p w:rsidR="003435EC">
      <w:pPr>
        <w:rPr>
          <w:rFonts w:hint="eastAsia"/>
          <w:b/>
          <w:bCs/>
          <w:sz w:val="24"/>
          <w:szCs w:val="24"/>
          <w:lang w:eastAsia="zh-CN"/>
        </w:rPr>
      </w:pPr>
    </w:p>
    <w:p w:rsidR="005A6F41">
      <w:pPr>
        <w:rPr>
          <w:lang w:eastAsia="zh-CN"/>
        </w:rPr>
      </w:pPr>
      <w:r>
        <w:rPr>
          <w:b/>
          <w:bCs/>
          <w:sz w:val="24"/>
          <w:szCs w:val="24"/>
          <w:lang w:eastAsia="zh-CN"/>
        </w:rPr>
        <w:t>四、实验</w:t>
      </w:r>
      <w:r w:rsidR="003435EC">
        <w:rPr>
          <w:b/>
          <w:bCs/>
          <w:sz w:val="24"/>
          <w:szCs w:val="24"/>
          <w:lang w:eastAsia="zh-CN"/>
        </w:rPr>
        <w:t>探究</w:t>
      </w:r>
      <w:r>
        <w:rPr>
          <w:b/>
          <w:bCs/>
          <w:sz w:val="24"/>
          <w:szCs w:val="24"/>
          <w:lang w:eastAsia="zh-CN"/>
        </w:rPr>
        <w:t>题（</w:t>
      </w:r>
      <w:r w:rsidR="003435EC">
        <w:rPr>
          <w:b/>
          <w:bCs/>
          <w:sz w:val="24"/>
          <w:szCs w:val="24"/>
          <w:lang w:eastAsia="zh-CN"/>
        </w:rPr>
        <w:t>每空</w:t>
      </w:r>
      <w:r w:rsidR="003435EC">
        <w:rPr>
          <w:b/>
          <w:bCs/>
          <w:sz w:val="24"/>
          <w:szCs w:val="24"/>
          <w:lang w:eastAsia="zh-CN"/>
        </w:rPr>
        <w:t>2</w:t>
      </w:r>
      <w:r w:rsidR="003435EC">
        <w:rPr>
          <w:b/>
          <w:bCs/>
          <w:sz w:val="24"/>
          <w:szCs w:val="24"/>
          <w:lang w:eastAsia="zh-CN"/>
        </w:rPr>
        <w:t>分</w:t>
      </w:r>
      <w:r>
        <w:rPr>
          <w:b/>
          <w:bCs/>
          <w:sz w:val="24"/>
          <w:szCs w:val="24"/>
          <w:lang w:eastAsia="zh-CN"/>
        </w:rPr>
        <w:t>；共</w:t>
      </w:r>
      <w:r w:rsidR="003435EC">
        <w:rPr>
          <w:rFonts w:hint="eastAsia"/>
          <w:b/>
          <w:bCs/>
          <w:sz w:val="24"/>
          <w:szCs w:val="24"/>
          <w:lang w:eastAsia="zh-CN"/>
        </w:rPr>
        <w:t>12</w:t>
      </w:r>
      <w:r>
        <w:rPr>
          <w:b/>
          <w:bCs/>
          <w:sz w:val="24"/>
          <w:szCs w:val="24"/>
          <w:lang w:eastAsia="zh-CN"/>
        </w:rPr>
        <w:t>分）</w:t>
      </w:r>
    </w:p>
    <w:p w:rsidR="005A6F41">
      <w:pPr>
        <w:spacing w:after="0"/>
        <w:rPr>
          <w:lang w:eastAsia="zh-CN"/>
        </w:rPr>
      </w:pPr>
      <w:r>
        <w:rPr>
          <w:color w:val="000000"/>
          <w:lang w:eastAsia="zh-CN"/>
        </w:rPr>
        <w:t>25.</w:t>
      </w:r>
      <w:r>
        <w:rPr>
          <w:color w:val="000000"/>
          <w:lang w:eastAsia="zh-CN"/>
        </w:rPr>
        <w:t>在</w:t>
      </w:r>
      <w:r>
        <w:rPr>
          <w:color w:val="000000"/>
          <w:lang w:eastAsia="zh-CN"/>
        </w:rPr>
        <w:t>“</w:t>
      </w:r>
      <w:r>
        <w:rPr>
          <w:color w:val="000000"/>
          <w:lang w:eastAsia="zh-CN"/>
        </w:rPr>
        <w:t>比较不同物质吸热能力</w:t>
      </w:r>
      <w:r>
        <w:rPr>
          <w:color w:val="000000"/>
          <w:lang w:eastAsia="zh-CN"/>
        </w:rPr>
        <w:t>”</w:t>
      </w:r>
      <w:r>
        <w:rPr>
          <w:color w:val="000000"/>
          <w:lang w:eastAsia="zh-CN"/>
        </w:rPr>
        <w:t>的实验中，将甲、乙两种不同的液体分别放入两个相同的烧杯内，用相同的电加热器同时加热．记录相关数据，并绘制出如图的</w:t>
      </w:r>
      <w:r>
        <w:rPr>
          <w:color w:val="000000"/>
          <w:lang w:eastAsia="zh-CN"/>
        </w:rPr>
        <w:t>图象</w:t>
      </w:r>
      <w:r w:rsidR="003435EC">
        <w:rPr>
          <w:color w:val="000000"/>
          <w:lang w:eastAsia="zh-CN"/>
        </w:rPr>
        <w:t>。</w:t>
      </w:r>
      <w:r>
        <w:rPr>
          <w:color w:val="000000"/>
          <w:lang w:eastAsia="zh-CN"/>
        </w:rPr>
        <w:t>（不计热量损失）</w:t>
      </w:r>
    </w:p>
    <w:p w:rsidR="005A6F41">
      <w:pPr>
        <w:spacing w:after="0"/>
        <w:rPr>
          <w:lang w:eastAsia="zh-CN"/>
        </w:rPr>
      </w:pPr>
    </w:p>
    <w:p w:rsidR="005A6F41">
      <w:pPr>
        <w:spacing w:after="0"/>
      </w:pPr>
      <w:r>
        <w:rPr>
          <w:noProof/>
          <w:lang w:eastAsia="zh-CN"/>
        </w:rPr>
        <w:drawing>
          <wp:anchor distT="0" distB="0" distL="114300" distR="114300" simplePos="0" relativeHeight="251670528" behindDoc="0" locked="0" layoutInCell="1" allowOverlap="1">
            <wp:simplePos x="0" y="0"/>
            <wp:positionH relativeFrom="column">
              <wp:posOffset>3810</wp:posOffset>
            </wp:positionH>
            <wp:positionV relativeFrom="paragraph">
              <wp:posOffset>43180</wp:posOffset>
            </wp:positionV>
            <wp:extent cx="1800225" cy="1295400"/>
            <wp:effectExtent l="19050" t="0" r="9525" b="0"/>
            <wp:wrapSquare wrapText="bothSides"/>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749306" name=""/>
                    <pic:cNvPicPr/>
                  </pic:nvPicPr>
                  <pic:blipFill>
                    <a:blip xmlns:r="http://schemas.openxmlformats.org/officeDocument/2006/relationships" r:embed="rId29" cstate="print"/>
                    <a:stretch>
                      <a:fillRect/>
                    </a:stretch>
                  </pic:blipFill>
                  <pic:spPr>
                    <a:xfrm>
                      <a:off x="0" y="0"/>
                      <a:ext cx="1800225" cy="1295400"/>
                    </a:xfrm>
                    <a:prstGeom prst="rect">
                      <a:avLst/>
                    </a:prstGeom>
                  </pic:spPr>
                </pic:pic>
              </a:graphicData>
            </a:graphic>
          </wp:anchor>
        </w:drawing>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rsidRPr="003435EC">
      <w:pPr>
        <w:spacing w:after="0"/>
        <w:rPr>
          <w:lang w:eastAsia="zh-CN"/>
        </w:rPr>
      </w:pPr>
      <w:r>
        <w:rPr>
          <w:color w:val="000000"/>
          <w:lang w:eastAsia="zh-CN"/>
        </w:rPr>
        <w:t>（</w:t>
      </w:r>
      <w:r>
        <w:rPr>
          <w:color w:val="000000"/>
          <w:lang w:eastAsia="zh-CN"/>
        </w:rPr>
        <w:t>1</w:t>
      </w:r>
      <w:r>
        <w:rPr>
          <w:color w:val="000000"/>
          <w:lang w:eastAsia="zh-CN"/>
        </w:rPr>
        <w:t>）实验时，选用初温和</w:t>
      </w:r>
      <w:r>
        <w:rPr>
          <w:color w:val="000000"/>
          <w:lang w:eastAsia="zh-CN"/>
        </w:rPr>
        <w:t>________</w:t>
      </w:r>
      <w:r>
        <w:rPr>
          <w:color w:val="000000"/>
          <w:lang w:eastAsia="zh-CN"/>
        </w:rPr>
        <w:t>均相等的甲、乙两种液体．</w:t>
      </w:r>
    </w:p>
    <w:p w:rsidR="005A6F41" w:rsidRPr="003435EC">
      <w:pPr>
        <w:spacing w:after="0"/>
        <w:rPr>
          <w:lang w:eastAsia="zh-CN"/>
        </w:rPr>
      </w:pPr>
      <w:r>
        <w:rPr>
          <w:color w:val="000000"/>
          <w:lang w:eastAsia="zh-CN"/>
        </w:rPr>
        <w:t>（</w:t>
      </w:r>
      <w:r>
        <w:rPr>
          <w:color w:val="000000"/>
          <w:lang w:eastAsia="zh-CN"/>
        </w:rPr>
        <w:t>2</w:t>
      </w:r>
      <w:r>
        <w:rPr>
          <w:color w:val="000000"/>
          <w:lang w:eastAsia="zh-CN"/>
        </w:rPr>
        <w:t>）加热</w:t>
      </w:r>
      <w:r>
        <w:rPr>
          <w:color w:val="000000"/>
          <w:lang w:eastAsia="zh-CN"/>
        </w:rPr>
        <w:t>10min</w:t>
      </w:r>
      <w:r>
        <w:rPr>
          <w:color w:val="000000"/>
          <w:lang w:eastAsia="zh-CN"/>
        </w:rPr>
        <w:t>，甲吸收的热量</w:t>
      </w:r>
      <w:r>
        <w:rPr>
          <w:color w:val="000000"/>
          <w:lang w:eastAsia="zh-CN"/>
        </w:rPr>
        <w:t>________</w:t>
      </w:r>
      <w:r>
        <w:rPr>
          <w:color w:val="000000"/>
          <w:lang w:eastAsia="zh-CN"/>
        </w:rPr>
        <w:t>（选填</w:t>
      </w:r>
      <w:r>
        <w:rPr>
          <w:color w:val="000000"/>
          <w:lang w:eastAsia="zh-CN"/>
        </w:rPr>
        <w:t>“</w:t>
      </w:r>
      <w:r>
        <w:rPr>
          <w:color w:val="000000"/>
          <w:lang w:eastAsia="zh-CN"/>
        </w:rPr>
        <w:t>大于</w:t>
      </w:r>
      <w:r>
        <w:rPr>
          <w:color w:val="000000"/>
          <w:lang w:eastAsia="zh-CN"/>
        </w:rPr>
        <w:t>”</w:t>
      </w:r>
      <w:r>
        <w:rPr>
          <w:color w:val="000000"/>
          <w:lang w:eastAsia="zh-CN"/>
        </w:rPr>
        <w:t>、</w:t>
      </w:r>
      <w:r>
        <w:rPr>
          <w:color w:val="000000"/>
          <w:lang w:eastAsia="zh-CN"/>
        </w:rPr>
        <w:t>“</w:t>
      </w:r>
      <w:r>
        <w:rPr>
          <w:color w:val="000000"/>
          <w:lang w:eastAsia="zh-CN"/>
        </w:rPr>
        <w:t>小于</w:t>
      </w:r>
      <w:r>
        <w:rPr>
          <w:color w:val="000000"/>
          <w:lang w:eastAsia="zh-CN"/>
        </w:rPr>
        <w:t>”</w:t>
      </w:r>
      <w:r>
        <w:rPr>
          <w:color w:val="000000"/>
          <w:lang w:eastAsia="zh-CN"/>
        </w:rPr>
        <w:t>或</w:t>
      </w:r>
      <w:r>
        <w:rPr>
          <w:color w:val="000000"/>
          <w:lang w:eastAsia="zh-CN"/>
        </w:rPr>
        <w:t>“</w:t>
      </w:r>
      <w:r>
        <w:rPr>
          <w:color w:val="000000"/>
          <w:lang w:eastAsia="zh-CN"/>
        </w:rPr>
        <w:t>等于</w:t>
      </w:r>
      <w:r>
        <w:rPr>
          <w:color w:val="000000"/>
          <w:lang w:eastAsia="zh-CN"/>
        </w:rPr>
        <w:t>”</w:t>
      </w:r>
      <w:r>
        <w:rPr>
          <w:color w:val="000000"/>
          <w:lang w:eastAsia="zh-CN"/>
        </w:rPr>
        <w:t>）乙吸收的热量，甲液体的沸点是</w:t>
      </w:r>
      <w:r>
        <w:rPr>
          <w:color w:val="000000"/>
          <w:lang w:eastAsia="zh-CN"/>
        </w:rPr>
        <w:t>________℃</w:t>
      </w:r>
      <w:r w:rsidR="003435EC">
        <w:rPr>
          <w:color w:val="000000"/>
          <w:lang w:eastAsia="zh-CN"/>
        </w:rPr>
        <w:t>。</w:t>
      </w:r>
    </w:p>
    <w:p w:rsidR="005A6F41" w:rsidRPr="003435EC">
      <w:pPr>
        <w:spacing w:after="0"/>
        <w:rPr>
          <w:lang w:eastAsia="zh-CN"/>
        </w:rPr>
      </w:pPr>
      <w:r>
        <w:rPr>
          <w:color w:val="000000"/>
          <w:lang w:eastAsia="zh-CN"/>
        </w:rPr>
        <w:t>（</w:t>
      </w:r>
      <w:r>
        <w:rPr>
          <w:color w:val="000000"/>
          <w:lang w:eastAsia="zh-CN"/>
        </w:rPr>
        <w:t>3</w:t>
      </w:r>
      <w:r>
        <w:rPr>
          <w:color w:val="000000"/>
          <w:lang w:eastAsia="zh-CN"/>
        </w:rPr>
        <w:t>）加热到第</w:t>
      </w:r>
      <w:r>
        <w:rPr>
          <w:color w:val="000000"/>
          <w:lang w:eastAsia="zh-CN"/>
        </w:rPr>
        <w:t>20min</w:t>
      </w:r>
      <w:r>
        <w:rPr>
          <w:color w:val="000000"/>
          <w:lang w:eastAsia="zh-CN"/>
        </w:rPr>
        <w:t>时，两种液体具有相同的</w:t>
      </w:r>
      <w:r>
        <w:rPr>
          <w:color w:val="000000"/>
          <w:lang w:eastAsia="zh-CN"/>
        </w:rPr>
        <w:t>________</w:t>
      </w:r>
      <w:r w:rsidR="003435EC">
        <w:rPr>
          <w:color w:val="000000"/>
          <w:lang w:eastAsia="zh-CN"/>
        </w:rPr>
        <w:t>。</w:t>
      </w:r>
    </w:p>
    <w:p w:rsidR="005A6F41">
      <w:pPr>
        <w:spacing w:after="0"/>
        <w:rPr>
          <w:lang w:eastAsia="zh-CN"/>
        </w:rPr>
      </w:pPr>
      <w:r>
        <w:rPr>
          <w:color w:val="000000"/>
          <w:lang w:eastAsia="zh-CN"/>
        </w:rPr>
        <w:t>（</w:t>
      </w:r>
      <w:r>
        <w:rPr>
          <w:color w:val="000000"/>
          <w:lang w:eastAsia="zh-CN"/>
        </w:rPr>
        <w:t>4</w:t>
      </w:r>
      <w:r>
        <w:rPr>
          <w:color w:val="000000"/>
          <w:lang w:eastAsia="zh-CN"/>
        </w:rPr>
        <w:t>）甲的液体比热容用</w:t>
      </w:r>
      <w:r>
        <w:rPr>
          <w:color w:val="000000"/>
          <w:lang w:eastAsia="zh-CN"/>
        </w:rPr>
        <w:t>c</w:t>
      </w:r>
      <w:r>
        <w:rPr>
          <w:color w:val="000000"/>
          <w:lang w:eastAsia="zh-CN"/>
        </w:rPr>
        <w:t>表示，则乙液体的比热容是</w:t>
      </w:r>
      <w:r>
        <w:rPr>
          <w:color w:val="000000"/>
          <w:lang w:eastAsia="zh-CN"/>
        </w:rPr>
        <w:t>________</w:t>
      </w:r>
      <w:r>
        <w:rPr>
          <w:color w:val="000000"/>
          <w:lang w:eastAsia="zh-CN"/>
        </w:rPr>
        <w:t>，如果选用其中一种液体</w:t>
      </w:r>
      <w:r>
        <w:rPr>
          <w:color w:val="000000"/>
          <w:lang w:eastAsia="zh-CN"/>
        </w:rPr>
        <w:t>做为</w:t>
      </w:r>
      <w:r>
        <w:rPr>
          <w:color w:val="000000"/>
          <w:lang w:eastAsia="zh-CN"/>
        </w:rPr>
        <w:t>汽油机的散热物质，效果更好的是</w:t>
      </w:r>
      <w:r>
        <w:rPr>
          <w:color w:val="000000"/>
          <w:lang w:eastAsia="zh-CN"/>
        </w:rPr>
        <w:t>________</w:t>
      </w:r>
      <w:r>
        <w:rPr>
          <w:color w:val="000000"/>
          <w:lang w:eastAsia="zh-CN"/>
        </w:rPr>
        <w:t>液体</w:t>
      </w:r>
      <w:r w:rsidR="003435EC">
        <w:rPr>
          <w:color w:val="000000"/>
          <w:lang w:eastAsia="zh-CN"/>
        </w:rPr>
        <w:t>。</w:t>
      </w:r>
    </w:p>
    <w:p w:rsidR="005A6F41">
      <w:pPr>
        <w:rPr>
          <w:lang w:eastAsia="zh-CN"/>
        </w:rPr>
      </w:pPr>
      <w:r>
        <w:rPr>
          <w:b/>
          <w:bCs/>
          <w:sz w:val="24"/>
          <w:szCs w:val="24"/>
          <w:lang w:eastAsia="zh-CN"/>
        </w:rPr>
        <w:t>五、计算题（</w:t>
      </w:r>
      <w:r w:rsidR="003435EC">
        <w:rPr>
          <w:rFonts w:hint="eastAsia"/>
          <w:b/>
          <w:bCs/>
          <w:sz w:val="24"/>
          <w:szCs w:val="24"/>
          <w:lang w:eastAsia="zh-CN"/>
        </w:rPr>
        <w:t>26</w:t>
      </w:r>
      <w:r w:rsidR="003435EC">
        <w:rPr>
          <w:rFonts w:hint="eastAsia"/>
          <w:b/>
          <w:bCs/>
          <w:sz w:val="24"/>
          <w:szCs w:val="24"/>
          <w:lang w:eastAsia="zh-CN"/>
        </w:rPr>
        <w:t>题</w:t>
      </w:r>
      <w:r w:rsidR="003435EC">
        <w:rPr>
          <w:rFonts w:hint="eastAsia"/>
          <w:b/>
          <w:bCs/>
          <w:sz w:val="24"/>
          <w:szCs w:val="24"/>
          <w:lang w:eastAsia="zh-CN"/>
        </w:rPr>
        <w:t>12</w:t>
      </w:r>
      <w:r w:rsidR="003435EC">
        <w:rPr>
          <w:rFonts w:hint="eastAsia"/>
          <w:b/>
          <w:bCs/>
          <w:sz w:val="24"/>
          <w:szCs w:val="24"/>
          <w:lang w:eastAsia="zh-CN"/>
        </w:rPr>
        <w:t>分；</w:t>
      </w:r>
      <w:r w:rsidR="003435EC">
        <w:rPr>
          <w:rFonts w:hint="eastAsia"/>
          <w:b/>
          <w:bCs/>
          <w:sz w:val="24"/>
          <w:szCs w:val="24"/>
          <w:lang w:eastAsia="zh-CN"/>
        </w:rPr>
        <w:t>27</w:t>
      </w:r>
      <w:r w:rsidR="003435EC">
        <w:rPr>
          <w:rFonts w:hint="eastAsia"/>
          <w:b/>
          <w:bCs/>
          <w:sz w:val="24"/>
          <w:szCs w:val="24"/>
          <w:lang w:eastAsia="zh-CN"/>
        </w:rPr>
        <w:t>题</w:t>
      </w:r>
      <w:r w:rsidR="003435EC">
        <w:rPr>
          <w:rFonts w:hint="eastAsia"/>
          <w:b/>
          <w:bCs/>
          <w:sz w:val="24"/>
          <w:szCs w:val="24"/>
          <w:lang w:eastAsia="zh-CN"/>
        </w:rPr>
        <w:t>6</w:t>
      </w:r>
      <w:r w:rsidR="003435EC">
        <w:rPr>
          <w:rFonts w:hint="eastAsia"/>
          <w:b/>
          <w:bCs/>
          <w:sz w:val="24"/>
          <w:szCs w:val="24"/>
          <w:lang w:eastAsia="zh-CN"/>
        </w:rPr>
        <w:t>分；</w:t>
      </w:r>
      <w:r w:rsidR="003435EC">
        <w:rPr>
          <w:rFonts w:hint="eastAsia"/>
          <w:b/>
          <w:bCs/>
          <w:sz w:val="24"/>
          <w:szCs w:val="24"/>
          <w:lang w:eastAsia="zh-CN"/>
        </w:rPr>
        <w:t>28</w:t>
      </w:r>
      <w:r w:rsidR="003435EC">
        <w:rPr>
          <w:rFonts w:hint="eastAsia"/>
          <w:b/>
          <w:bCs/>
          <w:sz w:val="24"/>
          <w:szCs w:val="24"/>
          <w:lang w:eastAsia="zh-CN"/>
        </w:rPr>
        <w:t>题</w:t>
      </w:r>
      <w:r w:rsidR="003435EC">
        <w:rPr>
          <w:rFonts w:hint="eastAsia"/>
          <w:b/>
          <w:bCs/>
          <w:sz w:val="24"/>
          <w:szCs w:val="24"/>
          <w:lang w:eastAsia="zh-CN"/>
        </w:rPr>
        <w:t>9</w:t>
      </w:r>
      <w:r w:rsidR="003435EC">
        <w:rPr>
          <w:rFonts w:hint="eastAsia"/>
          <w:b/>
          <w:bCs/>
          <w:sz w:val="24"/>
          <w:szCs w:val="24"/>
          <w:lang w:eastAsia="zh-CN"/>
        </w:rPr>
        <w:t>分</w:t>
      </w:r>
      <w:r>
        <w:rPr>
          <w:b/>
          <w:bCs/>
          <w:sz w:val="24"/>
          <w:szCs w:val="24"/>
          <w:lang w:eastAsia="zh-CN"/>
        </w:rPr>
        <w:t>；共</w:t>
      </w:r>
      <w:r w:rsidR="003435EC">
        <w:rPr>
          <w:rFonts w:hint="eastAsia"/>
          <w:b/>
          <w:bCs/>
          <w:sz w:val="24"/>
          <w:szCs w:val="24"/>
          <w:lang w:eastAsia="zh-CN"/>
        </w:rPr>
        <w:t>27</w:t>
      </w:r>
      <w:r>
        <w:rPr>
          <w:b/>
          <w:bCs/>
          <w:sz w:val="24"/>
          <w:szCs w:val="24"/>
          <w:lang w:eastAsia="zh-CN"/>
        </w:rPr>
        <w:t>分）</w:t>
      </w:r>
    </w:p>
    <w:p w:rsidR="005A6F41">
      <w:pPr>
        <w:spacing w:after="0"/>
        <w:rPr>
          <w:lang w:eastAsia="zh-CN"/>
        </w:rPr>
      </w:pPr>
      <w:r>
        <w:rPr>
          <w:color w:val="000000"/>
          <w:lang w:eastAsia="zh-CN"/>
        </w:rPr>
        <w:t>26.“</w:t>
      </w:r>
      <w:r>
        <w:rPr>
          <w:color w:val="000000"/>
          <w:lang w:eastAsia="zh-CN"/>
        </w:rPr>
        <w:t>节能减排</w:t>
      </w:r>
      <w:r>
        <w:rPr>
          <w:color w:val="000000"/>
          <w:lang w:eastAsia="zh-CN"/>
        </w:rPr>
        <w:t>”</w:t>
      </w:r>
      <w:r>
        <w:rPr>
          <w:color w:val="000000"/>
          <w:lang w:eastAsia="zh-CN"/>
        </w:rPr>
        <w:t>是当今社会的主题，充分利用太阳能是当今社会发展的需要．太阳能热水器已经走进千家万户，如图所示是</w:t>
      </w:r>
      <w:r>
        <w:rPr>
          <w:color w:val="000000"/>
          <w:lang w:eastAsia="zh-CN"/>
        </w:rPr>
        <w:t>小佳家的</w:t>
      </w:r>
      <w:r>
        <w:rPr>
          <w:color w:val="000000"/>
          <w:lang w:eastAsia="zh-CN"/>
        </w:rPr>
        <w:t>太阳能热水器．它在晴天利用太阳能集热，在阴雨连绵的天气，则用标有</w:t>
      </w:r>
      <w:r>
        <w:rPr>
          <w:color w:val="000000"/>
          <w:lang w:eastAsia="zh-CN"/>
        </w:rPr>
        <w:t>“220V</w:t>
      </w:r>
      <w:r>
        <w:rPr>
          <w:color w:val="000000"/>
          <w:lang w:eastAsia="zh-CN"/>
        </w:rPr>
        <w:t>、</w:t>
      </w:r>
      <w:r>
        <w:rPr>
          <w:color w:val="000000"/>
          <w:lang w:eastAsia="zh-CN"/>
        </w:rPr>
        <w:t>2000W”</w:t>
      </w:r>
      <w:r>
        <w:rPr>
          <w:color w:val="000000"/>
          <w:lang w:eastAsia="zh-CN"/>
        </w:rPr>
        <w:t>字样的电热管对水加热．求：</w:t>
      </w:r>
      <w:r>
        <w:rPr>
          <w:color w:val="000000"/>
          <w:lang w:eastAsia="zh-CN"/>
        </w:rPr>
        <w:t xml:space="preserve">  </w:t>
      </w:r>
    </w:p>
    <w:p w:rsidR="005A6F41">
      <w:pPr>
        <w:spacing w:after="0"/>
      </w:pPr>
      <w:r>
        <w:rPr>
          <w:noProof/>
          <w:lang w:eastAsia="zh-CN"/>
        </w:rPr>
        <w:drawing>
          <wp:anchor distT="0" distB="0" distL="114300" distR="114300" simplePos="0" relativeHeight="251673600" behindDoc="0" locked="0" layoutInCell="1" allowOverlap="1">
            <wp:simplePos x="0" y="0"/>
            <wp:positionH relativeFrom="column">
              <wp:posOffset>3810</wp:posOffset>
            </wp:positionH>
            <wp:positionV relativeFrom="paragraph">
              <wp:posOffset>11430</wp:posOffset>
            </wp:positionV>
            <wp:extent cx="828675" cy="771525"/>
            <wp:effectExtent l="19050" t="0" r="9525" b="0"/>
            <wp:wrapSquare wrapText="bothSides"/>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599220" name=""/>
                    <pic:cNvPicPr/>
                  </pic:nvPicPr>
                  <pic:blipFill>
                    <a:blip xmlns:r="http://schemas.openxmlformats.org/officeDocument/2006/relationships" r:embed="rId30" cstate="print"/>
                    <a:stretch>
                      <a:fillRect/>
                    </a:stretch>
                  </pic:blipFill>
                  <pic:spPr>
                    <a:xfrm>
                      <a:off x="0" y="0"/>
                      <a:ext cx="828675" cy="771525"/>
                    </a:xfrm>
                    <a:prstGeom prst="rect">
                      <a:avLst/>
                    </a:prstGeom>
                  </pic:spPr>
                </pic:pic>
              </a:graphicData>
            </a:graphic>
          </wp:anchor>
        </w:drawing>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lang w:eastAsia="zh-CN"/>
        </w:rPr>
      </w:pPr>
      <w:r>
        <w:rPr>
          <w:color w:val="000000"/>
          <w:lang w:eastAsia="zh-CN"/>
        </w:rPr>
        <w:t>（</w:t>
      </w:r>
      <w:r>
        <w:rPr>
          <w:color w:val="000000"/>
          <w:lang w:eastAsia="zh-CN"/>
        </w:rPr>
        <w:t>1</w:t>
      </w:r>
      <w:r>
        <w:rPr>
          <w:color w:val="000000"/>
          <w:lang w:eastAsia="zh-CN"/>
        </w:rPr>
        <w:t>）该太阳能热水器的容积为</w:t>
      </w:r>
      <w:r>
        <w:rPr>
          <w:color w:val="000000"/>
          <w:lang w:eastAsia="zh-CN"/>
        </w:rPr>
        <w:t>0.12m</w:t>
      </w:r>
      <w:r>
        <w:rPr>
          <w:color w:val="000000"/>
          <w:vertAlign w:val="superscript"/>
          <w:lang w:eastAsia="zh-CN"/>
        </w:rPr>
        <w:t>3</w:t>
      </w:r>
      <w:r>
        <w:rPr>
          <w:color w:val="000000"/>
          <w:lang w:eastAsia="zh-CN"/>
        </w:rPr>
        <w:t xml:space="preserve">  </w:t>
      </w:r>
      <w:r>
        <w:rPr>
          <w:color w:val="000000"/>
          <w:lang w:eastAsia="zh-CN"/>
        </w:rPr>
        <w:t>，</w:t>
      </w:r>
      <w:r>
        <w:rPr>
          <w:color w:val="000000"/>
          <w:lang w:eastAsia="zh-CN"/>
        </w:rPr>
        <w:t xml:space="preserve"> </w:t>
      </w:r>
      <w:r>
        <w:rPr>
          <w:color w:val="000000"/>
          <w:lang w:eastAsia="zh-CN"/>
        </w:rPr>
        <w:t>当水箱装满水时，水的质量是多少？</w:t>
      </w:r>
      <w:r>
        <w:rPr>
          <w:color w:val="000000"/>
          <w:lang w:eastAsia="zh-CN"/>
        </w:rPr>
        <w:t>[</w:t>
      </w:r>
      <w:r>
        <w:rPr>
          <w:color w:val="000000"/>
          <w:lang w:eastAsia="zh-CN"/>
        </w:rPr>
        <w:t>水的密度是：</w:t>
      </w:r>
      <w:r>
        <w:rPr>
          <w:color w:val="000000"/>
          <w:lang w:eastAsia="zh-CN"/>
        </w:rPr>
        <w:t>1.0×10</w:t>
      </w:r>
      <w:r>
        <w:rPr>
          <w:color w:val="000000"/>
          <w:vertAlign w:val="superscript"/>
          <w:lang w:eastAsia="zh-CN"/>
        </w:rPr>
        <w:t>3</w:t>
      </w:r>
      <w:r>
        <w:rPr>
          <w:color w:val="000000"/>
          <w:lang w:eastAsia="zh-CN"/>
        </w:rPr>
        <w:t>kg/m</w:t>
      </w:r>
      <w:r>
        <w:rPr>
          <w:color w:val="000000"/>
          <w:vertAlign w:val="superscript"/>
          <w:lang w:eastAsia="zh-CN"/>
        </w:rPr>
        <w:t>3</w:t>
      </w:r>
      <w:r>
        <w:rPr>
          <w:color w:val="000000"/>
          <w:lang w:eastAsia="zh-CN"/>
        </w:rPr>
        <w:t xml:space="preserve">]    </w:t>
      </w:r>
    </w:p>
    <w:p w:rsidR="005A6F41">
      <w:pPr>
        <w:spacing w:after="0"/>
        <w:rPr>
          <w:lang w:eastAsia="zh-CN"/>
        </w:rPr>
      </w:pPr>
      <w:r>
        <w:rPr>
          <w:color w:val="000000"/>
          <w:lang w:eastAsia="zh-CN"/>
        </w:rPr>
        <w:t>（</w:t>
      </w:r>
      <w:r>
        <w:rPr>
          <w:color w:val="000000"/>
          <w:lang w:eastAsia="zh-CN"/>
        </w:rPr>
        <w:t>2</w:t>
      </w:r>
      <w:r>
        <w:rPr>
          <w:color w:val="000000"/>
          <w:lang w:eastAsia="zh-CN"/>
        </w:rPr>
        <w:t>）该热水器电热管正常工作时的电阻是多大？</w:t>
      </w:r>
      <w:r>
        <w:rPr>
          <w:color w:val="000000"/>
          <w:lang w:eastAsia="zh-CN"/>
        </w:rPr>
        <w:t xml:space="preserve">    </w:t>
      </w:r>
    </w:p>
    <w:p w:rsidR="005A6F41">
      <w:pPr>
        <w:spacing w:after="0"/>
        <w:rPr>
          <w:lang w:eastAsia="zh-CN"/>
        </w:rPr>
      </w:pPr>
      <w:r>
        <w:rPr>
          <w:color w:val="000000"/>
          <w:lang w:eastAsia="zh-CN"/>
        </w:rPr>
        <w:t>（</w:t>
      </w:r>
      <w:r>
        <w:rPr>
          <w:color w:val="000000"/>
          <w:lang w:eastAsia="zh-CN"/>
        </w:rPr>
        <w:t>3</w:t>
      </w:r>
      <w:r>
        <w:rPr>
          <w:color w:val="000000"/>
          <w:lang w:eastAsia="zh-CN"/>
        </w:rPr>
        <w:t>）利用太阳能将</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，水吸收的热量是多少？</w:t>
      </w:r>
      <w:r>
        <w:rPr>
          <w:color w:val="000000"/>
          <w:lang w:eastAsia="zh-CN"/>
        </w:rPr>
        <w:t>[</w:t>
      </w:r>
      <w:r>
        <w:rPr>
          <w:color w:val="000000"/>
          <w:lang w:eastAsia="zh-CN"/>
        </w:rPr>
        <w:t>水的比热容是：</w:t>
      </w:r>
      <w:r>
        <w:rPr>
          <w:color w:val="000000"/>
          <w:lang w:eastAsia="zh-CN"/>
        </w:rPr>
        <w:t>4.2×10</w:t>
      </w:r>
      <w:r>
        <w:rPr>
          <w:color w:val="000000"/>
          <w:vertAlign w:val="superscript"/>
          <w:lang w:eastAsia="zh-CN"/>
        </w:rPr>
        <w:t>3</w:t>
      </w:r>
      <w:r>
        <w:rPr>
          <w:color w:val="000000"/>
          <w:lang w:eastAsia="zh-CN"/>
        </w:rPr>
        <w:t>J/</w:t>
      </w:r>
      <w:r>
        <w:rPr>
          <w:color w:val="000000"/>
          <w:lang w:eastAsia="zh-CN"/>
        </w:rPr>
        <w:t>（</w:t>
      </w:r>
      <w:r>
        <w:rPr>
          <w:color w:val="000000"/>
          <w:lang w:eastAsia="zh-CN"/>
        </w:rPr>
        <w:t>kg•℃</w:t>
      </w:r>
      <w:r>
        <w:rPr>
          <w:color w:val="000000"/>
          <w:lang w:eastAsia="zh-CN"/>
        </w:rPr>
        <w:t>）</w:t>
      </w:r>
      <w:r>
        <w:rPr>
          <w:color w:val="000000"/>
          <w:lang w:eastAsia="zh-CN"/>
        </w:rPr>
        <w:t xml:space="preserve">]    </w:t>
      </w:r>
    </w:p>
    <w:p w:rsidR="005A6F41">
      <w:pPr>
        <w:spacing w:after="0"/>
        <w:rPr>
          <w:lang w:eastAsia="zh-CN"/>
        </w:rPr>
      </w:pPr>
      <w:r>
        <w:rPr>
          <w:color w:val="000000"/>
          <w:lang w:eastAsia="zh-CN"/>
        </w:rPr>
        <w:t>（</w:t>
      </w:r>
      <w:r>
        <w:rPr>
          <w:color w:val="000000"/>
          <w:lang w:eastAsia="zh-CN"/>
        </w:rPr>
        <w:t>4</w:t>
      </w:r>
      <w:r>
        <w:rPr>
          <w:color w:val="000000"/>
          <w:lang w:eastAsia="zh-CN"/>
        </w:rPr>
        <w:t>）如用电热管来给水加热，加热的效率为</w:t>
      </w:r>
      <w:r>
        <w:rPr>
          <w:color w:val="000000"/>
          <w:lang w:eastAsia="zh-CN"/>
        </w:rPr>
        <w:t>84%</w:t>
      </w:r>
      <w:r>
        <w:rPr>
          <w:color w:val="000000"/>
          <w:lang w:eastAsia="zh-CN"/>
        </w:rPr>
        <w:t>，则电热管把</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需要消耗多少电能？这些电能可供</w:t>
      </w:r>
      <w:r>
        <w:rPr>
          <w:color w:val="000000"/>
          <w:lang w:eastAsia="zh-CN"/>
        </w:rPr>
        <w:t>“220V 40W”</w:t>
      </w:r>
      <w:r>
        <w:rPr>
          <w:color w:val="000000"/>
          <w:lang w:eastAsia="zh-CN"/>
        </w:rPr>
        <w:t>的电灯正常工作多长时间？</w:t>
      </w:r>
      <w:r>
        <w:rPr>
          <w:color w:val="000000"/>
          <w:lang w:eastAsia="zh-CN"/>
        </w:rPr>
        <w:t xml:space="preserve">    </w:t>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noProof/>
          <w:lang w:eastAsia="zh-CN"/>
        </w:rPr>
      </w:pPr>
      <w:r>
        <w:rPr>
          <w:noProof/>
          <w:color w:val="000000"/>
          <w:lang w:eastAsia="zh-CN"/>
        </w:rPr>
        <w:drawing>
          <wp:anchor distT="0" distB="0" distL="114300" distR="114300" simplePos="0" relativeHeight="251671552" behindDoc="0" locked="0" layoutInCell="1" allowOverlap="1">
            <wp:simplePos x="0" y="0"/>
            <wp:positionH relativeFrom="column">
              <wp:posOffset>4413885</wp:posOffset>
            </wp:positionH>
            <wp:positionV relativeFrom="paragraph">
              <wp:posOffset>299085</wp:posOffset>
            </wp:positionV>
            <wp:extent cx="1571625" cy="1152525"/>
            <wp:effectExtent l="19050" t="0" r="9525" b="0"/>
            <wp:wrapSquare wrapText="bothSides"/>
            <wp:docPr id="4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174513" name=""/>
                    <pic:cNvPicPr/>
                  </pic:nvPicPr>
                  <pic:blipFill>
                    <a:blip xmlns:r="http://schemas.openxmlformats.org/officeDocument/2006/relationships" r:embed="rId31" cstate="print"/>
                    <a:stretch>
                      <a:fillRect/>
                    </a:stretch>
                  </pic:blipFill>
                  <pic:spPr>
                    <a:xfrm>
                      <a:off x="0" y="0"/>
                      <a:ext cx="1571625" cy="1152525"/>
                    </a:xfrm>
                    <a:prstGeom prst="rect">
                      <a:avLst/>
                    </a:prstGeom>
                  </pic:spPr>
                </pic:pic>
              </a:graphicData>
            </a:graphic>
          </wp:anchor>
        </w:drawing>
      </w:r>
      <w:r w:rsidR="00020D03">
        <w:rPr>
          <w:color w:val="000000"/>
          <w:lang w:eastAsia="zh-CN"/>
        </w:rPr>
        <w:t>27.</w:t>
      </w:r>
      <w:r w:rsidR="00020D03">
        <w:rPr>
          <w:color w:val="000000"/>
          <w:lang w:eastAsia="zh-CN"/>
        </w:rPr>
        <w:t>如图所示的电路，电阻</w:t>
      </w:r>
      <w:r w:rsidR="00020D03">
        <w:rPr>
          <w:color w:val="000000"/>
          <w:lang w:eastAsia="zh-CN"/>
        </w:rPr>
        <w:t>R</w:t>
      </w:r>
      <w:r w:rsidR="00020D03">
        <w:rPr>
          <w:color w:val="000000"/>
          <w:vertAlign w:val="subscript"/>
          <w:lang w:eastAsia="zh-CN"/>
        </w:rPr>
        <w:t>2</w:t>
      </w:r>
      <w:r w:rsidR="00020D03">
        <w:rPr>
          <w:color w:val="000000"/>
          <w:lang w:eastAsia="zh-CN"/>
        </w:rPr>
        <w:t>的阻值是</w:t>
      </w:r>
      <w:r w:rsidR="00020D03">
        <w:rPr>
          <w:color w:val="000000"/>
          <w:lang w:eastAsia="zh-CN"/>
        </w:rPr>
        <w:t>20</w:t>
      </w:r>
      <w:r w:rsidR="00020D03">
        <w:rPr>
          <w:color w:val="000000"/>
        </w:rPr>
        <w:t>Ω</w:t>
      </w:r>
      <w:r w:rsidR="00020D03">
        <w:rPr>
          <w:color w:val="000000"/>
          <w:lang w:eastAsia="zh-CN"/>
        </w:rPr>
        <w:t>．当开关</w:t>
      </w:r>
      <w:r w:rsidR="00020D03">
        <w:rPr>
          <w:color w:val="000000"/>
          <w:lang w:eastAsia="zh-CN"/>
        </w:rPr>
        <w:t>S</w:t>
      </w:r>
      <w:r w:rsidR="00020D03">
        <w:rPr>
          <w:color w:val="000000"/>
          <w:lang w:eastAsia="zh-CN"/>
        </w:rPr>
        <w:t>闭合时，电流表</w:t>
      </w:r>
      <w:r w:rsidR="00020D03">
        <w:rPr>
          <w:color w:val="000000"/>
          <w:lang w:eastAsia="zh-CN"/>
        </w:rPr>
        <w:t>A</w:t>
      </w:r>
      <w:r w:rsidR="00020D03">
        <w:rPr>
          <w:color w:val="000000"/>
          <w:vertAlign w:val="subscript"/>
          <w:lang w:eastAsia="zh-CN"/>
        </w:rPr>
        <w:t>1</w:t>
      </w:r>
      <w:r w:rsidR="00020D03">
        <w:rPr>
          <w:color w:val="000000"/>
          <w:lang w:eastAsia="zh-CN"/>
        </w:rPr>
        <w:t>的示数是</w:t>
      </w:r>
      <w:r w:rsidR="00020D03">
        <w:rPr>
          <w:color w:val="000000"/>
          <w:lang w:eastAsia="zh-CN"/>
        </w:rPr>
        <w:t>0.4A</w:t>
      </w:r>
      <w:r w:rsidR="00020D03">
        <w:rPr>
          <w:color w:val="000000"/>
          <w:lang w:eastAsia="zh-CN"/>
        </w:rPr>
        <w:t>，电流表</w:t>
      </w:r>
      <w:r w:rsidR="00020D03">
        <w:rPr>
          <w:color w:val="000000"/>
          <w:lang w:eastAsia="zh-CN"/>
        </w:rPr>
        <w:t>A</w:t>
      </w:r>
      <w:r w:rsidR="00020D03">
        <w:rPr>
          <w:color w:val="000000"/>
          <w:lang w:eastAsia="zh-CN"/>
        </w:rPr>
        <w:t>的示数是</w:t>
      </w:r>
      <w:r w:rsidR="00020D03">
        <w:rPr>
          <w:color w:val="000000"/>
          <w:lang w:eastAsia="zh-CN"/>
        </w:rPr>
        <w:t>1.0A</w:t>
      </w:r>
      <w:r w:rsidR="00020D03">
        <w:rPr>
          <w:color w:val="000000"/>
          <w:lang w:eastAsia="zh-CN"/>
        </w:rPr>
        <w:t>．求：</w:t>
      </w:r>
      <w:r w:rsidR="00020D03">
        <w:rPr>
          <w:color w:val="000000"/>
          <w:lang w:eastAsia="zh-CN"/>
        </w:rPr>
        <w:t xml:space="preserve">  </w:t>
      </w:r>
    </w:p>
    <w:p w:rsidR="005A6F41">
      <w:pPr>
        <w:spacing w:after="0"/>
        <w:rPr>
          <w:lang w:eastAsia="zh-CN"/>
        </w:rPr>
      </w:pPr>
      <w:r>
        <w:rPr>
          <w:color w:val="000000"/>
          <w:lang w:eastAsia="zh-CN"/>
        </w:rPr>
        <w:t>（</w:t>
      </w:r>
      <w:r>
        <w:rPr>
          <w:color w:val="000000"/>
          <w:lang w:eastAsia="zh-CN"/>
        </w:rPr>
        <w:t>1</w:t>
      </w:r>
      <w:r>
        <w:rPr>
          <w:color w:val="000000"/>
          <w:lang w:eastAsia="zh-CN"/>
        </w:rPr>
        <w:t>）电阻</w:t>
      </w:r>
      <w:r>
        <w:rPr>
          <w:color w:val="000000"/>
          <w:lang w:eastAsia="zh-CN"/>
        </w:rPr>
        <w:t>R</w:t>
      </w:r>
      <w:r>
        <w:rPr>
          <w:color w:val="000000"/>
          <w:vertAlign w:val="subscript"/>
          <w:lang w:eastAsia="zh-CN"/>
        </w:rPr>
        <w:t>1</w:t>
      </w:r>
      <w:r>
        <w:rPr>
          <w:color w:val="000000"/>
          <w:lang w:eastAsia="zh-CN"/>
        </w:rPr>
        <w:t>的阻值；</w:t>
      </w:r>
      <w:r>
        <w:rPr>
          <w:color w:val="000000"/>
          <w:lang w:eastAsia="zh-CN"/>
        </w:rPr>
        <w:t xml:space="preserve">    </w:t>
      </w:r>
    </w:p>
    <w:p w:rsidR="005A6F41">
      <w:pPr>
        <w:spacing w:after="0"/>
        <w:rPr>
          <w:lang w:eastAsia="zh-CN"/>
        </w:rPr>
      </w:pPr>
      <w:r>
        <w:rPr>
          <w:color w:val="000000"/>
          <w:lang w:eastAsia="zh-CN"/>
        </w:rPr>
        <w:t>（</w:t>
      </w:r>
      <w:r>
        <w:rPr>
          <w:color w:val="000000"/>
          <w:lang w:eastAsia="zh-CN"/>
        </w:rPr>
        <w:t>2</w:t>
      </w:r>
      <w:r>
        <w:rPr>
          <w:color w:val="000000"/>
          <w:lang w:eastAsia="zh-CN"/>
        </w:rPr>
        <w:t>）通电</w:t>
      </w:r>
      <w:r>
        <w:rPr>
          <w:color w:val="000000"/>
          <w:lang w:eastAsia="zh-CN"/>
        </w:rPr>
        <w:t>30</w:t>
      </w:r>
      <w:r>
        <w:rPr>
          <w:color w:val="000000"/>
          <w:lang w:eastAsia="zh-CN"/>
        </w:rPr>
        <w:t>秒钟，电流通过电阻</w:t>
      </w:r>
      <w:r>
        <w:rPr>
          <w:color w:val="000000"/>
          <w:lang w:eastAsia="zh-CN"/>
        </w:rPr>
        <w:t>R</w:t>
      </w:r>
      <w:r>
        <w:rPr>
          <w:color w:val="000000"/>
          <w:vertAlign w:val="subscript"/>
          <w:lang w:eastAsia="zh-CN"/>
        </w:rPr>
        <w:t>2</w:t>
      </w:r>
      <w:r>
        <w:rPr>
          <w:color w:val="000000"/>
          <w:lang w:eastAsia="zh-CN"/>
        </w:rPr>
        <w:t>所做的电功</w:t>
      </w:r>
      <w:r>
        <w:rPr>
          <w:color w:val="000000"/>
          <w:lang w:eastAsia="zh-CN"/>
        </w:rPr>
        <w:t>W</w:t>
      </w:r>
      <w:r>
        <w:rPr>
          <w:color w:val="000000"/>
          <w:vertAlign w:val="subscript"/>
          <w:lang w:eastAsia="zh-CN"/>
        </w:rPr>
        <w:t>2</w:t>
      </w:r>
      <w:r>
        <w:rPr>
          <w:color w:val="000000"/>
          <w:lang w:eastAsia="zh-CN"/>
        </w:rPr>
        <w:t xml:space="preserve"> </w:t>
      </w:r>
      <w:r>
        <w:rPr>
          <w:color w:val="000000"/>
          <w:lang w:eastAsia="zh-CN"/>
        </w:rPr>
        <w:t>．</w:t>
      </w:r>
      <w:r>
        <w:rPr>
          <w:color w:val="000000"/>
          <w:lang w:eastAsia="zh-CN"/>
        </w:rPr>
        <w:t xml:space="preserve">     </w:t>
      </w: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3435EC">
      <w:pPr>
        <w:spacing w:after="0"/>
        <w:rPr>
          <w:rFonts w:hint="eastAsia"/>
          <w:color w:val="000000"/>
          <w:lang w:eastAsia="zh-CN"/>
        </w:rPr>
      </w:pPr>
    </w:p>
    <w:p w:rsidR="005A6F41">
      <w:pPr>
        <w:spacing w:after="0"/>
        <w:rPr>
          <w:rFonts w:hint="eastAsia"/>
          <w:lang w:eastAsia="zh-CN"/>
        </w:rPr>
      </w:pPr>
      <w:r>
        <w:rPr>
          <w:color w:val="000000"/>
          <w:lang w:eastAsia="zh-CN"/>
        </w:rPr>
        <w:t>28.</w:t>
      </w:r>
      <w:r>
        <w:rPr>
          <w:color w:val="000000"/>
          <w:lang w:eastAsia="zh-CN"/>
        </w:rPr>
        <w:t>某物理兴趣小组的同学，用煤炉给</w:t>
      </w:r>
      <w:r>
        <w:rPr>
          <w:color w:val="000000"/>
          <w:lang w:eastAsia="zh-CN"/>
        </w:rPr>
        <w:t>10kg</w:t>
      </w:r>
      <w:r>
        <w:rPr>
          <w:color w:val="000000"/>
          <w:lang w:eastAsia="zh-CN"/>
        </w:rPr>
        <w:t>的水加热，同时他们绘制了如图所示的加热过程中水温随时间变化的图线．若在</w:t>
      </w:r>
      <w:r>
        <w:rPr>
          <w:color w:val="000000"/>
          <w:lang w:eastAsia="zh-CN"/>
        </w:rPr>
        <w:t>6min</w:t>
      </w:r>
      <w:r>
        <w:rPr>
          <w:color w:val="000000"/>
          <w:lang w:eastAsia="zh-CN"/>
        </w:rPr>
        <w:t>内完全燃烧了</w:t>
      </w:r>
      <w:r>
        <w:rPr>
          <w:color w:val="000000"/>
          <w:lang w:eastAsia="zh-CN"/>
        </w:rPr>
        <w:t>2kg</w:t>
      </w:r>
      <w:r>
        <w:rPr>
          <w:color w:val="000000"/>
          <w:lang w:eastAsia="zh-CN"/>
        </w:rPr>
        <w:t>的煤，水的比热容为</w:t>
      </w:r>
      <w:r>
        <w:rPr>
          <w:color w:val="000000"/>
          <w:lang w:eastAsia="zh-CN"/>
        </w:rPr>
        <w:t>4.2×10</w:t>
      </w:r>
      <w:r>
        <w:rPr>
          <w:color w:val="000000"/>
          <w:vertAlign w:val="superscript"/>
          <w:lang w:eastAsia="zh-CN"/>
        </w:rPr>
        <w:t>3</w:t>
      </w:r>
      <w:r>
        <w:rPr>
          <w:color w:val="000000"/>
          <w:lang w:eastAsia="zh-CN"/>
        </w:rPr>
        <w:t>J/</w:t>
      </w:r>
      <w:r>
        <w:rPr>
          <w:color w:val="000000"/>
          <w:lang w:eastAsia="zh-CN"/>
        </w:rPr>
        <w:t>（</w:t>
      </w:r>
      <w:r>
        <w:rPr>
          <w:color w:val="000000"/>
          <w:lang w:eastAsia="zh-CN"/>
        </w:rPr>
        <w:t>kg•℃</w:t>
      </w:r>
      <w:r>
        <w:rPr>
          <w:color w:val="000000"/>
          <w:lang w:eastAsia="zh-CN"/>
        </w:rPr>
        <w:t>），煤的热值约为</w:t>
      </w:r>
      <w:r>
        <w:rPr>
          <w:color w:val="000000"/>
          <w:lang w:eastAsia="zh-CN"/>
        </w:rPr>
        <w:t>3×10</w:t>
      </w:r>
      <w:r>
        <w:rPr>
          <w:color w:val="000000"/>
          <w:vertAlign w:val="superscript"/>
          <w:lang w:eastAsia="zh-CN"/>
        </w:rPr>
        <w:t>7</w:t>
      </w:r>
      <w:r>
        <w:rPr>
          <w:color w:val="000000"/>
          <w:lang w:eastAsia="zh-CN"/>
        </w:rPr>
        <w:t>J/kg</w:t>
      </w:r>
      <w:r>
        <w:rPr>
          <w:color w:val="000000"/>
          <w:lang w:eastAsia="zh-CN"/>
        </w:rPr>
        <w:t>．求：</w:t>
      </w:r>
      <w:r>
        <w:rPr>
          <w:color w:val="000000"/>
          <w:lang w:eastAsia="zh-CN"/>
        </w:rPr>
        <w:t xml:space="preserve">  </w:t>
      </w:r>
    </w:p>
    <w:p w:rsidR="005A6F41">
      <w:pPr>
        <w:spacing w:after="0"/>
        <w:rPr>
          <w:lang w:eastAsia="zh-CN"/>
        </w:rPr>
      </w:pPr>
      <w:r>
        <w:rPr>
          <w:noProof/>
          <w:color w:val="000000"/>
          <w:lang w:eastAsia="zh-CN"/>
        </w:rPr>
        <w:drawing>
          <wp:anchor distT="0" distB="0" distL="114300" distR="114300" simplePos="0" relativeHeight="251672576" behindDoc="0" locked="0" layoutInCell="1" allowOverlap="1">
            <wp:simplePos x="0" y="0"/>
            <wp:positionH relativeFrom="column">
              <wp:posOffset>4013835</wp:posOffset>
            </wp:positionH>
            <wp:positionV relativeFrom="paragraph">
              <wp:posOffset>199390</wp:posOffset>
            </wp:positionV>
            <wp:extent cx="1905000" cy="1495425"/>
            <wp:effectExtent l="19050" t="0" r="0" b="0"/>
            <wp:wrapSquare wrapText="bothSides"/>
            <wp:docPr id="4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030624" name=""/>
                    <pic:cNvPicPr/>
                  </pic:nvPicPr>
                  <pic:blipFill>
                    <a:blip xmlns:r="http://schemas.openxmlformats.org/officeDocument/2006/relationships" r:embed="rId32" cstate="print"/>
                    <a:stretch>
                      <a:fillRect/>
                    </a:stretch>
                  </pic:blipFill>
                  <pic:spPr>
                    <a:xfrm>
                      <a:off x="0" y="0"/>
                      <a:ext cx="1905000" cy="1495425"/>
                    </a:xfrm>
                    <a:prstGeom prst="rect">
                      <a:avLst/>
                    </a:prstGeom>
                  </pic:spPr>
                </pic:pic>
              </a:graphicData>
            </a:graphic>
          </wp:anchor>
        </w:drawing>
      </w:r>
      <w:r w:rsidR="00020D03">
        <w:rPr>
          <w:color w:val="000000"/>
          <w:lang w:eastAsia="zh-CN"/>
        </w:rPr>
        <w:t>（</w:t>
      </w:r>
      <w:r w:rsidR="00020D03">
        <w:rPr>
          <w:color w:val="000000"/>
          <w:lang w:eastAsia="zh-CN"/>
        </w:rPr>
        <w:t>1</w:t>
      </w:r>
      <w:r w:rsidR="00020D03">
        <w:rPr>
          <w:color w:val="000000"/>
          <w:lang w:eastAsia="zh-CN"/>
        </w:rPr>
        <w:t>）煤完全燃烧产生的热量；</w:t>
      </w:r>
      <w:r w:rsidR="00020D03">
        <w:rPr>
          <w:color w:val="000000"/>
          <w:lang w:eastAsia="zh-CN"/>
        </w:rPr>
        <w:t xml:space="preserve">    </w:t>
      </w:r>
    </w:p>
    <w:p w:rsidR="005A6F41">
      <w:pPr>
        <w:spacing w:after="0"/>
        <w:rPr>
          <w:lang w:eastAsia="zh-CN"/>
        </w:rPr>
      </w:pPr>
      <w:r>
        <w:rPr>
          <w:color w:val="000000"/>
          <w:lang w:eastAsia="zh-CN"/>
        </w:rPr>
        <w:t>（</w:t>
      </w:r>
      <w:r>
        <w:rPr>
          <w:color w:val="000000"/>
          <w:lang w:eastAsia="zh-CN"/>
        </w:rPr>
        <w:t>2</w:t>
      </w:r>
      <w:r>
        <w:rPr>
          <w:color w:val="000000"/>
          <w:lang w:eastAsia="zh-CN"/>
        </w:rPr>
        <w:t>）经过</w:t>
      </w:r>
      <w:r>
        <w:rPr>
          <w:color w:val="000000"/>
          <w:lang w:eastAsia="zh-CN"/>
        </w:rPr>
        <w:t>6min</w:t>
      </w:r>
      <w:r>
        <w:rPr>
          <w:color w:val="000000"/>
          <w:lang w:eastAsia="zh-CN"/>
        </w:rPr>
        <w:t>时间加热，水所吸收的热量；</w:t>
      </w:r>
      <w:r>
        <w:rPr>
          <w:color w:val="000000"/>
          <w:lang w:eastAsia="zh-CN"/>
        </w:rPr>
        <w:t xml:space="preserve">    </w:t>
      </w:r>
    </w:p>
    <w:p w:rsidR="005A6F41">
      <w:pPr>
        <w:spacing w:after="0"/>
        <w:rPr>
          <w:lang w:eastAsia="zh-CN"/>
        </w:rPr>
      </w:pPr>
      <w:r>
        <w:rPr>
          <w:color w:val="000000"/>
          <w:lang w:eastAsia="zh-CN"/>
        </w:rPr>
        <w:t>（</w:t>
      </w:r>
      <w:r>
        <w:rPr>
          <w:color w:val="000000"/>
          <w:lang w:eastAsia="zh-CN"/>
        </w:rPr>
        <w:t>3</w:t>
      </w:r>
      <w:r>
        <w:rPr>
          <w:color w:val="000000"/>
          <w:lang w:eastAsia="zh-CN"/>
        </w:rPr>
        <w:t>）煤炉烧水时的热效率．</w:t>
      </w:r>
      <w:r>
        <w:rPr>
          <w:color w:val="000000"/>
          <w:lang w:eastAsia="zh-CN"/>
        </w:rPr>
        <w:t xml:space="preserve">    </w:t>
      </w:r>
    </w:p>
    <w:p w:rsidR="005A6F41">
      <w:pPr>
        <w:rPr>
          <w:lang w:eastAsia="zh-CN"/>
        </w:rPr>
      </w:pPr>
      <w:r>
        <w:rPr>
          <w:lang w:eastAsia="zh-CN"/>
        </w:rPr>
        <w:br w:type="page"/>
      </w:r>
    </w:p>
    <w:p w:rsidR="005A6F41">
      <w:pPr>
        <w:jc w:val="center"/>
        <w:rPr>
          <w:lang w:eastAsia="zh-CN"/>
        </w:rPr>
      </w:pPr>
      <w:r>
        <w:rPr>
          <w:b/>
          <w:bCs/>
          <w:sz w:val="28"/>
          <w:szCs w:val="28"/>
          <w:lang w:eastAsia="zh-CN"/>
        </w:rPr>
        <w:t>参考</w:t>
      </w:r>
      <w:r w:rsidR="00020D03">
        <w:rPr>
          <w:b/>
          <w:bCs/>
          <w:sz w:val="28"/>
          <w:szCs w:val="28"/>
          <w:lang w:eastAsia="zh-CN"/>
        </w:rPr>
        <w:t>答案</w:t>
      </w:r>
    </w:p>
    <w:p w:rsidR="005A6F41">
      <w:pPr>
        <w:rPr>
          <w:lang w:eastAsia="zh-CN"/>
        </w:rPr>
      </w:pPr>
      <w:r>
        <w:rPr>
          <w:lang w:eastAsia="zh-CN"/>
        </w:rPr>
        <w:t>一、选择题</w:t>
      </w:r>
      <w:r>
        <w:rPr>
          <w:lang w:eastAsia="zh-CN"/>
        </w:rPr>
        <w:t xml:space="preserve">  </w:t>
      </w:r>
    </w:p>
    <w:p w:rsidR="005A6F41">
      <w:pPr>
        <w:spacing w:after="0"/>
        <w:rPr>
          <w:lang w:eastAsia="zh-CN"/>
        </w:rPr>
      </w:pPr>
      <w:r>
        <w:rPr>
          <w:color w:val="000000"/>
          <w:lang w:eastAsia="zh-CN"/>
        </w:rPr>
        <w:t xml:space="preserve">1. B   2. </w:t>
      </w:r>
      <w:r>
        <w:rPr>
          <w:color w:val="000000"/>
          <w:lang w:eastAsia="zh-CN"/>
        </w:rPr>
        <w:t>B   3.</w:t>
      </w:r>
      <w:r>
        <w:rPr>
          <w:color w:val="000000"/>
          <w:lang w:eastAsia="zh-CN"/>
        </w:rPr>
        <w:t xml:space="preserve"> </w:t>
      </w:r>
      <w:r>
        <w:rPr>
          <w:color w:val="000000"/>
          <w:lang w:eastAsia="zh-CN"/>
        </w:rPr>
        <w:t>C   4.</w:t>
      </w:r>
      <w:r>
        <w:rPr>
          <w:color w:val="000000"/>
          <w:lang w:eastAsia="zh-CN"/>
        </w:rPr>
        <w:t xml:space="preserve"> </w:t>
      </w:r>
      <w:r>
        <w:rPr>
          <w:color w:val="000000"/>
          <w:lang w:eastAsia="zh-CN"/>
        </w:rPr>
        <w:t>D   5.</w:t>
      </w:r>
      <w:r>
        <w:rPr>
          <w:color w:val="000000"/>
          <w:lang w:eastAsia="zh-CN"/>
        </w:rPr>
        <w:t xml:space="preserve"> B   </w:t>
      </w:r>
      <w:r>
        <w:rPr>
          <w:color w:val="000000"/>
        </w:rPr>
        <w:t>6.A  7.C</w:t>
      </w:r>
      <w:r>
        <w:rPr>
          <w:color w:val="000000"/>
        </w:rPr>
        <w:t xml:space="preserve">  8.D  9. A   </w:t>
      </w:r>
      <w:r>
        <w:rPr>
          <w:color w:val="000000"/>
        </w:rPr>
        <w:t>10.A  11.D</w:t>
      </w:r>
      <w:r>
        <w:rPr>
          <w:color w:val="000000"/>
        </w:rPr>
        <w:t xml:space="preserve">  12.D  13. </w:t>
      </w:r>
      <w:r>
        <w:rPr>
          <w:color w:val="000000"/>
        </w:rPr>
        <w:t>C   14.</w:t>
      </w:r>
      <w:r>
        <w:rPr>
          <w:color w:val="000000"/>
        </w:rPr>
        <w:t xml:space="preserve"> </w:t>
      </w:r>
      <w:r>
        <w:rPr>
          <w:color w:val="000000"/>
        </w:rPr>
        <w:t>A   15.</w:t>
      </w:r>
      <w:r>
        <w:rPr>
          <w:color w:val="000000"/>
        </w:rPr>
        <w:t xml:space="preserve"> B   </w:t>
      </w:r>
    </w:p>
    <w:p w:rsidR="005A6F41">
      <w:pPr>
        <w:spacing w:after="0"/>
      </w:pPr>
      <w:r>
        <w:rPr>
          <w:color w:val="000000"/>
        </w:rPr>
        <w:t>16</w:t>
      </w:r>
      <w:r>
        <w:rPr>
          <w:color w:val="000000"/>
        </w:rPr>
        <w:t>.C</w:t>
      </w:r>
      <w:r>
        <w:rPr>
          <w:color w:val="000000"/>
        </w:rPr>
        <w:t xml:space="preserve">  </w:t>
      </w:r>
    </w:p>
    <w:p w:rsidR="005A6F41">
      <w:pPr>
        <w:rPr>
          <w:lang w:eastAsia="zh-CN"/>
        </w:rPr>
      </w:pPr>
      <w:r>
        <w:rPr>
          <w:lang w:eastAsia="zh-CN"/>
        </w:rPr>
        <w:t>二、填空题</w:t>
      </w:r>
      <w:r>
        <w:rPr>
          <w:lang w:eastAsia="zh-CN"/>
        </w:rPr>
        <w:t xml:space="preserve">  </w:t>
      </w:r>
    </w:p>
    <w:p w:rsidR="005A6F41">
      <w:pPr>
        <w:spacing w:after="0"/>
        <w:rPr>
          <w:lang w:eastAsia="zh-CN"/>
        </w:rPr>
      </w:pPr>
      <w:r>
        <w:rPr>
          <w:color w:val="000000"/>
          <w:lang w:eastAsia="zh-CN"/>
        </w:rPr>
        <w:t>17.</w:t>
      </w:r>
      <w:r>
        <w:rPr>
          <w:color w:val="000000"/>
          <w:lang w:eastAsia="zh-CN"/>
        </w:rPr>
        <w:t>内能转化为机械能</w:t>
      </w:r>
      <w:r>
        <w:rPr>
          <w:color w:val="000000"/>
          <w:lang w:eastAsia="zh-CN"/>
        </w:rPr>
        <w:t xml:space="preserve"> </w:t>
      </w:r>
      <w:r w:rsidR="003435EC">
        <w:rPr>
          <w:rFonts w:hint="eastAsia"/>
          <w:color w:val="000000"/>
          <w:lang w:eastAsia="zh-CN"/>
        </w:rPr>
        <w:t xml:space="preserve"> </w:t>
      </w:r>
      <w:r>
        <w:rPr>
          <w:color w:val="000000"/>
          <w:lang w:eastAsia="zh-CN"/>
        </w:rPr>
        <w:t xml:space="preserve"> 18.</w:t>
      </w:r>
      <w:r>
        <w:rPr>
          <w:color w:val="000000"/>
          <w:lang w:eastAsia="zh-CN"/>
        </w:rPr>
        <w:t>同种；验电器</w:t>
      </w:r>
      <w:r>
        <w:rPr>
          <w:color w:val="000000"/>
          <w:lang w:eastAsia="zh-CN"/>
        </w:rPr>
        <w:t xml:space="preserve">  </w:t>
      </w:r>
      <w:r w:rsidR="003435EC">
        <w:rPr>
          <w:rFonts w:hint="eastAsia"/>
          <w:color w:val="000000"/>
          <w:lang w:eastAsia="zh-CN"/>
        </w:rPr>
        <w:t xml:space="preserve"> </w:t>
      </w:r>
      <w:r>
        <w:rPr>
          <w:color w:val="000000"/>
          <w:lang w:eastAsia="zh-CN"/>
        </w:rPr>
        <w:t>19. 220</w:t>
      </w:r>
      <w:r>
        <w:rPr>
          <w:color w:val="000000"/>
          <w:lang w:eastAsia="zh-CN"/>
        </w:rPr>
        <w:t>；并；导体</w:t>
      </w:r>
      <w:r>
        <w:rPr>
          <w:color w:val="000000"/>
          <w:lang w:eastAsia="zh-CN"/>
        </w:rPr>
        <w:t xml:space="preserve"> </w:t>
      </w:r>
      <w:r w:rsidR="003435EC">
        <w:rPr>
          <w:rFonts w:hint="eastAsia"/>
          <w:color w:val="000000"/>
          <w:lang w:eastAsia="zh-CN"/>
        </w:rPr>
        <w:t xml:space="preserve"> </w:t>
      </w:r>
      <w:r>
        <w:rPr>
          <w:color w:val="000000"/>
          <w:lang w:eastAsia="zh-CN"/>
        </w:rPr>
        <w:t xml:space="preserve">  20.</w:t>
      </w:r>
      <w:r>
        <w:rPr>
          <w:color w:val="000000"/>
          <w:lang w:eastAsia="zh-CN"/>
        </w:rPr>
        <w:t>小于；大于</w:t>
      </w:r>
      <w:r w:rsidR="003435EC">
        <w:rPr>
          <w:rFonts w:hint="eastAsia"/>
          <w:color w:val="000000"/>
          <w:lang w:eastAsia="zh-CN"/>
        </w:rPr>
        <w:t xml:space="preserve"> </w:t>
      </w:r>
      <w:r>
        <w:rPr>
          <w:color w:val="000000"/>
          <w:lang w:eastAsia="zh-CN"/>
        </w:rPr>
        <w:t xml:space="preserve">  21.10</w:t>
      </w:r>
      <w:r>
        <w:rPr>
          <w:color w:val="000000"/>
          <w:lang w:eastAsia="zh-CN"/>
        </w:rPr>
        <w:t>；</w:t>
      </w:r>
      <w:r>
        <w:rPr>
          <w:color w:val="000000"/>
          <w:lang w:eastAsia="zh-CN"/>
        </w:rPr>
        <w:t xml:space="preserve">240  </w:t>
      </w:r>
    </w:p>
    <w:p w:rsidR="005A6F41">
      <w:pPr>
        <w:spacing w:after="0"/>
        <w:rPr>
          <w:lang w:eastAsia="zh-CN"/>
        </w:rPr>
      </w:pPr>
      <w:r>
        <w:rPr>
          <w:color w:val="000000"/>
          <w:lang w:eastAsia="zh-CN"/>
        </w:rPr>
        <w:t>22.1.5A</w:t>
      </w:r>
      <w:r>
        <w:rPr>
          <w:color w:val="000000"/>
          <w:lang w:eastAsia="zh-CN"/>
        </w:rPr>
        <w:t>；</w:t>
      </w:r>
      <w:r>
        <w:rPr>
          <w:color w:val="000000"/>
          <w:lang w:eastAsia="zh-CN"/>
        </w:rPr>
        <w:t xml:space="preserve">1.02A     </w:t>
      </w:r>
      <w:r w:rsidR="003435EC">
        <w:rPr>
          <w:rFonts w:hint="eastAsia"/>
          <w:lang w:eastAsia="zh-CN"/>
        </w:rPr>
        <w:t xml:space="preserve">     </w:t>
      </w:r>
      <w:r>
        <w:rPr>
          <w:color w:val="000000"/>
          <w:lang w:eastAsia="zh-CN"/>
        </w:rPr>
        <w:t>23.</w:t>
      </w:r>
      <w:r>
        <w:rPr>
          <w:color w:val="000000"/>
          <w:lang w:eastAsia="zh-CN"/>
        </w:rPr>
        <w:t>滑动变阻器</w:t>
      </w:r>
      <w:r>
        <w:rPr>
          <w:color w:val="000000"/>
          <w:lang w:eastAsia="zh-CN"/>
        </w:rPr>
        <w:t xml:space="preserve">  </w:t>
      </w:r>
    </w:p>
    <w:p w:rsidR="005A6F41">
      <w:pPr>
        <w:rPr>
          <w:lang w:eastAsia="zh-CN"/>
        </w:rPr>
      </w:pPr>
      <w:r>
        <w:rPr>
          <w:lang w:eastAsia="zh-CN"/>
        </w:rPr>
        <w:t>三、作图题</w:t>
      </w:r>
      <w:r>
        <w:rPr>
          <w:lang w:eastAsia="zh-CN"/>
        </w:rPr>
        <w:t xml:space="preserve"> </w:t>
      </w:r>
    </w:p>
    <w:p w:rsidR="005A6F41">
      <w:pPr>
        <w:spacing w:after="0"/>
        <w:rPr>
          <w:lang w:eastAsia="zh-CN"/>
        </w:rPr>
      </w:pPr>
      <w:r>
        <w:rPr>
          <w:color w:val="000000"/>
          <w:lang w:eastAsia="zh-CN"/>
        </w:rPr>
        <w:t>24.</w:t>
      </w:r>
      <w:r>
        <w:rPr>
          <w:color w:val="000000"/>
          <w:lang w:eastAsia="zh-CN"/>
        </w:rPr>
        <w:t>解：先把灯泡</w:t>
      </w:r>
      <w:r>
        <w:rPr>
          <w:color w:val="000000"/>
          <w:lang w:eastAsia="zh-CN"/>
        </w:rPr>
        <w:t>L</w:t>
      </w:r>
      <w:r>
        <w:rPr>
          <w:color w:val="000000"/>
          <w:vertAlign w:val="subscript"/>
          <w:lang w:eastAsia="zh-CN"/>
        </w:rPr>
        <w:t>1</w:t>
      </w:r>
      <w:r>
        <w:rPr>
          <w:color w:val="000000"/>
          <w:lang w:eastAsia="zh-CN"/>
        </w:rPr>
        <w:t>与开关进行连接，再把灯泡</w:t>
      </w:r>
      <w:r>
        <w:rPr>
          <w:color w:val="000000"/>
          <w:lang w:eastAsia="zh-CN"/>
        </w:rPr>
        <w:t>L</w:t>
      </w:r>
      <w:r>
        <w:rPr>
          <w:color w:val="000000"/>
          <w:vertAlign w:val="subscript"/>
          <w:lang w:eastAsia="zh-CN"/>
        </w:rPr>
        <w:t>2</w:t>
      </w:r>
      <w:r>
        <w:rPr>
          <w:color w:val="000000"/>
          <w:lang w:eastAsia="zh-CN"/>
        </w:rPr>
        <w:t>并联在灯泡</w:t>
      </w:r>
      <w:r>
        <w:rPr>
          <w:color w:val="000000"/>
          <w:lang w:eastAsia="zh-CN"/>
        </w:rPr>
        <w:t>L</w:t>
      </w:r>
      <w:r>
        <w:rPr>
          <w:color w:val="000000"/>
          <w:vertAlign w:val="subscript"/>
          <w:lang w:eastAsia="zh-CN"/>
        </w:rPr>
        <w:t>1</w:t>
      </w:r>
      <w:r>
        <w:rPr>
          <w:color w:val="000000"/>
          <w:lang w:eastAsia="zh-CN"/>
        </w:rPr>
        <w:t>的两端，如上图所示</w:t>
      </w:r>
      <w:r>
        <w:rPr>
          <w:color w:val="000000"/>
          <w:lang w:eastAsia="zh-CN"/>
        </w:rPr>
        <w:t>.</w:t>
      </w:r>
    </w:p>
    <w:p w:rsidR="005A6F41">
      <w:pPr>
        <w:spacing w:after="0"/>
      </w:pPr>
      <w:r>
        <w:rPr>
          <w:noProof/>
          <w:lang w:eastAsia="zh-CN"/>
        </w:rPr>
        <w:drawing>
          <wp:inline distT="0" distB="0" distL="0" distR="0">
            <wp:extent cx="1394168" cy="1145896"/>
            <wp:effectExtent l="0" t="0" r="0" b="0"/>
            <wp:docPr id="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916821" name=""/>
                    <pic:cNvPicPr/>
                  </pic:nvPicPr>
                  <pic:blipFill>
                    <a:blip xmlns:r="http://schemas.openxmlformats.org/officeDocument/2006/relationships" r:embed="rId33" cstate="print"/>
                    <a:stretch>
                      <a:fillRect/>
                    </a:stretch>
                  </pic:blipFill>
                  <pic:spPr>
                    <a:xfrm>
                      <a:off x="0" y="0"/>
                      <a:ext cx="1394168" cy="1145896"/>
                    </a:xfrm>
                    <a:prstGeom prst="rect">
                      <a:avLst/>
                    </a:prstGeom>
                  </pic:spPr>
                </pic:pic>
              </a:graphicData>
            </a:graphic>
          </wp:inline>
        </w:drawing>
      </w:r>
    </w:p>
    <w:p w:rsidR="005A6F41">
      <w:pPr>
        <w:rPr>
          <w:lang w:eastAsia="zh-CN"/>
        </w:rPr>
      </w:pPr>
      <w:r>
        <w:rPr>
          <w:lang w:eastAsia="zh-CN"/>
        </w:rPr>
        <w:t>四、实验</w:t>
      </w:r>
      <w:r w:rsidR="003435EC">
        <w:rPr>
          <w:lang w:eastAsia="zh-CN"/>
        </w:rPr>
        <w:t>探究</w:t>
      </w:r>
      <w:r>
        <w:rPr>
          <w:lang w:eastAsia="zh-CN"/>
        </w:rPr>
        <w:t>题</w:t>
      </w:r>
      <w:r>
        <w:rPr>
          <w:lang w:eastAsia="zh-CN"/>
        </w:rPr>
        <w:t xml:space="preserve"> </w:t>
      </w:r>
    </w:p>
    <w:p w:rsidR="005A6F41">
      <w:pPr>
        <w:spacing w:after="0"/>
        <w:rPr>
          <w:lang w:eastAsia="zh-CN"/>
        </w:rPr>
      </w:pPr>
      <w:r>
        <w:rPr>
          <w:color w:val="000000"/>
          <w:lang w:eastAsia="zh-CN"/>
        </w:rPr>
        <w:t>25.</w:t>
      </w:r>
      <w:r>
        <w:rPr>
          <w:color w:val="000000"/>
          <w:lang w:eastAsia="zh-CN"/>
        </w:rPr>
        <w:t>（</w:t>
      </w:r>
      <w:r>
        <w:rPr>
          <w:color w:val="000000"/>
          <w:lang w:eastAsia="zh-CN"/>
        </w:rPr>
        <w:t>1</w:t>
      </w:r>
      <w:r>
        <w:rPr>
          <w:color w:val="000000"/>
          <w:lang w:eastAsia="zh-CN"/>
        </w:rPr>
        <w:t>）质量（</w:t>
      </w:r>
      <w:r>
        <w:rPr>
          <w:color w:val="000000"/>
          <w:lang w:eastAsia="zh-CN"/>
        </w:rPr>
        <w:t>2</w:t>
      </w:r>
      <w:r>
        <w:rPr>
          <w:color w:val="000000"/>
          <w:lang w:eastAsia="zh-CN"/>
        </w:rPr>
        <w:t>）等于；</w:t>
      </w:r>
      <w:r>
        <w:rPr>
          <w:color w:val="000000"/>
          <w:lang w:eastAsia="zh-CN"/>
        </w:rPr>
        <w:t>60</w:t>
      </w:r>
      <w:r>
        <w:rPr>
          <w:color w:val="000000"/>
          <w:lang w:eastAsia="zh-CN"/>
        </w:rPr>
        <w:t>（</w:t>
      </w:r>
      <w:r>
        <w:rPr>
          <w:color w:val="000000"/>
          <w:lang w:eastAsia="zh-CN"/>
        </w:rPr>
        <w:t>3</w:t>
      </w:r>
      <w:r>
        <w:rPr>
          <w:color w:val="000000"/>
          <w:lang w:eastAsia="zh-CN"/>
        </w:rPr>
        <w:t>）温度（</w:t>
      </w:r>
      <w:r>
        <w:rPr>
          <w:color w:val="000000"/>
          <w:lang w:eastAsia="zh-CN"/>
        </w:rPr>
        <w:t>4</w:t>
      </w:r>
      <w:r>
        <w:rPr>
          <w:color w:val="000000"/>
          <w:lang w:eastAsia="zh-CN"/>
        </w:rPr>
        <w:t>）</w:t>
      </w:r>
      <w:r>
        <w:rPr>
          <w:color w:val="000000"/>
          <w:lang w:eastAsia="zh-CN"/>
        </w:rPr>
        <w:t>2c</w:t>
      </w:r>
      <w:r>
        <w:rPr>
          <w:color w:val="000000"/>
          <w:lang w:eastAsia="zh-CN"/>
        </w:rPr>
        <w:t>；乙</w:t>
      </w:r>
    </w:p>
    <w:p w:rsidR="005A6F41">
      <w:pPr>
        <w:rPr>
          <w:lang w:eastAsia="zh-CN"/>
        </w:rPr>
      </w:pPr>
      <w:r>
        <w:rPr>
          <w:lang w:eastAsia="zh-CN"/>
        </w:rPr>
        <w:t>五、计算题</w:t>
      </w:r>
      <w:r>
        <w:rPr>
          <w:lang w:eastAsia="zh-CN"/>
        </w:rPr>
        <w:t xml:space="preserve">  </w:t>
      </w:r>
    </w:p>
    <w:p w:rsidR="005A6F41">
      <w:pPr>
        <w:spacing w:after="0"/>
        <w:rPr>
          <w:lang w:eastAsia="zh-CN"/>
        </w:rPr>
      </w:pPr>
      <w:r>
        <w:rPr>
          <w:color w:val="000000"/>
          <w:lang w:eastAsia="zh-CN"/>
        </w:rPr>
        <w:t>26.</w:t>
      </w:r>
      <w:r>
        <w:rPr>
          <w:color w:val="000000"/>
          <w:lang w:eastAsia="zh-CN"/>
        </w:rPr>
        <w:t>（</w:t>
      </w:r>
      <w:r>
        <w:rPr>
          <w:color w:val="000000"/>
          <w:lang w:eastAsia="zh-CN"/>
        </w:rPr>
        <w:t>1</w:t>
      </w:r>
      <w:r>
        <w:rPr>
          <w:color w:val="000000"/>
          <w:lang w:eastAsia="zh-CN"/>
        </w:rPr>
        <w:t>）当水箱装满水时，水的质量是</w:t>
      </w:r>
      <w:r>
        <w:rPr>
          <w:color w:val="000000"/>
          <w:lang w:eastAsia="zh-CN"/>
        </w:rPr>
        <w:t xml:space="preserve">120kg  </w:t>
      </w:r>
    </w:p>
    <w:p w:rsidR="005A6F41">
      <w:pPr>
        <w:spacing w:after="0"/>
      </w:pPr>
      <w:r>
        <w:rPr>
          <w:color w:val="000000"/>
        </w:rPr>
        <w:t xml:space="preserve">∵ρ= </w:t>
      </w:r>
      <w:r>
        <w:rPr>
          <w:noProof/>
          <w:lang w:eastAsia="zh-CN"/>
        </w:rPr>
        <w:drawing>
          <wp:inline distT="0" distB="0" distL="0" distR="0">
            <wp:extent cx="181432" cy="391516"/>
            <wp:effectExtent l="0" t="0" r="0" b="0"/>
            <wp:docPr id="4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648223" name=""/>
                    <pic:cNvPicPr/>
                  </pic:nvPicPr>
                  <pic:blipFill>
                    <a:blip xmlns:r="http://schemas.openxmlformats.org/officeDocument/2006/relationships" r:embed="rId34" cstate="print"/>
                    <a:stretch>
                      <a:fillRect/>
                    </a:stretch>
                  </pic:blipFill>
                  <pic:spPr>
                    <a:xfrm>
                      <a:off x="0" y="0"/>
                      <a:ext cx="181432" cy="391516"/>
                    </a:xfrm>
                    <a:prstGeom prst="rect">
                      <a:avLst/>
                    </a:prstGeom>
                  </pic:spPr>
                </pic:pic>
              </a:graphicData>
            </a:graphic>
          </wp:inline>
        </w:drawing>
      </w:r>
      <w:r>
        <w:rPr>
          <w:color w:val="000000"/>
        </w:rPr>
        <w:t>，</w:t>
      </w:r>
    </w:p>
    <w:p w:rsidR="005A6F41">
      <w:pPr>
        <w:spacing w:after="0"/>
      </w:pPr>
      <w:r>
        <w:rPr>
          <w:color w:val="000000"/>
        </w:rPr>
        <w:t>∴m=</w:t>
      </w:r>
      <w:r>
        <w:rPr>
          <w:color w:val="000000"/>
        </w:rPr>
        <w:t>ρV</w:t>
      </w:r>
      <w:r>
        <w:rPr>
          <w:color w:val="000000"/>
        </w:rPr>
        <w:t>=1.0×10</w:t>
      </w:r>
      <w:r>
        <w:rPr>
          <w:color w:val="000000"/>
          <w:vertAlign w:val="superscript"/>
        </w:rPr>
        <w:t>3</w:t>
      </w:r>
      <w:r>
        <w:rPr>
          <w:color w:val="000000"/>
        </w:rPr>
        <w:t>kg/m</w:t>
      </w:r>
      <w:r>
        <w:rPr>
          <w:color w:val="000000"/>
          <w:vertAlign w:val="superscript"/>
        </w:rPr>
        <w:t>3</w:t>
      </w:r>
      <w:r>
        <w:rPr>
          <w:color w:val="000000"/>
        </w:rPr>
        <w:t>×0.12m</w:t>
      </w:r>
      <w:r>
        <w:rPr>
          <w:color w:val="000000"/>
          <w:vertAlign w:val="superscript"/>
        </w:rPr>
        <w:t>3</w:t>
      </w:r>
      <w:r>
        <w:rPr>
          <w:color w:val="000000"/>
        </w:rPr>
        <w:t>=120kg</w:t>
      </w:r>
    </w:p>
    <w:p w:rsidR="005A6F41">
      <w:pPr>
        <w:spacing w:after="0"/>
        <w:rPr>
          <w:lang w:eastAsia="zh-CN"/>
        </w:rPr>
      </w:pPr>
      <w:r>
        <w:rPr>
          <w:color w:val="000000"/>
          <w:lang w:eastAsia="zh-CN"/>
        </w:rPr>
        <w:t>答：当水箱装满水时，水的质量是</w:t>
      </w:r>
      <w:r>
        <w:rPr>
          <w:color w:val="000000"/>
          <w:lang w:eastAsia="zh-CN"/>
        </w:rPr>
        <w:t>120kg</w:t>
      </w:r>
      <w:r>
        <w:rPr>
          <w:lang w:eastAsia="zh-CN"/>
        </w:rPr>
        <w:br/>
      </w:r>
      <w:r>
        <w:rPr>
          <w:color w:val="000000"/>
          <w:lang w:eastAsia="zh-CN"/>
        </w:rPr>
        <w:t>（</w:t>
      </w:r>
      <w:r>
        <w:rPr>
          <w:color w:val="000000"/>
          <w:lang w:eastAsia="zh-CN"/>
        </w:rPr>
        <w:t>2</w:t>
      </w:r>
      <w:r>
        <w:rPr>
          <w:color w:val="000000"/>
          <w:lang w:eastAsia="zh-CN"/>
        </w:rPr>
        <w:t>）该热水器电热管正常工作时的电阻是</w:t>
      </w:r>
      <w:r>
        <w:rPr>
          <w:color w:val="000000"/>
          <w:lang w:eastAsia="zh-CN"/>
        </w:rPr>
        <w:t>24.2</w:t>
      </w:r>
      <w:r>
        <w:rPr>
          <w:color w:val="000000"/>
        </w:rPr>
        <w:t>Ω</w:t>
      </w:r>
      <w:r>
        <w:rPr>
          <w:color w:val="000000"/>
          <w:lang w:eastAsia="zh-CN"/>
        </w:rPr>
        <w:t xml:space="preserve">  </w:t>
      </w:r>
    </w:p>
    <w:p w:rsidR="005A6F41">
      <w:pPr>
        <w:spacing w:after="0"/>
        <w:rPr>
          <w:lang w:eastAsia="zh-CN"/>
        </w:rPr>
      </w:pPr>
      <w:r>
        <w:rPr>
          <w:color w:val="000000"/>
          <w:lang w:eastAsia="zh-CN"/>
        </w:rPr>
        <w:t xml:space="preserve">∵P= </w:t>
      </w:r>
      <w:r>
        <w:rPr>
          <w:noProof/>
          <w:lang w:eastAsia="zh-CN"/>
        </w:rPr>
        <w:drawing>
          <wp:inline distT="0" distB="0" distL="0" distR="0">
            <wp:extent cx="257823" cy="420167"/>
            <wp:effectExtent l="0" t="0" r="0" b="0"/>
            <wp:docPr id="4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708602" name=""/>
                    <pic:cNvPicPr/>
                  </pic:nvPicPr>
                  <pic:blipFill>
                    <a:blip xmlns:r="http://schemas.openxmlformats.org/officeDocument/2006/relationships" r:embed="rId35" cstate="print"/>
                    <a:stretch>
                      <a:fillRect/>
                    </a:stretch>
                  </pic:blipFill>
                  <pic:spPr>
                    <a:xfrm>
                      <a:off x="0" y="0"/>
                      <a:ext cx="257823" cy="420167"/>
                    </a:xfrm>
                    <a:prstGeom prst="rect">
                      <a:avLst/>
                    </a:prstGeom>
                  </pic:spPr>
                </pic:pic>
              </a:graphicData>
            </a:graphic>
          </wp:inline>
        </w:drawing>
      </w:r>
      <w:r>
        <w:rPr>
          <w:color w:val="000000"/>
          <w:lang w:eastAsia="zh-CN"/>
        </w:rPr>
        <w:t>，</w:t>
      </w:r>
    </w:p>
    <w:p w:rsidR="005A6F41">
      <w:pPr>
        <w:spacing w:after="0"/>
        <w:rPr>
          <w:lang w:eastAsia="zh-CN"/>
        </w:rPr>
      </w:pPr>
      <w:r>
        <w:rPr>
          <w:color w:val="000000"/>
          <w:lang w:eastAsia="zh-CN"/>
        </w:rPr>
        <w:t xml:space="preserve">∴R= </w:t>
      </w:r>
      <w:r>
        <w:rPr>
          <w:noProof/>
          <w:lang w:eastAsia="zh-CN"/>
        </w:rPr>
        <w:drawing>
          <wp:inline distT="0" distB="0" distL="0" distR="0">
            <wp:extent cx="391516" cy="429717"/>
            <wp:effectExtent l="0" t="0" r="0" b="0"/>
            <wp:docPr id="4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02242" name=""/>
                    <pic:cNvPicPr/>
                  </pic:nvPicPr>
                  <pic:blipFill>
                    <a:blip xmlns:r="http://schemas.openxmlformats.org/officeDocument/2006/relationships" r:embed="rId36" cstate="print"/>
                    <a:stretch>
                      <a:fillRect/>
                    </a:stretch>
                  </pic:blipFill>
                  <pic:spPr>
                    <a:xfrm>
                      <a:off x="0" y="0"/>
                      <a:ext cx="391516" cy="429717"/>
                    </a:xfrm>
                    <a:prstGeom prst="rect">
                      <a:avLst/>
                    </a:prstGeom>
                  </pic:spPr>
                </pic:pic>
              </a:graphicData>
            </a:graphic>
          </wp:inline>
        </w:drawing>
      </w:r>
      <w:r>
        <w:rPr>
          <w:color w:val="000000"/>
          <w:lang w:eastAsia="zh-CN"/>
        </w:rPr>
        <w:t xml:space="preserve">= </w:t>
      </w:r>
      <w:r>
        <w:rPr>
          <w:noProof/>
          <w:lang w:eastAsia="zh-CN"/>
        </w:rPr>
        <w:drawing>
          <wp:inline distT="0" distB="0" distL="0" distR="0">
            <wp:extent cx="582498" cy="420167"/>
            <wp:effectExtent l="0" t="0" r="0" b="0"/>
            <wp:docPr id="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013027" name=""/>
                    <pic:cNvPicPr/>
                  </pic:nvPicPr>
                  <pic:blipFill>
                    <a:blip xmlns:r="http://schemas.openxmlformats.org/officeDocument/2006/relationships" r:embed="rId37" cstate="print"/>
                    <a:stretch>
                      <a:fillRect/>
                    </a:stretch>
                  </pic:blipFill>
                  <pic:spPr>
                    <a:xfrm>
                      <a:off x="0" y="0"/>
                      <a:ext cx="582498" cy="420167"/>
                    </a:xfrm>
                    <a:prstGeom prst="rect">
                      <a:avLst/>
                    </a:prstGeom>
                  </pic:spPr>
                </pic:pic>
              </a:graphicData>
            </a:graphic>
          </wp:inline>
        </w:drawing>
      </w:r>
      <w:r>
        <w:rPr>
          <w:color w:val="000000"/>
          <w:lang w:eastAsia="zh-CN"/>
        </w:rPr>
        <w:t>=24.2</w:t>
      </w:r>
      <w:r>
        <w:rPr>
          <w:color w:val="000000"/>
        </w:rPr>
        <w:t>Ω</w:t>
      </w:r>
    </w:p>
    <w:p w:rsidR="005A6F41">
      <w:pPr>
        <w:spacing w:after="0"/>
        <w:rPr>
          <w:lang w:eastAsia="zh-CN"/>
        </w:rPr>
      </w:pPr>
      <w:r>
        <w:rPr>
          <w:color w:val="000000"/>
          <w:lang w:eastAsia="zh-CN"/>
        </w:rPr>
        <w:t>答：该热水器电热管正常工作时的电阻是</w:t>
      </w:r>
      <w:r>
        <w:rPr>
          <w:color w:val="000000"/>
          <w:lang w:eastAsia="zh-CN"/>
        </w:rPr>
        <w:t>24.2</w:t>
      </w:r>
      <w:r>
        <w:rPr>
          <w:color w:val="000000"/>
        </w:rPr>
        <w:t>Ω</w:t>
      </w:r>
      <w:r>
        <w:rPr>
          <w:lang w:eastAsia="zh-CN"/>
        </w:rPr>
        <w:br/>
      </w:r>
      <w:r>
        <w:rPr>
          <w:color w:val="000000"/>
          <w:lang w:eastAsia="zh-CN"/>
        </w:rPr>
        <w:t>（</w:t>
      </w:r>
      <w:r>
        <w:rPr>
          <w:color w:val="000000"/>
          <w:lang w:eastAsia="zh-CN"/>
        </w:rPr>
        <w:t>3</w:t>
      </w:r>
      <w:r>
        <w:rPr>
          <w:color w:val="000000"/>
          <w:lang w:eastAsia="zh-CN"/>
        </w:rPr>
        <w:t>）利用太阳能将</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，水吸收的热量是</w:t>
      </w:r>
      <w:r>
        <w:rPr>
          <w:color w:val="000000"/>
          <w:lang w:eastAsia="zh-CN"/>
        </w:rPr>
        <w:t>2.52×10</w:t>
      </w:r>
      <w:r>
        <w:rPr>
          <w:color w:val="000000"/>
          <w:vertAlign w:val="superscript"/>
          <w:lang w:eastAsia="zh-CN"/>
        </w:rPr>
        <w:t>7</w:t>
      </w:r>
      <w:r>
        <w:rPr>
          <w:color w:val="000000"/>
          <w:lang w:eastAsia="zh-CN"/>
        </w:rPr>
        <w:t xml:space="preserve">J   </w:t>
      </w:r>
    </w:p>
    <w:p w:rsidR="005A6F41">
      <w:pPr>
        <w:spacing w:after="0"/>
      </w:pPr>
      <w:r>
        <w:rPr>
          <w:color w:val="000000"/>
        </w:rPr>
        <w:t>Q</w:t>
      </w:r>
      <w:r>
        <w:rPr>
          <w:color w:val="000000"/>
          <w:vertAlign w:val="subscript"/>
        </w:rPr>
        <w:t>吸</w:t>
      </w:r>
      <w:r>
        <w:rPr>
          <w:color w:val="000000"/>
        </w:rPr>
        <w:t>=</w:t>
      </w:r>
      <w:r>
        <w:rPr>
          <w:color w:val="000000"/>
        </w:rPr>
        <w:t>cm△t</w:t>
      </w:r>
      <w:r>
        <w:rPr>
          <w:color w:val="000000"/>
        </w:rPr>
        <w:t>=4.2×10</w:t>
      </w:r>
      <w:r>
        <w:rPr>
          <w:color w:val="000000"/>
          <w:vertAlign w:val="superscript"/>
        </w:rPr>
        <w:t>3</w:t>
      </w:r>
      <w:r>
        <w:rPr>
          <w:color w:val="000000"/>
        </w:rPr>
        <w:t>J/</w:t>
      </w:r>
      <w:r>
        <w:rPr>
          <w:color w:val="000000"/>
        </w:rPr>
        <w:t>（</w:t>
      </w:r>
      <w:r>
        <w:rPr>
          <w:color w:val="000000"/>
        </w:rPr>
        <w:t>kg•℃</w:t>
      </w:r>
      <w:r>
        <w:rPr>
          <w:color w:val="000000"/>
        </w:rPr>
        <w:t>）</w:t>
      </w:r>
      <w:r>
        <w:rPr>
          <w:color w:val="000000"/>
        </w:rPr>
        <w:t>×120kg×</w:t>
      </w:r>
      <w:r>
        <w:rPr>
          <w:color w:val="000000"/>
        </w:rPr>
        <w:t>（</w:t>
      </w:r>
      <w:r>
        <w:rPr>
          <w:color w:val="000000"/>
        </w:rPr>
        <w:t>75℃</w:t>
      </w:r>
      <w:r>
        <w:rPr>
          <w:color w:val="000000"/>
        </w:rPr>
        <w:t>﹣</w:t>
      </w:r>
      <w:r>
        <w:rPr>
          <w:color w:val="000000"/>
        </w:rPr>
        <w:t>25℃</w:t>
      </w:r>
      <w:r>
        <w:rPr>
          <w:color w:val="000000"/>
        </w:rPr>
        <w:t>）</w:t>
      </w:r>
      <w:r>
        <w:rPr>
          <w:color w:val="000000"/>
        </w:rPr>
        <w:t>=2.52×10</w:t>
      </w:r>
      <w:r>
        <w:rPr>
          <w:color w:val="000000"/>
          <w:vertAlign w:val="superscript"/>
        </w:rPr>
        <w:t>7</w:t>
      </w:r>
      <w:r>
        <w:rPr>
          <w:color w:val="000000"/>
        </w:rPr>
        <w:t>J</w:t>
      </w:r>
    </w:p>
    <w:p w:rsidR="005A6F41">
      <w:pPr>
        <w:spacing w:after="0"/>
        <w:rPr>
          <w:lang w:eastAsia="zh-CN"/>
        </w:rPr>
      </w:pPr>
      <w:r>
        <w:rPr>
          <w:color w:val="000000"/>
          <w:lang w:eastAsia="zh-CN"/>
        </w:rPr>
        <w:t>答：利用太阳能将</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，水吸收的热量是</w:t>
      </w:r>
      <w:r>
        <w:rPr>
          <w:color w:val="000000"/>
          <w:lang w:eastAsia="zh-CN"/>
        </w:rPr>
        <w:t>2.52×10</w:t>
      </w:r>
      <w:r>
        <w:rPr>
          <w:color w:val="000000"/>
          <w:vertAlign w:val="superscript"/>
          <w:lang w:eastAsia="zh-CN"/>
        </w:rPr>
        <w:t>7</w:t>
      </w:r>
      <w:r>
        <w:rPr>
          <w:color w:val="000000"/>
          <w:lang w:eastAsia="zh-CN"/>
        </w:rPr>
        <w:t>J</w:t>
      </w:r>
      <w:r>
        <w:rPr>
          <w:lang w:eastAsia="zh-CN"/>
        </w:rPr>
        <w:br/>
      </w:r>
      <w:r>
        <w:rPr>
          <w:color w:val="000000"/>
          <w:lang w:eastAsia="zh-CN"/>
        </w:rPr>
        <w:t>（</w:t>
      </w:r>
      <w:r>
        <w:rPr>
          <w:color w:val="000000"/>
          <w:lang w:eastAsia="zh-CN"/>
        </w:rPr>
        <w:t>4</w:t>
      </w:r>
      <w:r>
        <w:rPr>
          <w:color w:val="000000"/>
          <w:lang w:eastAsia="zh-CN"/>
        </w:rPr>
        <w:t>）电热管把</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需要消耗</w:t>
      </w:r>
      <w:r>
        <w:rPr>
          <w:color w:val="000000"/>
          <w:lang w:eastAsia="zh-CN"/>
        </w:rPr>
        <w:t>3.15×10</w:t>
      </w:r>
      <w:r>
        <w:rPr>
          <w:color w:val="000000"/>
          <w:vertAlign w:val="superscript"/>
          <w:lang w:eastAsia="zh-CN"/>
        </w:rPr>
        <w:t>7</w:t>
      </w:r>
      <w:r>
        <w:rPr>
          <w:color w:val="000000"/>
          <w:lang w:eastAsia="zh-CN"/>
        </w:rPr>
        <w:t>J</w:t>
      </w:r>
      <w:r>
        <w:rPr>
          <w:color w:val="000000"/>
          <w:lang w:eastAsia="zh-CN"/>
        </w:rPr>
        <w:t>的电能，这些电能可供</w:t>
      </w:r>
      <w:r>
        <w:rPr>
          <w:color w:val="000000"/>
          <w:lang w:eastAsia="zh-CN"/>
        </w:rPr>
        <w:t>“220V 40W”</w:t>
      </w:r>
      <w:r>
        <w:rPr>
          <w:color w:val="000000"/>
          <w:lang w:eastAsia="zh-CN"/>
        </w:rPr>
        <w:t>的电灯正常工作</w:t>
      </w:r>
      <w:r>
        <w:rPr>
          <w:color w:val="000000"/>
          <w:lang w:eastAsia="zh-CN"/>
        </w:rPr>
        <w:t xml:space="preserve">12500min  </w:t>
      </w:r>
    </w:p>
    <w:p w:rsidR="005A6F41">
      <w:pPr>
        <w:spacing w:after="0"/>
        <w:rPr>
          <w:lang w:eastAsia="zh-CN"/>
        </w:rPr>
      </w:pPr>
      <w:r>
        <w:rPr>
          <w:color w:val="000000"/>
          <w:lang w:eastAsia="zh-CN"/>
        </w:rPr>
        <w:t>∵</w:t>
      </w:r>
      <w:r>
        <w:rPr>
          <w:color w:val="000000"/>
        </w:rPr>
        <w:t>η</w:t>
      </w:r>
      <w:r>
        <w:rPr>
          <w:color w:val="000000"/>
          <w:lang w:eastAsia="zh-CN"/>
        </w:rPr>
        <w:t xml:space="preserve">= </w:t>
      </w:r>
      <w:r>
        <w:rPr>
          <w:noProof/>
          <w:lang w:eastAsia="zh-CN"/>
        </w:rPr>
        <w:drawing>
          <wp:inline distT="0" distB="0" distL="0" distR="0">
            <wp:extent cx="267373" cy="410616"/>
            <wp:effectExtent l="0" t="0" r="0" b="0"/>
            <wp:docPr id="4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5836315" name=""/>
                    <pic:cNvPicPr/>
                  </pic:nvPicPr>
                  <pic:blipFill>
                    <a:blip xmlns:r="http://schemas.openxmlformats.org/officeDocument/2006/relationships" r:embed="rId38" cstate="print"/>
                    <a:stretch>
                      <a:fillRect/>
                    </a:stretch>
                  </pic:blipFill>
                  <pic:spPr>
                    <a:xfrm>
                      <a:off x="0" y="0"/>
                      <a:ext cx="267373" cy="410616"/>
                    </a:xfrm>
                    <a:prstGeom prst="rect">
                      <a:avLst/>
                    </a:prstGeom>
                  </pic:spPr>
                </pic:pic>
              </a:graphicData>
            </a:graphic>
          </wp:inline>
        </w:drawing>
      </w:r>
      <w:r>
        <w:rPr>
          <w:color w:val="000000"/>
          <w:lang w:eastAsia="zh-CN"/>
        </w:rPr>
        <w:t>，</w:t>
      </w:r>
    </w:p>
    <w:p w:rsidR="005A6F41">
      <w:pPr>
        <w:spacing w:after="0"/>
        <w:rPr>
          <w:lang w:eastAsia="zh-CN"/>
        </w:rPr>
      </w:pPr>
      <w:r>
        <w:rPr>
          <w:color w:val="000000"/>
          <w:lang w:eastAsia="zh-CN"/>
        </w:rPr>
        <w:t>∴</w:t>
      </w:r>
      <w:r>
        <w:rPr>
          <w:color w:val="000000"/>
          <w:lang w:eastAsia="zh-CN"/>
        </w:rPr>
        <w:t>消耗的电能：</w:t>
      </w:r>
      <w:r>
        <w:rPr>
          <w:color w:val="000000"/>
          <w:lang w:eastAsia="zh-CN"/>
        </w:rPr>
        <w:t xml:space="preserve">W= </w:t>
      </w:r>
      <w:r>
        <w:rPr>
          <w:noProof/>
          <w:lang w:eastAsia="zh-CN"/>
        </w:rPr>
        <w:drawing>
          <wp:inline distT="0" distB="0" distL="0" distR="0">
            <wp:extent cx="267373" cy="429717"/>
            <wp:effectExtent l="0" t="0" r="0" b="0"/>
            <wp:docPr id="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20277" name=""/>
                    <pic:cNvPicPr/>
                  </pic:nvPicPr>
                  <pic:blipFill>
                    <a:blip xmlns:r="http://schemas.openxmlformats.org/officeDocument/2006/relationships" r:embed="rId39" cstate="print"/>
                    <a:stretch>
                      <a:fillRect/>
                    </a:stretch>
                  </pic:blipFill>
                  <pic:spPr>
                    <a:xfrm>
                      <a:off x="0" y="0"/>
                      <a:ext cx="267373" cy="429717"/>
                    </a:xfrm>
                    <a:prstGeom prst="rect">
                      <a:avLst/>
                    </a:prstGeom>
                  </pic:spPr>
                </pic:pic>
              </a:graphicData>
            </a:graphic>
          </wp:inline>
        </w:drawing>
      </w:r>
      <w:r>
        <w:rPr>
          <w:color w:val="000000"/>
          <w:lang w:eastAsia="zh-CN"/>
        </w:rPr>
        <w:t xml:space="preserve">= </w:t>
      </w:r>
      <w:r>
        <w:rPr>
          <w:noProof/>
          <w:lang w:eastAsia="zh-CN"/>
        </w:rPr>
        <w:drawing>
          <wp:inline distT="0" distB="0" distL="0" distR="0">
            <wp:extent cx="754380" cy="420167"/>
            <wp:effectExtent l="0" t="0" r="0" b="0"/>
            <wp:docPr id="5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5158180" name=""/>
                    <pic:cNvPicPr/>
                  </pic:nvPicPr>
                  <pic:blipFill>
                    <a:blip xmlns:r="http://schemas.openxmlformats.org/officeDocument/2006/relationships" r:embed="rId40" cstate="print"/>
                    <a:stretch>
                      <a:fillRect/>
                    </a:stretch>
                  </pic:blipFill>
                  <pic:spPr>
                    <a:xfrm>
                      <a:off x="0" y="0"/>
                      <a:ext cx="754380" cy="420167"/>
                    </a:xfrm>
                    <a:prstGeom prst="rect">
                      <a:avLst/>
                    </a:prstGeom>
                  </pic:spPr>
                </pic:pic>
              </a:graphicData>
            </a:graphic>
          </wp:inline>
        </w:drawing>
      </w:r>
      <w:r>
        <w:rPr>
          <w:color w:val="000000"/>
          <w:lang w:eastAsia="zh-CN"/>
        </w:rPr>
        <w:t>=3×10</w:t>
      </w:r>
      <w:r>
        <w:rPr>
          <w:color w:val="000000"/>
          <w:vertAlign w:val="superscript"/>
          <w:lang w:eastAsia="zh-CN"/>
        </w:rPr>
        <w:t>7</w:t>
      </w:r>
      <w:r>
        <w:rPr>
          <w:color w:val="000000"/>
          <w:lang w:eastAsia="zh-CN"/>
        </w:rPr>
        <w:t>J</w:t>
      </w:r>
      <w:r>
        <w:rPr>
          <w:color w:val="000000"/>
          <w:lang w:eastAsia="zh-CN"/>
        </w:rPr>
        <w:t>；</w:t>
      </w:r>
    </w:p>
    <w:p w:rsidR="005A6F41">
      <w:pPr>
        <w:spacing w:after="0"/>
        <w:rPr>
          <w:lang w:eastAsia="zh-CN"/>
        </w:rPr>
      </w:pPr>
      <w:r>
        <w:rPr>
          <w:color w:val="000000"/>
          <w:lang w:eastAsia="zh-CN"/>
        </w:rPr>
        <w:t xml:space="preserve">∵P= </w:t>
      </w:r>
      <w:r>
        <w:rPr>
          <w:noProof/>
          <w:lang w:eastAsia="zh-CN"/>
        </w:rPr>
        <w:drawing>
          <wp:inline distT="0" distB="0" distL="0" distR="0">
            <wp:extent cx="200533" cy="391516"/>
            <wp:effectExtent l="0" t="0" r="0" b="0"/>
            <wp:docPr id="5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76212" name=""/>
                    <pic:cNvPicPr/>
                  </pic:nvPicPr>
                  <pic:blipFill>
                    <a:blip xmlns:r="http://schemas.openxmlformats.org/officeDocument/2006/relationships" r:embed="rId41" cstate="print"/>
                    <a:stretch>
                      <a:fillRect/>
                    </a:stretch>
                  </pic:blipFill>
                  <pic:spPr>
                    <a:xfrm>
                      <a:off x="0" y="0"/>
                      <a:ext cx="200533" cy="391516"/>
                    </a:xfrm>
                    <a:prstGeom prst="rect">
                      <a:avLst/>
                    </a:prstGeom>
                  </pic:spPr>
                </pic:pic>
              </a:graphicData>
            </a:graphic>
          </wp:inline>
        </w:drawing>
      </w:r>
      <w:r>
        <w:rPr>
          <w:color w:val="000000"/>
          <w:lang w:eastAsia="zh-CN"/>
        </w:rPr>
        <w:t>，</w:t>
      </w:r>
    </w:p>
    <w:p w:rsidR="005A6F41">
      <w:pPr>
        <w:spacing w:after="0"/>
        <w:rPr>
          <w:lang w:eastAsia="zh-CN"/>
        </w:rPr>
      </w:pPr>
      <w:r>
        <w:rPr>
          <w:color w:val="000000"/>
          <w:lang w:eastAsia="zh-CN"/>
        </w:rPr>
        <w:t xml:space="preserve">∴t= </w:t>
      </w:r>
      <w:r>
        <w:rPr>
          <w:noProof/>
          <w:lang w:eastAsia="zh-CN"/>
        </w:rPr>
        <w:drawing>
          <wp:inline distT="0" distB="0" distL="0" distR="0">
            <wp:extent cx="200533" cy="391516"/>
            <wp:effectExtent l="0" t="0" r="0" b="0"/>
            <wp:docPr id="5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184765" name=""/>
                    <pic:cNvPicPr/>
                  </pic:nvPicPr>
                  <pic:blipFill>
                    <a:blip xmlns:r="http://schemas.openxmlformats.org/officeDocument/2006/relationships" r:embed="rId42" cstate="print"/>
                    <a:stretch>
                      <a:fillRect/>
                    </a:stretch>
                  </pic:blipFill>
                  <pic:spPr>
                    <a:xfrm>
                      <a:off x="0" y="0"/>
                      <a:ext cx="200533" cy="391516"/>
                    </a:xfrm>
                    <a:prstGeom prst="rect">
                      <a:avLst/>
                    </a:prstGeom>
                  </pic:spPr>
                </pic:pic>
              </a:graphicData>
            </a:graphic>
          </wp:inline>
        </w:drawing>
      </w:r>
      <w:r>
        <w:rPr>
          <w:color w:val="000000"/>
          <w:lang w:eastAsia="zh-CN"/>
        </w:rPr>
        <w:t xml:space="preserve">= </w:t>
      </w:r>
      <w:r>
        <w:rPr>
          <w:noProof/>
          <w:lang w:eastAsia="zh-CN"/>
        </w:rPr>
        <w:drawing>
          <wp:inline distT="0" distB="0" distL="0" distR="0">
            <wp:extent cx="563397" cy="420167"/>
            <wp:effectExtent l="0" t="0" r="0" b="0"/>
            <wp:docPr id="5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136642" name=""/>
                    <pic:cNvPicPr/>
                  </pic:nvPicPr>
                  <pic:blipFill>
                    <a:blip xmlns:r="http://schemas.openxmlformats.org/officeDocument/2006/relationships" r:embed="rId43" cstate="print"/>
                    <a:stretch>
                      <a:fillRect/>
                    </a:stretch>
                  </pic:blipFill>
                  <pic:spPr>
                    <a:xfrm>
                      <a:off x="0" y="0"/>
                      <a:ext cx="563397" cy="420167"/>
                    </a:xfrm>
                    <a:prstGeom prst="rect">
                      <a:avLst/>
                    </a:prstGeom>
                  </pic:spPr>
                </pic:pic>
              </a:graphicData>
            </a:graphic>
          </wp:inline>
        </w:drawing>
      </w:r>
      <w:r>
        <w:rPr>
          <w:color w:val="000000"/>
          <w:lang w:eastAsia="zh-CN"/>
        </w:rPr>
        <w:t>=750000s=12500min</w:t>
      </w:r>
    </w:p>
    <w:p w:rsidR="005A6F41">
      <w:pPr>
        <w:spacing w:after="0"/>
        <w:rPr>
          <w:lang w:eastAsia="zh-CN"/>
        </w:rPr>
      </w:pPr>
      <w:r>
        <w:rPr>
          <w:color w:val="000000"/>
          <w:lang w:eastAsia="zh-CN"/>
        </w:rPr>
        <w:t>答：电热管把</w:t>
      </w:r>
      <w:r>
        <w:rPr>
          <w:color w:val="000000"/>
          <w:lang w:eastAsia="zh-CN"/>
        </w:rPr>
        <w:t>满箱水的</w:t>
      </w:r>
      <w:r>
        <w:rPr>
          <w:color w:val="000000"/>
          <w:lang w:eastAsia="zh-CN"/>
        </w:rPr>
        <w:t>温度从</w:t>
      </w:r>
      <w:r>
        <w:rPr>
          <w:color w:val="000000"/>
          <w:lang w:eastAsia="zh-CN"/>
        </w:rPr>
        <w:t>25℃</w:t>
      </w:r>
      <w:r>
        <w:rPr>
          <w:color w:val="000000"/>
          <w:lang w:eastAsia="zh-CN"/>
        </w:rPr>
        <w:t>加热到</w:t>
      </w:r>
      <w:r>
        <w:rPr>
          <w:color w:val="000000"/>
          <w:lang w:eastAsia="zh-CN"/>
        </w:rPr>
        <w:t>75℃</w:t>
      </w:r>
      <w:r>
        <w:rPr>
          <w:color w:val="000000"/>
          <w:lang w:eastAsia="zh-CN"/>
        </w:rPr>
        <w:t>需要消耗</w:t>
      </w:r>
      <w:r>
        <w:rPr>
          <w:color w:val="000000"/>
          <w:lang w:eastAsia="zh-CN"/>
        </w:rPr>
        <w:t>3.15×10</w:t>
      </w:r>
      <w:r>
        <w:rPr>
          <w:color w:val="000000"/>
          <w:vertAlign w:val="superscript"/>
          <w:lang w:eastAsia="zh-CN"/>
        </w:rPr>
        <w:t>7</w:t>
      </w:r>
      <w:r>
        <w:rPr>
          <w:color w:val="000000"/>
          <w:lang w:eastAsia="zh-CN"/>
        </w:rPr>
        <w:t>J</w:t>
      </w:r>
      <w:r>
        <w:rPr>
          <w:color w:val="000000"/>
          <w:lang w:eastAsia="zh-CN"/>
        </w:rPr>
        <w:t>的电能，这些电能可供</w:t>
      </w:r>
      <w:r>
        <w:rPr>
          <w:color w:val="000000"/>
          <w:lang w:eastAsia="zh-CN"/>
        </w:rPr>
        <w:t>“220V 40W”</w:t>
      </w:r>
      <w:r>
        <w:rPr>
          <w:color w:val="000000"/>
          <w:lang w:eastAsia="zh-CN"/>
        </w:rPr>
        <w:t>的电灯正常工作</w:t>
      </w:r>
      <w:r>
        <w:rPr>
          <w:color w:val="000000"/>
          <w:lang w:eastAsia="zh-CN"/>
        </w:rPr>
        <w:t>12500min</w:t>
      </w:r>
    </w:p>
    <w:p w:rsidR="005A6F41">
      <w:pPr>
        <w:spacing w:after="0"/>
        <w:rPr>
          <w:lang w:eastAsia="zh-CN"/>
        </w:rPr>
      </w:pPr>
      <w:r>
        <w:rPr>
          <w:color w:val="000000"/>
          <w:lang w:eastAsia="zh-CN"/>
        </w:rPr>
        <w:t>27.</w:t>
      </w:r>
      <w:r>
        <w:rPr>
          <w:color w:val="000000"/>
          <w:lang w:eastAsia="zh-CN"/>
        </w:rPr>
        <w:t>（</w:t>
      </w:r>
      <w:r>
        <w:rPr>
          <w:color w:val="000000"/>
          <w:lang w:eastAsia="zh-CN"/>
        </w:rPr>
        <w:t>1</w:t>
      </w:r>
      <w:r>
        <w:rPr>
          <w:color w:val="000000"/>
          <w:lang w:eastAsia="zh-CN"/>
        </w:rPr>
        <w:t>）电阻</w:t>
      </w:r>
      <w:r>
        <w:rPr>
          <w:color w:val="000000"/>
          <w:lang w:eastAsia="zh-CN"/>
        </w:rPr>
        <w:t>R</w:t>
      </w:r>
      <w:r>
        <w:rPr>
          <w:color w:val="000000"/>
          <w:vertAlign w:val="subscript"/>
          <w:lang w:eastAsia="zh-CN"/>
        </w:rPr>
        <w:t>1</w:t>
      </w:r>
      <w:r>
        <w:rPr>
          <w:color w:val="000000"/>
          <w:lang w:eastAsia="zh-CN"/>
        </w:rPr>
        <w:t>的阻值为</w:t>
      </w:r>
      <w:r>
        <w:rPr>
          <w:color w:val="000000"/>
          <w:lang w:eastAsia="zh-CN"/>
        </w:rPr>
        <w:t>30</w:t>
      </w:r>
      <w:r>
        <w:rPr>
          <w:color w:val="000000"/>
        </w:rPr>
        <w:t>Ω</w:t>
      </w:r>
      <w:r>
        <w:rPr>
          <w:lang w:eastAsia="zh-CN"/>
        </w:rPr>
        <w:br/>
      </w:r>
      <w:r>
        <w:rPr>
          <w:color w:val="000000"/>
          <w:lang w:eastAsia="zh-CN"/>
        </w:rPr>
        <w:t>（</w:t>
      </w:r>
      <w:r>
        <w:rPr>
          <w:color w:val="000000"/>
          <w:lang w:eastAsia="zh-CN"/>
        </w:rPr>
        <w:t>2</w:t>
      </w:r>
      <w:r>
        <w:rPr>
          <w:color w:val="000000"/>
          <w:lang w:eastAsia="zh-CN"/>
        </w:rPr>
        <w:t>）通电</w:t>
      </w:r>
      <w:r>
        <w:rPr>
          <w:color w:val="000000"/>
          <w:lang w:eastAsia="zh-CN"/>
        </w:rPr>
        <w:t>30</w:t>
      </w:r>
      <w:r>
        <w:rPr>
          <w:color w:val="000000"/>
          <w:lang w:eastAsia="zh-CN"/>
        </w:rPr>
        <w:t>秒钟，电流通过电阻</w:t>
      </w:r>
      <w:r>
        <w:rPr>
          <w:color w:val="000000"/>
          <w:lang w:eastAsia="zh-CN"/>
        </w:rPr>
        <w:t>R</w:t>
      </w:r>
      <w:r>
        <w:rPr>
          <w:color w:val="000000"/>
          <w:vertAlign w:val="subscript"/>
          <w:lang w:eastAsia="zh-CN"/>
        </w:rPr>
        <w:t>2</w:t>
      </w:r>
      <w:r>
        <w:rPr>
          <w:color w:val="000000"/>
          <w:lang w:eastAsia="zh-CN"/>
        </w:rPr>
        <w:t>所做的电功为</w:t>
      </w:r>
      <w:r>
        <w:rPr>
          <w:color w:val="000000"/>
          <w:lang w:eastAsia="zh-CN"/>
        </w:rPr>
        <w:t xml:space="preserve">216J  </w:t>
      </w:r>
    </w:p>
    <w:p w:rsidR="005A6F41">
      <w:pPr>
        <w:spacing w:after="0"/>
        <w:rPr>
          <w:lang w:eastAsia="zh-CN"/>
        </w:rPr>
      </w:pPr>
      <w:r>
        <w:rPr>
          <w:color w:val="000000"/>
          <w:lang w:eastAsia="zh-CN"/>
        </w:rPr>
        <w:t xml:space="preserve">28. </w:t>
      </w:r>
      <w:r>
        <w:rPr>
          <w:color w:val="000000"/>
          <w:lang w:eastAsia="zh-CN"/>
        </w:rPr>
        <w:t>（</w:t>
      </w:r>
      <w:r>
        <w:rPr>
          <w:color w:val="000000"/>
          <w:lang w:eastAsia="zh-CN"/>
        </w:rPr>
        <w:t>1</w:t>
      </w:r>
      <w:r>
        <w:rPr>
          <w:color w:val="000000"/>
          <w:lang w:eastAsia="zh-CN"/>
        </w:rPr>
        <w:t>）解：煤完全燃烧产生的热量</w:t>
      </w:r>
      <w:r>
        <w:rPr>
          <w:color w:val="000000"/>
          <w:lang w:eastAsia="zh-CN"/>
        </w:rPr>
        <w:t>Q</w:t>
      </w:r>
      <w:r>
        <w:rPr>
          <w:color w:val="000000"/>
          <w:vertAlign w:val="subscript"/>
          <w:lang w:eastAsia="zh-CN"/>
        </w:rPr>
        <w:t>放</w:t>
      </w:r>
      <w:r>
        <w:rPr>
          <w:color w:val="000000"/>
          <w:lang w:eastAsia="zh-CN"/>
        </w:rPr>
        <w:t>=</w:t>
      </w:r>
      <w:r>
        <w:rPr>
          <w:color w:val="000000"/>
          <w:lang w:eastAsia="zh-CN"/>
        </w:rPr>
        <w:t>mq</w:t>
      </w:r>
      <w:r>
        <w:rPr>
          <w:color w:val="000000"/>
          <w:lang w:eastAsia="zh-CN"/>
        </w:rPr>
        <w:t>=2kg×3×10</w:t>
      </w:r>
      <w:r>
        <w:rPr>
          <w:color w:val="000000"/>
          <w:vertAlign w:val="superscript"/>
          <w:lang w:eastAsia="zh-CN"/>
        </w:rPr>
        <w:t>7</w:t>
      </w:r>
      <w:r>
        <w:rPr>
          <w:color w:val="000000"/>
          <w:lang w:eastAsia="zh-CN"/>
        </w:rPr>
        <w:t>J/kg=6×10</w:t>
      </w:r>
      <w:r>
        <w:rPr>
          <w:color w:val="000000"/>
          <w:vertAlign w:val="superscript"/>
          <w:lang w:eastAsia="zh-CN"/>
        </w:rPr>
        <w:t>7</w:t>
      </w:r>
      <w:r>
        <w:rPr>
          <w:color w:val="000000"/>
          <w:lang w:eastAsia="zh-CN"/>
        </w:rPr>
        <w:t>J</w:t>
      </w:r>
      <w:r>
        <w:rPr>
          <w:color w:val="000000"/>
          <w:lang w:eastAsia="zh-CN"/>
        </w:rPr>
        <w:t>；</w:t>
      </w:r>
      <w:r>
        <w:rPr>
          <w:lang w:eastAsia="zh-CN"/>
        </w:rPr>
        <w:br/>
      </w:r>
      <w:r>
        <w:rPr>
          <w:color w:val="000000"/>
          <w:lang w:eastAsia="zh-CN"/>
        </w:rPr>
        <w:t>（</w:t>
      </w:r>
      <w:r>
        <w:rPr>
          <w:color w:val="000000"/>
          <w:lang w:eastAsia="zh-CN"/>
        </w:rPr>
        <w:t>2</w:t>
      </w:r>
      <w:r>
        <w:rPr>
          <w:color w:val="000000"/>
          <w:lang w:eastAsia="zh-CN"/>
        </w:rPr>
        <w:t>）解：</w:t>
      </w:r>
      <w:r>
        <w:rPr>
          <w:color w:val="000000"/>
          <w:lang w:eastAsia="zh-CN"/>
        </w:rPr>
        <w:t>Q</w:t>
      </w:r>
      <w:r>
        <w:rPr>
          <w:color w:val="000000"/>
          <w:vertAlign w:val="subscript"/>
          <w:lang w:eastAsia="zh-CN"/>
        </w:rPr>
        <w:t>吸</w:t>
      </w:r>
      <w:r>
        <w:rPr>
          <w:color w:val="000000"/>
          <w:lang w:eastAsia="zh-CN"/>
        </w:rPr>
        <w:t>=cm</w:t>
      </w:r>
      <w:r>
        <w:rPr>
          <w:color w:val="000000"/>
          <w:lang w:eastAsia="zh-CN"/>
        </w:rPr>
        <w:t>（</w:t>
      </w:r>
      <w:r>
        <w:rPr>
          <w:color w:val="000000"/>
          <w:lang w:eastAsia="zh-CN"/>
        </w:rPr>
        <w:t>t</w:t>
      </w:r>
      <w:r>
        <w:rPr>
          <w:color w:val="000000"/>
          <w:lang w:eastAsia="zh-CN"/>
        </w:rPr>
        <w:t>﹣</w:t>
      </w:r>
      <w:r>
        <w:rPr>
          <w:color w:val="000000"/>
          <w:lang w:eastAsia="zh-CN"/>
        </w:rPr>
        <w:t>t</w:t>
      </w:r>
      <w:r>
        <w:rPr>
          <w:color w:val="000000"/>
          <w:vertAlign w:val="subscript"/>
          <w:lang w:eastAsia="zh-CN"/>
        </w:rPr>
        <w:t>0</w:t>
      </w:r>
      <w:r>
        <w:rPr>
          <w:color w:val="000000"/>
          <w:lang w:eastAsia="zh-CN"/>
        </w:rPr>
        <w:t>）</w:t>
      </w:r>
      <w:r>
        <w:rPr>
          <w:color w:val="000000"/>
          <w:lang w:eastAsia="zh-CN"/>
        </w:rPr>
        <w:t>=4.2×10</w:t>
      </w:r>
      <w:r>
        <w:rPr>
          <w:color w:val="000000"/>
          <w:vertAlign w:val="superscript"/>
          <w:lang w:eastAsia="zh-CN"/>
        </w:rPr>
        <w:t>3</w:t>
      </w:r>
      <w:r>
        <w:rPr>
          <w:color w:val="000000"/>
          <w:lang w:eastAsia="zh-CN"/>
        </w:rPr>
        <w:t>J/</w:t>
      </w:r>
      <w:r>
        <w:rPr>
          <w:color w:val="000000"/>
          <w:lang w:eastAsia="zh-CN"/>
        </w:rPr>
        <w:t>（</w:t>
      </w:r>
      <w:r>
        <w:rPr>
          <w:color w:val="000000"/>
          <w:lang w:eastAsia="zh-CN"/>
        </w:rPr>
        <w:t>kg•℃</w:t>
      </w:r>
      <w:r>
        <w:rPr>
          <w:color w:val="000000"/>
          <w:lang w:eastAsia="zh-CN"/>
        </w:rPr>
        <w:t>）</w:t>
      </w:r>
      <w:r>
        <w:rPr>
          <w:color w:val="000000"/>
          <w:lang w:eastAsia="zh-CN"/>
        </w:rPr>
        <w:t>×10kg×</w:t>
      </w:r>
      <w:r>
        <w:rPr>
          <w:color w:val="000000"/>
          <w:lang w:eastAsia="zh-CN"/>
        </w:rPr>
        <w:t>（</w:t>
      </w:r>
      <w:r>
        <w:rPr>
          <w:color w:val="000000"/>
          <w:lang w:eastAsia="zh-CN"/>
        </w:rPr>
        <w:t>80℃</w:t>
      </w:r>
      <w:r>
        <w:rPr>
          <w:color w:val="000000"/>
          <w:lang w:eastAsia="zh-CN"/>
        </w:rPr>
        <w:t>﹣</w:t>
      </w:r>
      <w:r>
        <w:rPr>
          <w:color w:val="000000"/>
          <w:lang w:eastAsia="zh-CN"/>
        </w:rPr>
        <w:t>20℃</w:t>
      </w:r>
      <w:r>
        <w:rPr>
          <w:color w:val="000000"/>
          <w:lang w:eastAsia="zh-CN"/>
        </w:rPr>
        <w:t>）</w:t>
      </w:r>
      <w:r>
        <w:rPr>
          <w:color w:val="000000"/>
          <w:lang w:eastAsia="zh-CN"/>
        </w:rPr>
        <w:t>=2.52×10</w:t>
      </w:r>
      <w:r>
        <w:rPr>
          <w:color w:val="000000"/>
          <w:vertAlign w:val="superscript"/>
          <w:lang w:eastAsia="zh-CN"/>
        </w:rPr>
        <w:t>6</w:t>
      </w:r>
      <w:r>
        <w:rPr>
          <w:color w:val="000000"/>
          <w:lang w:eastAsia="zh-CN"/>
        </w:rPr>
        <w:t>J</w:t>
      </w:r>
      <w:r>
        <w:rPr>
          <w:color w:val="000000"/>
          <w:lang w:eastAsia="zh-CN"/>
        </w:rPr>
        <w:t>；</w:t>
      </w:r>
      <w:r>
        <w:rPr>
          <w:lang w:eastAsia="zh-CN"/>
        </w:rPr>
        <w:br/>
      </w:r>
      <w:r>
        <w:rPr>
          <w:color w:val="000000"/>
          <w:lang w:eastAsia="zh-CN"/>
        </w:rPr>
        <w:t>（</w:t>
      </w:r>
      <w:r>
        <w:rPr>
          <w:color w:val="000000"/>
          <w:lang w:eastAsia="zh-CN"/>
        </w:rPr>
        <w:t>3</w:t>
      </w:r>
      <w:r>
        <w:rPr>
          <w:color w:val="000000"/>
          <w:lang w:eastAsia="zh-CN"/>
        </w:rPr>
        <w:t>）解：煤炉烧水时的热效率</w:t>
      </w:r>
      <w:r>
        <w:rPr>
          <w:color w:val="000000"/>
        </w:rPr>
        <w:t>η</w:t>
      </w:r>
      <w:r>
        <w:rPr>
          <w:color w:val="000000"/>
          <w:lang w:eastAsia="zh-CN"/>
        </w:rPr>
        <w:t xml:space="preserve">= </w:t>
      </w:r>
      <w:r>
        <w:rPr>
          <w:noProof/>
          <w:lang w:eastAsia="zh-CN"/>
        </w:rPr>
        <w:drawing>
          <wp:inline distT="0" distB="0" distL="0" distR="0">
            <wp:extent cx="276924" cy="458356"/>
            <wp:effectExtent l="0" t="0" r="0" b="0"/>
            <wp:docPr id="5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362422" name=""/>
                    <pic:cNvPicPr/>
                  </pic:nvPicPr>
                  <pic:blipFill>
                    <a:blip xmlns:r="http://schemas.openxmlformats.org/officeDocument/2006/relationships" r:embed="rId44" cstate="print"/>
                    <a:stretch>
                      <a:fillRect/>
                    </a:stretch>
                  </pic:blipFill>
                  <pic:spPr>
                    <a:xfrm>
                      <a:off x="0" y="0"/>
                      <a:ext cx="276924" cy="458356"/>
                    </a:xfrm>
                    <a:prstGeom prst="rect">
                      <a:avLst/>
                    </a:prstGeom>
                  </pic:spPr>
                </pic:pic>
              </a:graphicData>
            </a:graphic>
          </wp:inline>
        </w:drawing>
      </w:r>
      <w:r>
        <w:rPr>
          <w:color w:val="000000"/>
          <w:lang w:eastAsia="zh-CN"/>
        </w:rPr>
        <w:t xml:space="preserve">×100%= </w:t>
      </w:r>
      <w:r>
        <w:rPr>
          <w:noProof/>
          <w:lang w:eastAsia="zh-CN"/>
        </w:rPr>
        <w:drawing>
          <wp:inline distT="0" distB="0" distL="0" distR="0">
            <wp:extent cx="763930" cy="420167"/>
            <wp:effectExtent l="0" t="0" r="0" b="0"/>
            <wp:docPr id="5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266101" name=""/>
                    <pic:cNvPicPr/>
                  </pic:nvPicPr>
                  <pic:blipFill>
                    <a:blip xmlns:r="http://schemas.openxmlformats.org/officeDocument/2006/relationships" r:embed="rId45" cstate="print"/>
                    <a:stretch>
                      <a:fillRect/>
                    </a:stretch>
                  </pic:blipFill>
                  <pic:spPr>
                    <a:xfrm>
                      <a:off x="0" y="0"/>
                      <a:ext cx="763930" cy="420167"/>
                    </a:xfrm>
                    <a:prstGeom prst="rect">
                      <a:avLst/>
                    </a:prstGeom>
                  </pic:spPr>
                </pic:pic>
              </a:graphicData>
            </a:graphic>
          </wp:inline>
        </w:drawing>
      </w:r>
      <w:r>
        <w:rPr>
          <w:color w:val="000000"/>
          <w:lang w:eastAsia="zh-CN"/>
        </w:rPr>
        <w:t>×100%=4.2%</w:t>
      </w:r>
      <w:r>
        <w:rPr>
          <w:color w:val="000000"/>
          <w:lang w:eastAsia="zh-CN"/>
        </w:rPr>
        <w:t>．</w:t>
      </w:r>
      <w:r>
        <w:rPr>
          <w:color w:val="000000"/>
          <w:lang w:eastAsia="zh-CN"/>
        </w:rPr>
        <w:t xml:space="preserve">   </w:t>
      </w:r>
    </w:p>
    <w:sectPr w:rsidSect="005A6F41">
      <w:headerReference w:type="even" r:id="rId46"/>
      <w:footerReference w:type="default" r:id="rId47"/>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F41">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6F41">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5A6F41">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5A6F41" w:rsidP="00A306BD">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5A6F41">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C097E"/>
    <w:multiLevelType w:val="hybridMultilevel"/>
    <w:tmpl w:val="B40251E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F975539"/>
    <w:multiLevelType w:val="hybridMultilevel"/>
    <w:tmpl w:val="5D9C9CC2"/>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20D03"/>
    <w:rsid w:val="00035A1A"/>
    <w:rsid w:val="00081CD1"/>
    <w:rsid w:val="00105B32"/>
    <w:rsid w:val="0016193D"/>
    <w:rsid w:val="0019595E"/>
    <w:rsid w:val="00243F78"/>
    <w:rsid w:val="00244DEA"/>
    <w:rsid w:val="002A22FB"/>
    <w:rsid w:val="002B1B52"/>
    <w:rsid w:val="002B79A1"/>
    <w:rsid w:val="002C5454"/>
    <w:rsid w:val="002F406B"/>
    <w:rsid w:val="003435EC"/>
    <w:rsid w:val="003C7056"/>
    <w:rsid w:val="004621D6"/>
    <w:rsid w:val="004A7EC2"/>
    <w:rsid w:val="004B0B79"/>
    <w:rsid w:val="0052166A"/>
    <w:rsid w:val="00570E98"/>
    <w:rsid w:val="005A6F41"/>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05A39"/>
    <w:rsid w:val="00A306BD"/>
    <w:rsid w:val="00A35226"/>
    <w:rsid w:val="00A45102"/>
    <w:rsid w:val="00A747B5"/>
    <w:rsid w:val="00A8793C"/>
    <w:rsid w:val="00A93CE9"/>
    <w:rsid w:val="00AA525A"/>
    <w:rsid w:val="00AD40B2"/>
    <w:rsid w:val="00AE4496"/>
    <w:rsid w:val="00AF3E37"/>
    <w:rsid w:val="00B255F7"/>
    <w:rsid w:val="00B63FEF"/>
    <w:rsid w:val="00B71ACD"/>
    <w:rsid w:val="00C00B1C"/>
    <w:rsid w:val="00C05207"/>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F41"/>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5A6F41"/>
    <w:rPr>
      <w:sz w:val="18"/>
      <w:szCs w:val="18"/>
    </w:rPr>
  </w:style>
  <w:style w:type="paragraph" w:styleId="Footer">
    <w:name w:val="footer"/>
    <w:basedOn w:val="Normal"/>
    <w:link w:val="Char0"/>
    <w:uiPriority w:val="99"/>
    <w:unhideWhenUsed/>
    <w:qFormat/>
    <w:rsid w:val="005A6F41"/>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5A6F41"/>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5A6F41"/>
    <w:rPr>
      <w:sz w:val="18"/>
      <w:szCs w:val="18"/>
    </w:rPr>
  </w:style>
  <w:style w:type="character" w:customStyle="1" w:styleId="Char0">
    <w:name w:val="页脚 Char"/>
    <w:link w:val="Footer"/>
    <w:uiPriority w:val="99"/>
    <w:qFormat/>
    <w:rsid w:val="005A6F41"/>
    <w:rPr>
      <w:sz w:val="18"/>
      <w:szCs w:val="18"/>
    </w:rPr>
  </w:style>
  <w:style w:type="character" w:customStyle="1" w:styleId="Char1">
    <w:name w:val="批注框文本 Char"/>
    <w:link w:val="BalloonText"/>
    <w:uiPriority w:val="99"/>
    <w:semiHidden/>
    <w:qFormat/>
    <w:rsid w:val="005A6F41"/>
    <w:rPr>
      <w:sz w:val="18"/>
      <w:szCs w:val="18"/>
    </w:rPr>
  </w:style>
  <w:style w:type="paragraph" w:customStyle="1" w:styleId="1">
    <w:name w:val="正文1"/>
    <w:qFormat/>
    <w:rsid w:val="005A6F41"/>
    <w:pPr>
      <w:jc w:val="both"/>
    </w:pPr>
    <w:rPr>
      <w:kern w:val="2"/>
      <w:sz w:val="21"/>
      <w:szCs w:val="21"/>
    </w:rPr>
  </w:style>
  <w:style w:type="character" w:customStyle="1" w:styleId="15">
    <w:name w:val="15"/>
    <w:qFormat/>
    <w:rsid w:val="005A6F41"/>
    <w:rPr>
      <w:rFonts w:ascii="Times New Roman" w:hAnsi="Times New Roman" w:cs="Times New Roman" w:hint="default"/>
      <w:color w:val="0000FF"/>
      <w:u w:val="single"/>
    </w:rPr>
  </w:style>
  <w:style w:type="paragraph" w:customStyle="1" w:styleId="2">
    <w:name w:val="正文2"/>
    <w:qFormat/>
    <w:rsid w:val="005A6F41"/>
    <w:pPr>
      <w:jc w:val="both"/>
    </w:pPr>
    <w:rPr>
      <w:kern w:val="2"/>
      <w:sz w:val="21"/>
      <w:szCs w:val="21"/>
    </w:rPr>
  </w:style>
  <w:style w:type="character" w:customStyle="1" w:styleId="DefaultParagraphFontPHPDOCX">
    <w:name w:val="Default Paragraph Font PHPDOCX"/>
    <w:uiPriority w:val="1"/>
    <w:semiHidden/>
    <w:unhideWhenUsed/>
    <w:rsid w:val="005A6F41"/>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5A6F41"/>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jpe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jpe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image" Target="media/image28.jpeg" /><Relationship Id="rId34" Type="http://schemas.openxmlformats.org/officeDocument/2006/relationships/image" Target="media/image29.png" /><Relationship Id="rId35" Type="http://schemas.openxmlformats.org/officeDocument/2006/relationships/image" Target="media/image30.png" /><Relationship Id="rId36" Type="http://schemas.openxmlformats.org/officeDocument/2006/relationships/image" Target="media/image31.png" /><Relationship Id="rId37" Type="http://schemas.openxmlformats.org/officeDocument/2006/relationships/image" Target="media/image32.png" /><Relationship Id="rId38" Type="http://schemas.openxmlformats.org/officeDocument/2006/relationships/image" Target="media/image33.png" /><Relationship Id="rId39" Type="http://schemas.openxmlformats.org/officeDocument/2006/relationships/image" Target="media/image34.png" /><Relationship Id="rId4" Type="http://schemas.openxmlformats.org/officeDocument/2006/relationships/customXml" Target="../customXml/item1.xml" /><Relationship Id="rId40" Type="http://schemas.openxmlformats.org/officeDocument/2006/relationships/image" Target="media/image35.png" /><Relationship Id="rId41" Type="http://schemas.openxmlformats.org/officeDocument/2006/relationships/image" Target="media/image36.png" /><Relationship Id="rId42" Type="http://schemas.openxmlformats.org/officeDocument/2006/relationships/image" Target="media/image37.png" /><Relationship Id="rId43" Type="http://schemas.openxmlformats.org/officeDocument/2006/relationships/image" Target="media/image38.png" /><Relationship Id="rId44" Type="http://schemas.openxmlformats.org/officeDocument/2006/relationships/image" Target="media/image39.png" /><Relationship Id="rId45" Type="http://schemas.openxmlformats.org/officeDocument/2006/relationships/image" Target="media/image40.png" /><Relationship Id="rId46" Type="http://schemas.openxmlformats.org/officeDocument/2006/relationships/header" Target="header1.xml" /><Relationship Id="rId47" Type="http://schemas.openxmlformats.org/officeDocument/2006/relationships/footer" Target="footer1.xml" /><Relationship Id="rId48" Type="http://schemas.openxmlformats.org/officeDocument/2006/relationships/theme" Target="theme/theme1.xml" /><Relationship Id="rId49" Type="http://schemas.openxmlformats.org/officeDocument/2006/relationships/numbering" Target="numbering.xml" /><Relationship Id="rId5" Type="http://schemas.openxmlformats.org/officeDocument/2006/relationships/customXml" Target="../customXml/item2.xml" /><Relationship Id="rId50" Type="http://schemas.openxmlformats.org/officeDocument/2006/relationships/styles" Target="styles.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716C16-065A-4434-A4E9-0182B1DA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864</Words>
  <Characters>4928</Characters>
  <Application>Microsoft Office Word</Application>
  <DocSecurity>0</DocSecurity>
  <Lines>41</Lines>
  <Paragraphs>11</Paragraphs>
  <ScaleCrop>false</ScaleCrop>
  <Company/>
  <LinksUpToDate>false</LinksUpToDate>
  <CharactersWithSpaces>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Windows 用户</cp:lastModifiedBy>
  <cp:revision>3</cp:revision>
  <dcterms:created xsi:type="dcterms:W3CDTF">2019-10-31T12:32:00Z</dcterms:created>
  <dcterms:modified xsi:type="dcterms:W3CDTF">2019-11-05T03:48:00Z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