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E1949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10655300</wp:posOffset>
            </wp:positionV>
            <wp:extent cx="431800" cy="292100"/>
            <wp:wrapNone/>
            <wp:docPr id="1002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149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194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浙江省温州实验中学</w:t>
      </w:r>
      <w:r>
        <w:rPr>
          <w:b/>
          <w:bCs/>
          <w:sz w:val="28"/>
          <w:szCs w:val="28"/>
          <w:lang w:eastAsia="zh-CN"/>
        </w:rPr>
        <w:t>2020</w:t>
      </w:r>
      <w:r>
        <w:rPr>
          <w:b/>
          <w:bCs/>
          <w:sz w:val="28"/>
          <w:szCs w:val="28"/>
          <w:lang w:eastAsia="zh-CN"/>
        </w:rPr>
        <w:t>年九年级数学百题模拟试卷</w:t>
      </w:r>
    </w:p>
    <w:p w:rsidR="001E1949">
      <w:pPr>
        <w:spacing w:after="0"/>
      </w:pPr>
      <w:r>
        <w:rPr>
          <w:color w:val="000000"/>
        </w:rPr>
        <w:t>1.2020</w:t>
      </w:r>
      <w:r>
        <w:rPr>
          <w:color w:val="000000"/>
        </w:rPr>
        <w:t>的相反数是</w:t>
      </w:r>
      <w:r>
        <w:rPr>
          <w:color w:val="000000"/>
        </w:rPr>
        <w:t xml:space="preserve">(    )            </w:t>
      </w:r>
    </w:p>
    <w:p w:rsidR="001E1949">
      <w:pPr>
        <w:spacing w:after="0"/>
        <w:ind w:left="150"/>
      </w:pPr>
      <w:r>
        <w:rPr>
          <w:color w:val="000000"/>
        </w:rPr>
        <w:t>A.   2020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70058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-2020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2715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2020</m:t>
            </m:r>
          </m:den>
        </m:f>
      </m:oMath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41681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2020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下列各数中，属于无理数的是（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6284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1.414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72643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06702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4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下列图形中，既是轴对称图形，又是中心对称图形的是</w:t>
      </w:r>
      <w:r>
        <w:rPr>
          <w:color w:val="000000"/>
          <w:lang w:eastAsia="zh-CN"/>
        </w:rPr>
        <w:t xml:space="preserve">(    )        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544297" cy="525209"/>
            <wp:effectExtent l="19050" t="0" r="8153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04177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3199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668439" cy="582498"/>
            <wp:effectExtent l="19050" t="0" r="0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787462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21997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716191" cy="582498"/>
            <wp:effectExtent l="19050" t="0" r="7709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1667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347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658889" cy="592049"/>
            <wp:effectExtent l="19050" t="0" r="7861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877751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我国倡导的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一带一路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地区覆盖的总人口为</w:t>
      </w:r>
      <w:r>
        <w:rPr>
          <w:color w:val="000000"/>
          <w:lang w:eastAsia="zh-CN"/>
        </w:rPr>
        <w:t>4400000000</w:t>
      </w:r>
      <w:r>
        <w:rPr>
          <w:color w:val="000000"/>
          <w:lang w:eastAsia="zh-CN"/>
        </w:rPr>
        <w:t>人，这个数用科学记数法表示为（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44×10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                             B. 4.4×10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                             C. 4.4×10</w:t>
      </w:r>
      <w:r>
        <w:rPr>
          <w:color w:val="000000"/>
          <w:vertAlign w:val="superscript"/>
          <w:lang w:eastAsia="zh-CN"/>
        </w:rPr>
        <w:t>9</w:t>
      </w:r>
      <w:r>
        <w:rPr>
          <w:color w:val="000000"/>
          <w:lang w:eastAsia="zh-CN"/>
        </w:rPr>
        <w:t>           </w:t>
      </w:r>
      <w:r>
        <w:rPr>
          <w:color w:val="000000"/>
          <w:lang w:eastAsia="zh-CN"/>
        </w:rPr>
        <w:t>                  D. 44×10</w:t>
      </w:r>
      <w:r>
        <w:rPr>
          <w:color w:val="000000"/>
          <w:vertAlign w:val="superscript"/>
          <w:lang w:eastAsia="zh-CN"/>
        </w:rPr>
        <w:t>10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某校九年级在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迎中考百日誓师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活动中打算制做一个带有正方体挂坠的倒计时牌挂在班级，正方体的每个面上分别书写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成功舍我其谁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六个字。如图是某同学设计的正方体挂坠的平面展开图，那么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字对面的字是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67649" cy="1002665"/>
            <wp:effectExtent l="19050" t="0" r="4051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888279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7649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舍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24300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36196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其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0978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谁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下列运算正确的是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</w:pPr>
      <w:r>
        <w:rPr>
          <w:color w:val="000000"/>
        </w:rPr>
        <w:t>A. a</w:t>
      </w:r>
      <w:r>
        <w:rPr>
          <w:color w:val="000000"/>
          <w:vertAlign w:val="superscript"/>
        </w:rPr>
        <w:t>3</w:t>
      </w:r>
      <w:r>
        <w:rPr>
          <w:color w:val="000000"/>
        </w:rPr>
        <w:t>+a</w:t>
      </w:r>
      <w:r>
        <w:rPr>
          <w:color w:val="000000"/>
          <w:vertAlign w:val="superscript"/>
        </w:rPr>
        <w:t>3</w:t>
      </w:r>
      <w:r>
        <w:rPr>
          <w:color w:val="000000"/>
        </w:rPr>
        <w:t>=2a</w:t>
      </w:r>
      <w:r>
        <w:rPr>
          <w:color w:val="000000"/>
          <w:vertAlign w:val="superscript"/>
        </w:rPr>
        <w:t>6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10554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a</w:t>
      </w:r>
      <w:r>
        <w:rPr>
          <w:color w:val="000000"/>
          <w:vertAlign w:val="superscript"/>
        </w:rPr>
        <w:t>6</w:t>
      </w:r>
      <w:r>
        <w:rPr>
          <w:color w:val="000000"/>
        </w:rPr>
        <w:t>÷a</w:t>
      </w:r>
      <w:r>
        <w:rPr>
          <w:color w:val="000000"/>
          <w:vertAlign w:val="superscript"/>
        </w:rPr>
        <w:t>-3</w:t>
      </w:r>
      <w:r>
        <w:rPr>
          <w:color w:val="000000"/>
        </w:rPr>
        <w:t>=a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58103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a</w:t>
      </w:r>
      <w:r>
        <w:rPr>
          <w:color w:val="000000"/>
          <w:vertAlign w:val="superscript"/>
        </w:rPr>
        <w:t>3</w:t>
      </w:r>
      <w:r>
        <w:rPr>
          <w:color w:val="000000"/>
        </w:rPr>
        <w:t>a</w:t>
      </w:r>
      <w:r>
        <w:rPr>
          <w:color w:val="000000"/>
          <w:vertAlign w:val="superscript"/>
        </w:rPr>
        <w:t>3</w:t>
      </w:r>
      <w:r>
        <w:rPr>
          <w:color w:val="000000"/>
        </w:rPr>
        <w:t>=2a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85787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(-2a²)</w:t>
      </w:r>
      <w:r>
        <w:rPr>
          <w:color w:val="000000"/>
          <w:vertAlign w:val="superscript"/>
        </w:rPr>
        <w:t>3</w:t>
      </w:r>
      <w:r>
        <w:rPr>
          <w:color w:val="000000"/>
        </w:rPr>
        <w:t>=-8a</w:t>
      </w:r>
      <w:r>
        <w:rPr>
          <w:color w:val="000000"/>
          <w:vertAlign w:val="superscript"/>
        </w:rPr>
        <w:t>6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若反比例函数</w:t>
      </w:r>
      <w:r>
        <w:rPr>
          <w:color w:val="000000"/>
          <w:lang w:eastAsia="zh-CN"/>
        </w:rPr>
        <w:t xml:space="preserve">y=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的图象经过点</w:t>
      </w:r>
      <w:r>
        <w:rPr>
          <w:color w:val="000000"/>
          <w:lang w:eastAsia="zh-CN"/>
        </w:rPr>
        <w:t>(2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-1)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 xml:space="preserve">(     )            </w:t>
      </w:r>
    </w:p>
    <w:p w:rsidR="001E1949">
      <w:pPr>
        <w:spacing w:after="0"/>
        <w:ind w:left="150"/>
      </w:pPr>
      <w:r>
        <w:rPr>
          <w:color w:val="000000"/>
        </w:rPr>
        <w:t>A.</w:t>
      </w:r>
      <w:r>
        <w:rPr>
          <w:color w:val="000000"/>
        </w:rPr>
        <w:t> -2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73548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920283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10095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若式子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在实数范围内有意义，则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的取值范围是（</w:t>
      </w:r>
      <w:r>
        <w:rPr>
          <w:color w:val="000000"/>
          <w:lang w:eastAsia="zh-CN"/>
        </w:rPr>
        <w:t xml:space="preserve">   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≥</m:t>
        </m:r>
        <m:r>
          <w:rPr>
            <w:rFonts w:ascii="Cambria Math" w:hint="eastAsia"/>
            <w:lang w:eastAsia="zh-CN"/>
          </w:rPr>
          <m:t>1</m:t>
        </m:r>
      </m:oMath>
      <w:r>
        <w:rPr>
          <w:color w:val="000000"/>
        </w:rPr>
        <w:t xml:space="preserve"> </w:t>
      </w:r>
      <w:r>
        <w:rPr>
          <w:color w:val="000000"/>
        </w:rPr>
        <w:t>且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≠</m:t>
        </m:r>
        <m:r>
          <w:rPr>
            <w:rFonts w:ascii="Cambria Math" w:hint="eastAsia"/>
            <w:lang w:eastAsia="zh-CN"/>
          </w:rPr>
          <m:t>2</m:t>
        </m:r>
      </m:oMath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40155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≤</m:t>
        </m:r>
        <m:r>
          <w:rPr>
            <w:rFonts w:ascii="Cambria Math" w:hint="eastAsia"/>
            <w:lang w:eastAsia="zh-CN"/>
          </w:rPr>
          <m:t>1</m:t>
        </m:r>
      </m:oMath>
      <w:r>
        <w:rPr>
          <w:color w:val="000000"/>
        </w:rPr>
        <w:t>            </w:t>
      </w:r>
      <w:r>
        <w:rPr>
          <w:color w:val="000000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22937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&gt;1</m:t>
        </m:r>
      </m:oMath>
      <w:r>
        <w:rPr>
          <w:color w:val="000000"/>
        </w:rPr>
        <w:t xml:space="preserve">  </w:t>
      </w:r>
      <w:r>
        <w:rPr>
          <w:color w:val="000000"/>
        </w:rPr>
        <w:t>且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≠</m:t>
        </m:r>
        <m:r>
          <w:rPr>
            <w:rFonts w:ascii="Cambria Math" w:hint="eastAsia"/>
            <w:lang w:eastAsia="zh-CN"/>
          </w:rPr>
          <m:t>2</m:t>
        </m:r>
      </m:oMath>
      <w:r>
        <w:rPr>
          <w:color w:val="000000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49916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&lt;1</m:t>
        </m:r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一副直角三角板如图放置，其中</w:t>
      </w:r>
      <w:r>
        <w:rPr>
          <w:color w:val="000000"/>
          <w:lang w:eastAsia="zh-CN"/>
        </w:rPr>
        <w:t>∠C=∠DFE=90°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∠A=45°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∠E=60°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CB</w:t>
      </w:r>
      <w:r>
        <w:rPr>
          <w:color w:val="000000"/>
          <w:lang w:eastAsia="zh-CN"/>
        </w:rPr>
        <w:t>的延长线上。若</w:t>
      </w:r>
      <w:r>
        <w:rPr>
          <w:color w:val="000000"/>
          <w:lang w:eastAsia="zh-CN"/>
        </w:rPr>
        <w:t>DE∥CF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∠BDF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 xml:space="preserve">( 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57045" cy="1117244"/>
            <wp:effectExtent l="19050" t="0" r="0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63942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35°                                       B. 30°                                       C. 25°                                       D. 15°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内角和等于外角和的多边形是</w:t>
      </w:r>
      <w:r>
        <w:rPr>
          <w:color w:val="000000"/>
          <w:lang w:eastAsia="zh-CN"/>
        </w:rPr>
        <w:t xml:space="preserve">( 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三角形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19423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四边形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85890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五边形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38607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六边形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下列图形中，由</w:t>
      </w:r>
      <w:r>
        <w:rPr>
          <w:color w:val="000000"/>
          <w:lang w:eastAsia="zh-CN"/>
        </w:rPr>
        <w:t>AB∥CD</w:t>
      </w:r>
      <w:r>
        <w:rPr>
          <w:color w:val="000000"/>
          <w:lang w:eastAsia="zh-CN"/>
        </w:rPr>
        <w:t>，能得到</w:t>
      </w:r>
      <w:r>
        <w:rPr>
          <w:color w:val="000000"/>
          <w:lang w:eastAsia="zh-CN"/>
        </w:rPr>
        <w:t>∠1=∠2</w:t>
      </w:r>
      <w:r>
        <w:rPr>
          <w:color w:val="000000"/>
          <w:lang w:eastAsia="zh-CN"/>
        </w:rPr>
        <w:t>的是（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1E1949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164996" cy="792582"/>
            <wp:effectExtent l="19050" t="0" r="0" b="0"/>
            <wp:docPr id="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800655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36036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164996" cy="840321"/>
            <wp:effectExtent l="19050" t="0" r="0" b="0"/>
            <wp:docPr id="3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697132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270038" cy="697090"/>
            <wp:effectExtent l="19050" t="0" r="6312" b="0"/>
            <wp:docPr id="3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976625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3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88727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1126795" cy="735279"/>
            <wp:effectExtent l="19050" t="0" r="0" b="0"/>
            <wp:docPr id="3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234836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如图，为了美化校园，学校在一块边角空地建造了一个扇形花圃，扇形圆心角</w:t>
      </w:r>
      <w:r>
        <w:rPr>
          <w:color w:val="000000"/>
          <w:lang w:eastAsia="zh-CN"/>
        </w:rPr>
        <w:t>∠AOB=120°</w:t>
      </w:r>
      <w:r>
        <w:rPr>
          <w:color w:val="000000"/>
          <w:lang w:eastAsia="zh-CN"/>
        </w:rPr>
        <w:t>，半径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9m</w:t>
      </w:r>
      <w:r>
        <w:rPr>
          <w:color w:val="000000"/>
          <w:lang w:eastAsia="zh-CN"/>
        </w:rPr>
        <w:t>，那么花圃的面</w:t>
      </w:r>
      <w:r>
        <w:rPr>
          <w:color w:val="000000"/>
          <w:lang w:eastAsia="zh-CN"/>
        </w:rPr>
        <w:t>积为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08227" cy="907174"/>
            <wp:effectExtent l="19050" t="0" r="6223" b="0"/>
            <wp:docPr id="3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930888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54πm</w:t>
      </w:r>
      <w:r>
        <w:rPr>
          <w:color w:val="000000"/>
          <w:vertAlign w:val="superscript"/>
        </w:rPr>
        <w:t>2</w:t>
      </w:r>
      <w:r>
        <w:rPr>
          <w:color w:val="000000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3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41048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27πm</w:t>
      </w:r>
      <w:r>
        <w:rPr>
          <w:color w:val="000000"/>
          <w:vertAlign w:val="superscript"/>
        </w:rPr>
        <w:t>2</w:t>
      </w:r>
      <w:r>
        <w:rPr>
          <w:color w:val="000000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3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64670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18πm</w:t>
      </w:r>
      <w:r>
        <w:rPr>
          <w:color w:val="000000"/>
          <w:vertAlign w:val="superscript"/>
        </w:rPr>
        <w:t>2</w:t>
      </w:r>
      <w:r>
        <w:rPr>
          <w:color w:val="000000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4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29974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9πm</w:t>
      </w:r>
      <w:r>
        <w:rPr>
          <w:color w:val="000000"/>
          <w:vertAlign w:val="superscript"/>
        </w:rPr>
        <w:t>2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如图所示的几何体是由一个圆柱体挖去一个长方体后得到的，它的主视图是（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601599" cy="878523"/>
            <wp:effectExtent l="19050" t="0" r="8001" b="0"/>
            <wp:docPr id="4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676538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649338" cy="849871"/>
            <wp:effectExtent l="19050" t="0" r="0" b="0"/>
            <wp:docPr id="4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321921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B. </w:t>
      </w:r>
      <w:r>
        <w:rPr>
          <w:noProof/>
          <w:lang w:eastAsia="zh-CN"/>
        </w:rPr>
        <w:drawing>
          <wp:inline distT="0" distB="0" distL="0" distR="0">
            <wp:extent cx="677990" cy="897623"/>
            <wp:effectExtent l="19050" t="0" r="7810" b="0"/>
            <wp:docPr id="4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859349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C. </w:t>
      </w:r>
      <w:r>
        <w:rPr>
          <w:noProof/>
          <w:lang w:eastAsia="zh-CN"/>
        </w:rPr>
        <w:drawing>
          <wp:inline distT="0" distB="0" distL="0" distR="0">
            <wp:extent cx="592049" cy="811682"/>
            <wp:effectExtent l="19050" t="0" r="0" b="0"/>
            <wp:docPr id="4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49488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</w:t>
      </w:r>
      <w:r>
        <w:rPr>
          <w:color w:val="000000"/>
        </w:rPr>
        <w:t>        D. </w:t>
      </w:r>
      <w:r>
        <w:rPr>
          <w:noProof/>
          <w:lang w:eastAsia="zh-CN"/>
        </w:rPr>
        <w:drawing>
          <wp:inline distT="0" distB="0" distL="0" distR="0">
            <wp:extent cx="868972" cy="305575"/>
            <wp:effectExtent l="19050" t="0" r="7328" b="0"/>
            <wp:docPr id="4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89641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已知点</w:t>
      </w:r>
      <w:r>
        <w:rPr>
          <w:color w:val="000000"/>
          <w:lang w:eastAsia="zh-CN"/>
        </w:rPr>
        <w:t>A(m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-3)</w:t>
      </w:r>
      <w:r>
        <w:rPr>
          <w:color w:val="000000"/>
          <w:lang w:eastAsia="zh-CN"/>
        </w:rPr>
        <w:t>与点</w:t>
      </w:r>
      <w:r>
        <w:rPr>
          <w:color w:val="000000"/>
          <w:lang w:eastAsia="zh-CN"/>
        </w:rPr>
        <w:t>B(-4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n)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轴对称，则</w:t>
      </w:r>
      <w:r>
        <w:rPr>
          <w:color w:val="000000"/>
          <w:lang w:eastAsia="zh-CN"/>
        </w:rPr>
        <w:t>m+n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4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69764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-1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4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69692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7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4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37450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-7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已知菱形的两条对角线长分别为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，则该菱形的周长是</w:t>
      </w:r>
      <w:r>
        <w:rPr>
          <w:color w:val="000000"/>
          <w:lang w:eastAsia="zh-CN"/>
        </w:rPr>
        <w:t xml:space="preserve">(     )  </w:t>
      </w:r>
      <w:r>
        <w:rPr>
          <w:color w:val="000000"/>
          <w:lang w:eastAsia="zh-CN"/>
        </w:rPr>
        <w:t xml:space="preserve">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108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4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777243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5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69590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48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5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46512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20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已知不等式组</w:t>
      </w:r>
      <w:r>
        <w:rPr>
          <w:color w:val="000000"/>
          <w:lang w:eastAsia="zh-CN"/>
        </w:rPr>
        <w:t> 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2&lt;0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x+1</m:t>
                </m:r>
                <m:r>
                  <w:rPr>
                    <w:rFonts w:ascii="Cambria Math" w:hint="eastAsia"/>
                    <w:lang w:eastAsia="zh-CN"/>
                  </w:rPr>
                  <m:t>⩾</m:t>
                </m:r>
                <m:r>
                  <w:rPr>
                    <w:rFonts w:ascii="Cambria Math" w:hint="eastAsia"/>
                    <w:lang w:eastAsia="zh-CN"/>
                  </w:rPr>
                  <m:t>0</m:t>
                </m:r>
              </m:e>
            </m:eqArr>
          </m:e>
        </m: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，其解集在数轴上表示正确的是</w:t>
      </w:r>
      <w:r>
        <w:rPr>
          <w:color w:val="000000"/>
          <w:lang w:eastAsia="zh-CN"/>
        </w:rPr>
        <w:t>(      )</w:t>
      </w:r>
      <w:r>
        <w:rPr>
          <w:lang w:eastAsia="zh-CN"/>
        </w:rPr>
        <w:br/>
      </w:r>
    </w:p>
    <w:p w:rsidR="001E1949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250937" cy="334226"/>
            <wp:effectExtent l="19050" t="0" r="6363" b="0"/>
            <wp:docPr id="5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30333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 B. </w:t>
      </w:r>
      <w:r>
        <w:rPr>
          <w:noProof/>
          <w:lang w:eastAsia="zh-CN"/>
        </w:rPr>
        <w:drawing>
          <wp:inline distT="0" distB="0" distL="0" distR="0">
            <wp:extent cx="1327328" cy="410616"/>
            <wp:effectExtent l="19050" t="0" r="6172" b="0"/>
            <wp:docPr id="5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99216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289139" cy="353314"/>
            <wp:effectExtent l="19050" t="0" r="6261" b="0"/>
            <wp:docPr id="5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192669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89139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D. </w:t>
      </w:r>
      <w:r>
        <w:rPr>
          <w:noProof/>
          <w:lang w:eastAsia="zh-CN"/>
        </w:rPr>
        <w:drawing>
          <wp:inline distT="0" distB="0" distL="0" distR="0">
            <wp:extent cx="1174547" cy="362864"/>
            <wp:effectExtent l="19050" t="0" r="6553" b="0"/>
            <wp:docPr id="5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12187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八年级一班五个合作学习小组人数如下：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已知这组数据的平均数是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，则这组数据的方差是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</w:pPr>
      <w:r>
        <w:rPr>
          <w:color w:val="000000"/>
        </w:rPr>
        <w:t>A. 10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5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33065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10</m:t>
            </m:r>
          </m:e>
        </m:rad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5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32433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                                      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5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25652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如图，函数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=kx(k&gt;0)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=ax+4(a&lt;0)</w:t>
      </w:r>
      <w:r>
        <w:rPr>
          <w:color w:val="000000"/>
          <w:lang w:eastAsia="zh-CN"/>
        </w:rPr>
        <w:t>的图象相交于点</w:t>
      </w:r>
      <w:r>
        <w:rPr>
          <w:color w:val="000000"/>
          <w:lang w:eastAsia="zh-CN"/>
        </w:rPr>
        <w:t>A(m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3)</w:t>
      </w:r>
      <w:r>
        <w:rPr>
          <w:color w:val="000000"/>
          <w:lang w:eastAsia="zh-CN"/>
        </w:rPr>
        <w:t>，坐标原点为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AB^x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△AOB</w:t>
      </w:r>
      <w:r>
        <w:rPr>
          <w:color w:val="000000"/>
          <w:lang w:eastAsia="zh-CN"/>
        </w:rPr>
        <w:t>的面积为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，则满足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的实数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的取值范围是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74014" cy="964463"/>
            <wp:effectExtent l="19050" t="0" r="0" b="0"/>
            <wp:docPr id="5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293018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x&gt;2                                      B. x&lt;2                                      C. x&gt;3                                      D. x&lt;3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如图，数轴上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四点中，与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对应的点距离最近的是</w:t>
      </w:r>
      <w:r>
        <w:rPr>
          <w:color w:val="000000"/>
          <w:lang w:eastAsia="zh-CN"/>
        </w:rPr>
        <w:t xml:space="preserve">( 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301342" cy="372415"/>
            <wp:effectExtent l="19050" t="0" r="3708" b="0"/>
            <wp:docPr id="6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659140" name="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01342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A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1221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B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56552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C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98613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D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如图，在</w:t>
      </w:r>
      <w:r>
        <w:rPr>
          <w:color w:val="000000"/>
          <w:lang w:eastAsia="zh-CN"/>
        </w:rPr>
        <w:t>Rt△ABC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∠ACB=90°</w:t>
      </w:r>
      <w:r>
        <w:rPr>
          <w:color w:val="000000"/>
          <w:lang w:eastAsia="zh-CN"/>
        </w:rPr>
        <w:t>，分别以点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为圆心，大于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BC</w:t>
      </w:r>
      <w:r>
        <w:rPr>
          <w:color w:val="000000"/>
          <w:lang w:eastAsia="zh-CN"/>
        </w:rPr>
        <w:t>的长为半径作弧，两弧相交于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两点，作直线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，交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CF.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AC=3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CG=2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CF</w:t>
      </w:r>
      <w:r>
        <w:rPr>
          <w:color w:val="000000"/>
          <w:lang w:eastAsia="zh-CN"/>
        </w:rPr>
        <w:t>的长为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37944" cy="1556512"/>
            <wp:effectExtent l="19050" t="0" r="0" b="0"/>
            <wp:docPr id="6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464037" name="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91455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99340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6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90307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21.2019</w:t>
      </w:r>
      <w:r>
        <w:rPr>
          <w:color w:val="000000"/>
          <w:lang w:eastAsia="zh-CN"/>
        </w:rPr>
        <w:t>年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月温州某一周连续七天的日最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高气温分别为</w:t>
      </w:r>
      <w:r>
        <w:rPr>
          <w:color w:val="000000"/>
          <w:lang w:eastAsia="zh-CN"/>
        </w:rPr>
        <w:t>18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15(</w:t>
      </w:r>
      <w:r>
        <w:rPr>
          <w:color w:val="000000"/>
          <w:lang w:eastAsia="zh-CN"/>
        </w:rPr>
        <w:t>单位：</w:t>
      </w:r>
      <w:r>
        <w:rPr>
          <w:color w:val="000000"/>
          <w:lang w:eastAsia="zh-CN"/>
        </w:rPr>
        <w:t>°C)</w:t>
      </w:r>
      <w:r>
        <w:rPr>
          <w:color w:val="000000"/>
          <w:lang w:eastAsia="zh-CN"/>
        </w:rPr>
        <w:t>，这组数据的中位数和众数分别是</w:t>
      </w:r>
      <w:r>
        <w:rPr>
          <w:color w:val="000000"/>
          <w:lang w:eastAsia="zh-CN"/>
        </w:rPr>
        <w:t xml:space="preserve">(     )            </w:t>
      </w:r>
    </w:p>
    <w:p w:rsidR="001E1949">
      <w:pPr>
        <w:spacing w:after="0"/>
        <w:ind w:left="150"/>
      </w:pPr>
      <w:r>
        <w:rPr>
          <w:color w:val="000000"/>
        </w:rPr>
        <w:t>A.    13°C</w:t>
      </w:r>
      <w:r>
        <w:rPr>
          <w:color w:val="000000"/>
        </w:rPr>
        <w:t>，</w:t>
      </w:r>
      <w:r>
        <w:rPr>
          <w:color w:val="000000"/>
        </w:rPr>
        <w:t>15°C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6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9315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15.5°C</w:t>
      </w:r>
      <w:r>
        <w:rPr>
          <w:color w:val="000000"/>
        </w:rPr>
        <w:t>，</w:t>
      </w:r>
      <w:r>
        <w:rPr>
          <w:color w:val="000000"/>
        </w:rPr>
        <w:t>15°C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6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25423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15°C</w:t>
      </w:r>
      <w:r>
        <w:rPr>
          <w:color w:val="000000"/>
        </w:rPr>
        <w:t>，</w:t>
      </w:r>
      <w:r>
        <w:rPr>
          <w:color w:val="000000"/>
        </w:rPr>
        <w:t>15°C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7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001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13°C</w:t>
      </w:r>
      <w:r>
        <w:rPr>
          <w:color w:val="000000"/>
        </w:rPr>
        <w:t>，</w:t>
      </w:r>
      <w:r>
        <w:rPr>
          <w:color w:val="000000"/>
        </w:rPr>
        <w:t>18°C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如图，某中学调查制作了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我最喜欢的校本课程情况扇形统计图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，棋类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其中选择摄影的学生有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人，则</w:t>
      </w:r>
      <w:r>
        <w:rPr>
          <w:color w:val="000000"/>
          <w:lang w:eastAsia="zh-CN"/>
        </w:rPr>
        <w:t>选择短跑的学生人数为</w:t>
      </w:r>
      <w:r>
        <w:rPr>
          <w:color w:val="000000"/>
          <w:lang w:eastAsia="zh-CN"/>
        </w:rPr>
        <w:t xml:space="preserve">(     )  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32370" cy="1394168"/>
            <wp:effectExtent l="19050" t="0" r="0" b="0"/>
            <wp:docPr id="7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503582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48</w:t>
      </w:r>
      <w:r>
        <w:rPr>
          <w:color w:val="000000"/>
        </w:rPr>
        <w:t>人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7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43370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20</w:t>
      </w:r>
      <w:r>
        <w:rPr>
          <w:color w:val="000000"/>
        </w:rPr>
        <w:t>人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7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54385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16</w:t>
      </w:r>
      <w:r>
        <w:rPr>
          <w:color w:val="000000"/>
        </w:rPr>
        <w:t>人</w:t>
      </w:r>
      <w:r>
        <w:rPr>
          <w:color w:val="000000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7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98146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14</w:t>
      </w:r>
      <w:r>
        <w:rPr>
          <w:color w:val="000000"/>
        </w:rPr>
        <w:t>人</w:t>
      </w:r>
    </w:p>
    <w:p w:rsidR="001E1949">
      <w:pPr>
        <w:spacing w:after="0"/>
      </w:pPr>
      <w:r>
        <w:rPr>
          <w:color w:val="000000"/>
        </w:rPr>
        <w:t>23.</w:t>
      </w:r>
      <w:r>
        <w:rPr>
          <w:color w:val="000000"/>
        </w:rPr>
        <w:t>在</w:t>
      </w:r>
      <w:r>
        <w:rPr>
          <w:color w:val="000000"/>
        </w:rPr>
        <w:t>Rt△ABC</w:t>
      </w:r>
      <w:r>
        <w:rPr>
          <w:color w:val="000000"/>
        </w:rPr>
        <w:t>中，</w:t>
      </w:r>
      <w:r>
        <w:rPr>
          <w:color w:val="000000"/>
        </w:rPr>
        <w:t>∠C=90°</w:t>
      </w:r>
      <w:r>
        <w:rPr>
          <w:color w:val="000000"/>
        </w:rPr>
        <w:t>，</w:t>
      </w:r>
      <w:r>
        <w:rPr>
          <w:color w:val="000000"/>
        </w:rPr>
        <w:t>AC=4</w:t>
      </w:r>
      <w:r>
        <w:rPr>
          <w:color w:val="000000"/>
        </w:rPr>
        <w:t>，</w:t>
      </w:r>
      <w:r>
        <w:rPr>
          <w:color w:val="000000"/>
        </w:rPr>
        <w:t>AB=5</w:t>
      </w:r>
      <w:r>
        <w:rPr>
          <w:color w:val="000000"/>
        </w:rPr>
        <w:t>，则</w:t>
      </w:r>
      <w:r>
        <w:rPr>
          <w:color w:val="000000"/>
        </w:rPr>
        <w:t>tanA</w:t>
      </w:r>
      <w:r>
        <w:rPr>
          <w:color w:val="000000"/>
        </w:rPr>
        <w:t>的值是</w:t>
      </w:r>
      <w:r>
        <w:rPr>
          <w:color w:val="000000"/>
        </w:rPr>
        <w:t xml:space="preserve">(    )            </w:t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7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75705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7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86346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7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61440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的中线，</w:t>
      </w:r>
      <w:r>
        <w:rPr>
          <w:color w:val="000000"/>
          <w:lang w:eastAsia="zh-CN"/>
        </w:rPr>
        <w:t>BC=6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∠B=∠DAC</w:t>
      </w:r>
      <w:r>
        <w:rPr>
          <w:color w:val="000000"/>
          <w:lang w:eastAsia="zh-CN"/>
        </w:rPr>
        <w:t>，则线段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的长为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23885" cy="773481"/>
            <wp:effectExtent l="19050" t="0" r="4915" b="0"/>
            <wp:docPr id="7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851368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23885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7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69175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</w:t>
      </w:r>
      <w:r>
        <w:rPr>
          <w:color w:val="000000"/>
          <w:lang w:eastAsia="zh-CN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8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53203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8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7314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已知反比例函数</w:t>
      </w:r>
      <w:r>
        <w:rPr>
          <w:color w:val="000000"/>
          <w:lang w:eastAsia="zh-CN"/>
        </w:rPr>
        <w:t xml:space="preserve">y= 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，当</w:t>
      </w:r>
      <w:r>
        <w:rPr>
          <w:color w:val="000000"/>
          <w:lang w:eastAsia="zh-CN"/>
        </w:rPr>
        <w:t>1≤x≤4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的最大值是</w:t>
      </w:r>
      <w:r>
        <w:rPr>
          <w:color w:val="000000"/>
          <w:lang w:eastAsia="zh-CN"/>
        </w:rPr>
        <w:t>(    )</w:t>
      </w:r>
      <w:r>
        <w:rPr>
          <w:lang w:eastAsia="zh-CN"/>
        </w:rPr>
        <w:br/>
      </w:r>
    </w:p>
    <w:p w:rsidR="001E1949">
      <w:pPr>
        <w:spacing w:after="0"/>
        <w:ind w:left="150"/>
      </w:pPr>
      <w:r>
        <w:rPr>
          <w:color w:val="000000"/>
        </w:rPr>
        <w:t>A. -8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8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94202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-4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8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95056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-2                                      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8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74000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8</w:t>
      </w:r>
    </w:p>
    <w:p w:rsidR="001E1949">
      <w:pPr>
        <w:spacing w:after="0"/>
      </w:pPr>
      <w:r>
        <w:rPr>
          <w:color w:val="000000"/>
        </w:rPr>
        <w:t>26.</w:t>
      </w:r>
      <w:r>
        <w:rPr>
          <w:color w:val="000000"/>
        </w:rPr>
        <w:t>解分式方程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den>
        </m:f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，去分母得</w:t>
      </w:r>
      <w:r>
        <w:rPr>
          <w:color w:val="000000"/>
        </w:rPr>
        <w:t xml:space="preserve">(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1-x-1=2                           B. 1-x+1=2                           C. 1-x-1=-2                           D. 1-x+1=-2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内接于</w:t>
      </w:r>
      <w:r>
        <w:rPr>
          <w:color w:val="000000"/>
          <w:lang w:eastAsia="zh-CN"/>
        </w:rPr>
        <w:t>⊙O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∠C=45°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AB=6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⊙O</w:t>
      </w:r>
      <w:r>
        <w:rPr>
          <w:color w:val="000000"/>
          <w:lang w:eastAsia="zh-CN"/>
        </w:rPr>
        <w:t>的半径为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08227" cy="1203185"/>
            <wp:effectExtent l="19050" t="0" r="6223" b="0"/>
            <wp:docPr id="8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01570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8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83819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8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2194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8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9025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的三个顶点的坐标分别是：</w:t>
      </w:r>
      <w:r>
        <w:rPr>
          <w:color w:val="000000"/>
          <w:lang w:eastAsia="zh-CN"/>
        </w:rPr>
        <w:t>A(0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-2)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B(-4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C(-4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-4)</w:t>
      </w:r>
      <w:r>
        <w:rPr>
          <w:color w:val="000000"/>
          <w:lang w:eastAsia="zh-CN"/>
        </w:rPr>
        <w:t>将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沿射线</w:t>
      </w:r>
      <w:r>
        <w:rPr>
          <w:color w:val="000000"/>
          <w:lang w:eastAsia="zh-CN"/>
        </w:rPr>
        <w:t>CA</w:t>
      </w:r>
      <w:r>
        <w:rPr>
          <w:color w:val="000000"/>
          <w:lang w:eastAsia="zh-CN"/>
        </w:rPr>
        <w:t>的方向平移至</w:t>
      </w:r>
      <w:r>
        <w:rPr>
          <w:color w:val="000000"/>
          <w:lang w:eastAsia="zh-CN"/>
        </w:rPr>
        <w:t>△A'B'C'</w:t>
      </w:r>
      <w:r>
        <w:rPr>
          <w:color w:val="000000"/>
          <w:lang w:eastAsia="zh-CN"/>
        </w:rPr>
        <w:t>的位置，此时点</w:t>
      </w:r>
      <w:r>
        <w:rPr>
          <w:color w:val="000000"/>
          <w:lang w:eastAsia="zh-CN"/>
        </w:rPr>
        <w:t>A'</w:t>
      </w:r>
      <w:r>
        <w:rPr>
          <w:color w:val="000000"/>
          <w:lang w:eastAsia="zh-CN"/>
        </w:rPr>
        <w:t>的横坐标为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，则点</w:t>
      </w:r>
      <w:r>
        <w:rPr>
          <w:color w:val="000000"/>
          <w:lang w:eastAsia="zh-CN"/>
        </w:rPr>
        <w:t>B'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 xml:space="preserve">(  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94168" cy="1107694"/>
            <wp:effectExtent l="19050" t="0" r="0" b="0"/>
            <wp:docPr id="8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7260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(2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3)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9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88723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(2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4)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9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73525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(2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)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9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1490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(4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6)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00"/>
          <w:lang w:eastAsia="zh-CN"/>
        </w:rPr>
        <w:t>化简：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4a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a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的结果为</w:t>
      </w:r>
      <w:r>
        <w:rPr>
          <w:color w:val="000000"/>
          <w:lang w:eastAsia="zh-CN"/>
        </w:rPr>
        <w:t>(     )</w:t>
      </w:r>
      <w:r>
        <w:rPr>
          <w:lang w:eastAsia="zh-CN"/>
        </w:rPr>
        <w:br/>
      </w:r>
    </w:p>
    <w:p w:rsidR="001E1949">
      <w:pPr>
        <w:spacing w:after="0"/>
        <w:ind w:left="150"/>
      </w:pPr>
      <w:r>
        <w:rPr>
          <w:color w:val="000000"/>
        </w:rPr>
        <w:t>A. 1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9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83168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a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9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4976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a-2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9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25697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a+2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</w:rPr>
        <w:t>30.</w:t>
      </w:r>
      <w:r>
        <w:rPr>
          <w:color w:val="000000"/>
        </w:rPr>
        <w:t>如图，四边形</w:t>
      </w:r>
      <w:r>
        <w:rPr>
          <w:color w:val="000000"/>
        </w:rPr>
        <w:t>ABCD</w:t>
      </w:r>
      <w:r>
        <w:rPr>
          <w:color w:val="000000"/>
        </w:rPr>
        <w:t>内接于</w:t>
      </w:r>
      <w:r>
        <w:rPr>
          <w:color w:val="000000"/>
        </w:rPr>
        <w:t>⊙O</w:t>
      </w:r>
      <w:r>
        <w:rPr>
          <w:color w:val="000000"/>
        </w:rPr>
        <w:t>，连结</w:t>
      </w:r>
      <w:r>
        <w:rPr>
          <w:color w:val="000000"/>
        </w:rPr>
        <w:t>OA</w:t>
      </w:r>
      <w:r>
        <w:rPr>
          <w:color w:val="000000"/>
        </w:rPr>
        <w:t>、</w:t>
      </w:r>
      <w:r>
        <w:rPr>
          <w:color w:val="000000"/>
        </w:rPr>
        <w:t>OC</w:t>
      </w:r>
      <w:r>
        <w:rPr>
          <w:color w:val="000000"/>
        </w:rPr>
        <w:t>。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∠AOC=∠ABC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∠D</w:t>
      </w:r>
      <w:r>
        <w:rPr>
          <w:color w:val="000000"/>
          <w:lang w:eastAsia="zh-CN"/>
        </w:rPr>
        <w:t>的大小为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07174" cy="868972"/>
            <wp:effectExtent l="19050" t="0" r="7226" b="0"/>
            <wp:docPr id="9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190139" name="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50°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9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92210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60°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9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74151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80°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9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18225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120°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00"/>
          <w:lang w:eastAsia="zh-CN"/>
        </w:rPr>
        <w:t>如图，一个游戏转盘中，蓝、黄、红三个扇形的圆心角度数分别为</w:t>
      </w:r>
      <w:r>
        <w:rPr>
          <w:color w:val="000000"/>
          <w:lang w:eastAsia="zh-CN"/>
        </w:rPr>
        <w:t>60°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90°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210°</w:t>
      </w:r>
      <w:r>
        <w:rPr>
          <w:color w:val="000000"/>
          <w:lang w:eastAsia="zh-CN"/>
        </w:rPr>
        <w:t>，让转盘自由转动，指针停止后落在蓝色区域的概率是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54913" cy="840321"/>
            <wp:effectExtent l="19050" t="0" r="0" b="0"/>
            <wp:docPr id="10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42220" name=""/>
                    <pic:cNvPicPr/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0418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40156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10731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lang w:eastAsia="zh-CN"/>
              </w:rPr>
              <m:t>12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00"/>
          <w:lang w:eastAsia="zh-CN"/>
        </w:rPr>
        <w:t>用反证法证明命题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在三角形中，至多有一个内角是钝角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时，应先假设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至少有一个内角是钝角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0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23038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至少有两个内角是钝角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至多有一个内角是钝角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0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9645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至多有两个内角是钝角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的一元二次方程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+(k-2)x-k=0</w:t>
      </w:r>
      <w:r>
        <w:rPr>
          <w:color w:val="000000"/>
          <w:lang w:eastAsia="zh-CN"/>
        </w:rPr>
        <w:t>的根的情况是</w:t>
      </w:r>
      <w:r>
        <w:rPr>
          <w:color w:val="000000"/>
          <w:lang w:eastAsia="zh-CN"/>
        </w:rPr>
        <w:t xml:space="preserve">(  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无实数根</w:t>
      </w:r>
      <w:r>
        <w:rPr>
          <w:color w:val="000000"/>
          <w:lang w:eastAsia="zh-CN"/>
        </w:rPr>
        <w:t>        </w:t>
      </w:r>
      <w:r>
        <w:rPr>
          <w:color w:val="000000"/>
          <w:lang w:eastAsia="zh-CN"/>
        </w:rPr>
        <w:t>        B. </w:t>
      </w:r>
      <w:r>
        <w:rPr>
          <w:color w:val="000000"/>
          <w:lang w:eastAsia="zh-CN"/>
        </w:rPr>
        <w:t>有两个相等的实数根</w:t>
      </w:r>
      <w:r>
        <w:rPr>
          <w:color w:val="000000"/>
          <w:lang w:eastAsia="zh-CN"/>
        </w:rPr>
        <w:t>                C. </w:t>
      </w:r>
      <w:r>
        <w:rPr>
          <w:color w:val="000000"/>
          <w:lang w:eastAsia="zh-CN"/>
        </w:rPr>
        <w:t>有两个不相等实数根</w:t>
      </w:r>
      <w:r>
        <w:rPr>
          <w:color w:val="000000"/>
          <w:lang w:eastAsia="zh-CN"/>
        </w:rPr>
        <w:t>                D. </w:t>
      </w:r>
      <w:r>
        <w:rPr>
          <w:color w:val="000000"/>
          <w:lang w:eastAsia="zh-CN"/>
        </w:rPr>
        <w:t>有实数根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34.</w:t>
      </w:r>
      <w:r>
        <w:rPr>
          <w:color w:val="000000"/>
          <w:lang w:eastAsia="zh-CN"/>
        </w:rPr>
        <w:t>如图，平行四边形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AD=4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AB=5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∠DAB</w:t>
      </w:r>
      <w:r>
        <w:rPr>
          <w:color w:val="000000"/>
          <w:lang w:eastAsia="zh-CN"/>
        </w:rPr>
        <w:t>的角平分线与对角线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交于点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△DEF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△ABF</w:t>
      </w:r>
      <w:r>
        <w:rPr>
          <w:color w:val="000000"/>
          <w:lang w:eastAsia="zh-CN"/>
        </w:rPr>
        <w:t>的面积比为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52003" cy="1021753"/>
            <wp:effectExtent l="19050" t="0" r="5347" b="0"/>
            <wp:docPr id="10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609048" name=""/>
                    <pic:cNvPicPr/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52003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42451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07219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25</m:t>
            </m:r>
          </m:num>
          <m:den>
            <m:r>
              <w:rPr>
                <w:rFonts w:ascii="Cambria Math" w:hint="eastAsia"/>
                <w:lang w:eastAsia="zh-CN"/>
              </w:rPr>
              <m:t>16</m:t>
            </m:r>
          </m:den>
        </m:f>
      </m:oMath>
      <w:r>
        <w:rPr>
          <w:color w:val="000000"/>
        </w:rPr>
        <w:t>              </w:t>
      </w:r>
      <w:r>
        <w:rPr>
          <w:color w:val="000000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0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92285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16</m:t>
            </m:r>
          </m:num>
          <m:den>
            <m:r>
              <w:rPr>
                <w:rFonts w:ascii="Cambria Math" w:hint="eastAsia"/>
                <w:lang w:eastAsia="zh-CN"/>
              </w:rPr>
              <m:t>25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00"/>
          <w:lang w:eastAsia="zh-CN"/>
        </w:rPr>
        <w:t>如图，水平桌面上有个内部装水的长方体箱子，箱内有一个与底面垂直的隔板，且隔板左右两侧的水面高度分别为</w:t>
      </w:r>
      <w:r>
        <w:rPr>
          <w:color w:val="000000"/>
          <w:lang w:eastAsia="zh-CN"/>
        </w:rPr>
        <w:t>40cm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50cm</w:t>
      </w:r>
      <w:r>
        <w:rPr>
          <w:color w:val="000000"/>
          <w:lang w:eastAsia="zh-CN"/>
        </w:rPr>
        <w:t>，今将隔板抽出，若过程中箱内的水量未改变，且不计箱子及隔板厚度，根据图中的数据，当隔板抽出后水面静止时，箱内的水面高度为</w:t>
      </w:r>
      <w:r>
        <w:rPr>
          <w:color w:val="000000"/>
          <w:lang w:eastAsia="zh-CN"/>
        </w:rPr>
        <w:t xml:space="preserve">( 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51470" cy="1117244"/>
            <wp:effectExtent l="19050" t="0" r="0" b="0"/>
            <wp:docPr id="1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312533" name=""/>
                    <pic:cNvPicPr/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51470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46cm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7526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45cm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14416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44cm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24499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43cm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00"/>
          <w:lang w:eastAsia="zh-CN"/>
        </w:rPr>
        <w:t>如图，在平面直角坐标系中，以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为圆心，适当长为半径画弧，交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，交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，再分别以点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为圆心，大于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AB</w:t>
      </w:r>
      <w:r>
        <w:rPr>
          <w:color w:val="000000"/>
          <w:lang w:eastAsia="zh-CN"/>
        </w:rPr>
        <w:t>的长为半径画弧，两弧在第二象限交于点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。若点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(2x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y-1)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的函数关系为</w:t>
      </w:r>
      <w:r>
        <w:rPr>
          <w:color w:val="000000"/>
          <w:lang w:eastAsia="zh-CN"/>
        </w:rPr>
        <w:t xml:space="preserve">(     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93648" cy="1155446"/>
            <wp:effectExtent l="19050" t="0" r="6502" b="0"/>
            <wp:docPr id="1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2532" name=""/>
                    <pic:cNvPicPr/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y=-x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13060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y=-2x+1                               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3599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y=x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700373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y=1-2x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00"/>
          <w:lang w:eastAsia="zh-CN"/>
        </w:rPr>
        <w:t>滴滴快车是一种便捷的出行工具，计价规则如下表：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1831"/>
        <w:gridCol w:w="2485"/>
        <w:gridCol w:w="2753"/>
        <w:gridCol w:w="2485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计费项目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里程费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时长费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远途费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单价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1.8</w:t>
            </w:r>
            <w:r>
              <w:rPr>
                <w:color w:val="000000"/>
              </w:rPr>
              <w:t>元每公里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0.45</w:t>
            </w:r>
            <w:r>
              <w:rPr>
                <w:color w:val="000000"/>
              </w:rPr>
              <w:t>元每分钟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</w:pPr>
            <w:r>
              <w:rPr>
                <w:color w:val="000000"/>
              </w:rPr>
              <w:t>0.4</w:t>
            </w:r>
            <w:r>
              <w:rPr>
                <w:color w:val="000000"/>
              </w:rPr>
              <w:t>元每公里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gridSpan w:val="4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1949">
            <w:pPr>
              <w:spacing w:after="0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注：车费由里程费、时长费、远途费三部分组成，其中里程费按行车的实际里程计算；时长费按行车的实际时间计算；远途费的收取方式为：行车</w:t>
            </w:r>
            <w:r>
              <w:rPr>
                <w:color w:val="000000"/>
                <w:lang w:eastAsia="zh-CN"/>
              </w:rPr>
              <w:t>10</w:t>
            </w:r>
            <w:r>
              <w:rPr>
                <w:color w:val="000000"/>
                <w:lang w:eastAsia="zh-CN"/>
              </w:rPr>
              <w:t>公里以内</w:t>
            </w:r>
            <w:r>
              <w:rPr>
                <w:color w:val="000000"/>
                <w:lang w:eastAsia="zh-CN"/>
              </w:rPr>
              <w:t>(</w:t>
            </w:r>
            <w:r>
              <w:rPr>
                <w:color w:val="000000"/>
                <w:lang w:eastAsia="zh-CN"/>
              </w:rPr>
              <w:t>含</w:t>
            </w:r>
            <w:r>
              <w:rPr>
                <w:color w:val="000000"/>
                <w:lang w:eastAsia="zh-CN"/>
              </w:rPr>
              <w:t>10</w:t>
            </w:r>
            <w:r>
              <w:rPr>
                <w:color w:val="000000"/>
                <w:lang w:eastAsia="zh-CN"/>
              </w:rPr>
              <w:t>公里</w:t>
            </w:r>
            <w:r>
              <w:rPr>
                <w:color w:val="000000"/>
                <w:lang w:eastAsia="zh-CN"/>
              </w:rPr>
              <w:t>)</w:t>
            </w:r>
            <w:r>
              <w:rPr>
                <w:color w:val="000000"/>
                <w:lang w:eastAsia="zh-CN"/>
              </w:rPr>
              <w:t>不收远途费，超过</w:t>
            </w:r>
            <w:r>
              <w:rPr>
                <w:color w:val="000000"/>
                <w:lang w:eastAsia="zh-CN"/>
              </w:rPr>
              <w:t>10</w:t>
            </w:r>
            <w:r>
              <w:rPr>
                <w:color w:val="000000"/>
                <w:lang w:eastAsia="zh-CN"/>
              </w:rPr>
              <w:t>公里的，超出部分每公里收</w:t>
            </w:r>
            <w:r>
              <w:rPr>
                <w:color w:val="000000"/>
                <w:lang w:eastAsia="zh-CN"/>
              </w:rPr>
              <w:t>0.4</w:t>
            </w:r>
            <w:r>
              <w:rPr>
                <w:color w:val="000000"/>
                <w:lang w:eastAsia="zh-CN"/>
              </w:rPr>
              <w:t>元。</w:t>
            </w:r>
          </w:p>
        </w:tc>
      </w:tr>
    </w:tbl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小明和小亮在</w:t>
      </w:r>
      <w:r>
        <w:rPr>
          <w:color w:val="000000"/>
          <w:lang w:eastAsia="zh-CN"/>
        </w:rPr>
        <w:t>17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00-18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之间各自乘坐</w:t>
      </w:r>
      <w:r>
        <w:rPr>
          <w:color w:val="000000"/>
          <w:lang w:eastAsia="zh-CN"/>
        </w:rPr>
        <w:t>滴滴快车回家，行车里程分别为</w:t>
      </w:r>
      <w:r>
        <w:rPr>
          <w:color w:val="000000"/>
          <w:lang w:eastAsia="zh-CN"/>
        </w:rPr>
        <w:t>9.5</w:t>
      </w:r>
      <w:r>
        <w:rPr>
          <w:color w:val="000000"/>
          <w:lang w:eastAsia="zh-CN"/>
        </w:rPr>
        <w:t>公里与</w:t>
      </w:r>
      <w:r>
        <w:rPr>
          <w:color w:val="000000"/>
          <w:lang w:eastAsia="zh-CN"/>
        </w:rPr>
        <w:t>14.5</w:t>
      </w:r>
      <w:r>
        <w:rPr>
          <w:color w:val="000000"/>
          <w:lang w:eastAsia="zh-CN"/>
        </w:rPr>
        <w:t>公里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如果下车时两人所付车费相同，问这两辆滴滴快车的行车时间相差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分钟。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14                                         B. 20                                         C. 24                                         D. 30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00"/>
          <w:lang w:eastAsia="zh-CN"/>
        </w:rPr>
        <w:t>已知一个圆锥的底面直径为</w:t>
      </w:r>
      <w:r>
        <w:rPr>
          <w:color w:val="000000"/>
          <w:lang w:eastAsia="zh-CN"/>
        </w:rPr>
        <w:t>20cm</w:t>
      </w:r>
      <w:r>
        <w:rPr>
          <w:color w:val="000000"/>
          <w:lang w:eastAsia="zh-CN"/>
        </w:rPr>
        <w:t>，母线长</w:t>
      </w:r>
      <w:r>
        <w:rPr>
          <w:color w:val="000000"/>
          <w:lang w:eastAsia="zh-CN"/>
        </w:rPr>
        <w:t>20cm</w:t>
      </w:r>
      <w:r>
        <w:rPr>
          <w:color w:val="000000"/>
          <w:lang w:eastAsia="zh-CN"/>
        </w:rPr>
        <w:t>，则这个圆锥的表面积是</w:t>
      </w:r>
      <w:r>
        <w:rPr>
          <w:color w:val="000000"/>
          <w:lang w:eastAsia="zh-CN"/>
        </w:rPr>
        <w:t>(    )cm</w:t>
      </w:r>
      <w:r>
        <w:rPr>
          <w:color w:val="000000"/>
          <w:lang w:eastAsia="zh-CN"/>
        </w:rPr>
        <w:t>²(</w:t>
      </w:r>
      <w:r>
        <w:rPr>
          <w:color w:val="000000"/>
          <w:lang w:eastAsia="zh-CN"/>
        </w:rPr>
        <w:t>结果保留</w:t>
      </w:r>
      <w:r>
        <w:rPr>
          <w:color w:val="000000"/>
          <w:lang w:eastAsia="zh-CN"/>
        </w:rPr>
        <w:t xml:space="preserve">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100</w:t>
      </w:r>
      <w:r>
        <w:rPr>
          <w:color w:val="000000"/>
        </w:rPr>
        <w:t>π</w:t>
      </w:r>
      <w:r>
        <w:rPr>
          <w:color w:val="000000"/>
          <w:lang w:eastAsia="zh-CN"/>
        </w:rPr>
        <w:t>                                   B. 200</w:t>
      </w:r>
      <w:r>
        <w:rPr>
          <w:color w:val="000000"/>
        </w:rPr>
        <w:t>π</w:t>
      </w:r>
      <w:r>
        <w:rPr>
          <w:color w:val="000000"/>
          <w:lang w:eastAsia="zh-CN"/>
        </w:rPr>
        <w:t>                                   C. 300</w:t>
      </w:r>
      <w:r>
        <w:rPr>
          <w:color w:val="000000"/>
        </w:rPr>
        <w:t>π</w:t>
      </w:r>
      <w:r>
        <w:rPr>
          <w:color w:val="000000"/>
          <w:lang w:eastAsia="zh-CN"/>
        </w:rPr>
        <w:t>                                   D. 400</w:t>
      </w:r>
      <w:r>
        <w:rPr>
          <w:color w:val="000000"/>
        </w:rPr>
        <w:t>π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00"/>
          <w:lang w:eastAsia="zh-CN"/>
        </w:rPr>
        <w:t>如图，一根</w:t>
      </w:r>
      <w:r>
        <w:rPr>
          <w:color w:val="000000"/>
          <w:lang w:eastAsia="zh-CN"/>
        </w:rPr>
        <w:t>8m</w:t>
      </w:r>
      <w:r>
        <w:rPr>
          <w:color w:val="000000"/>
          <w:lang w:eastAsia="zh-CN"/>
        </w:rPr>
        <w:t>长的链子，一端固定在围墙墙角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处，另一端拴着一只小狗，小狗不能跨过围墙，若墙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，墙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，墙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长分别为</w:t>
      </w:r>
      <w:r>
        <w:rPr>
          <w:color w:val="000000"/>
          <w:lang w:eastAsia="zh-CN"/>
        </w:rPr>
        <w:t>10m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6m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∠ABC=90°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∠BCD=135°</w:t>
      </w:r>
      <w:r>
        <w:rPr>
          <w:color w:val="000000"/>
          <w:lang w:eastAsia="zh-CN"/>
        </w:rPr>
        <w:t>，则小狗能活动的最大区域</w:t>
      </w:r>
      <w:r>
        <w:rPr>
          <w:color w:val="000000"/>
          <w:lang w:eastAsia="zh-CN"/>
        </w:rPr>
        <w:t>面积为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945363" cy="983564"/>
            <wp:effectExtent l="19050" t="0" r="7137" b="0"/>
            <wp:docPr id="1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08230" name=""/>
                    <pic:cNvPicPr/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16</w:t>
      </w:r>
      <w:r>
        <w:rPr>
          <w:color w:val="000000"/>
        </w:rPr>
        <w:t>π</w:t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89283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25</w:t>
      </w:r>
      <w:r>
        <w:rPr>
          <w:color w:val="000000"/>
        </w:rPr>
        <w:t>π</w:t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83639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13</w:t>
      </w:r>
      <w:r>
        <w:rPr>
          <w:color w:val="000000"/>
        </w:rPr>
        <w:t>π</w:t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36953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18</w:t>
      </w:r>
      <w:r>
        <w:rPr>
          <w:color w:val="000000"/>
        </w:rPr>
        <w:t>π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40.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AB=AC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∠BAC=100°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BA</w:t>
      </w:r>
      <w:r>
        <w:rPr>
          <w:color w:val="000000"/>
          <w:lang w:eastAsia="zh-CN"/>
        </w:rPr>
        <w:t>延长线上一点，</w:t>
      </w:r>
      <w:r>
        <w:rPr>
          <w:color w:val="000000"/>
          <w:lang w:eastAsia="zh-CN"/>
        </w:rPr>
        <w:t>BD=BC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分别是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边上两点，且</w:t>
      </w:r>
      <w:r>
        <w:rPr>
          <w:color w:val="000000"/>
          <w:lang w:eastAsia="zh-CN"/>
        </w:rPr>
        <w:t>BE=CF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∠AFB=56°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∠D</w:t>
      </w:r>
      <w:r>
        <w:rPr>
          <w:color w:val="000000"/>
          <w:lang w:eastAsia="zh-CN"/>
        </w:rPr>
        <w:t>的度数为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度</w:t>
      </w:r>
      <w:r>
        <w:rPr>
          <w:color w:val="000000"/>
          <w:lang w:eastAsia="zh-CN"/>
        </w:rPr>
        <w:t xml:space="preserve">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13802" cy="1212736"/>
            <wp:effectExtent l="19050" t="0" r="5448" b="0"/>
            <wp:docPr id="1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780170" name=""/>
                    <pic:cNvPicPr/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</w:t>
      </w:r>
      <w:r>
        <w:rPr>
          <w:color w:val="000000"/>
          <w:lang w:eastAsia="zh-CN"/>
        </w:rPr>
        <w:t>                                         B. 34                                         C. 15                                         D. 16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00"/>
          <w:lang w:eastAsia="zh-CN"/>
        </w:rPr>
        <w:t>已知实验中学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社团原有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人，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社团原有</w:t>
      </w:r>
      <w:r>
        <w:rPr>
          <w:color w:val="000000"/>
          <w:lang w:eastAsia="zh-CN"/>
        </w:rPr>
        <w:t>47</w:t>
      </w:r>
      <w:r>
        <w:rPr>
          <w:color w:val="000000"/>
          <w:lang w:eastAsia="zh-CN"/>
        </w:rPr>
        <w:t>人，新学期新一轮社团选课，由于入社与退社，造成两个社团的人数变动，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两社团退社的人数比为</w:t>
      </w:r>
      <w:r>
        <w:rPr>
          <w:color w:val="000000"/>
          <w:lang w:eastAsia="zh-CN"/>
        </w:rPr>
        <w:t>2∶3</w:t>
      </w:r>
      <w:r>
        <w:rPr>
          <w:color w:val="000000"/>
          <w:lang w:eastAsia="zh-CN"/>
        </w:rPr>
        <w:t>，且入社的人数比也为</w:t>
      </w:r>
      <w:r>
        <w:rPr>
          <w:color w:val="000000"/>
          <w:lang w:eastAsia="zh-CN"/>
        </w:rPr>
        <w:t>2∶3.</w:t>
      </w:r>
      <w:r>
        <w:rPr>
          <w:color w:val="000000"/>
          <w:lang w:eastAsia="zh-CN"/>
        </w:rPr>
        <w:t>若选课结束开学时，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社团、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社团两社团人数相同，则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社团新</w:t>
      </w:r>
      <w:r>
        <w:rPr>
          <w:color w:val="000000"/>
          <w:lang w:eastAsia="zh-CN"/>
        </w:rPr>
        <w:t>的人数与原有的人数相差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36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                                     B. 24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                                     C. 12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                                     D. 6</w:t>
      </w:r>
      <w:r>
        <w:rPr>
          <w:color w:val="000000"/>
          <w:lang w:eastAsia="zh-CN"/>
        </w:rPr>
        <w:t>人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⊙O</w:t>
      </w:r>
      <w:r>
        <w:rPr>
          <w:color w:val="000000"/>
          <w:lang w:eastAsia="zh-CN"/>
        </w:rPr>
        <w:t>的直径，</w:t>
      </w:r>
      <w:r>
        <w:rPr>
          <w:color w:val="000000"/>
          <w:lang w:eastAsia="zh-CN"/>
        </w:rPr>
        <w:t>BC⊥AB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，弦</w:t>
      </w:r>
      <w:r>
        <w:rPr>
          <w:color w:val="000000"/>
          <w:lang w:eastAsia="zh-CN"/>
        </w:rPr>
        <w:t>AD∥OC</w:t>
      </w:r>
      <w:r>
        <w:rPr>
          <w:color w:val="000000"/>
          <w:lang w:eastAsia="zh-CN"/>
        </w:rPr>
        <w:t>，直线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BA</w:t>
      </w:r>
      <w:r>
        <w:rPr>
          <w:color w:val="000000"/>
          <w:lang w:eastAsia="zh-CN"/>
        </w:rPr>
        <w:t>延长线于点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DE=3BC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AD</m:t>
            </m:r>
          </m:num>
          <m:den>
            <m:r>
              <w:rPr>
                <w:rFonts w:ascii="Cambria Math" w:hint="eastAsia"/>
                <w:lang w:eastAsia="zh-CN"/>
              </w:rPr>
              <m:t>OC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值为</w:t>
      </w:r>
      <w:r>
        <w:rPr>
          <w:color w:val="000000"/>
          <w:lang w:eastAsia="zh-CN"/>
        </w:rPr>
        <w:t xml:space="preserve">( 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19909" cy="1432370"/>
            <wp:effectExtent l="19050" t="0" r="0" b="0"/>
            <wp:docPr id="1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778443" name=""/>
                    <pic:cNvPicPr/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19909" cy="14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</w:t>
      </w:r>
      <w:r>
        <w:rPr>
          <w:color w:val="000000"/>
        </w:rPr>
        <w:t>                                  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>                                         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 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BC=AB=10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∠B=30°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分别是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上的动点，</w:t>
      </w:r>
      <w:r>
        <w:rPr>
          <w:color w:val="000000"/>
          <w:lang w:eastAsia="zh-CN"/>
        </w:rPr>
        <w:t>PQ∥AB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△APQ</w:t>
      </w:r>
      <w:r>
        <w:rPr>
          <w:color w:val="000000"/>
          <w:lang w:eastAsia="zh-CN"/>
        </w:rPr>
        <w:t>的最大面积为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77199" cy="1375080"/>
            <wp:effectExtent l="19050" t="0" r="0" b="0"/>
            <wp:docPr id="1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240029" name="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74626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26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46805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13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56565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6.25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00"/>
          <w:lang w:eastAsia="zh-CN"/>
        </w:rPr>
        <w:t>如图，点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在第三象限，点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在第四象限，</w:t>
      </w:r>
      <w:r>
        <w:rPr>
          <w:color w:val="000000"/>
          <w:lang w:eastAsia="zh-CN"/>
        </w:rPr>
        <w:t>△OAB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△CAD</w:t>
      </w:r>
      <w:r>
        <w:rPr>
          <w:color w:val="000000"/>
          <w:lang w:eastAsia="zh-CN"/>
        </w:rPr>
        <w:t>都是正三角形，已知点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-2)</w:t>
      </w:r>
      <w:r>
        <w:rPr>
          <w:color w:val="000000"/>
          <w:lang w:eastAsia="zh-CN"/>
        </w:rPr>
        <w:t>，则点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90725" cy="1862087"/>
            <wp:effectExtent l="19050" t="0" r="0" b="0"/>
            <wp:docPr id="1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312849" name=""/>
                    <pic:cNvPicPr/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86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(3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-3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)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8335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(3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-3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-2)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83254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(4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 xml:space="preserve">4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)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70438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(4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-4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-2)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45.</w:t>
      </w:r>
      <w:r>
        <w:rPr>
          <w:color w:val="000000"/>
          <w:lang w:eastAsia="zh-CN"/>
        </w:rPr>
        <w:t>甲、乙两人到某特价商场购买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两种商品，且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商品的单价为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元，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商品的单价为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元。若两人购买商品的件数相同，一共花费了</w:t>
      </w:r>
      <w:r>
        <w:rPr>
          <w:color w:val="000000"/>
          <w:lang w:eastAsia="zh-CN"/>
        </w:rPr>
        <w:t>172</w:t>
      </w:r>
      <w:r>
        <w:rPr>
          <w:color w:val="000000"/>
          <w:lang w:eastAsia="zh-CN"/>
        </w:rPr>
        <w:t>元，则两人购买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商品共有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</w:t>
      </w:r>
      <w:r>
        <w:rPr>
          <w:color w:val="000000"/>
          <w:lang w:eastAsia="zh-CN"/>
        </w:rPr>
        <w:t>件</w:t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118465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</w:t>
      </w:r>
      <w:r>
        <w:rPr>
          <w:color w:val="000000"/>
          <w:lang w:eastAsia="zh-CN"/>
        </w:rPr>
        <w:t>件</w:t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3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55769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</w:t>
      </w:r>
      <w:r>
        <w:rPr>
          <w:color w:val="000000"/>
          <w:lang w:eastAsia="zh-CN"/>
        </w:rPr>
        <w:t>件</w:t>
      </w:r>
      <w:r>
        <w:rPr>
          <w:color w:val="000000"/>
          <w:lang w:eastAsia="zh-CN"/>
        </w:rPr>
        <w:t>                          </w: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3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03697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10</w:t>
      </w:r>
      <w:r>
        <w:rPr>
          <w:color w:val="000000"/>
          <w:lang w:eastAsia="zh-CN"/>
        </w:rPr>
        <w:t>件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46.</w:t>
      </w:r>
      <w:r>
        <w:rPr>
          <w:color w:val="000000"/>
          <w:lang w:eastAsia="zh-CN"/>
        </w:rPr>
        <w:t>如图，四边形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内接于</w:t>
      </w:r>
      <w:r>
        <w:rPr>
          <w:color w:val="000000"/>
          <w:lang w:eastAsia="zh-CN"/>
        </w:rPr>
        <w:t>⊙O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AB=AD</w:t>
      </w:r>
      <w:r>
        <w:rPr>
          <w:color w:val="000000"/>
          <w:lang w:eastAsia="zh-CN"/>
        </w:rPr>
        <w:t>，在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AB</m:t>
            </m:r>
          </m:e>
          <m:lim>
            <m:limLow>
              <m:limLowPr>
                <m:ctrlPr>
                  <w:rPr>
                    <w:rFonts w:ascii="Cambria Math" w:hAnsi="Cambria Math"/>
                  </w:rPr>
                </m:ctrlPr>
              </m:limLow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lim>
                <m:r>
                  <w:rPr>
                    <w:rFonts w:ascii="Cambria Math" w:hint="eastAsia"/>
                    <w:lang w:eastAsia="zh-CN"/>
                  </w:rPr>
                  <m:t>.</m:t>
                </m:r>
              </m:lim>
            </m:limLow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上取点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使得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BE</m:t>
            </m:r>
          </m:e>
          <m:lim>
            <m:limLow>
              <m:limLowPr>
                <m:ctrlPr>
                  <w:rPr>
                    <w:rFonts w:ascii="Cambria Math" w:hAnsi="Cambria Math"/>
                  </w:rPr>
                </m:ctrlPr>
              </m:limLow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lim>
                <m:r>
                  <w:rPr>
                    <w:rFonts w:ascii="Cambria Math" w:hint="eastAsia"/>
                    <w:lang w:eastAsia="zh-CN"/>
                  </w:rPr>
                  <m:t>.</m:t>
                </m:r>
              </m:lim>
            </m:limLow>
          </m:lim>
        </m:limUpp>
      </m:oMath>
      <w:r>
        <w:rPr>
          <w:color w:val="000000"/>
          <w:lang w:eastAsia="zh-CN"/>
        </w:rPr>
        <w:t xml:space="preserve"> =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CD</m:t>
            </m:r>
          </m:e>
          <m:lim>
            <m:limLow>
              <m:limLowPr>
                <m:ctrlPr>
                  <w:rPr>
                    <w:rFonts w:ascii="Cambria Math" w:hAnsi="Cambria Math"/>
                  </w:rPr>
                </m:ctrlPr>
              </m:limLow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lim>
                <m:r>
                  <w:rPr>
                    <w:rFonts w:ascii="Cambria Math" w:hint="eastAsia"/>
                    <w:lang w:eastAsia="zh-CN"/>
                  </w:rPr>
                  <m:t>.</m:t>
                </m:r>
              </m:lim>
            </m:limLow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AE</w:t>
      </w:r>
      <w:r>
        <w:rPr>
          <w:color w:val="000000"/>
          <w:lang w:eastAsia="zh-CN"/>
        </w:rPr>
        <w:t>并延长交</w:t>
      </w:r>
      <w:r>
        <w:rPr>
          <w:color w:val="000000"/>
          <w:lang w:eastAsia="zh-CN"/>
        </w:rPr>
        <w:t>CB</w:t>
      </w:r>
      <w:r>
        <w:rPr>
          <w:color w:val="000000"/>
          <w:lang w:eastAsia="zh-CN"/>
        </w:rPr>
        <w:t>延长线于点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∠F=55°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∠BAD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90192" cy="1384630"/>
            <wp:effectExtent l="19050" t="0" r="5258" b="0"/>
            <wp:docPr id="13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233710" name=""/>
                    <pic:cNvPicPr/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55°                                       B. 60°                                       C. 65°                                     </w:t>
      </w:r>
      <w:r>
        <w:rPr>
          <w:color w:val="000000"/>
          <w:lang w:eastAsia="zh-CN"/>
        </w:rPr>
        <w:t>  D. 70°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47.</w:t>
      </w:r>
      <w:r>
        <w:rPr>
          <w:color w:val="000000"/>
          <w:lang w:eastAsia="zh-CN"/>
        </w:rPr>
        <w:t>如图，扇形</w:t>
      </w:r>
      <w:r>
        <w:rPr>
          <w:color w:val="000000"/>
          <w:lang w:eastAsia="zh-CN"/>
        </w:rPr>
        <w:t>AOB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∠AOB=90°</w:t>
      </w:r>
      <w:r>
        <w:rPr>
          <w:color w:val="000000"/>
          <w:lang w:eastAsia="zh-CN"/>
        </w:rPr>
        <w:t>，半径</w:t>
      </w:r>
      <w:r>
        <w:rPr>
          <w:color w:val="000000"/>
          <w:lang w:eastAsia="zh-CN"/>
        </w:rPr>
        <w:t>OA=6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AB</m:t>
            </m:r>
          </m:e>
          <m:lim>
            <m:limLow>
              <m:limLowPr>
                <m:ctrlPr>
                  <w:rPr>
                    <w:rFonts w:ascii="Cambria Math" w:hAnsi="Cambria Math"/>
                  </w:rPr>
                </m:ctrlPr>
              </m:limLow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lim>
                <m:r>
                  <w:rPr>
                    <w:rFonts w:ascii="Cambria Math" w:hint="eastAsia"/>
                    <w:lang w:eastAsia="zh-CN"/>
                  </w:rPr>
                  <m:t>.</m:t>
                </m:r>
              </m:lim>
            </m:limLow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的中点，</w:t>
      </w:r>
      <w:r>
        <w:rPr>
          <w:color w:val="000000"/>
          <w:lang w:eastAsia="zh-CN"/>
        </w:rPr>
        <w:t>CD∥OA</w:t>
      </w:r>
      <w:r>
        <w:rPr>
          <w:color w:val="000000"/>
          <w:lang w:eastAsia="zh-CN"/>
        </w:rPr>
        <w:t>，交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的长为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46429" cy="1289139"/>
            <wp:effectExtent l="19050" t="0" r="6121" b="0"/>
            <wp:docPr id="13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16284" name=""/>
                    <pic:cNvPicPr/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 xml:space="preserve">A. 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 xml:space="preserve"> -2                                   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3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26936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3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99366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3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11130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 6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 xml:space="preserve"> -6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48.</w:t>
      </w:r>
      <w:r>
        <w:rPr>
          <w:color w:val="000000"/>
          <w:lang w:eastAsia="zh-CN"/>
        </w:rPr>
        <w:t>如图，点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是等边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边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的中点，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上的一点，</w:t>
      </w:r>
      <w:r>
        <w:rPr>
          <w:color w:val="000000"/>
          <w:lang w:eastAsia="zh-CN"/>
        </w:rPr>
        <w:t>∠EDB=45°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DE=4</w:t>
      </w:r>
      <w:r>
        <w:rPr>
          <w:color w:val="000000"/>
          <w:lang w:eastAsia="zh-CN"/>
        </w:rPr>
        <w:t>，以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为边向右作正</w:t>
      </w:r>
      <w:r>
        <w:rPr>
          <w:color w:val="000000"/>
          <w:lang w:eastAsia="zh-CN"/>
        </w:rPr>
        <w:t>△DEF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△AEF</w:t>
      </w:r>
      <w:r>
        <w:rPr>
          <w:color w:val="000000"/>
          <w:lang w:eastAsia="zh-CN"/>
        </w:rPr>
        <w:t>的周长为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46429" cy="1346429"/>
            <wp:effectExtent l="19050" t="0" r="6121" b="0"/>
            <wp:docPr id="14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277676" name="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4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+4                            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4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1235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4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+8                            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4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477685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8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+4                            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4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03935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8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+8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49.</w:t>
      </w:r>
      <w:r>
        <w:rPr>
          <w:color w:val="000000"/>
          <w:lang w:eastAsia="zh-CN"/>
        </w:rPr>
        <w:t>生产季节性产品的企业，当它的产品无利润时就会及时停产。现有一生产季节性产品的企业，其一年中获得的利润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和月份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之间函数关系式为</w:t>
      </w:r>
      <w:r>
        <w:rPr>
          <w:color w:val="000000"/>
          <w:lang w:eastAsia="zh-CN"/>
        </w:rPr>
        <w:t>y=-n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+15n-36</w:t>
      </w:r>
      <w:r>
        <w:rPr>
          <w:color w:val="000000"/>
          <w:lang w:eastAsia="zh-CN"/>
        </w:rPr>
        <w:t>，则该企业一年中应停产的月份是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</w:pPr>
      <w:r>
        <w:rPr>
          <w:color w:val="000000"/>
        </w:rPr>
        <w:t>A. 1</w:t>
      </w:r>
      <w:r>
        <w:rPr>
          <w:color w:val="000000"/>
        </w:rPr>
        <w:t>月，</w:t>
      </w:r>
      <w:r>
        <w:rPr>
          <w:color w:val="000000"/>
        </w:rPr>
        <w:t>2</w:t>
      </w:r>
      <w:r>
        <w:rPr>
          <w:color w:val="000000"/>
        </w:rPr>
        <w:t>月，</w:t>
      </w:r>
      <w:r>
        <w:rPr>
          <w:color w:val="000000"/>
        </w:rPr>
        <w:t>3</w:t>
      </w:r>
      <w:r>
        <w:rPr>
          <w:color w:val="000000"/>
        </w:rPr>
        <w:t>月，</w:t>
      </w:r>
      <w:r>
        <w:rPr>
          <w:color w:val="000000"/>
        </w:rPr>
        <w:t>4</w:t>
      </w:r>
      <w:r>
        <w:rPr>
          <w:color w:val="000000"/>
        </w:rPr>
        <w:t>月</w:t>
      </w:r>
      <w:r>
        <w:rPr>
          <w:color w:val="000000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4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59124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</w:t>
      </w:r>
      <w:r>
        <w:rPr>
          <w:color w:val="000000"/>
        </w:rPr>
        <w:t>月，</w:t>
      </w:r>
      <w:r>
        <w:rPr>
          <w:color w:val="000000"/>
        </w:rPr>
        <w:t>3</w:t>
      </w:r>
      <w:r>
        <w:rPr>
          <w:color w:val="000000"/>
        </w:rPr>
        <w:t>月，</w:t>
      </w:r>
      <w:r>
        <w:rPr>
          <w:color w:val="000000"/>
        </w:rPr>
        <w:t>4</w:t>
      </w:r>
      <w:r>
        <w:rPr>
          <w:color w:val="000000"/>
        </w:rPr>
        <w:t>月，</w:t>
      </w:r>
      <w:r>
        <w:rPr>
          <w:color w:val="000000"/>
        </w:rPr>
        <w:t>12</w:t>
      </w:r>
      <w:r>
        <w:rPr>
          <w:color w:val="000000"/>
        </w:rPr>
        <w:t>月</w:t>
      </w:r>
      <w:r>
        <w:br/>
      </w:r>
      <w:r>
        <w:rPr>
          <w:color w:val="000000"/>
        </w:rPr>
        <w:t>C. 1</w:t>
      </w:r>
      <w:r>
        <w:rPr>
          <w:color w:val="000000"/>
        </w:rPr>
        <w:t>月，</w:t>
      </w:r>
      <w:r>
        <w:rPr>
          <w:color w:val="000000"/>
        </w:rPr>
        <w:t>3</w:t>
      </w:r>
      <w:r>
        <w:rPr>
          <w:color w:val="000000"/>
        </w:rPr>
        <w:t>月，</w:t>
      </w:r>
      <w:r>
        <w:rPr>
          <w:color w:val="000000"/>
        </w:rPr>
        <w:t>11</w:t>
      </w:r>
      <w:r>
        <w:rPr>
          <w:color w:val="000000"/>
        </w:rPr>
        <w:t>月，</w:t>
      </w:r>
      <w:r>
        <w:rPr>
          <w:color w:val="000000"/>
        </w:rPr>
        <w:t>12</w:t>
      </w:r>
      <w:r>
        <w:rPr>
          <w:color w:val="000000"/>
        </w:rPr>
        <w:t>月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4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3643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</w:t>
      </w:r>
      <w:r>
        <w:rPr>
          <w:color w:val="000000"/>
        </w:rPr>
        <w:t>月，</w:t>
      </w:r>
      <w:r>
        <w:rPr>
          <w:color w:val="000000"/>
        </w:rPr>
        <w:t>2</w:t>
      </w:r>
      <w:r>
        <w:rPr>
          <w:color w:val="000000"/>
        </w:rPr>
        <w:t>月，</w:t>
      </w:r>
      <w:r>
        <w:rPr>
          <w:color w:val="000000"/>
        </w:rPr>
        <w:t>3</w:t>
      </w:r>
      <w:r>
        <w:rPr>
          <w:color w:val="000000"/>
        </w:rPr>
        <w:t>月，</w:t>
      </w:r>
      <w:r>
        <w:rPr>
          <w:color w:val="000000"/>
        </w:rPr>
        <w:t>12</w:t>
      </w:r>
      <w:r>
        <w:rPr>
          <w:color w:val="000000"/>
        </w:rPr>
        <w:t>月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50.</w:t>
      </w:r>
      <w:r>
        <w:rPr>
          <w:color w:val="000000"/>
          <w:lang w:eastAsia="zh-CN"/>
        </w:rPr>
        <w:t>如图，在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∠CAB=Rt∠</w:t>
      </w:r>
      <w:r>
        <w:rPr>
          <w:color w:val="000000"/>
          <w:lang w:eastAsia="zh-CN"/>
        </w:rPr>
        <w:t>，以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的各边为边作三个正方形，点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落在</w:t>
      </w:r>
      <w:r>
        <w:rPr>
          <w:color w:val="000000"/>
          <w:lang w:eastAsia="zh-CN"/>
        </w:rPr>
        <w:t>FH</w:t>
      </w:r>
      <w:r>
        <w:rPr>
          <w:color w:val="000000"/>
          <w:lang w:eastAsia="zh-CN"/>
        </w:rPr>
        <w:t>上，点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落在</w:t>
      </w:r>
      <w:r>
        <w:rPr>
          <w:color w:val="000000"/>
          <w:lang w:eastAsia="zh-CN"/>
        </w:rPr>
        <w:t>ED</w:t>
      </w:r>
      <w:r>
        <w:rPr>
          <w:color w:val="000000"/>
          <w:lang w:eastAsia="zh-CN"/>
        </w:rPr>
        <w:t>的延长线上，若图中两块阴影部分面积的差是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的长是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86750" cy="1623352"/>
            <wp:effectExtent l="19050" t="0" r="4000" b="0"/>
            <wp:docPr id="14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141108" name=""/>
                    <pic:cNvPicPr/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4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4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61444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4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79939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4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20674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51.</w:t>
      </w:r>
      <w:r>
        <w:rPr>
          <w:color w:val="000000"/>
          <w:lang w:eastAsia="zh-CN"/>
        </w:rPr>
        <w:t>已知抛物线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-2x-m+1(m</w:t>
      </w:r>
      <w:r>
        <w:rPr>
          <w:color w:val="000000"/>
          <w:lang w:eastAsia="zh-CN"/>
        </w:rPr>
        <w:t>为常数，</w:t>
      </w:r>
      <w:r>
        <w:rPr>
          <w:color w:val="000000"/>
          <w:lang w:eastAsia="zh-CN"/>
        </w:rPr>
        <w:t>m&gt;0)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轴交于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在点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的右侧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为抛物线在第四象限上的一点，抛物线的对称轴与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轴交于点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在对称轴上，</w:t>
      </w:r>
      <w:r>
        <w:rPr>
          <w:color w:val="000000"/>
          <w:lang w:eastAsia="zh-CN"/>
        </w:rPr>
        <w:t>PD=m</w:t>
      </w:r>
      <w:r>
        <w:rPr>
          <w:color w:val="000000"/>
          <w:lang w:eastAsia="zh-CN"/>
        </w:rPr>
        <w:t>，取</w:t>
      </w:r>
      <w:r>
        <w:rPr>
          <w:color w:val="000000"/>
          <w:lang w:eastAsia="zh-CN"/>
        </w:rPr>
        <w:t>HD</w:t>
      </w:r>
      <w:r>
        <w:rPr>
          <w:color w:val="000000"/>
          <w:lang w:eastAsia="zh-CN"/>
        </w:rPr>
        <w:t>的中点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CP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BP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PH</w:t>
      </w:r>
      <w:r>
        <w:rPr>
          <w:color w:val="000000"/>
          <w:lang w:eastAsia="zh-CN"/>
        </w:rPr>
        <w:t>平分</w:t>
      </w:r>
      <w:r>
        <w:rPr>
          <w:color w:val="000000"/>
          <w:lang w:eastAsia="zh-CN"/>
        </w:rPr>
        <w:t>∠BPC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BP=2PC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13802" cy="1757045"/>
            <wp:effectExtent l="19050" t="0" r="5448" b="0"/>
            <wp:docPr id="15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792286" name=""/>
                    <pic:cNvPicPr/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5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60750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5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30399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                                         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5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84661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52.</w:t>
      </w:r>
      <w:r>
        <w:rPr>
          <w:color w:val="000000"/>
          <w:lang w:eastAsia="zh-CN"/>
        </w:rPr>
        <w:t>如图，在扇形</w:t>
      </w:r>
      <w:r>
        <w:rPr>
          <w:color w:val="000000"/>
          <w:lang w:eastAsia="zh-CN"/>
        </w:rPr>
        <w:t>AOB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∠AOB=60°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OA=9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上一点，过点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的垂线交弧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，将弧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对称得到弧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，若弧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相切于点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的长为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47495" cy="1728394"/>
            <wp:effectExtent l="19050" t="0" r="5105" b="0"/>
            <wp:docPr id="15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646736" name=""/>
                    <pic:cNvPicPr/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                                    B. 6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                                    C.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6</m:t>
            </m:r>
          </m:e>
        </m:rad>
      </m:oMath>
      <w:r>
        <w:rPr>
          <w:color w:val="000000"/>
          <w:lang w:eastAsia="zh-CN"/>
        </w:rPr>
        <w:t xml:space="preserve">                                    D. 9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53.</w:t>
      </w:r>
      <w:r>
        <w:rPr>
          <w:color w:val="000000"/>
          <w:lang w:eastAsia="zh-CN"/>
        </w:rPr>
        <w:t>如图，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是菱形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上的中点，</w:t>
      </w:r>
      <w:r>
        <w:rPr>
          <w:color w:val="000000"/>
          <w:lang w:eastAsia="zh-CN"/>
        </w:rPr>
        <w:t>∠ABC=60°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P</w:t>
      </w:r>
      <w:r>
        <w:rPr>
          <w:color w:val="000000"/>
          <w:lang w:eastAsia="zh-CN"/>
        </w:rPr>
        <w:t>是对角线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上一点，</w:t>
      </w:r>
      <w:r>
        <w:rPr>
          <w:color w:val="000000"/>
          <w:lang w:eastAsia="zh-CN"/>
        </w:rPr>
        <w:t xml:space="preserve">PC+PE=3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，则菱形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面积的最大值为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42986" cy="1279589"/>
            <wp:effectExtent l="19050" t="0" r="4864" b="0"/>
            <wp:docPr id="15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07026" name="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5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9421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6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5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3372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9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5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46753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18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54.</w:t>
      </w:r>
      <w:r>
        <w:rPr>
          <w:color w:val="000000"/>
          <w:lang w:eastAsia="zh-CN"/>
        </w:rPr>
        <w:t>如图，抛物线</w:t>
      </w:r>
      <w:r>
        <w:rPr>
          <w:color w:val="000000"/>
          <w:lang w:eastAsia="zh-CN"/>
        </w:rPr>
        <w:t>y=a(x-2)²+k(a&lt;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轴交于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两点，与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轴正半轴交于点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(-1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，作</w:t>
      </w:r>
      <w:r>
        <w:rPr>
          <w:color w:val="000000"/>
          <w:lang w:eastAsia="zh-CN"/>
        </w:rPr>
        <w:t>CD∥x</w:t>
      </w:r>
      <w:r>
        <w:rPr>
          <w:color w:val="000000"/>
          <w:lang w:eastAsia="zh-CN"/>
        </w:rPr>
        <w:t>轴交抛物线于点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DE⊥x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，连结</w:t>
      </w:r>
      <w:r>
        <w:rPr>
          <w:color w:val="000000"/>
          <w:lang w:eastAsia="zh-CN"/>
        </w:rPr>
        <w:t>EF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△AFO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△DFE</w:t>
      </w:r>
      <w:r>
        <w:rPr>
          <w:color w:val="000000"/>
          <w:lang w:eastAsia="zh-CN"/>
        </w:rPr>
        <w:t>的面积之比为</w:t>
      </w:r>
      <w:r>
        <w:rPr>
          <w:color w:val="000000"/>
          <w:lang w:eastAsia="zh-CN"/>
        </w:rPr>
        <w:t xml:space="preserve">(    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91258" cy="1718843"/>
            <wp:effectExtent l="19050" t="0" r="4242" b="0"/>
            <wp:docPr id="15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360536" name=""/>
                    <pic:cNvPicPr/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71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20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6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62194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6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33305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6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38132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55.</w:t>
      </w:r>
      <w:r>
        <w:rPr>
          <w:color w:val="000000"/>
          <w:lang w:eastAsia="zh-CN"/>
        </w:rPr>
        <w:t>如图，矩形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AB=6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BC=4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是边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上的两个动点，</w:t>
      </w:r>
      <w:r>
        <w:rPr>
          <w:color w:val="000000"/>
          <w:lang w:eastAsia="zh-CN"/>
        </w:rPr>
        <w:t>AG⊥BQ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PG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PB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PG+PB</w:t>
      </w:r>
      <w:r>
        <w:rPr>
          <w:color w:val="000000"/>
          <w:lang w:eastAsia="zh-CN"/>
        </w:rPr>
        <w:t>的最小值是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32370" cy="1862087"/>
            <wp:effectExtent l="19050" t="0" r="0" b="0"/>
            <wp:docPr id="16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495294" name=""/>
                    <pic:cNvPicPr/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86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 xml:space="preserve">A. 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13</m:t>
            </m:r>
          </m:e>
        </m:rad>
      </m:oMath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6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64061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</m:oMath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6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25691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</m:oMath>
      <w:r>
        <w:rPr>
          <w:color w:val="000000"/>
        </w:rPr>
        <w:t xml:space="preserve"> +3                                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6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408187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</m:oMath>
      <w:r>
        <w:rPr>
          <w:color w:val="000000"/>
        </w:rPr>
        <w:t xml:space="preserve"> -3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56.</w:t>
      </w:r>
      <w:r>
        <w:rPr>
          <w:color w:val="000000"/>
          <w:lang w:eastAsia="zh-CN"/>
        </w:rPr>
        <w:t>一个正整数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的各位数字不全相等，且都不为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，现要将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的各位数字重新排列，可得到一个最大数和一个最小数，此最大数与最小数的和记为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和数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；此最大数与最小数的差记为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差数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。例如，</w:t>
      </w:r>
      <w:r>
        <w:rPr>
          <w:color w:val="000000"/>
          <w:lang w:eastAsia="zh-CN"/>
        </w:rPr>
        <w:t>245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和数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542+245=787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245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差数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542-245=297</w:t>
      </w:r>
      <w:r>
        <w:rPr>
          <w:color w:val="000000"/>
          <w:lang w:eastAsia="zh-CN"/>
        </w:rPr>
        <w:t>。一个四位数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，其中千位数字和百位数字均为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，十位数字为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，个位数字为</w:t>
      </w:r>
      <w:r>
        <w:rPr>
          <w:color w:val="000000"/>
          <w:lang w:eastAsia="zh-CN"/>
        </w:rPr>
        <w:t>b(</w:t>
      </w:r>
      <w:r>
        <w:rPr>
          <w:color w:val="000000"/>
          <w:lang w:eastAsia="zh-CN"/>
        </w:rPr>
        <w:t>且</w:t>
      </w:r>
      <w:r>
        <w:rPr>
          <w:color w:val="000000"/>
          <w:lang w:eastAsia="zh-CN"/>
        </w:rPr>
        <w:t>a≥1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b≥1)</w:t>
      </w:r>
      <w:r>
        <w:rPr>
          <w:color w:val="000000"/>
          <w:lang w:eastAsia="zh-CN"/>
        </w:rPr>
        <w:t>，若它的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和数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6666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差数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的值为</w:t>
      </w:r>
      <w:r>
        <w:rPr>
          <w:color w:val="000000"/>
          <w:lang w:eastAsia="zh-CN"/>
        </w:rPr>
        <w:t xml:space="preserve">(    )            </w:t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3456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3996                    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6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89233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4356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3996                    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6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1496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3456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3699                    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6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05584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. 4356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3699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57.</w:t>
      </w:r>
      <w:r>
        <w:rPr>
          <w:color w:val="000000"/>
          <w:lang w:eastAsia="zh-CN"/>
        </w:rPr>
        <w:t>如图，在平面直角坐标系中，抛物线</w:t>
      </w:r>
      <w:r>
        <w:rPr>
          <w:color w:val="000000"/>
          <w:lang w:eastAsia="zh-CN"/>
        </w:rPr>
        <w:t>y=a(x-m)²+1(a&lt;0)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轴交于点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和点</w:t>
      </w:r>
      <w:r>
        <w:rPr>
          <w:color w:val="000000"/>
          <w:lang w:eastAsia="zh-CN"/>
        </w:rPr>
        <w:t>B(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在点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的左侧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轴交于点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，顶点是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，且</w:t>
      </w:r>
      <w:r>
        <w:rPr>
          <w:color w:val="000000"/>
          <w:lang w:eastAsia="zh-CN"/>
        </w:rPr>
        <w:t>∠DAB=45°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绕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逆时针旋转</w:t>
      </w:r>
      <w:r>
        <w:rPr>
          <w:color w:val="000000"/>
          <w:lang w:eastAsia="zh-CN"/>
        </w:rPr>
        <w:t>90°</w:t>
      </w:r>
      <w:r>
        <w:rPr>
          <w:color w:val="000000"/>
          <w:lang w:eastAsia="zh-CN"/>
        </w:rPr>
        <w:t>得到点</w:t>
      </w:r>
      <w:r>
        <w:rPr>
          <w:color w:val="000000"/>
          <w:lang w:eastAsia="zh-CN"/>
        </w:rPr>
        <w:t>C'</w:t>
      </w:r>
      <w:r>
        <w:rPr>
          <w:color w:val="000000"/>
          <w:lang w:eastAsia="zh-CN"/>
        </w:rPr>
        <w:t>，当</w:t>
      </w:r>
      <w:r>
        <w:rPr>
          <w:color w:val="000000"/>
          <w:lang w:eastAsia="zh-CN"/>
        </w:rPr>
        <w:t>-2≤m≤5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BC'</w:t>
      </w:r>
      <w:r>
        <w:rPr>
          <w:color w:val="000000"/>
          <w:lang w:eastAsia="zh-CN"/>
        </w:rPr>
        <w:t>的长度范围是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57045" cy="1632903"/>
            <wp:effectExtent l="19050" t="0" r="0" b="0"/>
            <wp:docPr id="17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163450" name=""/>
                    <pic:cNvPicPr/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0≤BC'≤1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7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50616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0≤BC'≤18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7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39699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C. 1≤BC'≤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7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0903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 2≤BC'≤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58.</w:t>
      </w:r>
      <w:r>
        <w:rPr>
          <w:color w:val="000000"/>
          <w:lang w:eastAsia="zh-CN"/>
        </w:rPr>
        <w:t>如图，矩形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中，点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的中点，点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上的任意一点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不与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重合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连接</w:t>
      </w:r>
      <w:r>
        <w:rPr>
          <w:color w:val="000000"/>
          <w:lang w:eastAsia="zh-CN"/>
        </w:rPr>
        <w:t>PE</w:t>
      </w:r>
      <w:r>
        <w:rPr>
          <w:color w:val="000000"/>
          <w:lang w:eastAsia="zh-CN"/>
        </w:rPr>
        <w:t>，以</w:t>
      </w:r>
      <w:r>
        <w:rPr>
          <w:color w:val="000000"/>
          <w:lang w:eastAsia="zh-CN"/>
        </w:rPr>
        <w:t>PE</w:t>
      </w:r>
      <w:r>
        <w:rPr>
          <w:color w:val="000000"/>
          <w:lang w:eastAsia="zh-CN"/>
        </w:rPr>
        <w:t>为斜边，构造等腰</w:t>
      </w:r>
      <w:r>
        <w:rPr>
          <w:color w:val="000000"/>
          <w:lang w:eastAsia="zh-CN"/>
        </w:rPr>
        <w:t>Rt△PFE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在矩形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内部，连接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AB=4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BC=7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的取值范围为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91258" cy="1546962"/>
            <wp:effectExtent l="19050" t="0" r="4242" b="0"/>
            <wp:docPr id="17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36655" name="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 xml:space="preserve">A. 0≤AF≤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701965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≤AF≤5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55270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5≤AF&lt;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37</m:t>
            </m:r>
          </m:e>
        </m:rad>
      </m:oMath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22801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≤AF&lt;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37</m:t>
            </m:r>
          </m:e>
        </m:rad>
      </m:oMath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59.</w:t>
      </w:r>
      <w:r>
        <w:rPr>
          <w:color w:val="000000"/>
          <w:lang w:eastAsia="zh-CN"/>
        </w:rPr>
        <w:t>如图，若抛物线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轴正半轴相交于点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轴上一动点，过点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作直线</w:t>
      </w:r>
      <w:r>
        <w:rPr>
          <w:color w:val="000000"/>
          <w:lang w:eastAsia="zh-CN"/>
        </w:rPr>
        <w:t>l∥x</w:t>
      </w:r>
      <w:r>
        <w:rPr>
          <w:color w:val="000000"/>
          <w:lang w:eastAsia="zh-CN"/>
        </w:rPr>
        <w:t>轴，与抛物线相交于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两点</w:t>
      </w:r>
      <w:r>
        <w:rPr>
          <w:color w:val="000000"/>
          <w:lang w:eastAsia="zh-CN"/>
        </w:rPr>
        <w:t>(B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的左侧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CD⊥x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DP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将四边形</w:t>
      </w:r>
      <w:r>
        <w:rPr>
          <w:color w:val="000000"/>
          <w:lang w:eastAsia="zh-CN"/>
        </w:rPr>
        <w:t>BADP</w:t>
      </w:r>
      <w:r>
        <w:rPr>
          <w:color w:val="000000"/>
          <w:lang w:eastAsia="zh-CN"/>
        </w:rPr>
        <w:t>的面积分成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的两部分，则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的解析式为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976666" cy="2062607"/>
            <wp:effectExtent l="19050" t="0" r="4534" b="0"/>
            <wp:docPr id="17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749040" name=""/>
                    <pic:cNvPicPr/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206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</w:pPr>
      <w:r>
        <w:rPr>
          <w:color w:val="000000"/>
        </w:rPr>
        <w:t>A. y=x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7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99300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y=2x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8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585088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y=4x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8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190699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y</w:t>
      </w:r>
      <w:r>
        <w:rPr>
          <w:color w:val="000000"/>
        </w:rPr>
        <w:t>=8x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60.</w:t>
      </w:r>
      <w:r>
        <w:rPr>
          <w:color w:val="000000"/>
          <w:lang w:eastAsia="zh-CN"/>
        </w:rPr>
        <w:t>如图，等腰</w:t>
      </w:r>
      <w:r>
        <w:rPr>
          <w:color w:val="000000"/>
          <w:lang w:eastAsia="zh-CN"/>
        </w:rPr>
        <w:t>Rt△ABC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∠C=90°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的中点，点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边上的一点，过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三点的圆与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交于点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，若</w:t>
      </w:r>
      <w:r>
        <w:rPr>
          <w:color w:val="000000"/>
          <w:lang w:eastAsia="zh-CN"/>
        </w:rPr>
        <w:t>△BED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△ECF</w:t>
      </w:r>
      <w:r>
        <w:rPr>
          <w:color w:val="000000"/>
          <w:lang w:eastAsia="zh-CN"/>
        </w:rPr>
        <w:t>的面积之比为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DE=5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CE</w:t>
      </w:r>
      <w:r>
        <w:rPr>
          <w:color w:val="000000"/>
          <w:lang w:eastAsia="zh-CN"/>
        </w:rPr>
        <w:t>的长为</w:t>
      </w:r>
      <w:r>
        <w:rPr>
          <w:color w:val="000000"/>
          <w:lang w:eastAsia="zh-CN"/>
        </w:rPr>
        <w:t xml:space="preserve">(    ) 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77199" cy="1976666"/>
            <wp:effectExtent l="19050" t="0" r="0" b="0"/>
            <wp:docPr id="18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23222" name=""/>
                    <pic:cNvPicPr/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 xml:space="preserve">A. 2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8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15541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5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8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29345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C. 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8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178899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D. 5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</w:p>
    <w:p w:rsidR="001E1949">
      <w:pPr>
        <w:rPr>
          <w:lang w:eastAsia="zh-CN"/>
        </w:rPr>
      </w:pPr>
      <w:r>
        <w:rPr>
          <w:lang w:eastAsia="zh-CN"/>
        </w:rPr>
        <w:br w:type="page"/>
      </w:r>
    </w:p>
    <w:p w:rsidR="001E194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相反数及有理数的相反数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 xml:space="preserve"> 2020</w:t>
      </w:r>
      <w:r>
        <w:rPr>
          <w:color w:val="000000"/>
          <w:lang w:eastAsia="zh-CN"/>
        </w:rPr>
        <w:t>的相反数是</w:t>
      </w:r>
      <w:r>
        <w:rPr>
          <w:color w:val="000000"/>
          <w:lang w:eastAsia="zh-CN"/>
        </w:rPr>
        <w:t>2020.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【分析】根据只有符号不同的两个数叫做互为相反数即可得出答案</w:t>
      </w:r>
      <w:r>
        <w:rPr>
          <w:color w:val="000000"/>
          <w:lang w:eastAsia="zh-CN"/>
        </w:rPr>
        <w:t>.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无理数的认识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A.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=0.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3</m:t>
            </m:r>
          </m:e>
          <m:lim>
            <m:r>
              <w:rPr>
                <w:rFonts w:ascii="Cambria Math" w:hint="eastAsia"/>
                <w:lang w:eastAsia="zh-CN"/>
              </w:rPr>
              <m:t>·</m:t>
            </m:r>
          </m:lim>
        </m:limUpp>
      </m:oMath>
      <w:r>
        <w:rPr>
          <w:color w:val="000000"/>
        </w:rPr>
        <w:t xml:space="preserve"> </w:t>
      </w:r>
      <w:r>
        <w:rPr>
          <w:color w:val="000000"/>
          <w:lang w:eastAsia="zh-CN"/>
        </w:rPr>
        <w:t>，是无限循环小数，是有理数，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B.1.414</w:t>
      </w:r>
      <w:r>
        <w:rPr>
          <w:color w:val="000000"/>
          <w:lang w:eastAsia="zh-CN"/>
        </w:rPr>
        <w:t>是有限小数，是有理数，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C.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是开方开不尽的数，是无理数；</w:t>
      </w:r>
    </w:p>
    <w:p w:rsidR="001E1949">
      <w:pPr>
        <w:spacing w:after="0"/>
      </w:pPr>
      <w:r>
        <w:rPr>
          <w:color w:val="000000"/>
        </w:rPr>
        <w:t xml:space="preserve">D.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4</m:t>
            </m:r>
          </m:e>
        </m:rad>
        <m:r>
          <w:rPr>
            <w:rFonts w:ascii="Cambria Math" w:hint="eastAsia"/>
            <w:lang w:eastAsia="zh-CN"/>
          </w:rPr>
          <m:t>=2</m:t>
        </m:r>
      </m:oMath>
      <w:r>
        <w:rPr>
          <w:color w:val="000000"/>
        </w:rPr>
        <w:t xml:space="preserve"> </w:t>
      </w:r>
      <w:r>
        <w:rPr>
          <w:color w:val="000000"/>
        </w:rPr>
        <w:t>，是有理数；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</w:t>
      </w:r>
    </w:p>
    <w:p w:rsidR="001E1949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【分析】根据无理数的定义进行判断即可。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轴对称图形，中心对称及中心对称图形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、是轴对称图形，又是中心对称图形，故此选项正确；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、不是轴对称图形，不是中心对称图形，故此选项错误；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、是轴对称图形，不是中心对称图形，故此选项错误；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、不是轴对称图形，是中心对称图形，故此选项错误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【分析】中心对称图形是图形绕某一点旋转</w:t>
      </w:r>
      <w:r>
        <w:rPr>
          <w:color w:val="000000"/>
          <w:lang w:eastAsia="zh-CN"/>
        </w:rPr>
        <w:t>180°</w:t>
      </w:r>
      <w:r>
        <w:rPr>
          <w:color w:val="000000"/>
          <w:lang w:eastAsia="zh-CN"/>
        </w:rPr>
        <w:t>后与原来的图形完全重合，轴对称图形是将一个图形沿某直线折叠后直线两旁的部分互相重合，再对各选项逐一判断即可。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科学记数法</w:t>
      </w:r>
      <w:r>
        <w:rPr>
          <w:color w:val="000000"/>
          <w:lang w:eastAsia="zh-CN"/>
        </w:rPr>
        <w:t>—</w:t>
      </w:r>
      <w:r>
        <w:rPr>
          <w:color w:val="000000"/>
          <w:lang w:eastAsia="zh-CN"/>
        </w:rPr>
        <w:t>表示绝对值较大的数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【解答】解：将</w:t>
      </w:r>
      <w:r>
        <w:rPr>
          <w:color w:val="000000"/>
          <w:lang w:eastAsia="zh-CN"/>
        </w:rPr>
        <w:t>4400000000</w:t>
      </w:r>
      <w:r>
        <w:rPr>
          <w:color w:val="000000"/>
          <w:lang w:eastAsia="zh-CN"/>
        </w:rPr>
        <w:t>用科学记数法表示为：</w:t>
      </w:r>
      <w:r>
        <w:rPr>
          <w:color w:val="000000"/>
          <w:lang w:eastAsia="zh-CN"/>
        </w:rPr>
        <w:t>4.4×10</w:t>
      </w:r>
      <w:r>
        <w:rPr>
          <w:color w:val="000000"/>
          <w:vertAlign w:val="superscript"/>
          <w:lang w:eastAsia="zh-CN"/>
        </w:rPr>
        <w:t>9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．</w:t>
      </w:r>
    </w:p>
    <w:p w:rsidR="001E1949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【分析】科学计数法的表示形式</w:t>
      </w:r>
      <w:r>
        <w:rPr>
          <w:color w:val="000000"/>
          <w:lang w:eastAsia="zh-CN"/>
        </w:rPr>
        <w:t>a×10</w:t>
      </w:r>
      <w:r>
        <w:rPr>
          <w:color w:val="000000"/>
          <w:vertAlign w:val="superscript"/>
          <w:lang w:eastAsia="zh-CN"/>
        </w:rPr>
        <w:t>n</w:t>
      </w:r>
      <w:r>
        <w:rPr>
          <w:color w:val="000000"/>
          <w:lang w:eastAsia="zh-CN"/>
        </w:rPr>
        <w:t>的形式，其中</w:t>
      </w:r>
      <w:r>
        <w:rPr>
          <w:color w:val="000000"/>
          <w:lang w:eastAsia="zh-CN"/>
        </w:rPr>
        <w:t>1≤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a</m:t>
            </m:r>
          </m:e>
        </m:d>
      </m:oMath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10 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为整数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确定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的值时，要看把原数变成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时，小数点移动了多少位，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的绝对值与小数点移动的位数相同，当原数的绝</w:t>
      </w:r>
      <w:r>
        <w:rPr>
          <w:color w:val="000000"/>
          <w:lang w:eastAsia="zh-CN"/>
        </w:rPr>
        <w:t>对值＞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为正数；当原数的绝对值＜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为负数；据此解答即可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几何体的展开图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【解答】解：把展开图折回立方体，可知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字对面是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谁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字。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【分析】正方体的表面展开图，相对的面之间隔着一个小正方形，根据这一特点可得答案。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同底数幂的乘法，同底数幂的除法，合并同类项法则及应用，积的乘方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A.a</w:t>
      </w:r>
      <w:r>
        <w:rPr>
          <w:color w:val="000000"/>
          <w:vertAlign w:val="superscript"/>
        </w:rPr>
        <w:t>3</w:t>
      </w:r>
      <w:r>
        <w:rPr>
          <w:color w:val="000000"/>
        </w:rPr>
        <w:t>+a</w:t>
      </w:r>
      <w:r>
        <w:rPr>
          <w:color w:val="000000"/>
          <w:vertAlign w:val="superscript"/>
        </w:rPr>
        <w:t>3</w:t>
      </w:r>
      <w:r>
        <w:rPr>
          <w:color w:val="000000"/>
        </w:rPr>
        <w:t>=2a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故本选项错误；</w:t>
      </w:r>
      <w:r>
        <w:br/>
      </w:r>
      <w:r>
        <w:rPr>
          <w:color w:val="000000"/>
        </w:rPr>
        <w:t xml:space="preserve"> B.a</w:t>
      </w:r>
      <w:r>
        <w:rPr>
          <w:color w:val="000000"/>
          <w:vertAlign w:val="superscript"/>
        </w:rPr>
        <w:t>6</w:t>
      </w:r>
      <w:r>
        <w:rPr>
          <w:color w:val="000000"/>
        </w:rPr>
        <w:t>÷a</w:t>
      </w:r>
      <w:r>
        <w:rPr>
          <w:color w:val="000000"/>
          <w:vertAlign w:val="superscript"/>
        </w:rPr>
        <w:t>-3</w:t>
      </w:r>
      <w:r>
        <w:rPr>
          <w:color w:val="000000"/>
        </w:rPr>
        <w:t>=a</w:t>
      </w:r>
      <w:r>
        <w:rPr>
          <w:color w:val="000000"/>
          <w:vertAlign w:val="superscript"/>
        </w:rPr>
        <w:t>9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故本选项错误；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C.a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a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=a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故本选项错误；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D.(-2a²)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=-8a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故本选项正确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【分析】利用合并同类项的法则，可对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作出判断；利用同底数幂相除，底数不变，指数相减，可对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作出判断；再根据同底数幂相乘，底数不变，指数相加，可对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作出判断；利用积的乘方法则，可对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作出判断。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待定系数法求反比例函数解析式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【解答】解：把点</w:t>
      </w:r>
      <w:r>
        <w:rPr>
          <w:color w:val="000000"/>
          <w:lang w:eastAsia="zh-CN"/>
        </w:rPr>
        <w:t>(2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-1)</w:t>
      </w:r>
      <w:r>
        <w:rPr>
          <w:color w:val="000000"/>
          <w:lang w:eastAsia="zh-CN"/>
        </w:rPr>
        <w:t>代入解析式得</w:t>
      </w:r>
      <w:r>
        <w:rPr>
          <w:color w:val="000000"/>
          <w:lang w:eastAsia="zh-CN"/>
        </w:rPr>
        <w:t xml:space="preserve">-1=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，解得</w:t>
      </w:r>
      <w:r>
        <w:rPr>
          <w:color w:val="000000"/>
          <w:lang w:eastAsia="zh-CN"/>
        </w:rPr>
        <w:t>k=-2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</w:t>
      </w:r>
      <w:r>
        <w:rPr>
          <w:color w:val="000000"/>
          <w:lang w:eastAsia="zh-CN"/>
        </w:rPr>
        <w:t>】将已知点的坐标代入函数解析式，就可求出</w:t>
      </w:r>
      <w:r>
        <w:rPr>
          <w:color w:val="000000"/>
          <w:lang w:eastAsia="zh-CN"/>
        </w:rPr>
        <w:t>k</w:t>
      </w:r>
      <w:r>
        <w:rPr>
          <w:color w:val="000000"/>
          <w:lang w:eastAsia="zh-CN"/>
        </w:rPr>
        <w:t>的值。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分式有意义的条件，二次根式有意义的条件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x-1≥0</w:t>
      </w:r>
      <w:r>
        <w:rPr>
          <w:color w:val="000000"/>
          <w:lang w:eastAsia="zh-CN"/>
        </w:rPr>
        <w:t>且</w:t>
      </w:r>
      <w:r>
        <w:rPr>
          <w:color w:val="000000"/>
          <w:lang w:eastAsia="zh-CN"/>
        </w:rPr>
        <w:t>x-2≠0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x≥1</w:t>
      </w:r>
      <w:r>
        <w:rPr>
          <w:color w:val="000000"/>
          <w:lang w:eastAsia="zh-CN"/>
        </w:rPr>
        <w:t>且</w:t>
      </w:r>
      <w:r>
        <w:rPr>
          <w:color w:val="000000"/>
          <w:lang w:eastAsia="zh-CN"/>
        </w:rPr>
        <w:t>x≠2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【分析】根据分式有意义，则分母不等于零；二次根式有意义，则被开方数是非负数，建立不等式组，解不等式组可得出答案。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平行线的性质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【解答】解：由题意得：</w:t>
      </w:r>
      <w:r>
        <w:rPr>
          <w:color w:val="000000"/>
        </w:rPr>
        <w:t>∠EDF=30°</w:t>
      </w:r>
      <w:r>
        <w:rPr>
          <w:color w:val="000000"/>
        </w:rPr>
        <w:t>，</w:t>
      </w:r>
      <w:r>
        <w:rPr>
          <w:color w:val="000000"/>
        </w:rPr>
        <w:t>∠ABC=45°</w:t>
      </w:r>
      <w:r>
        <w:rPr>
          <w:color w:val="000000"/>
        </w:rPr>
        <w:t>，</w:t>
      </w:r>
      <w:r>
        <w:rPr>
          <w:color w:val="000000"/>
        </w:rPr>
        <w:t>∵DE∥CB</w:t>
      </w:r>
      <w:r>
        <w:rPr>
          <w:color w:val="000000"/>
        </w:rPr>
        <w:t>，</w:t>
      </w:r>
      <w:r>
        <w:rPr>
          <w:color w:val="000000"/>
        </w:rPr>
        <w:t>∴∠BDE=∠ABC=45°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∴∠BDF=45°-30°=15°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【分析】利用两直线平行，内错角相等，可求出</w:t>
      </w:r>
      <w:r>
        <w:rPr>
          <w:color w:val="000000"/>
          <w:lang w:eastAsia="zh-CN"/>
        </w:rPr>
        <w:t>∠BDE</w:t>
      </w:r>
      <w:r>
        <w:rPr>
          <w:color w:val="000000"/>
          <w:lang w:eastAsia="zh-CN"/>
        </w:rPr>
        <w:t>的度数，再根据</w:t>
      </w:r>
      <w:r>
        <w:rPr>
          <w:color w:val="000000"/>
          <w:lang w:eastAsia="zh-CN"/>
        </w:rPr>
        <w:t>∠BDF=∠BDE-∠EDF</w:t>
      </w:r>
      <w:r>
        <w:rPr>
          <w:color w:val="000000"/>
          <w:lang w:eastAsia="zh-CN"/>
        </w:rPr>
        <w:t>，代入计算可求解。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多边形内角与外角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【解答】解：设所求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边形边数为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360°=(n-2)·180°</w:t>
      </w:r>
      <w:r>
        <w:rPr>
          <w:color w:val="000000"/>
          <w:lang w:eastAsia="zh-CN"/>
        </w:rPr>
        <w:t>，解得</w:t>
      </w:r>
      <w:r>
        <w:rPr>
          <w:color w:val="000000"/>
          <w:lang w:eastAsia="zh-CN"/>
        </w:rPr>
        <w:t>n=4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边形的内角和等于（</w:t>
      </w:r>
      <w:r>
        <w:rPr>
          <w:color w:val="000000"/>
          <w:lang w:eastAsia="zh-CN"/>
        </w:rPr>
        <w:t>n-2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×180°</w:t>
      </w:r>
      <w:r>
        <w:rPr>
          <w:color w:val="000000"/>
          <w:lang w:eastAsia="zh-CN"/>
        </w:rPr>
        <w:t>，任意多边形的外角和为</w:t>
      </w:r>
      <w:r>
        <w:rPr>
          <w:color w:val="000000"/>
          <w:lang w:eastAsia="zh-CN"/>
        </w:rPr>
        <w:t>360°</w:t>
      </w:r>
      <w:r>
        <w:rPr>
          <w:color w:val="000000"/>
          <w:lang w:eastAsia="zh-CN"/>
        </w:rPr>
        <w:t>，根据题意建立关于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的方程，解方程求出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平行线的判定与性质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∵AB∥CD</w:t>
      </w:r>
      <w:r>
        <w:rPr>
          <w:color w:val="000000"/>
        </w:rPr>
        <w:t>，</w:t>
      </w:r>
      <w:r>
        <w:rPr>
          <w:color w:val="000000"/>
        </w:rPr>
        <w:t xml:space="preserve"> 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∴∠1+∠2=180°</w:t>
      </w:r>
      <w:r>
        <w:rPr>
          <w:color w:val="000000"/>
          <w:lang w:eastAsia="zh-CN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错误；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∵AB∥CD</w:t>
      </w:r>
      <w:r>
        <w:rPr>
          <w:color w:val="000000"/>
          <w:lang w:eastAsia="zh-CN"/>
        </w:rPr>
        <w:t>，</w:t>
      </w:r>
    </w:p>
    <w:p w:rsidR="001E1949">
      <w:pPr>
        <w:spacing w:after="0"/>
      </w:pPr>
      <w:r>
        <w:rPr>
          <w:color w:val="000000"/>
        </w:rPr>
        <w:t>∴∠1=∠3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∵∠2=∠3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∴∠1=∠2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故</w:t>
      </w:r>
      <w:r>
        <w:rPr>
          <w:color w:val="000000"/>
        </w:rPr>
        <w:t>B</w:t>
      </w:r>
      <w:r>
        <w:rPr>
          <w:color w:val="000000"/>
        </w:rPr>
        <w:t>正确；</w:t>
      </w:r>
    </w:p>
    <w:p w:rsidR="001E1949">
      <w:pPr>
        <w:spacing w:after="0"/>
      </w:pPr>
      <w:r>
        <w:rPr>
          <w:color w:val="000000"/>
        </w:rPr>
        <w:t>C</w:t>
      </w:r>
      <w:r>
        <w:rPr>
          <w:color w:val="000000"/>
        </w:rPr>
        <w:t>、</w:t>
      </w:r>
      <w:r>
        <w:rPr>
          <w:color w:val="000000"/>
        </w:rPr>
        <w:t>∵AB∥CD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∴∠BAD=∠CDA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若</w:t>
      </w:r>
      <w:r>
        <w:rPr>
          <w:color w:val="000000"/>
        </w:rPr>
        <w:t>AC∥BD</w:t>
      </w:r>
      <w:r>
        <w:rPr>
          <w:color w:val="000000"/>
        </w:rPr>
        <w:t>，可得</w:t>
      </w:r>
      <w:r>
        <w:rPr>
          <w:color w:val="000000"/>
        </w:rPr>
        <w:t>∠1=∠2</w:t>
      </w:r>
      <w:r>
        <w:rPr>
          <w:color w:val="000000"/>
        </w:rPr>
        <w:t>；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错误；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、若梯形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是等腰梯形，可得</w:t>
      </w:r>
      <w:r>
        <w:rPr>
          <w:color w:val="000000"/>
          <w:lang w:eastAsia="zh-CN"/>
        </w:rPr>
        <w:t>∠1=∠2</w:t>
      </w:r>
      <w:r>
        <w:rPr>
          <w:color w:val="000000"/>
          <w:lang w:eastAsia="zh-CN"/>
        </w:rPr>
        <w:t>，</w:t>
      </w:r>
    </w:p>
    <w:p w:rsidR="001E1949">
      <w:pPr>
        <w:spacing w:after="0"/>
      </w:pPr>
      <w:r>
        <w:rPr>
          <w:color w:val="000000"/>
        </w:rPr>
        <w:t>故</w:t>
      </w:r>
      <w:r>
        <w:rPr>
          <w:color w:val="000000"/>
        </w:rPr>
        <w:t>D</w:t>
      </w:r>
      <w:r>
        <w:rPr>
          <w:color w:val="000000"/>
        </w:rPr>
        <w:t>错误．</w:t>
      </w:r>
    </w:p>
    <w:p w:rsidR="001E1949">
      <w:pPr>
        <w:spacing w:after="0"/>
      </w:pPr>
      <w:r>
        <w:rPr>
          <w:color w:val="000000"/>
        </w:rPr>
        <w:t>故选：</w:t>
      </w:r>
      <w:r>
        <w:rPr>
          <w:color w:val="000000"/>
        </w:rPr>
        <w:t>B</w:t>
      </w:r>
      <w:r>
        <w:rPr>
          <w:color w:val="000000"/>
        </w:rPr>
        <w:t>．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64996" cy="840321"/>
            <wp:effectExtent l="19050" t="0" r="0" b="0"/>
            <wp:docPr id="18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064567" name=""/>
                    <pic:cNvPicPr/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【分析】根据平行线的性质求解即可求得答案，注意掌握排除法在选择题中的应用．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扇形面积的计算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扇</w:t>
      </w:r>
      <w:r>
        <w:rPr>
          <w:color w:val="000000"/>
          <w:lang w:eastAsia="zh-CN"/>
        </w:rPr>
        <w:t>形圆心角</w:t>
      </w:r>
      <w:r>
        <w:rPr>
          <w:color w:val="000000"/>
          <w:lang w:eastAsia="zh-CN"/>
        </w:rPr>
        <w:t>∠AOB=120°</w:t>
      </w:r>
      <w:r>
        <w:rPr>
          <w:color w:val="000000"/>
          <w:lang w:eastAsia="zh-CN"/>
        </w:rPr>
        <w:t>，半径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9m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花圃的面积</w:t>
      </w:r>
      <w:r>
        <w:rPr>
          <w:color w:val="000000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120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π</m:t>
            </m:r>
            <m:r>
              <w:rPr>
                <w:rFonts w:ascii="Cambria Math" w:hint="eastAsia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9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360</m:t>
            </m:r>
          </m:den>
        </m:f>
      </m:oMath>
      <w:r>
        <w:rPr>
          <w:color w:val="000000"/>
          <w:lang w:eastAsia="zh-CN"/>
        </w:rPr>
        <w:t xml:space="preserve"> =27</w:t>
      </w:r>
      <w:r>
        <w:rPr>
          <w:color w:val="000000"/>
        </w:rPr>
        <w:t>π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【分析】利用扇形的面积公式：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n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int="eastAsia"/>
                    <w:lang w:eastAsia="zh-CN"/>
                  </w:rPr>
                  <m:t>π</m:t>
                </m:r>
                <m:r>
                  <m:rPr>
                    <m:sty m:val="p"/>
                  </m:rPr>
                  <w:rPr>
                    <w:rFonts w:ascii="Cambria Math" w:hint="eastAsia"/>
                    <w:lang w:eastAsia="zh-CN"/>
                  </w:rPr>
                  <m:t>R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360</m:t>
            </m:r>
          </m:den>
        </m:f>
      </m:oMath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是圆心角的度数，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是扇形的半径），代入计算就可求出花圃的面积。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简单组合体的三视图</w:t>
      </w:r>
      <w:r>
        <w:rPr>
          <w:color w:val="000000"/>
          <w:lang w:eastAsia="zh-CN"/>
        </w:rPr>
        <w:t xml:space="preserve">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【解答】其主视图是</w:t>
      </w:r>
    </w:p>
    <w:p w:rsidR="001E1949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677990" cy="897623"/>
            <wp:effectExtent l="19050" t="0" r="7810" b="0"/>
            <wp:docPr id="18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713932" name=""/>
                    <pic:cNvPicPr/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77990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．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三视图的定义，圆柱的主视图应该是一个长方形，其宽是底面圆的直径，宽是圆柱的高，又由于该几何体是圆柱体挖去一个长方体得到的，故里面长方体的主视图还是长方形，上下边线与外边主视图的边线重合，左右边线看不见，但存在，故应用虚线表示，从而得出答案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关于坐标轴对称的点的坐标特征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A(m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-3)</w:t>
      </w:r>
      <w:r>
        <w:rPr>
          <w:color w:val="000000"/>
          <w:lang w:eastAsia="zh-CN"/>
        </w:rPr>
        <w:t>与点</w:t>
      </w:r>
      <w:r>
        <w:rPr>
          <w:color w:val="000000"/>
          <w:lang w:eastAsia="zh-CN"/>
        </w:rPr>
        <w:t>B(-4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n)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轴对称，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m=-4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n=3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m+n=-4+3=-1</w:t>
      </w:r>
      <w:r>
        <w:rPr>
          <w:color w:val="000000"/>
          <w:lang w:eastAsia="zh-CN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轴对称点的坐标特点：横坐标不变</w:t>
      </w:r>
      <w:r>
        <w:rPr>
          <w:color w:val="000000"/>
          <w:lang w:eastAsia="zh-CN"/>
        </w:rPr>
        <w:t>，纵坐标互为相反数，就可求出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的值，然后求出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的和。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菱形的性质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【解答】解：如图，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136345" cy="888073"/>
            <wp:effectExtent l="19050" t="0" r="6655" b="0"/>
            <wp:docPr id="18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288024" name=""/>
                    <pic:cNvPicPr/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1949">
      <w:pPr>
        <w:spacing w:after="0"/>
      </w:pPr>
      <w:r>
        <w:rPr>
          <w:color w:val="000000"/>
        </w:rPr>
        <w:t>BD=10</w:t>
      </w:r>
      <w:r>
        <w:rPr>
          <w:color w:val="000000"/>
        </w:rPr>
        <w:t>，</w:t>
      </w:r>
      <w:r>
        <w:rPr>
          <w:color w:val="000000"/>
        </w:rPr>
        <w:t>AC=24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∵</w:t>
      </w:r>
      <w:r>
        <w:rPr>
          <w:color w:val="000000"/>
        </w:rPr>
        <w:t>四边形</w:t>
      </w:r>
      <w:r>
        <w:rPr>
          <w:color w:val="000000"/>
        </w:rPr>
        <w:t>ABCD</w:t>
      </w:r>
      <w:r>
        <w:rPr>
          <w:color w:val="000000"/>
        </w:rPr>
        <w:t>是菱形，</w:t>
      </w:r>
    </w:p>
    <w:p w:rsidR="001E1949">
      <w:pPr>
        <w:spacing w:after="0"/>
      </w:pPr>
      <w:r>
        <w:rPr>
          <w:color w:val="000000"/>
        </w:rPr>
        <w:t xml:space="preserve">∴OA=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AC=12</w:t>
      </w:r>
      <w:r>
        <w:rPr>
          <w:color w:val="000000"/>
        </w:rPr>
        <w:t>，</w:t>
      </w:r>
      <w:r>
        <w:rPr>
          <w:color w:val="000000"/>
        </w:rPr>
        <w:t xml:space="preserve">OB=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BD=5</w:t>
      </w:r>
      <w:r>
        <w:rPr>
          <w:color w:val="000000"/>
        </w:rPr>
        <w:t>，</w:t>
      </w:r>
      <w:r>
        <w:rPr>
          <w:color w:val="000000"/>
        </w:rPr>
        <w:t>AC⊥BD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 xml:space="preserve">∴AB=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O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O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</m:oMath>
      <w:r>
        <w:rPr>
          <w:color w:val="000000"/>
        </w:rPr>
        <w:t xml:space="preserve"> =13</w:t>
      </w:r>
      <w:r>
        <w:rPr>
          <w:color w:val="000000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菱形的周长</w:t>
      </w:r>
      <w:r>
        <w:rPr>
          <w:color w:val="000000"/>
          <w:lang w:eastAsia="zh-CN"/>
        </w:rPr>
        <w:t>=4×13=52.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【分析】利用菱形的对角线互相垂直平分，就可求出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的长，再利用勾股定理求出菱形的边长，然后根据菱形的四边相等，由此可求出菱形的周长。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</w:t>
      </w:r>
      <w:r>
        <w:rPr>
          <w:color w:val="0000FF"/>
          <w:lang w:eastAsia="zh-CN"/>
        </w:rPr>
        <w:t>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在数轴上表示不等式（组）的解集，解一元一次不等式组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 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 xml:space="preserve">2&lt;0 </m:t>
                </m:r>
                <m:r>
                  <w:rPr>
                    <w:rFonts w:ascii="Cambria Math" w:hint="eastAsia"/>
                    <w:lang w:eastAsia="zh-CN"/>
                  </w:rPr>
                  <m:t>①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x+1</m:t>
                </m:r>
                <m:r>
                  <w:rPr>
                    <w:rFonts w:ascii="Cambria Math" w:hint="eastAsia"/>
                    <w:lang w:eastAsia="zh-CN"/>
                  </w:rPr>
                  <m:t>≥</m:t>
                </m:r>
                <m:r>
                  <w:rPr>
                    <w:rFonts w:ascii="Cambria Math" w:hint="eastAsia"/>
                    <w:lang w:eastAsia="zh-CN"/>
                  </w:rPr>
                  <m:t xml:space="preserve">0 </m:t>
                </m:r>
                <m:r>
                  <w:rPr>
                    <w:rFonts w:ascii="Cambria Math" w:hint="eastAsia"/>
                    <w:lang w:eastAsia="zh-CN"/>
                  </w:rPr>
                  <m:t>②</m:t>
                </m:r>
              </m:e>
            </m:eqArr>
          </m:e>
        </m:d>
      </m:oMath>
    </w:p>
    <w:p w:rsidR="001E1949">
      <w:pPr>
        <w:spacing w:after="0"/>
      </w:pPr>
      <w:r>
        <w:rPr>
          <w:color w:val="000000"/>
        </w:rPr>
        <w:t>解</w:t>
      </w:r>
      <w:r>
        <w:rPr>
          <w:color w:val="000000"/>
        </w:rPr>
        <w:t>①</w:t>
      </w:r>
      <w:r>
        <w:rPr>
          <w:color w:val="000000"/>
        </w:rPr>
        <w:t>得：</w:t>
      </w:r>
      <w:r>
        <w:rPr>
          <w:color w:val="000000"/>
        </w:rPr>
        <w:t>x&lt;2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解</w:t>
      </w:r>
      <w:r>
        <w:rPr>
          <w:color w:val="000000"/>
        </w:rPr>
        <w:t>②</w:t>
      </w:r>
      <w:r>
        <w:rPr>
          <w:color w:val="000000"/>
        </w:rPr>
        <w:t>得：</w:t>
      </w:r>
      <w:r>
        <w:rPr>
          <w:color w:val="000000"/>
        </w:rPr>
        <w:t>x≥-1</w:t>
      </w:r>
      <w:r>
        <w:rPr>
          <w:color w:val="000000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故不等式组的解集为：</w:t>
      </w:r>
      <w:r>
        <w:rPr>
          <w:color w:val="000000"/>
          <w:lang w:eastAsia="zh-CN"/>
        </w:rPr>
        <w:t>-1≤x&lt;2.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【分析】先求出不等式组中的每一个不等式的解集，再确定出不等式组的解集，观察数轴可得答案。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方差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【解答】解：由题意得，</w:t>
      </w:r>
      <w:r>
        <w:rPr>
          <w:color w:val="000000"/>
          <w:lang w:eastAsia="zh-CN"/>
        </w:rPr>
        <w:t>5+7+6+x+8=6×5</w:t>
      </w:r>
      <w:r>
        <w:rPr>
          <w:color w:val="000000"/>
          <w:lang w:eastAsia="zh-CN"/>
        </w:rPr>
        <w:t>，解得：</w:t>
      </w:r>
      <w:r>
        <w:rPr>
          <w:color w:val="000000"/>
          <w:lang w:eastAsia="zh-CN"/>
        </w:rPr>
        <w:t>x=4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S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color w:val="000000"/>
          <w:lang w:eastAsia="zh-CN"/>
        </w:rPr>
        <w:t xml:space="preserve"> [(4-6)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+(5-6)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+(6-6)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+(7-6)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+(8-6)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]=2.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【分析】利用平均数的公式进行计算可求出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的值，再利用方差的公式进行计算就可求出这组数据的方差。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一次函数与不等式（组）的综合应用，两一次函数图象相交或平行问题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【解答】解：因为</w:t>
      </w:r>
      <w:r>
        <w:rPr>
          <w:color w:val="000000"/>
        </w:rPr>
        <w:t>△AOB</w:t>
      </w:r>
      <w:r>
        <w:rPr>
          <w:color w:val="000000"/>
        </w:rPr>
        <w:t>的面积为</w:t>
      </w:r>
      <w:r>
        <w:rPr>
          <w:color w:val="000000"/>
        </w:rPr>
        <w:t>3</w:t>
      </w:r>
      <w:r>
        <w:rPr>
          <w:color w:val="000000"/>
        </w:rPr>
        <w:t>，函数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=kx(k&gt;0)</w:t>
      </w:r>
      <w:r>
        <w:rPr>
          <w:color w:val="000000"/>
        </w:rPr>
        <w:t>和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=ax+4(a&lt;0) </w:t>
      </w:r>
      <w:r>
        <w:rPr>
          <w:color w:val="000000"/>
        </w:rPr>
        <w:t>的图象相交于点</w:t>
      </w:r>
      <w:r>
        <w:rPr>
          <w:color w:val="000000"/>
        </w:rPr>
        <w:t>4(m</w:t>
      </w:r>
      <w:r>
        <w:rPr>
          <w:color w:val="000000"/>
        </w:rPr>
        <w:t>，</w:t>
      </w:r>
      <w:r>
        <w:rPr>
          <w:color w:val="000000"/>
        </w:rPr>
        <w:t>3)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</w:pPr>
      <w:r>
        <w:rPr>
          <w:color w:val="000000"/>
        </w:rPr>
        <w:t>可得：</w:t>
      </w:r>
      <w:r>
        <w:rPr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 xml:space="preserve"> ·3m=3</w:t>
      </w:r>
      <w:r>
        <w:rPr>
          <w:color w:val="000000"/>
        </w:rPr>
        <w:t>，解得：</w:t>
      </w:r>
      <w:r>
        <w:rPr>
          <w:color w:val="000000"/>
        </w:rPr>
        <w:t>m=2</w:t>
      </w:r>
      <w:r>
        <w:rPr>
          <w:color w:val="000000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所以满足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的实数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的取值范围是</w:t>
      </w:r>
      <w:r>
        <w:rPr>
          <w:color w:val="000000"/>
          <w:lang w:eastAsia="zh-CN"/>
        </w:rPr>
        <w:t>x&lt;2.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的坐标和</w:t>
      </w:r>
      <w:r>
        <w:rPr>
          <w:color w:val="000000"/>
          <w:lang w:eastAsia="zh-CN"/>
        </w:rPr>
        <w:t>△AOB</w:t>
      </w:r>
      <w:r>
        <w:rPr>
          <w:color w:val="000000"/>
          <w:lang w:eastAsia="zh-CN"/>
        </w:rPr>
        <w:t>的面积为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，建立关于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的方程，解方程求出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的值，可得到点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的坐标，然后观察函数图像可求出满足</w:t>
      </w:r>
      <w:r>
        <w:rPr>
          <w:color w:val="000000"/>
          <w:lang w:eastAsia="zh-CN"/>
        </w:rPr>
        <w:t>y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&lt;y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的实数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的取值范围。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实数在数轴上的表示，实数大小的比较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∵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1</m:t>
            </m:r>
          </m:e>
        </m:rad>
      </m:oMath>
      <w:r>
        <w:rPr>
          <w:color w:val="000000"/>
        </w:rPr>
        <w:t>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</w:rPr>
        <w:t>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4</m:t>
            </m:r>
          </m:e>
        </m:rad>
      </m:oMath>
      <w:r>
        <w:rPr>
          <w:color w:val="000000"/>
        </w:rPr>
        <w:t xml:space="preserve"> </w:t>
      </w:r>
      <w:r>
        <w:rPr>
          <w:color w:val="000000"/>
        </w:rPr>
        <w:t>，即</w:t>
      </w:r>
      <w:r>
        <w:rPr>
          <w:color w:val="000000"/>
        </w:rPr>
        <w:t>1&lt;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</w:rPr>
        <w:t>&lt;2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</w:t>
      </w:r>
      <w:r>
        <w:rPr>
          <w:color w:val="000000"/>
          <w:lang w:eastAsia="zh-CN"/>
        </w:rPr>
        <w:t>由数轴知，与</w:t>
      </w:r>
      <w:r>
        <w:rPr>
          <w:color w:val="000000"/>
          <w:lang w:eastAsia="zh-CN"/>
        </w:rPr>
        <w:t xml:space="preserve">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对应的点距离最近的是点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【分析】利用估算无理数大小的方法，可知</w:t>
      </w:r>
      <w:r>
        <w:rPr>
          <w:color w:val="000000"/>
          <w:lang w:eastAsia="zh-CN"/>
        </w:rPr>
        <w:t>1&lt;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&lt;2</w:t>
      </w:r>
      <w:r>
        <w:rPr>
          <w:color w:val="000000"/>
          <w:lang w:eastAsia="zh-CN"/>
        </w:rPr>
        <w:t>，观察各选项，可得出结果。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线段垂直平分线的性质，勾股定理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【解答】解：由作法得</w:t>
      </w:r>
      <w:r>
        <w:rPr>
          <w:color w:val="000000"/>
        </w:rPr>
        <w:t>GF</w:t>
      </w:r>
      <w:r>
        <w:rPr>
          <w:color w:val="000000"/>
        </w:rPr>
        <w:t>垂直平分</w:t>
      </w:r>
      <w:r>
        <w:rPr>
          <w:color w:val="000000"/>
        </w:rPr>
        <w:t>BC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</w:pPr>
      <w:r>
        <w:rPr>
          <w:color w:val="000000"/>
        </w:rPr>
        <w:t>∴FB=FC</w:t>
      </w:r>
      <w:r>
        <w:rPr>
          <w:color w:val="000000"/>
        </w:rPr>
        <w:t>，</w:t>
      </w:r>
      <w:r>
        <w:rPr>
          <w:color w:val="000000"/>
        </w:rPr>
        <w:t>CG=BG=2</w:t>
      </w:r>
      <w:r>
        <w:rPr>
          <w:color w:val="000000"/>
        </w:rPr>
        <w:t>，</w:t>
      </w:r>
      <w:r>
        <w:rPr>
          <w:color w:val="000000"/>
        </w:rPr>
        <w:t>FG⊥BC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∵∠ACB=90°</w:t>
      </w:r>
      <w:r>
        <w:rPr>
          <w:color w:val="000000"/>
        </w:rPr>
        <w:t>，</w:t>
      </w:r>
    </w:p>
    <w:p w:rsidR="001E1949">
      <w:pPr>
        <w:spacing w:after="0"/>
      </w:pPr>
      <w:r>
        <w:rPr>
          <w:color w:val="000000"/>
        </w:rPr>
        <w:t>∴FG∥AC</w:t>
      </w:r>
      <w:r>
        <w:rPr>
          <w:color w:val="000000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∴BF=CF</w:t>
      </w:r>
      <w:r>
        <w:rPr>
          <w:color w:val="000000"/>
          <w:lang w:eastAsia="zh-CN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∴CF</w:t>
      </w:r>
      <w:r>
        <w:rPr>
          <w:color w:val="000000"/>
          <w:lang w:eastAsia="zh-CN"/>
        </w:rPr>
        <w:t>为斜边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上的中线，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∵AB=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</m:oMath>
      <w:r>
        <w:rPr>
          <w:color w:val="000000"/>
          <w:lang w:eastAsia="zh-CN"/>
        </w:rPr>
        <w:t xml:space="preserve"> =5</w:t>
      </w:r>
      <w:r>
        <w:rPr>
          <w:color w:val="000000"/>
          <w:lang w:eastAsia="zh-CN"/>
        </w:rPr>
        <w:t>，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∴CF=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AB=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【分析】由作法得</w:t>
      </w:r>
      <w:r>
        <w:rPr>
          <w:color w:val="000000"/>
          <w:lang w:eastAsia="zh-CN"/>
        </w:rPr>
        <w:t>GF</w:t>
      </w:r>
      <w:r>
        <w:rPr>
          <w:color w:val="000000"/>
          <w:lang w:eastAsia="zh-CN"/>
        </w:rPr>
        <w:t>垂直平分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，利用垂直平分线的性质，可证得</w:t>
      </w:r>
      <w:r>
        <w:rPr>
          <w:color w:val="000000"/>
          <w:lang w:eastAsia="zh-CN"/>
        </w:rPr>
        <w:t>FB=FC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CG=BG=2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FG⊥BC</w:t>
      </w:r>
      <w:r>
        <w:rPr>
          <w:color w:val="000000"/>
          <w:lang w:eastAsia="zh-CN"/>
        </w:rPr>
        <w:t>，可得到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的长，再利用勾股定理求出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的长，然后利用直角三角形斜边上的中线等于斜边的一半就可求出</w:t>
      </w:r>
      <w:r>
        <w:rPr>
          <w:color w:val="000000"/>
          <w:lang w:eastAsia="zh-CN"/>
        </w:rPr>
        <w:t>CF</w:t>
      </w:r>
      <w:r>
        <w:rPr>
          <w:color w:val="000000"/>
          <w:lang w:eastAsia="zh-CN"/>
        </w:rPr>
        <w:t>的长。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中位数，众数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【解答】解：根据中位数和众数的定义，可得中位数是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，众数是</w:t>
      </w:r>
      <w:r>
        <w:rPr>
          <w:color w:val="000000"/>
          <w:lang w:eastAsia="zh-CN"/>
        </w:rPr>
        <w:t>15.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【分析】求中位数的方法是：把数据先按从小到大的顺序排列，位于最中间的一个数（或两个数的平均数）为中位数；众数是一组数据中出现次数最多的数据。就可得出答案。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扇形统计图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【解答】解：选择摄影的学生有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人占总人数的</w:t>
      </w:r>
      <w:r>
        <w:rPr>
          <w:color w:val="000000"/>
          <w:lang w:eastAsia="zh-CN"/>
        </w:rPr>
        <w:t>25%</w:t>
      </w:r>
      <w:r>
        <w:rPr>
          <w:color w:val="000000"/>
          <w:lang w:eastAsia="zh-CN"/>
        </w:rPr>
        <w:t>，求出总分数为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人，短跑人占总人数的</w:t>
      </w:r>
      <w:r>
        <w:rPr>
          <w:color w:val="000000"/>
          <w:lang w:eastAsia="zh-CN"/>
        </w:rPr>
        <w:t>10%</w:t>
      </w:r>
      <w:r>
        <w:rPr>
          <w:color w:val="000000"/>
          <w:lang w:eastAsia="zh-CN"/>
        </w:rPr>
        <w:t>，故</w:t>
      </w:r>
      <w:r>
        <w:rPr>
          <w:color w:val="000000"/>
          <w:lang w:eastAsia="zh-CN"/>
        </w:rPr>
        <w:t>200×10%=20.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【分析】根据扇形统计图中的数据求出总人数为：选择摄影的学生的人数</w:t>
      </w:r>
      <w:r>
        <w:rPr>
          <w:color w:val="000000"/>
          <w:lang w:eastAsia="zh-CN"/>
        </w:rPr>
        <w:t>÷</w:t>
      </w:r>
      <w:r>
        <w:rPr>
          <w:color w:val="000000"/>
          <w:lang w:eastAsia="zh-CN"/>
        </w:rPr>
        <w:t>选择摄影的学生的人数所占的百分比，再利用总人数</w:t>
      </w:r>
      <w:r>
        <w:rPr>
          <w:color w:val="000000"/>
          <w:lang w:eastAsia="zh-CN"/>
        </w:rPr>
        <w:t>×</w:t>
      </w:r>
      <w:r>
        <w:rPr>
          <w:color w:val="000000"/>
          <w:lang w:eastAsia="zh-CN"/>
        </w:rPr>
        <w:t>短跑人数所占的百分比，列式计算可求解。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锐角三角函数的定义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【解答】解：由勾股定理得</w:t>
      </w:r>
      <w:r>
        <w:rPr>
          <w:color w:val="000000"/>
        </w:rPr>
        <w:t>BC=3</w:t>
      </w:r>
      <w:r>
        <w:rPr>
          <w:color w:val="000000"/>
        </w:rPr>
        <w:t>，</w:t>
      </w:r>
      <w:r>
        <w:rPr>
          <w:color w:val="000000"/>
        </w:rPr>
        <w:t xml:space="preserve">tanA=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∠</m:t>
            </m:r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的对边</m:t>
            </m:r>
          </m:num>
          <m:den>
            <m:r>
              <w:rPr>
                <w:rFonts w:ascii="Cambria Math" w:hint="eastAsia"/>
                <w:lang w:eastAsia="zh-CN"/>
              </w:rPr>
              <m:t>∠</m:t>
            </m:r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的邻边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BC</m:t>
            </m:r>
          </m:num>
          <m:den>
            <m:r>
              <w:rPr>
                <w:rFonts w:ascii="Cambria Math" w:hint="eastAsia"/>
                <w:lang w:eastAsia="zh-CN"/>
              </w:rPr>
              <m:t>AC</m:t>
            </m:r>
          </m:den>
        </m:f>
      </m:oMath>
      <w:r>
        <w:rPr>
          <w:color w:val="000000"/>
        </w:rPr>
        <w:t xml:space="preserve"> 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【分析】利用勾股定理求出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的长，再利用锐角三角函数的定义就可求出</w:t>
      </w:r>
      <w:r>
        <w:rPr>
          <w:color w:val="000000"/>
          <w:lang w:eastAsia="zh-CN"/>
        </w:rPr>
        <w:t>tan∠A</w:t>
      </w:r>
      <w:r>
        <w:rPr>
          <w:color w:val="000000"/>
          <w:lang w:eastAsia="zh-CN"/>
        </w:rPr>
        <w:t>的值。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相似三角形的判定与性质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∵∠B=∠DAC</w:t>
      </w:r>
      <w:r>
        <w:rPr>
          <w:color w:val="000000"/>
        </w:rPr>
        <w:t>，</w:t>
      </w:r>
      <w:r>
        <w:rPr>
          <w:color w:val="000000"/>
        </w:rPr>
        <w:t>∠C=∠C</w:t>
      </w:r>
      <w:r>
        <w:rPr>
          <w:color w:val="000000"/>
        </w:rPr>
        <w:t>，</w:t>
      </w:r>
      <w:r>
        <w:rPr>
          <w:color w:val="000000"/>
        </w:rPr>
        <w:t>∴△BCA∽△ACD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</w:rPr>
        <w:t xml:space="preserve">∴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BC</m:t>
            </m:r>
          </m:num>
          <m:den>
            <m:r>
              <w:rPr>
                <w:rFonts w:ascii="Cambria Math" w:hint="eastAsia"/>
                <w:lang w:eastAsia="zh-CN"/>
              </w:rPr>
              <m:t>AC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AC</m:t>
            </m:r>
          </m:num>
          <m:den>
            <m:r>
              <w:rPr>
                <w:rFonts w:ascii="Cambria Math" w:hint="eastAsia"/>
                <w:lang w:eastAsia="zh-CN"/>
              </w:rPr>
              <m:t>CD</m:t>
            </m:r>
          </m:den>
        </m:f>
      </m:oMath>
      <w:r>
        <w:rPr>
          <w:color w:val="000000"/>
        </w:rPr>
        <w:t xml:space="preserve"> </w:t>
      </w:r>
      <w:r>
        <w:rPr>
          <w:color w:val="000000"/>
        </w:rPr>
        <w:t>，</w:t>
      </w:r>
      <w:r>
        <w:rPr>
          <w:color w:val="000000"/>
        </w:rPr>
        <w:t>∴AC</w:t>
      </w:r>
      <w:r>
        <w:rPr>
          <w:color w:val="000000"/>
          <w:vertAlign w:val="superscript"/>
        </w:rPr>
        <w:t>2</w:t>
      </w:r>
      <w:r>
        <w:rPr>
          <w:color w:val="000000"/>
        </w:rPr>
        <w:t>=BC·CD=6×3</w:t>
      </w:r>
      <w:r>
        <w:rPr>
          <w:color w:val="000000"/>
        </w:rPr>
        <w:t>，</w:t>
      </w:r>
      <w:r>
        <w:rPr>
          <w:color w:val="000000"/>
        </w:rPr>
        <w:t xml:space="preserve"> ∴AC=3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 xml:space="preserve"> 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【分析】根据有两组对应角相等的两三角形相似，可证得</w:t>
      </w:r>
      <w:r>
        <w:rPr>
          <w:color w:val="000000"/>
          <w:lang w:eastAsia="zh-CN"/>
        </w:rPr>
        <w:t>△BCA∽△ACD</w:t>
      </w:r>
      <w:r>
        <w:rPr>
          <w:color w:val="000000"/>
          <w:lang w:eastAsia="zh-CN"/>
        </w:rPr>
        <w:t>，再利用相似三角形的对应边成比例，可得到</w:t>
      </w:r>
      <w:r>
        <w:rPr>
          <w:color w:val="000000"/>
          <w:lang w:eastAsia="zh-CN"/>
        </w:rPr>
        <w:t>AC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=BC·CD</w:t>
      </w:r>
      <w:r>
        <w:rPr>
          <w:color w:val="000000"/>
          <w:lang w:eastAsia="zh-CN"/>
        </w:rPr>
        <w:t>，然后代入计算可求出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反比例函数的性质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【解答】解：根据函数的增减性得，反比例函数</w:t>
      </w:r>
      <w:r>
        <w:rPr>
          <w:color w:val="000000"/>
          <w:lang w:eastAsia="zh-CN"/>
        </w:rPr>
        <w:t xml:space="preserve">y= </w:t>
      </w:r>
      <m:oMath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k&lt;0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的增大而增大，在</w:t>
      </w:r>
      <w:r>
        <w:rPr>
          <w:color w:val="000000"/>
          <w:lang w:eastAsia="zh-CN"/>
        </w:rPr>
        <w:t>1≤x≤4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=4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y=-2.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【分析】根据反比例函数的增减性，可知</w:t>
      </w:r>
      <w:r>
        <w:rPr>
          <w:color w:val="000000"/>
          <w:lang w:eastAsia="zh-CN"/>
        </w:rPr>
        <w:t>k&lt;0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随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的增大而增大，就求出在</w:t>
      </w:r>
      <w:r>
        <w:rPr>
          <w:color w:val="000000"/>
          <w:lang w:eastAsia="zh-CN"/>
        </w:rPr>
        <w:t>1≤x≤4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x=4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的最大值。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解分式方程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【解答】解：去分母时两边都乘以</w:t>
      </w:r>
      <w:r>
        <w:rPr>
          <w:color w:val="000000"/>
          <w:lang w:eastAsia="zh-CN"/>
        </w:rPr>
        <w:t>(x-1)</w:t>
      </w:r>
      <w:r>
        <w:rPr>
          <w:color w:val="000000"/>
          <w:lang w:eastAsia="zh-CN"/>
        </w:rPr>
        <w:t>，得：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1</m:t>
            </m:r>
          </m:den>
        </m:f>
      </m:oMath>
      <w:r>
        <w:rPr>
          <w:color w:val="000000"/>
          <w:lang w:eastAsia="zh-CN"/>
        </w:rPr>
        <w:t xml:space="preserve"> ·(x-1)-1·(x-1)=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1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color w:val="000000"/>
          <w:lang w:eastAsia="zh-CN"/>
        </w:rPr>
        <w:t xml:space="preserve"> ·(x-1)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去括号得：</w:t>
      </w:r>
      <w:r>
        <w:rPr>
          <w:color w:val="000000"/>
          <w:lang w:eastAsia="zh-CN"/>
        </w:rPr>
        <w:t>1-x+1=-2.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【分析】先在方程两边同时乘以（</w:t>
      </w:r>
      <w:r>
        <w:rPr>
          <w:color w:val="000000"/>
          <w:lang w:eastAsia="zh-CN"/>
        </w:rPr>
        <w:t>x-1</w:t>
      </w:r>
      <w:r>
        <w:rPr>
          <w:color w:val="000000"/>
          <w:lang w:eastAsia="zh-CN"/>
        </w:rPr>
        <w:t>），将分式方程转化为整式方程。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圆周角定理，解直角三角形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【解答】解：连接</w:t>
      </w:r>
      <w:r>
        <w:rPr>
          <w:color w:val="000000"/>
        </w:rPr>
        <w:t>OA</w:t>
      </w:r>
      <w:r>
        <w:rPr>
          <w:color w:val="000000"/>
        </w:rPr>
        <w:t>，</w:t>
      </w:r>
      <w:r>
        <w:rPr>
          <w:color w:val="000000"/>
        </w:rPr>
        <w:t>OB</w:t>
      </w:r>
      <w:r>
        <w:rPr>
          <w:color w:val="000000"/>
        </w:rPr>
        <w:t>，</w:t>
      </w:r>
      <w:r>
        <w:rPr>
          <w:color w:val="000000"/>
        </w:rPr>
        <w:t>∵∠C=45°</w:t>
      </w:r>
      <w:r>
        <w:rPr>
          <w:color w:val="000000"/>
        </w:rPr>
        <w:t>，</w:t>
      </w:r>
      <w:r>
        <w:rPr>
          <w:color w:val="000000"/>
        </w:rPr>
        <w:t>∴∠AOB=90°</w:t>
      </w:r>
      <w:r>
        <w:rPr>
          <w:color w:val="000000"/>
        </w:rPr>
        <w:t>，</w:t>
      </w:r>
      <w:r>
        <w:rPr>
          <w:color w:val="000000"/>
        </w:rPr>
        <w:t xml:space="preserve">r=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AB</m:t>
            </m:r>
          </m:num>
          <m:den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den>
        </m:f>
      </m:oMath>
      <w:r>
        <w:rPr>
          <w:color w:val="000000"/>
        </w:rPr>
        <w:t xml:space="preserve"> =3 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 xml:space="preserve"> .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C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【分析】连接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，利用圆周角定理求出</w:t>
      </w:r>
      <w:r>
        <w:rPr>
          <w:color w:val="000000"/>
          <w:lang w:eastAsia="zh-CN"/>
        </w:rPr>
        <w:t>∠AOB</w:t>
      </w:r>
      <w:r>
        <w:rPr>
          <w:color w:val="000000"/>
          <w:lang w:eastAsia="zh-CN"/>
        </w:rPr>
        <w:t>的度数，再利用解直角三角形求出圆的半径。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待定系数法求一次函数解析式，坐标与图形变化﹣平移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【解答】解：由题意得，设直线</w:t>
      </w:r>
      <w:r>
        <w:rPr>
          <w:color w:val="000000"/>
          <w:lang w:eastAsia="zh-CN"/>
        </w:rPr>
        <w:t>CA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y=kx-2</w:t>
      </w:r>
      <w:r>
        <w:rPr>
          <w:color w:val="000000"/>
          <w:lang w:eastAsia="zh-CN"/>
        </w:rPr>
        <w:t>将</w:t>
      </w:r>
      <w:r>
        <w:rPr>
          <w:color w:val="000000"/>
          <w:lang w:eastAsia="zh-CN"/>
        </w:rPr>
        <w:t>C(-4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-4)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代入得</w:t>
      </w:r>
      <w:r>
        <w:rPr>
          <w:color w:val="000000"/>
          <w:lang w:eastAsia="zh-CN"/>
        </w:rPr>
        <w:t>-4k-2=-4</w:t>
      </w:r>
      <w:r>
        <w:rPr>
          <w:color w:val="000000"/>
          <w:lang w:eastAsia="zh-CN"/>
        </w:rPr>
        <w:t>解得</w:t>
      </w:r>
      <w:r>
        <w:rPr>
          <w:color w:val="000000"/>
          <w:lang w:eastAsia="zh-CN"/>
        </w:rPr>
        <w:t xml:space="preserve">k=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，所以直线</w:t>
      </w:r>
      <w:r>
        <w:rPr>
          <w:color w:val="000000"/>
          <w:lang w:eastAsia="zh-CN"/>
        </w:rPr>
        <w:t xml:space="preserve">y=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x-2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因为将</w:t>
      </w:r>
      <w:r>
        <w:rPr>
          <w:color w:val="000000"/>
          <w:lang w:eastAsia="zh-CN"/>
        </w:rPr>
        <w:t>△ABC</w:t>
      </w:r>
      <w:r>
        <w:rPr>
          <w:color w:val="000000"/>
          <w:lang w:eastAsia="zh-CN"/>
        </w:rPr>
        <w:t>沿射线</w:t>
      </w:r>
      <w:r>
        <w:rPr>
          <w:color w:val="000000"/>
          <w:lang w:eastAsia="zh-CN"/>
        </w:rPr>
        <w:t>CA</w:t>
      </w:r>
      <w:r>
        <w:rPr>
          <w:color w:val="000000"/>
          <w:lang w:eastAsia="zh-CN"/>
        </w:rPr>
        <w:t>的方向平移至</w:t>
      </w:r>
      <w:r>
        <w:rPr>
          <w:color w:val="000000"/>
          <w:lang w:eastAsia="zh-CN"/>
        </w:rPr>
        <w:t>△A'B'C'</w:t>
      </w:r>
      <w:r>
        <w:rPr>
          <w:color w:val="000000"/>
          <w:lang w:eastAsia="zh-CN"/>
        </w:rPr>
        <w:t>的位置，所以设</w:t>
      </w:r>
      <w:r>
        <w:rPr>
          <w:color w:val="000000"/>
          <w:lang w:eastAsia="zh-CN"/>
        </w:rPr>
        <w:t>BB'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 xml:space="preserve">y=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x+b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将</w:t>
      </w:r>
      <w:r>
        <w:rPr>
          <w:color w:val="000000"/>
          <w:lang w:eastAsia="zh-CN"/>
        </w:rPr>
        <w:t>B(-4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代入解得</w:t>
      </w:r>
      <w:r>
        <w:rPr>
          <w:color w:val="000000"/>
          <w:lang w:eastAsia="zh-CN"/>
        </w:rPr>
        <w:t>b=2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A'</w:t>
      </w:r>
      <w:r>
        <w:rPr>
          <w:color w:val="000000"/>
          <w:lang w:eastAsia="zh-CN"/>
        </w:rPr>
        <w:t>的横坐标为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∴B'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C'</w:t>
      </w:r>
      <w:r>
        <w:rPr>
          <w:color w:val="000000"/>
          <w:lang w:eastAsia="zh-CN"/>
        </w:rPr>
        <w:t>的横坐标为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，当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时代入直线</w:t>
      </w:r>
      <w:r>
        <w:rPr>
          <w:color w:val="000000"/>
          <w:lang w:eastAsia="zh-CN"/>
        </w:rPr>
        <w:t>BB'</w:t>
      </w:r>
      <w:r>
        <w:rPr>
          <w:color w:val="000000"/>
          <w:lang w:eastAsia="zh-CN"/>
        </w:rPr>
        <w:t>解析式得</w:t>
      </w:r>
      <w:r>
        <w:rPr>
          <w:color w:val="000000"/>
          <w:lang w:eastAsia="zh-CN"/>
        </w:rPr>
        <w:t>y=3.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【分析】利用待定系数法求出直线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的函数解析式，再利用平移的性质，可得到</w:t>
      </w:r>
      <w:r>
        <w:rPr>
          <w:color w:val="000000"/>
          <w:lang w:eastAsia="zh-CN"/>
        </w:rPr>
        <w:t>BB'∥AC</w:t>
      </w:r>
      <w:r>
        <w:rPr>
          <w:color w:val="000000"/>
          <w:lang w:eastAsia="zh-CN"/>
        </w:rPr>
        <w:t>，因此设</w:t>
      </w:r>
      <w:r>
        <w:rPr>
          <w:color w:val="000000"/>
          <w:lang w:eastAsia="zh-CN"/>
        </w:rPr>
        <w:t>BB'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 xml:space="preserve">y=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 xml:space="preserve"> x+b</w:t>
      </w:r>
      <w:r>
        <w:rPr>
          <w:color w:val="000000"/>
          <w:lang w:eastAsia="zh-CN"/>
        </w:rPr>
        <w:t>，将点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的坐标代入可求出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的值，然后求出</w:t>
      </w:r>
      <w:r>
        <w:rPr>
          <w:color w:val="000000"/>
          <w:lang w:eastAsia="zh-CN"/>
        </w:rPr>
        <w:t>B'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C'</w:t>
      </w:r>
      <w:r>
        <w:rPr>
          <w:color w:val="000000"/>
          <w:lang w:eastAsia="zh-CN"/>
        </w:rPr>
        <w:t>的横坐标，将其代入直线</w:t>
      </w:r>
      <w:r>
        <w:rPr>
          <w:color w:val="000000"/>
          <w:lang w:eastAsia="zh-CN"/>
        </w:rPr>
        <w:t>BB'</w:t>
      </w:r>
      <w:r>
        <w:rPr>
          <w:color w:val="000000"/>
          <w:lang w:eastAsia="zh-CN"/>
        </w:rPr>
        <w:t>，就可求出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的值，即可得到点</w:t>
      </w:r>
      <w:r>
        <w:rPr>
          <w:color w:val="000000"/>
          <w:lang w:eastAsia="zh-CN"/>
        </w:rPr>
        <w:t>B'</w:t>
      </w:r>
      <w:r>
        <w:rPr>
          <w:color w:val="000000"/>
          <w:lang w:eastAsia="zh-CN"/>
        </w:rPr>
        <w:t>的坐标。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分式的加减法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【解答】解：原式</w:t>
      </w:r>
      <w:r>
        <w:rPr>
          <w:color w:val="000000"/>
        </w:rPr>
        <w:t>=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4a</m:t>
            </m:r>
          </m:num>
          <m:den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(a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2)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int="eastAsia"/>
                <w:lang w:eastAsia="zh-CN"/>
              </w:rPr>
              <m:t>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</m:t>
        </m:r>
      </m:oMath>
      <w:r>
        <w:rPr>
          <w:color w:val="000000"/>
        </w:rPr>
        <w:t xml:space="preserve"> 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【分析】将原式转化为同分母分式相加，再利用同分母分式相加，分母不变，把分子相加，然后约分即可。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圆周角定理，圆内接四边形的性质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∵</w:t>
      </w:r>
      <w:r>
        <w:rPr>
          <w:color w:val="000000"/>
        </w:rPr>
        <w:t>四边形</w:t>
      </w:r>
      <w:r>
        <w:rPr>
          <w:color w:val="000000"/>
        </w:rPr>
        <w:t>ABCD</w:t>
      </w:r>
      <w:r>
        <w:rPr>
          <w:color w:val="000000"/>
        </w:rPr>
        <w:t>内接于</w:t>
      </w:r>
      <w:r>
        <w:rPr>
          <w:color w:val="000000"/>
        </w:rPr>
        <w:t>⊙O</w:t>
      </w:r>
      <w:r>
        <w:rPr>
          <w:color w:val="000000"/>
        </w:rPr>
        <w:t>，</w:t>
      </w:r>
      <w:r>
        <w:rPr>
          <w:color w:val="000000"/>
        </w:rPr>
        <w:t>∴∠D+∠B=180°</w:t>
      </w:r>
      <w:r>
        <w:rPr>
          <w:color w:val="000000"/>
        </w:rPr>
        <w:t>，又</w:t>
      </w:r>
      <w:r>
        <w:rPr>
          <w:color w:val="000000"/>
        </w:rPr>
        <w:t>∵∠AOC=∠B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</w:rPr>
        <w:t>∠AOC=2∠D</w:t>
      </w:r>
      <w:r>
        <w:rPr>
          <w:color w:val="000000"/>
        </w:rPr>
        <w:t>，所以</w:t>
      </w:r>
      <w:r>
        <w:rPr>
          <w:color w:val="000000"/>
        </w:rPr>
        <w:t>∠D=60°.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【分析】利用圆内接四边形的对角互补可得到</w:t>
      </w:r>
      <w:r>
        <w:rPr>
          <w:color w:val="000000"/>
          <w:lang w:eastAsia="zh-CN"/>
        </w:rPr>
        <w:t>∠D</w:t>
      </w:r>
      <w:r>
        <w:rPr>
          <w:color w:val="000000"/>
          <w:lang w:eastAsia="zh-CN"/>
        </w:rPr>
        <w:t>+∠B=180°</w:t>
      </w:r>
      <w:r>
        <w:rPr>
          <w:color w:val="000000"/>
          <w:lang w:eastAsia="zh-CN"/>
        </w:rPr>
        <w:t>，再根据圆周角定理可证得</w:t>
      </w:r>
      <w:r>
        <w:rPr>
          <w:color w:val="000000"/>
          <w:lang w:eastAsia="zh-CN"/>
        </w:rPr>
        <w:t>∠AOC=2∠D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∠AOC=∠B</w:t>
      </w:r>
      <w:r>
        <w:rPr>
          <w:color w:val="000000"/>
          <w:lang w:eastAsia="zh-CN"/>
        </w:rPr>
        <w:t>，就可求出</w:t>
      </w:r>
      <w:r>
        <w:rPr>
          <w:color w:val="000000"/>
          <w:lang w:eastAsia="zh-CN"/>
        </w:rPr>
        <w:t>∠D</w:t>
      </w:r>
      <w:r>
        <w:rPr>
          <w:color w:val="000000"/>
          <w:lang w:eastAsia="zh-CN"/>
        </w:rPr>
        <w:t>的度数。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几何概率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【解答】解：蓝色区域的概率</w:t>
      </w:r>
      <w:r>
        <w:rPr>
          <w:color w:val="000000"/>
          <w:lang w:eastAsia="zh-CN"/>
        </w:rPr>
        <w:t xml:space="preserve">P=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60</m:t>
            </m:r>
          </m:num>
          <m:den>
            <m:r>
              <w:rPr>
                <w:rFonts w:ascii="Cambria Math" w:hint="eastAsia"/>
                <w:lang w:eastAsia="zh-CN"/>
              </w:rPr>
              <m:t>360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【分析】利用蓝色区域的圆心角的度数</w:t>
      </w:r>
      <w:r>
        <w:rPr>
          <w:color w:val="000000"/>
          <w:lang w:eastAsia="zh-CN"/>
        </w:rPr>
        <w:t>÷360°</w:t>
      </w:r>
      <w:r>
        <w:rPr>
          <w:color w:val="000000"/>
          <w:lang w:eastAsia="zh-CN"/>
        </w:rPr>
        <w:t>，即可求出结果。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反证法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【解答】解：假设从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至多有一个内角是钝角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否定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至多有一个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改为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至少没有一个角钝角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，所以应是至少有两个内角是钝角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【分析】反证法的第一步</w:t>
      </w:r>
      <w:r>
        <w:rPr>
          <w:color w:val="000000"/>
          <w:lang w:eastAsia="zh-CN"/>
        </w:rPr>
        <w:t>：假设命题结论的反面成立，可得出答案。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一元二次方程根的判别式及应用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</w:rPr>
        <w:t>-4ac=(k-2)</w:t>
      </w:r>
      <w:r>
        <w:rPr>
          <w:color w:val="000000"/>
          <w:vertAlign w:val="superscript"/>
        </w:rPr>
        <w:t>2</w:t>
      </w:r>
      <w:r>
        <w:rPr>
          <w:color w:val="000000"/>
        </w:rPr>
        <w:t>-4×1×(-k)=k²+4&gt;0.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C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【分析】求出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</w:rPr>
        <w:t>-4ac</w:t>
      </w:r>
      <w:r>
        <w:rPr>
          <w:color w:val="000000"/>
        </w:rPr>
        <w:t>的值，根据</w:t>
      </w:r>
      <w:r>
        <w:rPr>
          <w:color w:val="000000"/>
        </w:rPr>
        <w:t>b</w:t>
      </w:r>
      <w:r>
        <w:rPr>
          <w:color w:val="000000"/>
          <w:vertAlign w:val="superscript"/>
        </w:rPr>
        <w:t>2</w:t>
      </w:r>
      <w:r>
        <w:rPr>
          <w:color w:val="000000"/>
        </w:rPr>
        <w:t>-4ac</w:t>
      </w:r>
      <w:r>
        <w:rPr>
          <w:color w:val="000000"/>
        </w:rPr>
        <w:t>的值的大小，可作出判断。</w:t>
      </w:r>
    </w:p>
    <w:p w:rsidR="001E1949">
      <w:pPr>
        <w:spacing w:after="0"/>
      </w:pPr>
      <w:r>
        <w:rPr>
          <w:color w:val="000000"/>
        </w:rPr>
        <w:t>34.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相似三角形的判定与性质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【解答】解：在平行四边形</w:t>
      </w:r>
      <w:r>
        <w:rPr>
          <w:color w:val="000000"/>
        </w:rPr>
        <w:t>ABCD</w:t>
      </w:r>
      <w:r>
        <w:rPr>
          <w:color w:val="000000"/>
        </w:rPr>
        <w:t>中，</w:t>
      </w:r>
      <w:r>
        <w:rPr>
          <w:color w:val="000000"/>
        </w:rPr>
        <w:t>  ∴AD∥BC</w:t>
      </w:r>
      <w:r>
        <w:rPr>
          <w:color w:val="000000"/>
        </w:rPr>
        <w:t>，</w:t>
      </w:r>
      <w:r>
        <w:rPr>
          <w:color w:val="000000"/>
        </w:rPr>
        <w:t>DC∥AB</w:t>
      </w:r>
      <w:r>
        <w:rPr>
          <w:color w:val="000000"/>
        </w:rPr>
        <w:t>，又</w:t>
      </w:r>
      <w:r>
        <w:rPr>
          <w:color w:val="000000"/>
        </w:rPr>
        <w:t>∵AE</w:t>
      </w:r>
      <w:r>
        <w:rPr>
          <w:color w:val="000000"/>
        </w:rPr>
        <w:t>平分</w:t>
      </w:r>
      <w:r>
        <w:rPr>
          <w:color w:val="000000"/>
        </w:rPr>
        <w:t>∠DAB∴△ADE</w:t>
      </w:r>
      <w:r>
        <w:rPr>
          <w:color w:val="000000"/>
        </w:rPr>
        <w:t>是等腰三角形，</w:t>
      </w:r>
      <w:r>
        <w:rPr>
          <w:color w:val="000000"/>
        </w:rPr>
        <w:t>△DEF∽△BAF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∴DE=AD=4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∴△DEF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△ABF</w:t>
      </w:r>
      <w:r>
        <w:rPr>
          <w:color w:val="000000"/>
          <w:lang w:eastAsia="zh-CN"/>
        </w:rPr>
        <w:t>的面积之比</w:t>
      </w:r>
      <w:r>
        <w:rPr>
          <w:color w:val="000000"/>
          <w:lang w:eastAsia="zh-CN"/>
        </w:rPr>
        <w:t>=16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【分析】利用平行四边形的性质，可证得</w:t>
      </w:r>
      <w:r>
        <w:rPr>
          <w:color w:val="000000"/>
          <w:lang w:eastAsia="zh-CN"/>
        </w:rPr>
        <w:t>CD∥AB</w:t>
      </w:r>
      <w:r>
        <w:rPr>
          <w:color w:val="000000"/>
          <w:lang w:eastAsia="zh-CN"/>
        </w:rPr>
        <w:t>，再利用平行线的性质和角平分线的定义，可得到</w:t>
      </w:r>
      <w:r>
        <w:rPr>
          <w:color w:val="000000"/>
          <w:lang w:eastAsia="zh-CN"/>
        </w:rPr>
        <w:t>∠DAE=∠DEA</w:t>
      </w:r>
      <w:r>
        <w:rPr>
          <w:color w:val="000000"/>
          <w:lang w:eastAsia="zh-CN"/>
        </w:rPr>
        <w:t>，可证得</w:t>
      </w:r>
      <w:r>
        <w:rPr>
          <w:color w:val="000000"/>
          <w:lang w:eastAsia="zh-CN"/>
        </w:rPr>
        <w:t>DA=DE</w:t>
      </w:r>
      <w:r>
        <w:rPr>
          <w:color w:val="000000"/>
          <w:lang w:eastAsia="zh-CN"/>
        </w:rPr>
        <w:t>，就可求出</w:t>
      </w:r>
      <w:r>
        <w:rPr>
          <w:color w:val="000000"/>
          <w:lang w:eastAsia="zh-CN"/>
        </w:rPr>
        <w:t>ED</w:t>
      </w:r>
      <w:r>
        <w:rPr>
          <w:color w:val="000000"/>
          <w:lang w:eastAsia="zh-CN"/>
        </w:rPr>
        <w:t>的长，然后根据相似三角形的判定和性质，求出</w:t>
      </w:r>
      <w:r>
        <w:rPr>
          <w:color w:val="000000"/>
          <w:lang w:eastAsia="zh-CN"/>
        </w:rPr>
        <w:t>△DEF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△ABF</w:t>
      </w:r>
      <w:r>
        <w:rPr>
          <w:color w:val="000000"/>
          <w:lang w:eastAsia="zh-CN"/>
        </w:rPr>
        <w:t>的面积之比。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分式方程的实际应用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【解答】解：设长方体的宽为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，由题意箱内的水面高度，得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40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(110+130)a+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50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(70+90)a</m:t>
            </m:r>
          </m:num>
          <m:den>
            <m:r>
              <w:rPr>
                <w:rFonts w:ascii="Cambria Math" w:hint="eastAsia"/>
                <w:lang w:eastAsia="zh-CN"/>
              </w:rPr>
              <m:t>200a</m:t>
            </m:r>
          </m:den>
        </m:f>
      </m:oMath>
      <w:r w:rsidR="00F715D6">
        <w:rPr>
          <w:color w:val="000000"/>
          <w:lang w:eastAsia="zh-CN"/>
        </w:rPr>
        <w:t xml:space="preserve"> =44</w:t>
      </w:r>
      <w:r w:rsidR="00F715D6">
        <w:rPr>
          <w:color w:val="000000"/>
          <w:lang w:eastAsia="zh-CN"/>
        </w:rPr>
        <w:t>，</w:t>
      </w:r>
      <w:r w:rsidR="00F715D6">
        <w:rPr>
          <w:color w:val="000000"/>
          <w:lang w:eastAsia="zh-CN"/>
        </w:rPr>
        <w:t>故答案为：</w:t>
      </w:r>
      <w:r w:rsidR="00F715D6">
        <w:rPr>
          <w:color w:val="000000"/>
          <w:lang w:eastAsia="zh-CN"/>
        </w:rPr>
        <w:t>C</w:t>
      </w:r>
      <w:r w:rsidR="00F715D6"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【分析】设长方体的宽为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，根据题意就可求出箱内的水面高度。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点的坐标，一次函数的实际应用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【解答】解：由题意得，点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∠AOB</w:t>
      </w:r>
      <w:r>
        <w:rPr>
          <w:color w:val="000000"/>
          <w:lang w:eastAsia="zh-CN"/>
        </w:rPr>
        <w:t>的平分线上，又在第四象限，根据角平分线的点到角两边的距离相等，所以</w:t>
      </w:r>
      <w:r>
        <w:rPr>
          <w:color w:val="000000"/>
          <w:lang w:eastAsia="zh-CN"/>
        </w:rPr>
        <w:t>2x+y-1=0</w:t>
      </w:r>
      <w:r>
        <w:rPr>
          <w:color w:val="000000"/>
          <w:lang w:eastAsia="zh-CN"/>
        </w:rPr>
        <w:t>化简，得：</w:t>
      </w:r>
      <w:r>
        <w:rPr>
          <w:color w:val="000000"/>
          <w:lang w:eastAsia="zh-CN"/>
        </w:rPr>
        <w:t>y=-2x+1.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【分析】根据作图可知点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∠AOB</w:t>
      </w:r>
      <w:r>
        <w:rPr>
          <w:color w:val="000000"/>
          <w:lang w:eastAsia="zh-CN"/>
        </w:rPr>
        <w:t>的平分线上，根据角平分线的点到角两边的距离相等，可知点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的横纵坐标互为相反数，可建立关于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的二元一次方程，再写成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的函数解析式。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二元一次方程的应用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【解答】解：设小明和小亮乘车的时间分别为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分钟和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分钟，得：</w:t>
      </w:r>
      <w:r>
        <w:rPr>
          <w:color w:val="000000"/>
          <w:lang w:eastAsia="zh-CN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1.8×9.5+0.45x=1.8×14.5+0.45y+0.4×4.5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x-y=10.8÷0.45=24.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【分析】根据表中数据，设小明和小亮乘车的时间分别为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分钟和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分钟，根据行车里程分别为</w:t>
      </w:r>
      <w:r>
        <w:rPr>
          <w:color w:val="000000"/>
          <w:lang w:eastAsia="zh-CN"/>
        </w:rPr>
        <w:t>9.5</w:t>
      </w:r>
      <w:r>
        <w:rPr>
          <w:color w:val="000000"/>
          <w:lang w:eastAsia="zh-CN"/>
        </w:rPr>
        <w:t>公里与</w:t>
      </w:r>
      <w:r>
        <w:rPr>
          <w:color w:val="000000"/>
          <w:lang w:eastAsia="zh-CN"/>
        </w:rPr>
        <w:t>14.5</w:t>
      </w:r>
      <w:r>
        <w:rPr>
          <w:color w:val="000000"/>
          <w:lang w:eastAsia="zh-CN"/>
        </w:rPr>
        <w:t>公里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如果下车时两人所付车费相同，由此建立关于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的二元一次方程，然后求出</w:t>
      </w:r>
      <w:r>
        <w:rPr>
          <w:color w:val="000000"/>
          <w:lang w:eastAsia="zh-CN"/>
        </w:rPr>
        <w:t>x-y</w:t>
      </w:r>
      <w:r>
        <w:rPr>
          <w:color w:val="000000"/>
          <w:lang w:eastAsia="zh-CN"/>
        </w:rPr>
        <w:t>的值。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圆锥的计算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</w:t>
      </w:r>
      <w:r>
        <w:rPr>
          <w:color w:val="000000"/>
        </w:rPr>
        <w:t>】解：圆锥表面积</w:t>
      </w:r>
      <w:r>
        <w:rPr>
          <w:color w:val="000000"/>
        </w:rPr>
        <w:t xml:space="preserve"> S=πrl+πr²=π·10×20+π×10²=300π.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C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【分析】根据圆锥的表面积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侧面积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一个底面圆的面积。列式计算可求解。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39.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扇形面积的计算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πR²+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</w:rPr>
        <w:t xml:space="preserve"> πr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 xml:space="preserve"> ×π×8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8</m:t>
            </m:r>
          </m:den>
        </m:f>
      </m:oMath>
      <w:r>
        <w:rPr>
          <w:color w:val="000000"/>
        </w:rPr>
        <w:t xml:space="preserve"> ×π×4</w:t>
      </w:r>
      <w:r>
        <w:rPr>
          <w:color w:val="000000"/>
          <w:vertAlign w:val="superscript"/>
        </w:rPr>
        <w:t>2</w:t>
      </w:r>
      <w:r>
        <w:rPr>
          <w:color w:val="000000"/>
        </w:rPr>
        <w:t>=18π.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【分析】根据题意可知小狗能活动的最大区域面积就是圆心角为</w:t>
      </w:r>
      <w:r>
        <w:rPr>
          <w:color w:val="000000"/>
          <w:lang w:eastAsia="zh-CN"/>
        </w:rPr>
        <w:t>90°</w:t>
      </w:r>
      <w:r>
        <w:rPr>
          <w:color w:val="000000"/>
          <w:lang w:eastAsia="zh-CN"/>
        </w:rPr>
        <w:t>和圆心角为</w:t>
      </w:r>
      <w:r>
        <w:rPr>
          <w:color w:val="000000"/>
          <w:lang w:eastAsia="zh-CN"/>
        </w:rPr>
        <w:t>45°</w:t>
      </w:r>
      <w:r>
        <w:rPr>
          <w:color w:val="000000"/>
          <w:lang w:eastAsia="zh-CN"/>
        </w:rPr>
        <w:t>的两个扇形的面积之和。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全等三角形的判定与性质，等腰三角形的性质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∵AB=AC</w:t>
      </w:r>
      <w:r>
        <w:rPr>
          <w:color w:val="000000"/>
        </w:rPr>
        <w:t>，</w:t>
      </w:r>
      <w:r>
        <w:rPr>
          <w:color w:val="000000"/>
        </w:rPr>
        <w:t>∠BAC=100°</w:t>
      </w:r>
      <w:r>
        <w:rPr>
          <w:color w:val="000000"/>
        </w:rPr>
        <w:t>，</w:t>
      </w:r>
      <w:r>
        <w:rPr>
          <w:color w:val="000000"/>
        </w:rPr>
        <w:t>∴∠ABC=∠C=50°</w:t>
      </w:r>
      <w:r>
        <w:rPr>
          <w:color w:val="000000"/>
        </w:rPr>
        <w:t>，又</w:t>
      </w:r>
      <w:r>
        <w:rPr>
          <w:color w:val="000000"/>
        </w:rPr>
        <w:t>∵BE=CF</w:t>
      </w:r>
      <w:r>
        <w:rPr>
          <w:color w:val="000000"/>
        </w:rPr>
        <w:t>，</w:t>
      </w:r>
      <w:r>
        <w:rPr>
          <w:color w:val="000000"/>
        </w:rPr>
        <w:t>BD=BC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1E1949">
      <w:pPr>
        <w:spacing w:after="0"/>
        <w:rPr>
          <w:lang w:eastAsia="zh-CN"/>
        </w:rPr>
      </w:pPr>
      <w:r>
        <w:rPr>
          <w:color w:val="000000"/>
        </w:rPr>
        <w:t>∴△BDE≌△CBF</w:t>
      </w:r>
      <w:r>
        <w:rPr>
          <w:color w:val="000000"/>
        </w:rPr>
        <w:t>，</w:t>
      </w:r>
      <w:r>
        <w:rPr>
          <w:color w:val="000000"/>
        </w:rPr>
        <w:t>∴∠D=∠FBC=∠AFB-∠C=16°.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【分析】利用等腰三角形的性质和三角形内角和定理求出</w:t>
      </w:r>
      <w:r>
        <w:rPr>
          <w:color w:val="000000"/>
          <w:lang w:eastAsia="zh-CN"/>
        </w:rPr>
        <w:t>∠ABC=∠C=50°</w:t>
      </w:r>
      <w:r>
        <w:rPr>
          <w:color w:val="000000"/>
          <w:lang w:eastAsia="zh-CN"/>
        </w:rPr>
        <w:t>，再利用全等三角形的判定定理证明</w:t>
      </w:r>
      <w:r>
        <w:rPr>
          <w:color w:val="000000"/>
          <w:lang w:eastAsia="zh-CN"/>
        </w:rPr>
        <w:t>△BDE≌△CBF</w:t>
      </w:r>
      <w:r>
        <w:rPr>
          <w:color w:val="000000"/>
          <w:lang w:eastAsia="zh-CN"/>
        </w:rPr>
        <w:t>，利用全等三角形的对应角相等，可证得</w:t>
      </w:r>
      <w:r>
        <w:rPr>
          <w:color w:val="000000"/>
          <w:lang w:eastAsia="zh-CN"/>
        </w:rPr>
        <w:t>∠D=∠FBC</w:t>
      </w:r>
      <w:r>
        <w:rPr>
          <w:color w:val="000000"/>
          <w:lang w:eastAsia="zh-CN"/>
        </w:rPr>
        <w:t>，然后利用三角形外角的性质，根据</w:t>
      </w:r>
      <w:r>
        <w:rPr>
          <w:color w:val="000000"/>
          <w:lang w:eastAsia="zh-CN"/>
        </w:rPr>
        <w:t>∠D=∠FBC=∠AFB-∠C</w:t>
      </w:r>
      <w:r>
        <w:rPr>
          <w:color w:val="000000"/>
          <w:lang w:eastAsia="zh-CN"/>
        </w:rPr>
        <w:t>，可求出</w:t>
      </w:r>
      <w:r>
        <w:rPr>
          <w:color w:val="000000"/>
          <w:lang w:eastAsia="zh-CN"/>
        </w:rPr>
        <w:t>∠D</w:t>
      </w:r>
      <w:r>
        <w:rPr>
          <w:color w:val="000000"/>
          <w:lang w:eastAsia="zh-CN"/>
        </w:rPr>
        <w:t>的度数。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41.</w:t>
      </w:r>
      <w:r>
        <w:rPr>
          <w:color w:val="0000FF"/>
          <w:lang w:eastAsia="zh-CN"/>
        </w:rPr>
        <w:t>【</w:t>
      </w:r>
      <w:r>
        <w:rPr>
          <w:color w:val="0000FF"/>
          <w:lang w:eastAsia="zh-CN"/>
        </w:rPr>
        <w:t>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二元一次方程的应用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两社团退社的人数比为</w:t>
      </w:r>
      <w:r>
        <w:rPr>
          <w:color w:val="000000"/>
          <w:lang w:eastAsia="zh-CN"/>
        </w:rPr>
        <w:t>2∶3</w:t>
      </w:r>
      <w:r>
        <w:rPr>
          <w:color w:val="000000"/>
          <w:lang w:eastAsia="zh-CN"/>
        </w:rPr>
        <w:t>，且入社的人数比也为</w:t>
      </w:r>
      <w:r>
        <w:rPr>
          <w:color w:val="000000"/>
          <w:lang w:eastAsia="zh-CN"/>
        </w:rPr>
        <w:t>2∶3.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团退社的人数为</w:t>
      </w:r>
      <w:r>
        <w:rPr>
          <w:color w:val="000000"/>
          <w:lang w:eastAsia="zh-CN"/>
        </w:rPr>
        <w:t>2a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团退社的人数为</w:t>
      </w:r>
      <w:r>
        <w:rPr>
          <w:color w:val="000000"/>
          <w:lang w:eastAsia="zh-CN"/>
        </w:rPr>
        <w:t>3a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团入社的人数为</w:t>
      </w:r>
      <w:r>
        <w:rPr>
          <w:color w:val="000000"/>
          <w:lang w:eastAsia="zh-CN"/>
        </w:rPr>
        <w:t>2b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团入社的人数为</w:t>
      </w:r>
      <w:r>
        <w:rPr>
          <w:color w:val="000000"/>
          <w:lang w:eastAsia="zh-CN"/>
        </w:rPr>
        <w:t>3b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选课结束开学时，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社团、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社团两社团人数相同，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∴35-2a+2b=47-3a+3b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a-b=12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∴B</w:t>
      </w:r>
      <w:r>
        <w:rPr>
          <w:color w:val="000000"/>
          <w:lang w:eastAsia="zh-CN"/>
        </w:rPr>
        <w:t>社团新的人数与原有的人数之差为</w:t>
      </w:r>
      <w:r>
        <w:rPr>
          <w:color w:val="000000"/>
          <w:lang w:eastAsia="zh-CN"/>
        </w:rPr>
        <w:t>|47-3a+3b-47|=|-3(a-b)|=3×12=36.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【分析】根据题意设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团退社的人数为</w:t>
      </w:r>
      <w:r>
        <w:rPr>
          <w:color w:val="000000"/>
          <w:lang w:eastAsia="zh-CN"/>
        </w:rPr>
        <w:t>2a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团退社的人数为</w:t>
      </w:r>
      <w:r>
        <w:rPr>
          <w:color w:val="000000"/>
          <w:lang w:eastAsia="zh-CN"/>
        </w:rPr>
        <w:t>3a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团入社的人数为</w:t>
      </w:r>
      <w:r>
        <w:rPr>
          <w:color w:val="000000"/>
          <w:lang w:eastAsia="zh-CN"/>
        </w:rPr>
        <w:t>2b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团入社的人数为</w:t>
      </w:r>
      <w:r>
        <w:rPr>
          <w:color w:val="000000"/>
          <w:lang w:eastAsia="zh-CN"/>
        </w:rPr>
        <w:t>3b</w:t>
      </w:r>
      <w:r>
        <w:rPr>
          <w:color w:val="000000"/>
          <w:lang w:eastAsia="zh-CN"/>
        </w:rPr>
        <w:t>，再根据选课结束开学时，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社团、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社团两社团人数相同，建立方程，就可求出</w:t>
      </w:r>
      <w:r>
        <w:rPr>
          <w:color w:val="000000"/>
          <w:lang w:eastAsia="zh-CN"/>
        </w:rPr>
        <w:t>a-b</w:t>
      </w:r>
      <w:r>
        <w:rPr>
          <w:color w:val="000000"/>
          <w:lang w:eastAsia="zh-CN"/>
        </w:rPr>
        <w:t>的值，然后列式就可求出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社团新的人数与原有的人数的差。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圆周角定理，切线的性质，相似三角形的判定与性质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【解答】连接</w:t>
      </w:r>
      <w:r>
        <w:rPr>
          <w:color w:val="000000"/>
        </w:rPr>
        <w:t>OD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329993" cy="1556512"/>
            <wp:effectExtent l="19050" t="0" r="0" b="0"/>
            <wp:docPr id="18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818337" name=""/>
                    <pic:cNvPicPr/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329993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∵CB⊥AB</w:t>
      </w:r>
      <w:r>
        <w:rPr>
          <w:color w:val="000000"/>
        </w:rPr>
        <w:t>，</w:t>
      </w:r>
      <w:r>
        <w:rPr>
          <w:color w:val="000000"/>
        </w:rPr>
        <w:t>AB</w:t>
      </w:r>
      <w:r>
        <w:rPr>
          <w:color w:val="000000"/>
        </w:rPr>
        <w:t>是直径，</w:t>
      </w:r>
      <w:r>
        <w:br/>
      </w:r>
      <w:r>
        <w:rPr>
          <w:color w:val="000000"/>
        </w:rPr>
        <w:t xml:space="preserve"> ∴∠CBO=90°</w:t>
      </w:r>
      <w:r>
        <w:rPr>
          <w:color w:val="000000"/>
        </w:rPr>
        <w:t>，</w:t>
      </w:r>
      <w:r>
        <w:rPr>
          <w:color w:val="000000"/>
        </w:rPr>
        <w:t>CB</w:t>
      </w:r>
      <w:r>
        <w:rPr>
          <w:color w:val="000000"/>
        </w:rPr>
        <w:t>是圆</w:t>
      </w:r>
      <w:r>
        <w:rPr>
          <w:color w:val="000000"/>
        </w:rPr>
        <w:t>O</w:t>
      </w:r>
      <w:r>
        <w:rPr>
          <w:color w:val="000000"/>
        </w:rPr>
        <w:t>的直径，</w:t>
      </w:r>
      <w:r>
        <w:br/>
      </w:r>
      <w:r>
        <w:rPr>
          <w:color w:val="000000"/>
        </w:rPr>
        <w:t xml:space="preserve"> ∴CB</w:t>
      </w:r>
      <w:r>
        <w:rPr>
          <w:color w:val="000000"/>
        </w:rPr>
        <w:t>是圆</w:t>
      </w:r>
      <w:r>
        <w:rPr>
          <w:color w:val="000000"/>
        </w:rPr>
        <w:t>O</w:t>
      </w:r>
      <w:r>
        <w:rPr>
          <w:color w:val="000000"/>
        </w:rPr>
        <w:t>的切线；</w:t>
      </w:r>
      <w:r>
        <w:br/>
      </w:r>
      <w:r>
        <w:rPr>
          <w:color w:val="000000"/>
        </w:rPr>
        <w:t xml:space="preserve"> ∵AD∥OC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∴∠DAO=∠COB</w:t>
      </w:r>
      <w:r>
        <w:rPr>
          <w:color w:val="000000"/>
        </w:rPr>
        <w:t>，</w:t>
      </w:r>
      <w:r>
        <w:rPr>
          <w:color w:val="000000"/>
        </w:rPr>
        <w:t>∠ADO=∠DOC    </w:t>
      </w:r>
      <w:r>
        <w:br/>
      </w:r>
      <w:r>
        <w:rPr>
          <w:color w:val="000000"/>
        </w:rPr>
        <w:t xml:space="preserve"> ∵OA=OD</w:t>
      </w:r>
      <w:r>
        <w:br/>
      </w:r>
      <w:r>
        <w:rPr>
          <w:color w:val="000000"/>
        </w:rPr>
        <w:t xml:space="preserve"> ∴∠DAO=∠ADO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∴∠DOC=∠BOC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△CDO</w:t>
      </w:r>
      <w:r>
        <w:rPr>
          <w:color w:val="000000"/>
        </w:rPr>
        <w:t>和</w:t>
      </w:r>
      <w:r>
        <w:rPr>
          <w:color w:val="000000"/>
        </w:rPr>
        <w:t>△CBO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DO=BO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DOC=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BOC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OC=OC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∴△CDO≌△CBO</w:t>
      </w:r>
      <w:r>
        <w:rPr>
          <w:color w:val="000000"/>
        </w:rPr>
        <w:t>（</w:t>
      </w:r>
      <w:r>
        <w:rPr>
          <w:color w:val="000000"/>
        </w:rPr>
        <w:t>SAS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∴∠CBO=∠CDO=90°</w:t>
      </w:r>
      <w:r>
        <w:br/>
      </w:r>
      <w:r>
        <w:rPr>
          <w:color w:val="000000"/>
        </w:rPr>
        <w:t xml:space="preserve"> ∴OD⊥EC</w:t>
      </w:r>
      <w:r>
        <w:rPr>
          <w:color w:val="000000"/>
        </w:rPr>
        <w:t>，</w:t>
      </w:r>
      <w:r>
        <w:rPr>
          <w:color w:val="000000"/>
        </w:rPr>
        <w:t>OD</w:t>
      </w:r>
      <w:r>
        <w:rPr>
          <w:color w:val="000000"/>
        </w:rPr>
        <w:t>是半径，</w:t>
      </w:r>
      <w:r>
        <w:br/>
      </w:r>
      <w:r>
        <w:rPr>
          <w:color w:val="000000"/>
        </w:rPr>
        <w:t xml:space="preserve"> ∴EC</w:t>
      </w:r>
      <w:r>
        <w:rPr>
          <w:color w:val="000000"/>
        </w:rPr>
        <w:t>是圆</w:t>
      </w:r>
      <w:r>
        <w:rPr>
          <w:color w:val="000000"/>
        </w:rPr>
        <w:t>O</w:t>
      </w:r>
      <w:r>
        <w:rPr>
          <w:color w:val="000000"/>
        </w:rPr>
        <w:t>的切线，</w:t>
      </w:r>
      <w:r>
        <w:br/>
      </w:r>
      <w:r>
        <w:rPr>
          <w:color w:val="000000"/>
        </w:rPr>
        <w:t xml:space="preserve"> ∴CD=CB</w:t>
      </w:r>
      <w:r>
        <w:br/>
      </w:r>
      <w:r>
        <w:rPr>
          <w:color w:val="000000"/>
        </w:rPr>
        <w:t xml:space="preserve"> ∵DE=3BC=3CD</w:t>
      </w:r>
      <w:r>
        <w:br/>
      </w:r>
      <w:r>
        <w:rPr>
          <w:color w:val="000000"/>
        </w:rPr>
        <w:t xml:space="preserve"> ∴CE=CD+ED=4CD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∵AD∥OC</w:t>
      </w:r>
      <w:r>
        <w:br/>
      </w:r>
      <w:r>
        <w:rPr>
          <w:color w:val="000000"/>
        </w:rPr>
        <w:t xml:space="preserve"> ∴△DAE∽△COE</w:t>
      </w:r>
      <w:r>
        <w:br/>
      </w:r>
      <w:r>
        <w:rPr>
          <w:color w:val="000000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AD</m:t>
            </m:r>
          </m:num>
          <m:den>
            <m:r>
              <w:rPr>
                <w:rFonts w:ascii="Cambria Math" w:hint="eastAsia"/>
                <w:lang w:eastAsia="zh-CN"/>
              </w:rPr>
              <m:t>OC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DE</m:t>
            </m:r>
          </m:num>
          <m:den>
            <m:r>
              <w:rPr>
                <w:rFonts w:ascii="Cambria Math" w:hint="eastAsia"/>
                <w:lang w:eastAsia="zh-CN"/>
              </w:rPr>
              <m:t>EC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3BC</m:t>
            </m:r>
          </m:num>
          <m:den>
            <m:r>
              <w:rPr>
                <w:rFonts w:ascii="Cambria Math" w:hint="eastAsia"/>
                <w:lang w:eastAsia="zh-CN"/>
              </w:rPr>
              <m:t>4CB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【分析】连接</w:t>
      </w:r>
      <w:r>
        <w:rPr>
          <w:color w:val="000000"/>
          <w:lang w:eastAsia="zh-CN"/>
        </w:rPr>
        <w:t>OD</w:t>
      </w:r>
      <w:r>
        <w:rPr>
          <w:color w:val="000000"/>
          <w:lang w:eastAsia="zh-CN"/>
        </w:rPr>
        <w:t>，利用切线的判定定理可证得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是圆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的切线；再利用培平行线的性质和等腰三角形的性质，去证明</w:t>
      </w:r>
      <w:r>
        <w:rPr>
          <w:color w:val="000000"/>
          <w:lang w:eastAsia="zh-CN"/>
        </w:rPr>
        <w:t>∠DOC=∠BOC</w:t>
      </w:r>
      <w:r>
        <w:rPr>
          <w:color w:val="000000"/>
          <w:lang w:eastAsia="zh-CN"/>
        </w:rPr>
        <w:t>，利用</w:t>
      </w:r>
      <w:r>
        <w:rPr>
          <w:color w:val="000000"/>
          <w:lang w:eastAsia="zh-CN"/>
        </w:rPr>
        <w:t>SAS</w:t>
      </w:r>
      <w:r>
        <w:rPr>
          <w:color w:val="000000"/>
          <w:lang w:eastAsia="zh-CN"/>
        </w:rPr>
        <w:t>证明</w:t>
      </w:r>
      <w:r>
        <w:rPr>
          <w:color w:val="000000"/>
          <w:lang w:eastAsia="zh-CN"/>
        </w:rPr>
        <w:t>△CDO≌△CBO</w:t>
      </w:r>
      <w:r>
        <w:rPr>
          <w:color w:val="000000"/>
          <w:lang w:eastAsia="zh-CN"/>
        </w:rPr>
        <w:t>，从而可证</w:t>
      </w:r>
      <w:r>
        <w:rPr>
          <w:color w:val="000000"/>
          <w:lang w:eastAsia="zh-CN"/>
        </w:rPr>
        <w:t>EC</w:t>
      </w:r>
      <w:r>
        <w:rPr>
          <w:color w:val="000000"/>
          <w:lang w:eastAsia="zh-CN"/>
        </w:rPr>
        <w:t>是圆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的切线，利用切线长定理可得到</w:t>
      </w:r>
      <w:r>
        <w:rPr>
          <w:color w:val="000000"/>
          <w:lang w:eastAsia="zh-CN"/>
        </w:rPr>
        <w:t>CD=CB</w:t>
      </w:r>
      <w:r>
        <w:rPr>
          <w:color w:val="000000"/>
          <w:lang w:eastAsia="zh-CN"/>
        </w:rPr>
        <w:t>，结合已知条件可证</w:t>
      </w:r>
      <w:r>
        <w:rPr>
          <w:color w:val="000000"/>
          <w:lang w:eastAsia="zh-CN"/>
        </w:rPr>
        <w:t>DE=3CD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CE=4CD</w:t>
      </w:r>
      <w:r>
        <w:rPr>
          <w:color w:val="000000"/>
          <w:lang w:eastAsia="zh-CN"/>
        </w:rPr>
        <w:t>，然后根据相似三角形的判定和性质，可求出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的比值。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相似三角形的判定与性质，二次函数的实际应用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【解答】解：过点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CD⊥AB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D∠PQ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E,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511425" cy="1575613"/>
            <wp:effectExtent l="19050" t="0" r="3175" b="0"/>
            <wp:docPr id="19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787082" name=""/>
                    <pic:cNvPicPr/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Rt△BCD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∠B=30°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BC=10 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∴CD=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BC=5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CE=x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DE=5-x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∵PQ∥AB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∴CD⊥PQ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△PCQ∽△ABC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CE</m:t>
            </m:r>
          </m:num>
          <m:den>
            <m:r>
              <w:rPr>
                <w:rFonts w:ascii="Cambria Math" w:hint="eastAsia"/>
                <w:lang w:eastAsia="zh-CN"/>
              </w:rPr>
              <m:t>CD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PQ</m:t>
            </m:r>
          </m:num>
          <m:den>
            <m:r>
              <w:rPr>
                <w:rFonts w:ascii="Cambria Math" w:hint="eastAsia"/>
                <w:lang w:eastAsia="zh-CN"/>
              </w:rPr>
              <m:t>AB</m:t>
            </m:r>
          </m:den>
        </m:f>
      </m:oMath>
      <w:r>
        <w:rPr>
          <w:color w:val="000000"/>
          <w:lang w:eastAsia="zh-CN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PQ</m:t>
            </m:r>
          </m:num>
          <m:den>
            <m:r>
              <w:rPr>
                <w:rFonts w:ascii="Cambria Math" w:hint="eastAsia"/>
                <w:lang w:eastAsia="zh-CN"/>
              </w:rPr>
              <m:t>10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PQ=2x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△APQ</w:t>
      </w:r>
      <w:r>
        <w:rPr>
          <w:color w:val="000000"/>
          <w:lang w:eastAsia="zh-CN"/>
        </w:rPr>
        <w:t>的面积为</w:t>
      </w:r>
      <w:r>
        <w:rPr>
          <w:color w:val="000000"/>
          <w:lang w:eastAsia="zh-CN"/>
        </w:rPr>
        <w:t>S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∴S=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PQ·DE=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·2x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5-x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</w:t>
      </w:r>
      <m:oMath>
        <m:r>
          <w:rPr>
            <w:rFonts w:ascii="Cambria Math" w:hint="eastAsia"/>
            <w:lang w:eastAsia="zh-CN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int="eastAsia"/>
                        <w:lang w:eastAsia="zh-CN"/>
                      </w:rPr>
                      <m:t>5</m:t>
                    </m:r>
                  </m:num>
                  <m:den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∵a=-1</w:t>
      </w:r>
      <w:r>
        <w:rPr>
          <w:color w:val="000000"/>
          <w:lang w:eastAsia="zh-CN"/>
        </w:rPr>
        <w:t>，抛物线的开口向下，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当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有最大值为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25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=6.25.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【分析】过点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CD⊥AB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D∠PQ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，利用直角三角形的性质求出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的长，设</w:t>
      </w:r>
      <w:r>
        <w:rPr>
          <w:color w:val="000000"/>
          <w:lang w:eastAsia="zh-CN"/>
        </w:rPr>
        <w:t>CE=x</w:t>
      </w:r>
      <w:r>
        <w:rPr>
          <w:color w:val="000000"/>
          <w:lang w:eastAsia="zh-CN"/>
        </w:rPr>
        <w:t>，用含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的代数式表示出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，再证明</w:t>
      </w:r>
      <w:r>
        <w:rPr>
          <w:color w:val="000000"/>
          <w:lang w:eastAsia="zh-CN"/>
        </w:rPr>
        <w:t>△PCQ∽△ABC</w:t>
      </w:r>
      <w:r>
        <w:rPr>
          <w:color w:val="000000"/>
          <w:lang w:eastAsia="zh-CN"/>
        </w:rPr>
        <w:t>，利用相似三角形的对应边成比例求出</w:t>
      </w:r>
      <w:r>
        <w:rPr>
          <w:color w:val="000000"/>
          <w:lang w:eastAsia="zh-CN"/>
        </w:rPr>
        <w:t>PQ=2x</w:t>
      </w:r>
      <w:r>
        <w:rPr>
          <w:color w:val="000000"/>
          <w:lang w:eastAsia="zh-CN"/>
        </w:rPr>
        <w:t>，然后利用三角形的面积公式建立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的函数解析式，将函数解析式转化为顶点式，利用二次函数的性质可求解。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坐标与图形性质，解直角三角形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【解答】解：过点</w:t>
      </w:r>
      <w:r>
        <w:rPr>
          <w:color w:val="000000"/>
        </w:rPr>
        <w:t>D</w:t>
      </w:r>
      <w:r>
        <w:rPr>
          <w:color w:val="000000"/>
        </w:rPr>
        <w:t>作</w:t>
      </w:r>
      <w:r>
        <w:rPr>
          <w:color w:val="000000"/>
        </w:rPr>
        <w:t>DF⊥x</w:t>
      </w:r>
      <w:r>
        <w:rPr>
          <w:color w:val="000000"/>
        </w:rPr>
        <w:t>轴于点</w:t>
      </w:r>
      <w:r>
        <w:rPr>
          <w:color w:val="000000"/>
        </w:rPr>
        <w:t>F</w:t>
      </w:r>
      <w:r>
        <w:rPr>
          <w:color w:val="000000"/>
        </w:rPr>
        <w:t>，过点</w:t>
      </w:r>
      <w:r>
        <w:rPr>
          <w:color w:val="000000"/>
        </w:rPr>
        <w:t>B</w:t>
      </w:r>
      <w:r>
        <w:rPr>
          <w:color w:val="000000"/>
        </w:rPr>
        <w:t>作</w:t>
      </w:r>
      <w:r>
        <w:rPr>
          <w:color w:val="000000"/>
        </w:rPr>
        <w:t>BE⊥DF</w:t>
      </w:r>
      <w:r>
        <w:rPr>
          <w:color w:val="000000"/>
        </w:rPr>
        <w:t>于点</w:t>
      </w:r>
      <w:r>
        <w:rPr>
          <w:color w:val="000000"/>
        </w:rPr>
        <w:t>E</w:t>
      </w:r>
      <w:r>
        <w:rPr>
          <w:color w:val="000000"/>
        </w:rPr>
        <w:t>，连接</w:t>
      </w:r>
      <w:r>
        <w:rPr>
          <w:color w:val="000000"/>
        </w:rPr>
        <w:t>DB</w:t>
      </w:r>
      <w:r>
        <w:rPr>
          <w:color w:val="000000"/>
        </w:rPr>
        <w:t>，</w:t>
      </w:r>
      <w:r>
        <w:rPr>
          <w:color w:val="000000"/>
        </w:rPr>
        <w:t>AD</w:t>
      </w:r>
      <w:r>
        <w:rPr>
          <w:color w:val="000000"/>
        </w:rPr>
        <w:t>交</w:t>
      </w:r>
      <w:r>
        <w:rPr>
          <w:color w:val="000000"/>
        </w:rPr>
        <w:t>y</w:t>
      </w:r>
      <w:r>
        <w:rPr>
          <w:color w:val="000000"/>
        </w:rPr>
        <w:t>轴于点</w:t>
      </w:r>
      <w:r>
        <w:rPr>
          <w:color w:val="000000"/>
        </w:rPr>
        <w:t>H,</w:t>
      </w:r>
      <w:r>
        <w:br/>
      </w:r>
      <w:r>
        <w:rPr>
          <w:noProof/>
          <w:lang w:eastAsia="zh-CN"/>
        </w:rPr>
        <w:drawing>
          <wp:inline distT="0" distB="0" distL="0" distR="0">
            <wp:extent cx="2196300" cy="2072157"/>
            <wp:effectExtent l="19050" t="0" r="0" b="0"/>
            <wp:docPr id="19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679244" name=""/>
                    <pic:cNvPicPr/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196300" cy="207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∵△OAB</w:t>
      </w:r>
      <w:r>
        <w:rPr>
          <w:color w:val="000000"/>
        </w:rPr>
        <w:t>和</w:t>
      </w:r>
      <w:r>
        <w:rPr>
          <w:color w:val="000000"/>
        </w:rPr>
        <w:t>△ACD</w:t>
      </w:r>
      <w:r>
        <w:rPr>
          <w:color w:val="000000"/>
        </w:rPr>
        <w:t>是等边三角形，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OA=AB</w:t>
      </w:r>
      <w:r>
        <w:rPr>
          <w:color w:val="000000"/>
        </w:rPr>
        <w:t>，</w:t>
      </w:r>
      <w:r>
        <w:rPr>
          <w:color w:val="000000"/>
        </w:rPr>
        <w:t>AC=AD</w:t>
      </w:r>
      <w:r>
        <w:rPr>
          <w:color w:val="000000"/>
        </w:rPr>
        <w:t>，</w:t>
      </w:r>
      <w:r>
        <w:rPr>
          <w:color w:val="000000"/>
        </w:rPr>
        <w:t>∠CAD=∠OAB=∠AOB=∠ABO=60°</w:t>
      </w:r>
      <w:r>
        <w:br/>
      </w:r>
      <w:r>
        <w:rPr>
          <w:color w:val="000000"/>
        </w:rPr>
        <w:t xml:space="preserve"> ∴∠OAC=∠BAD</w:t>
      </w:r>
      <w:r>
        <w:br/>
      </w:r>
      <w:r>
        <w:rPr>
          <w:color w:val="000000"/>
        </w:rPr>
        <w:t xml:space="preserve"> ∴∠AOC=90°+60°=150°</w:t>
      </w:r>
      <w:r>
        <w:rPr>
          <w:color w:val="000000"/>
        </w:rPr>
        <w:t>，</w:t>
      </w:r>
      <w:r>
        <w:rPr>
          <w:color w:val="000000"/>
        </w:rPr>
        <w:t>∠ABH=180°-60°=120°</w:t>
      </w:r>
      <w:r>
        <w:rPr>
          <w:color w:val="000000"/>
        </w:rPr>
        <w:t>，</w:t>
      </w:r>
      <w:r>
        <w:rPr>
          <w:color w:val="000000"/>
        </w:rPr>
        <w:t>     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△AOC</w:t>
      </w:r>
      <w:r>
        <w:rPr>
          <w:color w:val="000000"/>
        </w:rPr>
        <w:t>和</w:t>
      </w:r>
      <w:r>
        <w:rPr>
          <w:color w:val="000000"/>
        </w:rPr>
        <w:t>△ABD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OA=AB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OAC=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BAD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AC=AD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∴△AOC≌△ABD</w:t>
      </w:r>
      <w:r>
        <w:rPr>
          <w:color w:val="000000"/>
        </w:rPr>
        <w:t>（</w:t>
      </w:r>
      <w:r>
        <w:rPr>
          <w:color w:val="000000"/>
        </w:rPr>
        <w:t>SAS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∴BD=OC=6</w:t>
      </w:r>
      <w:r>
        <w:rPr>
          <w:color w:val="000000"/>
        </w:rPr>
        <w:t>，</w:t>
      </w:r>
      <w:r>
        <w:rPr>
          <w:color w:val="000000"/>
        </w:rPr>
        <w:t>∠ABD=∠AOC=150°=120°+∠HBD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∴∠HBD=30°</w:t>
      </w:r>
      <w:r>
        <w:br/>
      </w:r>
      <w:r>
        <w:rPr>
          <w:color w:val="000000"/>
        </w:rPr>
        <w:t xml:space="preserve"> ∵DF∥y</w:t>
      </w:r>
      <w:r>
        <w:rPr>
          <w:color w:val="000000"/>
        </w:rPr>
        <w:t>轴，</w:t>
      </w:r>
      <w:r>
        <w:br/>
      </w:r>
      <w:r>
        <w:rPr>
          <w:color w:val="000000"/>
        </w:rPr>
        <w:t xml:space="preserve"> ∴∠BDE=∠HBD=30°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Rt△BDE</w:t>
      </w:r>
      <w:r>
        <w:rPr>
          <w:color w:val="000000"/>
        </w:rPr>
        <w:t>中，</w:t>
      </w:r>
      <w:r>
        <w:br/>
      </w:r>
      <w:r>
        <w:rPr>
          <w:color w:val="000000"/>
        </w:rPr>
        <w:t xml:space="preserve"> BD=2BE=6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∴B</w:t>
      </w:r>
      <w:r>
        <w:rPr>
          <w:color w:val="000000"/>
        </w:rPr>
        <w:t>E=3</w:t>
      </w:r>
      <w:r>
        <w:rPr>
          <w:color w:val="000000"/>
        </w:rPr>
        <w:t>，</w:t>
      </w:r>
      <w:r>
        <w:rPr>
          <w:color w:val="000000"/>
        </w:rPr>
        <w:t>DE=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br/>
      </w:r>
      <w:r>
        <w:rPr>
          <w:color w:val="000000"/>
        </w:rPr>
        <w:t xml:space="preserve"> ∵</w:t>
      </w:r>
      <w:r>
        <w:rPr>
          <w:color w:val="000000"/>
        </w:rPr>
        <w:t>点</w:t>
      </w:r>
      <w:r>
        <w:rPr>
          <w:color w:val="000000"/>
        </w:rPr>
        <w:t>B</w:t>
      </w:r>
      <w:r>
        <w:rPr>
          <w:color w:val="000000"/>
        </w:rPr>
        <w:t>的坐标为（</w:t>
      </w:r>
      <w:r>
        <w:rPr>
          <w:color w:val="000000"/>
        </w:rPr>
        <w:t>0</w:t>
      </w:r>
      <w:r>
        <w:rPr>
          <w:color w:val="000000"/>
        </w:rPr>
        <w:t>，</w:t>
      </w:r>
      <w:r>
        <w:rPr>
          <w:color w:val="000000"/>
        </w:rPr>
        <w:t>-2</w:t>
      </w:r>
      <w:r>
        <w:rPr>
          <w:color w:val="000000"/>
        </w:rPr>
        <w:t>），四边形</w:t>
      </w:r>
      <w:r>
        <w:rPr>
          <w:color w:val="000000"/>
        </w:rPr>
        <w:t>OFEB</w:t>
      </w:r>
      <w:r>
        <w:rPr>
          <w:color w:val="000000"/>
        </w:rPr>
        <w:t>是矩形</w:t>
      </w:r>
      <w:r>
        <w:br/>
      </w:r>
      <w:r>
        <w:rPr>
          <w:color w:val="000000"/>
        </w:rPr>
        <w:t xml:space="preserve"> ∴DF=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  <m:r>
          <w:rPr>
            <w:rFonts w:ascii="Cambria Math" w:hint="eastAsia"/>
            <w:lang w:eastAsia="zh-CN"/>
          </w:rPr>
          <m:t>+2</m:t>
        </m:r>
      </m:oMath>
      <w:r>
        <w:br/>
      </w:r>
      <w:r>
        <w:rPr>
          <w:color w:val="000000"/>
        </w:rPr>
        <w:t xml:space="preserve"> ∵</w:t>
      </w:r>
      <w:r>
        <w:rPr>
          <w:color w:val="000000"/>
        </w:rPr>
        <w:t>点</w:t>
      </w:r>
      <w:r>
        <w:rPr>
          <w:color w:val="000000"/>
        </w:rPr>
        <w:t>D</w:t>
      </w:r>
      <w:r>
        <w:rPr>
          <w:color w:val="000000"/>
        </w:rPr>
        <w:t>在第四象限，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点</w:t>
      </w:r>
      <w:r>
        <w:rPr>
          <w:color w:val="000000"/>
        </w:rPr>
        <w:t>D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int="eastAsia"/>
                <w:lang w:eastAsia="zh-CN"/>
              </w:rPr>
              <m:t>3</m:t>
            </m:r>
            <m:r>
              <w:rPr>
                <w:rFonts w:ascii="Cambria Math" w:hint="eastAsia"/>
                <w:lang w:eastAsia="zh-CN"/>
              </w:rPr>
              <m:t>，-</m:t>
            </m:r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2</m:t>
            </m:r>
          </m:e>
        </m:d>
      </m:oMath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【分析】过点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DF⊥x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BE⊥DF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DB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，利用等边三角形的性质易证</w:t>
      </w:r>
      <w:r>
        <w:rPr>
          <w:color w:val="000000"/>
          <w:lang w:eastAsia="zh-CN"/>
        </w:rPr>
        <w:t>OA=AB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AC=AD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∠CAD=∠OAB=∠AOB=∠ABO=60°</w:t>
      </w:r>
      <w:r>
        <w:rPr>
          <w:color w:val="000000"/>
          <w:lang w:eastAsia="zh-CN"/>
        </w:rPr>
        <w:t>，可推出</w:t>
      </w:r>
      <w:r>
        <w:rPr>
          <w:color w:val="000000"/>
          <w:lang w:eastAsia="zh-CN"/>
        </w:rPr>
        <w:t>∠OAC=∠BAD</w:t>
      </w:r>
      <w:r>
        <w:rPr>
          <w:color w:val="000000"/>
          <w:lang w:eastAsia="zh-CN"/>
        </w:rPr>
        <w:t>，同时可求出</w:t>
      </w:r>
      <w:r>
        <w:rPr>
          <w:color w:val="000000"/>
          <w:lang w:eastAsia="zh-CN"/>
        </w:rPr>
        <w:t>∩AOC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∠ABH</w:t>
      </w:r>
      <w:r>
        <w:rPr>
          <w:color w:val="000000"/>
          <w:lang w:eastAsia="zh-CN"/>
        </w:rPr>
        <w:t>的度数，再证明</w:t>
      </w:r>
      <w:r>
        <w:rPr>
          <w:color w:val="000000"/>
          <w:lang w:eastAsia="zh-CN"/>
        </w:rPr>
        <w:t>△AOC≌△ABD</w:t>
      </w:r>
      <w:r>
        <w:rPr>
          <w:color w:val="000000"/>
          <w:lang w:eastAsia="zh-CN"/>
        </w:rPr>
        <w:t>，利用全等三角形的性质求出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的长及</w:t>
      </w:r>
      <w:r>
        <w:rPr>
          <w:color w:val="000000"/>
          <w:lang w:eastAsia="zh-CN"/>
        </w:rPr>
        <w:t>∠HBD</w:t>
      </w:r>
      <w:r>
        <w:rPr>
          <w:color w:val="000000"/>
          <w:lang w:eastAsia="zh-CN"/>
        </w:rPr>
        <w:t>的度数，从而可求出</w:t>
      </w:r>
      <w:r>
        <w:rPr>
          <w:color w:val="000000"/>
          <w:lang w:eastAsia="zh-CN"/>
        </w:rPr>
        <w:t>∠BDE</w:t>
      </w:r>
      <w:r>
        <w:rPr>
          <w:color w:val="000000"/>
          <w:lang w:eastAsia="zh-CN"/>
        </w:rPr>
        <w:t>的度数，再利</w:t>
      </w:r>
      <w:r>
        <w:rPr>
          <w:color w:val="000000"/>
          <w:lang w:eastAsia="zh-CN"/>
        </w:rPr>
        <w:t>用解直角三角形求出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BE</w:t>
      </w:r>
      <w:r>
        <w:rPr>
          <w:color w:val="000000"/>
          <w:lang w:eastAsia="zh-CN"/>
        </w:rPr>
        <w:t>的长，利用点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的坐标求出</w:t>
      </w:r>
      <w:r>
        <w:rPr>
          <w:color w:val="000000"/>
          <w:lang w:eastAsia="zh-CN"/>
        </w:rPr>
        <w:t>DF</w:t>
      </w:r>
      <w:r>
        <w:rPr>
          <w:color w:val="000000"/>
          <w:lang w:eastAsia="zh-CN"/>
        </w:rPr>
        <w:t>的长，即可得到点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一元一次不等式组的应用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【解答】解：设每人购了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件商品，两人一共购了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商品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件，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商品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件，根据题意得</w:t>
      </w:r>
      <w:r>
        <w:rPr>
          <w:lang w:eastAsia="zh-CN"/>
        </w:rP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x+y=2a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8x+9y=172</m:t>
                  </m:r>
                </m:e>
              </m:eqArr>
            </m:e>
          </m:d>
        </m:oMath>
      </m:oMathPara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x=18a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172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y=172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16a</m:t>
                </m:r>
              </m:e>
            </m:eqArr>
          </m:e>
        </m: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∵x≥0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y≥0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d>
          <m:dPr>
            <m:begChr m:val="{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int="eastAsia"/>
                    <w:lang w:eastAsia="zh-CN"/>
                  </w:rPr>
                  <m:t>18a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172</m:t>
                </m:r>
                <m:r>
                  <w:rPr>
                    <w:rFonts w:ascii="Cambria Math" w:hint="eastAsia"/>
                    <w:lang w:eastAsia="zh-CN"/>
                  </w:rPr>
                  <m:t>≥</m:t>
                </m:r>
                <m:r>
                  <w:rPr>
                    <w:rFonts w:ascii="Cambria Math" w:hint="eastAsia"/>
                    <w:lang w:eastAsia="zh-CN"/>
                  </w:rPr>
                  <m:t>0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172</m:t>
                </m:r>
                <m:r>
                  <w:rPr>
                    <w:rFonts w:ascii="Cambria Math" w:hint="eastAsia"/>
                    <w:lang w:eastAsia="zh-CN"/>
                  </w:rPr>
                  <m:t>-</m:t>
                </m:r>
                <m:r>
                  <w:rPr>
                    <w:rFonts w:ascii="Cambria Math" w:hint="eastAsia"/>
                    <w:lang w:eastAsia="zh-CN"/>
                  </w:rPr>
                  <m:t>16a</m:t>
                </m:r>
                <m:r>
                  <w:rPr>
                    <w:rFonts w:ascii="Cambria Math" w:hint="eastAsia"/>
                    <w:lang w:eastAsia="zh-CN"/>
                  </w:rPr>
                  <m:t>≥</m:t>
                </m:r>
                <m:r>
                  <w:rPr>
                    <w:rFonts w:ascii="Cambria Math" w:hint="eastAsia"/>
                    <w:lang w:eastAsia="zh-CN"/>
                  </w:rPr>
                  <m:t>0</m:t>
                </m:r>
              </m:e>
            </m:eqArr>
          </m:e>
        </m: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m:oMath>
        <m:r>
          <w:rPr>
            <w:rFonts w:ascii="Cambria Math" w:hint="eastAsia"/>
            <w:lang w:eastAsia="zh-CN"/>
          </w:rPr>
          <m:t>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lang w:eastAsia="zh-CN"/>
              </w:rPr>
              <m:t>9</m:t>
            </m:r>
          </m:den>
        </m:f>
        <m:r>
          <w:rPr>
            <w:rFonts w:ascii="Cambria Math" w:hint="eastAsia"/>
            <w:lang w:eastAsia="zh-CN"/>
          </w:rPr>
          <m:t>≤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≤</m:t>
        </m:r>
        <m:r>
          <w:rPr>
            <w:rFonts w:ascii="Cambria Math" w:hint="eastAsia"/>
            <w:lang w:eastAsia="zh-CN"/>
          </w:rPr>
          <m:t>10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∵a</w:t>
      </w:r>
      <w:r>
        <w:rPr>
          <w:color w:val="000000"/>
          <w:lang w:eastAsia="zh-CN"/>
        </w:rPr>
        <w:t>为整数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∴a=10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∴y=18×10-172=8.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【分析】设每人购了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件商品，两人一共购了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商品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件，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商品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件，根据题意列方程组，求出方程组的解，再根据</w:t>
      </w:r>
      <w:r>
        <w:rPr>
          <w:color w:val="000000"/>
          <w:lang w:eastAsia="zh-CN"/>
        </w:rPr>
        <w:t>x≥0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y≥0</w:t>
      </w:r>
      <w:r>
        <w:rPr>
          <w:color w:val="000000"/>
          <w:lang w:eastAsia="zh-CN"/>
        </w:rPr>
        <w:t>建立关于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的不等式组，再求出不等式组的整数解，然后求出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的值即可。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圆周角定理，圆内接四边形的性质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【解答】解：连接</w:t>
      </w:r>
      <w:r>
        <w:rPr>
          <w:color w:val="000000"/>
        </w:rPr>
        <w:t>AC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862087" cy="1441920"/>
            <wp:effectExtent l="19050" t="0" r="4813" b="0"/>
            <wp:docPr id="19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848419" name=""/>
                    <pic:cNvPicPr/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四边形</w:t>
      </w:r>
      <w:r>
        <w:rPr>
          <w:color w:val="000000"/>
        </w:rPr>
        <w:t>ABCD</w:t>
      </w:r>
      <w:r>
        <w:rPr>
          <w:color w:val="000000"/>
        </w:rPr>
        <w:t>是圆</w:t>
      </w:r>
      <w:r>
        <w:rPr>
          <w:color w:val="000000"/>
        </w:rPr>
        <w:t>O</w:t>
      </w:r>
      <w:r>
        <w:rPr>
          <w:color w:val="000000"/>
        </w:rPr>
        <w:t>的内接四边形，</w:t>
      </w:r>
      <w:r>
        <w:br/>
      </w:r>
      <w:r>
        <w:rPr>
          <w:color w:val="000000"/>
        </w:rPr>
        <w:t xml:space="preserve"> ∴∠ABF=∠D,</w:t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弧</w:t>
      </w:r>
      <w:r>
        <w:rPr>
          <w:color w:val="000000"/>
        </w:rPr>
        <w:t>BE=</w:t>
      </w:r>
      <w:r>
        <w:rPr>
          <w:color w:val="000000"/>
        </w:rPr>
        <w:t>弧</w:t>
      </w:r>
      <w:r>
        <w:rPr>
          <w:color w:val="000000"/>
        </w:rPr>
        <w:t>CD</w:t>
      </w:r>
      <w:r>
        <w:br/>
      </w:r>
      <w:r>
        <w:rPr>
          <w:color w:val="000000"/>
        </w:rPr>
        <w:t xml:space="preserve"> ∴∠BAF=∠CAD</w:t>
      </w:r>
      <w:r>
        <w:br/>
      </w:r>
      <w:r>
        <w:rPr>
          <w:color w:val="000000"/>
        </w:rPr>
        <w:t xml:space="preserve"> ∴∠BAF+∠BAC=∠CAD+∠BAC</w:t>
      </w:r>
      <w:r>
        <w:rPr>
          <w:color w:val="000000"/>
        </w:rPr>
        <w:t>即</w:t>
      </w:r>
      <w:r>
        <w:rPr>
          <w:color w:val="000000"/>
        </w:rPr>
        <w:t>∠FAC=∠BAD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△ABF</w:t>
      </w:r>
      <w:r>
        <w:rPr>
          <w:color w:val="000000"/>
        </w:rPr>
        <w:t>和</w:t>
      </w:r>
      <w:r>
        <w:rPr>
          <w:color w:val="000000"/>
        </w:rPr>
        <w:t>△ADC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BAF=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CAD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AB=AD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ABF=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D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∴△ABF≌△ADC</w:t>
      </w:r>
      <w:r>
        <w:rPr>
          <w:color w:val="000000"/>
        </w:rPr>
        <w:t>（</w:t>
      </w:r>
      <w:r>
        <w:rPr>
          <w:color w:val="000000"/>
        </w:rPr>
        <w:t>ASA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∴AF=AC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∴∠F=∠ACF=55°</w:t>
      </w:r>
      <w:r>
        <w:br/>
      </w:r>
      <w:r>
        <w:rPr>
          <w:color w:val="000000"/>
        </w:rPr>
        <w:t xml:space="preserve"> ∴∠BAD=∠FAC=180°-2∠F=180°-2×55°=70°.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【分析】连接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，利用圆内接四边形的性质易证</w:t>
      </w:r>
      <w:r>
        <w:rPr>
          <w:color w:val="000000"/>
          <w:lang w:eastAsia="zh-CN"/>
        </w:rPr>
        <w:t>∠ABF=∠D</w:t>
      </w:r>
      <w:r>
        <w:rPr>
          <w:color w:val="000000"/>
          <w:lang w:eastAsia="zh-CN"/>
        </w:rPr>
        <w:t>，利用圆周角定理可得到</w:t>
      </w:r>
      <w:r>
        <w:rPr>
          <w:color w:val="000000"/>
          <w:lang w:eastAsia="zh-CN"/>
        </w:rPr>
        <w:t>∠BAF=∠CAD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∠FAC=∠BAD</w:t>
      </w:r>
      <w:r>
        <w:rPr>
          <w:color w:val="000000"/>
          <w:lang w:eastAsia="zh-CN"/>
        </w:rPr>
        <w:t>，再利用</w:t>
      </w:r>
      <w:r>
        <w:rPr>
          <w:color w:val="000000"/>
          <w:lang w:eastAsia="zh-CN"/>
        </w:rPr>
        <w:t>ASA</w:t>
      </w:r>
      <w:r>
        <w:rPr>
          <w:color w:val="000000"/>
          <w:lang w:eastAsia="zh-CN"/>
        </w:rPr>
        <w:t>证明</w:t>
      </w:r>
      <w:r>
        <w:rPr>
          <w:color w:val="000000"/>
          <w:lang w:eastAsia="zh-CN"/>
        </w:rPr>
        <w:t>△ABF≌△ADC</w:t>
      </w:r>
      <w:r>
        <w:rPr>
          <w:color w:val="000000"/>
          <w:lang w:eastAsia="zh-CN"/>
        </w:rPr>
        <w:t>，利用全等三角形的对应边相等，可推出</w:t>
      </w:r>
      <w:r>
        <w:rPr>
          <w:color w:val="000000"/>
          <w:lang w:eastAsia="zh-CN"/>
        </w:rPr>
        <w:t>AF=AC</w:t>
      </w:r>
      <w:r>
        <w:rPr>
          <w:color w:val="000000"/>
          <w:lang w:eastAsia="zh-CN"/>
        </w:rPr>
        <w:t>，然后利用等腰三角形的性质及三角形内角和定理就可求出</w:t>
      </w:r>
      <w:r>
        <w:rPr>
          <w:color w:val="000000"/>
          <w:lang w:eastAsia="zh-CN"/>
        </w:rPr>
        <w:t>∠BAD</w:t>
      </w:r>
      <w:r>
        <w:rPr>
          <w:color w:val="000000"/>
          <w:lang w:eastAsia="zh-CN"/>
        </w:rPr>
        <w:t>的度数。</w:t>
      </w:r>
    </w:p>
    <w:p w:rsidR="001E1949">
      <w:pPr>
        <w:spacing w:after="0"/>
        <w:rPr>
          <w:lang w:eastAsia="zh-CN"/>
        </w:rPr>
      </w:pP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47.</w:t>
      </w:r>
      <w:r>
        <w:rPr>
          <w:color w:val="0000FF"/>
          <w:lang w:eastAsia="zh-CN"/>
        </w:rPr>
        <w:t>【答案</w:t>
      </w:r>
      <w:r>
        <w:rPr>
          <w:color w:val="0000FF"/>
          <w:lang w:eastAsia="zh-CN"/>
        </w:rPr>
        <w:t>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垂径定理，解直角三角形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【解答】解：连接</w:t>
      </w:r>
      <w:r>
        <w:rPr>
          <w:color w:val="000000"/>
        </w:rPr>
        <w:t>OC</w:t>
      </w:r>
      <w:r>
        <w:br/>
      </w:r>
      <w:r>
        <w:rPr>
          <w:noProof/>
          <w:lang w:eastAsia="zh-CN"/>
        </w:rPr>
        <w:drawing>
          <wp:inline distT="0" distB="0" distL="0" distR="0">
            <wp:extent cx="1480122" cy="1604251"/>
            <wp:effectExtent l="19050" t="0" r="5778" b="0"/>
            <wp:docPr id="19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371490" name=""/>
                    <pic:cNvPicPr/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60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点</w:t>
      </w:r>
      <w:r>
        <w:rPr>
          <w:color w:val="000000"/>
        </w:rPr>
        <w:t>C</w:t>
      </w:r>
      <w:r>
        <w:rPr>
          <w:color w:val="000000"/>
        </w:rPr>
        <w:t>是弧</w:t>
      </w:r>
      <w:r>
        <w:rPr>
          <w:color w:val="000000"/>
        </w:rPr>
        <w:t>AB</w:t>
      </w:r>
      <w:r>
        <w:rPr>
          <w:color w:val="000000"/>
        </w:rPr>
        <w:t>的中点</w:t>
      </w:r>
      <w:r>
        <w:br/>
      </w:r>
      <w:r>
        <w:rPr>
          <w:color w:val="000000"/>
        </w:rPr>
        <w:t xml:space="preserve"> ∴OC</w:t>
      </w:r>
      <w:r>
        <w:rPr>
          <w:color w:val="000000"/>
        </w:rPr>
        <w:t>垂直平分</w:t>
      </w:r>
      <w:r>
        <w:rPr>
          <w:color w:val="000000"/>
        </w:rPr>
        <w:t>AB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∵∠AOB=90°</w:t>
      </w:r>
      <w:r>
        <w:rPr>
          <w:color w:val="000000"/>
        </w:rPr>
        <w:t>，</w:t>
      </w:r>
      <w:r>
        <w:rPr>
          <w:color w:val="000000"/>
        </w:rPr>
        <w:t>OA=6</w:t>
      </w:r>
      <w:r>
        <w:rPr>
          <w:color w:val="000000"/>
        </w:rPr>
        <w:t>，</w:t>
      </w:r>
      <w:r>
        <w:rPr>
          <w:color w:val="000000"/>
        </w:rPr>
        <w:t>OA=OB  </w:t>
      </w:r>
      <w:r>
        <w:br/>
      </w:r>
      <w:r>
        <w:rPr>
          <w:color w:val="000000"/>
        </w:rPr>
        <w:t xml:space="preserve"> ∴∠AOF=∠OAF=45°</w:t>
      </w:r>
      <w:r>
        <w:br/>
      </w:r>
      <w:r>
        <w:rPr>
          <w:color w:val="000000"/>
        </w:rPr>
        <w:t xml:space="preserve"> ∵CD∥OA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∴∠C=∠AOF=45°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Rt△AOF</w:t>
      </w:r>
      <w:r>
        <w:rPr>
          <w:color w:val="000000"/>
        </w:rPr>
        <w:t>中</w:t>
      </w:r>
      <w:r>
        <w:br/>
      </w:r>
      <w:r>
        <w:rPr>
          <w:color w:val="000000"/>
        </w:rPr>
        <w:t xml:space="preserve"> OF=OAsin∠OAF=</w:t>
      </w:r>
      <m:oMath>
        <m:r>
          <w:rPr>
            <w:rFonts w:ascii="Cambria Math" w:hint="eastAsia"/>
            <w:lang w:eastAsia="zh-CN"/>
          </w:rPr>
          <m:t>6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 xml:space="preserve"> ∴CF=OC-OF=</w:t>
      </w:r>
      <m:oMath>
        <m:r>
          <w:rPr>
            <w:rFonts w:ascii="Cambria Math" w:hint="eastAsia"/>
            <w:lang w:eastAsia="zh-CN"/>
          </w:rPr>
          <m:t>6</m:t>
        </m:r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Rt△CDF</w:t>
      </w:r>
      <w:r>
        <w:rPr>
          <w:color w:val="000000"/>
        </w:rPr>
        <w:t>中，</w:t>
      </w:r>
      <w:r>
        <w:br/>
      </w:r>
      <m:oMathPara>
        <m:oMath>
          <m:r>
            <m:rPr>
              <m:sty m:val="p"/>
            </m:rPr>
            <w:rPr>
              <w:rFonts w:ascii="Cambria Math" w:hint="eastAsia"/>
              <w:lang w:eastAsia="zh-CN"/>
            </w:rPr>
            <m:t>cos</m:t>
          </m:r>
          <m:r>
            <w:rPr>
              <w:rFonts w:ascii="Cambria Math" w:hint="eastAsia"/>
              <w:lang w:eastAsia="zh-CN"/>
            </w:rPr>
            <m:t>∠</m:t>
          </m:r>
          <m:r>
            <w:rPr>
              <w:rFonts w:ascii="Cambria Math" w:hint="eastAsia"/>
              <w:lang w:eastAsia="zh-CN"/>
            </w:rPr>
            <m:t>C</m:t>
          </m:r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int="eastAsia"/>
                  <w:lang w:eastAsia="zh-CN"/>
                </w:rPr>
                <m:t>CF</m:t>
              </m:r>
            </m:num>
            <m:den>
              <m:r>
                <w:rPr>
                  <w:rFonts w:ascii="Cambria Math" w:hint="eastAsia"/>
                  <w:lang w:eastAsia="zh-CN"/>
                </w:rPr>
                <m:t>CD</m:t>
              </m:r>
            </m:den>
          </m:f>
        </m:oMath>
        <m:oMath>
          <m:r>
            <m:rPr>
              <m:sty m:val="p"/>
            </m:rPr>
            <w:rPr>
              <w:rFonts w:ascii="Cambria Math" w:hint="eastAsia"/>
              <w:lang w:eastAsia="zh-CN"/>
            </w:rPr>
            <m:t>cos</m:t>
          </m:r>
          <m:r>
            <w:rPr>
              <w:rFonts w:ascii="Cambria Math" w:hint="eastAsia"/>
              <w:lang w:eastAsia="zh-CN"/>
            </w:rPr>
            <m:t>45</m:t>
          </m:r>
          <m:r>
            <w:rPr>
              <w:rFonts w:ascii="Cambria Math" w:hint="eastAsia"/>
              <w:lang w:eastAsia="zh-CN"/>
            </w:rPr>
            <m:t>°</m:t>
          </m:r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int="eastAsia"/>
                  <w:lang w:eastAsia="zh-CN"/>
                </w:rPr>
                <m:t>6</m:t>
              </m:r>
              <m:r>
                <w:rPr>
                  <w:rFonts w:ascii="Cambria Math" w:hint="eastAsia"/>
                  <w:lang w:eastAsia="zh-CN"/>
                </w:rPr>
                <m:t>-</m:t>
              </m:r>
              <m:r>
                <w:rPr>
                  <w:rFonts w:ascii="Cambria Math" w:hint="eastAsia"/>
                  <w:lang w:eastAsia="zh-CN"/>
                </w:rPr>
                <m:t>3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e>
              </m:rad>
            </m:num>
            <m:den>
              <m:r>
                <w:rPr>
                  <w:rFonts w:ascii="Cambria Math" w:hint="eastAsia"/>
                  <w:lang w:eastAsia="zh-CN"/>
                </w:rPr>
                <m:t>CD</m:t>
              </m:r>
            </m:den>
          </m:f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e>
              </m:rad>
            </m:num>
            <m:den>
              <m:r>
                <w:rPr>
                  <w:rFonts w:ascii="Cambria Math" w:hint="eastAsia"/>
                  <w:lang w:eastAsia="zh-CN"/>
                </w:rPr>
                <m:t>2</m:t>
              </m:r>
            </m:den>
          </m:f>
        </m:oMath>
      </m:oMathPara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w:r>
        <w:rPr>
          <w:color w:val="000000"/>
        </w:rPr>
        <w:t>CD=</w:t>
      </w:r>
      <m:oMath>
        <m:r>
          <w:rPr>
            <w:rFonts w:ascii="Cambria Math" w:hint="eastAsia"/>
            <w:lang w:eastAsia="zh-CN"/>
          </w:rPr>
          <m:t>6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6</m:t>
        </m:r>
      </m:oMath>
      <w:r>
        <w:rPr>
          <w:color w:val="000000"/>
        </w:rPr>
        <w:t>.</w:t>
      </w:r>
    </w:p>
    <w:p w:rsidR="001E1949">
      <w:pPr>
        <w:spacing w:after="0"/>
      </w:pP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【分析】连接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，利用垂径定理可知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垂直平分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，由此可得到</w:t>
      </w:r>
      <w:r>
        <w:rPr>
          <w:color w:val="000000"/>
          <w:lang w:eastAsia="zh-CN"/>
        </w:rPr>
        <w:t>∠AOF=∠OAF=45°</w:t>
      </w:r>
      <w:r>
        <w:rPr>
          <w:color w:val="000000"/>
          <w:lang w:eastAsia="zh-CN"/>
        </w:rPr>
        <w:t>，利用平行线的性质，可求出</w:t>
      </w:r>
      <w:r>
        <w:rPr>
          <w:color w:val="000000"/>
          <w:lang w:eastAsia="zh-CN"/>
        </w:rPr>
        <w:t>∠C</w:t>
      </w:r>
      <w:r>
        <w:rPr>
          <w:color w:val="000000"/>
          <w:lang w:eastAsia="zh-CN"/>
        </w:rPr>
        <w:t>的度数，在</w:t>
      </w:r>
      <w:r>
        <w:rPr>
          <w:color w:val="000000"/>
          <w:lang w:eastAsia="zh-CN"/>
        </w:rPr>
        <w:t>Rt△AOF</w:t>
      </w:r>
      <w:r>
        <w:rPr>
          <w:color w:val="000000"/>
          <w:lang w:eastAsia="zh-CN"/>
        </w:rPr>
        <w:t>中，利用解直角三角形求出</w:t>
      </w:r>
      <w:r>
        <w:rPr>
          <w:color w:val="000000"/>
          <w:lang w:eastAsia="zh-CN"/>
        </w:rPr>
        <w:t>OF</w:t>
      </w:r>
      <w:r>
        <w:rPr>
          <w:color w:val="000000"/>
          <w:lang w:eastAsia="zh-CN"/>
        </w:rPr>
        <w:t>的长，继而可求出</w:t>
      </w:r>
      <w:r>
        <w:rPr>
          <w:color w:val="000000"/>
          <w:lang w:eastAsia="zh-CN"/>
        </w:rPr>
        <w:t>CF</w:t>
      </w:r>
      <w:r>
        <w:rPr>
          <w:color w:val="000000"/>
          <w:lang w:eastAsia="zh-CN"/>
        </w:rPr>
        <w:t>的长，然后在</w:t>
      </w:r>
      <w:r>
        <w:rPr>
          <w:color w:val="000000"/>
          <w:lang w:eastAsia="zh-CN"/>
        </w:rPr>
        <w:t>Rt△CDF</w:t>
      </w:r>
      <w:r>
        <w:rPr>
          <w:color w:val="000000"/>
          <w:lang w:eastAsia="zh-CN"/>
        </w:rPr>
        <w:t>中，利用解直角三角形求出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等边三角形的性质，解直角三角形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【解答】解：过点</w:t>
      </w:r>
      <w:r>
        <w:rPr>
          <w:color w:val="000000"/>
        </w:rPr>
        <w:t>F</w:t>
      </w:r>
      <w:r>
        <w:rPr>
          <w:color w:val="000000"/>
        </w:rPr>
        <w:t>作</w:t>
      </w:r>
      <w:r>
        <w:rPr>
          <w:color w:val="000000"/>
        </w:rPr>
        <w:t>FG⊥AB</w:t>
      </w:r>
      <w:r>
        <w:rPr>
          <w:color w:val="000000"/>
        </w:rPr>
        <w:t>于点</w:t>
      </w:r>
      <w:r>
        <w:rPr>
          <w:color w:val="000000"/>
        </w:rPr>
        <w:t>G</w:t>
      </w:r>
      <w:r>
        <w:rPr>
          <w:color w:val="000000"/>
        </w:rPr>
        <w:t>，过点</w:t>
      </w:r>
      <w:r>
        <w:rPr>
          <w:color w:val="000000"/>
        </w:rPr>
        <w:t>E</w:t>
      </w:r>
      <w:r>
        <w:rPr>
          <w:color w:val="000000"/>
        </w:rPr>
        <w:t>作</w:t>
      </w:r>
      <w:r>
        <w:rPr>
          <w:color w:val="000000"/>
        </w:rPr>
        <w:t>EH⊥BC</w:t>
      </w:r>
      <w:r>
        <w:rPr>
          <w:color w:val="000000"/>
        </w:rPr>
        <w:t>于点</w:t>
      </w:r>
      <w:r>
        <w:rPr>
          <w:color w:val="000000"/>
        </w:rPr>
        <w:t>H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480122" cy="1518310"/>
            <wp:effectExtent l="19050" t="0" r="5778" b="0"/>
            <wp:docPr id="19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51829" name=""/>
                    <pic:cNvPicPr/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5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∴∠EHB=∠EFD=∠ADF=∠EGF=90°</w:t>
      </w:r>
      <w:r>
        <w:br/>
      </w:r>
      <w:r>
        <w:rPr>
          <w:color w:val="000000"/>
        </w:rPr>
        <w:t xml:space="preserve"> ∵△DEF</w:t>
      </w:r>
      <w:r>
        <w:rPr>
          <w:color w:val="000000"/>
        </w:rPr>
        <w:t>是等边三角形，点</w:t>
      </w:r>
      <w:r>
        <w:rPr>
          <w:color w:val="000000"/>
        </w:rPr>
        <w:t>D</w:t>
      </w:r>
      <w:r>
        <w:rPr>
          <w:color w:val="000000"/>
        </w:rPr>
        <w:t>时等边三角形</w:t>
      </w:r>
      <w:r>
        <w:rPr>
          <w:color w:val="000000"/>
        </w:rPr>
        <w:t>ABC</w:t>
      </w:r>
      <w:r>
        <w:rPr>
          <w:color w:val="000000"/>
        </w:rPr>
        <w:t>的边</w:t>
      </w:r>
      <w:r>
        <w:rPr>
          <w:color w:val="000000"/>
        </w:rPr>
        <w:t>BC</w:t>
      </w:r>
      <w:r>
        <w:rPr>
          <w:color w:val="000000"/>
        </w:rPr>
        <w:t>的</w:t>
      </w:r>
      <w:r>
        <w:rPr>
          <w:color w:val="000000"/>
        </w:rPr>
        <w:t>中点，</w:t>
      </w:r>
      <w:r>
        <w:rPr>
          <w:color w:val="000000"/>
        </w:rPr>
        <w:t>    </w:t>
      </w:r>
      <w:r>
        <w:br/>
      </w:r>
      <w:r>
        <w:rPr>
          <w:color w:val="000000"/>
        </w:rPr>
        <w:t xml:space="preserve"> ∴BC=AB=2BD</w:t>
      </w:r>
      <w:r>
        <w:rPr>
          <w:color w:val="000000"/>
        </w:rPr>
        <w:t>，</w:t>
      </w:r>
      <w:r>
        <w:rPr>
          <w:color w:val="000000"/>
        </w:rPr>
        <w:t>DE=EF=4</w:t>
      </w:r>
      <w:r>
        <w:rPr>
          <w:color w:val="000000"/>
        </w:rPr>
        <w:t>，</w:t>
      </w:r>
      <w:r>
        <w:rPr>
          <w:color w:val="000000"/>
        </w:rPr>
        <w:t>∠B=∠FED=60°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∵∠AED=∠AEF+∠FED=∠B+∠EDB</w:t>
      </w:r>
      <w:r>
        <w:br/>
      </w:r>
      <w:r>
        <w:rPr>
          <w:color w:val="000000"/>
        </w:rPr>
        <w:t xml:space="preserve"> ∴∠AEF=∠EDB=45°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Rt△DEH</w:t>
      </w:r>
      <w:r>
        <w:rPr>
          <w:color w:val="000000"/>
        </w:rPr>
        <w:t>中，</w:t>
      </w:r>
      <w:r>
        <w:br/>
      </w:r>
      <w:r>
        <w:rPr>
          <w:color w:val="000000"/>
        </w:rPr>
        <w:t xml:space="preserve"> HD=EH=EDsin∠EDB=4sin45°=</w:t>
      </w:r>
      <m:oMath>
        <m:r>
          <w:rPr>
            <w:rFonts w:ascii="Cambria Math" w:hint="eastAsia"/>
            <w:lang w:eastAsia="zh-CN"/>
          </w:rPr>
          <m:t>4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Rt△BEH</w:t>
      </w:r>
      <w:r>
        <w:rPr>
          <w:color w:val="000000"/>
        </w:rPr>
        <w:t>中，</w:t>
      </w:r>
      <w:r>
        <w:br/>
      </w:r>
      <m:oMathPara>
        <m:oMath>
          <m:r>
            <m:rPr>
              <m:sty m:val="p"/>
            </m:rPr>
            <w:rPr>
              <w:rFonts w:ascii="Cambria Math" w:hint="eastAsia"/>
              <w:lang w:eastAsia="zh-CN"/>
            </w:rPr>
            <m:t>sin</m:t>
          </m:r>
          <m:r>
            <w:rPr>
              <w:rFonts w:ascii="Cambria Math" w:hint="eastAsia"/>
              <w:lang w:eastAsia="zh-CN"/>
            </w:rPr>
            <m:t>∠</m:t>
          </m:r>
          <m:r>
            <w:rPr>
              <w:rFonts w:ascii="Cambria Math" w:hint="eastAsia"/>
              <w:lang w:eastAsia="zh-CN"/>
            </w:rPr>
            <m:t>B</m:t>
          </m:r>
          <m:r>
            <w:rPr>
              <w:rFonts w:ascii="Cambria Math" w:hint="eastAsia"/>
              <w:lang w:eastAsia="zh-CN"/>
            </w:rPr>
            <m:t>=</m:t>
          </m:r>
          <m:r>
            <m:rPr>
              <m:sty m:val="p"/>
            </m:rPr>
            <w:rPr>
              <w:rFonts w:ascii="Cambria Math" w:hint="eastAsia"/>
              <w:lang w:eastAsia="zh-CN"/>
            </w:rPr>
            <m:t>sin</m:t>
          </m:r>
          <m:r>
            <w:rPr>
              <w:rFonts w:ascii="Cambria Math" w:hint="eastAsia"/>
              <w:lang w:eastAsia="zh-CN"/>
            </w:rPr>
            <m:t>60</m:t>
          </m:r>
          <m:r>
            <w:rPr>
              <w:rFonts w:ascii="Cambria Math" w:hint="eastAsia"/>
              <w:lang w:eastAsia="zh-CN"/>
            </w:rPr>
            <m:t>°</m:t>
          </m:r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int="eastAsia"/>
                  <w:lang w:eastAsia="zh-CN"/>
                </w:rPr>
                <m:t>EH</m:t>
              </m:r>
            </m:num>
            <m:den>
              <m:r>
                <w:rPr>
                  <w:rFonts w:ascii="Cambria Math" w:hint="eastAsia"/>
                  <w:lang w:eastAsia="zh-CN"/>
                </w:rPr>
                <m:t>BE</m:t>
              </m:r>
            </m:den>
          </m:f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int="eastAsia"/>
                  <w:lang w:eastAsia="zh-CN"/>
                </w:rPr>
                <m:t>2</m:t>
              </m:r>
              <m:rad>
                <m:radPr>
                  <m:degHide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e>
              </m:rad>
            </m:num>
            <m:den>
              <m:r>
                <w:rPr>
                  <w:rFonts w:ascii="Cambria Math" w:hint="eastAsia"/>
                  <w:lang w:eastAsia="zh-CN"/>
                </w:rPr>
                <m:t>BE</m:t>
              </m:r>
            </m:den>
          </m:f>
          <m:r>
            <w:rPr>
              <w:rFonts w:ascii="Cambria Math" w:hint="eastAsia"/>
              <w:lang w:eastAsia="zh-CN"/>
            </w:rPr>
            <m:t>，</m:t>
          </m:r>
          <m:r>
            <w:rPr>
              <w:rFonts w:ascii="Cambria Math" w:hint="eastAsia"/>
              <w:lang w:eastAsia="zh-CN"/>
            </w:rPr>
            <m:t>BH</m:t>
          </m:r>
          <m:r>
            <w:rPr>
              <w:rFonts w:ascii="Cambria Math" w:hint="eastAsia"/>
              <w:lang w:eastAsia="zh-CN"/>
            </w:rPr>
            <m:t>=</m:t>
          </m:r>
          <m:r>
            <w:rPr>
              <w:rFonts w:ascii="Cambria Math" w:hint="eastAsia"/>
              <w:lang w:eastAsia="zh-CN"/>
            </w:rPr>
            <m:t>EH</m:t>
          </m:r>
          <m:r>
            <m:rPr>
              <m:sty m:val="p"/>
            </m:rPr>
            <w:rPr>
              <w:rFonts w:ascii="Cambria Math" w:hint="eastAsia"/>
              <w:lang w:eastAsia="zh-CN"/>
            </w:rPr>
            <m:t>tan</m:t>
          </m:r>
          <m:r>
            <w:rPr>
              <w:rFonts w:ascii="Cambria Math" w:hint="eastAsia"/>
              <w:lang w:eastAsia="zh-CN"/>
            </w:rPr>
            <m:t>∠</m:t>
          </m:r>
          <m:r>
            <w:rPr>
              <w:rFonts w:ascii="Cambria Math" w:hint="eastAsia"/>
              <w:lang w:eastAsia="zh-CN"/>
            </w:rPr>
            <m:t>BEH</m:t>
          </m:r>
          <m:r>
            <w:rPr>
              <w:rFonts w:ascii="Cambria Math" w:hint="eastAsia"/>
              <w:lang w:eastAsia="zh-CN"/>
            </w:rPr>
            <m:t>=2</m:t>
          </m:r>
          <m:rad>
            <m:radPr>
              <m:degHide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int="eastAsia"/>
                  <w:lang w:eastAsia="zh-CN"/>
                </w:rPr>
                <m:t>2</m:t>
              </m:r>
            </m:e>
          </m:rad>
          <m:r>
            <m:rPr>
              <m:sty m:val="p"/>
            </m:rPr>
            <w:rPr>
              <w:rFonts w:ascii="Cambria Math" w:hint="eastAsia"/>
              <w:lang w:eastAsia="zh-CN"/>
            </w:rPr>
            <m:t>tan</m:t>
          </m:r>
          <m:r>
            <w:rPr>
              <w:rFonts w:ascii="Cambria Math" w:hint="eastAsia"/>
              <w:lang w:eastAsia="zh-CN"/>
            </w:rPr>
            <m:t>30</m:t>
          </m:r>
          <m:r>
            <w:rPr>
              <w:rFonts w:ascii="Cambria Math" w:hint="eastAsia"/>
              <w:lang w:eastAsia="zh-CN"/>
            </w:rPr>
            <m:t>°</m:t>
          </m:r>
        </m:oMath>
      </m:oMathPara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m:oMath>
        <m:r>
          <w:rPr>
            <w:rFonts w:ascii="Cambria Math" w:hint="eastAsia"/>
            <w:lang w:eastAsia="zh-CN"/>
          </w:rPr>
          <m:t>BE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m:oMath>
        <m:r>
          <w:rPr>
            <w:rFonts w:ascii="Cambria Math" w:hint="eastAsia"/>
            <w:lang w:eastAsia="zh-CN"/>
          </w:rPr>
          <m:t>BH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br/>
      </w:r>
      <w:r>
        <w:rPr>
          <w:color w:val="000000"/>
        </w:rPr>
        <w:t xml:space="preserve"> ∴BC=2BD=2</w:t>
      </w:r>
      <w:r>
        <w:rPr>
          <w:color w:val="000000"/>
        </w:rPr>
        <w:t>（</w:t>
      </w:r>
      <w:r>
        <w:rPr>
          <w:color w:val="000000"/>
        </w:rPr>
        <w:t>DH+BH</w:t>
      </w:r>
      <w:r>
        <w:rPr>
          <w:color w:val="000000"/>
        </w:rPr>
        <w:t>）</w:t>
      </w:r>
      <w:r>
        <w:rPr>
          <w:color w:val="000000"/>
        </w:rPr>
        <w:t>=</w:t>
      </w:r>
      <m:oMath>
        <m:r>
          <w:rPr>
            <w:rFonts w:ascii="Cambria Math" w:hint="eastAsia"/>
            <w:lang w:eastAsia="zh-CN"/>
          </w:rPr>
          <m:t>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br/>
      </w:r>
      <w:r>
        <w:rPr>
          <w:color w:val="000000"/>
        </w:rPr>
        <w:t xml:space="preserve"> ∴AE=</w:t>
      </w:r>
      <w:r>
        <w:rPr>
          <w:color w:val="000000"/>
        </w:rPr>
        <w:t>AB-BE=</w:t>
      </w:r>
      <m:oMath>
        <m:r>
          <w:rPr>
            <w:rFonts w:ascii="Cambria Math" w:hint="eastAsia"/>
            <w:lang w:eastAsia="zh-CN"/>
          </w:rPr>
          <m:t>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=4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Rt△EFG</w:t>
      </w:r>
      <w:r>
        <w:rPr>
          <w:color w:val="000000"/>
        </w:rPr>
        <w:t>中，</w:t>
      </w:r>
      <w:r>
        <w:rPr>
          <w:color w:val="000000"/>
        </w:rPr>
        <w:t>∠GEF=45°</w:t>
      </w:r>
      <w:r>
        <w:rPr>
          <w:color w:val="000000"/>
        </w:rPr>
        <w:t>，</w:t>
      </w:r>
      <w:r>
        <w:rPr>
          <w:color w:val="000000"/>
        </w:rPr>
        <w:t>EF=4</w:t>
      </w:r>
      <w:r>
        <w:br/>
      </w:r>
      <w:r>
        <w:rPr>
          <w:color w:val="000000"/>
        </w:rPr>
        <w:t xml:space="preserve"> ∴EG=</w:t>
      </w:r>
      <m:oMath>
        <m:r>
          <w:rPr>
            <w:rFonts w:ascii="Cambria Math" w:hint="eastAsia"/>
            <w:lang w:eastAsia="zh-CN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 xml:space="preserve"> ∴AG=AE-EG=</w:t>
      </w:r>
      <m:oMath>
        <m:r>
          <w:rPr>
            <w:rFonts w:ascii="Cambria Math" w:hint="eastAsia"/>
            <w:lang w:eastAsia="zh-CN"/>
          </w:rPr>
          <m:t>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 xml:space="preserve"> ∴AE=EG</w:t>
      </w:r>
      <w:r>
        <w:rPr>
          <w:color w:val="000000"/>
        </w:rPr>
        <w:t>，</w:t>
      </w:r>
      <w:r>
        <w:rPr>
          <w:color w:val="000000"/>
        </w:rPr>
        <w:t>FG⊥AE</w:t>
      </w:r>
      <w:r>
        <w:br/>
      </w:r>
      <w:r>
        <w:rPr>
          <w:color w:val="000000"/>
        </w:rPr>
        <w:t xml:space="preserve"> ∴FG</w:t>
      </w:r>
      <w:r>
        <w:rPr>
          <w:color w:val="000000"/>
        </w:rPr>
        <w:t>垂直平分</w:t>
      </w:r>
      <w:r>
        <w:rPr>
          <w:color w:val="000000"/>
        </w:rPr>
        <w:t>AE</w:t>
      </w:r>
      <w:r>
        <w:br/>
      </w:r>
      <w:r>
        <w:rPr>
          <w:color w:val="000000"/>
        </w:rPr>
        <w:t xml:space="preserve"> ∴AF=EF=4</w:t>
      </w:r>
      <w:r>
        <w:br/>
      </w:r>
      <w:r>
        <w:rPr>
          <w:color w:val="000000"/>
        </w:rPr>
        <w:t xml:space="preserve"> ∴△AEF</w:t>
      </w:r>
      <w:r>
        <w:rPr>
          <w:color w:val="000000"/>
        </w:rPr>
        <w:t>的周长为：</w:t>
      </w:r>
      <m:oMath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EF</m:t>
        </m:r>
        <m:r>
          <w:rPr>
            <w:rFonts w:ascii="Cambria Math" w:hint="eastAsia"/>
            <w:lang w:eastAsia="zh-CN"/>
          </w:rPr>
          <m:t>+</m:t>
        </m:r>
        <m:r>
          <w:rPr>
            <w:rFonts w:ascii="Cambria Math" w:hint="eastAsia"/>
            <w:lang w:eastAsia="zh-CN"/>
          </w:rPr>
          <m:t>AE</m:t>
        </m:r>
        <m:r>
          <w:rPr>
            <w:rFonts w:ascii="Cambria Math" w:hint="eastAsia"/>
            <w:lang w:eastAsia="zh-CN"/>
          </w:rPr>
          <m:t>=2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4+4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=8+4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【分析】过点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FG⊥AB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EH⊥BC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，利用等边三角形的性质可证得</w:t>
      </w:r>
      <w:r>
        <w:rPr>
          <w:color w:val="000000"/>
          <w:lang w:eastAsia="zh-CN"/>
        </w:rPr>
        <w:t>BC=AB=2BD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DE=EF=4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∠B=∠FED=60°</w:t>
      </w:r>
      <w:r>
        <w:rPr>
          <w:color w:val="000000"/>
          <w:lang w:eastAsia="zh-CN"/>
        </w:rPr>
        <w:t>，再证明</w:t>
      </w:r>
      <w:r>
        <w:rPr>
          <w:color w:val="000000"/>
          <w:lang w:eastAsia="zh-CN"/>
        </w:rPr>
        <w:t>∠AEF=∠EDB=45°</w:t>
      </w:r>
      <w:r>
        <w:rPr>
          <w:color w:val="000000"/>
          <w:lang w:eastAsia="zh-CN"/>
        </w:rPr>
        <w:t>，在</w:t>
      </w:r>
      <w:r>
        <w:rPr>
          <w:color w:val="000000"/>
          <w:lang w:eastAsia="zh-CN"/>
        </w:rPr>
        <w:t>Rt△DEH</w:t>
      </w:r>
      <w:r>
        <w:rPr>
          <w:color w:val="000000"/>
          <w:lang w:eastAsia="zh-CN"/>
        </w:rPr>
        <w:t>中，利用解直角三角形求出</w:t>
      </w:r>
      <w:r>
        <w:rPr>
          <w:color w:val="000000"/>
          <w:lang w:eastAsia="zh-CN"/>
        </w:rPr>
        <w:t>HD</w:t>
      </w:r>
      <w:r>
        <w:rPr>
          <w:color w:val="000000"/>
          <w:lang w:eastAsia="zh-CN"/>
        </w:rPr>
        <w:t>的长，在</w:t>
      </w:r>
      <w:r>
        <w:rPr>
          <w:color w:val="000000"/>
          <w:lang w:eastAsia="zh-CN"/>
        </w:rPr>
        <w:t>Rt△BEH</w:t>
      </w:r>
      <w:r>
        <w:rPr>
          <w:color w:val="000000"/>
          <w:lang w:eastAsia="zh-CN"/>
        </w:rPr>
        <w:t>中，利用解直角三角形求出</w:t>
      </w:r>
      <w:r>
        <w:rPr>
          <w:color w:val="000000"/>
          <w:lang w:eastAsia="zh-CN"/>
        </w:rPr>
        <w:t>BE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BH</w:t>
      </w:r>
      <w:r>
        <w:rPr>
          <w:color w:val="000000"/>
          <w:lang w:eastAsia="zh-CN"/>
        </w:rPr>
        <w:t>的长，从而可求出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AE</w:t>
      </w:r>
      <w:r>
        <w:rPr>
          <w:color w:val="000000"/>
          <w:lang w:eastAsia="zh-CN"/>
        </w:rPr>
        <w:t>的长，</w:t>
      </w:r>
      <w:r>
        <w:rPr>
          <w:color w:val="000000"/>
          <w:lang w:eastAsia="zh-CN"/>
        </w:rPr>
        <w:t>AG</w:t>
      </w:r>
      <w:r>
        <w:rPr>
          <w:color w:val="000000"/>
          <w:lang w:eastAsia="zh-CN"/>
        </w:rPr>
        <w:t>，然后根据垂直平分线的性质，可证得</w:t>
      </w:r>
      <w:r>
        <w:rPr>
          <w:color w:val="000000"/>
          <w:lang w:eastAsia="zh-CN"/>
        </w:rPr>
        <w:t>AF=EF=4</w:t>
      </w:r>
      <w:r>
        <w:rPr>
          <w:color w:val="000000"/>
          <w:lang w:eastAsia="zh-CN"/>
        </w:rPr>
        <w:t>，继而可求出</w:t>
      </w:r>
      <w:r>
        <w:rPr>
          <w:color w:val="000000"/>
          <w:lang w:eastAsia="zh-CN"/>
        </w:rPr>
        <w:t>△AEF</w:t>
      </w:r>
      <w:r>
        <w:rPr>
          <w:color w:val="000000"/>
          <w:lang w:eastAsia="zh-CN"/>
        </w:rPr>
        <w:t>的周长。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49.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销售问题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【解答】解：当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 xml:space="preserve"> -n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+15n</w:t>
      </w:r>
      <w:r>
        <w:rPr>
          <w:color w:val="000000"/>
          <w:lang w:eastAsia="zh-CN"/>
        </w:rPr>
        <w:t>-36=0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n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=3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n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=12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该企业在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月，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月亏本，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月，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月这两月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利润，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该企业一年中应停产的月份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月，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月，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月，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月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【分析】由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建立关于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的方程，解方程求出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的值，再根据该企业停产，可知</w:t>
      </w:r>
      <w:r>
        <w:rPr>
          <w:color w:val="000000"/>
          <w:lang w:eastAsia="zh-CN"/>
        </w:rPr>
        <w:t>y≤0</w:t>
      </w:r>
      <w:r>
        <w:rPr>
          <w:color w:val="000000"/>
          <w:lang w:eastAsia="zh-CN"/>
        </w:rPr>
        <w:t>，由此可求解。</w:t>
      </w:r>
    </w:p>
    <w:p w:rsidR="001E1949">
      <w:pPr>
        <w:spacing w:after="0"/>
      </w:pPr>
      <w:r>
        <w:rPr>
          <w:color w:val="000000"/>
        </w:rPr>
        <w:t>50.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1E1949"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>全等三角形的判定与性质，正方形的性质</w:t>
      </w:r>
      <w:r>
        <w:rPr>
          <w:color w:val="000000"/>
        </w:rPr>
        <w:t xml:space="preserve">    </w:t>
      </w:r>
    </w:p>
    <w:p w:rsidR="001E194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【解答】解：过点</w:t>
      </w:r>
      <w:r>
        <w:rPr>
          <w:color w:val="000000"/>
        </w:rPr>
        <w:t>H</w:t>
      </w:r>
      <w:r>
        <w:rPr>
          <w:color w:val="000000"/>
        </w:rPr>
        <w:t>作</w:t>
      </w:r>
      <w:r>
        <w:rPr>
          <w:color w:val="000000"/>
        </w:rPr>
        <w:t>HM⊥AE</w:t>
      </w:r>
      <w:r>
        <w:rPr>
          <w:color w:val="000000"/>
        </w:rPr>
        <w:t>交</w:t>
      </w:r>
      <w:r>
        <w:rPr>
          <w:color w:val="000000"/>
        </w:rPr>
        <w:t>AE</w:t>
      </w:r>
      <w:r>
        <w:rPr>
          <w:color w:val="000000"/>
        </w:rPr>
        <w:t>的延长线于点</w:t>
      </w:r>
      <w:r>
        <w:rPr>
          <w:color w:val="000000"/>
        </w:rPr>
        <w:t>M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501875" cy="1842986"/>
            <wp:effectExtent l="19050" t="0" r="0" b="0"/>
            <wp:docPr id="19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32262" name=""/>
                    <pic:cNvPicPr/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501875" cy="184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正方形</w:t>
      </w:r>
      <w:r>
        <w:rPr>
          <w:color w:val="000000"/>
        </w:rPr>
        <w:t>CBZH</w:t>
      </w:r>
      <w:r>
        <w:rPr>
          <w:color w:val="000000"/>
        </w:rPr>
        <w:t>，正方形</w:t>
      </w:r>
      <w:r>
        <w:rPr>
          <w:color w:val="000000"/>
        </w:rPr>
        <w:t>AGFC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∴CH=CB</w:t>
      </w:r>
      <w:r>
        <w:rPr>
          <w:color w:val="000000"/>
        </w:rPr>
        <w:t>，</w:t>
      </w:r>
      <w:r>
        <w:rPr>
          <w:color w:val="000000"/>
        </w:rPr>
        <w:t>∠HCB=∠GA</w:t>
      </w:r>
      <w:r>
        <w:rPr>
          <w:color w:val="000000"/>
        </w:rPr>
        <w:t>C=∠CAB=90°</w:t>
      </w:r>
      <w:r>
        <w:br/>
      </w:r>
      <w:r>
        <w:rPr>
          <w:color w:val="000000"/>
        </w:rPr>
        <w:t xml:space="preserve"> ∴∠MCH+∠ACB=90°</w:t>
      </w:r>
      <w:r>
        <w:rPr>
          <w:color w:val="000000"/>
        </w:rPr>
        <w:t>，</w:t>
      </w:r>
      <w:r>
        <w:rPr>
          <w:color w:val="000000"/>
        </w:rPr>
        <w:t>∠ACB+∠ABC=90°</w:t>
      </w:r>
      <w:r>
        <w:rPr>
          <w:color w:val="000000"/>
        </w:rPr>
        <w:t>，</w:t>
      </w:r>
      <w:r>
        <w:rPr>
          <w:color w:val="000000"/>
        </w:rPr>
        <w:t>   </w:t>
      </w:r>
      <w:r>
        <w:br/>
      </w:r>
      <w:r>
        <w:rPr>
          <w:color w:val="000000"/>
        </w:rPr>
        <w:t xml:space="preserve"> ∴∠MCH=∠ABC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△MCH</w:t>
      </w:r>
      <w:r>
        <w:rPr>
          <w:color w:val="000000"/>
        </w:rPr>
        <w:t>和</w:t>
      </w:r>
      <w:r>
        <w:rPr>
          <w:color w:val="000000"/>
        </w:rPr>
        <w:t>△ABC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M=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CAB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MCH=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ABC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CH=CB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∴△MCH≌△ABC</w:t>
      </w:r>
      <w:r>
        <w:rPr>
          <w:color w:val="000000"/>
        </w:rPr>
        <w:t>（</w:t>
      </w:r>
      <w:r>
        <w:rPr>
          <w:color w:val="000000"/>
        </w:rPr>
        <w:t>AAS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∴AC=MH=CF</w:t>
      </w:r>
      <w:r>
        <w:rPr>
          <w:color w:val="000000"/>
        </w:rPr>
        <w:t>，</w:t>
      </w:r>
      <w:r>
        <w:rPr>
          <w:color w:val="000000"/>
        </w:rPr>
        <w:t>AB=CM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同理可证</w:t>
      </w:r>
      <w:r>
        <w:rPr>
          <w:color w:val="000000"/>
        </w:rPr>
        <w:t>△CEF≌△MHE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</w:t>
      </w:r>
      <m:oMath>
        <m:r>
          <w:rPr>
            <w:rFonts w:ascii="Cambria Math" w:hint="eastAsia"/>
            <w:lang w:eastAsia="zh-CN"/>
          </w:rPr>
          <m:t>ME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MH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CE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CF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CM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AE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AB</m:t>
        </m:r>
      </m:oMath>
      <w:r>
        <w:rPr>
          <w:color w:val="000000"/>
        </w:rPr>
        <w:t>,   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设</w:t>
      </w:r>
      <w:r>
        <w:rPr>
          <w:color w:val="000000"/>
        </w:rPr>
        <w:t>EC=AC=a</w:t>
      </w:r>
      <w:r>
        <w:rPr>
          <w:color w:val="000000"/>
        </w:rPr>
        <w:t>，</w:t>
      </w:r>
      <w:r>
        <w:rPr>
          <w:color w:val="000000"/>
        </w:rPr>
        <w:t>AB=2a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∵S</w:t>
      </w:r>
      <w:r>
        <w:rPr>
          <w:color w:val="000000"/>
          <w:vertAlign w:val="subscript"/>
        </w:rPr>
        <w:t>四边形</w:t>
      </w:r>
      <w:r>
        <w:rPr>
          <w:color w:val="000000"/>
          <w:vertAlign w:val="subscript"/>
        </w:rPr>
        <w:t>CBDJ</w:t>
      </w:r>
      <w:r>
        <w:rPr>
          <w:color w:val="000000"/>
        </w:rPr>
        <w:t>-S</w:t>
      </w:r>
      <w:r>
        <w:rPr>
          <w:color w:val="000000"/>
          <w:vertAlign w:val="subscript"/>
        </w:rPr>
        <w:t>△EHJ</w:t>
      </w:r>
      <w:r>
        <w:rPr>
          <w:color w:val="000000"/>
        </w:rPr>
        <w:t>=20</w:t>
      </w:r>
      <w:r>
        <w:br/>
      </w:r>
      <w:r>
        <w:rPr>
          <w:color w:val="000000"/>
        </w:rPr>
        <w:t xml:space="preserve"> ∴S</w:t>
      </w:r>
      <w:r>
        <w:rPr>
          <w:color w:val="000000"/>
          <w:vertAlign w:val="subscript"/>
        </w:rPr>
        <w:t>四边形</w:t>
      </w:r>
      <w:r>
        <w:rPr>
          <w:color w:val="000000"/>
          <w:vertAlign w:val="subscript"/>
        </w:rPr>
        <w:t>BDJC</w:t>
      </w:r>
      <w:r>
        <w:rPr>
          <w:color w:val="000000"/>
        </w:rPr>
        <w:t>+S</w:t>
      </w:r>
      <w:r>
        <w:rPr>
          <w:color w:val="000000"/>
          <w:vertAlign w:val="subscript"/>
        </w:rPr>
        <w:t>△CEJ</w:t>
      </w:r>
      <w:r>
        <w:rPr>
          <w:color w:val="000000"/>
        </w:rPr>
        <w:t>-</w:t>
      </w:r>
      <w:r>
        <w:rPr>
          <w:color w:val="000000"/>
        </w:rPr>
        <w:t>（</w:t>
      </w:r>
      <w:r>
        <w:rPr>
          <w:color w:val="000000"/>
        </w:rPr>
        <w:t>S</w:t>
      </w:r>
      <w:r>
        <w:rPr>
          <w:color w:val="000000"/>
          <w:vertAlign w:val="subscript"/>
        </w:rPr>
        <w:t>△EHJ</w:t>
      </w:r>
      <w:r>
        <w:rPr>
          <w:color w:val="000000"/>
        </w:rPr>
        <w:t>+S</w:t>
      </w:r>
      <w:r>
        <w:rPr>
          <w:color w:val="000000"/>
          <w:vertAlign w:val="subscript"/>
        </w:rPr>
        <w:t>△CEJ</w:t>
      </w:r>
      <w:r>
        <w:rPr>
          <w:color w:val="000000"/>
        </w:rPr>
        <w:t>）</w:t>
      </w:r>
      <w:r>
        <w:rPr>
          <w:color w:val="000000"/>
        </w:rPr>
        <w:t>=20</w:t>
      </w:r>
      <w:r>
        <w:br/>
      </w:r>
      <w:r>
        <w:rPr>
          <w:color w:val="000000"/>
        </w:rPr>
        <w:t xml:space="preserve"> ∴S</w:t>
      </w:r>
      <w:r>
        <w:rPr>
          <w:color w:val="000000"/>
          <w:vertAlign w:val="subscript"/>
        </w:rPr>
        <w:t>正方形</w:t>
      </w:r>
      <w:r>
        <w:rPr>
          <w:color w:val="000000"/>
          <w:vertAlign w:val="subscript"/>
        </w:rPr>
        <w:t>ABDE</w:t>
      </w:r>
      <w:r>
        <w:rPr>
          <w:color w:val="000000"/>
        </w:rPr>
        <w:t>-S</w:t>
      </w:r>
      <w:r>
        <w:rPr>
          <w:color w:val="000000"/>
          <w:vertAlign w:val="subscript"/>
        </w:rPr>
        <w:t>△ACB</w:t>
      </w:r>
      <w:r>
        <w:rPr>
          <w:color w:val="000000"/>
        </w:rPr>
        <w:t>-S</w:t>
      </w:r>
      <w:r>
        <w:rPr>
          <w:color w:val="000000"/>
          <w:vertAlign w:val="subscript"/>
        </w:rPr>
        <w:t>△ECH</w:t>
      </w:r>
      <w:r>
        <w:rPr>
          <w:color w:val="000000"/>
        </w:rPr>
        <w:t>=20</w:t>
      </w:r>
      <w:r>
        <w:br/>
      </w:r>
      <w:r>
        <w:rPr>
          <w:color w:val="000000"/>
        </w:rPr>
        <w:t xml:space="preserve"> ∴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2a</m:t>
                </m:r>
              </m:e>
            </m:d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·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·</m:t>
        </m:r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·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=20</m:t>
        </m:r>
      </m:oMath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m:oMath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br/>
      </w:r>
      <w:r>
        <w:rPr>
          <w:color w:val="000000"/>
        </w:rPr>
        <w:t xml:space="preserve"> ∴</w:t>
      </w:r>
      <m:oMath>
        <m:r>
          <w:rPr>
            <w:rFonts w:ascii="Cambria Math" w:hint="eastAsia"/>
            <w:lang w:eastAsia="zh-CN"/>
          </w:rPr>
          <m:t>2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=2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  <m:r>
          <w:rPr>
            <w:rFonts w:ascii="Cambria Math" w:hint="eastAsia"/>
            <w:lang w:eastAsia="zh-CN"/>
          </w:rPr>
          <m:t>=4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A.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【分析】过点</w:t>
      </w:r>
      <w:r>
        <w:rPr>
          <w:color w:val="000000"/>
        </w:rPr>
        <w:t>H</w:t>
      </w:r>
      <w:r>
        <w:rPr>
          <w:color w:val="000000"/>
        </w:rPr>
        <w:t>作</w:t>
      </w:r>
      <w:r>
        <w:rPr>
          <w:color w:val="000000"/>
        </w:rPr>
        <w:t>HM⊥AE</w:t>
      </w:r>
      <w:r>
        <w:rPr>
          <w:color w:val="000000"/>
        </w:rPr>
        <w:t>交</w:t>
      </w:r>
      <w:r>
        <w:rPr>
          <w:color w:val="000000"/>
        </w:rPr>
        <w:t>AE</w:t>
      </w:r>
      <w:r>
        <w:rPr>
          <w:color w:val="000000"/>
        </w:rPr>
        <w:t>的延长线于点</w:t>
      </w:r>
      <w:r>
        <w:rPr>
          <w:color w:val="000000"/>
        </w:rPr>
        <w:t>M</w:t>
      </w:r>
      <w:r>
        <w:rPr>
          <w:color w:val="000000"/>
        </w:rPr>
        <w:t>，利用正方形的性质去证明</w:t>
      </w:r>
      <w:r>
        <w:rPr>
          <w:color w:val="000000"/>
        </w:rPr>
        <w:t>CH=CB</w:t>
      </w:r>
      <w:r>
        <w:rPr>
          <w:color w:val="000000"/>
        </w:rPr>
        <w:t>，</w:t>
      </w:r>
      <w:r>
        <w:rPr>
          <w:color w:val="000000"/>
        </w:rPr>
        <w:t>∠MCH=∠ABC</w:t>
      </w:r>
      <w:r>
        <w:rPr>
          <w:color w:val="000000"/>
        </w:rPr>
        <w:t>，利用</w:t>
      </w:r>
      <w:r>
        <w:rPr>
          <w:color w:val="000000"/>
        </w:rPr>
        <w:t>AAS</w:t>
      </w:r>
      <w:r>
        <w:rPr>
          <w:color w:val="000000"/>
        </w:rPr>
        <w:t>证明</w:t>
      </w:r>
      <w:r>
        <w:rPr>
          <w:color w:val="000000"/>
        </w:rPr>
        <w:t>△MCH≌△ABC</w:t>
      </w:r>
      <w:r>
        <w:rPr>
          <w:color w:val="000000"/>
        </w:rPr>
        <w:t>，同时可证得</w:t>
      </w:r>
      <w:r>
        <w:rPr>
          <w:color w:val="000000"/>
        </w:rPr>
        <w:t>△CEF≌△MHE</w:t>
      </w:r>
      <w:r>
        <w:rPr>
          <w:color w:val="000000"/>
        </w:rPr>
        <w:t>，利用全等三角形的性质，可证得</w:t>
      </w:r>
      <w:r>
        <w:rPr>
          <w:color w:val="000000"/>
        </w:rPr>
        <w:t>AB=AE=2CA=2MH=2CE</w:t>
      </w:r>
      <w:r>
        <w:rPr>
          <w:color w:val="000000"/>
        </w:rPr>
        <w:t>，设</w:t>
      </w:r>
      <w:r>
        <w:rPr>
          <w:color w:val="000000"/>
        </w:rPr>
        <w:t>EC=AC=a</w:t>
      </w:r>
      <w:r>
        <w:rPr>
          <w:color w:val="000000"/>
        </w:rPr>
        <w:t>，</w:t>
      </w:r>
      <w:r>
        <w:rPr>
          <w:color w:val="000000"/>
        </w:rPr>
        <w:t>AB=2a</w:t>
      </w:r>
      <w:r>
        <w:rPr>
          <w:color w:val="000000"/>
        </w:rPr>
        <w:t>，再证明</w:t>
      </w:r>
      <w:r>
        <w:rPr>
          <w:color w:val="000000"/>
        </w:rPr>
        <w:t>S</w:t>
      </w:r>
      <w:r>
        <w:rPr>
          <w:color w:val="000000"/>
          <w:vertAlign w:val="subscript"/>
        </w:rPr>
        <w:t>正方形</w:t>
      </w:r>
      <w:r>
        <w:rPr>
          <w:color w:val="000000"/>
          <w:vertAlign w:val="subscript"/>
        </w:rPr>
        <w:t>ABDE</w:t>
      </w:r>
      <w:r>
        <w:rPr>
          <w:color w:val="000000"/>
        </w:rPr>
        <w:t>-S</w:t>
      </w:r>
      <w:r>
        <w:rPr>
          <w:color w:val="000000"/>
          <w:vertAlign w:val="subscript"/>
        </w:rPr>
        <w:t>△A</w:t>
      </w:r>
      <w:r>
        <w:rPr>
          <w:color w:val="000000"/>
          <w:vertAlign w:val="subscript"/>
        </w:rPr>
        <w:t>CB</w:t>
      </w:r>
      <w:r>
        <w:rPr>
          <w:color w:val="000000"/>
        </w:rPr>
        <w:t>-S</w:t>
      </w:r>
      <w:r>
        <w:rPr>
          <w:color w:val="000000"/>
          <w:vertAlign w:val="subscript"/>
        </w:rPr>
        <w:t>△ECH</w:t>
      </w:r>
      <w:r>
        <w:rPr>
          <w:color w:val="000000"/>
        </w:rPr>
        <w:t>=20</w:t>
      </w:r>
      <w:r>
        <w:rPr>
          <w:color w:val="000000"/>
        </w:rPr>
        <w:t>，由此可建立关于</w:t>
      </w:r>
      <w:r>
        <w:rPr>
          <w:color w:val="000000"/>
        </w:rPr>
        <w:t>a</w:t>
      </w:r>
      <w:r>
        <w:rPr>
          <w:color w:val="000000"/>
        </w:rPr>
        <w:t>的方程，解方程求出</w:t>
      </w:r>
      <w:r>
        <w:rPr>
          <w:color w:val="000000"/>
        </w:rPr>
        <w:t>a</w:t>
      </w:r>
      <w:r>
        <w:rPr>
          <w:color w:val="000000"/>
        </w:rPr>
        <w:t>的值，即可得到</w:t>
      </w:r>
      <w:r>
        <w:rPr>
          <w:color w:val="000000"/>
        </w:rPr>
        <w:t>AB</w:t>
      </w:r>
      <w:r>
        <w:rPr>
          <w:color w:val="000000"/>
        </w:rPr>
        <w:t>的长。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【解答】解：延长</w:t>
      </w:r>
      <w:r>
        <w:rPr>
          <w:color w:val="000000"/>
        </w:rPr>
        <w:t>PC</w:t>
      </w:r>
      <w:r>
        <w:rPr>
          <w:color w:val="000000"/>
        </w:rPr>
        <w:t>，使</w:t>
      </w:r>
      <w:r>
        <w:rPr>
          <w:color w:val="000000"/>
        </w:rPr>
        <w:t>MC=PC</w:t>
      </w:r>
      <w:r>
        <w:rPr>
          <w:color w:val="000000"/>
        </w:rPr>
        <w:t>，连接</w:t>
      </w:r>
      <w:r>
        <w:rPr>
          <w:color w:val="000000"/>
        </w:rPr>
        <w:t>MH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1842986" cy="2033969"/>
            <wp:effectExtent l="19050" t="0" r="4864" b="0"/>
            <wp:docPr id="19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420210" name=""/>
                    <pic:cNvPicPr/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203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∴PM=2PC</w:t>
      </w:r>
      <w:r>
        <w:br/>
      </w:r>
      <w:r>
        <w:rPr>
          <w:color w:val="000000"/>
        </w:rPr>
        <w:t xml:space="preserve"> ∵BP=2PC</w:t>
      </w:r>
      <w:r>
        <w:br/>
      </w:r>
      <w:r>
        <w:rPr>
          <w:color w:val="000000"/>
        </w:rPr>
        <w:t xml:space="preserve"> ∴BP=MP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∵PH</w:t>
      </w:r>
      <w:r>
        <w:rPr>
          <w:color w:val="000000"/>
        </w:rPr>
        <w:t>平分</w:t>
      </w:r>
      <w:r>
        <w:rPr>
          <w:color w:val="000000"/>
        </w:rPr>
        <w:t>∠BPC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∴∠HPB=∠MPH</w:t>
      </w:r>
      <w:r>
        <w:rPr>
          <w:color w:val="000000"/>
        </w:rPr>
        <w:t>，</w:t>
      </w:r>
      <w:r>
        <w:rPr>
          <w:color w:val="000000"/>
        </w:rPr>
        <w:t>     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△HPB</w:t>
      </w:r>
      <w:r>
        <w:rPr>
          <w:color w:val="000000"/>
        </w:rPr>
        <w:t>和</w:t>
      </w:r>
      <w:r>
        <w:rPr>
          <w:color w:val="000000"/>
        </w:rPr>
        <w:t>△MPH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PB=PM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HPB=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MPH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PH=PH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∴△HPB≌△MPH</w:t>
      </w:r>
      <w:r>
        <w:rPr>
          <w:color w:val="000000"/>
        </w:rPr>
        <w:t>（</w:t>
      </w:r>
      <w:r>
        <w:rPr>
          <w:color w:val="000000"/>
        </w:rPr>
        <w:t>SAS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∴HB=MH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点</w:t>
      </w:r>
      <w:r>
        <w:rPr>
          <w:color w:val="000000"/>
        </w:rPr>
        <w:t>C</w:t>
      </w:r>
      <w:r>
        <w:rPr>
          <w:color w:val="000000"/>
        </w:rPr>
        <w:t>是</w:t>
      </w:r>
      <w:r>
        <w:rPr>
          <w:color w:val="000000"/>
        </w:rPr>
        <w:t>HD</w:t>
      </w:r>
      <w:r>
        <w:rPr>
          <w:color w:val="000000"/>
        </w:rPr>
        <w:t>的中点，</w:t>
      </w:r>
      <w:r>
        <w:br/>
      </w:r>
      <w:r>
        <w:rPr>
          <w:color w:val="000000"/>
        </w:rPr>
        <w:t xml:space="preserve"> ∴HC=CD</w:t>
      </w:r>
      <w:r>
        <w:br/>
      </w:r>
      <w:r>
        <w:rPr>
          <w:color w:val="000000"/>
        </w:rPr>
        <w:t xml:space="preserve"> ∵∠HCM=∠DCP</w:t>
      </w:r>
      <w:r>
        <w:rPr>
          <w:color w:val="000000"/>
        </w:rPr>
        <w:t>，</w:t>
      </w:r>
      <w:r>
        <w:rPr>
          <w:color w:val="000000"/>
        </w:rPr>
        <w:t>MC=PC</w:t>
      </w:r>
      <w:r>
        <w:br/>
      </w:r>
      <w:r>
        <w:rPr>
          <w:color w:val="000000"/>
        </w:rPr>
        <w:t xml:space="preserve"> ∴△HCM≌△DCP</w:t>
      </w:r>
      <w:r>
        <w:rPr>
          <w:color w:val="000000"/>
        </w:rPr>
        <w:t>（</w:t>
      </w:r>
      <w:r>
        <w:rPr>
          <w:color w:val="000000"/>
        </w:rPr>
        <w:t>SAS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∴MH=PD=HB=m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 y=x</w:t>
      </w:r>
      <w:r>
        <w:rPr>
          <w:color w:val="000000"/>
          <w:vertAlign w:val="superscript"/>
        </w:rPr>
        <w:t>2</w:t>
      </w:r>
      <w:r>
        <w:rPr>
          <w:color w:val="000000"/>
        </w:rPr>
        <w:t>-2x-m+1=</w:t>
      </w:r>
      <w:r>
        <w:rPr>
          <w:color w:val="000000"/>
        </w:rPr>
        <w:t>（</w:t>
      </w:r>
      <w:r>
        <w:rPr>
          <w:color w:val="000000"/>
        </w:rPr>
        <w:t>x-1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+m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所以抛物线的对称轴为</w:t>
      </w:r>
      <w:r>
        <w:rPr>
          <w:color w:val="000000"/>
        </w:rPr>
        <w:t>x=1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点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1+m</w: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∵ </w:t>
      </w:r>
      <w:r>
        <w:rPr>
          <w:color w:val="000000"/>
        </w:rPr>
        <w:t>（</w:t>
      </w:r>
      <w:r>
        <w:rPr>
          <w:color w:val="000000"/>
        </w:rPr>
        <w:t>1+m</w:t>
      </w:r>
      <w:r>
        <w:rPr>
          <w:color w:val="000000"/>
        </w:rPr>
        <w:t>）</w:t>
      </w:r>
      <w:r>
        <w:rPr>
          <w:color w:val="000000"/>
          <w:vertAlign w:val="superscript"/>
        </w:rPr>
        <w:t>2</w:t>
      </w:r>
      <w:r>
        <w:rPr>
          <w:color w:val="000000"/>
        </w:rPr>
        <w:t>-2</w:t>
      </w:r>
      <w:r>
        <w:rPr>
          <w:color w:val="000000"/>
        </w:rPr>
        <w:t>（</w:t>
      </w:r>
      <w:r>
        <w:rPr>
          <w:color w:val="000000"/>
        </w:rPr>
        <w:t>1+m</w:t>
      </w:r>
      <w:r>
        <w:rPr>
          <w:color w:val="000000"/>
        </w:rPr>
        <w:t>）</w:t>
      </w:r>
      <w:r>
        <w:rPr>
          <w:color w:val="000000"/>
        </w:rPr>
        <w:t>-m+1=0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w:r>
        <w:rPr>
          <w:color w:val="000000"/>
        </w:rPr>
        <w:t>m</w:t>
      </w:r>
      <w:r>
        <w:rPr>
          <w:color w:val="000000"/>
          <w:vertAlign w:val="subscript"/>
        </w:rPr>
        <w:t>1</w:t>
      </w:r>
      <w:r>
        <w:rPr>
          <w:color w:val="000000"/>
        </w:rPr>
        <w:t>=0</w:t>
      </w:r>
      <w:r>
        <w:rPr>
          <w:color w:val="000000"/>
        </w:rPr>
        <w:t>，</w:t>
      </w:r>
      <w:r>
        <w:rPr>
          <w:color w:val="000000"/>
        </w:rPr>
        <w:t>m</w:t>
      </w:r>
      <w:r>
        <w:rPr>
          <w:color w:val="000000"/>
          <w:vertAlign w:val="subscript"/>
        </w:rPr>
        <w:t>2</w:t>
      </w:r>
      <w:r>
        <w:rPr>
          <w:color w:val="000000"/>
        </w:rPr>
        <w:t>=1.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∵m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∴m=1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【分析】延长</w:t>
      </w:r>
      <w:r>
        <w:rPr>
          <w:color w:val="000000"/>
          <w:lang w:eastAsia="zh-CN"/>
        </w:rPr>
        <w:t>PC</w:t>
      </w:r>
      <w:r>
        <w:rPr>
          <w:color w:val="000000"/>
          <w:lang w:eastAsia="zh-CN"/>
        </w:rPr>
        <w:t>，使</w:t>
      </w:r>
      <w:r>
        <w:rPr>
          <w:color w:val="000000"/>
          <w:lang w:eastAsia="zh-CN"/>
        </w:rPr>
        <w:t>MC=PC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MH</w:t>
      </w:r>
      <w:r>
        <w:rPr>
          <w:color w:val="000000"/>
          <w:lang w:eastAsia="zh-CN"/>
        </w:rPr>
        <w:t>，由已知</w:t>
      </w:r>
      <w:r>
        <w:rPr>
          <w:color w:val="000000"/>
          <w:lang w:eastAsia="zh-CN"/>
        </w:rPr>
        <w:t>BP=2PC</w:t>
      </w:r>
      <w:r>
        <w:rPr>
          <w:color w:val="000000"/>
          <w:lang w:eastAsia="zh-CN"/>
        </w:rPr>
        <w:t>，可证得</w:t>
      </w:r>
      <w:r>
        <w:rPr>
          <w:color w:val="000000"/>
          <w:lang w:eastAsia="zh-CN"/>
        </w:rPr>
        <w:t>BP=MP</w:t>
      </w:r>
      <w:r>
        <w:rPr>
          <w:color w:val="000000"/>
          <w:lang w:eastAsia="zh-CN"/>
        </w:rPr>
        <w:t>，利用角平分线的定义可证得</w:t>
      </w:r>
      <w:r>
        <w:rPr>
          <w:color w:val="000000"/>
          <w:lang w:eastAsia="zh-CN"/>
        </w:rPr>
        <w:t>∠HPB=∠MPH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利用</w:t>
      </w:r>
      <w:r>
        <w:rPr>
          <w:color w:val="000000"/>
          <w:lang w:eastAsia="zh-CN"/>
        </w:rPr>
        <w:t>SAS</w:t>
      </w:r>
      <w:r>
        <w:rPr>
          <w:color w:val="000000"/>
          <w:lang w:eastAsia="zh-CN"/>
        </w:rPr>
        <w:t>证明</w:t>
      </w:r>
      <w:r>
        <w:rPr>
          <w:color w:val="000000"/>
          <w:lang w:eastAsia="zh-CN"/>
        </w:rPr>
        <w:t>△HPB≌△MPH</w:t>
      </w:r>
      <w:r>
        <w:rPr>
          <w:color w:val="000000"/>
          <w:lang w:eastAsia="zh-CN"/>
        </w:rPr>
        <w:t>，利用全等三角形的</w:t>
      </w:r>
      <w:r>
        <w:rPr>
          <w:color w:val="000000"/>
          <w:lang w:eastAsia="zh-CN"/>
        </w:rPr>
        <w:t>性质可得到</w:t>
      </w:r>
      <w:r>
        <w:rPr>
          <w:color w:val="000000"/>
          <w:lang w:eastAsia="zh-CN"/>
        </w:rPr>
        <w:t>HB=MH</w:t>
      </w:r>
      <w:r>
        <w:rPr>
          <w:color w:val="000000"/>
          <w:lang w:eastAsia="zh-CN"/>
        </w:rPr>
        <w:t>，再由点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HD</w:t>
      </w:r>
      <w:r>
        <w:rPr>
          <w:color w:val="000000"/>
          <w:lang w:eastAsia="zh-CN"/>
        </w:rPr>
        <w:t>的中点可知</w:t>
      </w:r>
      <w:r>
        <w:rPr>
          <w:color w:val="000000"/>
          <w:lang w:eastAsia="zh-CN"/>
        </w:rPr>
        <w:t>HC=CD</w:t>
      </w:r>
      <w:r>
        <w:rPr>
          <w:color w:val="000000"/>
          <w:lang w:eastAsia="zh-CN"/>
        </w:rPr>
        <w:t>，利用</w:t>
      </w:r>
      <w:r>
        <w:rPr>
          <w:color w:val="000000"/>
          <w:lang w:eastAsia="zh-CN"/>
        </w:rPr>
        <w:t>SAS</w:t>
      </w:r>
      <w:r>
        <w:rPr>
          <w:color w:val="000000"/>
          <w:lang w:eastAsia="zh-CN"/>
        </w:rPr>
        <w:t>证明</w:t>
      </w:r>
      <w:r>
        <w:rPr>
          <w:color w:val="000000"/>
          <w:lang w:eastAsia="zh-CN"/>
        </w:rPr>
        <w:t>△HCM≌△DCP</w:t>
      </w:r>
      <w:r>
        <w:rPr>
          <w:color w:val="000000"/>
          <w:lang w:eastAsia="zh-CN"/>
        </w:rPr>
        <w:t>，由此可推出</w:t>
      </w:r>
      <w:r>
        <w:rPr>
          <w:color w:val="000000"/>
          <w:lang w:eastAsia="zh-CN"/>
        </w:rPr>
        <w:t>MH=PD=HB=m</w:t>
      </w:r>
      <w:r>
        <w:rPr>
          <w:color w:val="000000"/>
          <w:lang w:eastAsia="zh-CN"/>
        </w:rPr>
        <w:t>，然后将函数解析式转化为顶点式就可求出点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的坐标，将点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的坐标代入函数解析式建立关于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的方程，解方程求出符合题意的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的值即可。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切线的性质，解直角三角形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【解答】解：设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DE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</m:oMath>
      <w:r>
        <w:rPr>
          <w:color w:val="000000"/>
          <w:lang w:eastAsia="zh-CN"/>
        </w:rPr>
        <w:t>所在圆的圆心为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连接</w:t>
      </w:r>
      <w:r>
        <w:rPr>
          <w:color w:val="000000"/>
          <w:lang w:eastAsia="zh-CN"/>
        </w:rPr>
        <w:t>DO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FO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463673" cy="1909826"/>
            <wp:effectExtent l="19050" t="0" r="0" b="0"/>
            <wp:docPr id="19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59854" name=""/>
                    <pic:cNvPicPr/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190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弧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对称得到弧</w:t>
      </w:r>
      <w:r>
        <w:rPr>
          <w:color w:val="000000"/>
          <w:lang w:eastAsia="zh-CN"/>
        </w:rPr>
        <w:t>DE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对称，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F=O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D=OA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    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OB</w:t>
      </w:r>
      <w:r>
        <w:rPr>
          <w:color w:val="000000"/>
          <w:lang w:eastAsia="zh-CN"/>
        </w:rPr>
        <w:t>的延长线上，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 </w:t>
      </w:r>
      <w:r>
        <w:rPr>
          <w:color w:val="000000"/>
          <w:lang w:eastAsia="zh-CN"/>
        </w:rPr>
        <w:t>弧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相切于点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F⊥AO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Rt△FOO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中，</w:t>
      </w:r>
      <w:r>
        <w:rPr>
          <w:color w:val="000000"/>
          <w:lang w:eastAsia="zh-CN"/>
        </w:rPr>
        <w:t>∠FOO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=60°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m:oMathPara>
        <m:oMath>
          <m:r>
            <m:rPr>
              <m:sty m:val="p"/>
            </m:rPr>
            <w:rPr>
              <w:rFonts w:ascii="Cambria Math" w:hint="eastAsia"/>
              <w:lang w:eastAsia="zh-CN"/>
            </w:rPr>
            <m:t>cos</m:t>
          </m:r>
          <m:r>
            <w:rPr>
              <w:rFonts w:ascii="Cambria Math" w:hint="eastAsia"/>
              <w:lang w:eastAsia="zh-CN"/>
            </w:rPr>
            <m:t>∠</m:t>
          </m:r>
          <m:r>
            <w:rPr>
              <w:rFonts w:ascii="Cambria Math" w:hint="eastAsia"/>
              <w:lang w:eastAsia="zh-CN"/>
            </w:rPr>
            <m:t>FO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int="eastAsia"/>
                  <w:lang w:eastAsia="zh-CN"/>
                </w:rPr>
                <m:t>O</m:t>
              </m:r>
            </m:e>
            <m:sub>
              <m:r>
                <w:rPr>
                  <w:rFonts w:ascii="Cambria Math" w:hint="eastAsia"/>
                  <w:lang w:eastAsia="zh-CN"/>
                </w:rPr>
                <m:t>1</m:t>
              </m:r>
            </m:sub>
          </m:sSub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int="eastAsia"/>
                      <w:lang w:eastAsia="zh-CN"/>
                    </w:rPr>
                    <m:t>O</m:t>
                  </m:r>
                </m:e>
                <m:sub>
                  <m:r>
                    <w:rPr>
                      <w:rFonts w:ascii="Cambria Math" w:hint="eastAsia"/>
                      <w:lang w:eastAsia="zh-CN"/>
                    </w:rPr>
                    <m:t>1</m:t>
                  </m:r>
                </m:sub>
              </m:sSub>
              <m:r>
                <w:rPr>
                  <w:rFonts w:ascii="Cambria Math" w:hint="eastAsia"/>
                  <w:lang w:eastAsia="zh-CN"/>
                </w:rPr>
                <m:t>F</m:t>
              </m:r>
            </m:num>
            <m:den>
              <m:r>
                <w:rPr>
                  <w:rFonts w:ascii="Cambria Math" w:hint="eastAsia"/>
                  <w:lang w:eastAsia="zh-CN"/>
                </w:rPr>
                <m:t>O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int="eastAsia"/>
                      <w:lang w:eastAsia="zh-CN"/>
                    </w:rPr>
                    <m:t>O</m:t>
                  </m:r>
                </m:e>
                <m:sub>
                  <m:r>
                    <w:rPr>
                      <w:rFonts w:ascii="Cambria Math" w:hint="eastAsia"/>
                      <w:lang w:eastAsia="zh-CN"/>
                    </w:rPr>
                    <m:t>1</m:t>
                  </m:r>
                </m:sub>
              </m:sSub>
            </m:den>
          </m:f>
        </m:oMath>
      </m:oMathPara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r>
          <w:rPr>
            <w:rFonts w:ascii="Cambria Math" w:hint="eastAsia"/>
            <w:lang w:eastAsia="zh-CN"/>
          </w:rPr>
          <m:t>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O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ad>
                  <m:radPr>
                    <m:degHide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</m:den>
        </m:f>
        <m:r>
          <w:rPr>
            <w:rFonts w:ascii="Cambria Math" w:hint="eastAsia"/>
            <w:lang w:eastAsia="zh-CN"/>
          </w:rPr>
          <m:t>=6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∵O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O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Rt△DCO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中</w:t>
      </w:r>
      <w:r>
        <w:rPr>
          <w:lang w:eastAsia="zh-CN"/>
        </w:rPr>
        <w:br/>
      </w:r>
      <m:oMath>
        <m:r>
          <w:rPr>
            <w:rFonts w:ascii="Cambria Math" w:hint="eastAsia"/>
            <w:lang w:eastAsia="zh-CN"/>
          </w:rPr>
          <m:t>CD</m:t>
        </m:r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O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D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O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9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  <m:rad>
                      <m:radPr>
                        <m:degHide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int="eastAsia"/>
                            <w:lang w:eastAsia="zh-CN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6</m:t>
            </m:r>
          </m:e>
        </m:rad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【分析】设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DE</m:t>
            </m:r>
          </m:e>
          <m:lim>
            <m:r>
              <w:rPr>
                <w:rFonts w:ascii="Cambria Math" w:hint="eastAsia"/>
                <w:lang w:eastAsia="zh-CN"/>
              </w:rPr>
              <m:t>⏜</m:t>
            </m:r>
          </m:lim>
        </m:limUpp>
      </m:oMath>
      <w:r>
        <w:rPr>
          <w:color w:val="000000"/>
          <w:lang w:eastAsia="zh-CN"/>
        </w:rPr>
        <w:t>所在圆的圆心为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连接</w:t>
      </w:r>
      <w:r>
        <w:rPr>
          <w:color w:val="000000"/>
          <w:lang w:eastAsia="zh-CN"/>
        </w:rPr>
        <w:t>DO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FO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由弧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对称得到弧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，可证得点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对称，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F=O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D=OA</w:t>
      </w:r>
      <w:r>
        <w:rPr>
          <w:color w:val="000000"/>
          <w:lang w:eastAsia="zh-CN"/>
        </w:rPr>
        <w:t>，再利用切线</w:t>
      </w:r>
      <w:r>
        <w:rPr>
          <w:color w:val="000000"/>
          <w:lang w:eastAsia="zh-CN"/>
        </w:rPr>
        <w:t>的性质，可证得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F⊥AO</w:t>
      </w:r>
      <w:r>
        <w:rPr>
          <w:color w:val="000000"/>
          <w:lang w:eastAsia="zh-CN"/>
        </w:rPr>
        <w:t>，在</w:t>
      </w:r>
      <w:r>
        <w:rPr>
          <w:color w:val="000000"/>
          <w:lang w:eastAsia="zh-CN"/>
        </w:rPr>
        <w:t>Rt△FOO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中，利用解直角三角形求出</w:t>
      </w:r>
      <w:r>
        <w:rPr>
          <w:color w:val="000000"/>
          <w:lang w:eastAsia="zh-CN"/>
        </w:rPr>
        <w:t>OO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的长，从而可求出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的长，然后利用勾股定理求出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的长。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菱形的性质，解直角三角形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【解答】解：连接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AE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938477" cy="1260488"/>
            <wp:effectExtent l="19050" t="0" r="4623" b="0"/>
            <wp:docPr id="19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35467" name=""/>
                    <pic:cNvPicPr/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38477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菱形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∴AB=CB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的中点，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∴AE⊥BC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∵△ABD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△BCD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对称，点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对称，</w:t>
      </w:r>
      <w:r>
        <w:rPr>
          <w:color w:val="000000"/>
          <w:lang w:eastAsia="zh-CN"/>
        </w:rPr>
        <w:t> 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∴AP=CP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 PC+PE=AP+PE=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当点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三点共线时，</w:t>
      </w:r>
      <w:r>
        <w:rPr>
          <w:color w:val="000000"/>
          <w:lang w:eastAsia="zh-CN"/>
        </w:rPr>
        <w:t>AE=AP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E=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三点不在同一条直线上时，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AE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PA+PE=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∴AE≤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∴AE</w:t>
      </w:r>
      <w:r>
        <w:rPr>
          <w:color w:val="000000"/>
          <w:lang w:eastAsia="zh-CN"/>
        </w:rPr>
        <w:t>的最大值为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Rt△ABE</w:t>
      </w:r>
      <w:r>
        <w:rPr>
          <w:color w:val="000000"/>
          <w:lang w:eastAsia="zh-CN"/>
        </w:rPr>
        <w:t>中，</w:t>
      </w:r>
      <w:r>
        <w:rPr>
          <w:lang w:eastAsia="zh-CN"/>
        </w:rPr>
        <w:br/>
      </w:r>
      <m:oMathPara>
        <m:oMath>
          <m:r>
            <m:rPr>
              <m:sty m:val="p"/>
            </m:rPr>
            <w:rPr>
              <w:rFonts w:ascii="Cambria Math" w:hint="eastAsia"/>
              <w:lang w:eastAsia="zh-CN"/>
            </w:rPr>
            <m:t>sin</m:t>
          </m:r>
          <m:r>
            <w:rPr>
              <w:rFonts w:ascii="Cambria Math" w:hint="eastAsia"/>
              <w:lang w:eastAsia="zh-CN"/>
            </w:rPr>
            <m:t>∠</m:t>
          </m:r>
          <m:r>
            <w:rPr>
              <w:rFonts w:ascii="Cambria Math" w:hint="eastAsia"/>
              <w:lang w:eastAsia="zh-CN"/>
            </w:rPr>
            <m:t>ABE</m:t>
          </m:r>
          <m:r>
            <w:rPr>
              <w:rFonts w:ascii="Cambria Math" w:hint="eastAsia"/>
              <w:lang w:eastAsia="zh-CN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int="eastAsia"/>
                  <w:lang w:eastAsia="zh-CN"/>
                </w:rPr>
                <m:t>AE</m:t>
              </m:r>
            </m:num>
            <m:den>
              <m:r>
                <w:rPr>
                  <w:rFonts w:ascii="Cambria Math" w:hint="eastAsia"/>
                  <w:lang w:eastAsia="zh-CN"/>
                </w:rPr>
                <m:t>AB</m:t>
              </m:r>
            </m:den>
          </m:f>
        </m:oMath>
      </m:oMathPara>
      <w:r>
        <w:rPr>
          <w:lang w:eastAsia="zh-CN"/>
        </w:rPr>
        <w:br/>
      </w:r>
      <w:r>
        <w:rPr>
          <w:color w:val="000000"/>
          <w:lang w:eastAsia="zh-CN"/>
        </w:rPr>
        <w:t xml:space="preserve"> ∴AB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）的最大值</w:t>
      </w:r>
      <w:r>
        <w:rPr>
          <w:color w:val="000000"/>
          <w:lang w:eastAsia="zh-CN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int="eastAsia"/>
                <w:lang w:eastAsia="zh-CN"/>
              </w:rPr>
              <m:t>sin</m:t>
            </m:r>
            <m:r>
              <w:rPr>
                <w:rFonts w:ascii="Cambria Math" w:hint="eastAsia"/>
                <w:lang w:eastAsia="zh-CN"/>
              </w:rPr>
              <m:t>60</m:t>
            </m:r>
            <m:r>
              <w:rPr>
                <w:rFonts w:ascii="Cambria Math" w:hint="eastAsia"/>
                <w:lang w:eastAsia="zh-CN"/>
              </w:rPr>
              <m:t>°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</m:rad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ad>
                  <m:radPr>
                    <m:degHide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w:rPr>
                        <w:rFonts w:ascii="Cambria Math" w:hint="eastAsia"/>
                        <w:lang w:eastAsia="zh-CN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</m:den>
        </m:f>
        <m:r>
          <w:rPr>
            <w:rFonts w:ascii="Cambria Math" w:hint="eastAsia"/>
            <w:lang w:eastAsia="zh-CN"/>
          </w:rPr>
          <m:t>=6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菱形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面积的最大值为</w:t>
      </w:r>
      <m:oMath>
        <m:r>
          <w:rPr>
            <w:rFonts w:ascii="Cambria Math" w:hint="eastAsia"/>
            <w:lang w:eastAsia="zh-CN"/>
          </w:rPr>
          <m:t>BC</m:t>
        </m:r>
        <m:r>
          <w:rPr>
            <w:rFonts w:ascii="Cambria Math" w:hint="eastAsia"/>
            <w:lang w:eastAsia="zh-CN"/>
          </w:rPr>
          <m:t>·</m:t>
        </m:r>
        <m:r>
          <w:rPr>
            <w:rFonts w:ascii="Cambria Math" w:hint="eastAsia"/>
            <w:lang w:eastAsia="zh-CN"/>
          </w:rPr>
          <m:t>AE</m:t>
        </m:r>
        <m:r>
          <w:rPr>
            <w:rFonts w:ascii="Cambria Math" w:hint="eastAsia"/>
            <w:lang w:eastAsia="zh-CN"/>
          </w:rPr>
          <m:t>=6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  <m:r>
          <w:rPr>
            <w:rFonts w:ascii="Cambria Math" w:hint="eastAsia"/>
            <w:lang w:eastAsia="zh-CN"/>
          </w:rPr>
          <m:t>=18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【分析】连接</w:t>
      </w:r>
      <w:r>
        <w:rPr>
          <w:color w:val="000000"/>
          <w:lang w:eastAsia="zh-CN"/>
        </w:rPr>
        <w:t>AC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AE</w:t>
      </w:r>
      <w:r>
        <w:rPr>
          <w:color w:val="000000"/>
          <w:lang w:eastAsia="zh-CN"/>
        </w:rPr>
        <w:t>，利用菱形的性质，结合已知可证得</w:t>
      </w:r>
      <w:r>
        <w:rPr>
          <w:color w:val="000000"/>
          <w:lang w:eastAsia="zh-CN"/>
        </w:rPr>
        <w:t>AB=CB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AE⊥BC</w:t>
      </w:r>
      <w:r>
        <w:rPr>
          <w:color w:val="000000"/>
          <w:lang w:eastAsia="zh-CN"/>
        </w:rPr>
        <w:t>，利用轴对称的性质可证得</w:t>
      </w:r>
      <w:r>
        <w:rPr>
          <w:color w:val="000000"/>
          <w:lang w:eastAsia="zh-CN"/>
        </w:rPr>
        <w:t>AP=CP</w:t>
      </w:r>
      <w:r>
        <w:rPr>
          <w:color w:val="000000"/>
          <w:lang w:eastAsia="zh-CN"/>
        </w:rPr>
        <w:t>，就可推出</w:t>
      </w:r>
      <w:r>
        <w:rPr>
          <w:color w:val="000000"/>
          <w:lang w:eastAsia="zh-CN"/>
        </w:rPr>
        <w:t>AP+PE=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。当点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三点共线时，</w:t>
      </w:r>
      <w:r>
        <w:rPr>
          <w:color w:val="000000"/>
          <w:lang w:eastAsia="zh-CN"/>
        </w:rPr>
        <w:t>AE=</w:t>
      </w:r>
      <w:r>
        <w:rPr>
          <w:color w:val="000000"/>
          <w:lang w:eastAsia="zh-CN"/>
        </w:rPr>
        <w:t>AP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+P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E=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>；当点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三点不在同一条直线上时，可得到</w:t>
      </w:r>
      <w:r>
        <w:rPr>
          <w:color w:val="000000"/>
          <w:lang w:eastAsia="zh-CN"/>
        </w:rPr>
        <w:t>AE≤</w:t>
      </w:r>
      <m:oMath>
        <m:r>
          <w:rPr>
            <w:rFonts w:ascii="Cambria Math" w:hint="eastAsia"/>
            <w:lang w:eastAsia="zh-CN"/>
          </w:rPr>
          <m:t>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再利用解直角三角形求出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的最大值，然后利用菱形的面积公式可求解。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</w:t>
      </w:r>
      <w:r>
        <w:rPr>
          <w:color w:val="000000"/>
          <w:lang w:eastAsia="zh-CN"/>
        </w:rPr>
        <w:t>∵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y=a(x-2)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+k(a&lt;0)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轴交于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两点，与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轴正半轴交于点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的坐标为</w:t>
      </w:r>
      <w:r>
        <w:rPr>
          <w:color w:val="000000"/>
          <w:lang w:eastAsia="zh-CN"/>
        </w:rPr>
        <w:t>(-1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0)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对称轴为直线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x=0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y=4a+k   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4a+k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∵CD∥x</w:t>
      </w:r>
      <w:r>
        <w:rPr>
          <w:color w:val="000000"/>
          <w:lang w:eastAsia="zh-CN"/>
        </w:rPr>
        <w:t>轴，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和点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关于直线</w:t>
      </w:r>
      <w:r>
        <w:rPr>
          <w:color w:val="000000"/>
          <w:lang w:eastAsia="zh-CN"/>
        </w:rPr>
        <w:t>x=2</w:t>
      </w:r>
      <w:r>
        <w:rPr>
          <w:color w:val="000000"/>
          <w:lang w:eastAsia="zh-CN"/>
        </w:rPr>
        <w:t>对称，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4a+k</w:t>
      </w:r>
      <w:r>
        <w:rPr>
          <w:color w:val="000000"/>
          <w:lang w:eastAsia="zh-CN"/>
        </w:rPr>
        <w:t>），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∴CD=OE=4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-1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∴OA=1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∵OF∥DE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∴△AOF∽△ADE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OF</m:t>
            </m:r>
          </m:num>
          <m:den>
            <m:r>
              <w:rPr>
                <w:rFonts w:ascii="Cambria Math" w:hint="eastAsia"/>
                <w:lang w:eastAsia="zh-CN"/>
              </w:rPr>
              <m:t>DE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AO</m:t>
            </m:r>
          </m:num>
          <m:den>
            <m:r>
              <w:rPr>
                <w:rFonts w:ascii="Cambria Math" w:hint="eastAsia"/>
                <w:lang w:eastAsia="zh-CN"/>
              </w:rPr>
              <m:t>AE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1+4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△</m:t>
                </m:r>
                <m:r>
                  <w:rPr>
                    <w:rFonts w:ascii="Cambria Math" w:hint="eastAsia"/>
                    <w:lang w:eastAsia="zh-CN"/>
                  </w:rPr>
                  <m:t>AFO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△</m:t>
                </m:r>
                <m:r>
                  <w:rPr>
                    <w:rFonts w:ascii="Cambria Math" w:hint="eastAsia"/>
                    <w:lang w:eastAsia="zh-CN"/>
                  </w:rPr>
                  <m:t>DEF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AO</m:t>
            </m:r>
            <m:r>
              <w:rPr>
                <w:rFonts w:ascii="Cambria Math" w:hint="eastAsia"/>
                <w:lang w:eastAsia="zh-CN"/>
              </w:rPr>
              <m:t>·</m:t>
            </m:r>
            <m:r>
              <w:rPr>
                <w:rFonts w:ascii="Cambria Math" w:hint="eastAsia"/>
                <w:lang w:eastAsia="zh-CN"/>
              </w:rPr>
              <m:t>OF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DE</m:t>
            </m:r>
            <m:r>
              <w:rPr>
                <w:rFonts w:ascii="Cambria Math" w:hint="eastAsia"/>
                <w:lang w:eastAsia="zh-CN"/>
              </w:rPr>
              <m:t>·</m:t>
            </m:r>
            <m:r>
              <w:rPr>
                <w:rFonts w:ascii="Cambria Math" w:hint="eastAsia"/>
                <w:lang w:eastAsia="zh-CN"/>
              </w:rPr>
              <m:t>OE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AO</m:t>
            </m:r>
          </m:num>
          <m:den>
            <m:r>
              <w:rPr>
                <w:rFonts w:ascii="Cambria Math" w:hint="eastAsia"/>
                <w:lang w:eastAsia="zh-CN"/>
              </w:rPr>
              <m:t>OE</m:t>
            </m:r>
          </m:den>
        </m:f>
        <m:r>
          <w:rPr>
            <w:rFonts w:ascii="Cambria Math" w:hint="eastAsia"/>
            <w:lang w:eastAsia="zh-CN"/>
          </w:rPr>
          <m:t>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OF</m:t>
            </m:r>
          </m:num>
          <m:den>
            <m:r>
              <w:rPr>
                <w:rFonts w:ascii="Cambria Math" w:hint="eastAsia"/>
                <w:lang w:eastAsia="zh-CN"/>
              </w:rPr>
              <m:t>DE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20</m:t>
            </m:r>
          </m:den>
        </m:f>
      </m:oMath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【分析】利用抛物线的解析式求出对称轴，由</w:t>
      </w:r>
      <w:r>
        <w:rPr>
          <w:color w:val="000000"/>
          <w:lang w:eastAsia="zh-CN"/>
        </w:rPr>
        <w:t>x=0</w:t>
      </w:r>
      <w:r>
        <w:rPr>
          <w:color w:val="000000"/>
          <w:lang w:eastAsia="zh-CN"/>
        </w:rPr>
        <w:t>求出</w:t>
      </w:r>
      <w:r>
        <w:rPr>
          <w:color w:val="000000"/>
          <w:lang w:eastAsia="zh-CN"/>
        </w:rPr>
        <w:t>y</w:t>
      </w:r>
      <w:r>
        <w:rPr>
          <w:color w:val="000000"/>
          <w:lang w:eastAsia="zh-CN"/>
        </w:rPr>
        <w:t>的值，可得到点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的坐标，再利用抛物线的对称性可得到点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的坐标，同时可求出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OE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的长，再由</w:t>
      </w:r>
      <w:r>
        <w:rPr>
          <w:color w:val="000000"/>
          <w:lang w:eastAsia="zh-CN"/>
        </w:rPr>
        <w:t>OF∥D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可证得</w:t>
      </w:r>
      <w:r>
        <w:rPr>
          <w:color w:val="000000"/>
          <w:lang w:eastAsia="zh-CN"/>
        </w:rPr>
        <w:t>△AOF∽△ADE</w:t>
      </w:r>
      <w:r>
        <w:rPr>
          <w:color w:val="000000"/>
          <w:lang w:eastAsia="zh-CN"/>
        </w:rPr>
        <w:t>，利用相似三角形的对应边成比例可得到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OE</w:t>
      </w:r>
      <w:r>
        <w:rPr>
          <w:color w:val="000000"/>
          <w:lang w:eastAsia="zh-CN"/>
        </w:rPr>
        <w:t>的比值，然后利用三角形的面积公式就可求出</w:t>
      </w:r>
      <w:r>
        <w:rPr>
          <w:color w:val="000000"/>
          <w:lang w:eastAsia="zh-CN"/>
        </w:rPr>
        <w:t>△AFO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△DFE</w:t>
      </w:r>
      <w:r>
        <w:rPr>
          <w:color w:val="000000"/>
          <w:lang w:eastAsia="zh-CN"/>
        </w:rPr>
        <w:t>的面积之比。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三角形三边关系，勾股定理，矩形的性质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【解答】解：延长</w:t>
      </w:r>
      <w:r>
        <w:rPr>
          <w:color w:val="000000"/>
        </w:rPr>
        <w:t>BC</w:t>
      </w:r>
      <w:r>
        <w:rPr>
          <w:color w:val="000000"/>
        </w:rPr>
        <w:t>，使</w:t>
      </w:r>
      <w:r>
        <w:rPr>
          <w:color w:val="000000"/>
        </w:rPr>
        <w:t>CE=BC=4</w:t>
      </w:r>
      <w:r>
        <w:rPr>
          <w:color w:val="000000"/>
        </w:rPr>
        <w:t>，连接</w:t>
      </w:r>
      <w:r>
        <w:rPr>
          <w:color w:val="000000"/>
        </w:rPr>
        <w:t>EG</w:t>
      </w:r>
      <w:r>
        <w:rPr>
          <w:color w:val="000000"/>
        </w:rPr>
        <w:t>，</w:t>
      </w:r>
      <w:r>
        <w:rPr>
          <w:color w:val="000000"/>
        </w:rPr>
        <w:t>PE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902941" cy="2368182"/>
            <wp:effectExtent l="19050" t="0" r="0" b="0"/>
            <wp:docPr id="19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078848" name=""/>
                    <pic:cNvPicPr/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902941" cy="236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∴BE=2BC=2×4=8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∴DC</w:t>
      </w:r>
      <w:r>
        <w:rPr>
          <w:color w:val="000000"/>
        </w:rPr>
        <w:t>垂直平分</w:t>
      </w:r>
      <w:r>
        <w:rPr>
          <w:color w:val="000000"/>
        </w:rPr>
        <w:t>BE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∴BP=PE</w:t>
      </w:r>
      <w:r>
        <w:rPr>
          <w:color w:val="000000"/>
        </w:rPr>
        <w:t>，</w:t>
      </w:r>
      <w:r>
        <w:rPr>
          <w:color w:val="000000"/>
        </w:rPr>
        <w:t>                </w:t>
      </w:r>
      <w:r>
        <w:br/>
      </w:r>
      <w:r>
        <w:rPr>
          <w:color w:val="000000"/>
        </w:rPr>
        <w:t xml:space="preserve"> ∵AG⊥BQ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∴∠AGB=90°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点</w:t>
      </w:r>
      <w:r>
        <w:rPr>
          <w:color w:val="000000"/>
        </w:rPr>
        <w:t>G</w:t>
      </w:r>
      <w:r>
        <w:rPr>
          <w:color w:val="000000"/>
        </w:rPr>
        <w:t>在以</w:t>
      </w:r>
      <w:r>
        <w:rPr>
          <w:color w:val="000000"/>
        </w:rPr>
        <w:t>AB</w:t>
      </w:r>
      <w:r>
        <w:rPr>
          <w:color w:val="000000"/>
        </w:rPr>
        <w:t>为直径的圆上，设圆心为点</w:t>
      </w:r>
      <w:r>
        <w:rPr>
          <w:color w:val="000000"/>
        </w:rPr>
        <w:t>O</w:t>
      </w:r>
      <w:r>
        <w:rPr>
          <w:color w:val="000000"/>
        </w:rPr>
        <w:t>，连接</w:t>
      </w:r>
      <w:r>
        <w:rPr>
          <w:color w:val="000000"/>
        </w:rPr>
        <w:t>OE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OG=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A</w:t>
      </w:r>
      <w:r>
        <w:rPr>
          <w:color w:val="000000"/>
        </w:rPr>
        <w:t>B=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×6=3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Rt△OBE</w:t>
      </w:r>
      <w:r>
        <w:rPr>
          <w:color w:val="000000"/>
        </w:rPr>
        <w:t>中，</w:t>
      </w:r>
      <w:r>
        <w:br/>
      </w:r>
      <m:oMath>
        <m:r>
          <w:rPr>
            <w:rFonts w:ascii="Cambria Math" w:hint="eastAsia"/>
            <w:lang w:eastAsia="zh-CN"/>
          </w:rPr>
          <m:t>OE</m:t>
        </m:r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O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E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8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</m:oMath>
      <w:r>
        <w:rPr>
          <w:color w:val="000000"/>
        </w:rPr>
        <w:t>,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</w:t>
      </w:r>
      <w:r>
        <w:rPr>
          <w:color w:val="000000"/>
        </w:rPr>
        <w:t>O</w:t>
      </w:r>
      <w:r>
        <w:rPr>
          <w:color w:val="000000"/>
        </w:rPr>
        <w:t>，</w:t>
      </w:r>
      <w:r>
        <w:rPr>
          <w:color w:val="000000"/>
        </w:rPr>
        <w:t>G</w:t>
      </w:r>
      <w:r>
        <w:rPr>
          <w:color w:val="000000"/>
        </w:rPr>
        <w:t>，</w:t>
      </w:r>
      <w:r>
        <w:rPr>
          <w:color w:val="000000"/>
        </w:rPr>
        <w:t>E</w:t>
      </w:r>
      <w:r>
        <w:rPr>
          <w:color w:val="000000"/>
        </w:rPr>
        <w:t>三点不共线时，</w:t>
      </w:r>
      <w:r>
        <w:rPr>
          <w:color w:val="000000"/>
        </w:rPr>
        <w:t>OG+EG</w:t>
      </w:r>
      <w:r>
        <w:rPr>
          <w:color w:val="000000"/>
        </w:rPr>
        <w:t>＞</w:t>
      </w:r>
      <w:r>
        <w:rPr>
          <w:color w:val="000000"/>
        </w:rPr>
        <w:t>OE</w:t>
      </w:r>
      <w:r>
        <w:rPr>
          <w:color w:val="000000"/>
        </w:rPr>
        <w:t>即</w:t>
      </w:r>
      <w:r>
        <w:rPr>
          <w:color w:val="000000"/>
        </w:rPr>
        <w:t>EG</w:t>
      </w:r>
      <w:r>
        <w:rPr>
          <w:color w:val="000000"/>
        </w:rPr>
        <w:t>＞</w:t>
      </w:r>
      <w:r>
        <w:rPr>
          <w:color w:val="000000"/>
        </w:rPr>
        <w:t>OE-OG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</w:t>
      </w:r>
      <w:r>
        <w:rPr>
          <w:color w:val="000000"/>
        </w:rPr>
        <w:t>O</w:t>
      </w:r>
      <w:r>
        <w:rPr>
          <w:color w:val="000000"/>
        </w:rPr>
        <w:t>，</w:t>
      </w:r>
      <w:r>
        <w:rPr>
          <w:color w:val="000000"/>
        </w:rPr>
        <w:t>G</w:t>
      </w:r>
      <w:r>
        <w:rPr>
          <w:color w:val="000000"/>
        </w:rPr>
        <w:t>，</w:t>
      </w:r>
      <w:r>
        <w:rPr>
          <w:color w:val="000000"/>
        </w:rPr>
        <w:t>E</w:t>
      </w:r>
      <w:r>
        <w:rPr>
          <w:color w:val="000000"/>
        </w:rPr>
        <w:t>三点共线时，</w:t>
      </w:r>
      <w:r>
        <w:rPr>
          <w:color w:val="000000"/>
        </w:rPr>
        <w:t>OG+EG=OE</w:t>
      </w:r>
      <w:r>
        <w:rPr>
          <w:color w:val="000000"/>
        </w:rPr>
        <w:t>即</w:t>
      </w:r>
      <w:r>
        <w:rPr>
          <w:color w:val="000000"/>
        </w:rPr>
        <w:t>EG=OE-OG=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∴EG≥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</w:rPr>
        <w:t>即</w:t>
      </w:r>
      <w:r>
        <w:rPr>
          <w:color w:val="000000"/>
        </w:rPr>
        <w:t>PG+PE≥EG</w:t>
      </w:r>
      <w:r>
        <w:br/>
      </w:r>
      <w:r>
        <w:rPr>
          <w:color w:val="000000"/>
        </w:rPr>
        <w:t xml:space="preserve"> ∴PG+PB≥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</w:rPr>
        <w:t>,</w:t>
      </w:r>
      <w:r>
        <w:br/>
      </w:r>
      <w:r>
        <w:rPr>
          <w:color w:val="000000"/>
        </w:rPr>
        <w:t xml:space="preserve"> ∴PG+PB</w:t>
      </w:r>
      <w:r>
        <w:rPr>
          <w:color w:val="000000"/>
        </w:rPr>
        <w:t>的最小值是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</w:rPr>
        <w:t>,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D.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延长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，使</w:t>
      </w:r>
      <w:r>
        <w:rPr>
          <w:color w:val="000000"/>
          <w:lang w:eastAsia="zh-CN"/>
        </w:rPr>
        <w:t>CE=BC=4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EG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PE</w:t>
      </w:r>
      <w:r>
        <w:rPr>
          <w:color w:val="000000"/>
          <w:lang w:eastAsia="zh-CN"/>
        </w:rPr>
        <w:t>，可求出</w:t>
      </w:r>
      <w:r>
        <w:rPr>
          <w:color w:val="000000"/>
          <w:lang w:eastAsia="zh-CN"/>
        </w:rPr>
        <w:t>BE</w:t>
      </w:r>
      <w:r>
        <w:rPr>
          <w:color w:val="000000"/>
          <w:lang w:eastAsia="zh-CN"/>
        </w:rPr>
        <w:t>的长，同时可证得</w:t>
      </w:r>
      <w:r>
        <w:rPr>
          <w:color w:val="000000"/>
          <w:lang w:eastAsia="zh-CN"/>
        </w:rPr>
        <w:t>DC</w:t>
      </w:r>
      <w:r>
        <w:rPr>
          <w:color w:val="000000"/>
          <w:lang w:eastAsia="zh-CN"/>
        </w:rPr>
        <w:t>垂直平分</w:t>
      </w:r>
      <w:r>
        <w:rPr>
          <w:color w:val="000000"/>
          <w:lang w:eastAsia="zh-CN"/>
        </w:rPr>
        <w:t>BE</w:t>
      </w:r>
      <w:r>
        <w:rPr>
          <w:color w:val="000000"/>
          <w:lang w:eastAsia="zh-CN"/>
        </w:rPr>
        <w:t>，利用垂直平分线的性质可证得</w:t>
      </w:r>
      <w:r>
        <w:rPr>
          <w:color w:val="000000"/>
          <w:lang w:eastAsia="zh-CN"/>
        </w:rPr>
        <w:t>PB=PE</w:t>
      </w:r>
      <w:r>
        <w:rPr>
          <w:color w:val="000000"/>
          <w:lang w:eastAsia="zh-CN"/>
        </w:rPr>
        <w:t>，由</w:t>
      </w:r>
      <w:r>
        <w:rPr>
          <w:color w:val="000000"/>
          <w:lang w:eastAsia="zh-CN"/>
        </w:rPr>
        <w:t>AG⊥BQ</w:t>
      </w:r>
      <w:r>
        <w:rPr>
          <w:color w:val="000000"/>
          <w:lang w:eastAsia="zh-CN"/>
        </w:rPr>
        <w:t>，可知点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在以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为直径的圆上，设圆心为点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OE</w:t>
      </w:r>
      <w:r>
        <w:rPr>
          <w:color w:val="000000"/>
          <w:lang w:eastAsia="zh-CN"/>
        </w:rPr>
        <w:t>，就可求出</w:t>
      </w:r>
      <w:r>
        <w:rPr>
          <w:color w:val="000000"/>
          <w:lang w:eastAsia="zh-CN"/>
        </w:rPr>
        <w:t>OG</w:t>
      </w:r>
      <w:r>
        <w:rPr>
          <w:color w:val="000000"/>
          <w:lang w:eastAsia="zh-CN"/>
        </w:rPr>
        <w:t>的长，在</w:t>
      </w:r>
      <w:r>
        <w:rPr>
          <w:color w:val="000000"/>
          <w:lang w:eastAsia="zh-CN"/>
        </w:rPr>
        <w:t>Rt△OBE</w:t>
      </w:r>
      <w:r>
        <w:rPr>
          <w:color w:val="000000"/>
          <w:lang w:eastAsia="zh-CN"/>
        </w:rPr>
        <w:t>中，利用勾股定理求出</w:t>
      </w:r>
      <w:r>
        <w:rPr>
          <w:color w:val="000000"/>
          <w:lang w:eastAsia="zh-CN"/>
        </w:rPr>
        <w:t>OE</w:t>
      </w:r>
      <w:r>
        <w:rPr>
          <w:color w:val="000000"/>
          <w:lang w:eastAsia="zh-CN"/>
        </w:rPr>
        <w:t>的长，当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三点不共线时，</w:t>
      </w:r>
      <w:r>
        <w:rPr>
          <w:color w:val="000000"/>
          <w:lang w:eastAsia="zh-CN"/>
        </w:rPr>
        <w:t>OG+EG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OE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EG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OE-OG</w:t>
      </w:r>
      <w:r>
        <w:rPr>
          <w:color w:val="000000"/>
          <w:lang w:eastAsia="zh-CN"/>
        </w:rPr>
        <w:t>，当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三点共线时，</w:t>
      </w:r>
      <w:r>
        <w:rPr>
          <w:color w:val="000000"/>
          <w:lang w:eastAsia="zh-CN"/>
        </w:rPr>
        <w:t>OG+EG=OE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EG=OE-OG=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由此可证得</w:t>
      </w:r>
      <w:r>
        <w:rPr>
          <w:color w:val="000000"/>
          <w:lang w:eastAsia="zh-CN"/>
        </w:rPr>
        <w:t>PG+PB≥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73</m:t>
            </m:r>
          </m:e>
        </m:rad>
        <m:r>
          <w:rPr>
            <w:rFonts w:ascii="Cambria Math" w:hint="eastAsia"/>
            <w:lang w:eastAsia="zh-CN"/>
          </w:rPr>
          <m:t>-</m:t>
        </m:r>
        <m:r>
          <w:rPr>
            <w:rFonts w:ascii="Cambria Math" w:hint="eastAsia"/>
            <w:lang w:eastAsia="zh-CN"/>
          </w:rPr>
          <m:t>3</m:t>
        </m:r>
      </m:oMath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据此可求出</w:t>
      </w:r>
      <w:r>
        <w:rPr>
          <w:color w:val="000000"/>
          <w:lang w:eastAsia="zh-CN"/>
        </w:rPr>
        <w:t>PG+PB</w:t>
      </w:r>
      <w:r>
        <w:rPr>
          <w:color w:val="000000"/>
          <w:lang w:eastAsia="zh-CN"/>
        </w:rPr>
        <w:t>的最小值。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</w:t>
      </w:r>
      <w:r>
        <w:rPr>
          <w:color w:val="000000"/>
          <w:lang w:eastAsia="zh-CN"/>
        </w:rPr>
        <w:t>元一次方程的应用，探索数与式的规律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∵</w:t>
      </w:r>
      <w:r>
        <w:rPr>
          <w:color w:val="000000"/>
        </w:rPr>
        <w:t>一个四位数</w:t>
      </w:r>
      <w:r>
        <w:rPr>
          <w:color w:val="000000"/>
        </w:rPr>
        <w:t>M</w:t>
      </w:r>
      <w:r>
        <w:rPr>
          <w:color w:val="000000"/>
        </w:rPr>
        <w:t>，其中千位数字和百位数字均为</w:t>
      </w:r>
      <w:r>
        <w:rPr>
          <w:color w:val="000000"/>
        </w:rPr>
        <w:t>a</w:t>
      </w:r>
      <w:r>
        <w:rPr>
          <w:color w:val="000000"/>
        </w:rPr>
        <w:t>，十位数字为</w:t>
      </w:r>
      <w:r>
        <w:rPr>
          <w:color w:val="000000"/>
        </w:rPr>
        <w:t>1</w:t>
      </w:r>
      <w:r>
        <w:rPr>
          <w:color w:val="000000"/>
        </w:rPr>
        <w:t>，个位数字为</w:t>
      </w:r>
      <w:r>
        <w:rPr>
          <w:color w:val="000000"/>
        </w:rPr>
        <w:t>b(</w:t>
      </w:r>
      <w:r>
        <w:rPr>
          <w:color w:val="000000"/>
        </w:rPr>
        <w:t>且</w:t>
      </w:r>
      <w:r>
        <w:rPr>
          <w:color w:val="000000"/>
        </w:rPr>
        <w:t>a≥1</w:t>
      </w:r>
      <w:r>
        <w:rPr>
          <w:color w:val="000000"/>
        </w:rPr>
        <w:t>，</w:t>
      </w:r>
      <w:r>
        <w:rPr>
          <w:color w:val="000000"/>
        </w:rPr>
        <w:t>b≥1)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∴M=1000a+100a+10+b</w:t>
      </w:r>
      <w:r>
        <w:rPr>
          <w:color w:val="000000"/>
        </w:rPr>
        <w:t>，</w:t>
      </w:r>
      <w:r>
        <w:rPr>
          <w:color w:val="000000"/>
        </w:rPr>
        <w:t>    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</w:t>
      </w:r>
      <w:r>
        <w:rPr>
          <w:color w:val="000000"/>
        </w:rPr>
        <w:t>a</w:t>
      </w:r>
      <w:r>
        <w:rPr>
          <w:color w:val="000000"/>
        </w:rPr>
        <w:t>＞</w:t>
      </w:r>
      <w:r>
        <w:rPr>
          <w:color w:val="000000"/>
        </w:rPr>
        <w:t>b</w:t>
      </w:r>
      <w:r>
        <w:rPr>
          <w:color w:val="000000"/>
        </w:rPr>
        <w:t>时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最大数为</w:t>
      </w:r>
      <w:r>
        <w:rPr>
          <w:color w:val="000000"/>
        </w:rPr>
        <w:t>1000a+100a+10b+1</w:t>
      </w:r>
      <w:r>
        <w:rPr>
          <w:color w:val="000000"/>
        </w:rPr>
        <w:t>，最小数为</w:t>
      </w:r>
      <w:r>
        <w:rPr>
          <w:color w:val="000000"/>
        </w:rPr>
        <w:t>1000+100b+10a+a</w:t>
      </w:r>
      <w:r>
        <w:br/>
      </w:r>
      <w:r>
        <w:rPr>
          <w:color w:val="000000"/>
        </w:rPr>
        <w:t xml:space="preserve"> ∴M</w:t>
      </w:r>
      <w:r>
        <w:rPr>
          <w:color w:val="000000"/>
        </w:rPr>
        <w:t>的和数为</w:t>
      </w:r>
      <w:r>
        <w:rPr>
          <w:color w:val="000000"/>
        </w:rPr>
        <w:t>1000a+100a+10b+1+1000+100b+10a+a=6666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整理得：</w:t>
      </w:r>
      <w:r>
        <w:rPr>
          <w:color w:val="000000"/>
        </w:rPr>
        <w:t>101a+10b=515</w:t>
      </w:r>
      <w:r>
        <w:br/>
      </w:r>
      <w:r>
        <w:rPr>
          <w:color w:val="000000"/>
        </w:rPr>
        <w:t xml:space="preserve"> ∵a≥1</w:t>
      </w:r>
      <w:r>
        <w:rPr>
          <w:color w:val="000000"/>
        </w:rPr>
        <w:t>，</w:t>
      </w:r>
      <w:r>
        <w:rPr>
          <w:color w:val="000000"/>
        </w:rPr>
        <w:t>b≥1</w:t>
      </w:r>
      <w:r>
        <w:rPr>
          <w:color w:val="000000"/>
        </w:rPr>
        <w:t>的整数，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满足条件的</w:t>
      </w:r>
      <w:r>
        <w:rPr>
          <w:color w:val="000000"/>
        </w:rPr>
        <w:t>a</w:t>
      </w:r>
      <w:r>
        <w:rPr>
          <w:color w:val="000000"/>
        </w:rPr>
        <w:t>的值为</w:t>
      </w:r>
      <w:r>
        <w:rPr>
          <w:color w:val="000000"/>
        </w:rPr>
        <w:t>5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∴505+10b=5</w:t>
      </w:r>
      <w:r>
        <w:rPr>
          <w:color w:val="000000"/>
        </w:rPr>
        <w:t>15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w:r>
        <w:rPr>
          <w:color w:val="000000"/>
        </w:rPr>
        <w:t>b=1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最大的数为：</w:t>
      </w:r>
      <w:r>
        <w:rPr>
          <w:color w:val="000000"/>
        </w:rPr>
        <w:t>5000+500+10+1=5511</w:t>
      </w:r>
      <w:r>
        <w:rPr>
          <w:color w:val="000000"/>
        </w:rPr>
        <w:t>；最小数为：</w:t>
      </w:r>
      <w:r>
        <w:rPr>
          <w:color w:val="000000"/>
        </w:rPr>
        <w:t>1000+100+50+5=1155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∴M</w:t>
      </w:r>
      <w:r>
        <w:rPr>
          <w:color w:val="000000"/>
        </w:rPr>
        <w:t>的</w:t>
      </w:r>
      <w:r>
        <w:rPr>
          <w:color w:val="000000"/>
        </w:rPr>
        <w:t>“</w:t>
      </w:r>
      <w:r>
        <w:rPr>
          <w:color w:val="000000"/>
        </w:rPr>
        <w:t>差数</w:t>
      </w:r>
      <w:r>
        <w:rPr>
          <w:color w:val="000000"/>
        </w:rPr>
        <w:t>”</w:t>
      </w:r>
      <w:r>
        <w:rPr>
          <w:color w:val="000000"/>
        </w:rPr>
        <w:t>为</w:t>
      </w:r>
      <w:r>
        <w:rPr>
          <w:color w:val="000000"/>
        </w:rPr>
        <w:t>5511-1155=4356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</w:t>
      </w:r>
      <w:r>
        <w:rPr>
          <w:color w:val="000000"/>
        </w:rPr>
        <w:t>a</w:t>
      </w:r>
      <w:r>
        <w:rPr>
          <w:color w:val="000000"/>
        </w:rPr>
        <w:t>＜</w:t>
      </w:r>
      <w:r>
        <w:rPr>
          <w:color w:val="000000"/>
        </w:rPr>
        <w:t>b</w:t>
      </w:r>
      <w:r>
        <w:rPr>
          <w:color w:val="000000"/>
        </w:rPr>
        <w:t>时，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最大数为</w:t>
      </w:r>
      <w:r>
        <w:rPr>
          <w:color w:val="000000"/>
        </w:rPr>
        <w:t>1000b+100a+10a+1</w:t>
      </w:r>
      <w:r>
        <w:rPr>
          <w:color w:val="000000"/>
        </w:rPr>
        <w:t>，最小数为</w:t>
      </w:r>
      <w:r>
        <w:rPr>
          <w:color w:val="000000"/>
        </w:rPr>
        <w:t>1000+100a+10a+b</w:t>
      </w:r>
      <w:r>
        <w:br/>
      </w:r>
      <w:r>
        <w:rPr>
          <w:color w:val="000000"/>
        </w:rPr>
        <w:t xml:space="preserve"> ∴M</w:t>
      </w:r>
      <w:r>
        <w:rPr>
          <w:color w:val="000000"/>
        </w:rPr>
        <w:t>的和数为</w:t>
      </w:r>
      <w:r>
        <w:rPr>
          <w:color w:val="000000"/>
        </w:rPr>
        <w:t>1000b+100a+10a+1+1000+100a+10a+b=6666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整理得：</w:t>
      </w:r>
      <w:r>
        <w:rPr>
          <w:color w:val="000000"/>
        </w:rPr>
        <w:t>20a+91b=515</w:t>
      </w:r>
      <w:r>
        <w:br/>
      </w:r>
      <w:r>
        <w:rPr>
          <w:color w:val="000000"/>
        </w:rPr>
        <w:t xml:space="preserve"> ∵a≥1</w:t>
      </w:r>
      <w:r>
        <w:rPr>
          <w:color w:val="000000"/>
        </w:rPr>
        <w:t>，</w:t>
      </w:r>
      <w:r>
        <w:rPr>
          <w:color w:val="000000"/>
        </w:rPr>
        <w:t>b≥1</w:t>
      </w:r>
      <w:r>
        <w:rPr>
          <w:color w:val="000000"/>
        </w:rPr>
        <w:t>的整数，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满足条件的</w:t>
      </w:r>
      <w:r>
        <w:rPr>
          <w:color w:val="000000"/>
        </w:rPr>
        <w:t>a</w:t>
      </w:r>
      <w:r>
        <w:rPr>
          <w:color w:val="000000"/>
        </w:rPr>
        <w:t>的值为</w:t>
      </w:r>
      <w:r>
        <w:rPr>
          <w:color w:val="000000"/>
        </w:rPr>
        <w:t>3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∴60+91b=515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w:r>
        <w:rPr>
          <w:color w:val="000000"/>
        </w:rPr>
        <w:t>b=5</w:t>
      </w:r>
      <w:r>
        <w:rPr>
          <w:color w:val="000000"/>
        </w:rPr>
        <w:t>；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最大数</w:t>
      </w:r>
      <w:r>
        <w:rPr>
          <w:color w:val="000000"/>
        </w:rPr>
        <w:t>为：</w:t>
      </w:r>
      <w:r>
        <w:rPr>
          <w:color w:val="000000"/>
        </w:rPr>
        <w:t>5000+300+30+1=5331</w:t>
      </w:r>
      <w:r>
        <w:rPr>
          <w:color w:val="000000"/>
        </w:rPr>
        <w:t>，最小数为：</w:t>
      </w:r>
      <w:r>
        <w:rPr>
          <w:color w:val="000000"/>
        </w:rPr>
        <w:t>1000+300+30+5=1335</w:t>
      </w:r>
      <w:r>
        <w:br/>
      </w:r>
      <w:r>
        <w:rPr>
          <w:color w:val="000000"/>
        </w:rPr>
        <w:t xml:space="preserve"> ∴M</w:t>
      </w:r>
      <w:r>
        <w:rPr>
          <w:color w:val="000000"/>
        </w:rPr>
        <w:t>的</w:t>
      </w:r>
      <w:r>
        <w:rPr>
          <w:color w:val="000000"/>
        </w:rPr>
        <w:t>“</w:t>
      </w:r>
      <w:r>
        <w:rPr>
          <w:color w:val="000000"/>
        </w:rPr>
        <w:t>差数</w:t>
      </w:r>
      <w:r>
        <w:rPr>
          <w:color w:val="000000"/>
        </w:rPr>
        <w:t>”</w:t>
      </w:r>
      <w:r>
        <w:rPr>
          <w:color w:val="000000"/>
        </w:rPr>
        <w:t>为</w:t>
      </w:r>
      <w:r>
        <w:rPr>
          <w:color w:val="000000"/>
        </w:rPr>
        <w:t>5331-1335=3996.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∴M</w:t>
      </w:r>
      <w:r>
        <w:rPr>
          <w:color w:val="000000"/>
          <w:lang w:eastAsia="zh-CN"/>
        </w:rPr>
        <w:t>的：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差数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为</w:t>
      </w:r>
      <w:r>
        <w:rPr>
          <w:color w:val="000000"/>
          <w:lang w:eastAsia="zh-CN"/>
        </w:rPr>
        <w:t>4356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3996.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【分析】由已知可知</w:t>
      </w:r>
      <w:r>
        <w:rPr>
          <w:color w:val="000000"/>
          <w:lang w:eastAsia="zh-CN"/>
        </w:rPr>
        <w:t>M=1000a+100a+10+b</w:t>
      </w:r>
      <w:r>
        <w:rPr>
          <w:color w:val="000000"/>
          <w:lang w:eastAsia="zh-CN"/>
        </w:rPr>
        <w:t>，再分情况讨论：当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时，分别表示出最大数和最小数，再根据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的和数</w:t>
      </w:r>
      <w:r>
        <w:rPr>
          <w:color w:val="000000"/>
          <w:lang w:eastAsia="zh-CN"/>
        </w:rPr>
        <w:t>=6666</w:t>
      </w:r>
      <w:r>
        <w:rPr>
          <w:color w:val="000000"/>
          <w:lang w:eastAsia="zh-CN"/>
        </w:rPr>
        <w:t>，建立方程，求出满足条件的正整数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的值，然后可得到最大数和最小数，由此可求出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差数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；当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时，分别表示出最大数和最小数，再根据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的和数</w:t>
      </w:r>
      <w:r>
        <w:rPr>
          <w:color w:val="000000"/>
          <w:lang w:eastAsia="zh-CN"/>
        </w:rPr>
        <w:t>=6666</w:t>
      </w:r>
      <w:r>
        <w:rPr>
          <w:color w:val="000000"/>
          <w:lang w:eastAsia="zh-CN"/>
        </w:rPr>
        <w:t>，建立方程，求出满足条件</w:t>
      </w:r>
      <w:r>
        <w:rPr>
          <w:color w:val="000000"/>
          <w:lang w:eastAsia="zh-CN"/>
        </w:rPr>
        <w:t>的正整数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的值，然后可得到最大数和最小数，由此可求出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差数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二次函数与不等式（组）的综合应用，二次函数的实际应用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【解答】解：过点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DE⊥x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033969" cy="2072157"/>
            <wp:effectExtent l="19050" t="0" r="4381" b="0"/>
            <wp:docPr id="20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777886" name=""/>
                    <pic:cNvPicPr/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33969" cy="207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∵DA=DB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∠DAB=45°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∴△ADB</w:t>
      </w:r>
      <w:r>
        <w:rPr>
          <w:color w:val="000000"/>
          <w:lang w:eastAsia="zh-CN"/>
        </w:rPr>
        <w:t>是等腰直角三角形，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∴△ADE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△BDE</w:t>
      </w:r>
      <w:r>
        <w:rPr>
          <w:color w:val="000000"/>
          <w:lang w:eastAsia="zh-CN"/>
        </w:rPr>
        <w:t>是等腰直角三角形，</w:t>
      </w:r>
      <w:r>
        <w:rPr>
          <w:color w:val="000000"/>
          <w:lang w:eastAsia="zh-CN"/>
        </w:rPr>
        <w:t>            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∴DE=AE=BE</w:t>
      </w:r>
      <w:r>
        <w:rPr>
          <w:color w:val="000000"/>
          <w:lang w:eastAsia="zh-CN"/>
        </w:rPr>
        <w:t>即</w:t>
      </w:r>
      <w:r>
        <w:rPr>
          <w:color w:val="000000"/>
          <w:lang w:eastAsia="zh-CN"/>
        </w:rPr>
        <w:t>AB=2DE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∵y=a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x-m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∴DE=1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∴AB=2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x-m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+1=0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∵a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a</m:t>
                </m:r>
              </m:den>
            </m:f>
          </m:e>
        </m:rad>
        <m:r>
          <w:rPr>
            <w:rFonts w:ascii="Cambria Math" w:hint="eastAsia"/>
            <w:lang w:eastAsia="zh-CN"/>
          </w:rPr>
          <m:t>，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+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a</m:t>
                </m:r>
              </m:den>
            </m:f>
          </m:e>
        </m:rad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r>
          <w:rPr>
            <w:rFonts w:ascii="Cambria Math" w:hint="eastAsia"/>
            <w:lang w:eastAsia="zh-CN"/>
          </w:rPr>
          <m:t>AB</m:t>
        </m:r>
        <m:r>
          <w:rPr>
            <w:rFonts w:ascii="Cambria Math" w:hint="eastAsia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a</m:t>
                </m:r>
              </m:den>
            </m:f>
          </m:e>
        </m:rad>
        <m:r>
          <w:rPr>
            <w:rFonts w:ascii="Cambria Math" w:hint="eastAsia"/>
            <w:lang w:eastAsia="zh-CN"/>
          </w:rPr>
          <m:t>=2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a=-1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1-m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），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m+1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,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绕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逆时针旋转</w:t>
      </w:r>
      <w:r>
        <w:rPr>
          <w:color w:val="000000"/>
          <w:lang w:eastAsia="zh-CN"/>
        </w:rPr>
        <w:t>90°</w:t>
      </w:r>
      <w:r>
        <w:rPr>
          <w:color w:val="000000"/>
          <w:lang w:eastAsia="zh-CN"/>
        </w:rPr>
        <w:t>得到点</w:t>
      </w:r>
      <w:r>
        <w:rPr>
          <w:color w:val="000000"/>
          <w:lang w:eastAsia="zh-CN"/>
        </w:rPr>
        <w:t>C'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C'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∴BC'=|m+1-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|=|-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|;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∵-2≤m≤5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BC'=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;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m=-2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BC'=-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-2-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=-4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m=5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BC'=-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=-18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9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  <w:lang w:eastAsia="zh-CN"/>
        </w:rPr>
        <w:t>=0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m=2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-1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∴BC'</w:t>
      </w:r>
      <w:r>
        <w:rPr>
          <w:color w:val="000000"/>
          <w:lang w:eastAsia="zh-CN"/>
        </w:rPr>
        <w:t>的取值范围是</w:t>
      </w:r>
      <w:r>
        <w:rPr>
          <w:color w:val="000000"/>
          <w:lang w:eastAsia="zh-CN"/>
        </w:rPr>
        <w:t xml:space="preserve"> 0≤BC'≤18.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过点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DE⊥x</w:t>
      </w:r>
      <w:r>
        <w:rPr>
          <w:color w:val="000000"/>
          <w:lang w:eastAsia="zh-CN"/>
        </w:rPr>
        <w:t>轴于点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，易证</w:t>
      </w:r>
      <w:r>
        <w:rPr>
          <w:color w:val="000000"/>
          <w:lang w:eastAsia="zh-CN"/>
        </w:rPr>
        <w:t>△ADE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△BDE</w:t>
      </w:r>
      <w:r>
        <w:rPr>
          <w:color w:val="000000"/>
          <w:lang w:eastAsia="zh-CN"/>
        </w:rPr>
        <w:t>是等腰直角三角形，由此可推出</w:t>
      </w:r>
      <w:r>
        <w:rPr>
          <w:color w:val="000000"/>
          <w:lang w:eastAsia="zh-CN"/>
        </w:rPr>
        <w:t>AB=2DE</w:t>
      </w:r>
      <w:r>
        <w:rPr>
          <w:color w:val="000000"/>
          <w:lang w:eastAsia="zh-CN"/>
        </w:rPr>
        <w:t>，利用函数解析式求出点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的坐标，再由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求出方程的两个根，根据</w:t>
      </w:r>
      <w:r>
        <w:rPr>
          <w:color w:val="000000"/>
          <w:lang w:eastAsia="zh-CN"/>
        </w:rPr>
        <w:t>AB=2</w:t>
      </w:r>
      <w:r>
        <w:rPr>
          <w:color w:val="000000"/>
          <w:lang w:eastAsia="zh-CN"/>
        </w:rPr>
        <w:t>，建立关于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的方程解方程求出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的值，可得到点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的坐标，再利用旋转的性质求出点</w:t>
      </w:r>
      <w:r>
        <w:rPr>
          <w:color w:val="000000"/>
          <w:lang w:eastAsia="zh-CN"/>
        </w:rPr>
        <w:t>C'</w:t>
      </w:r>
      <w:r>
        <w:rPr>
          <w:color w:val="000000"/>
          <w:lang w:eastAsia="zh-CN"/>
        </w:rPr>
        <w:t>的坐标，就可得到</w:t>
      </w:r>
      <w:r>
        <w:rPr>
          <w:color w:val="000000"/>
          <w:lang w:eastAsia="zh-CN"/>
        </w:rPr>
        <w:t>BC'</w:t>
      </w:r>
      <w:r>
        <w:rPr>
          <w:color w:val="000000"/>
          <w:lang w:eastAsia="zh-CN"/>
        </w:rPr>
        <w:t>关于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的函数解析式，将其函数解析式转化为顶点式，由</w:t>
      </w:r>
      <w:r>
        <w:rPr>
          <w:color w:val="000000"/>
          <w:lang w:eastAsia="zh-CN"/>
        </w:rPr>
        <w:t>-2≤m≤5</w:t>
      </w:r>
      <w:r>
        <w:rPr>
          <w:color w:val="000000"/>
          <w:lang w:eastAsia="zh-CN"/>
        </w:rPr>
        <w:t>，分别将</w:t>
      </w:r>
      <w:r>
        <w:rPr>
          <w:color w:val="000000"/>
          <w:lang w:eastAsia="zh-CN"/>
        </w:rPr>
        <w:t>m=-2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m=5</w:t>
      </w:r>
      <w:r>
        <w:rPr>
          <w:color w:val="000000"/>
          <w:lang w:eastAsia="zh-CN"/>
        </w:rPr>
        <w:t>的值代入函数解析式求出</w:t>
      </w:r>
      <w:r>
        <w:rPr>
          <w:color w:val="000000"/>
          <w:lang w:eastAsia="zh-CN"/>
        </w:rPr>
        <w:t>BC'</w:t>
      </w:r>
      <w:r>
        <w:rPr>
          <w:color w:val="000000"/>
          <w:lang w:eastAsia="zh-CN"/>
        </w:rPr>
        <w:t>的长，由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求出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的值，综上所述可得到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的取值范围。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几何图形的动态问题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【解答】解：过点</w:t>
      </w:r>
      <w:r>
        <w:rPr>
          <w:color w:val="000000"/>
        </w:rPr>
        <w:t>F</w:t>
      </w:r>
      <w:r>
        <w:rPr>
          <w:color w:val="000000"/>
        </w:rPr>
        <w:t>作</w:t>
      </w:r>
      <w:r>
        <w:rPr>
          <w:color w:val="000000"/>
        </w:rPr>
        <w:t>FG⊥AD</w:t>
      </w:r>
      <w:r>
        <w:rPr>
          <w:color w:val="000000"/>
        </w:rPr>
        <w:t>于点</w:t>
      </w:r>
      <w:r>
        <w:rPr>
          <w:color w:val="000000"/>
        </w:rPr>
        <w:t>G</w:t>
      </w:r>
      <w:r>
        <w:rPr>
          <w:color w:val="000000"/>
        </w:rPr>
        <w:t>，</w:t>
      </w:r>
      <w:r>
        <w:rPr>
          <w:color w:val="000000"/>
        </w:rPr>
        <w:t>FH⊥CD</w:t>
      </w:r>
      <w:r>
        <w:rPr>
          <w:color w:val="000000"/>
        </w:rPr>
        <w:t>于点</w:t>
      </w:r>
      <w:r>
        <w:rPr>
          <w:color w:val="000000"/>
        </w:rPr>
        <w:t>H</w:t>
      </w:r>
      <w:r>
        <w:rPr>
          <w:color w:val="000000"/>
        </w:rPr>
        <w:t>，连接</w:t>
      </w:r>
      <w:r>
        <w:rPr>
          <w:color w:val="000000"/>
        </w:rPr>
        <w:t>DF</w:t>
      </w:r>
      <w:r>
        <w:rPr>
          <w:color w:val="000000"/>
        </w:rPr>
        <w:t>并延长</w:t>
      </w:r>
      <w:r>
        <w:rPr>
          <w:color w:val="000000"/>
        </w:rPr>
        <w:t>∩BC</w:t>
      </w:r>
      <w:r>
        <w:rPr>
          <w:color w:val="000000"/>
        </w:rPr>
        <w:t>于点</w:t>
      </w:r>
      <w:r>
        <w:rPr>
          <w:color w:val="000000"/>
        </w:rPr>
        <w:t>M</w:t>
      </w:r>
      <w:r>
        <w:rPr>
          <w:color w:val="000000"/>
        </w:rPr>
        <w:t>，过点</w:t>
      </w:r>
      <w:r>
        <w:rPr>
          <w:color w:val="000000"/>
        </w:rPr>
        <w:t>A</w:t>
      </w:r>
      <w:r>
        <w:rPr>
          <w:color w:val="000000"/>
        </w:rPr>
        <w:t>作</w:t>
      </w:r>
      <w:r>
        <w:rPr>
          <w:color w:val="000000"/>
        </w:rPr>
        <w:t>AF</w:t>
      </w:r>
      <w:r>
        <w:rPr>
          <w:color w:val="000000"/>
          <w:vertAlign w:val="subscript"/>
        </w:rPr>
        <w:t>1</w:t>
      </w:r>
      <w:r>
        <w:rPr>
          <w:color w:val="000000"/>
        </w:rPr>
        <w:t>⊥DM</w:t>
      </w:r>
      <w:r>
        <w:rPr>
          <w:color w:val="000000"/>
        </w:rPr>
        <w:t>于点</w:t>
      </w:r>
      <w:r>
        <w:rPr>
          <w:color w:val="000000"/>
        </w:rPr>
        <w:t>F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取</w:t>
      </w:r>
      <w:r>
        <w:rPr>
          <w:color w:val="000000"/>
        </w:rPr>
        <w:t>DE</w:t>
      </w:r>
      <w:r>
        <w:rPr>
          <w:color w:val="000000"/>
        </w:rPr>
        <w:t>的中点</w:t>
      </w:r>
      <w:r>
        <w:rPr>
          <w:color w:val="000000"/>
        </w:rPr>
        <w:t>N</w:t>
      </w:r>
      <w:r>
        <w:rPr>
          <w:color w:val="000000"/>
        </w:rPr>
        <w:t>过点</w:t>
      </w:r>
      <w:r>
        <w:rPr>
          <w:color w:val="000000"/>
        </w:rPr>
        <w:t>N</w:t>
      </w:r>
      <w:r>
        <w:rPr>
          <w:color w:val="000000"/>
        </w:rPr>
        <w:t>作</w:t>
      </w:r>
      <w:r>
        <w:rPr>
          <w:color w:val="000000"/>
        </w:rPr>
        <w:t>F</w:t>
      </w:r>
      <w:r>
        <w:rPr>
          <w:color w:val="000000"/>
          <w:vertAlign w:val="subscript"/>
        </w:rPr>
        <w:t>2</w:t>
      </w:r>
      <w:r>
        <w:rPr>
          <w:color w:val="000000"/>
        </w:rPr>
        <w:t>N⊥CD</w:t>
      </w:r>
      <w:r>
        <w:rPr>
          <w:color w:val="000000"/>
        </w:rPr>
        <w:t>于点</w:t>
      </w:r>
      <w:r>
        <w:rPr>
          <w:color w:val="000000"/>
        </w:rPr>
        <w:t>N</w:t>
      </w:r>
      <w:r>
        <w:rPr>
          <w:color w:val="000000"/>
        </w:rPr>
        <w:t>，</w:t>
      </w:r>
      <w:r>
        <w:rPr>
          <w:color w:val="000000"/>
        </w:rPr>
        <w:t>∠DM</w:t>
      </w:r>
      <w:r>
        <w:rPr>
          <w:color w:val="000000"/>
        </w:rPr>
        <w:t>于点</w:t>
      </w:r>
      <w:r>
        <w:rPr>
          <w:color w:val="000000"/>
        </w:rPr>
        <w:t>F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过点</w:t>
      </w:r>
      <w:r>
        <w:rPr>
          <w:color w:val="000000"/>
        </w:rPr>
        <w:t>F</w:t>
      </w:r>
      <w:r>
        <w:rPr>
          <w:color w:val="000000"/>
          <w:vertAlign w:val="subscript"/>
        </w:rPr>
        <w:t>2</w:t>
      </w:r>
      <w:r>
        <w:rPr>
          <w:color w:val="000000"/>
        </w:rPr>
        <w:t>作</w:t>
      </w:r>
      <w:r>
        <w:rPr>
          <w:color w:val="000000"/>
        </w:rPr>
        <w:t>F</w:t>
      </w:r>
      <w:r>
        <w:rPr>
          <w:color w:val="000000"/>
          <w:vertAlign w:val="subscript"/>
        </w:rPr>
        <w:t>2</w:t>
      </w:r>
      <w:r>
        <w:rPr>
          <w:color w:val="000000"/>
        </w:rPr>
        <w:t>Q⊥AD</w:t>
      </w:r>
      <w:r>
        <w:rPr>
          <w:color w:val="000000"/>
        </w:rPr>
        <w:t>于点</w:t>
      </w:r>
      <w:r>
        <w:rPr>
          <w:color w:val="000000"/>
        </w:rPr>
        <w:t>Q</w:t>
      </w:r>
      <w:r>
        <w:rPr>
          <w:color w:val="000000"/>
        </w:rPr>
        <w:t>，连接</w:t>
      </w:r>
      <w:r>
        <w:rPr>
          <w:color w:val="000000"/>
        </w:rPr>
        <w:t>AF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noProof/>
          <w:lang w:eastAsia="zh-CN"/>
        </w:rPr>
        <w:drawing>
          <wp:inline distT="0" distB="0" distL="0" distR="0">
            <wp:extent cx="2673756" cy="1842986"/>
            <wp:effectExtent l="19050" t="0" r="0" b="0"/>
            <wp:docPr id="20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390769" name=""/>
                    <pic:cNvPicPr/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673756" cy="184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四边形</w:t>
      </w:r>
      <w:r>
        <w:rPr>
          <w:color w:val="000000"/>
        </w:rPr>
        <w:t>GFHD</w:t>
      </w:r>
      <w:r>
        <w:rPr>
          <w:color w:val="000000"/>
        </w:rPr>
        <w:t>是矩形，</w:t>
      </w:r>
      <w:r>
        <w:rPr>
          <w:color w:val="000000"/>
        </w:rPr>
        <w:t>∠EHF=∠PGF=90°</w:t>
      </w:r>
      <w:r>
        <w:br/>
      </w:r>
      <w:r>
        <w:rPr>
          <w:color w:val="000000"/>
        </w:rPr>
        <w:t xml:space="preserve"> ∴∠EFG+∠EFH=∠EFG+∠PFG=90°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∴∠EFH=∠PFG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∵△PEF</w:t>
      </w:r>
      <w:r>
        <w:rPr>
          <w:color w:val="000000"/>
        </w:rPr>
        <w:t>是等腰直角三角形</w:t>
      </w:r>
      <w:r>
        <w:br/>
      </w:r>
      <w:r>
        <w:rPr>
          <w:color w:val="000000"/>
        </w:rPr>
        <w:t xml:space="preserve"> ∴EF=PF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△EFH</w:t>
      </w:r>
      <w:r>
        <w:rPr>
          <w:color w:val="000000"/>
        </w:rPr>
        <w:t>和</w:t>
      </w:r>
      <w:r>
        <w:rPr>
          <w:color w:val="000000"/>
        </w:rPr>
        <w:t>△GFP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DFH=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PFG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EHF=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PGF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EF=PF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∴△EFH≌△GFP</w:t>
      </w:r>
      <w:r>
        <w:rPr>
          <w:color w:val="000000"/>
        </w:rPr>
        <w:t>（</w:t>
      </w:r>
      <w:r>
        <w:rPr>
          <w:color w:val="000000"/>
        </w:rPr>
        <w:t>AAS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∴FG=FH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四边形</w:t>
      </w:r>
      <w:r>
        <w:rPr>
          <w:color w:val="000000"/>
        </w:rPr>
        <w:t>GFHD</w:t>
      </w:r>
      <w:r>
        <w:rPr>
          <w:color w:val="000000"/>
        </w:rPr>
        <w:t>是正方形，</w:t>
      </w:r>
      <w:r>
        <w:rPr>
          <w:color w:val="000000"/>
        </w:rPr>
        <w:t> 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点</w:t>
      </w:r>
      <w:r>
        <w:rPr>
          <w:color w:val="000000"/>
        </w:rPr>
        <w:t>F</w:t>
      </w:r>
      <w:r>
        <w:rPr>
          <w:color w:val="000000"/>
        </w:rPr>
        <w:t>的运动路线是线段</w:t>
      </w:r>
      <w:r>
        <w:rPr>
          <w:color w:val="000000"/>
        </w:rPr>
        <w:t>DM</w:t>
      </w:r>
      <w:r>
        <w:rPr>
          <w:color w:val="000000"/>
        </w:rPr>
        <w:t>的一部分，且</w:t>
      </w:r>
      <w:r>
        <w:rPr>
          <w:color w:val="000000"/>
        </w:rPr>
        <w:t>DM</w:t>
      </w:r>
      <w:r>
        <w:rPr>
          <w:color w:val="000000"/>
        </w:rPr>
        <w:t>平分</w:t>
      </w:r>
      <w:r>
        <w:rPr>
          <w:color w:val="000000"/>
        </w:rPr>
        <w:t>∠ADC</w:t>
      </w:r>
      <w:r>
        <w:rPr>
          <w:color w:val="000000"/>
        </w:rPr>
        <w:t>，</w:t>
      </w:r>
      <w:r>
        <w:rPr>
          <w:color w:val="000000"/>
        </w:rPr>
        <w:t>         </w:t>
      </w:r>
      <w:r>
        <w:br/>
      </w:r>
      <w:r>
        <w:rPr>
          <w:color w:val="000000"/>
        </w:rPr>
        <w:t xml:space="preserve"> ∴∠ADM=∠CDM=45°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四边形</w:t>
      </w:r>
      <w:r>
        <w:rPr>
          <w:color w:val="000000"/>
        </w:rPr>
        <w:t>QF</w:t>
      </w:r>
      <w:r>
        <w:rPr>
          <w:color w:val="000000"/>
          <w:vertAlign w:val="subscript"/>
        </w:rPr>
        <w:t>2</w:t>
      </w:r>
      <w:r>
        <w:rPr>
          <w:color w:val="000000"/>
        </w:rPr>
        <w:t>ND</w:t>
      </w:r>
      <w:r>
        <w:rPr>
          <w:color w:val="000000"/>
        </w:rPr>
        <w:t>是正方形，</w:t>
      </w:r>
      <w:r>
        <w:br/>
      </w:r>
      <w:r>
        <w:rPr>
          <w:color w:val="000000"/>
        </w:rPr>
        <w:t xml:space="preserve"> △AF</w:t>
      </w:r>
      <w:r>
        <w:rPr>
          <w:color w:val="000000"/>
          <w:vertAlign w:val="subscript"/>
        </w:rPr>
        <w:t>1</w:t>
      </w:r>
      <w:r>
        <w:rPr>
          <w:color w:val="000000"/>
        </w:rPr>
        <w:t>D</w:t>
      </w:r>
      <w:r>
        <w:rPr>
          <w:color w:val="000000"/>
        </w:rPr>
        <w:t>是等腰直角三角形，</w:t>
      </w:r>
      <w:r>
        <w:br/>
      </w:r>
      <w:r>
        <w:rPr>
          <w:color w:val="000000"/>
        </w:rPr>
        <w:t xml:space="preserve"> ∵</w:t>
      </w:r>
      <w:r>
        <w:rPr>
          <w:color w:val="000000"/>
        </w:rPr>
        <w:t>矩形</w:t>
      </w:r>
      <w:r>
        <w:rPr>
          <w:color w:val="000000"/>
        </w:rPr>
        <w:t>ABCD</w:t>
      </w:r>
      <w:r>
        <w:br/>
      </w:r>
      <w:r>
        <w:rPr>
          <w:color w:val="000000"/>
        </w:rPr>
        <w:t xml:space="preserve"> ∴AD=BC=7</w:t>
      </w:r>
      <w:r>
        <w:rPr>
          <w:color w:val="000000"/>
        </w:rPr>
        <w:t>，</w:t>
      </w:r>
      <w:r>
        <w:rPr>
          <w:color w:val="000000"/>
        </w:rPr>
        <w:t>AB=CD=4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在等腰直角</w:t>
      </w:r>
      <w:r>
        <w:rPr>
          <w:color w:val="000000"/>
        </w:rPr>
        <w:t>△AF</w:t>
      </w:r>
      <w:r>
        <w:rPr>
          <w:color w:val="000000"/>
          <w:vertAlign w:val="subscript"/>
        </w:rPr>
        <w:t>1</w:t>
      </w:r>
      <w:r>
        <w:rPr>
          <w:color w:val="000000"/>
        </w:rPr>
        <w:t>D</w:t>
      </w:r>
      <w:r>
        <w:rPr>
          <w:color w:val="000000"/>
        </w:rPr>
        <w:t>中，</w:t>
      </w:r>
      <w:r>
        <w:br/>
      </w:r>
      <m:oMath>
        <m:r>
          <w:rPr>
            <w:rFonts w:ascii="Cambria Math" w:hint="eastAsia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A</m:t>
        </m:r>
        <m:r>
          <w:rPr>
            <w:rFonts w:ascii="Cambria Math" w:hint="eastAsia"/>
            <w:lang w:eastAsia="zh-CN"/>
          </w:rPr>
          <m:t>D</m:t>
        </m:r>
        <m:r>
          <m:rPr>
            <m:sty m:val="p"/>
          </m:rPr>
          <w:rPr>
            <w:rFonts w:ascii="Cambria Math" w:hint="eastAsia"/>
            <w:lang w:eastAsia="zh-CN"/>
          </w:rPr>
          <m:t>sin</m:t>
        </m:r>
        <m:r>
          <w:rPr>
            <w:rFonts w:ascii="Cambria Math" w:hint="eastAsia"/>
            <w:lang w:eastAsia="zh-CN"/>
          </w:rPr>
          <m:t>∠</m:t>
        </m:r>
        <m:r>
          <w:rPr>
            <w:rFonts w:ascii="Cambria Math" w:hint="eastAsia"/>
            <w:lang w:eastAsia="zh-CN"/>
          </w:rPr>
          <m:t>ADM</m:t>
        </m:r>
        <m:r>
          <w:rPr>
            <w:rFonts w:ascii="Cambria Math" w:hint="eastAsia"/>
            <w:lang w:eastAsia="zh-CN"/>
          </w:rPr>
          <m:t>=7</m:t>
        </m:r>
        <m:r>
          <m:rPr>
            <m:sty m:val="p"/>
          </m:rPr>
          <w:rPr>
            <w:rFonts w:ascii="Cambria Math" w:hint="eastAsia"/>
            <w:lang w:eastAsia="zh-CN"/>
          </w:rPr>
          <m:t>sin</m:t>
        </m:r>
        <m:r>
          <w:rPr>
            <w:rFonts w:ascii="Cambria Math" w:hint="eastAsia"/>
            <w:lang w:eastAsia="zh-CN"/>
          </w:rPr>
          <m:t>45</m:t>
        </m:r>
        <m:r>
          <w:rPr>
            <w:rFonts w:ascii="Cambria Math" w:hint="eastAsia"/>
            <w:lang w:eastAsia="zh-CN"/>
          </w:rPr>
          <m:t>°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；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当点</w:t>
      </w:r>
      <w:r>
        <w:rPr>
          <w:color w:val="000000"/>
        </w:rPr>
        <w:t>D</w:t>
      </w:r>
      <w:r>
        <w:rPr>
          <w:color w:val="000000"/>
        </w:rPr>
        <w:t>与点</w:t>
      </w:r>
      <w:r>
        <w:rPr>
          <w:color w:val="000000"/>
        </w:rPr>
        <w:t>P</w:t>
      </w:r>
      <w:r>
        <w:rPr>
          <w:color w:val="000000"/>
        </w:rPr>
        <w:t>重合时，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在等腰直角</w:t>
      </w:r>
      <w:r>
        <w:rPr>
          <w:color w:val="000000"/>
        </w:rPr>
        <w:t>△DF</w:t>
      </w:r>
      <w:r>
        <w:rPr>
          <w:color w:val="000000"/>
          <w:vertAlign w:val="subscript"/>
        </w:rPr>
        <w:t>2</w:t>
      </w:r>
      <w:r>
        <w:rPr>
          <w:color w:val="000000"/>
        </w:rPr>
        <w:t>N</w:t>
      </w:r>
      <w:r>
        <w:rPr>
          <w:color w:val="000000"/>
        </w:rPr>
        <w:t>中，</w:t>
      </w:r>
      <w:r>
        <w:rPr>
          <w:color w:val="000000"/>
        </w:rPr>
        <w:t>QD=QF</w:t>
      </w:r>
      <w:r>
        <w:rPr>
          <w:color w:val="000000"/>
          <w:vertAlign w:val="subscript"/>
        </w:rPr>
        <w:t>2</w:t>
      </w:r>
      <w:r>
        <w:rPr>
          <w:color w:val="000000"/>
        </w:rPr>
        <w:t>=F</w:t>
      </w:r>
      <w:r>
        <w:rPr>
          <w:color w:val="000000"/>
          <w:vertAlign w:val="subscript"/>
        </w:rPr>
        <w:t>2</w:t>
      </w:r>
      <w:r>
        <w:rPr>
          <w:color w:val="000000"/>
        </w:rPr>
        <w:t>N=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ED=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DC=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</m:oMath>
      <w:r>
        <w:rPr>
          <w:color w:val="000000"/>
        </w:rPr>
        <w:t>×4=1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∴AQ=AD-QD=7-1=6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Rt△AQF</w:t>
      </w:r>
      <w:r>
        <w:rPr>
          <w:color w:val="000000"/>
          <w:vertAlign w:val="subscript"/>
        </w:rPr>
        <w:t>2</w:t>
      </w:r>
      <w:r>
        <w:rPr>
          <w:color w:val="000000"/>
        </w:rPr>
        <w:t>中</w:t>
      </w:r>
      <w:r>
        <w:br/>
      </w:r>
      <m:oMath>
        <m:r>
          <w:rPr>
            <w:rFonts w:ascii="Cambria Math" w:hint="eastAsia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Q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+Q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int="eastAsia"/>
                        <w:lang w:eastAsia="zh-CN"/>
                      </w:rPr>
                      <m:t>F</m:t>
                    </m:r>
                  </m:e>
                  <m:sub>
                    <m:r>
                      <w:rPr>
                        <w:rFonts w:ascii="Cambria Math" w:hint="eastAsia"/>
                        <w:lang w:eastAsia="zh-CN"/>
                      </w:rPr>
                      <m:t>2</m:t>
                    </m:r>
                  </m:sub>
                </m:sSub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6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1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37</m:t>
            </m:r>
          </m:e>
        </m:rad>
      </m:oMath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但点</w:t>
      </w:r>
      <w:r>
        <w:rPr>
          <w:color w:val="000000"/>
        </w:rPr>
        <w:t>P</w:t>
      </w:r>
      <w:r>
        <w:rPr>
          <w:color w:val="000000"/>
        </w:rPr>
        <w:t>不与</w:t>
      </w:r>
      <w:r>
        <w:rPr>
          <w:color w:val="000000"/>
        </w:rPr>
        <w:t>D</w:t>
      </w:r>
      <w:r>
        <w:rPr>
          <w:color w:val="000000"/>
        </w:rPr>
        <w:t>重合，</w:t>
      </w:r>
      <w:r>
        <w:br/>
      </w:r>
      <w:r>
        <w:rPr>
          <w:color w:val="000000"/>
        </w:rPr>
        <w:t xml:space="preserve"> ∴AF</w:t>
      </w:r>
      <w:r>
        <w:rPr>
          <w:color w:val="000000"/>
        </w:rPr>
        <w:t>＜</w:t>
      </w:r>
      <w:r>
        <w:rPr>
          <w:color w:val="000000"/>
        </w:rPr>
        <w:t>AF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br/>
      </w:r>
      <w:r>
        <w:rPr>
          <w:color w:val="000000"/>
        </w:rPr>
        <w:t xml:space="preserve"> ∴</w:t>
      </w:r>
      <m:oMath>
        <m:r>
          <w:rPr>
            <w:rFonts w:ascii="Cambria Math" w:hint="eastAsia"/>
            <w:lang w:eastAsia="zh-CN"/>
          </w:rPr>
          <m:t>AF</m:t>
        </m:r>
        <m:r>
          <w:rPr>
            <w:rFonts w:ascii="Cambria Math" w:hint="eastAsia"/>
            <w:lang w:eastAsia="zh-CN"/>
          </w:rPr>
          <m:t>&lt;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37</m:t>
            </m:r>
          </m:e>
        </m:rad>
      </m:oMath>
      <w:r>
        <w:rPr>
          <w:color w:val="000000"/>
        </w:rPr>
        <w:t>;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当</w:t>
      </w:r>
      <w:r>
        <w:rPr>
          <w:color w:val="000000"/>
        </w:rPr>
        <w:t>F</w:t>
      </w:r>
      <w:r>
        <w:rPr>
          <w:color w:val="000000"/>
          <w:vertAlign w:val="subscript"/>
        </w:rPr>
        <w:t>3</w:t>
      </w:r>
      <w:r>
        <w:rPr>
          <w:color w:val="000000"/>
        </w:rPr>
        <w:t>与</w:t>
      </w:r>
      <w:r>
        <w:rPr>
          <w:color w:val="000000"/>
        </w:rPr>
        <w:t>M</w:t>
      </w:r>
      <w:r>
        <w:rPr>
          <w:color w:val="000000"/>
        </w:rPr>
        <w:t>重合时，连接</w:t>
      </w:r>
      <w:r>
        <w:rPr>
          <w:color w:val="000000"/>
        </w:rPr>
        <w:t>AM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∵△CDM</w:t>
      </w:r>
      <w:r>
        <w:rPr>
          <w:color w:val="000000"/>
        </w:rPr>
        <w:t>是等腰直角三角形，</w:t>
      </w:r>
      <w:r>
        <w:br/>
      </w:r>
      <w:r>
        <w:rPr>
          <w:color w:val="000000"/>
        </w:rPr>
        <w:t xml:space="preserve"> ∴CD=CM=4</w:t>
      </w:r>
      <w:r>
        <w:rPr>
          <w:color w:val="000000"/>
        </w:rPr>
        <w:t>，</w:t>
      </w:r>
      <w:r>
        <w:br/>
      </w:r>
      <w:r>
        <w:rPr>
          <w:color w:val="000000"/>
        </w:rPr>
        <w:t xml:space="preserve"> ∴BM=CB-CM=7-4=3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Rt△ABM</w:t>
      </w:r>
      <w:r>
        <w:rPr>
          <w:color w:val="000000"/>
        </w:rPr>
        <w:t>中</w:t>
      </w:r>
      <w:r>
        <w:br/>
      </w:r>
      <m:oMath>
        <m:r>
          <w:rPr>
            <w:rFonts w:ascii="Cambria Math" w:hint="eastAsia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F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+B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  <m:r>
              <w:rPr>
                <w:rFonts w:ascii="Cambria Math" w:hint="eastAsia"/>
                <w:lang w:eastAsia="zh-CN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int="eastAsia"/>
            <w:lang w:eastAsia="zh-CN"/>
          </w:rPr>
          <m:t>=5</m:t>
        </m:r>
      </m:oMath>
      <w:r>
        <w:rPr>
          <w:color w:val="000000"/>
        </w:rPr>
        <w:t>;</w:t>
      </w:r>
      <w:r>
        <w:br/>
      </w:r>
      <w:r>
        <w:rPr>
          <w:color w:val="000000"/>
        </w:rPr>
        <w:t xml:space="preserve"> ∴AF</w:t>
      </w:r>
      <w:r>
        <w:rPr>
          <w:color w:val="000000"/>
        </w:rPr>
        <w:t>的取值范围是：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7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int="eastAsia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≤</m:t>
        </m:r>
        <m:r>
          <w:rPr>
            <w:rFonts w:ascii="Cambria Math" w:hint="eastAsia"/>
            <w:lang w:eastAsia="zh-CN"/>
          </w:rPr>
          <m:t>AF</m:t>
        </m:r>
        <m:r>
          <w:rPr>
            <w:rFonts w:ascii="Cambria Math" w:hint="eastAsia"/>
            <w:lang w:eastAsia="zh-CN"/>
          </w:rPr>
          <m:t>&lt;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37</m:t>
            </m:r>
          </m:e>
        </m:rad>
      </m:oMath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【分析】过点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FG⊥AD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FH⊥CD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DF</w:t>
      </w:r>
      <w:r>
        <w:rPr>
          <w:color w:val="000000"/>
          <w:lang w:eastAsia="zh-CN"/>
        </w:rPr>
        <w:t>并延长</w:t>
      </w:r>
      <w:r>
        <w:rPr>
          <w:color w:val="000000"/>
          <w:lang w:eastAsia="zh-CN"/>
        </w:rPr>
        <w:t>∩BC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AF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⊥DM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取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的中点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过点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N⊥CD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∠DM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过点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Q⊥AD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Q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AF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易证四边形</w:t>
      </w:r>
      <w:r>
        <w:rPr>
          <w:color w:val="000000"/>
          <w:lang w:eastAsia="zh-CN"/>
        </w:rPr>
        <w:t>GFHD</w:t>
      </w:r>
      <w:r>
        <w:rPr>
          <w:color w:val="000000"/>
          <w:lang w:eastAsia="zh-CN"/>
        </w:rPr>
        <w:t>是矩形，利用矩形的性质和余角的性质可证得</w:t>
      </w:r>
      <w:r>
        <w:rPr>
          <w:color w:val="000000"/>
          <w:lang w:eastAsia="zh-CN"/>
        </w:rPr>
        <w:t>∠EFH=∠PFG</w:t>
      </w:r>
      <w:r>
        <w:rPr>
          <w:color w:val="000000"/>
          <w:lang w:eastAsia="zh-CN"/>
        </w:rPr>
        <w:t>，利用等腰直角三角形的性质，可证得</w:t>
      </w:r>
      <w:r>
        <w:rPr>
          <w:color w:val="000000"/>
          <w:lang w:eastAsia="zh-CN"/>
        </w:rPr>
        <w:t>EF=PF</w:t>
      </w:r>
      <w:r>
        <w:rPr>
          <w:color w:val="000000"/>
          <w:lang w:eastAsia="zh-CN"/>
        </w:rPr>
        <w:t>，利用</w:t>
      </w:r>
      <w:r>
        <w:rPr>
          <w:color w:val="000000"/>
          <w:lang w:eastAsia="zh-CN"/>
        </w:rPr>
        <w:t>AAS</w:t>
      </w:r>
      <w:r>
        <w:rPr>
          <w:color w:val="000000"/>
          <w:lang w:eastAsia="zh-CN"/>
        </w:rPr>
        <w:t>证明</w:t>
      </w:r>
      <w:r>
        <w:rPr>
          <w:color w:val="000000"/>
          <w:lang w:eastAsia="zh-CN"/>
        </w:rPr>
        <w:t>△EFH≌△GFP</w:t>
      </w:r>
      <w:r>
        <w:rPr>
          <w:color w:val="000000"/>
          <w:lang w:eastAsia="zh-CN"/>
        </w:rPr>
        <w:t>，由此可推出</w:t>
      </w:r>
      <w:r>
        <w:rPr>
          <w:color w:val="000000"/>
          <w:lang w:eastAsia="zh-CN"/>
        </w:rPr>
        <w:t>FG=FH</w:t>
      </w:r>
      <w:r>
        <w:rPr>
          <w:color w:val="000000"/>
          <w:lang w:eastAsia="zh-CN"/>
        </w:rPr>
        <w:t>，就可证</w:t>
      </w:r>
      <w:r>
        <w:rPr>
          <w:color w:val="000000"/>
          <w:lang w:eastAsia="zh-CN"/>
        </w:rPr>
        <w:t>得四边形</w:t>
      </w:r>
      <w:r>
        <w:rPr>
          <w:color w:val="000000"/>
          <w:lang w:eastAsia="zh-CN"/>
        </w:rPr>
        <w:t>GFHD</w:t>
      </w:r>
      <w:r>
        <w:rPr>
          <w:color w:val="000000"/>
          <w:lang w:eastAsia="zh-CN"/>
        </w:rPr>
        <w:t>是正方形，据此可得到点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的运动路线是线段</w:t>
      </w:r>
      <w:r>
        <w:rPr>
          <w:color w:val="000000"/>
          <w:lang w:eastAsia="zh-CN"/>
        </w:rPr>
        <w:t>DM</w:t>
      </w:r>
      <w:r>
        <w:rPr>
          <w:color w:val="000000"/>
          <w:lang w:eastAsia="zh-CN"/>
        </w:rPr>
        <w:t>的一部分，且</w:t>
      </w:r>
      <w:r>
        <w:rPr>
          <w:color w:val="000000"/>
          <w:lang w:eastAsia="zh-CN"/>
        </w:rPr>
        <w:t>DM</w:t>
      </w:r>
      <w:r>
        <w:rPr>
          <w:color w:val="000000"/>
          <w:lang w:eastAsia="zh-CN"/>
        </w:rPr>
        <w:t>平分</w:t>
      </w:r>
      <w:r>
        <w:rPr>
          <w:color w:val="000000"/>
          <w:lang w:eastAsia="zh-CN"/>
        </w:rPr>
        <w:t>∠ADC</w:t>
      </w:r>
      <w:r>
        <w:rPr>
          <w:color w:val="000000"/>
          <w:lang w:eastAsia="zh-CN"/>
        </w:rPr>
        <w:t>，易证四边形</w:t>
      </w:r>
      <w:r>
        <w:rPr>
          <w:color w:val="000000"/>
          <w:lang w:eastAsia="zh-CN"/>
        </w:rPr>
        <w:t>QF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ND</w:t>
      </w:r>
      <w:r>
        <w:rPr>
          <w:color w:val="000000"/>
          <w:lang w:eastAsia="zh-CN"/>
        </w:rPr>
        <w:t>是正方形，再利用解直角三角形求出</w:t>
      </w:r>
      <w:r>
        <w:rPr>
          <w:color w:val="000000"/>
          <w:lang w:eastAsia="zh-CN"/>
        </w:rPr>
        <w:t>AF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的长；当点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与点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重合时，求出</w:t>
      </w:r>
      <w:r>
        <w:rPr>
          <w:color w:val="000000"/>
          <w:lang w:eastAsia="zh-CN"/>
        </w:rPr>
        <w:t>QD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AQ</w:t>
      </w:r>
      <w:r>
        <w:rPr>
          <w:color w:val="000000"/>
          <w:lang w:eastAsia="zh-CN"/>
        </w:rPr>
        <w:t>的长，再利用勾股定理求出</w:t>
      </w:r>
      <w:r>
        <w:rPr>
          <w:color w:val="000000"/>
          <w:lang w:eastAsia="zh-CN"/>
        </w:rPr>
        <w:t>AF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的长，但点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不与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重合，就可求出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的取值范围；当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重合时，连接</w:t>
      </w:r>
      <w:r>
        <w:rPr>
          <w:color w:val="000000"/>
          <w:lang w:eastAsia="zh-CN"/>
        </w:rPr>
        <w:t>AM</w:t>
      </w:r>
      <w:r>
        <w:rPr>
          <w:color w:val="000000"/>
          <w:lang w:eastAsia="zh-CN"/>
        </w:rPr>
        <w:t>，在</w:t>
      </w:r>
      <w:r>
        <w:rPr>
          <w:color w:val="000000"/>
          <w:lang w:eastAsia="zh-CN"/>
        </w:rPr>
        <w:t>Rt△ABM</w:t>
      </w:r>
      <w:r>
        <w:rPr>
          <w:color w:val="000000"/>
          <w:lang w:eastAsia="zh-CN"/>
        </w:rPr>
        <w:t>中，利用勾股定理求出</w:t>
      </w:r>
      <w:r>
        <w:rPr>
          <w:color w:val="000000"/>
          <w:lang w:eastAsia="zh-CN"/>
        </w:rPr>
        <w:t>AF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的长，综上所述即可得到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的取值范围。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 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59.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二次函数的实际应用</w:t>
      </w:r>
      <w:r>
        <w:rPr>
          <w:color w:val="000000"/>
          <w:lang w:eastAsia="zh-CN"/>
        </w:rPr>
        <w:t>-</w:t>
      </w:r>
      <w:r>
        <w:rPr>
          <w:color w:val="000000"/>
          <w:lang w:eastAsia="zh-CN"/>
        </w:rPr>
        <w:t>几何问题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【解答】解：设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，交</w:t>
      </w:r>
      <w:r>
        <w:rPr>
          <w:color w:val="000000"/>
          <w:lang w:eastAsia="zh-CN"/>
        </w:rPr>
        <w:t>DF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PG⊥AB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2272690" cy="2329993"/>
            <wp:effectExtent l="19050" t="0" r="0" b="0"/>
            <wp:docPr id="20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036259" name=""/>
                    <pic:cNvPicPr/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72690" cy="2329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 </w:t>
      </w:r>
      <w:r>
        <w:rPr>
          <w:color w:val="000000"/>
          <w:lang w:eastAsia="zh-CN"/>
        </w:rPr>
        <w:t>抛物线</w:t>
      </w:r>
      <w:r>
        <w:rPr>
          <w:color w:val="000000"/>
          <w:lang w:eastAsia="zh-CN"/>
        </w:rPr>
        <w:t>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轴正半轴相交于点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-2x=0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x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∴OA=2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y=x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-2x=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x-1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-1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抛物线的对称轴为直线</w:t>
      </w:r>
      <w:r>
        <w:rPr>
          <w:color w:val="000000"/>
          <w:lang w:eastAsia="zh-CN"/>
        </w:rPr>
        <w:t>x=1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       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在矩形</w:t>
      </w:r>
      <w:r>
        <w:rPr>
          <w:color w:val="000000"/>
          <w:lang w:eastAsia="zh-CN"/>
        </w:rPr>
        <w:t>ODCP</w:t>
      </w:r>
      <w:r>
        <w:rPr>
          <w:color w:val="000000"/>
          <w:lang w:eastAsia="zh-CN"/>
        </w:rPr>
        <w:t>中，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EP=ED=3a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时关于直线</w:t>
      </w:r>
      <w:r>
        <w:rPr>
          <w:color w:val="000000"/>
          <w:lang w:eastAsia="zh-CN"/>
        </w:rPr>
        <w:t>x=1</w:t>
      </w:r>
      <w:r>
        <w:rPr>
          <w:color w:val="000000"/>
          <w:lang w:eastAsia="zh-CN"/>
        </w:rPr>
        <w:t>对称，点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和点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关于直线</w:t>
      </w:r>
      <w:r>
        <w:rPr>
          <w:color w:val="000000"/>
          <w:lang w:eastAsia="zh-CN"/>
        </w:rPr>
        <w:t>x=1</w:t>
      </w:r>
      <w:r>
        <w:rPr>
          <w:color w:val="000000"/>
          <w:lang w:eastAsia="zh-CN"/>
        </w:rPr>
        <w:t>对称，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∴AD=BP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∵AD∥BP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四边形</w:t>
      </w:r>
      <w:r>
        <w:rPr>
          <w:color w:val="000000"/>
          <w:lang w:eastAsia="zh-CN"/>
        </w:rPr>
        <w:t>ADPB</w:t>
      </w:r>
      <w:r>
        <w:rPr>
          <w:color w:val="000000"/>
          <w:lang w:eastAsia="zh-CN"/>
        </w:rPr>
        <w:t>是平行四边形，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∴AB=DP=6a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int="eastAsia"/>
                    <w:lang w:eastAsia="zh-CN"/>
                  </w:rPr>
                  <m:t>四边形</m:t>
                </m:r>
                <m:r>
                  <w:rPr>
                    <w:rFonts w:ascii="Cambria Math" w:hint="eastAsia"/>
                    <w:lang w:eastAsia="zh-CN"/>
                  </w:rPr>
                  <m:t>BPEF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int="eastAsia"/>
                    <w:lang w:eastAsia="zh-CN"/>
                  </w:rPr>
                  <m:t>四边形</m:t>
                </m:r>
                <m:r>
                  <w:rPr>
                    <w:rFonts w:ascii="Cambria Math" w:hint="eastAsia"/>
                    <w:lang w:eastAsia="zh-CN"/>
                  </w:rPr>
                  <m:t>ADEF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1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PG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PE+BF</m:t>
                </m:r>
              </m:e>
            </m:d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PG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AF+DE</m:t>
                </m:r>
              </m:e>
            </m:d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PE+BF</m:t>
            </m:r>
          </m:num>
          <m:den>
            <m:r>
              <w:rPr>
                <w:rFonts w:ascii="Cambria Math" w:hint="eastAsia"/>
                <w:lang w:eastAsia="zh-CN"/>
              </w:rPr>
              <m:t>AF+DE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3a+BF</m:t>
            </m:r>
          </m:num>
          <m:den>
            <m:r>
              <w:rPr>
                <w:rFonts w:ascii="Cambria Math" w:hint="eastAsia"/>
                <w:lang w:eastAsia="zh-CN"/>
              </w:rPr>
              <m:t>6a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BF+3a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BF=5a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∴AF=6a-5a=a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∵AF∥DE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∴△AOF∽△DOE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AF</m:t>
            </m:r>
          </m:num>
          <m:den>
            <m:r>
              <w:rPr>
                <w:rFonts w:ascii="Cambria Math" w:hint="eastAsia"/>
                <w:lang w:eastAsia="zh-CN"/>
              </w:rPr>
              <m:t>DE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OA</m:t>
            </m:r>
          </m:num>
          <m:den>
            <m:r>
              <w:rPr>
                <w:rFonts w:ascii="Cambria Math" w:hint="eastAsia"/>
                <w:lang w:eastAsia="zh-CN"/>
              </w:rPr>
              <m:t>OD</m:t>
            </m:r>
          </m:den>
        </m:f>
      </m:oMath>
      <w:r>
        <w:rPr>
          <w:color w:val="000000"/>
          <w:lang w:eastAsia="zh-CN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</m:t>
            </m:r>
          </m:num>
          <m:den>
            <m:r>
              <w:rPr>
                <w:rFonts w:ascii="Cambria Math" w:hint="eastAsia"/>
                <w:lang w:eastAsia="zh-CN"/>
              </w:rPr>
              <m:t>3a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OD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OD=6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x=6</w:t>
      </w:r>
      <w:r>
        <w:rPr>
          <w:color w:val="000000"/>
          <w:lang w:eastAsia="zh-CN"/>
        </w:rPr>
        <w:t>时，</w:t>
      </w:r>
      <w:r>
        <w:rPr>
          <w:color w:val="000000"/>
          <w:lang w:eastAsia="zh-CN"/>
        </w:rPr>
        <w:t>y=36-12=24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w:r>
        <w:rPr>
          <w:color w:val="000000"/>
          <w:lang w:eastAsia="zh-CN"/>
        </w:rPr>
        <w:t>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设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的函数解析式为</w:t>
      </w:r>
      <w:r>
        <w:rPr>
          <w:color w:val="000000"/>
          <w:lang w:eastAsia="zh-CN"/>
        </w:rPr>
        <w:t>y=kx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∴6k=24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k=4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∴y=4x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当当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int="eastAsia"/>
                    <w:lang w:eastAsia="zh-CN"/>
                  </w:rPr>
                  <m:t>四边形</m:t>
                </m:r>
                <m:r>
                  <w:rPr>
                    <w:rFonts w:ascii="Cambria Math" w:hint="eastAsia"/>
                    <w:lang w:eastAsia="zh-CN"/>
                  </w:rPr>
                  <m:t>BPEF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int="eastAsia"/>
                    <w:lang w:eastAsia="zh-CN"/>
                  </w:rPr>
                  <m:t>四边形</m:t>
                </m:r>
                <m:r>
                  <w:rPr>
                    <w:rFonts w:ascii="Cambria Math" w:hint="eastAsia"/>
                    <w:lang w:eastAsia="zh-CN"/>
                  </w:rPr>
                  <m:t>ADEF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PG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PE+BF</m:t>
                </m:r>
              </m:e>
            </m:d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PG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int="eastAsia"/>
                    <w:lang w:eastAsia="zh-CN"/>
                  </w:rPr>
                  <m:t>AF+DE</m:t>
                </m:r>
              </m:e>
            </m:d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PE+BF</m:t>
            </m:r>
          </m:num>
          <m:den>
            <m:r>
              <w:rPr>
                <w:rFonts w:ascii="Cambria Math" w:hint="eastAsia"/>
                <w:lang w:eastAsia="zh-CN"/>
              </w:rPr>
              <m:t>AF+DE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3a+BF</m:t>
            </m:r>
          </m:num>
          <m:den>
            <m:r>
              <w:rPr>
                <w:rFonts w:ascii="Cambria Math" w:hint="eastAsia"/>
                <w:lang w:eastAsia="zh-CN"/>
              </w:rPr>
              <m:t>6a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BF+3a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w:r>
        <w:rPr>
          <w:color w:val="000000"/>
          <w:lang w:eastAsia="zh-CN"/>
        </w:rPr>
        <w:t>BF=a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∴AF=6a-a=5a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∵AF∥DE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∴△AOF∽△DOE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AF</m:t>
            </m:r>
          </m:num>
          <m:den>
            <m:r>
              <w:rPr>
                <w:rFonts w:ascii="Cambria Math" w:hint="eastAsia"/>
                <w:lang w:eastAsia="zh-CN"/>
              </w:rPr>
              <m:t>DE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OA</m:t>
            </m:r>
          </m:num>
          <m:den>
            <m:r>
              <w:rPr>
                <w:rFonts w:ascii="Cambria Math" w:hint="eastAsia"/>
                <w:lang w:eastAsia="zh-CN"/>
              </w:rPr>
              <m:t>OD</m:t>
            </m:r>
          </m:den>
        </m:f>
      </m:oMath>
      <w:r>
        <w:rPr>
          <w:color w:val="000000"/>
          <w:lang w:eastAsia="zh-CN"/>
        </w:rPr>
        <w:t>即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5a</m:t>
            </m:r>
          </m:num>
          <m:den>
            <m:r>
              <w:rPr>
                <w:rFonts w:ascii="Cambria Math" w:hint="eastAsia"/>
                <w:lang w:eastAsia="zh-CN"/>
              </w:rPr>
              <m:t>3a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OD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解之：</w:t>
      </w:r>
      <m:oMath>
        <m:r>
          <w:rPr>
            <w:rFonts w:ascii="Cambria Math" w:hint="eastAsia"/>
            <w:lang w:eastAsia="zh-CN"/>
          </w:rPr>
          <m:t>OD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  <m:r>
          <w:rPr>
            <w:rFonts w:ascii="Cambria Math" w:hint="eastAsia"/>
            <w:lang w:eastAsia="zh-CN"/>
          </w:rPr>
          <m:t>&lt;2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不符合题意，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∴CO</w:t>
      </w:r>
      <w:r>
        <w:rPr>
          <w:color w:val="000000"/>
          <w:lang w:eastAsia="zh-CN"/>
        </w:rPr>
        <w:t>的函数解析式为：</w:t>
      </w:r>
      <w:r>
        <w:rPr>
          <w:color w:val="000000"/>
          <w:lang w:eastAsia="zh-CN"/>
        </w:rPr>
        <w:t>y=4x.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【分析】设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交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，交</w:t>
      </w:r>
      <w:r>
        <w:rPr>
          <w:color w:val="000000"/>
          <w:lang w:eastAsia="zh-CN"/>
        </w:rPr>
        <w:t>DF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PG⊥AB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，利用函数解析式由</w:t>
      </w:r>
      <w:r>
        <w:rPr>
          <w:color w:val="000000"/>
          <w:lang w:eastAsia="zh-CN"/>
        </w:rPr>
        <w:t>y=0</w:t>
      </w:r>
      <w:r>
        <w:rPr>
          <w:color w:val="000000"/>
          <w:lang w:eastAsia="zh-CN"/>
        </w:rPr>
        <w:t>可求出</w:t>
      </w:r>
      <w:r>
        <w:rPr>
          <w:color w:val="000000"/>
          <w:lang w:eastAsia="zh-CN"/>
        </w:rPr>
        <w:t>OA</w:t>
      </w:r>
      <w:r>
        <w:rPr>
          <w:color w:val="000000"/>
          <w:lang w:eastAsia="zh-CN"/>
        </w:rPr>
        <w:t>的长，同时可得到抛物线的对称轴，设</w:t>
      </w:r>
      <w:r>
        <w:rPr>
          <w:color w:val="000000"/>
          <w:lang w:eastAsia="zh-CN"/>
        </w:rPr>
        <w:t>EP=ED=3a</w:t>
      </w:r>
      <w:r>
        <w:rPr>
          <w:color w:val="000000"/>
          <w:lang w:eastAsia="zh-CN"/>
        </w:rPr>
        <w:t>，利用二次函数的对称性，可证得四边形</w:t>
      </w:r>
      <w:r>
        <w:rPr>
          <w:color w:val="000000"/>
          <w:lang w:eastAsia="zh-CN"/>
        </w:rPr>
        <w:t>ADPB</w:t>
      </w:r>
      <w:r>
        <w:rPr>
          <w:color w:val="000000"/>
          <w:lang w:eastAsia="zh-CN"/>
        </w:rPr>
        <w:t>是平行四边形，可求出</w:t>
      </w:r>
      <w:r>
        <w:rPr>
          <w:color w:val="000000"/>
          <w:lang w:eastAsia="zh-CN"/>
        </w:rPr>
        <w:t>AB=DP=6a</w:t>
      </w:r>
      <w:r>
        <w:rPr>
          <w:color w:val="000000"/>
          <w:lang w:eastAsia="zh-CN"/>
        </w:rPr>
        <w:t>，再由已知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将四边形</w:t>
      </w:r>
      <w:r>
        <w:rPr>
          <w:color w:val="000000"/>
          <w:lang w:eastAsia="zh-CN"/>
        </w:rPr>
        <w:t>BADP</w:t>
      </w:r>
      <w:r>
        <w:rPr>
          <w:color w:val="000000"/>
          <w:lang w:eastAsia="zh-CN"/>
        </w:rPr>
        <w:t>的面积分成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的两部分，分情况讨论，分别建立关于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的方程，解方程求出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的值，就可求出点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的坐标；然后利用待定系数法求出</w:t>
      </w:r>
      <w:r>
        <w:rPr>
          <w:color w:val="000000"/>
          <w:lang w:eastAsia="zh-CN"/>
        </w:rPr>
        <w:t>OC</w:t>
      </w:r>
      <w:r>
        <w:rPr>
          <w:color w:val="000000"/>
          <w:lang w:eastAsia="zh-CN"/>
        </w:rPr>
        <w:t>的函数解析式。</w:t>
      </w:r>
    </w:p>
    <w:p w:rsidR="001E1949">
      <w:pPr>
        <w:spacing w:after="0"/>
        <w:rPr>
          <w:lang w:eastAsia="zh-CN"/>
        </w:rPr>
      </w:pPr>
      <w:r>
        <w:rPr>
          <w:color w:val="000000"/>
          <w:lang w:eastAsia="zh-CN"/>
        </w:rPr>
        <w:t>60.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1E1949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圆的综合题</w:t>
      </w:r>
      <w:r>
        <w:rPr>
          <w:color w:val="000000"/>
          <w:lang w:eastAsia="zh-CN"/>
        </w:rPr>
        <w:t xml:space="preserve">    </w:t>
      </w:r>
    </w:p>
    <w:p w:rsidR="001E1949">
      <w:pPr>
        <w:spacing w:after="0"/>
        <w:rPr>
          <w:lang w:eastAsia="zh-CN"/>
        </w:rPr>
      </w:pPr>
      <w:r>
        <w:rPr>
          <w:color w:val="0000FF"/>
        </w:rPr>
        <w:t>【解析】</w:t>
      </w:r>
      <w:r>
        <w:rPr>
          <w:color w:val="000000"/>
        </w:rPr>
        <w:t>【解答】解：过点</w:t>
      </w:r>
      <w:r>
        <w:rPr>
          <w:color w:val="000000"/>
        </w:rPr>
        <w:t>D</w:t>
      </w:r>
      <w:r>
        <w:rPr>
          <w:color w:val="000000"/>
        </w:rPr>
        <w:t>作</w:t>
      </w:r>
      <w:r>
        <w:rPr>
          <w:color w:val="000000"/>
        </w:rPr>
        <w:t>DH⊥AC</w:t>
      </w:r>
      <w:r>
        <w:rPr>
          <w:color w:val="000000"/>
        </w:rPr>
        <w:t>于点</w:t>
      </w:r>
      <w:r>
        <w:rPr>
          <w:color w:val="000000"/>
        </w:rPr>
        <w:t>H</w:t>
      </w:r>
      <w:r>
        <w:rPr>
          <w:color w:val="000000"/>
        </w:rPr>
        <w:t>，过点</w:t>
      </w:r>
      <w:r>
        <w:rPr>
          <w:color w:val="000000"/>
        </w:rPr>
        <w:t>D</w:t>
      </w:r>
      <w:r>
        <w:rPr>
          <w:color w:val="000000"/>
        </w:rPr>
        <w:t>作</w:t>
      </w:r>
      <w:r>
        <w:rPr>
          <w:color w:val="000000"/>
        </w:rPr>
        <w:t>DG⊥BC</w:t>
      </w:r>
      <w:r>
        <w:rPr>
          <w:color w:val="000000"/>
        </w:rPr>
        <w:t>于点</w:t>
      </w:r>
      <w:r>
        <w:rPr>
          <w:color w:val="000000"/>
        </w:rPr>
        <w:t>G</w:t>
      </w:r>
      <w:r>
        <w:rPr>
          <w:color w:val="000000"/>
        </w:rPr>
        <w:t>，连接</w:t>
      </w:r>
      <w:r>
        <w:rPr>
          <w:color w:val="000000"/>
        </w:rPr>
        <w:t>CD</w:t>
      </w:r>
      <w:r>
        <w:rPr>
          <w:color w:val="000000"/>
        </w:rPr>
        <w:t>，</w:t>
      </w:r>
      <w:r>
        <w:rPr>
          <w:color w:val="000000"/>
        </w:rPr>
        <w:t>DF</w:t>
      </w:r>
      <w:r>
        <w:rPr>
          <w:color w:val="000000"/>
        </w:rPr>
        <w:t>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511425" cy="2482774"/>
            <wp:effectExtent l="19050" t="0" r="3175" b="0"/>
            <wp:docPr id="20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50761" name=""/>
                    <pic:cNvPicPr/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248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 ∴∠DGC=∠DHC=∠ACB=90°</w:t>
      </w:r>
      <w:r>
        <w:rPr>
          <w:color w:val="000000"/>
        </w:rPr>
        <w:t>、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四边形</w:t>
      </w:r>
      <w:r>
        <w:rPr>
          <w:color w:val="000000"/>
        </w:rPr>
        <w:t>DGCH</w:t>
      </w:r>
      <w:r>
        <w:rPr>
          <w:color w:val="000000"/>
        </w:rPr>
        <w:t>是矩形，</w:t>
      </w:r>
      <w:r>
        <w:br/>
      </w:r>
      <w:r>
        <w:rPr>
          <w:color w:val="000000"/>
        </w:rPr>
        <w:t xml:space="preserve"> ∵△ABC</w:t>
      </w:r>
      <w:r>
        <w:rPr>
          <w:color w:val="000000"/>
        </w:rPr>
        <w:t>是等腰直角三角形，</w:t>
      </w:r>
      <w:r>
        <w:rPr>
          <w:color w:val="000000"/>
        </w:rPr>
        <w:t>D</w:t>
      </w:r>
      <w:r>
        <w:rPr>
          <w:color w:val="000000"/>
        </w:rPr>
        <w:t>是</w:t>
      </w:r>
      <w:r>
        <w:rPr>
          <w:color w:val="000000"/>
        </w:rPr>
        <w:t>AB</w:t>
      </w:r>
      <w:r>
        <w:rPr>
          <w:color w:val="000000"/>
        </w:rPr>
        <w:t>的中点，</w:t>
      </w:r>
      <w:r>
        <w:br/>
      </w:r>
      <w:r>
        <w:rPr>
          <w:color w:val="000000"/>
        </w:rPr>
        <w:t xml:space="preserve"> ∴CD⊥AB</w:t>
      </w:r>
      <w:r>
        <w:rPr>
          <w:color w:val="000000"/>
        </w:rPr>
        <w:t>，</w:t>
      </w:r>
      <w:r>
        <w:rPr>
          <w:color w:val="000000"/>
        </w:rPr>
        <w:t>CD=BD</w:t>
      </w:r>
      <w:r>
        <w:rPr>
          <w:color w:val="000000"/>
        </w:rPr>
        <w:t>，</w:t>
      </w:r>
      <w:r>
        <w:rPr>
          <w:color w:val="000000"/>
        </w:rPr>
        <w:t>∠B=∠DCF=45°                 </w:t>
      </w:r>
      <w:r>
        <w:br/>
      </w:r>
      <w:r>
        <w:rPr>
          <w:color w:val="000000"/>
        </w:rPr>
        <w:t xml:space="preserve"> ∵△CDH</w:t>
      </w:r>
      <w:r>
        <w:rPr>
          <w:color w:val="000000"/>
        </w:rPr>
        <w:t>是直角三角形，</w:t>
      </w:r>
      <w:r>
        <w:br/>
      </w:r>
      <w:r>
        <w:rPr>
          <w:color w:val="000000"/>
        </w:rPr>
        <w:t xml:space="preserve"> ∴△CDH</w:t>
      </w:r>
      <w:r>
        <w:rPr>
          <w:color w:val="000000"/>
        </w:rPr>
        <w:t>是等腰直角三角形，</w:t>
      </w:r>
      <w:r>
        <w:br/>
      </w:r>
      <w:r>
        <w:rPr>
          <w:color w:val="000000"/>
        </w:rPr>
        <w:t xml:space="preserve"> ∴CH=DH</w:t>
      </w:r>
      <w:r>
        <w:br/>
      </w:r>
      <w:r>
        <w:rPr>
          <w:color w:val="000000"/>
        </w:rPr>
        <w:t xml:space="preserve"> ∴</w:t>
      </w:r>
      <w:r>
        <w:rPr>
          <w:color w:val="000000"/>
        </w:rPr>
        <w:t>四边形</w:t>
      </w:r>
      <w:r>
        <w:rPr>
          <w:color w:val="000000"/>
        </w:rPr>
        <w:t>DGCH</w:t>
      </w:r>
      <w:r>
        <w:rPr>
          <w:color w:val="000000"/>
        </w:rPr>
        <w:t>是正方形，</w:t>
      </w:r>
      <w:r>
        <w:br/>
      </w:r>
      <w:r>
        <w:rPr>
          <w:color w:val="000000"/>
        </w:rPr>
        <w:t xml:space="preserve"> ∴DG=DH=CH</w:t>
      </w:r>
      <w:r>
        <w:rPr>
          <w:color w:val="000000"/>
        </w:rPr>
        <w:t>，</w:t>
      </w:r>
      <w:r>
        <w:rPr>
          <w:color w:val="000000"/>
        </w:rPr>
        <w:t>∠GDH=90°</w:t>
      </w:r>
      <w:r>
        <w:br/>
      </w:r>
      <w:r>
        <w:rPr>
          <w:color w:val="000000"/>
        </w:rPr>
        <w:t xml:space="preserve"> ∵EF</w:t>
      </w:r>
      <w:r>
        <w:rPr>
          <w:color w:val="000000"/>
        </w:rPr>
        <w:t>是直径</w:t>
      </w:r>
      <w:r>
        <w:br/>
      </w:r>
      <w:r>
        <w:rPr>
          <w:color w:val="000000"/>
        </w:rPr>
        <w:t xml:space="preserve"> ∴∠2+∠EDC=90°</w:t>
      </w:r>
      <w:r>
        <w:rPr>
          <w:color w:val="000000"/>
        </w:rPr>
        <w:t>，</w:t>
      </w:r>
      <w:r>
        <w:rPr>
          <w:color w:val="000000"/>
        </w:rPr>
        <w:t>∠1+∠EDC=90°</w:t>
      </w:r>
      <w:r>
        <w:br/>
      </w:r>
      <w:r>
        <w:rPr>
          <w:color w:val="000000"/>
        </w:rPr>
        <w:t xml:space="preserve"> ∴∠1=∠2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△BDE</w:t>
      </w:r>
      <w:r>
        <w:rPr>
          <w:color w:val="000000"/>
        </w:rPr>
        <w:t>和</w:t>
      </w:r>
      <w:r>
        <w:rPr>
          <w:color w:val="000000"/>
        </w:rPr>
        <w:t>△CDF</w:t>
      </w:r>
      <w:r>
        <w:rPr>
          <w:color w:val="000000"/>
        </w:rPr>
        <w:t>中</w:t>
      </w:r>
      <w:r>
        <w:br/>
      </w:r>
      <m:oMathPara>
        <m:oMath>
          <m:d>
            <m:dPr>
              <m:begChr m:val="{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B=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DCF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CD=BD</m:t>
                  </m:r>
                </m:e>
                <m:e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1=</m:t>
                  </m:r>
                  <m:r>
                    <w:rPr>
                      <w:rFonts w:ascii="Cambria Math" w:hint="eastAsia"/>
                      <w:lang w:eastAsia="zh-CN"/>
                    </w:rPr>
                    <m:t>∠</m:t>
                  </m:r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e>
              </m:eqArr>
            </m:e>
          </m:d>
        </m:oMath>
      </m:oMathPara>
      <w:r>
        <w:br/>
      </w:r>
      <w:r>
        <w:rPr>
          <w:color w:val="000000"/>
        </w:rPr>
        <w:t xml:space="preserve"> ∴△BDE≌△CDF</w:t>
      </w:r>
      <w:r>
        <w:rPr>
          <w:color w:val="000000"/>
        </w:rPr>
        <w:t>（</w:t>
      </w:r>
      <w:r>
        <w:rPr>
          <w:color w:val="000000"/>
        </w:rPr>
        <w:t>ASA</w:t>
      </w:r>
      <w:r>
        <w:rPr>
          <w:color w:val="000000"/>
        </w:rPr>
        <w:t>）</w:t>
      </w:r>
      <w:r>
        <w:br/>
      </w:r>
      <w:r>
        <w:rPr>
          <w:color w:val="000000"/>
        </w:rPr>
        <w:t xml:space="preserve"> ∴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△</m:t>
                </m:r>
                <m:r>
                  <w:rPr>
                    <w:rFonts w:ascii="Cambria Math" w:hint="eastAsia"/>
                    <w:lang w:eastAsia="zh-CN"/>
                  </w:rPr>
                  <m:t>BED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△</m:t>
                </m:r>
                <m:r>
                  <w:rPr>
                    <w:rFonts w:ascii="Cambria Math" w:hint="eastAsia"/>
                    <w:lang w:eastAsia="zh-CN"/>
                  </w:rPr>
                  <m:t>ECF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△</m:t>
                </m:r>
                <m:r>
                  <w:rPr>
                    <w:rFonts w:ascii="Cambria Math" w:hint="eastAsia"/>
                    <w:lang w:eastAsia="zh-CN"/>
                  </w:rPr>
                  <m:t>CDF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S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△</m:t>
                </m:r>
                <m:r>
                  <w:rPr>
                    <w:rFonts w:ascii="Cambria Math" w:hint="eastAsia"/>
                    <w:lang w:eastAsia="zh-CN"/>
                  </w:rPr>
                  <m:t>ECF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CF</m:t>
            </m:r>
            <m:r>
              <w:rPr>
                <w:rFonts w:ascii="Cambria Math" w:hint="eastAsia"/>
                <w:lang w:eastAsia="zh-CN"/>
              </w:rPr>
              <m:t>·</m:t>
            </m:r>
            <m:r>
              <w:rPr>
                <w:rFonts w:ascii="Cambria Math" w:hint="eastAsia"/>
                <w:lang w:eastAsia="zh-CN"/>
              </w:rPr>
              <m:t>DH</m:t>
            </m:r>
          </m:num>
          <m:den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int="eastAsia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2</m:t>
                </m:r>
              </m:den>
            </m:f>
            <m:r>
              <w:rPr>
                <w:rFonts w:ascii="Cambria Math" w:hint="eastAsia"/>
                <w:lang w:eastAsia="zh-CN"/>
              </w:rPr>
              <m:t>CF</m:t>
            </m:r>
            <m:r>
              <w:rPr>
                <w:rFonts w:ascii="Cambria Math" w:hint="eastAsia"/>
                <w:lang w:eastAsia="zh-CN"/>
              </w:rPr>
              <m:t>·</m:t>
            </m:r>
            <m:r>
              <w:rPr>
                <w:rFonts w:ascii="Cambria Math" w:hint="eastAsia"/>
                <w:lang w:eastAsia="zh-CN"/>
              </w:rPr>
              <m:t>EC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DH</m:t>
            </m:r>
          </m:num>
          <m:den>
            <m:r>
              <w:rPr>
                <w:rFonts w:ascii="Cambria Math" w:hint="eastAsia"/>
                <w:lang w:eastAsia="zh-CN"/>
              </w:rPr>
              <m:t>EC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br/>
      </w:r>
      <w:r>
        <w:rPr>
          <w:color w:val="000000"/>
        </w:rPr>
        <w:t xml:space="preserve"> </w:t>
      </w:r>
      <w:r>
        <w:rPr>
          <w:color w:val="000000"/>
        </w:rPr>
        <w:t>设</w:t>
      </w:r>
      <w:r>
        <w:rPr>
          <w:color w:val="000000"/>
        </w:rPr>
        <w:t>DH=2x</w:t>
      </w:r>
      <w:r>
        <w:rPr>
          <w:color w:val="000000"/>
        </w:rPr>
        <w:t>，则</w:t>
      </w:r>
      <w:r>
        <w:rPr>
          <w:color w:val="000000"/>
        </w:rPr>
        <w:t>EC=3x</w:t>
      </w:r>
      <w:r>
        <w:rPr>
          <w:color w:val="000000"/>
        </w:rPr>
        <w:t>，</w:t>
      </w:r>
      <w:r>
        <w:rPr>
          <w:color w:val="000000"/>
        </w:rPr>
        <w:t>EG=EC-CG=EC-DH=3x-2x=x,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在</w:t>
      </w:r>
      <w:r>
        <w:rPr>
          <w:color w:val="000000"/>
        </w:rPr>
        <w:t>Rt△DEG</w:t>
      </w:r>
      <w:r>
        <w:rPr>
          <w:color w:val="000000"/>
        </w:rPr>
        <w:t>中</w:t>
      </w:r>
      <w:r>
        <w:br/>
      </w:r>
      <m:oMathPara>
        <m:oMath>
          <m:r>
            <w:rPr>
              <w:rFonts w:ascii="Cambria Math" w:hint="eastAsia"/>
              <w:lang w:eastAsia="zh-CN"/>
            </w:rPr>
            <m:t>DE</m:t>
          </m:r>
          <m:r>
            <w:rPr>
              <w:rFonts w:ascii="Cambria Math" w:hint="eastAsia"/>
              <w:lang w:eastAsia="zh-CN"/>
            </w:rPr>
            <m:t>=</m:t>
          </m:r>
          <m:rad>
            <m:radPr>
              <m:degHide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int="eastAsia"/>
                  <w:lang w:eastAsia="zh-CN"/>
                </w:rPr>
                <m:t>E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int="eastAsia"/>
                      <w:lang w:eastAsia="zh-CN"/>
                    </w:rPr>
                    <m:t>G</m:t>
                  </m:r>
                </m:e>
                <m:sup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int="eastAsia"/>
                  <w:lang w:eastAsia="zh-CN"/>
                </w:rPr>
                <m:t>+D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int="eastAsia"/>
                      <w:lang w:eastAsia="zh-CN"/>
                    </w:rPr>
                    <m:t>G</m:t>
                  </m:r>
                </m:e>
                <m:sup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sup>
              </m:sSup>
            </m:e>
          </m:rad>
          <m:r>
            <w:rPr>
              <w:rFonts w:ascii="Cambria Math" w:hint="eastAsia"/>
              <w:lang w:eastAsia="zh-CN"/>
            </w:rPr>
            <m:t>=</m:t>
          </m:r>
          <m:rad>
            <m:radPr>
              <m:degHide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int="eastAsia"/>
                      <w:lang w:eastAsia="zh-CN"/>
                    </w:rPr>
                    <m:t>x</m:t>
                  </m:r>
                </m:e>
                <m:sup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sup>
              </m:sSup>
              <m:r>
                <w:rPr>
                  <w:rFonts w:ascii="Cambria Math" w:hint="eastAsia"/>
                  <w:lang w:eastAsia="zh-CN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int="eastAsia"/>
                          <w:lang w:eastAsia="zh-CN"/>
                        </w:rPr>
                        <m:t>2x</m:t>
                      </m:r>
                    </m:e>
                  </m:d>
                </m:e>
                <m:sup>
                  <m:r>
                    <w:rPr>
                      <w:rFonts w:ascii="Cambria Math" w:hint="eastAsia"/>
                      <w:lang w:eastAsia="zh-CN"/>
                    </w:rPr>
                    <m:t>2</m:t>
                  </m:r>
                </m:sup>
              </m:sSup>
            </m:e>
          </m:rad>
          <m:r>
            <w:rPr>
              <w:rFonts w:ascii="Cambria Math" w:hint="eastAsia"/>
              <w:lang w:eastAsia="zh-CN"/>
            </w:rPr>
            <m:t>=</m:t>
          </m:r>
          <m:rad>
            <m:radPr>
              <m:degHide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int="eastAsia"/>
                  <w:lang w:eastAsia="zh-CN"/>
                </w:rPr>
                <m:t>5</m:t>
              </m:r>
            </m:e>
          </m:rad>
          <m:r>
            <w:rPr>
              <w:rFonts w:ascii="Cambria Math" w:hint="eastAsia"/>
              <w:lang w:eastAsia="zh-CN"/>
            </w:rPr>
            <m:t>x</m:t>
          </m:r>
          <m:r>
            <w:rPr>
              <w:rFonts w:ascii="Cambria Math" w:hint="eastAsia"/>
              <w:lang w:eastAsia="zh-CN"/>
            </w:rPr>
            <m:t>=5</m:t>
          </m:r>
        </m:oMath>
      </m:oMathPara>
      <w:r>
        <w:br/>
      </w:r>
      <w:r>
        <w:rPr>
          <w:color w:val="000000"/>
        </w:rPr>
        <w:t xml:space="preserve"> </w:t>
      </w:r>
      <w:r>
        <w:rPr>
          <w:color w:val="000000"/>
        </w:rPr>
        <w:t>解之：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  <w:r>
        <w:br/>
      </w:r>
      <w:r>
        <w:rPr>
          <w:color w:val="000000"/>
        </w:rPr>
        <w:t xml:space="preserve"> ∴</w:t>
      </w:r>
      <m:oMath>
        <m:r>
          <w:rPr>
            <w:rFonts w:ascii="Cambria Math" w:hint="eastAsia"/>
            <w:lang w:eastAsia="zh-CN"/>
          </w:rPr>
          <m:t>CE</m:t>
        </m:r>
        <m:r>
          <w:rPr>
            <w:rFonts w:ascii="Cambria Math" w:hint="eastAsia"/>
            <w:lang w:eastAsia="zh-CN"/>
          </w:rPr>
          <m:t>=3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int="eastAsia"/>
                <w:lang w:eastAsia="zh-CN"/>
              </w:rPr>
              <m:t>5</m:t>
            </m:r>
          </m:e>
        </m:rad>
      </m:oMath>
      <w:r>
        <w:rPr>
          <w:color w:val="000000"/>
        </w:rPr>
        <w:t>.</w:t>
      </w:r>
      <w:r>
        <w:br/>
      </w:r>
      <w:r>
        <w:rPr>
          <w:color w:val="000000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【分析】过点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DH⊥AC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，过点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作</w:t>
      </w:r>
      <w:r>
        <w:rPr>
          <w:color w:val="000000"/>
          <w:lang w:eastAsia="zh-CN"/>
        </w:rPr>
        <w:t>DG⊥BC</w:t>
      </w:r>
      <w:r>
        <w:rPr>
          <w:color w:val="000000"/>
          <w:lang w:eastAsia="zh-CN"/>
        </w:rPr>
        <w:t>于点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，连接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DF</w:t>
      </w:r>
      <w:r>
        <w:rPr>
          <w:color w:val="000000"/>
          <w:lang w:eastAsia="zh-CN"/>
        </w:rPr>
        <w:t>，易证四边形</w:t>
      </w:r>
      <w:r>
        <w:rPr>
          <w:color w:val="000000"/>
          <w:lang w:eastAsia="zh-CN"/>
        </w:rPr>
        <w:t>DGCH</w:t>
      </w:r>
      <w:r>
        <w:rPr>
          <w:color w:val="000000"/>
          <w:lang w:eastAsia="zh-CN"/>
        </w:rPr>
        <w:t>是矩形，利用等腰直角三角形的性质可证得四边形</w:t>
      </w:r>
      <w:r>
        <w:rPr>
          <w:color w:val="000000"/>
          <w:lang w:eastAsia="zh-CN"/>
        </w:rPr>
        <w:t>DGCH</w:t>
      </w:r>
      <w:r>
        <w:rPr>
          <w:color w:val="000000"/>
          <w:lang w:eastAsia="zh-CN"/>
        </w:rPr>
        <w:t>是正方形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∴△CDA</w:t>
      </w:r>
      <w:r>
        <w:rPr>
          <w:color w:val="000000"/>
          <w:lang w:eastAsia="zh-CN"/>
        </w:rPr>
        <w:t>是等腰直角三角形，即</w:t>
      </w:r>
      <w:r>
        <w:rPr>
          <w:color w:val="000000"/>
          <w:lang w:eastAsia="zh-CN"/>
        </w:rPr>
        <w:t>∠DCA=90°</w:t>
      </w:r>
      <w:r>
        <w:rPr>
          <w:color w:val="000000"/>
          <w:lang w:eastAsia="zh-CN"/>
        </w:rPr>
        <w:t>，可得到</w:t>
      </w:r>
      <w:r>
        <w:rPr>
          <w:color w:val="000000"/>
          <w:lang w:eastAsia="zh-CN"/>
        </w:rPr>
        <w:t>DG=DH=CH</w:t>
      </w:r>
      <w:r>
        <w:rPr>
          <w:color w:val="000000"/>
          <w:lang w:eastAsia="zh-CN"/>
        </w:rPr>
        <w:t>，再利用圆周角定理及余角的性质，可推出</w:t>
      </w:r>
      <w:r>
        <w:rPr>
          <w:color w:val="000000"/>
          <w:lang w:eastAsia="zh-CN"/>
        </w:rPr>
        <w:t>∠1=∠2</w:t>
      </w:r>
      <w:r>
        <w:rPr>
          <w:color w:val="000000"/>
          <w:lang w:eastAsia="zh-CN"/>
        </w:rPr>
        <w:t>，利用</w:t>
      </w:r>
      <w:r>
        <w:rPr>
          <w:color w:val="000000"/>
          <w:lang w:eastAsia="zh-CN"/>
        </w:rPr>
        <w:t>ASA</w:t>
      </w:r>
      <w:r>
        <w:rPr>
          <w:color w:val="000000"/>
          <w:lang w:eastAsia="zh-CN"/>
        </w:rPr>
        <w:t>证明</w:t>
      </w:r>
      <w:r>
        <w:rPr>
          <w:color w:val="000000"/>
          <w:lang w:eastAsia="zh-CN"/>
        </w:rPr>
        <w:t>△BDE≌△CDF</w:t>
      </w:r>
      <w:r>
        <w:rPr>
          <w:color w:val="000000"/>
          <w:lang w:eastAsia="zh-CN"/>
        </w:rPr>
        <w:t>，利用全等三角形的判定和性质结合已知条件可得到</w:t>
      </w:r>
      <w:r>
        <w:rPr>
          <w:color w:val="000000"/>
          <w:lang w:eastAsia="zh-CN"/>
        </w:rPr>
        <w:t>DH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CE</w:t>
      </w:r>
      <w:r>
        <w:rPr>
          <w:color w:val="000000"/>
          <w:lang w:eastAsia="zh-CN"/>
        </w:rPr>
        <w:t>的比值，设</w:t>
      </w:r>
      <w:r>
        <w:rPr>
          <w:color w:val="000000"/>
          <w:lang w:eastAsia="zh-CN"/>
        </w:rPr>
        <w:t>DH=2x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EC=3x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EG=x</w:t>
      </w:r>
      <w:r>
        <w:rPr>
          <w:color w:val="000000"/>
          <w:lang w:eastAsia="zh-CN"/>
        </w:rPr>
        <w:t>，利用勾股定理就可求出</w:t>
      </w:r>
      <w:r>
        <w:rPr>
          <w:color w:val="000000"/>
          <w:lang w:eastAsia="zh-CN"/>
        </w:rPr>
        <w:t>x</w:t>
      </w:r>
      <w:r>
        <w:rPr>
          <w:color w:val="000000"/>
          <w:lang w:eastAsia="zh-CN"/>
        </w:rPr>
        <w:t>的值，从而可求出</w:t>
      </w:r>
      <w:r>
        <w:rPr>
          <w:color w:val="000000"/>
          <w:lang w:eastAsia="zh-CN"/>
        </w:rPr>
        <w:t>CE</w:t>
      </w:r>
      <w:r>
        <w:rPr>
          <w:color w:val="000000"/>
          <w:lang w:eastAsia="zh-CN"/>
        </w:rPr>
        <w:t>的长。</w:t>
      </w:r>
    </w:p>
    <w:sectPr w:rsidSect="001E1949">
      <w:headerReference w:type="even" r:id="rId7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49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1E194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1E1949" w:rsidP="000C001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1E194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4DD3A2F"/>
    <w:multiLevelType w:val="hybridMultilevel"/>
    <w:tmpl w:val="F976CB7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25F60"/>
    <w:multiLevelType w:val="hybridMultilevel"/>
    <w:tmpl w:val="6FB847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0C001E"/>
    <w:rsid w:val="00105B32"/>
    <w:rsid w:val="0016193D"/>
    <w:rsid w:val="0019595E"/>
    <w:rsid w:val="001E1949"/>
    <w:rsid w:val="00243F78"/>
    <w:rsid w:val="00244DEA"/>
    <w:rsid w:val="00257B5B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15D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94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1E194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1E194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1E194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1E1949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1E1949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1E1949"/>
    <w:rPr>
      <w:sz w:val="18"/>
      <w:szCs w:val="18"/>
    </w:rPr>
  </w:style>
  <w:style w:type="paragraph" w:customStyle="1" w:styleId="1">
    <w:name w:val="正文1"/>
    <w:qFormat/>
    <w:rsid w:val="001E194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E194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E194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E1949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1E194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jpeg" /><Relationship Id="rId27" Type="http://schemas.openxmlformats.org/officeDocument/2006/relationships/image" Target="media/image22.jpeg" /><Relationship Id="rId28" Type="http://schemas.openxmlformats.org/officeDocument/2006/relationships/image" Target="media/image23.jpeg" /><Relationship Id="rId29" Type="http://schemas.openxmlformats.org/officeDocument/2006/relationships/image" Target="media/image24.jpe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jpeg" /><Relationship Id="rId37" Type="http://schemas.openxmlformats.org/officeDocument/2006/relationships/image" Target="media/image32.jpeg" /><Relationship Id="rId38" Type="http://schemas.openxmlformats.org/officeDocument/2006/relationships/image" Target="media/image33.jpeg" /><Relationship Id="rId39" Type="http://schemas.openxmlformats.org/officeDocument/2006/relationships/image" Target="media/image34.jpeg" /><Relationship Id="rId4" Type="http://schemas.openxmlformats.org/officeDocument/2006/relationships/customXml" Target="../customXml/item1.xml" /><Relationship Id="rId40" Type="http://schemas.openxmlformats.org/officeDocument/2006/relationships/image" Target="media/image35.jpeg" /><Relationship Id="rId41" Type="http://schemas.openxmlformats.org/officeDocument/2006/relationships/image" Target="media/image36.jpeg" /><Relationship Id="rId42" Type="http://schemas.openxmlformats.org/officeDocument/2006/relationships/image" Target="media/image37.jpe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jpeg" /><Relationship Id="rId48" Type="http://schemas.openxmlformats.org/officeDocument/2006/relationships/image" Target="media/image43.jpeg" /><Relationship Id="rId49" Type="http://schemas.openxmlformats.org/officeDocument/2006/relationships/image" Target="media/image44.jpeg" /><Relationship Id="rId5" Type="http://schemas.openxmlformats.org/officeDocument/2006/relationships/customXml" Target="../customXml/item2.xml" /><Relationship Id="rId50" Type="http://schemas.openxmlformats.org/officeDocument/2006/relationships/image" Target="media/image45.jpeg" /><Relationship Id="rId51" Type="http://schemas.openxmlformats.org/officeDocument/2006/relationships/image" Target="media/image46.jpeg" /><Relationship Id="rId52" Type="http://schemas.openxmlformats.org/officeDocument/2006/relationships/image" Target="media/image47.jpeg" /><Relationship Id="rId53" Type="http://schemas.openxmlformats.org/officeDocument/2006/relationships/image" Target="media/image48.jpeg" /><Relationship Id="rId54" Type="http://schemas.openxmlformats.org/officeDocument/2006/relationships/image" Target="media/image49.jpeg" /><Relationship Id="rId55" Type="http://schemas.openxmlformats.org/officeDocument/2006/relationships/image" Target="media/image50.jpe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1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jpe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image" Target="media/image60.png" /><Relationship Id="rId66" Type="http://schemas.openxmlformats.org/officeDocument/2006/relationships/image" Target="media/image61.png" /><Relationship Id="rId67" Type="http://schemas.openxmlformats.org/officeDocument/2006/relationships/image" Target="media/image62.png" /><Relationship Id="rId68" Type="http://schemas.openxmlformats.org/officeDocument/2006/relationships/image" Target="media/image63.png" /><Relationship Id="rId69" Type="http://schemas.openxmlformats.org/officeDocument/2006/relationships/image" Target="media/image64.png" /><Relationship Id="rId7" Type="http://schemas.openxmlformats.org/officeDocument/2006/relationships/image" Target="media/image2.png" /><Relationship Id="rId70" Type="http://schemas.openxmlformats.org/officeDocument/2006/relationships/image" Target="media/image65.png" /><Relationship Id="rId71" Type="http://schemas.openxmlformats.org/officeDocument/2006/relationships/image" Target="media/image66.png" /><Relationship Id="rId72" Type="http://schemas.openxmlformats.org/officeDocument/2006/relationships/image" Target="media/image67.png" /><Relationship Id="rId73" Type="http://schemas.openxmlformats.org/officeDocument/2006/relationships/image" Target="media/image68.png" /><Relationship Id="rId74" Type="http://schemas.openxmlformats.org/officeDocument/2006/relationships/image" Target="media/image69.png" /><Relationship Id="rId75" Type="http://schemas.openxmlformats.org/officeDocument/2006/relationships/image" Target="media/image70.png" /><Relationship Id="rId76" Type="http://schemas.openxmlformats.org/officeDocument/2006/relationships/image" Target="media/image71.png" /><Relationship Id="rId77" Type="http://schemas.openxmlformats.org/officeDocument/2006/relationships/image" Target="media/image72.png" /><Relationship Id="rId78" Type="http://schemas.openxmlformats.org/officeDocument/2006/relationships/header" Target="header1.xml" /><Relationship Id="rId79" Type="http://schemas.openxmlformats.org/officeDocument/2006/relationships/theme" Target="theme/theme1.xml" /><Relationship Id="rId8" Type="http://schemas.openxmlformats.org/officeDocument/2006/relationships/image" Target="media/image3.png" /><Relationship Id="rId80" Type="http://schemas.openxmlformats.org/officeDocument/2006/relationships/numbering" Target="numbering.xml" /><Relationship Id="rId81" Type="http://schemas.openxmlformats.org/officeDocument/2006/relationships/styles" Target="style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13287</Words>
  <Characters>19931</Characters>
  <Application>Microsoft Office Word</Application>
  <DocSecurity>0</DocSecurity>
  <Lines>949</Lines>
  <Paragraphs>582</Paragraphs>
  <ScaleCrop>false</ScaleCrop>
  <Company/>
  <LinksUpToDate>false</LinksUpToDate>
  <CharactersWithSpaces>32636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8</cp:revision>
  <dcterms:created xsi:type="dcterms:W3CDTF">2013-12-09T06:44:00Z</dcterms:created>
  <dcterms:modified xsi:type="dcterms:W3CDTF">2020-06-15T12:11:00Z</dcterms:modified>
</cp:coreProperties>
</file>