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2F4A07" w:rsidP="00C05567">
      <w:pPr>
        <w:ind w:firstLine="840" w:firstLineChars="300"/>
        <w:rPr>
          <w:b/>
          <w:bCs/>
          <w:sz w:val="28"/>
          <w:szCs w:val="28"/>
          <w:lang w:eastAsia="zh-CN"/>
        </w:rPr>
      </w:pPr>
      <w:r>
        <w:rPr>
          <w:rFonts w:hint="eastAsia"/>
          <w:b/>
          <w:bCs/>
          <w:sz w:val="28"/>
          <w:szCs w:val="28"/>
          <w:lang w:eastAsia="zh-CN"/>
        </w:rPr>
        <w:drawing>
          <wp:anchor simplePos="0" relativeHeight="251658240" behindDoc="0" locked="0" layoutInCell="1" allowOverlap="1">
            <wp:simplePos x="0" y="0"/>
            <wp:positionH relativeFrom="page">
              <wp:posOffset>12585700</wp:posOffset>
            </wp:positionH>
            <wp:positionV relativeFrom="topMargin">
              <wp:posOffset>12433300</wp:posOffset>
            </wp:positionV>
            <wp:extent cx="495300" cy="469900"/>
            <wp:wrapNone/>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509311" name=""/>
                    <pic:cNvPicPr>
                      <a:picLocks noChangeAspect="1"/>
                    </pic:cNvPicPr>
                  </pic:nvPicPr>
                  <pic:blipFill>
                    <a:blip xmlns:r="http://schemas.openxmlformats.org/officeDocument/2006/relationships" r:embed="rId6"/>
                    <a:stretch>
                      <a:fillRect/>
                    </a:stretch>
                  </pic:blipFill>
                  <pic:spPr>
                    <a:xfrm>
                      <a:off x="0" y="0"/>
                      <a:ext cx="495300" cy="469900"/>
                    </a:xfrm>
                    <a:prstGeom prst="rect">
                      <a:avLst/>
                    </a:prstGeom>
                  </pic:spPr>
                </pic:pic>
              </a:graphicData>
            </a:graphic>
          </wp:anchor>
        </w:drawing>
      </w:r>
      <w:r>
        <w:rPr>
          <w:rFonts w:hint="eastAsia"/>
          <w:b/>
          <w:bCs/>
          <w:sz w:val="28"/>
          <w:szCs w:val="28"/>
          <w:lang w:eastAsia="zh-CN"/>
        </w:rPr>
        <w:t>2019</w:t>
      </w:r>
      <w:r>
        <w:rPr>
          <w:rFonts w:hint="eastAsia"/>
          <w:b/>
          <w:bCs/>
          <w:sz w:val="28"/>
          <w:szCs w:val="28"/>
          <w:lang w:eastAsia="zh-CN"/>
        </w:rPr>
        <w:t>—</w:t>
      </w:r>
      <w:r>
        <w:rPr>
          <w:rFonts w:hint="eastAsia"/>
          <w:b/>
          <w:bCs/>
          <w:sz w:val="28"/>
          <w:szCs w:val="28"/>
          <w:lang w:eastAsia="zh-CN"/>
        </w:rPr>
        <w:t>2020</w:t>
      </w:r>
      <w:r>
        <w:rPr>
          <w:rFonts w:hint="eastAsia"/>
          <w:b/>
          <w:bCs/>
          <w:sz w:val="28"/>
          <w:szCs w:val="28"/>
          <w:lang w:eastAsia="zh-CN"/>
        </w:rPr>
        <w:t>年度</w:t>
      </w:r>
      <w:r w:rsidR="00C05567">
        <w:rPr>
          <w:rFonts w:hint="eastAsia"/>
          <w:b/>
          <w:bCs/>
          <w:sz w:val="28"/>
          <w:szCs w:val="28"/>
          <w:lang w:eastAsia="zh-CN"/>
        </w:rPr>
        <w:t>湖南</w:t>
      </w:r>
      <w:r>
        <w:rPr>
          <w:rFonts w:hint="eastAsia"/>
          <w:b/>
          <w:bCs/>
          <w:sz w:val="28"/>
          <w:szCs w:val="28"/>
          <w:lang w:eastAsia="zh-CN"/>
        </w:rPr>
        <w:t>省</w:t>
      </w:r>
      <w:r w:rsidR="00C05567">
        <w:rPr>
          <w:rFonts w:hint="eastAsia"/>
          <w:b/>
          <w:bCs/>
          <w:sz w:val="28"/>
          <w:szCs w:val="28"/>
          <w:lang w:eastAsia="zh-CN"/>
        </w:rPr>
        <w:t>邵阳</w:t>
      </w:r>
      <w:r>
        <w:rPr>
          <w:rFonts w:hint="eastAsia"/>
          <w:b/>
          <w:bCs/>
          <w:sz w:val="28"/>
          <w:szCs w:val="28"/>
          <w:lang w:eastAsia="zh-CN"/>
        </w:rPr>
        <w:t>市</w:t>
      </w:r>
      <w:r w:rsidR="00C05567">
        <w:rPr>
          <w:rFonts w:hint="eastAsia"/>
          <w:b/>
          <w:bCs/>
          <w:sz w:val="28"/>
          <w:szCs w:val="28"/>
          <w:lang w:eastAsia="zh-CN"/>
        </w:rPr>
        <w:t>八</w:t>
      </w:r>
      <w:r>
        <w:rPr>
          <w:rFonts w:hint="eastAsia"/>
          <w:b/>
          <w:bCs/>
          <w:sz w:val="28"/>
          <w:szCs w:val="28"/>
          <w:lang w:eastAsia="zh-CN"/>
        </w:rPr>
        <w:t>年级物理期末考试模拟试题</w:t>
      </w:r>
    </w:p>
    <w:p w:rsidR="002F4A07" w:rsidRPr="008572F6" w:rsidP="002F4A07">
      <w:pPr>
        <w:jc w:val="center"/>
        <w:rPr>
          <w:lang w:eastAsia="zh-CN"/>
        </w:rPr>
      </w:pPr>
      <w:r w:rsidRPr="008572F6">
        <w:rPr>
          <w:rFonts w:hint="eastAsia"/>
          <w:bCs/>
          <w:sz w:val="28"/>
          <w:szCs w:val="28"/>
          <w:lang w:eastAsia="zh-CN"/>
        </w:rPr>
        <w:t>时量：</w:t>
      </w:r>
      <w:r>
        <w:rPr>
          <w:rFonts w:hint="eastAsia"/>
          <w:bCs/>
          <w:sz w:val="28"/>
          <w:szCs w:val="28"/>
          <w:lang w:eastAsia="zh-CN"/>
        </w:rPr>
        <w:t>6</w:t>
      </w:r>
      <w:r w:rsidRPr="008572F6">
        <w:rPr>
          <w:rFonts w:hint="eastAsia"/>
          <w:bCs/>
          <w:sz w:val="28"/>
          <w:szCs w:val="28"/>
          <w:lang w:eastAsia="zh-CN"/>
        </w:rPr>
        <w:t>0</w:t>
      </w:r>
      <w:r w:rsidRPr="008572F6">
        <w:rPr>
          <w:rFonts w:hint="eastAsia"/>
          <w:bCs/>
          <w:sz w:val="28"/>
          <w:szCs w:val="28"/>
          <w:lang w:eastAsia="zh-CN"/>
        </w:rPr>
        <w:t>分钟，满分：</w:t>
      </w:r>
      <w:r w:rsidRPr="008572F6">
        <w:rPr>
          <w:rFonts w:hint="eastAsia"/>
          <w:bCs/>
          <w:sz w:val="28"/>
          <w:szCs w:val="28"/>
          <w:lang w:eastAsia="zh-CN"/>
        </w:rPr>
        <w:t>100</w:t>
      </w:r>
      <w:r w:rsidRPr="008572F6">
        <w:rPr>
          <w:rFonts w:hint="eastAsia"/>
          <w:bCs/>
          <w:sz w:val="28"/>
          <w:szCs w:val="28"/>
          <w:lang w:eastAsia="zh-CN"/>
        </w:rPr>
        <w:t>分</w:t>
      </w:r>
    </w:p>
    <w:p w:rsidR="0019417B">
      <w:pPr>
        <w:rPr>
          <w:lang w:eastAsia="zh-CN"/>
        </w:rPr>
      </w:pPr>
      <w:r>
        <w:rPr>
          <w:b/>
          <w:bCs/>
          <w:sz w:val="24"/>
          <w:szCs w:val="24"/>
          <w:lang w:eastAsia="zh-CN"/>
        </w:rPr>
        <w:t>一、单选题（</w:t>
      </w:r>
      <w:r w:rsidR="002F4A07">
        <w:rPr>
          <w:b/>
          <w:bCs/>
          <w:sz w:val="24"/>
          <w:szCs w:val="24"/>
          <w:lang w:eastAsia="zh-CN"/>
        </w:rPr>
        <w:t>每个</w:t>
      </w:r>
      <w:r w:rsidR="002F4A07">
        <w:rPr>
          <w:b/>
          <w:bCs/>
          <w:sz w:val="24"/>
          <w:szCs w:val="24"/>
          <w:lang w:eastAsia="zh-CN"/>
        </w:rPr>
        <w:t>2</w:t>
      </w:r>
      <w:r w:rsidR="002F4A07">
        <w:rPr>
          <w:b/>
          <w:bCs/>
          <w:sz w:val="24"/>
          <w:szCs w:val="24"/>
          <w:lang w:eastAsia="zh-CN"/>
        </w:rPr>
        <w:t>分</w:t>
      </w:r>
      <w:r>
        <w:rPr>
          <w:b/>
          <w:bCs/>
          <w:sz w:val="24"/>
          <w:szCs w:val="24"/>
          <w:lang w:eastAsia="zh-CN"/>
        </w:rPr>
        <w:t>；共</w:t>
      </w:r>
      <w:r>
        <w:rPr>
          <w:b/>
          <w:bCs/>
          <w:sz w:val="24"/>
          <w:szCs w:val="24"/>
          <w:lang w:eastAsia="zh-CN"/>
        </w:rPr>
        <w:t>24</w:t>
      </w:r>
      <w:r>
        <w:rPr>
          <w:b/>
          <w:bCs/>
          <w:sz w:val="24"/>
          <w:szCs w:val="24"/>
          <w:lang w:eastAsia="zh-CN"/>
        </w:rPr>
        <w:t>分）</w:t>
      </w:r>
    </w:p>
    <w:p w:rsidR="0019417B">
      <w:pPr>
        <w:spacing w:after="0"/>
        <w:rPr>
          <w:lang w:eastAsia="zh-CN"/>
        </w:rPr>
      </w:pPr>
      <w:r>
        <w:rPr>
          <w:color w:val="000000"/>
          <w:lang w:eastAsia="zh-CN"/>
        </w:rPr>
        <w:t>1.</w:t>
      </w:r>
      <w:r w:rsidR="002F4A07">
        <w:rPr>
          <w:color w:val="000000"/>
          <w:lang w:eastAsia="zh-CN"/>
        </w:rPr>
        <w:t>如下</w:t>
      </w:r>
      <w:r w:rsidR="002F4A07">
        <w:rPr>
          <w:rFonts w:hint="eastAsia"/>
          <w:color w:val="000000"/>
          <w:lang w:eastAsia="zh-CN"/>
        </w:rPr>
        <w:t xml:space="preserve"> </w:t>
      </w:r>
      <w:r w:rsidR="002F4A07">
        <w:rPr>
          <w:rFonts w:hint="eastAsia"/>
          <w:color w:val="000000"/>
          <w:lang w:eastAsia="zh-CN"/>
        </w:rPr>
        <w:t>左</w:t>
      </w:r>
      <w:r>
        <w:rPr>
          <w:color w:val="000000"/>
          <w:lang w:eastAsia="zh-CN"/>
        </w:rPr>
        <w:t>图是在探究甲、乙两种物质质量跟体积关系时作出的图像。以下分析正确的是</w:t>
      </w:r>
      <w:r w:rsidR="002F4A07">
        <w:rPr>
          <w:color w:val="000000"/>
          <w:lang w:eastAsia="zh-CN"/>
        </w:rPr>
        <w:t>（</w:t>
      </w:r>
      <w:r w:rsidR="002F4A07">
        <w:rPr>
          <w:rFonts w:hint="eastAsia"/>
          <w:color w:val="000000"/>
          <w:lang w:eastAsia="zh-CN"/>
        </w:rPr>
        <w:t xml:space="preserve">         </w:t>
      </w:r>
      <w:r w:rsidR="002F4A07">
        <w:rPr>
          <w:color w:val="000000"/>
          <w:lang w:eastAsia="zh-CN"/>
        </w:rPr>
        <w:t>）</w:t>
      </w:r>
    </w:p>
    <w:p w:rsidR="002F4A07">
      <w:pPr>
        <w:spacing w:after="0"/>
        <w:ind w:left="150"/>
        <w:rPr>
          <w:lang w:eastAsia="zh-CN"/>
        </w:rPr>
      </w:pPr>
      <w:r>
        <w:rPr>
          <w:color w:val="000000"/>
          <w:lang w:eastAsia="zh-CN"/>
        </w:rPr>
        <w:t>A. </w:t>
      </w:r>
      <w:r>
        <w:rPr>
          <w:color w:val="000000"/>
          <w:lang w:eastAsia="zh-CN"/>
        </w:rPr>
        <w:t>不同物质的质量跟体积的比值是不同的</w:t>
      </w:r>
      <w:r>
        <w:rPr>
          <w:color w:val="000000"/>
          <w:lang w:eastAsia="zh-CN"/>
        </w:rPr>
        <w:t>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甲物质的质量跟体积的比值比乙物质小</w:t>
      </w:r>
    </w:p>
    <w:p w:rsidR="0019417B">
      <w:pPr>
        <w:spacing w:after="0"/>
        <w:ind w:left="150"/>
        <w:rPr>
          <w:lang w:eastAsia="zh-CN"/>
        </w:rPr>
      </w:pPr>
      <w:r>
        <w:rPr>
          <w:color w:val="000000"/>
          <w:lang w:eastAsia="zh-CN"/>
        </w:rPr>
        <w:t>C. </w:t>
      </w:r>
      <w:r>
        <w:rPr>
          <w:color w:val="000000"/>
          <w:lang w:eastAsia="zh-CN"/>
        </w:rPr>
        <w:t>若</w:t>
      </w:r>
      <w:r>
        <w:rPr>
          <w:color w:val="000000"/>
          <w:lang w:eastAsia="zh-CN"/>
        </w:rPr>
        <w:t>V</w:t>
      </w:r>
      <w:r>
        <w:rPr>
          <w:color w:val="000000"/>
          <w:vertAlign w:val="subscript"/>
          <w:lang w:eastAsia="zh-CN"/>
        </w:rPr>
        <w:t>甲</w:t>
      </w:r>
      <w:r>
        <w:rPr>
          <w:color w:val="000000"/>
          <w:vertAlign w:val="subscript"/>
          <w:lang w:eastAsia="zh-CN"/>
        </w:rPr>
        <w:t xml:space="preserve"> </w:t>
      </w:r>
      <w:r>
        <w:rPr>
          <w:color w:val="000000"/>
          <w:lang w:eastAsia="zh-CN"/>
        </w:rPr>
        <w:t>= V</w:t>
      </w:r>
      <w:r>
        <w:rPr>
          <w:color w:val="000000"/>
          <w:vertAlign w:val="subscript"/>
          <w:lang w:eastAsia="zh-CN"/>
        </w:rPr>
        <w:t>乙</w:t>
      </w:r>
      <w:r>
        <w:rPr>
          <w:color w:val="000000"/>
          <w:lang w:eastAsia="zh-CN"/>
        </w:rPr>
        <w:t>则</w:t>
      </w:r>
      <w:r>
        <w:rPr>
          <w:color w:val="000000"/>
          <w:lang w:eastAsia="zh-CN"/>
        </w:rPr>
        <w:t>m</w:t>
      </w:r>
      <w:r>
        <w:rPr>
          <w:color w:val="000000"/>
          <w:vertAlign w:val="subscript"/>
          <w:lang w:eastAsia="zh-CN"/>
        </w:rPr>
        <w:t>甲</w:t>
      </w:r>
      <w:r>
        <w:rPr>
          <w:color w:val="000000"/>
          <w:lang w:eastAsia="zh-CN"/>
        </w:rPr>
        <w:t>&lt;m</w:t>
      </w:r>
      <w:r>
        <w:rPr>
          <w:color w:val="000000"/>
          <w:vertAlign w:val="subscript"/>
          <w:lang w:eastAsia="zh-CN"/>
        </w:rPr>
        <w:t>乙</w:t>
      </w:r>
      <w:r>
        <w:rPr>
          <w:color w:val="000000"/>
          <w:lang w:eastAsia="zh-CN"/>
        </w:rPr>
        <w:t>                                     </w:t>
      </w:r>
      <w:r w:rsidR="002F4A07">
        <w:rPr>
          <w:rFonts w:hint="eastAsia"/>
          <w:noProof/>
          <w:lang w:eastAsia="zh-CN"/>
        </w:rPr>
        <w:t xml:space="preserve">    </w:t>
      </w:r>
      <w:r>
        <w:rPr>
          <w:noProof/>
          <w:lang w:eastAsia="zh-CN"/>
        </w:rPr>
        <w:drawing>
          <wp:inline distT="0" distB="0" distL="0" distR="0">
            <wp:extent cx="9550"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840358"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若</w:t>
      </w:r>
      <w:r>
        <w:rPr>
          <w:color w:val="000000"/>
          <w:lang w:eastAsia="zh-CN"/>
        </w:rPr>
        <w:t>m</w:t>
      </w:r>
      <w:r>
        <w:rPr>
          <w:color w:val="000000"/>
          <w:vertAlign w:val="subscript"/>
          <w:lang w:eastAsia="zh-CN"/>
        </w:rPr>
        <w:t>甲</w:t>
      </w:r>
      <w:r>
        <w:rPr>
          <w:color w:val="000000"/>
          <w:vertAlign w:val="subscript"/>
          <w:lang w:eastAsia="zh-CN"/>
        </w:rPr>
        <w:t xml:space="preserve"> </w:t>
      </w:r>
      <w:r>
        <w:rPr>
          <w:color w:val="000000"/>
          <w:lang w:eastAsia="zh-CN"/>
        </w:rPr>
        <w:t>= m</w:t>
      </w:r>
      <w:r>
        <w:rPr>
          <w:color w:val="000000"/>
          <w:vertAlign w:val="subscript"/>
          <w:lang w:eastAsia="zh-CN"/>
        </w:rPr>
        <w:t>乙</w:t>
      </w:r>
      <w:r>
        <w:rPr>
          <w:color w:val="000000"/>
          <w:lang w:eastAsia="zh-CN"/>
        </w:rPr>
        <w:t xml:space="preserve">  </w:t>
      </w:r>
      <w:r>
        <w:rPr>
          <w:color w:val="000000"/>
          <w:lang w:eastAsia="zh-CN"/>
        </w:rPr>
        <w:t>，</w:t>
      </w:r>
      <w:r>
        <w:rPr>
          <w:color w:val="000000"/>
          <w:lang w:eastAsia="zh-CN"/>
        </w:rPr>
        <w:t xml:space="preserve"> </w:t>
      </w:r>
      <w:r>
        <w:rPr>
          <w:color w:val="000000"/>
          <w:lang w:eastAsia="zh-CN"/>
        </w:rPr>
        <w:t>则</w:t>
      </w:r>
      <w:r>
        <w:rPr>
          <w:color w:val="000000"/>
          <w:lang w:eastAsia="zh-CN"/>
        </w:rPr>
        <w:t>V</w:t>
      </w:r>
      <w:r>
        <w:rPr>
          <w:color w:val="000000"/>
          <w:vertAlign w:val="subscript"/>
          <w:lang w:eastAsia="zh-CN"/>
        </w:rPr>
        <w:t>甲</w:t>
      </w:r>
      <w:r>
        <w:rPr>
          <w:color w:val="000000"/>
          <w:lang w:eastAsia="zh-CN"/>
        </w:rPr>
        <w:t>&gt;V</w:t>
      </w:r>
      <w:r>
        <w:rPr>
          <w:color w:val="000000"/>
          <w:vertAlign w:val="subscript"/>
          <w:lang w:eastAsia="zh-CN"/>
        </w:rPr>
        <w:t>乙</w:t>
      </w:r>
    </w:p>
    <w:p w:rsidR="002F4A07">
      <w:pPr>
        <w:spacing w:after="0"/>
        <w:rPr>
          <w:color w:val="000000"/>
          <w:lang w:eastAsia="zh-CN"/>
        </w:rPr>
      </w:pPr>
      <w:r>
        <w:rPr>
          <w:rFonts w:hint="eastAsia"/>
          <w:noProof/>
          <w:color w:val="000000"/>
          <w:lang w:eastAsia="zh-CN"/>
        </w:rPr>
        <w:drawing>
          <wp:anchor distT="0" distB="0" distL="114300" distR="114300" simplePos="0" relativeHeight="251660288" behindDoc="0" locked="0" layoutInCell="1" allowOverlap="1">
            <wp:simplePos x="0" y="0"/>
            <wp:positionH relativeFrom="column">
              <wp:posOffset>3108960</wp:posOffset>
            </wp:positionH>
            <wp:positionV relativeFrom="paragraph">
              <wp:posOffset>222250</wp:posOffset>
            </wp:positionV>
            <wp:extent cx="1771650" cy="1114425"/>
            <wp:effectExtent l="19050" t="0" r="0" b="0"/>
            <wp:wrapSquare wrapText="bothSides"/>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517321" name=""/>
                    <pic:cNvPicPr/>
                  </pic:nvPicPr>
                  <pic:blipFill>
                    <a:blip xmlns:r="http://schemas.openxmlformats.org/officeDocument/2006/relationships" r:embed="rId8" cstate="print"/>
                    <a:stretch>
                      <a:fillRect/>
                    </a:stretch>
                  </pic:blipFill>
                  <pic:spPr>
                    <a:xfrm>
                      <a:off x="0" y="0"/>
                      <a:ext cx="1771650" cy="1114425"/>
                    </a:xfrm>
                    <a:prstGeom prst="rect">
                      <a:avLst/>
                    </a:prstGeom>
                  </pic:spPr>
                </pic:pic>
              </a:graphicData>
            </a:graphic>
          </wp:anchor>
        </w:drawing>
      </w:r>
      <w:r>
        <w:rPr>
          <w:rFonts w:hint="eastAsia"/>
          <w:noProof/>
          <w:color w:val="000000"/>
          <w:lang w:eastAsia="zh-CN"/>
        </w:rPr>
        <w:drawing>
          <wp:anchor distT="0" distB="0" distL="114300" distR="114300" simplePos="0" relativeHeight="251659264" behindDoc="0" locked="0" layoutInCell="1" allowOverlap="1">
            <wp:simplePos x="0" y="0"/>
            <wp:positionH relativeFrom="column">
              <wp:posOffset>565150</wp:posOffset>
            </wp:positionH>
            <wp:positionV relativeFrom="paragraph">
              <wp:posOffset>88265</wp:posOffset>
            </wp:positionV>
            <wp:extent cx="1750695" cy="1438275"/>
            <wp:effectExtent l="19050" t="0" r="1905" b="0"/>
            <wp:wrapSquare wrapText="bothSides"/>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516496" name=""/>
                    <pic:cNvPicPr/>
                  </pic:nvPicPr>
                  <pic:blipFill>
                    <a:blip xmlns:r="http://schemas.openxmlformats.org/officeDocument/2006/relationships" r:embed="rId9" cstate="print"/>
                    <a:stretch>
                      <a:fillRect/>
                    </a:stretch>
                  </pic:blipFill>
                  <pic:spPr>
                    <a:xfrm>
                      <a:off x="0" y="0"/>
                      <a:ext cx="1750695" cy="1438275"/>
                    </a:xfrm>
                    <a:prstGeom prst="rect">
                      <a:avLst/>
                    </a:prstGeom>
                  </pic:spPr>
                </pic:pic>
              </a:graphicData>
            </a:graphic>
          </wp:anchor>
        </w:drawing>
      </w:r>
    </w:p>
    <w:p w:rsidR="002F4A07">
      <w:pPr>
        <w:spacing w:after="0"/>
        <w:rPr>
          <w:color w:val="000000"/>
          <w:lang w:eastAsia="zh-CN"/>
        </w:rPr>
      </w:pPr>
    </w:p>
    <w:p w:rsidR="002F4A07">
      <w:pPr>
        <w:spacing w:after="0"/>
        <w:rPr>
          <w:color w:val="000000"/>
          <w:lang w:eastAsia="zh-CN"/>
        </w:rPr>
      </w:pPr>
    </w:p>
    <w:p w:rsidR="002F4A07">
      <w:pPr>
        <w:spacing w:after="0"/>
        <w:rPr>
          <w:color w:val="000000"/>
          <w:lang w:eastAsia="zh-CN"/>
        </w:rPr>
      </w:pPr>
    </w:p>
    <w:p w:rsidR="002F4A07">
      <w:pPr>
        <w:spacing w:after="0"/>
        <w:rPr>
          <w:color w:val="000000"/>
          <w:lang w:eastAsia="zh-CN"/>
        </w:rPr>
      </w:pPr>
    </w:p>
    <w:p w:rsidR="002F4A07">
      <w:pPr>
        <w:spacing w:after="0"/>
        <w:rPr>
          <w:color w:val="000000"/>
          <w:lang w:eastAsia="zh-CN"/>
        </w:rPr>
      </w:pPr>
    </w:p>
    <w:p w:rsidR="002F4A07">
      <w:pPr>
        <w:spacing w:after="0"/>
        <w:rPr>
          <w:color w:val="000000"/>
          <w:lang w:eastAsia="zh-CN"/>
        </w:rPr>
      </w:pPr>
    </w:p>
    <w:p w:rsidR="0019417B">
      <w:pPr>
        <w:spacing w:after="0"/>
        <w:rPr>
          <w:lang w:eastAsia="zh-CN"/>
        </w:rPr>
      </w:pPr>
      <w:r>
        <w:rPr>
          <w:color w:val="000000"/>
          <w:lang w:eastAsia="zh-CN"/>
        </w:rPr>
        <w:t>2.</w:t>
      </w:r>
      <w:r>
        <w:rPr>
          <w:color w:val="000000"/>
          <w:lang w:eastAsia="zh-CN"/>
        </w:rPr>
        <w:t>如</w:t>
      </w:r>
      <w:r w:rsidR="002F4A07">
        <w:rPr>
          <w:color w:val="000000"/>
          <w:lang w:eastAsia="zh-CN"/>
        </w:rPr>
        <w:t>上右</w:t>
      </w:r>
      <w:r>
        <w:rPr>
          <w:color w:val="000000"/>
          <w:lang w:eastAsia="zh-CN"/>
        </w:rPr>
        <w:t>图所示为音叉共鸣实验</w:t>
      </w:r>
      <w:r>
        <w:rPr>
          <w:color w:val="000000"/>
          <w:lang w:eastAsia="zh-CN"/>
        </w:rPr>
        <w:t>:</w:t>
      </w:r>
      <w:r>
        <w:rPr>
          <w:color w:val="000000"/>
          <w:lang w:eastAsia="zh-CN"/>
        </w:rPr>
        <w:t>两个频率相同的音叉</w:t>
      </w:r>
      <w:r>
        <w:rPr>
          <w:color w:val="000000"/>
          <w:lang w:eastAsia="zh-CN"/>
        </w:rPr>
        <w:t>,</w:t>
      </w:r>
      <w:r>
        <w:rPr>
          <w:color w:val="000000"/>
          <w:lang w:eastAsia="zh-CN"/>
        </w:rPr>
        <w:t>用橡皮槌敲击其中一个音叉，另一个未被敲击的音叉也会发出声音。此现象可以说明（</w:t>
      </w:r>
      <w:r>
        <w:rPr>
          <w:color w:val="000000"/>
          <w:lang w:eastAsia="zh-CN"/>
        </w:rPr>
        <w:t>  </w:t>
      </w:r>
      <w:r w:rsidR="002F4A07">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2F4A07">
      <w:pPr>
        <w:spacing w:after="0"/>
        <w:ind w:left="150"/>
        <w:rPr>
          <w:lang w:eastAsia="zh-CN"/>
        </w:rPr>
      </w:pPr>
      <w:r>
        <w:rPr>
          <w:color w:val="000000"/>
          <w:lang w:eastAsia="zh-CN"/>
        </w:rPr>
        <w:t>A. </w:t>
      </w:r>
      <w:r>
        <w:rPr>
          <w:color w:val="000000"/>
          <w:lang w:eastAsia="zh-CN"/>
        </w:rPr>
        <w:t>声音能够传递能量</w:t>
      </w:r>
      <w:r>
        <w:rPr>
          <w:color w:val="000000"/>
          <w:lang w:eastAsia="zh-CN"/>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47082"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声音传播不需要介质</w:t>
      </w:r>
    </w:p>
    <w:p w:rsidR="0019417B">
      <w:pPr>
        <w:spacing w:after="0"/>
        <w:ind w:left="150"/>
        <w:rPr>
          <w:lang w:eastAsia="zh-CN"/>
        </w:rPr>
      </w:pPr>
      <w:r>
        <w:rPr>
          <w:color w:val="000000"/>
          <w:lang w:eastAsia="zh-CN"/>
        </w:rPr>
        <w:t>C. </w:t>
      </w:r>
      <w:r>
        <w:rPr>
          <w:color w:val="000000"/>
          <w:lang w:eastAsia="zh-CN"/>
        </w:rPr>
        <w:t>声音传播不需要时间</w:t>
      </w:r>
      <w:r>
        <w:rPr>
          <w:color w:val="000000"/>
          <w:lang w:eastAsia="zh-CN"/>
        </w:rPr>
        <w:t>                                           </w:t>
      </w:r>
      <w:r>
        <w:rPr>
          <w:noProof/>
          <w:lang w:eastAsia="zh-CN"/>
        </w:rPr>
        <w:drawing>
          <wp:inline distT="0" distB="0" distL="0" distR="0">
            <wp:extent cx="9550"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779744"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物体不振动也可产生声音</w:t>
      </w:r>
    </w:p>
    <w:p w:rsidR="0019417B">
      <w:pPr>
        <w:spacing w:after="0"/>
        <w:rPr>
          <w:lang w:eastAsia="zh-CN"/>
        </w:rPr>
      </w:pPr>
      <w:r>
        <w:rPr>
          <w:color w:val="000000"/>
          <w:lang w:eastAsia="zh-CN"/>
        </w:rPr>
        <w:t>3.</w:t>
      </w:r>
      <w:r>
        <w:rPr>
          <w:color w:val="000000"/>
          <w:lang w:eastAsia="zh-CN"/>
        </w:rPr>
        <w:t>在</w:t>
      </w:r>
      <w:r>
        <w:rPr>
          <w:color w:val="000000"/>
          <w:lang w:eastAsia="zh-CN"/>
        </w:rPr>
        <w:t>“</w:t>
      </w:r>
      <w:r>
        <w:rPr>
          <w:color w:val="000000"/>
          <w:lang w:eastAsia="zh-CN"/>
        </w:rPr>
        <w:t>探究凸透镜成像的规律</w:t>
      </w:r>
      <w:r>
        <w:rPr>
          <w:color w:val="000000"/>
          <w:lang w:eastAsia="zh-CN"/>
        </w:rPr>
        <w:t>“</w:t>
      </w:r>
      <w:r>
        <w:rPr>
          <w:color w:val="000000"/>
          <w:lang w:eastAsia="zh-CN"/>
        </w:rPr>
        <w:t>的实验中，凸透镜焦距为</w:t>
      </w:r>
      <w:r>
        <w:rPr>
          <w:color w:val="000000"/>
          <w:lang w:eastAsia="zh-CN"/>
        </w:rPr>
        <w:t>15cm</w:t>
      </w:r>
      <w:r>
        <w:rPr>
          <w:color w:val="000000"/>
          <w:lang w:eastAsia="zh-CN"/>
        </w:rPr>
        <w:t>，把蜡烛放在凸透镜前</w:t>
      </w:r>
      <w:r>
        <w:rPr>
          <w:color w:val="000000"/>
          <w:lang w:eastAsia="zh-CN"/>
        </w:rPr>
        <w:t>28cm</w:t>
      </w:r>
      <w:r>
        <w:rPr>
          <w:color w:val="000000"/>
          <w:lang w:eastAsia="zh-CN"/>
        </w:rPr>
        <w:t>处，光屏上可承接到烛焰放大、倒立、淸晰的实像，然后保持凸透镜位置不变，将蜡烛缓慢向凸透镜靠近．最终停在距凸透镜</w:t>
      </w:r>
      <w:r>
        <w:rPr>
          <w:color w:val="000000"/>
          <w:lang w:eastAsia="zh-CN"/>
        </w:rPr>
        <w:t>20cm</w:t>
      </w:r>
      <w:r>
        <w:rPr>
          <w:color w:val="000000"/>
          <w:lang w:eastAsia="zh-CN"/>
        </w:rPr>
        <w:t>处，为在光屏上得到烛焰清晰的实像，则光屏的移动方向和光屏上所得到像的大小变化分别是</w:t>
      </w:r>
      <w:r w:rsidR="002F4A07">
        <w:rPr>
          <w:color w:val="000000"/>
          <w:lang w:eastAsia="zh-CN"/>
        </w:rPr>
        <w:t>下列选项中的</w:t>
      </w:r>
      <w:r>
        <w:rPr>
          <w:color w:val="000000"/>
          <w:lang w:eastAsia="zh-CN"/>
        </w:rPr>
        <w:t>（</w:t>
      </w:r>
      <w:r>
        <w:rPr>
          <w:color w:val="000000"/>
          <w:lang w:eastAsia="zh-CN"/>
        </w:rPr>
        <w:t>  </w:t>
      </w:r>
      <w:r w:rsidR="002F4A07">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19417B">
      <w:pPr>
        <w:spacing w:after="0"/>
        <w:ind w:left="150"/>
        <w:rPr>
          <w:lang w:eastAsia="zh-CN"/>
        </w:rPr>
      </w:pPr>
      <w:r>
        <w:rPr>
          <w:color w:val="000000"/>
          <w:lang w:eastAsia="zh-CN"/>
        </w:rPr>
        <w:t>A. </w:t>
      </w:r>
      <w:r>
        <w:rPr>
          <w:color w:val="000000"/>
          <w:lang w:eastAsia="zh-CN"/>
        </w:rPr>
        <w:t>靠近凸透镜，变大</w:t>
      </w:r>
      <w:r>
        <w:rPr>
          <w:color w:val="000000"/>
          <w:lang w:eastAsia="zh-CN"/>
        </w:rPr>
        <w:t>         B. </w:t>
      </w:r>
      <w:r>
        <w:rPr>
          <w:color w:val="000000"/>
          <w:lang w:eastAsia="zh-CN"/>
        </w:rPr>
        <w:t>远离凸透镜，变大</w:t>
      </w:r>
      <w:r>
        <w:rPr>
          <w:color w:val="000000"/>
          <w:lang w:eastAsia="zh-CN"/>
        </w:rPr>
        <w:t>         C. </w:t>
      </w:r>
      <w:r>
        <w:rPr>
          <w:color w:val="000000"/>
          <w:lang w:eastAsia="zh-CN"/>
        </w:rPr>
        <w:t>靠近凸透镜，变小</w:t>
      </w:r>
      <w:r>
        <w:rPr>
          <w:color w:val="000000"/>
          <w:lang w:eastAsia="zh-CN"/>
        </w:rPr>
        <w:t>         D. </w:t>
      </w:r>
      <w:r>
        <w:rPr>
          <w:color w:val="000000"/>
          <w:lang w:eastAsia="zh-CN"/>
        </w:rPr>
        <w:t>远离凸透镜，变小</w:t>
      </w:r>
    </w:p>
    <w:p w:rsidR="0019417B">
      <w:pPr>
        <w:spacing w:after="0"/>
        <w:rPr>
          <w:lang w:eastAsia="zh-CN"/>
        </w:rPr>
      </w:pPr>
      <w:r>
        <w:rPr>
          <w:color w:val="000000"/>
          <w:lang w:eastAsia="zh-CN"/>
        </w:rPr>
        <w:t>4.</w:t>
      </w:r>
      <w:r>
        <w:rPr>
          <w:color w:val="000000"/>
          <w:lang w:eastAsia="zh-CN"/>
        </w:rPr>
        <w:t>为保护河流和湖泊宝贵的水资源，我国专门建立地方</w:t>
      </w:r>
      <w:r>
        <w:rPr>
          <w:color w:val="000000"/>
          <w:lang w:eastAsia="zh-CN"/>
        </w:rPr>
        <w:t>“</w:t>
      </w:r>
      <w:r>
        <w:rPr>
          <w:color w:val="000000"/>
          <w:lang w:eastAsia="zh-CN"/>
        </w:rPr>
        <w:t>河长</w:t>
      </w:r>
      <w:r>
        <w:rPr>
          <w:color w:val="000000"/>
          <w:lang w:eastAsia="zh-CN"/>
        </w:rPr>
        <w:t>”</w:t>
      </w:r>
      <w:r>
        <w:rPr>
          <w:color w:val="000000"/>
          <w:lang w:eastAsia="zh-CN"/>
        </w:rPr>
        <w:t>负责进行管理．在一些严重缺水的地域，人们会收集露水使用，图中物态变化与露水的形态相同的是</w:t>
      </w:r>
      <w:r w:rsidR="002F4A07">
        <w:rPr>
          <w:color w:val="000000"/>
          <w:lang w:eastAsia="zh-CN"/>
        </w:rPr>
        <w:t>（</w:t>
      </w:r>
      <w:r w:rsidR="002F4A07">
        <w:rPr>
          <w:rFonts w:hint="eastAsia"/>
          <w:color w:val="000000"/>
          <w:lang w:eastAsia="zh-CN"/>
        </w:rPr>
        <w:t xml:space="preserve">            </w:t>
      </w:r>
      <w:r w:rsidR="002F4A07">
        <w:rPr>
          <w:color w:val="000000"/>
          <w:lang w:eastAsia="zh-CN"/>
        </w:rPr>
        <w:t>）</w:t>
      </w:r>
      <w:r>
        <w:rPr>
          <w:color w:val="000000"/>
          <w:lang w:eastAsia="zh-CN"/>
        </w:rPr>
        <w:t xml:space="preserve"> </w:t>
      </w:r>
    </w:p>
    <w:p w:rsidR="0019417B" w:rsidP="002F4A07">
      <w:pPr>
        <w:spacing w:after="0"/>
        <w:ind w:left="150"/>
        <w:rPr>
          <w:noProof/>
          <w:lang w:eastAsia="zh-CN"/>
        </w:rPr>
      </w:pPr>
      <w:r>
        <w:rPr>
          <w:noProof/>
          <w:lang w:eastAsia="zh-CN"/>
        </w:rPr>
        <w:drawing>
          <wp:inline distT="0" distB="0" distL="0" distR="0">
            <wp:extent cx="1308227" cy="744830"/>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392800" name=""/>
                    <pic:cNvPicPr/>
                  </pic:nvPicPr>
                  <pic:blipFill>
                    <a:blip xmlns:r="http://schemas.openxmlformats.org/officeDocument/2006/relationships" r:embed="rId11" cstate="print"/>
                    <a:stretch>
                      <a:fillRect/>
                    </a:stretch>
                  </pic:blipFill>
                  <pic:spPr>
                    <a:xfrm>
                      <a:off x="0" y="0"/>
                      <a:ext cx="1308227" cy="744830"/>
                    </a:xfrm>
                    <a:prstGeom prst="rect">
                      <a:avLst/>
                    </a:prstGeom>
                  </pic:spPr>
                </pic:pic>
              </a:graphicData>
            </a:graphic>
          </wp:inline>
        </w:drawing>
      </w:r>
      <w:r w:rsidR="002F4A07">
        <w:rPr>
          <w:color w:val="000000"/>
          <w:lang w:eastAsia="zh-CN"/>
        </w:rPr>
        <w:t>    </w:t>
      </w:r>
      <w:r>
        <w:rPr>
          <w:color w:val="000000"/>
          <w:lang w:eastAsia="zh-CN"/>
        </w:rPr>
        <w:t xml:space="preserve"> </w:t>
      </w:r>
      <w:r>
        <w:rPr>
          <w:noProof/>
          <w:lang w:eastAsia="zh-CN"/>
        </w:rPr>
        <w:drawing>
          <wp:inline distT="0" distB="0" distL="0" distR="0">
            <wp:extent cx="1355979" cy="744830"/>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668845" name=""/>
                    <pic:cNvPicPr/>
                  </pic:nvPicPr>
                  <pic:blipFill>
                    <a:blip xmlns:r="http://schemas.openxmlformats.org/officeDocument/2006/relationships" r:embed="rId12" cstate="print"/>
                    <a:stretch>
                      <a:fillRect/>
                    </a:stretch>
                  </pic:blipFill>
                  <pic:spPr>
                    <a:xfrm>
                      <a:off x="0" y="0"/>
                      <a:ext cx="1355979" cy="744830"/>
                    </a:xfrm>
                    <a:prstGeom prst="rect">
                      <a:avLst/>
                    </a:prstGeom>
                  </pic:spPr>
                </pic:pic>
              </a:graphicData>
            </a:graphic>
          </wp:inline>
        </w:drawing>
      </w:r>
      <w:r w:rsidR="002F4A07">
        <w:rPr>
          <w:color w:val="000000"/>
          <w:lang w:eastAsia="zh-CN"/>
        </w:rPr>
        <w:t> </w:t>
      </w:r>
      <w:r w:rsidR="002F4A07">
        <w:rPr>
          <w:rFonts w:hint="eastAsia"/>
          <w:noProof/>
          <w:lang w:eastAsia="zh-CN"/>
        </w:rPr>
        <w:t xml:space="preserve">  </w:t>
      </w:r>
      <w:r>
        <w:rPr>
          <w:noProof/>
          <w:lang w:eastAsia="zh-CN"/>
        </w:rPr>
        <w:drawing>
          <wp:inline distT="0" distB="0" distL="0" distR="0">
            <wp:extent cx="1317777" cy="677990"/>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728611" name=""/>
                    <pic:cNvPicPr/>
                  </pic:nvPicPr>
                  <pic:blipFill>
                    <a:blip xmlns:r="http://schemas.openxmlformats.org/officeDocument/2006/relationships" r:embed="rId13" cstate="print"/>
                    <a:stretch>
                      <a:fillRect/>
                    </a:stretch>
                  </pic:blipFill>
                  <pic:spPr>
                    <a:xfrm>
                      <a:off x="0" y="0"/>
                      <a:ext cx="1317777" cy="677990"/>
                    </a:xfrm>
                    <a:prstGeom prst="rect">
                      <a:avLst/>
                    </a:prstGeom>
                  </pic:spPr>
                </pic:pic>
              </a:graphicData>
            </a:graphic>
          </wp:inline>
        </w:drawing>
      </w:r>
      <w:r w:rsidR="002F4A07">
        <w:rPr>
          <w:color w:val="000000"/>
          <w:lang w:eastAsia="zh-CN"/>
        </w:rPr>
        <w:t>     </w:t>
      </w:r>
      <w:r>
        <w:rPr>
          <w:color w:val="000000"/>
          <w:lang w:eastAsia="zh-CN"/>
        </w:rPr>
        <w:t>  </w:t>
      </w:r>
      <w:r>
        <w:rPr>
          <w:noProof/>
          <w:lang w:eastAsia="zh-CN"/>
        </w:rPr>
        <w:drawing>
          <wp:inline distT="0" distB="0" distL="0" distR="0">
            <wp:extent cx="1279589" cy="716191"/>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786572" name=""/>
                    <pic:cNvPicPr/>
                  </pic:nvPicPr>
                  <pic:blipFill>
                    <a:blip xmlns:r="http://schemas.openxmlformats.org/officeDocument/2006/relationships" r:embed="rId14" cstate="print"/>
                    <a:stretch>
                      <a:fillRect/>
                    </a:stretch>
                  </pic:blipFill>
                  <pic:spPr>
                    <a:xfrm>
                      <a:off x="0" y="0"/>
                      <a:ext cx="1279589" cy="716191"/>
                    </a:xfrm>
                    <a:prstGeom prst="rect">
                      <a:avLst/>
                    </a:prstGeom>
                  </pic:spPr>
                </pic:pic>
              </a:graphicData>
            </a:graphic>
          </wp:inline>
        </w:drawing>
      </w:r>
    </w:p>
    <w:p w:rsidR="002F4A07">
      <w:pPr>
        <w:spacing w:after="0"/>
        <w:rPr>
          <w:color w:val="000000"/>
          <w:lang w:eastAsia="zh-CN"/>
        </w:rPr>
      </w:pPr>
      <w:r>
        <w:rPr>
          <w:color w:val="000000"/>
          <w:lang w:eastAsia="zh-CN"/>
        </w:rPr>
        <w:t>  A. </w:t>
      </w:r>
      <w:r>
        <w:rPr>
          <w:color w:val="000000"/>
          <w:lang w:eastAsia="zh-CN"/>
        </w:rPr>
        <w:t>打在枝头的霜</w:t>
      </w:r>
      <w:r>
        <w:rPr>
          <w:color w:val="000000"/>
          <w:lang w:eastAsia="zh-CN"/>
        </w:rPr>
        <w:t>  </w:t>
      </w:r>
      <w:r>
        <w:rPr>
          <w:rFonts w:hint="eastAsia"/>
          <w:color w:val="000000"/>
          <w:lang w:eastAsia="zh-CN"/>
        </w:rPr>
        <w:t xml:space="preserve">         </w:t>
      </w:r>
      <w:r>
        <w:rPr>
          <w:color w:val="000000"/>
          <w:lang w:eastAsia="zh-CN"/>
        </w:rPr>
        <w:t> </w:t>
      </w:r>
      <w:r w:rsidR="00C05567">
        <w:rPr>
          <w:noProof/>
          <w:lang w:eastAsia="zh-CN"/>
        </w:rPr>
        <w:drawing>
          <wp:inline distT="0" distB="0" distL="0" distR="0">
            <wp:extent cx="19050" cy="38100"/>
            <wp:effectExtent l="19050" t="0" r="0" b="0"/>
            <wp:docPr id="4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604779" name="Picture 12"/>
                    <pic:cNvPicPr>
                      <a:picLocks noChangeAspect="1" noChangeArrowheads="1"/>
                    </pic:cNvPicPr>
                  </pic:nvPicPr>
                  <pic:blipFill>
                    <a:blip xmlns:r="http://schemas.openxmlformats.org/officeDocument/2006/relationships" r:embed="rId15" cstate="print"/>
                    <a:stretch>
                      <a:fillRect/>
                    </a:stretch>
                  </pic:blipFill>
                  <pic:spPr bwMode="auto">
                    <a:xfrm>
                      <a:off x="0" y="0"/>
                      <a:ext cx="19050" cy="38100"/>
                    </a:xfrm>
                    <a:prstGeom prst="rect">
                      <a:avLst/>
                    </a:prstGeom>
                    <a:noFill/>
                    <a:ln w="9525">
                      <a:noFill/>
                      <a:miter lim="800000"/>
                      <a:headEnd/>
                      <a:tailEnd/>
                    </a:ln>
                  </pic:spPr>
                </pic:pic>
              </a:graphicData>
            </a:graphic>
          </wp:inline>
        </w:drawing>
      </w:r>
      <w:r>
        <w:rPr>
          <w:color w:val="000000"/>
          <w:lang w:eastAsia="zh-CN"/>
        </w:rPr>
        <w:t>B. </w:t>
      </w:r>
      <w:r>
        <w:rPr>
          <w:color w:val="000000"/>
          <w:lang w:eastAsia="zh-CN"/>
        </w:rPr>
        <w:t>屋檐下结的冰凌</w:t>
      </w:r>
      <w:r>
        <w:rPr>
          <w:rFonts w:hint="eastAsia"/>
          <w:color w:val="000000"/>
          <w:lang w:eastAsia="zh-CN"/>
        </w:rPr>
        <w:t xml:space="preserve">       </w:t>
      </w:r>
      <w:r>
        <w:rPr>
          <w:color w:val="000000"/>
          <w:lang w:eastAsia="zh-CN"/>
        </w:rPr>
        <w:t>C. </w:t>
      </w:r>
      <w:r>
        <w:rPr>
          <w:color w:val="000000"/>
          <w:lang w:eastAsia="zh-CN"/>
        </w:rPr>
        <w:t>山间中的雾</w:t>
      </w:r>
      <w:r>
        <w:rPr>
          <w:color w:val="000000"/>
          <w:lang w:eastAsia="zh-CN"/>
        </w:rPr>
        <w:t>     </w:t>
      </w:r>
      <w:r>
        <w:rPr>
          <w:rFonts w:hint="eastAsia"/>
          <w:color w:val="000000"/>
          <w:lang w:eastAsia="zh-CN"/>
        </w:rPr>
        <w:t xml:space="preserve">       </w:t>
      </w:r>
      <w:r>
        <w:rPr>
          <w:color w:val="000000"/>
          <w:lang w:eastAsia="zh-CN"/>
        </w:rPr>
        <w:t>  </w:t>
      </w:r>
      <w:r w:rsidR="00C05567">
        <w:rPr>
          <w:noProof/>
          <w:lang w:eastAsia="zh-CN"/>
        </w:rPr>
        <w:drawing>
          <wp:inline distT="0" distB="0" distL="0" distR="0">
            <wp:extent cx="28575" cy="38100"/>
            <wp:effectExtent l="19050" t="0" r="9525" b="0"/>
            <wp:docPr id="4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63081" name="Picture 13"/>
                    <pic:cNvPicPr>
                      <a:picLocks noChangeAspect="1" noChangeArrowheads="1"/>
                    </pic:cNvPicPr>
                  </pic:nvPicPr>
                  <pic:blipFill>
                    <a:blip xmlns:r="http://schemas.openxmlformats.org/officeDocument/2006/relationships" r:embed="rId10" cstate="print"/>
                    <a:stretch>
                      <a:fillRect/>
                    </a:stretch>
                  </pic:blipFill>
                  <pic:spPr bwMode="auto">
                    <a:xfrm>
                      <a:off x="0" y="0"/>
                      <a:ext cx="28575" cy="38100"/>
                    </a:xfrm>
                    <a:prstGeom prst="rect">
                      <a:avLst/>
                    </a:prstGeom>
                    <a:noFill/>
                    <a:ln w="9525">
                      <a:noFill/>
                      <a:miter lim="800000"/>
                      <a:headEnd/>
                      <a:tailEnd/>
                    </a:ln>
                  </pic:spPr>
                </pic:pic>
              </a:graphicData>
            </a:graphic>
          </wp:inline>
        </w:drawing>
      </w:r>
      <w:r>
        <w:rPr>
          <w:color w:val="000000"/>
          <w:lang w:eastAsia="zh-CN"/>
        </w:rPr>
        <w:t>D. </w:t>
      </w:r>
      <w:r>
        <w:rPr>
          <w:color w:val="000000"/>
          <w:lang w:eastAsia="zh-CN"/>
        </w:rPr>
        <w:t>消融的冰雪</w:t>
      </w:r>
    </w:p>
    <w:p w:rsidR="0019417B">
      <w:pPr>
        <w:spacing w:after="0"/>
        <w:rPr>
          <w:noProof/>
          <w:lang w:eastAsia="zh-CN"/>
        </w:rPr>
      </w:pPr>
      <w:r>
        <w:rPr>
          <w:noProof/>
          <w:color w:val="000000"/>
          <w:lang w:eastAsia="zh-CN"/>
        </w:rPr>
        <w:drawing>
          <wp:anchor distT="0" distB="0" distL="114300" distR="114300" simplePos="0" relativeHeight="251661312" behindDoc="0" locked="0" layoutInCell="1" allowOverlap="1">
            <wp:simplePos x="0" y="0"/>
            <wp:positionH relativeFrom="column">
              <wp:posOffset>4251960</wp:posOffset>
            </wp:positionH>
            <wp:positionV relativeFrom="paragraph">
              <wp:posOffset>418465</wp:posOffset>
            </wp:positionV>
            <wp:extent cx="1666875" cy="895350"/>
            <wp:effectExtent l="19050" t="0" r="9525" b="0"/>
            <wp:wrapSquare wrapText="bothSides"/>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821684" name=""/>
                    <pic:cNvPicPr/>
                  </pic:nvPicPr>
                  <pic:blipFill>
                    <a:blip xmlns:r="http://schemas.openxmlformats.org/officeDocument/2006/relationships" r:embed="rId16" cstate="print"/>
                    <a:stretch>
                      <a:fillRect/>
                    </a:stretch>
                  </pic:blipFill>
                  <pic:spPr>
                    <a:xfrm>
                      <a:off x="0" y="0"/>
                      <a:ext cx="1666875" cy="895350"/>
                    </a:xfrm>
                    <a:prstGeom prst="rect">
                      <a:avLst/>
                    </a:prstGeom>
                  </pic:spPr>
                </pic:pic>
              </a:graphicData>
            </a:graphic>
          </wp:anchor>
        </w:drawing>
      </w:r>
      <w:r w:rsidR="00506330">
        <w:rPr>
          <w:color w:val="000000"/>
          <w:lang w:eastAsia="zh-CN"/>
        </w:rPr>
        <w:t>5.</w:t>
      </w:r>
      <w:r w:rsidR="00506330">
        <w:rPr>
          <w:color w:val="000000"/>
          <w:lang w:eastAsia="zh-CN"/>
        </w:rPr>
        <w:t>用大头针在两个塑料杯底部扎一个小洞，把细线插进杯中打结，制成一个土电话，如图所示．对其通话过程合理的说法是</w:t>
      </w:r>
      <w:r>
        <w:rPr>
          <w:color w:val="000000"/>
          <w:lang w:eastAsia="zh-CN"/>
        </w:rPr>
        <w:t>（</w:t>
      </w:r>
      <w:r>
        <w:rPr>
          <w:rFonts w:hint="eastAsia"/>
          <w:color w:val="000000"/>
          <w:lang w:eastAsia="zh-CN"/>
        </w:rPr>
        <w:t xml:space="preserve">           </w:t>
      </w:r>
      <w:r>
        <w:rPr>
          <w:color w:val="000000"/>
          <w:lang w:eastAsia="zh-CN"/>
        </w:rPr>
        <w:t>）</w:t>
      </w:r>
    </w:p>
    <w:p w:rsidR="002F4A07">
      <w:pPr>
        <w:spacing w:after="0"/>
        <w:ind w:left="150"/>
        <w:rPr>
          <w:color w:val="000000"/>
          <w:lang w:eastAsia="zh-CN"/>
        </w:rPr>
      </w:pPr>
      <w:r>
        <w:rPr>
          <w:color w:val="000000"/>
          <w:lang w:eastAsia="zh-CN"/>
        </w:rPr>
        <w:t>A. </w:t>
      </w:r>
      <w:r>
        <w:rPr>
          <w:color w:val="000000"/>
          <w:lang w:eastAsia="zh-CN"/>
        </w:rPr>
        <w:t>声音只在固体中传播</w:t>
      </w:r>
      <w:r>
        <w:rPr>
          <w:color w:val="000000"/>
          <w:lang w:eastAsia="zh-CN"/>
        </w:rPr>
        <w:t>  </w:t>
      </w:r>
      <w:r>
        <w:rPr>
          <w:rFonts w:hint="eastAsia"/>
          <w:color w:val="000000"/>
          <w:lang w:eastAsia="zh-CN"/>
        </w:rPr>
        <w:t xml:space="preserve"> </w:t>
      </w:r>
    </w:p>
    <w:p w:rsidR="002F4A07">
      <w:pPr>
        <w:spacing w:after="0"/>
        <w:ind w:left="150"/>
        <w:rPr>
          <w:lang w:eastAsia="zh-CN"/>
        </w:rPr>
      </w:pPr>
      <w:r>
        <w:rPr>
          <w:color w:val="000000"/>
          <w:lang w:eastAsia="zh-CN"/>
        </w:rPr>
        <w:t>B. </w:t>
      </w:r>
      <w:r>
        <w:rPr>
          <w:color w:val="000000"/>
          <w:lang w:eastAsia="zh-CN"/>
        </w:rPr>
        <w:t>声音只在空气中传播</w:t>
      </w:r>
    </w:p>
    <w:p w:rsidR="002F4A07">
      <w:pPr>
        <w:spacing w:after="0"/>
        <w:ind w:left="150"/>
        <w:rPr>
          <w:color w:val="000000"/>
          <w:lang w:eastAsia="zh-CN"/>
        </w:rPr>
      </w:pPr>
      <w:r>
        <w:rPr>
          <w:color w:val="000000"/>
          <w:lang w:eastAsia="zh-CN"/>
        </w:rPr>
        <w:t>C. </w:t>
      </w:r>
      <w:r>
        <w:rPr>
          <w:color w:val="000000"/>
          <w:lang w:eastAsia="zh-CN"/>
        </w:rPr>
        <w:t>声音既在气体中传播也在固体中传播</w:t>
      </w:r>
      <w:r>
        <w:rPr>
          <w:color w:val="000000"/>
          <w:lang w:eastAsia="zh-CN"/>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117945"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p>
    <w:p w:rsidR="007402B9" w:rsidP="007402B9">
      <w:pPr>
        <w:spacing w:after="0"/>
        <w:ind w:left="150"/>
        <w:rPr>
          <w:lang w:eastAsia="zh-CN"/>
        </w:rPr>
      </w:pPr>
      <w:r>
        <w:rPr>
          <w:color w:val="000000"/>
          <w:lang w:eastAsia="zh-CN"/>
        </w:rPr>
        <w:t>D. </w:t>
      </w:r>
      <w:r>
        <w:rPr>
          <w:color w:val="000000"/>
          <w:lang w:eastAsia="zh-CN"/>
        </w:rPr>
        <w:t>通话过程主要说明声音可以反射</w:t>
      </w:r>
    </w:p>
    <w:p w:rsidR="007402B9" w:rsidRPr="007402B9" w:rsidP="007402B9">
      <w:pPr>
        <w:spacing w:after="0"/>
        <w:ind w:left="150"/>
        <w:rPr>
          <w:lang w:eastAsia="zh-CN"/>
        </w:rPr>
      </w:pPr>
      <w:r w:rsidRPr="007402B9">
        <w:rPr>
          <w:rFonts w:asciiTheme="minorEastAsia" w:eastAsiaTheme="minorEastAsia" w:hAnsiTheme="minorEastAsia"/>
          <w:color w:val="000000"/>
          <w:lang w:eastAsia="zh-CN"/>
        </w:rPr>
        <w:t>6.</w:t>
      </w:r>
      <w:r w:rsidRPr="007402B9">
        <w:rPr>
          <w:rStyle w:val="qc"/>
          <w:rFonts w:asciiTheme="minorEastAsia" w:eastAsiaTheme="minorEastAsia" w:hAnsiTheme="minorEastAsia" w:hint="eastAsia"/>
          <w:color w:val="333333"/>
          <w:szCs w:val="21"/>
          <w:lang w:eastAsia="zh-CN"/>
        </w:rPr>
        <w:t xml:space="preserve"> </w:t>
      </w:r>
      <w:r w:rsidRPr="007402B9">
        <w:rPr>
          <w:rFonts w:asciiTheme="minorEastAsia" w:eastAsiaTheme="minorEastAsia" w:hAnsiTheme="minorEastAsia" w:cs="宋体" w:hint="eastAsia"/>
          <w:color w:val="333333"/>
          <w:lang w:eastAsia="zh-CN"/>
        </w:rPr>
        <w:t xml:space="preserve">敦煌曲子词中有词一首，“满眼风光多闪烁，看山恰似走来迎，仔细看山山不动，是船行。”其中，以船为参照物的一句是（     </w:t>
      </w:r>
      <w:r>
        <w:rPr>
          <w:rFonts w:asciiTheme="minorEastAsia" w:eastAsiaTheme="minorEastAsia" w:hAnsiTheme="minorEastAsia" w:cs="宋体" w:hint="eastAsia"/>
          <w:color w:val="333333"/>
          <w:lang w:eastAsia="zh-CN"/>
        </w:rPr>
        <w:t xml:space="preserve">  </w:t>
      </w:r>
      <w:r w:rsidRPr="007402B9">
        <w:rPr>
          <w:rFonts w:asciiTheme="minorEastAsia" w:eastAsiaTheme="minorEastAsia" w:hAnsiTheme="minorEastAsia" w:cs="宋体" w:hint="eastAsia"/>
          <w:color w:val="333333"/>
          <w:lang w:eastAsia="zh-CN"/>
        </w:rPr>
        <w:t xml:space="preserve"> ）</w:t>
      </w:r>
    </w:p>
    <w:p w:rsidR="007402B9" w:rsidRPr="007402B9" w:rsidP="007402B9">
      <w:pPr>
        <w:shd w:val="clear" w:color="auto" w:fill="FFFFFF"/>
        <w:spacing w:after="150" w:line="240" w:lineRule="auto"/>
        <w:textAlignment w:val="auto"/>
        <w:rPr>
          <w:rFonts w:asciiTheme="minorEastAsia" w:eastAsiaTheme="minorEastAsia" w:hAnsiTheme="minorEastAsia" w:cs="宋体"/>
          <w:color w:val="333333"/>
          <w:szCs w:val="21"/>
          <w:lang w:eastAsia="zh-CN"/>
        </w:rPr>
      </w:pPr>
      <w:r w:rsidRPr="007402B9">
        <w:rPr>
          <w:rFonts w:asciiTheme="minorEastAsia" w:eastAsiaTheme="minorEastAsia" w:hAnsiTheme="minorEastAsia" w:cs="宋体" w:hint="eastAsia"/>
          <w:color w:val="333333"/>
          <w:szCs w:val="21"/>
          <w:lang w:eastAsia="zh-CN"/>
        </w:rPr>
        <w:t>A. 满眼风光多闪烁</w:t>
      </w:r>
      <w:r>
        <w:rPr>
          <w:rFonts w:asciiTheme="minorEastAsia" w:eastAsiaTheme="minorEastAsia" w:hAnsiTheme="minorEastAsia" w:cs="宋体" w:hint="eastAsia"/>
          <w:color w:val="333333"/>
          <w:szCs w:val="21"/>
          <w:lang w:eastAsia="zh-CN"/>
        </w:rPr>
        <w:t xml:space="preserve">        </w:t>
      </w:r>
      <w:r w:rsidRPr="007402B9">
        <w:rPr>
          <w:rFonts w:asciiTheme="minorEastAsia" w:eastAsiaTheme="minorEastAsia" w:hAnsiTheme="minorEastAsia" w:cs="宋体" w:hint="eastAsia"/>
          <w:color w:val="333333"/>
          <w:szCs w:val="21"/>
          <w:lang w:eastAsia="zh-CN"/>
        </w:rPr>
        <w:t>B. 看山恰似走来迎</w:t>
      </w:r>
      <w:r>
        <w:rPr>
          <w:rFonts w:asciiTheme="minorEastAsia" w:eastAsiaTheme="minorEastAsia" w:hAnsiTheme="minorEastAsia" w:cs="宋体" w:hint="eastAsia"/>
          <w:color w:val="333333"/>
          <w:szCs w:val="21"/>
          <w:lang w:eastAsia="zh-CN"/>
        </w:rPr>
        <w:t xml:space="preserve">      </w:t>
      </w:r>
      <w:r w:rsidRPr="007402B9">
        <w:rPr>
          <w:rFonts w:asciiTheme="minorEastAsia" w:eastAsiaTheme="minorEastAsia" w:hAnsiTheme="minorEastAsia" w:cs="宋体" w:hint="eastAsia"/>
          <w:color w:val="333333"/>
          <w:szCs w:val="21"/>
          <w:lang w:eastAsia="zh-CN"/>
        </w:rPr>
        <w:t>C. 仔细看山山不动</w:t>
      </w:r>
      <w:r>
        <w:rPr>
          <w:rFonts w:asciiTheme="minorEastAsia" w:eastAsiaTheme="minorEastAsia" w:hAnsiTheme="minorEastAsia" w:cs="宋体" w:hint="eastAsia"/>
          <w:color w:val="333333"/>
          <w:szCs w:val="21"/>
          <w:lang w:eastAsia="zh-CN"/>
        </w:rPr>
        <w:t xml:space="preserve">      </w:t>
      </w:r>
      <w:r w:rsidRPr="007402B9">
        <w:rPr>
          <w:rFonts w:asciiTheme="minorEastAsia" w:eastAsiaTheme="minorEastAsia" w:hAnsiTheme="minorEastAsia" w:cs="宋体" w:hint="eastAsia"/>
          <w:color w:val="333333"/>
          <w:szCs w:val="21"/>
          <w:lang w:eastAsia="zh-CN"/>
        </w:rPr>
        <w:t>D. 是船行</w:t>
      </w:r>
    </w:p>
    <w:p w:rsidR="0019417B">
      <w:pPr>
        <w:spacing w:after="0"/>
        <w:rPr>
          <w:lang w:eastAsia="zh-CN"/>
        </w:rPr>
      </w:pPr>
      <w:r>
        <w:rPr>
          <w:color w:val="000000"/>
          <w:lang w:eastAsia="zh-CN"/>
        </w:rPr>
        <w:t>7.</w:t>
      </w:r>
      <w:r>
        <w:rPr>
          <w:color w:val="000000"/>
          <w:lang w:eastAsia="zh-CN"/>
        </w:rPr>
        <w:t>在彩色的荧光屏上，若在某一时刻，荧光屏上的某一区域的各个色点都是由红、绿、蓝强度相同的三种颜色的色光组成的，则该区域呈现的颜色是（</w:t>
      </w:r>
      <w:r>
        <w:rPr>
          <w:color w:val="000000"/>
          <w:lang w:eastAsia="zh-CN"/>
        </w:rPr>
        <w:t xml:space="preserve">   </w:t>
      </w:r>
      <w:r w:rsidR="002F4A07">
        <w:rPr>
          <w:rFonts w:hint="eastAsia"/>
          <w:color w:val="000000"/>
          <w:lang w:eastAsia="zh-CN"/>
        </w:rPr>
        <w:t xml:space="preserve">        </w:t>
      </w:r>
      <w:r>
        <w:rPr>
          <w:color w:val="000000"/>
          <w:lang w:eastAsia="zh-CN"/>
        </w:rPr>
        <w:t>）</w:t>
      </w:r>
      <w:r>
        <w:rPr>
          <w:color w:val="000000"/>
          <w:lang w:eastAsia="zh-CN"/>
        </w:rPr>
        <w:t xml:space="preserve"> </w:t>
      </w:r>
    </w:p>
    <w:p w:rsidR="0019417B">
      <w:pPr>
        <w:spacing w:after="0"/>
        <w:ind w:left="150"/>
        <w:rPr>
          <w:lang w:eastAsia="zh-CN"/>
        </w:rPr>
      </w:pPr>
      <w:r>
        <w:rPr>
          <w:color w:val="000000"/>
          <w:lang w:eastAsia="zh-CN"/>
        </w:rPr>
        <w:t>A. </w:t>
      </w:r>
      <w:r>
        <w:rPr>
          <w:color w:val="000000"/>
          <w:lang w:eastAsia="zh-CN"/>
        </w:rPr>
        <w:t>黄色</w:t>
      </w:r>
      <w:r>
        <w:rPr>
          <w:color w:val="000000"/>
          <w:lang w:eastAsia="zh-CN"/>
        </w:rPr>
        <w:t>                                     B. </w:t>
      </w:r>
      <w:r>
        <w:rPr>
          <w:color w:val="000000"/>
          <w:lang w:eastAsia="zh-CN"/>
        </w:rPr>
        <w:t>白色</w:t>
      </w:r>
      <w:r>
        <w:rPr>
          <w:color w:val="000000"/>
          <w:lang w:eastAsia="zh-CN"/>
        </w:rPr>
        <w:t>                                     C. </w:t>
      </w:r>
      <w:r>
        <w:rPr>
          <w:color w:val="000000"/>
          <w:lang w:eastAsia="zh-CN"/>
        </w:rPr>
        <w:t>蓝色</w:t>
      </w:r>
      <w:r>
        <w:rPr>
          <w:color w:val="000000"/>
          <w:lang w:eastAsia="zh-CN"/>
        </w:rPr>
        <w:t>                                     D. </w:t>
      </w:r>
      <w:r>
        <w:rPr>
          <w:color w:val="000000"/>
          <w:lang w:eastAsia="zh-CN"/>
        </w:rPr>
        <w:t>无色</w:t>
      </w:r>
    </w:p>
    <w:p w:rsidR="002F4A07">
      <w:pPr>
        <w:spacing w:after="0"/>
        <w:rPr>
          <w:lang w:eastAsia="zh-CN"/>
        </w:rPr>
      </w:pPr>
      <w:r>
        <w:rPr>
          <w:color w:val="000000"/>
          <w:lang w:eastAsia="zh-CN"/>
        </w:rPr>
        <w:t>8.</w:t>
      </w:r>
      <w:r>
        <w:rPr>
          <w:color w:val="000000"/>
          <w:lang w:eastAsia="zh-CN"/>
        </w:rPr>
        <w:t>下列现象发生的过程中，吸收热量的一组是（</w:t>
      </w:r>
      <w:r>
        <w:rPr>
          <w:rFonts w:hint="eastAsia"/>
          <w:color w:val="000000"/>
          <w:lang w:eastAsia="zh-CN"/>
        </w:rPr>
        <w:t xml:space="preserve">           </w:t>
      </w:r>
      <w:r>
        <w:rPr>
          <w:color w:val="000000"/>
          <w:lang w:eastAsia="zh-CN"/>
        </w:rPr>
        <w:t>）</w:t>
      </w:r>
    </w:p>
    <w:p w:rsidR="002F4A07">
      <w:pPr>
        <w:spacing w:after="0"/>
        <w:rPr>
          <w:color w:val="000000"/>
          <w:lang w:eastAsia="zh-CN"/>
        </w:rPr>
      </w:pPr>
      <w:r>
        <w:rPr>
          <w:color w:val="000000"/>
          <w:lang w:eastAsia="zh-CN"/>
        </w:rPr>
        <w:t>(1)</w:t>
      </w:r>
      <w:r>
        <w:rPr>
          <w:color w:val="000000"/>
          <w:lang w:eastAsia="zh-CN"/>
        </w:rPr>
        <w:t>春天，冰雪融化汇成溪流</w:t>
      </w:r>
      <w:r>
        <w:rPr>
          <w:color w:val="000000"/>
          <w:lang w:eastAsia="zh-CN"/>
        </w:rPr>
        <w:t xml:space="preserve"> </w:t>
      </w:r>
      <w:r>
        <w:rPr>
          <w:rFonts w:hint="eastAsia"/>
          <w:color w:val="000000"/>
          <w:lang w:eastAsia="zh-CN"/>
        </w:rPr>
        <w:t xml:space="preserve">             </w:t>
      </w:r>
      <w:r>
        <w:rPr>
          <w:color w:val="000000"/>
          <w:lang w:eastAsia="zh-CN"/>
        </w:rPr>
        <w:t>(2)</w:t>
      </w:r>
      <w:r>
        <w:rPr>
          <w:color w:val="000000"/>
          <w:lang w:eastAsia="zh-CN"/>
        </w:rPr>
        <w:t>夏天，从冰箱里面拿出来的饮料罐</w:t>
      </w:r>
      <w:r>
        <w:rPr>
          <w:color w:val="000000"/>
          <w:lang w:eastAsia="zh-CN"/>
        </w:rPr>
        <w:t>“</w:t>
      </w:r>
      <w:r>
        <w:rPr>
          <w:color w:val="000000"/>
          <w:lang w:eastAsia="zh-CN"/>
        </w:rPr>
        <w:t>出汗</w:t>
      </w:r>
      <w:r>
        <w:rPr>
          <w:color w:val="000000"/>
          <w:lang w:eastAsia="zh-CN"/>
        </w:rPr>
        <w:t>”</w:t>
      </w:r>
    </w:p>
    <w:p w:rsidR="0019417B" w:rsidRPr="002F4A07">
      <w:pPr>
        <w:spacing w:after="0"/>
        <w:rPr>
          <w:color w:val="000000"/>
          <w:lang w:eastAsia="zh-CN"/>
        </w:rPr>
      </w:pPr>
      <w:r>
        <w:rPr>
          <w:color w:val="000000"/>
          <w:lang w:eastAsia="zh-CN"/>
        </w:rPr>
        <w:t>(3)</w:t>
      </w:r>
      <w:r>
        <w:rPr>
          <w:color w:val="000000"/>
          <w:lang w:eastAsia="zh-CN"/>
        </w:rPr>
        <w:t>秋天，清晨的雾在太阳出来后散去</w:t>
      </w:r>
      <w:r>
        <w:rPr>
          <w:color w:val="000000"/>
          <w:lang w:eastAsia="zh-CN"/>
        </w:rPr>
        <w:t> </w:t>
      </w:r>
      <w:r w:rsidR="002F4A07">
        <w:rPr>
          <w:rFonts w:hint="eastAsia"/>
          <w:color w:val="000000"/>
          <w:lang w:eastAsia="zh-CN"/>
        </w:rPr>
        <w:t xml:space="preserve">     </w:t>
      </w:r>
      <w:r>
        <w:rPr>
          <w:color w:val="000000"/>
          <w:lang w:eastAsia="zh-CN"/>
        </w:rPr>
        <w:t xml:space="preserve"> (4)</w:t>
      </w:r>
      <w:r>
        <w:rPr>
          <w:color w:val="000000"/>
          <w:lang w:eastAsia="zh-CN"/>
        </w:rPr>
        <w:t>冬天，室外草地上出现了霜。</w:t>
      </w:r>
      <w:r>
        <w:rPr>
          <w:color w:val="000000"/>
          <w:lang w:eastAsia="zh-CN"/>
        </w:rPr>
        <w:t xml:space="preserve">            </w:t>
      </w:r>
    </w:p>
    <w:p w:rsidR="0019417B">
      <w:pPr>
        <w:spacing w:after="0"/>
        <w:ind w:left="150"/>
        <w:rPr>
          <w:lang w:eastAsia="zh-CN"/>
        </w:rPr>
      </w:pPr>
      <w:r>
        <w:rPr>
          <w:color w:val="000000"/>
          <w:lang w:eastAsia="zh-CN"/>
        </w:rPr>
        <w:t>A. (1)(3)                                  </w:t>
      </w:r>
      <w:r>
        <w:rPr>
          <w:noProof/>
          <w:lang w:eastAsia="zh-CN"/>
        </w:rPr>
        <w:drawing>
          <wp:inline distT="0" distB="0" distL="0" distR="0">
            <wp:extent cx="2865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310648"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lang w:eastAsia="zh-CN"/>
        </w:rPr>
        <w:t>B. (2)(4)                                  </w:t>
      </w:r>
      <w:r>
        <w:rPr>
          <w:noProof/>
          <w:lang w:eastAsia="zh-CN"/>
        </w:rPr>
        <w:drawing>
          <wp:inline distT="0" distB="0" distL="0" distR="0">
            <wp:extent cx="2865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94590"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lang w:eastAsia="zh-CN"/>
        </w:rPr>
        <w:t>C. (3)(4)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020217"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lang w:eastAsia="zh-CN"/>
        </w:rPr>
        <w:t>D. (1)(2)</w:t>
      </w:r>
    </w:p>
    <w:p w:rsidR="0019417B">
      <w:pPr>
        <w:spacing w:after="0"/>
        <w:rPr>
          <w:lang w:eastAsia="zh-CN"/>
        </w:rPr>
      </w:pPr>
      <w:r>
        <w:rPr>
          <w:color w:val="000000"/>
          <w:lang w:eastAsia="zh-CN"/>
        </w:rPr>
        <w:t>9.</w:t>
      </w:r>
      <w:r>
        <w:rPr>
          <w:color w:val="000000"/>
          <w:lang w:eastAsia="zh-CN"/>
        </w:rPr>
        <w:t>如</w:t>
      </w:r>
      <w:r w:rsidR="002F4A07">
        <w:rPr>
          <w:color w:val="000000"/>
          <w:lang w:eastAsia="zh-CN"/>
        </w:rPr>
        <w:t>下左</w:t>
      </w:r>
      <w:r>
        <w:rPr>
          <w:color w:val="000000"/>
          <w:lang w:eastAsia="zh-CN"/>
        </w:rPr>
        <w:t>图所示为女航天员王亚平太空授课的情景，图中水球相当于凸透镜，假设水球的焦距为</w:t>
      </w:r>
      <w:r>
        <w:rPr>
          <w:color w:val="000000"/>
          <w:lang w:eastAsia="zh-CN"/>
        </w:rPr>
        <w:t>f</w:t>
      </w:r>
      <w:r>
        <w:rPr>
          <w:color w:val="000000"/>
          <w:lang w:eastAsia="zh-CN"/>
        </w:rPr>
        <w:t>，则此时王亚平到水球的距离</w:t>
      </w:r>
      <w:r>
        <w:rPr>
          <w:color w:val="000000"/>
          <w:lang w:eastAsia="zh-CN"/>
        </w:rPr>
        <w:t>u</w:t>
      </w:r>
      <w:r>
        <w:rPr>
          <w:color w:val="000000"/>
          <w:lang w:eastAsia="zh-CN"/>
        </w:rPr>
        <w:t>应该是（</w:t>
      </w:r>
      <w:r>
        <w:rPr>
          <w:color w:val="000000"/>
          <w:lang w:eastAsia="zh-CN"/>
        </w:rPr>
        <w:t>  </w:t>
      </w:r>
      <w:r w:rsidR="002F4A07">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19417B">
      <w:pPr>
        <w:spacing w:after="0"/>
        <w:ind w:left="150"/>
      </w:pPr>
      <w:r>
        <w:rPr>
          <w:color w:val="000000"/>
        </w:rPr>
        <w:t>A. u</w:t>
      </w:r>
      <w:r>
        <w:rPr>
          <w:color w:val="000000"/>
        </w:rPr>
        <w:t>＜</w:t>
      </w:r>
      <w:r>
        <w:rPr>
          <w:color w:val="000000"/>
        </w:rPr>
        <w:t>f                                  B. f</w:t>
      </w:r>
      <w:r>
        <w:rPr>
          <w:color w:val="000000"/>
        </w:rPr>
        <w:t>＜</w:t>
      </w:r>
      <w:r>
        <w:rPr>
          <w:color w:val="000000"/>
        </w:rPr>
        <w:t>u</w:t>
      </w:r>
      <w:r>
        <w:rPr>
          <w:color w:val="000000"/>
        </w:rPr>
        <w:t>＜</w:t>
      </w:r>
      <w:r>
        <w:rPr>
          <w:color w:val="000000"/>
        </w:rPr>
        <w:t>2f                                  C. u=2f                                  D. u</w:t>
      </w:r>
      <w:r>
        <w:rPr>
          <w:color w:val="000000"/>
        </w:rPr>
        <w:t>＞</w:t>
      </w:r>
      <w:r>
        <w:rPr>
          <w:color w:val="000000"/>
        </w:rPr>
        <w:t>2f</w:t>
      </w:r>
    </w:p>
    <w:p w:rsidR="002F4A07">
      <w:pPr>
        <w:spacing w:after="0"/>
        <w:rPr>
          <w:color w:val="000000"/>
          <w:lang w:eastAsia="zh-CN"/>
        </w:rPr>
      </w:pPr>
      <w:r>
        <w:rPr>
          <w:noProof/>
          <w:lang w:eastAsia="zh-CN"/>
        </w:rPr>
        <w:drawing>
          <wp:anchor distT="0" distB="0" distL="114300" distR="114300" simplePos="0" relativeHeight="251662336" behindDoc="0" locked="0" layoutInCell="1" allowOverlap="1">
            <wp:simplePos x="0" y="0"/>
            <wp:positionH relativeFrom="column">
              <wp:posOffset>641985</wp:posOffset>
            </wp:positionH>
            <wp:positionV relativeFrom="paragraph">
              <wp:posOffset>199390</wp:posOffset>
            </wp:positionV>
            <wp:extent cx="1352550" cy="1562100"/>
            <wp:effectExtent l="19050" t="0" r="0" b="0"/>
            <wp:wrapSquare wrapText="bothSides"/>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47981" name=""/>
                    <pic:cNvPicPr/>
                  </pic:nvPicPr>
                  <pic:blipFill>
                    <a:blip xmlns:r="http://schemas.openxmlformats.org/officeDocument/2006/relationships" r:embed="rId17" cstate="print"/>
                    <a:stretch>
                      <a:fillRect/>
                    </a:stretch>
                  </pic:blipFill>
                  <pic:spPr>
                    <a:xfrm>
                      <a:off x="0" y="0"/>
                      <a:ext cx="1352550" cy="1562100"/>
                    </a:xfrm>
                    <a:prstGeom prst="rect">
                      <a:avLst/>
                    </a:prstGeom>
                  </pic:spPr>
                </pic:pic>
              </a:graphicData>
            </a:graphic>
          </wp:anchor>
        </w:drawing>
      </w:r>
      <w:r w:rsidR="00C05567">
        <w:rPr>
          <w:noProof/>
          <w:lang w:eastAsia="zh-CN"/>
        </w:rPr>
        <w:drawing>
          <wp:anchor distT="0" distB="0" distL="114300" distR="114300" simplePos="0" relativeHeight="251666432" behindDoc="0" locked="0" layoutInCell="1" allowOverlap="1">
            <wp:simplePos x="0" y="0"/>
            <wp:positionH relativeFrom="column">
              <wp:posOffset>3099435</wp:posOffset>
            </wp:positionH>
            <wp:positionV relativeFrom="paragraph">
              <wp:posOffset>48260</wp:posOffset>
            </wp:positionV>
            <wp:extent cx="1209675" cy="1733550"/>
            <wp:effectExtent l="19050" t="0" r="9525" b="0"/>
            <wp:wrapSquare wrapText="bothSides"/>
            <wp:docPr id="4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453373" name="Picture 2"/>
                    <pic:cNvPicPr>
                      <a:picLocks noChangeAspect="1" noChangeArrowheads="1"/>
                    </pic:cNvPicPr>
                  </pic:nvPicPr>
                  <pic:blipFill>
                    <a:blip xmlns:r="http://schemas.openxmlformats.org/officeDocument/2006/relationships" r:embed="rId18" cstate="print"/>
                    <a:stretch>
                      <a:fillRect/>
                    </a:stretch>
                  </pic:blipFill>
                  <pic:spPr bwMode="auto">
                    <a:xfrm>
                      <a:off x="0" y="0"/>
                      <a:ext cx="1209675" cy="1733550"/>
                    </a:xfrm>
                    <a:prstGeom prst="rect">
                      <a:avLst/>
                    </a:prstGeom>
                    <a:noFill/>
                    <a:ln w="9525">
                      <a:noFill/>
                      <a:miter lim="800000"/>
                      <a:headEnd/>
                      <a:tailEnd/>
                    </a:ln>
                  </pic:spPr>
                </pic:pic>
              </a:graphicData>
            </a:graphic>
          </wp:anchor>
        </w:drawing>
      </w:r>
    </w:p>
    <w:p w:rsidR="002F4A07">
      <w:pPr>
        <w:spacing w:after="0"/>
        <w:rPr>
          <w:color w:val="000000"/>
          <w:lang w:eastAsia="zh-CN"/>
        </w:rPr>
      </w:pPr>
    </w:p>
    <w:p w:rsidR="002F4A07">
      <w:pPr>
        <w:spacing w:after="0"/>
        <w:rPr>
          <w:color w:val="000000"/>
          <w:lang w:eastAsia="zh-CN"/>
        </w:rPr>
      </w:pPr>
    </w:p>
    <w:p w:rsidR="002F4A07">
      <w:pPr>
        <w:spacing w:after="0"/>
        <w:rPr>
          <w:color w:val="000000"/>
          <w:lang w:eastAsia="zh-CN"/>
        </w:rPr>
      </w:pPr>
    </w:p>
    <w:p w:rsidR="002F4A07">
      <w:pPr>
        <w:spacing w:after="0"/>
        <w:rPr>
          <w:color w:val="000000"/>
          <w:lang w:eastAsia="zh-CN"/>
        </w:rPr>
      </w:pPr>
    </w:p>
    <w:p w:rsidR="002F4A07">
      <w:pPr>
        <w:spacing w:after="0"/>
        <w:rPr>
          <w:color w:val="000000"/>
          <w:lang w:eastAsia="zh-CN"/>
        </w:rPr>
      </w:pPr>
    </w:p>
    <w:p w:rsidR="002F4A07">
      <w:pPr>
        <w:spacing w:after="0"/>
        <w:rPr>
          <w:color w:val="000000"/>
          <w:lang w:eastAsia="zh-CN"/>
        </w:rPr>
      </w:pPr>
    </w:p>
    <w:p w:rsidR="002F4A07">
      <w:pPr>
        <w:spacing w:after="0"/>
        <w:rPr>
          <w:color w:val="000000"/>
          <w:lang w:eastAsia="zh-CN"/>
        </w:rPr>
      </w:pPr>
    </w:p>
    <w:p w:rsidR="0019417B">
      <w:pPr>
        <w:spacing w:after="0"/>
        <w:rPr>
          <w:lang w:eastAsia="zh-CN"/>
        </w:rPr>
      </w:pPr>
      <w:r>
        <w:rPr>
          <w:color w:val="000000"/>
          <w:lang w:eastAsia="zh-CN"/>
        </w:rPr>
        <w:t>1</w:t>
      </w:r>
      <w:r w:rsidR="002F4A07">
        <w:rPr>
          <w:rFonts w:hint="eastAsia"/>
          <w:color w:val="000000"/>
          <w:lang w:eastAsia="zh-CN"/>
        </w:rPr>
        <w:t>0</w:t>
      </w:r>
      <w:r>
        <w:rPr>
          <w:color w:val="000000"/>
          <w:lang w:eastAsia="zh-CN"/>
        </w:rPr>
        <w:t>.</w:t>
      </w:r>
      <w:r>
        <w:rPr>
          <w:color w:val="000000"/>
          <w:lang w:eastAsia="zh-CN"/>
        </w:rPr>
        <w:t>舒娴同学是个集邮爱好者，如</w:t>
      </w:r>
      <w:r w:rsidR="002F4A07">
        <w:rPr>
          <w:color w:val="000000"/>
          <w:lang w:eastAsia="zh-CN"/>
        </w:rPr>
        <w:t>上右</w:t>
      </w:r>
      <w:r>
        <w:rPr>
          <w:color w:val="000000"/>
          <w:lang w:eastAsia="zh-CN"/>
        </w:rPr>
        <w:t>图是她收集的</w:t>
      </w:r>
      <w:r>
        <w:rPr>
          <w:color w:val="000000"/>
          <w:lang w:eastAsia="zh-CN"/>
        </w:rPr>
        <w:t>201</w:t>
      </w:r>
      <w:r w:rsidR="002F4A07">
        <w:rPr>
          <w:rFonts w:hint="eastAsia"/>
          <w:color w:val="000000"/>
          <w:lang w:eastAsia="zh-CN"/>
        </w:rPr>
        <w:t>9</w:t>
      </w:r>
      <w:r>
        <w:rPr>
          <w:color w:val="000000"/>
          <w:lang w:eastAsia="zh-CN"/>
        </w:rPr>
        <w:t>年</w:t>
      </w:r>
      <w:r w:rsidR="002F4A07">
        <w:rPr>
          <w:color w:val="000000"/>
          <w:lang w:eastAsia="zh-CN"/>
        </w:rPr>
        <w:t>新中国成立</w:t>
      </w:r>
      <w:r w:rsidR="002F4A07">
        <w:rPr>
          <w:color w:val="000000"/>
          <w:lang w:eastAsia="zh-CN"/>
        </w:rPr>
        <w:t>7</w:t>
      </w:r>
      <w:r w:rsidR="002F4A07">
        <w:rPr>
          <w:rFonts w:hint="eastAsia"/>
          <w:color w:val="000000"/>
          <w:lang w:eastAsia="zh-CN"/>
        </w:rPr>
        <w:t>0</w:t>
      </w:r>
      <w:r w:rsidR="002F4A07">
        <w:rPr>
          <w:rFonts w:hint="eastAsia"/>
          <w:color w:val="000000"/>
          <w:lang w:eastAsia="zh-CN"/>
        </w:rPr>
        <w:t>周年</w:t>
      </w:r>
      <w:r>
        <w:rPr>
          <w:color w:val="000000"/>
          <w:lang w:eastAsia="zh-CN"/>
        </w:rPr>
        <w:t>纪念邮票珍藏版，她用分度值是</w:t>
      </w:r>
      <w:r>
        <w:rPr>
          <w:color w:val="000000"/>
          <w:lang w:eastAsia="zh-CN"/>
        </w:rPr>
        <w:t>1mm</w:t>
      </w:r>
      <w:r>
        <w:rPr>
          <w:color w:val="000000"/>
          <w:lang w:eastAsia="zh-CN"/>
        </w:rPr>
        <w:t>的刻度尺测量其长度时，记录了如下数据，其中正确的是（</w:t>
      </w:r>
      <w:r>
        <w:rPr>
          <w:color w:val="000000"/>
          <w:lang w:eastAsia="zh-CN"/>
        </w:rPr>
        <w:t> </w:t>
      </w:r>
      <w:r w:rsidR="002F4A07">
        <w:rPr>
          <w:rFonts w:hint="eastAsia"/>
          <w:color w:val="000000"/>
          <w:lang w:eastAsia="zh-CN"/>
        </w:rPr>
        <w:t xml:space="preserve">      </w:t>
      </w:r>
      <w:r>
        <w:rPr>
          <w:color w:val="000000"/>
          <w:lang w:eastAsia="zh-CN"/>
        </w:rPr>
        <w:t xml:space="preserve">  </w:t>
      </w:r>
      <w:r>
        <w:rPr>
          <w:color w:val="000000"/>
          <w:lang w:eastAsia="zh-CN"/>
        </w:rPr>
        <w:t>）</w:t>
      </w:r>
    </w:p>
    <w:p w:rsidR="0019417B">
      <w:pPr>
        <w:spacing w:after="0"/>
        <w:ind w:left="150"/>
      </w:pPr>
      <w:r>
        <w:rPr>
          <w:color w:val="000000"/>
        </w:rPr>
        <w:t>A. 3.5 cm                               B. 3 cm                               C. 3.51 cm                               D. 3.512 cm</w:t>
      </w:r>
    </w:p>
    <w:p w:rsidR="002F4A07" w:rsidP="002F4A07">
      <w:pPr>
        <w:spacing w:after="0"/>
        <w:rPr>
          <w:lang w:eastAsia="zh-CN"/>
        </w:rPr>
      </w:pPr>
      <w:r>
        <w:rPr>
          <w:color w:val="000000"/>
          <w:lang w:eastAsia="zh-CN"/>
        </w:rPr>
        <w:t>1</w:t>
      </w:r>
      <w:r>
        <w:rPr>
          <w:rFonts w:hint="eastAsia"/>
          <w:color w:val="000000"/>
          <w:lang w:eastAsia="zh-CN"/>
        </w:rPr>
        <w:t>1</w:t>
      </w:r>
      <w:r>
        <w:rPr>
          <w:color w:val="000000"/>
          <w:lang w:eastAsia="zh-CN"/>
        </w:rPr>
        <w:t>.</w:t>
      </w:r>
      <w:r>
        <w:rPr>
          <w:color w:val="000000"/>
          <w:lang w:eastAsia="zh-CN"/>
        </w:rPr>
        <w:t>某同学用托盘天平称一物体的质量，将天平调节平衡后，估计这物体的质量约为</w:t>
      </w:r>
      <w:r>
        <w:rPr>
          <w:color w:val="000000"/>
          <w:lang w:eastAsia="zh-CN"/>
        </w:rPr>
        <w:t>50g</w:t>
      </w:r>
      <w:r>
        <w:rPr>
          <w:color w:val="000000"/>
          <w:lang w:eastAsia="zh-CN"/>
        </w:rPr>
        <w:t>，就把物体和砝码分别正确地放入盘中，发现指针明显地偏向分度盘中线的左侧，那么他应该（</w:t>
      </w:r>
      <w:r>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2F4A07" w:rsidRPr="002F4A07" w:rsidP="002F4A07">
      <w:pPr>
        <w:spacing w:after="0"/>
        <w:ind w:left="150"/>
        <w:rPr>
          <w:lang w:eastAsia="zh-CN"/>
        </w:rPr>
      </w:pPr>
      <w:r>
        <w:rPr>
          <w:color w:val="000000"/>
          <w:lang w:eastAsia="zh-CN"/>
        </w:rPr>
        <w:t>A. </w:t>
      </w:r>
      <w:r>
        <w:rPr>
          <w:color w:val="000000"/>
          <w:lang w:eastAsia="zh-CN"/>
        </w:rPr>
        <w:t>减少砝码</w:t>
      </w:r>
      <w:r>
        <w:rPr>
          <w:color w:val="000000"/>
          <w:lang w:eastAsia="zh-CN"/>
        </w:rPr>
        <w:t>                                                            </w:t>
      </w:r>
      <w:r w:rsidR="00C05567">
        <w:rPr>
          <w:noProof/>
          <w:lang w:eastAsia="zh-CN"/>
        </w:rPr>
        <w:drawing>
          <wp:inline distT="0" distB="0" distL="0" distR="0">
            <wp:extent cx="28575" cy="38100"/>
            <wp:effectExtent l="19050" t="0" r="9525" b="0"/>
            <wp:docPr id="4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616676" name="Picture 16"/>
                    <pic:cNvPicPr>
                      <a:picLocks noChangeAspect="1" noChangeArrowheads="1"/>
                    </pic:cNvPicPr>
                  </pic:nvPicPr>
                  <pic:blipFill>
                    <a:blip xmlns:r="http://schemas.openxmlformats.org/officeDocument/2006/relationships" r:embed="rId10" cstate="print"/>
                    <a:stretch>
                      <a:fillRect/>
                    </a:stretch>
                  </pic:blipFill>
                  <pic:spPr bwMode="auto">
                    <a:xfrm>
                      <a:off x="0" y="0"/>
                      <a:ext cx="28575" cy="38100"/>
                    </a:xfrm>
                    <a:prstGeom prst="rect">
                      <a:avLst/>
                    </a:prstGeom>
                    <a:noFill/>
                    <a:ln w="9525">
                      <a:noFill/>
                      <a:miter lim="800000"/>
                      <a:headEnd/>
                      <a:tailEnd/>
                    </a:ln>
                  </pic:spPr>
                </pic:pic>
              </a:graphicData>
            </a:graphic>
          </wp:inline>
        </w:drawing>
      </w:r>
      <w:r>
        <w:rPr>
          <w:rFonts w:hint="eastAsia"/>
          <w:color w:val="000000"/>
          <w:lang w:eastAsia="zh-CN"/>
        </w:rPr>
        <w:t xml:space="preserve">    </w:t>
      </w:r>
      <w:r>
        <w:rPr>
          <w:color w:val="000000"/>
          <w:lang w:eastAsia="zh-CN"/>
        </w:rPr>
        <w:t>B. </w:t>
      </w:r>
      <w:r>
        <w:rPr>
          <w:color w:val="000000"/>
          <w:lang w:eastAsia="zh-CN"/>
        </w:rPr>
        <w:t>增加砝码</w:t>
      </w:r>
      <w:r>
        <w:rPr>
          <w:lang w:eastAsia="zh-CN"/>
        </w:rPr>
        <w:br/>
      </w:r>
      <w:r>
        <w:rPr>
          <w:color w:val="000000"/>
          <w:lang w:eastAsia="zh-CN"/>
        </w:rPr>
        <w:t>C. </w:t>
      </w:r>
      <w:r>
        <w:rPr>
          <w:color w:val="000000"/>
          <w:lang w:eastAsia="zh-CN"/>
        </w:rPr>
        <w:t>将横梁右端的平衡螺母向右移动</w:t>
      </w:r>
      <w:r>
        <w:rPr>
          <w:color w:val="000000"/>
          <w:lang w:eastAsia="zh-CN"/>
        </w:rPr>
        <w:t>                         </w:t>
      </w:r>
      <w:r w:rsidR="00C05567">
        <w:rPr>
          <w:noProof/>
          <w:lang w:eastAsia="zh-CN"/>
        </w:rPr>
        <w:drawing>
          <wp:inline distT="0" distB="0" distL="0" distR="0">
            <wp:extent cx="28575" cy="38100"/>
            <wp:effectExtent l="19050" t="0" r="9525" b="0"/>
            <wp:docPr id="4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28149" name="Picture 15"/>
                    <pic:cNvPicPr>
                      <a:picLocks noChangeAspect="1" noChangeArrowheads="1"/>
                    </pic:cNvPicPr>
                  </pic:nvPicPr>
                  <pic:blipFill>
                    <a:blip xmlns:r="http://schemas.openxmlformats.org/officeDocument/2006/relationships" r:embed="rId10" cstate="print"/>
                    <a:stretch>
                      <a:fillRect/>
                    </a:stretch>
                  </pic:blipFill>
                  <pic:spPr bwMode="auto">
                    <a:xfrm>
                      <a:off x="0" y="0"/>
                      <a:ext cx="28575" cy="38100"/>
                    </a:xfrm>
                    <a:prstGeom prst="rect">
                      <a:avLst/>
                    </a:prstGeom>
                    <a:noFill/>
                    <a:ln w="9525">
                      <a:noFill/>
                      <a:miter lim="800000"/>
                      <a:headEnd/>
                      <a:tailEnd/>
                    </a:ln>
                  </pic:spPr>
                </pic:pic>
              </a:graphicData>
            </a:graphic>
          </wp:inline>
        </w:drawing>
      </w:r>
      <w:r>
        <w:rPr>
          <w:color w:val="000000"/>
          <w:lang w:eastAsia="zh-CN"/>
        </w:rPr>
        <w:t>D. </w:t>
      </w:r>
      <w:r>
        <w:rPr>
          <w:color w:val="000000"/>
          <w:lang w:eastAsia="zh-CN"/>
        </w:rPr>
        <w:t>将横梁右端的平衡螺母向左移动</w:t>
      </w:r>
    </w:p>
    <w:p w:rsidR="0019417B">
      <w:pPr>
        <w:spacing w:after="0"/>
        <w:rPr>
          <w:lang w:eastAsia="zh-CN"/>
        </w:rPr>
      </w:pPr>
      <w:r>
        <w:rPr>
          <w:color w:val="000000"/>
          <w:lang w:eastAsia="zh-CN"/>
        </w:rPr>
        <w:t>12.</w:t>
      </w:r>
      <w:r>
        <w:rPr>
          <w:color w:val="000000"/>
          <w:lang w:eastAsia="zh-CN"/>
        </w:rPr>
        <w:t>小芳吃雪糕时，看到雪糕周围冒</w:t>
      </w:r>
      <w:r>
        <w:rPr>
          <w:color w:val="000000"/>
          <w:lang w:eastAsia="zh-CN"/>
        </w:rPr>
        <w:t>“</w:t>
      </w:r>
      <w:r>
        <w:rPr>
          <w:color w:val="000000"/>
          <w:lang w:eastAsia="zh-CN"/>
        </w:rPr>
        <w:t>冷气</w:t>
      </w:r>
      <w:r>
        <w:rPr>
          <w:color w:val="000000"/>
          <w:lang w:eastAsia="zh-CN"/>
        </w:rPr>
        <w:t>”</w:t>
      </w:r>
      <w:r>
        <w:rPr>
          <w:color w:val="000000"/>
          <w:lang w:eastAsia="zh-CN"/>
        </w:rPr>
        <w:t>，由此她联想到了泡方便面时碗冒</w:t>
      </w:r>
      <w:r>
        <w:rPr>
          <w:color w:val="000000"/>
          <w:lang w:eastAsia="zh-CN"/>
        </w:rPr>
        <w:t>“</w:t>
      </w:r>
      <w:r>
        <w:rPr>
          <w:color w:val="000000"/>
          <w:lang w:eastAsia="zh-CN"/>
        </w:rPr>
        <w:t>热气</w:t>
      </w:r>
      <w:r>
        <w:rPr>
          <w:color w:val="000000"/>
          <w:lang w:eastAsia="zh-CN"/>
        </w:rPr>
        <w:t>”</w:t>
      </w:r>
      <w:r>
        <w:rPr>
          <w:color w:val="000000"/>
          <w:lang w:eastAsia="zh-CN"/>
        </w:rPr>
        <w:t>的情景．以下是她对</w:t>
      </w:r>
      <w:r>
        <w:rPr>
          <w:color w:val="000000"/>
          <w:lang w:eastAsia="zh-CN"/>
        </w:rPr>
        <w:t>“</w:t>
      </w:r>
      <w:r>
        <w:rPr>
          <w:color w:val="000000"/>
          <w:lang w:eastAsia="zh-CN"/>
        </w:rPr>
        <w:t>冷气</w:t>
      </w:r>
      <w:r>
        <w:rPr>
          <w:color w:val="000000"/>
          <w:lang w:eastAsia="zh-CN"/>
        </w:rPr>
        <w:t>”</w:t>
      </w:r>
      <w:r>
        <w:rPr>
          <w:color w:val="000000"/>
          <w:lang w:eastAsia="zh-CN"/>
        </w:rPr>
        <w:t>和</w:t>
      </w:r>
      <w:r>
        <w:rPr>
          <w:color w:val="000000"/>
          <w:lang w:eastAsia="zh-CN"/>
        </w:rPr>
        <w:t>“</w:t>
      </w:r>
      <w:r>
        <w:rPr>
          <w:color w:val="000000"/>
          <w:lang w:eastAsia="zh-CN"/>
        </w:rPr>
        <w:t>热气</w:t>
      </w:r>
      <w:r>
        <w:rPr>
          <w:color w:val="000000"/>
          <w:lang w:eastAsia="zh-CN"/>
        </w:rPr>
        <w:t>”</w:t>
      </w:r>
      <w:r>
        <w:rPr>
          <w:color w:val="000000"/>
          <w:lang w:eastAsia="zh-CN"/>
        </w:rPr>
        <w:t>的思考，其中正确的是（</w:t>
      </w:r>
      <w:r>
        <w:rPr>
          <w:color w:val="000000"/>
          <w:lang w:eastAsia="zh-CN"/>
        </w:rPr>
        <w:t>  </w:t>
      </w:r>
      <w:r w:rsidR="002F4A07">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2F4A07">
      <w:pPr>
        <w:spacing w:after="0"/>
        <w:ind w:left="150"/>
        <w:rPr>
          <w:color w:val="000000"/>
          <w:lang w:eastAsia="zh-CN"/>
        </w:rPr>
      </w:pPr>
      <w:r>
        <w:rPr>
          <w:color w:val="000000"/>
          <w:lang w:eastAsia="zh-CN"/>
        </w:rPr>
        <w:t>A. “</w:t>
      </w:r>
      <w:r>
        <w:rPr>
          <w:color w:val="000000"/>
          <w:lang w:eastAsia="zh-CN"/>
        </w:rPr>
        <w:t>冷气</w:t>
      </w:r>
      <w:r>
        <w:rPr>
          <w:color w:val="000000"/>
          <w:lang w:eastAsia="zh-CN"/>
        </w:rPr>
        <w:t>”</w:t>
      </w:r>
      <w:r>
        <w:rPr>
          <w:color w:val="000000"/>
          <w:lang w:eastAsia="zh-CN"/>
        </w:rPr>
        <w:t>和</w:t>
      </w:r>
      <w:r>
        <w:rPr>
          <w:color w:val="000000"/>
          <w:lang w:eastAsia="zh-CN"/>
        </w:rPr>
        <w:t>“</w:t>
      </w:r>
      <w:r>
        <w:rPr>
          <w:color w:val="000000"/>
          <w:lang w:eastAsia="zh-CN"/>
        </w:rPr>
        <w:t>热气</w:t>
      </w:r>
      <w:r>
        <w:rPr>
          <w:color w:val="000000"/>
          <w:lang w:eastAsia="zh-CN"/>
        </w:rPr>
        <w:t>”</w:t>
      </w:r>
      <w:r>
        <w:rPr>
          <w:color w:val="000000"/>
          <w:lang w:eastAsia="zh-CN"/>
        </w:rPr>
        <w:t>本质是相同的，他们都是气化成的水蒸气</w:t>
      </w:r>
      <w:r>
        <w:rPr>
          <w:color w:val="000000"/>
          <w:lang w:eastAsia="zh-CN"/>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950830"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p>
    <w:p w:rsidR="002F4A07">
      <w:pPr>
        <w:spacing w:after="0"/>
        <w:ind w:left="150"/>
        <w:rPr>
          <w:lang w:eastAsia="zh-CN"/>
        </w:rPr>
      </w:pPr>
      <w:r>
        <w:rPr>
          <w:color w:val="000000"/>
          <w:lang w:eastAsia="zh-CN"/>
        </w:rPr>
        <w:t>B. “</w:t>
      </w:r>
      <w:r>
        <w:rPr>
          <w:color w:val="000000"/>
          <w:lang w:eastAsia="zh-CN"/>
        </w:rPr>
        <w:t>冷气</w:t>
      </w:r>
      <w:r>
        <w:rPr>
          <w:color w:val="000000"/>
          <w:lang w:eastAsia="zh-CN"/>
        </w:rPr>
        <w:t>”</w:t>
      </w:r>
      <w:r>
        <w:rPr>
          <w:color w:val="000000"/>
          <w:lang w:eastAsia="zh-CN"/>
        </w:rPr>
        <w:t>和</w:t>
      </w:r>
      <w:r>
        <w:rPr>
          <w:color w:val="000000"/>
          <w:lang w:eastAsia="zh-CN"/>
        </w:rPr>
        <w:t>“</w:t>
      </w:r>
      <w:r>
        <w:rPr>
          <w:color w:val="000000"/>
          <w:lang w:eastAsia="zh-CN"/>
        </w:rPr>
        <w:t>热气</w:t>
      </w:r>
      <w:r>
        <w:rPr>
          <w:color w:val="000000"/>
          <w:lang w:eastAsia="zh-CN"/>
        </w:rPr>
        <w:t>”</w:t>
      </w:r>
      <w:r>
        <w:rPr>
          <w:color w:val="000000"/>
          <w:lang w:eastAsia="zh-CN"/>
        </w:rPr>
        <w:t>本质是相同的，都是液化形成的小水珠</w:t>
      </w:r>
    </w:p>
    <w:p w:rsidR="002F4A07">
      <w:pPr>
        <w:spacing w:after="0"/>
        <w:ind w:left="150"/>
        <w:rPr>
          <w:color w:val="000000"/>
          <w:lang w:eastAsia="zh-CN"/>
        </w:rPr>
      </w:pPr>
      <w:r>
        <w:rPr>
          <w:color w:val="000000"/>
          <w:lang w:eastAsia="zh-CN"/>
        </w:rPr>
        <w:t>C. “</w:t>
      </w:r>
      <w:r>
        <w:rPr>
          <w:color w:val="000000"/>
          <w:lang w:eastAsia="zh-CN"/>
        </w:rPr>
        <w:t>冷气</w:t>
      </w:r>
      <w:r>
        <w:rPr>
          <w:color w:val="000000"/>
          <w:lang w:eastAsia="zh-CN"/>
        </w:rPr>
        <w:t>”</w:t>
      </w:r>
      <w:r>
        <w:rPr>
          <w:color w:val="000000"/>
          <w:lang w:eastAsia="zh-CN"/>
        </w:rPr>
        <w:t>和</w:t>
      </w:r>
      <w:r>
        <w:rPr>
          <w:color w:val="000000"/>
          <w:lang w:eastAsia="zh-CN"/>
        </w:rPr>
        <w:t>“</w:t>
      </w:r>
      <w:r>
        <w:rPr>
          <w:color w:val="000000"/>
          <w:lang w:eastAsia="zh-CN"/>
        </w:rPr>
        <w:t>热气</w:t>
      </w:r>
      <w:r>
        <w:rPr>
          <w:color w:val="000000"/>
          <w:lang w:eastAsia="zh-CN"/>
        </w:rPr>
        <w:t>”</w:t>
      </w:r>
      <w:r>
        <w:rPr>
          <w:color w:val="000000"/>
          <w:lang w:eastAsia="zh-CN"/>
        </w:rPr>
        <w:t>本质是不同的，前者是小水珠，后者是水蒸气</w:t>
      </w:r>
      <w:r>
        <w:rPr>
          <w:color w:val="000000"/>
          <w:lang w:eastAsia="zh-CN"/>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304394"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p>
    <w:p w:rsidR="0019417B">
      <w:pPr>
        <w:spacing w:after="0"/>
        <w:ind w:left="150"/>
        <w:rPr>
          <w:lang w:eastAsia="zh-CN"/>
        </w:rPr>
      </w:pPr>
      <w:r>
        <w:rPr>
          <w:color w:val="000000"/>
          <w:lang w:eastAsia="zh-CN"/>
        </w:rPr>
        <w:t>D. “</w:t>
      </w:r>
      <w:r>
        <w:rPr>
          <w:color w:val="000000"/>
          <w:lang w:eastAsia="zh-CN"/>
        </w:rPr>
        <w:t>冷气</w:t>
      </w:r>
      <w:r>
        <w:rPr>
          <w:color w:val="000000"/>
          <w:lang w:eastAsia="zh-CN"/>
        </w:rPr>
        <w:t>”</w:t>
      </w:r>
      <w:r>
        <w:rPr>
          <w:color w:val="000000"/>
          <w:lang w:eastAsia="zh-CN"/>
        </w:rPr>
        <w:t>和</w:t>
      </w:r>
      <w:r>
        <w:rPr>
          <w:color w:val="000000"/>
          <w:lang w:eastAsia="zh-CN"/>
        </w:rPr>
        <w:t>“</w:t>
      </w:r>
      <w:r>
        <w:rPr>
          <w:color w:val="000000"/>
          <w:lang w:eastAsia="zh-CN"/>
        </w:rPr>
        <w:t>热气</w:t>
      </w:r>
      <w:r>
        <w:rPr>
          <w:color w:val="000000"/>
          <w:lang w:eastAsia="zh-CN"/>
        </w:rPr>
        <w:t>”</w:t>
      </w:r>
      <w:r>
        <w:rPr>
          <w:color w:val="000000"/>
          <w:lang w:eastAsia="zh-CN"/>
        </w:rPr>
        <w:t>本质是不同的，前者是液化形成的，后者是汽化形成的</w:t>
      </w:r>
    </w:p>
    <w:p w:rsidR="0019417B">
      <w:pPr>
        <w:rPr>
          <w:lang w:eastAsia="zh-CN"/>
        </w:rPr>
      </w:pPr>
      <w:r>
        <w:rPr>
          <w:b/>
          <w:bCs/>
          <w:sz w:val="24"/>
          <w:szCs w:val="24"/>
          <w:lang w:eastAsia="zh-CN"/>
        </w:rPr>
        <w:t>二、填空题（</w:t>
      </w:r>
      <w:r w:rsidR="002F4A07">
        <w:rPr>
          <w:b/>
          <w:bCs/>
          <w:sz w:val="24"/>
          <w:szCs w:val="24"/>
          <w:lang w:eastAsia="zh-CN"/>
        </w:rPr>
        <w:t>每空</w:t>
      </w:r>
      <w:r w:rsidR="002F4A07">
        <w:rPr>
          <w:b/>
          <w:bCs/>
          <w:sz w:val="24"/>
          <w:szCs w:val="24"/>
          <w:lang w:eastAsia="zh-CN"/>
        </w:rPr>
        <w:t>1</w:t>
      </w:r>
      <w:r w:rsidR="002F4A07">
        <w:rPr>
          <w:b/>
          <w:bCs/>
          <w:sz w:val="24"/>
          <w:szCs w:val="24"/>
          <w:lang w:eastAsia="zh-CN"/>
        </w:rPr>
        <w:t>分</w:t>
      </w:r>
      <w:r>
        <w:rPr>
          <w:b/>
          <w:bCs/>
          <w:sz w:val="24"/>
          <w:szCs w:val="24"/>
          <w:lang w:eastAsia="zh-CN"/>
        </w:rPr>
        <w:t>共</w:t>
      </w:r>
      <w:r>
        <w:rPr>
          <w:b/>
          <w:bCs/>
          <w:sz w:val="24"/>
          <w:szCs w:val="24"/>
          <w:lang w:eastAsia="zh-CN"/>
        </w:rPr>
        <w:t>2</w:t>
      </w:r>
      <w:r w:rsidR="00BA76CA">
        <w:rPr>
          <w:rFonts w:hint="eastAsia"/>
          <w:b/>
          <w:bCs/>
          <w:sz w:val="24"/>
          <w:szCs w:val="24"/>
          <w:lang w:eastAsia="zh-CN"/>
        </w:rPr>
        <w:t>3</w:t>
      </w:r>
      <w:r>
        <w:rPr>
          <w:b/>
          <w:bCs/>
          <w:sz w:val="24"/>
          <w:szCs w:val="24"/>
          <w:lang w:eastAsia="zh-CN"/>
        </w:rPr>
        <w:t>分）</w:t>
      </w:r>
    </w:p>
    <w:p w:rsidR="0019417B">
      <w:pPr>
        <w:spacing w:after="0"/>
        <w:rPr>
          <w:lang w:eastAsia="zh-CN"/>
        </w:rPr>
      </w:pPr>
      <w:r>
        <w:rPr>
          <w:color w:val="000000"/>
          <w:lang w:eastAsia="zh-CN"/>
        </w:rPr>
        <w:t>13.</w:t>
      </w:r>
      <w:r>
        <w:rPr>
          <w:color w:val="000000"/>
          <w:lang w:eastAsia="zh-CN"/>
        </w:rPr>
        <w:t>在森林里游客如果随地丢弃装水的透明圆饮料瓶，可能会引起森林火灾，这是因为饮料瓶相当于</w:t>
      </w:r>
      <w:r>
        <w:rPr>
          <w:color w:val="000000"/>
          <w:lang w:eastAsia="zh-CN"/>
        </w:rPr>
        <w:t>________</w:t>
      </w:r>
      <w:r>
        <w:rPr>
          <w:color w:val="000000"/>
          <w:lang w:eastAsia="zh-CN"/>
        </w:rPr>
        <w:t>镜，它对光有</w:t>
      </w:r>
      <w:r>
        <w:rPr>
          <w:color w:val="000000"/>
          <w:lang w:eastAsia="zh-CN"/>
        </w:rPr>
        <w:t>________</w:t>
      </w:r>
      <w:r>
        <w:rPr>
          <w:color w:val="000000"/>
          <w:lang w:eastAsia="zh-CN"/>
        </w:rPr>
        <w:t>作用；透过装了水矿泉水瓶看手指，看到的手指是</w:t>
      </w:r>
      <w:r>
        <w:rPr>
          <w:color w:val="000000"/>
          <w:lang w:eastAsia="zh-CN"/>
        </w:rPr>
        <w:t>________</w:t>
      </w:r>
      <w:r>
        <w:rPr>
          <w:color w:val="000000"/>
          <w:lang w:eastAsia="zh-CN"/>
        </w:rPr>
        <w:t>的（选填</w:t>
      </w:r>
      <w:r>
        <w:rPr>
          <w:color w:val="000000"/>
          <w:lang w:eastAsia="zh-CN"/>
        </w:rPr>
        <w:t>“</w:t>
      </w:r>
      <w:r>
        <w:rPr>
          <w:color w:val="000000"/>
          <w:lang w:eastAsia="zh-CN"/>
        </w:rPr>
        <w:t>放大</w:t>
      </w:r>
      <w:r>
        <w:rPr>
          <w:color w:val="000000"/>
          <w:lang w:eastAsia="zh-CN"/>
        </w:rPr>
        <w:t>”</w:t>
      </w:r>
      <w:r>
        <w:rPr>
          <w:color w:val="000000"/>
          <w:lang w:eastAsia="zh-CN"/>
        </w:rPr>
        <w:t>、</w:t>
      </w:r>
      <w:r>
        <w:rPr>
          <w:color w:val="000000"/>
          <w:lang w:eastAsia="zh-CN"/>
        </w:rPr>
        <w:t>“</w:t>
      </w:r>
      <w:r>
        <w:rPr>
          <w:color w:val="000000"/>
          <w:lang w:eastAsia="zh-CN"/>
        </w:rPr>
        <w:t>缩小</w:t>
      </w:r>
      <w:r>
        <w:rPr>
          <w:color w:val="000000"/>
          <w:lang w:eastAsia="zh-CN"/>
        </w:rPr>
        <w:t>”</w:t>
      </w:r>
      <w:r>
        <w:rPr>
          <w:color w:val="000000"/>
          <w:lang w:eastAsia="zh-CN"/>
        </w:rPr>
        <w:t>或</w:t>
      </w:r>
      <w:r>
        <w:rPr>
          <w:color w:val="000000"/>
          <w:lang w:eastAsia="zh-CN"/>
        </w:rPr>
        <w:t>“</w:t>
      </w:r>
      <w:r>
        <w:rPr>
          <w:color w:val="000000"/>
          <w:lang w:eastAsia="zh-CN"/>
        </w:rPr>
        <w:t>不变</w:t>
      </w:r>
      <w:r>
        <w:rPr>
          <w:color w:val="000000"/>
          <w:lang w:eastAsia="zh-CN"/>
        </w:rPr>
        <w:t>”</w:t>
      </w:r>
      <w:r>
        <w:rPr>
          <w:color w:val="000000"/>
          <w:lang w:eastAsia="zh-CN"/>
        </w:rPr>
        <w:t>）。</w:t>
      </w:r>
      <w:r>
        <w:rPr>
          <w:color w:val="000000"/>
          <w:lang w:eastAsia="zh-CN"/>
        </w:rPr>
        <w:t xml:space="preserve">    </w:t>
      </w:r>
    </w:p>
    <w:p w:rsidR="0019417B">
      <w:pPr>
        <w:spacing w:after="0"/>
        <w:rPr>
          <w:lang w:eastAsia="zh-CN"/>
        </w:rPr>
      </w:pPr>
      <w:r>
        <w:rPr>
          <w:color w:val="000000"/>
          <w:lang w:eastAsia="zh-CN"/>
        </w:rPr>
        <w:t>14.</w:t>
      </w:r>
      <w:r>
        <w:rPr>
          <w:color w:val="000000"/>
          <w:lang w:eastAsia="zh-CN"/>
        </w:rPr>
        <w:t>液化石油气是在一定温度下，通过</w:t>
      </w:r>
      <w:r>
        <w:rPr>
          <w:color w:val="000000"/>
          <w:lang w:eastAsia="zh-CN"/>
        </w:rPr>
        <w:t>________</w:t>
      </w:r>
      <w:r>
        <w:rPr>
          <w:color w:val="000000"/>
          <w:lang w:eastAsia="zh-CN"/>
        </w:rPr>
        <w:t>的方法使气体液化储存在钢瓶内，此过程需要</w:t>
      </w:r>
      <w:r>
        <w:rPr>
          <w:color w:val="000000"/>
          <w:lang w:eastAsia="zh-CN"/>
        </w:rPr>
        <w:t>________</w:t>
      </w:r>
      <w:r>
        <w:rPr>
          <w:color w:val="000000"/>
          <w:lang w:eastAsia="zh-CN"/>
        </w:rPr>
        <w:t>热．</w:t>
      </w:r>
      <w:r>
        <w:rPr>
          <w:color w:val="000000"/>
          <w:lang w:eastAsia="zh-CN"/>
        </w:rPr>
        <w:t xml:space="preserve">    </w:t>
      </w:r>
    </w:p>
    <w:p w:rsidR="0019417B">
      <w:pPr>
        <w:spacing w:after="0"/>
        <w:rPr>
          <w:lang w:eastAsia="zh-CN"/>
        </w:rPr>
      </w:pPr>
      <w:r>
        <w:rPr>
          <w:color w:val="000000"/>
          <w:lang w:eastAsia="zh-CN"/>
        </w:rPr>
        <w:t>15.</w:t>
      </w:r>
      <w:r>
        <w:rPr>
          <w:color w:val="000000"/>
          <w:lang w:eastAsia="zh-CN"/>
        </w:rPr>
        <w:t>晾晒衣服时，把衣服用衣架撑开目的是使物体的表面积</w:t>
      </w:r>
      <w:r>
        <w:rPr>
          <w:color w:val="000000"/>
          <w:lang w:eastAsia="zh-CN"/>
        </w:rPr>
        <w:t>________</w:t>
      </w:r>
      <w:r>
        <w:rPr>
          <w:color w:val="000000"/>
          <w:lang w:eastAsia="zh-CN"/>
        </w:rPr>
        <w:t>，从而可以加快</w:t>
      </w:r>
      <w:r>
        <w:rPr>
          <w:color w:val="000000"/>
          <w:lang w:eastAsia="zh-CN"/>
        </w:rPr>
        <w:t>________</w:t>
      </w:r>
      <w:r>
        <w:rPr>
          <w:color w:val="000000"/>
          <w:lang w:eastAsia="zh-CN"/>
        </w:rPr>
        <w:t>，使衣服干得快。</w:t>
      </w:r>
      <w:r>
        <w:rPr>
          <w:color w:val="000000"/>
          <w:lang w:eastAsia="zh-CN"/>
        </w:rPr>
        <w:t xml:space="preserve">    </w:t>
      </w:r>
    </w:p>
    <w:p w:rsidR="0019417B">
      <w:pPr>
        <w:spacing w:after="0"/>
        <w:rPr>
          <w:lang w:eastAsia="zh-CN"/>
        </w:rPr>
      </w:pPr>
      <w:r>
        <w:rPr>
          <w:color w:val="000000"/>
          <w:lang w:eastAsia="zh-CN"/>
        </w:rPr>
        <w:t>16.</w:t>
      </w:r>
      <w:r>
        <w:rPr>
          <w:color w:val="000000"/>
          <w:lang w:eastAsia="zh-CN"/>
        </w:rPr>
        <w:t>小明同学在做光的反射和折射的实验时，他在第一次实验中，将一束光从空气斜射入玻璃，并将入射光线、反射光线和折射光线的位置画出来；第二次，他将同样的一束光沿第一次反射光线的位置反向射向玻璃，发现此时的反射光线与第一次反画的入射光线重合，这个现象说明：</w:t>
      </w:r>
      <w:r>
        <w:rPr>
          <w:color w:val="000000"/>
          <w:lang w:eastAsia="zh-CN"/>
        </w:rPr>
        <w:t>________ </w:t>
      </w:r>
      <w:r>
        <w:rPr>
          <w:color w:val="000000"/>
          <w:lang w:eastAsia="zh-CN"/>
        </w:rPr>
        <w:t>；第三次，他将同样的一束光沿第一次折射光线的反方向由玻璃射向空气，发现此时的折射光线与第一次所画的</w:t>
      </w:r>
      <w:r>
        <w:rPr>
          <w:color w:val="000000"/>
          <w:lang w:eastAsia="zh-CN"/>
        </w:rPr>
        <w:t>________ </w:t>
      </w:r>
      <w:r>
        <w:rPr>
          <w:color w:val="000000"/>
          <w:lang w:eastAsia="zh-CN"/>
        </w:rPr>
        <w:t>光线重合，这说明：</w:t>
      </w:r>
      <w:r>
        <w:rPr>
          <w:color w:val="000000"/>
          <w:lang w:eastAsia="zh-CN"/>
        </w:rPr>
        <w:t>________ </w:t>
      </w:r>
      <w:r w:rsidR="002F4A07">
        <w:rPr>
          <w:color w:val="000000"/>
          <w:lang w:eastAsia="zh-CN"/>
        </w:rPr>
        <w:t>。</w:t>
      </w:r>
    </w:p>
    <w:p w:rsidR="0019417B">
      <w:pPr>
        <w:spacing w:after="0"/>
        <w:rPr>
          <w:lang w:eastAsia="zh-CN"/>
        </w:rPr>
      </w:pPr>
      <w:r>
        <w:rPr>
          <w:color w:val="000000"/>
          <w:lang w:eastAsia="zh-CN"/>
        </w:rPr>
        <w:t>17.</w:t>
      </w:r>
      <w:r>
        <w:rPr>
          <w:color w:val="000000"/>
          <w:lang w:eastAsia="zh-CN"/>
        </w:rPr>
        <w:t>光在不同的透明物质中的传播速度</w:t>
      </w:r>
      <w:r>
        <w:rPr>
          <w:color w:val="000000"/>
          <w:lang w:eastAsia="zh-CN"/>
        </w:rPr>
        <w:t>________</w:t>
      </w:r>
      <w:r>
        <w:rPr>
          <w:color w:val="000000"/>
          <w:lang w:eastAsia="zh-CN"/>
        </w:rPr>
        <w:t>（填</w:t>
      </w:r>
      <w:r>
        <w:rPr>
          <w:color w:val="000000"/>
          <w:lang w:eastAsia="zh-CN"/>
        </w:rPr>
        <w:t>“</w:t>
      </w:r>
      <w:r>
        <w:rPr>
          <w:color w:val="000000"/>
          <w:lang w:eastAsia="zh-CN"/>
        </w:rPr>
        <w:t>相同</w:t>
      </w:r>
      <w:r>
        <w:rPr>
          <w:color w:val="000000"/>
          <w:lang w:eastAsia="zh-CN"/>
        </w:rPr>
        <w:t>”</w:t>
      </w:r>
      <w:r>
        <w:rPr>
          <w:color w:val="000000"/>
          <w:lang w:eastAsia="zh-CN"/>
        </w:rPr>
        <w:t>或</w:t>
      </w:r>
      <w:r>
        <w:rPr>
          <w:color w:val="000000"/>
          <w:lang w:eastAsia="zh-CN"/>
        </w:rPr>
        <w:t>“</w:t>
      </w:r>
      <w:r>
        <w:rPr>
          <w:color w:val="000000"/>
          <w:lang w:eastAsia="zh-CN"/>
        </w:rPr>
        <w:t>不同</w:t>
      </w:r>
      <w:r>
        <w:rPr>
          <w:color w:val="000000"/>
          <w:lang w:eastAsia="zh-CN"/>
        </w:rPr>
        <w:t>”</w:t>
      </w:r>
      <w:r>
        <w:rPr>
          <w:color w:val="000000"/>
          <w:lang w:eastAsia="zh-CN"/>
        </w:rPr>
        <w:t>），光也能在真空中传播，光在真空中的传播速度最</w:t>
      </w:r>
      <w:r>
        <w:rPr>
          <w:color w:val="000000"/>
          <w:lang w:eastAsia="zh-CN"/>
        </w:rPr>
        <w:t>________</w:t>
      </w:r>
      <w:r>
        <w:rPr>
          <w:color w:val="000000"/>
          <w:lang w:eastAsia="zh-CN"/>
        </w:rPr>
        <w:t>（填</w:t>
      </w:r>
      <w:r>
        <w:rPr>
          <w:color w:val="000000"/>
          <w:lang w:eastAsia="zh-CN"/>
        </w:rPr>
        <w:t>“</w:t>
      </w:r>
      <w:r>
        <w:rPr>
          <w:color w:val="000000"/>
          <w:lang w:eastAsia="zh-CN"/>
        </w:rPr>
        <w:t>大</w:t>
      </w:r>
      <w:r>
        <w:rPr>
          <w:color w:val="000000"/>
          <w:lang w:eastAsia="zh-CN"/>
        </w:rPr>
        <w:t>”</w:t>
      </w:r>
      <w:r>
        <w:rPr>
          <w:color w:val="000000"/>
          <w:lang w:eastAsia="zh-CN"/>
        </w:rPr>
        <w:t>或</w:t>
      </w:r>
      <w:r>
        <w:rPr>
          <w:color w:val="000000"/>
          <w:lang w:eastAsia="zh-CN"/>
        </w:rPr>
        <w:t>“</w:t>
      </w:r>
      <w:r>
        <w:rPr>
          <w:color w:val="000000"/>
          <w:lang w:eastAsia="zh-CN"/>
        </w:rPr>
        <w:t>小</w:t>
      </w:r>
      <w:r>
        <w:rPr>
          <w:color w:val="000000"/>
          <w:lang w:eastAsia="zh-CN"/>
        </w:rPr>
        <w:t>”</w:t>
      </w:r>
      <w:r>
        <w:rPr>
          <w:color w:val="000000"/>
          <w:lang w:eastAsia="zh-CN"/>
        </w:rPr>
        <w:t>），光在真空中的速度</w:t>
      </w:r>
      <w:r>
        <w:rPr>
          <w:color w:val="000000"/>
          <w:lang w:eastAsia="zh-CN"/>
        </w:rPr>
        <w:t>c=________m/s</w:t>
      </w:r>
      <w:r w:rsidR="002F4A07">
        <w:rPr>
          <w:color w:val="000000"/>
          <w:lang w:eastAsia="zh-CN"/>
        </w:rPr>
        <w:t>。</w:t>
      </w:r>
      <w:r>
        <w:rPr>
          <w:color w:val="000000"/>
          <w:lang w:eastAsia="zh-CN"/>
        </w:rPr>
        <w:t xml:space="preserve">    </w:t>
      </w:r>
    </w:p>
    <w:p w:rsidR="0019417B">
      <w:pPr>
        <w:spacing w:after="0"/>
        <w:rPr>
          <w:lang w:eastAsia="zh-CN"/>
        </w:rPr>
      </w:pPr>
      <w:r>
        <w:rPr>
          <w:noProof/>
          <w:color w:val="000000"/>
          <w:lang w:eastAsia="zh-CN"/>
        </w:rPr>
        <w:drawing>
          <wp:anchor distT="0" distB="0" distL="114300" distR="114300" simplePos="0" relativeHeight="251663360" behindDoc="0" locked="0" layoutInCell="1" allowOverlap="1">
            <wp:simplePos x="0" y="0"/>
            <wp:positionH relativeFrom="column">
              <wp:posOffset>99060</wp:posOffset>
            </wp:positionH>
            <wp:positionV relativeFrom="paragraph">
              <wp:posOffset>579120</wp:posOffset>
            </wp:positionV>
            <wp:extent cx="2819400" cy="1181100"/>
            <wp:effectExtent l="19050" t="0" r="0" b="0"/>
            <wp:wrapSquare wrapText="bothSides"/>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012992" name=""/>
                    <pic:cNvPicPr/>
                  </pic:nvPicPr>
                  <pic:blipFill>
                    <a:blip xmlns:r="http://schemas.openxmlformats.org/officeDocument/2006/relationships" r:embed="rId19" cstate="print"/>
                    <a:stretch>
                      <a:fillRect/>
                    </a:stretch>
                  </pic:blipFill>
                  <pic:spPr>
                    <a:xfrm>
                      <a:off x="0" y="0"/>
                      <a:ext cx="2819400" cy="1181100"/>
                    </a:xfrm>
                    <a:prstGeom prst="rect">
                      <a:avLst/>
                    </a:prstGeom>
                  </pic:spPr>
                </pic:pic>
              </a:graphicData>
            </a:graphic>
          </wp:anchor>
        </w:drawing>
      </w:r>
      <w:r w:rsidR="00506330">
        <w:rPr>
          <w:color w:val="000000"/>
          <w:lang w:eastAsia="zh-CN"/>
        </w:rPr>
        <w:t>18.</w:t>
      </w:r>
      <w:r w:rsidR="00506330">
        <w:rPr>
          <w:color w:val="000000"/>
          <w:lang w:eastAsia="zh-CN"/>
        </w:rPr>
        <w:t>如图所示，用</w:t>
      </w:r>
      <w:r w:rsidR="00506330">
        <w:rPr>
          <w:color w:val="000000"/>
          <w:lang w:eastAsia="zh-CN"/>
        </w:rPr>
        <w:t>A</w:t>
      </w:r>
      <w:r w:rsidR="00506330">
        <w:rPr>
          <w:color w:val="000000"/>
          <w:lang w:eastAsia="zh-CN"/>
        </w:rPr>
        <w:t>、</w:t>
      </w:r>
      <w:r w:rsidR="00506330">
        <w:rPr>
          <w:color w:val="000000"/>
          <w:lang w:eastAsia="zh-CN"/>
        </w:rPr>
        <w:t>B</w:t>
      </w:r>
      <w:r w:rsidR="00506330">
        <w:rPr>
          <w:color w:val="000000"/>
          <w:lang w:eastAsia="zh-CN"/>
        </w:rPr>
        <w:t>两刻度尺测量同一木块的边长，就分度值而言，</w:t>
      </w:r>
      <w:r w:rsidR="00506330">
        <w:rPr>
          <w:color w:val="000000"/>
          <w:lang w:eastAsia="zh-CN"/>
        </w:rPr>
        <w:t>________</w:t>
      </w:r>
      <w:r w:rsidR="00506330">
        <w:rPr>
          <w:color w:val="000000"/>
          <w:lang w:eastAsia="zh-CN"/>
        </w:rPr>
        <w:t>尺精密些；就使用方法而言，</w:t>
      </w:r>
      <w:r w:rsidR="00506330">
        <w:rPr>
          <w:color w:val="000000"/>
          <w:lang w:eastAsia="zh-CN"/>
        </w:rPr>
        <w:t>________</w:t>
      </w:r>
      <w:r w:rsidR="00506330">
        <w:rPr>
          <w:color w:val="000000"/>
          <w:lang w:eastAsia="zh-CN"/>
        </w:rPr>
        <w:t>不正确（两空均选填</w:t>
      </w:r>
      <w:r w:rsidR="00506330">
        <w:rPr>
          <w:color w:val="000000"/>
          <w:lang w:eastAsia="zh-CN"/>
        </w:rPr>
        <w:t>“A”</w:t>
      </w:r>
      <w:r w:rsidR="00506330">
        <w:rPr>
          <w:color w:val="000000"/>
          <w:lang w:eastAsia="zh-CN"/>
        </w:rPr>
        <w:t>或</w:t>
      </w:r>
      <w:r w:rsidR="00506330">
        <w:rPr>
          <w:color w:val="000000"/>
          <w:lang w:eastAsia="zh-CN"/>
        </w:rPr>
        <w:t>“B”</w:t>
      </w:r>
      <w:r w:rsidR="00506330">
        <w:rPr>
          <w:color w:val="000000"/>
          <w:lang w:eastAsia="zh-CN"/>
        </w:rPr>
        <w:t>），木块的边长度为</w:t>
      </w:r>
      <w:r w:rsidR="00506330">
        <w:rPr>
          <w:color w:val="000000"/>
          <w:lang w:eastAsia="zh-CN"/>
        </w:rPr>
        <w:t>________ cm</w:t>
      </w:r>
      <w:r w:rsidR="002F4A07">
        <w:rPr>
          <w:color w:val="000000"/>
          <w:lang w:eastAsia="zh-CN"/>
        </w:rPr>
        <w:t>。</w:t>
      </w:r>
      <w:r w:rsidR="00506330">
        <w:rPr>
          <w:color w:val="000000"/>
          <w:lang w:eastAsia="zh-CN"/>
        </w:rPr>
        <w:t xml:space="preserve"> </w:t>
      </w:r>
      <w:r w:rsidR="00506330">
        <w:rPr>
          <w:lang w:eastAsia="zh-CN"/>
        </w:rPr>
        <w:br/>
      </w: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19417B">
      <w:pPr>
        <w:spacing w:after="0"/>
        <w:rPr>
          <w:lang w:eastAsia="zh-CN"/>
        </w:rPr>
      </w:pPr>
      <w:r>
        <w:rPr>
          <w:color w:val="000000"/>
          <w:lang w:eastAsia="zh-CN"/>
        </w:rPr>
        <w:t>19.</w:t>
      </w:r>
      <w:r>
        <w:rPr>
          <w:color w:val="000000"/>
          <w:lang w:eastAsia="zh-CN"/>
        </w:rPr>
        <w:t>我国古书《套买曜》上记载有：</w:t>
      </w:r>
      <w:r>
        <w:rPr>
          <w:color w:val="000000"/>
          <w:lang w:eastAsia="zh-CN"/>
        </w:rPr>
        <w:t>“</w:t>
      </w:r>
      <w:r>
        <w:rPr>
          <w:color w:val="000000"/>
          <w:lang w:eastAsia="zh-CN"/>
        </w:rPr>
        <w:t>人在舟中闭牖（门窗）而坐，舟行而人不觉</w:t>
      </w:r>
      <w:r>
        <w:rPr>
          <w:color w:val="000000"/>
          <w:lang w:eastAsia="zh-CN"/>
        </w:rPr>
        <w:t>”</w:t>
      </w:r>
      <w:r>
        <w:rPr>
          <w:color w:val="000000"/>
          <w:lang w:eastAsia="zh-CN"/>
        </w:rPr>
        <w:t>这是</w:t>
      </w:r>
      <w:r>
        <w:rPr>
          <w:color w:val="000000"/>
          <w:lang w:eastAsia="zh-CN"/>
        </w:rPr>
        <w:t>________</w:t>
      </w:r>
      <w:r>
        <w:rPr>
          <w:color w:val="000000"/>
          <w:lang w:eastAsia="zh-CN"/>
        </w:rPr>
        <w:t>的生动描述，其中</w:t>
      </w:r>
      <w:r>
        <w:rPr>
          <w:color w:val="000000"/>
          <w:lang w:eastAsia="zh-CN"/>
        </w:rPr>
        <w:t>“</w:t>
      </w:r>
      <w:r>
        <w:rPr>
          <w:color w:val="000000"/>
          <w:lang w:eastAsia="zh-CN"/>
        </w:rPr>
        <w:t>舟行</w:t>
      </w:r>
      <w:r>
        <w:rPr>
          <w:color w:val="000000"/>
          <w:lang w:eastAsia="zh-CN"/>
        </w:rPr>
        <w:t>”</w:t>
      </w:r>
      <w:r>
        <w:rPr>
          <w:color w:val="000000"/>
          <w:lang w:eastAsia="zh-CN"/>
        </w:rPr>
        <w:t>是以</w:t>
      </w:r>
      <w:r>
        <w:rPr>
          <w:color w:val="000000"/>
          <w:lang w:eastAsia="zh-CN"/>
        </w:rPr>
        <w:t>________</w:t>
      </w:r>
      <w:r>
        <w:rPr>
          <w:color w:val="000000"/>
          <w:lang w:eastAsia="zh-CN"/>
        </w:rPr>
        <w:t>为参照物，</w:t>
      </w:r>
      <w:r>
        <w:rPr>
          <w:color w:val="000000"/>
          <w:lang w:eastAsia="zh-CN"/>
        </w:rPr>
        <w:t>“</w:t>
      </w:r>
      <w:r>
        <w:rPr>
          <w:color w:val="000000"/>
          <w:lang w:eastAsia="zh-CN"/>
        </w:rPr>
        <w:t>人不觉</w:t>
      </w:r>
      <w:r>
        <w:rPr>
          <w:color w:val="000000"/>
          <w:lang w:eastAsia="zh-CN"/>
        </w:rPr>
        <w:t>”</w:t>
      </w:r>
      <w:r>
        <w:rPr>
          <w:color w:val="000000"/>
          <w:lang w:eastAsia="zh-CN"/>
        </w:rPr>
        <w:t>是以</w:t>
      </w:r>
      <w:r>
        <w:rPr>
          <w:color w:val="000000"/>
          <w:lang w:eastAsia="zh-CN"/>
        </w:rPr>
        <w:t>________</w:t>
      </w:r>
      <w:r>
        <w:rPr>
          <w:color w:val="000000"/>
          <w:lang w:eastAsia="zh-CN"/>
        </w:rPr>
        <w:t>为参照物．</w:t>
      </w:r>
      <w:r>
        <w:rPr>
          <w:color w:val="000000"/>
          <w:lang w:eastAsia="zh-CN"/>
        </w:rPr>
        <w:t xml:space="preserve">    </w:t>
      </w:r>
    </w:p>
    <w:p w:rsidR="0019417B">
      <w:pPr>
        <w:spacing w:after="0"/>
        <w:rPr>
          <w:lang w:eastAsia="zh-CN"/>
        </w:rPr>
      </w:pPr>
      <w:r>
        <w:rPr>
          <w:noProof/>
          <w:color w:val="000000"/>
          <w:lang w:eastAsia="zh-CN"/>
        </w:rPr>
        <w:drawing>
          <wp:anchor distT="0" distB="0" distL="114300" distR="114300" simplePos="0" relativeHeight="251664384" behindDoc="0" locked="0" layoutInCell="1" allowOverlap="1">
            <wp:simplePos x="0" y="0"/>
            <wp:positionH relativeFrom="column">
              <wp:posOffset>13335</wp:posOffset>
            </wp:positionH>
            <wp:positionV relativeFrom="paragraph">
              <wp:posOffset>335915</wp:posOffset>
            </wp:positionV>
            <wp:extent cx="5181600" cy="1733550"/>
            <wp:effectExtent l="19050" t="0" r="0" b="0"/>
            <wp:wrapSquare wrapText="bothSides"/>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03369" name=""/>
                    <pic:cNvPicPr/>
                  </pic:nvPicPr>
                  <pic:blipFill>
                    <a:blip xmlns:r="http://schemas.openxmlformats.org/officeDocument/2006/relationships" r:embed="rId20" cstate="print"/>
                    <a:stretch>
                      <a:fillRect/>
                    </a:stretch>
                  </pic:blipFill>
                  <pic:spPr>
                    <a:xfrm>
                      <a:off x="0" y="0"/>
                      <a:ext cx="5181600" cy="1733550"/>
                    </a:xfrm>
                    <a:prstGeom prst="rect">
                      <a:avLst/>
                    </a:prstGeom>
                  </pic:spPr>
                </pic:pic>
              </a:graphicData>
            </a:graphic>
          </wp:anchor>
        </w:drawing>
      </w:r>
      <w:r w:rsidR="00506330">
        <w:rPr>
          <w:color w:val="000000"/>
          <w:lang w:eastAsia="zh-CN"/>
        </w:rPr>
        <w:t>20.</w:t>
      </w:r>
      <w:r>
        <w:rPr>
          <w:color w:val="000000"/>
          <w:lang w:eastAsia="zh-CN"/>
        </w:rPr>
        <w:t>认真看图再填空：</w:t>
      </w:r>
    </w:p>
    <w:p w:rsidR="0019417B">
      <w:pPr>
        <w:spacing w:after="0"/>
        <w:rPr>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19417B">
      <w:pPr>
        <w:spacing w:after="0"/>
        <w:rPr>
          <w:lang w:eastAsia="zh-CN"/>
        </w:rPr>
      </w:pPr>
      <w:r>
        <w:rPr>
          <w:color w:val="000000"/>
          <w:lang w:eastAsia="zh-CN"/>
        </w:rPr>
        <w:t>（</w:t>
      </w:r>
      <w:r>
        <w:rPr>
          <w:color w:val="000000"/>
          <w:lang w:eastAsia="zh-CN"/>
        </w:rPr>
        <w:t>1</w:t>
      </w:r>
      <w:r>
        <w:rPr>
          <w:color w:val="000000"/>
          <w:lang w:eastAsia="zh-CN"/>
        </w:rPr>
        <w:t>）图甲中，钉子的长度为</w:t>
      </w:r>
      <w:r w:rsidR="00BA76CA">
        <w:rPr>
          <w:rFonts w:hint="eastAsia"/>
          <w:color w:val="000000"/>
          <w:u w:val="single"/>
          <w:lang w:eastAsia="zh-CN"/>
        </w:rPr>
        <w:t xml:space="preserve">          </w:t>
      </w:r>
      <w:r>
        <w:rPr>
          <w:color w:val="000000"/>
          <w:lang w:eastAsia="zh-CN"/>
        </w:rPr>
        <w:t>　</w:t>
      </w:r>
      <w:r>
        <w:rPr>
          <w:color w:val="000000"/>
          <w:lang w:eastAsia="zh-CN"/>
        </w:rPr>
        <w:t>cm</w:t>
      </w:r>
      <w:r>
        <w:rPr>
          <w:color w:val="000000"/>
          <w:lang w:eastAsia="zh-CN"/>
        </w:rPr>
        <w:t>，图乙中正确使用天平所称物体的质量为</w:t>
      </w:r>
      <w:r>
        <w:rPr>
          <w:color w:val="000000"/>
          <w:lang w:eastAsia="zh-CN"/>
        </w:rPr>
        <w:t>________ g</w:t>
      </w:r>
    </w:p>
    <w:p w:rsidR="0019417B">
      <w:pPr>
        <w:spacing w:after="0"/>
        <w:rPr>
          <w:lang w:eastAsia="zh-CN"/>
        </w:rPr>
      </w:pPr>
      <w:r>
        <w:rPr>
          <w:color w:val="000000"/>
          <w:lang w:eastAsia="zh-CN"/>
        </w:rPr>
        <w:t>（</w:t>
      </w:r>
      <w:r>
        <w:rPr>
          <w:color w:val="000000"/>
          <w:lang w:eastAsia="zh-CN"/>
        </w:rPr>
        <w:t>2</w:t>
      </w:r>
      <w:r>
        <w:rPr>
          <w:color w:val="000000"/>
          <w:lang w:eastAsia="zh-CN"/>
        </w:rPr>
        <w:t>）如图中的丙、丁是反映晶体熔化和水沸腾规律的两个图象，其中</w:t>
      </w:r>
      <w:r>
        <w:rPr>
          <w:color w:val="000000"/>
          <w:lang w:eastAsia="zh-CN"/>
        </w:rPr>
        <w:t>________ </w:t>
      </w:r>
      <w:r>
        <w:rPr>
          <w:color w:val="000000"/>
          <w:lang w:eastAsia="zh-CN"/>
        </w:rPr>
        <w:t>是反映水沸腾规律的图象，由图丁的</w:t>
      </w:r>
      <w:r>
        <w:rPr>
          <w:color w:val="000000"/>
          <w:lang w:eastAsia="zh-CN"/>
        </w:rPr>
        <w:t>AB</w:t>
      </w:r>
      <w:r>
        <w:rPr>
          <w:color w:val="000000"/>
          <w:lang w:eastAsia="zh-CN"/>
        </w:rPr>
        <w:t>段能反映出的规律是</w:t>
      </w:r>
      <w:r>
        <w:rPr>
          <w:color w:val="000000"/>
          <w:lang w:eastAsia="zh-CN"/>
        </w:rPr>
        <w:t>________ </w:t>
      </w:r>
      <w:r w:rsidR="00BA76CA">
        <w:rPr>
          <w:color w:val="000000"/>
          <w:lang w:eastAsia="zh-CN"/>
        </w:rPr>
        <w:t>。</w:t>
      </w:r>
    </w:p>
    <w:p w:rsidR="0019417B">
      <w:pPr>
        <w:spacing w:after="0"/>
      </w:pPr>
      <w:r>
        <w:rPr>
          <w:noProof/>
          <w:lang w:eastAsia="zh-CN"/>
        </w:rPr>
        <w:drawing>
          <wp:inline distT="0" distB="0" distL="0" distR="0">
            <wp:extent cx="4190553" cy="1514475"/>
            <wp:effectExtent l="19050" t="0" r="447"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831088" name=""/>
                    <pic:cNvPicPr/>
                  </pic:nvPicPr>
                  <pic:blipFill>
                    <a:blip xmlns:r="http://schemas.openxmlformats.org/officeDocument/2006/relationships" r:embed="rId21" cstate="print"/>
                    <a:stretch>
                      <a:fillRect/>
                    </a:stretch>
                  </pic:blipFill>
                  <pic:spPr>
                    <a:xfrm>
                      <a:off x="0" y="0"/>
                      <a:ext cx="4211159" cy="1521922"/>
                    </a:xfrm>
                    <a:prstGeom prst="rect">
                      <a:avLst/>
                    </a:prstGeom>
                  </pic:spPr>
                </pic:pic>
              </a:graphicData>
            </a:graphic>
          </wp:inline>
        </w:drawing>
      </w:r>
    </w:p>
    <w:p w:rsidR="0019417B">
      <w:pPr>
        <w:rPr>
          <w:lang w:eastAsia="zh-CN"/>
        </w:rPr>
      </w:pPr>
      <w:r>
        <w:rPr>
          <w:b/>
          <w:bCs/>
          <w:sz w:val="24"/>
          <w:szCs w:val="24"/>
          <w:lang w:eastAsia="zh-CN"/>
        </w:rPr>
        <w:t>三、实验</w:t>
      </w:r>
      <w:r w:rsidR="00BA76CA">
        <w:rPr>
          <w:b/>
          <w:bCs/>
          <w:sz w:val="24"/>
          <w:szCs w:val="24"/>
          <w:lang w:eastAsia="zh-CN"/>
        </w:rPr>
        <w:t>探究</w:t>
      </w:r>
      <w:r>
        <w:rPr>
          <w:b/>
          <w:bCs/>
          <w:sz w:val="24"/>
          <w:szCs w:val="24"/>
          <w:lang w:eastAsia="zh-CN"/>
        </w:rPr>
        <w:t>题（</w:t>
      </w:r>
      <w:r w:rsidR="00BA76CA">
        <w:rPr>
          <w:b/>
          <w:bCs/>
          <w:sz w:val="24"/>
          <w:szCs w:val="24"/>
          <w:lang w:eastAsia="zh-CN"/>
        </w:rPr>
        <w:t>每空</w:t>
      </w:r>
      <w:r w:rsidR="00BA76CA">
        <w:rPr>
          <w:rFonts w:hint="eastAsia"/>
          <w:b/>
          <w:bCs/>
          <w:sz w:val="24"/>
          <w:szCs w:val="24"/>
          <w:lang w:eastAsia="zh-CN"/>
        </w:rPr>
        <w:t>2</w:t>
      </w:r>
      <w:r w:rsidR="00BA76CA">
        <w:rPr>
          <w:b/>
          <w:bCs/>
          <w:sz w:val="24"/>
          <w:szCs w:val="24"/>
          <w:lang w:eastAsia="zh-CN"/>
        </w:rPr>
        <w:t>分</w:t>
      </w:r>
      <w:r>
        <w:rPr>
          <w:b/>
          <w:bCs/>
          <w:sz w:val="24"/>
          <w:szCs w:val="24"/>
          <w:lang w:eastAsia="zh-CN"/>
        </w:rPr>
        <w:t>；共</w:t>
      </w:r>
      <w:r w:rsidR="00BA76CA">
        <w:rPr>
          <w:rFonts w:hint="eastAsia"/>
          <w:b/>
          <w:bCs/>
          <w:sz w:val="24"/>
          <w:szCs w:val="24"/>
          <w:lang w:eastAsia="zh-CN"/>
        </w:rPr>
        <w:t>26</w:t>
      </w:r>
      <w:r>
        <w:rPr>
          <w:b/>
          <w:bCs/>
          <w:sz w:val="24"/>
          <w:szCs w:val="24"/>
          <w:lang w:eastAsia="zh-CN"/>
        </w:rPr>
        <w:t>分）</w:t>
      </w:r>
    </w:p>
    <w:p w:rsidR="0019417B">
      <w:pPr>
        <w:spacing w:after="0"/>
        <w:rPr>
          <w:lang w:eastAsia="zh-CN"/>
        </w:rPr>
      </w:pPr>
      <w:r>
        <w:rPr>
          <w:color w:val="000000"/>
          <w:lang w:eastAsia="zh-CN"/>
        </w:rPr>
        <w:t>21.</w:t>
      </w:r>
      <w:r>
        <w:rPr>
          <w:color w:val="000000"/>
          <w:lang w:eastAsia="zh-CN"/>
        </w:rPr>
        <w:t>显微镜载物台上被观察的物体经过物镜后成一个</w:t>
      </w:r>
      <w:r>
        <w:rPr>
          <w:color w:val="000000"/>
          <w:lang w:eastAsia="zh-CN"/>
        </w:rPr>
        <w:t>________ </w:t>
      </w:r>
      <w:r>
        <w:rPr>
          <w:color w:val="000000"/>
          <w:lang w:eastAsia="zh-CN"/>
        </w:rPr>
        <w:t>、</w:t>
      </w:r>
      <w:r>
        <w:rPr>
          <w:color w:val="000000"/>
          <w:lang w:eastAsia="zh-CN"/>
        </w:rPr>
        <w:t>________ </w:t>
      </w:r>
      <w:r>
        <w:rPr>
          <w:color w:val="000000"/>
          <w:lang w:eastAsia="zh-CN"/>
        </w:rPr>
        <w:t>实像，再经过目镜成为一个</w:t>
      </w:r>
      <w:r>
        <w:rPr>
          <w:color w:val="000000"/>
          <w:lang w:eastAsia="zh-CN"/>
        </w:rPr>
        <w:t>________ </w:t>
      </w:r>
      <w:r>
        <w:rPr>
          <w:color w:val="000000"/>
          <w:lang w:eastAsia="zh-CN"/>
        </w:rPr>
        <w:t>（</w:t>
      </w:r>
      <w:r>
        <w:rPr>
          <w:color w:val="000000"/>
          <w:lang w:eastAsia="zh-CN"/>
        </w:rPr>
        <w:t>“</w:t>
      </w:r>
      <w:r>
        <w:rPr>
          <w:color w:val="000000"/>
          <w:lang w:eastAsia="zh-CN"/>
        </w:rPr>
        <w:t>放大</w:t>
      </w:r>
      <w:r>
        <w:rPr>
          <w:color w:val="000000"/>
          <w:lang w:eastAsia="zh-CN"/>
        </w:rPr>
        <w:t>”</w:t>
      </w:r>
      <w:r>
        <w:rPr>
          <w:color w:val="000000"/>
          <w:lang w:eastAsia="zh-CN"/>
        </w:rPr>
        <w:t>、</w:t>
      </w:r>
      <w:r>
        <w:rPr>
          <w:color w:val="000000"/>
          <w:lang w:eastAsia="zh-CN"/>
        </w:rPr>
        <w:t>“</w:t>
      </w:r>
      <w:r>
        <w:rPr>
          <w:color w:val="000000"/>
          <w:lang w:eastAsia="zh-CN"/>
        </w:rPr>
        <w:t>缩小</w:t>
      </w:r>
      <w:r>
        <w:rPr>
          <w:color w:val="000000"/>
          <w:lang w:eastAsia="zh-CN"/>
        </w:rPr>
        <w:t>”</w:t>
      </w:r>
      <w:r>
        <w:rPr>
          <w:color w:val="000000"/>
          <w:lang w:eastAsia="zh-CN"/>
        </w:rPr>
        <w:t>）像</w:t>
      </w:r>
      <w:r w:rsidR="00BA76CA">
        <w:rPr>
          <w:color w:val="000000"/>
          <w:lang w:eastAsia="zh-CN"/>
        </w:rPr>
        <w:t>。</w:t>
      </w:r>
      <w:r>
        <w:rPr>
          <w:color w:val="000000"/>
          <w:lang w:eastAsia="zh-CN"/>
        </w:rPr>
        <w:t xml:space="preserve">    </w:t>
      </w:r>
    </w:p>
    <w:p w:rsidR="0019417B">
      <w:pPr>
        <w:spacing w:after="0"/>
        <w:rPr>
          <w:lang w:eastAsia="zh-CN"/>
        </w:rPr>
      </w:pPr>
      <w:r>
        <w:rPr>
          <w:noProof/>
          <w:color w:val="000000"/>
          <w:lang w:eastAsia="zh-CN"/>
        </w:rPr>
        <w:drawing>
          <wp:anchor distT="0" distB="0" distL="114300" distR="114300" simplePos="0" relativeHeight="251665408" behindDoc="0" locked="0" layoutInCell="1" allowOverlap="1">
            <wp:simplePos x="0" y="0"/>
            <wp:positionH relativeFrom="column">
              <wp:posOffset>375285</wp:posOffset>
            </wp:positionH>
            <wp:positionV relativeFrom="paragraph">
              <wp:posOffset>500380</wp:posOffset>
            </wp:positionV>
            <wp:extent cx="3571875" cy="1114425"/>
            <wp:effectExtent l="19050" t="0" r="9525" b="0"/>
            <wp:wrapSquare wrapText="bothSides"/>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054944" name=""/>
                    <pic:cNvPicPr/>
                  </pic:nvPicPr>
                  <pic:blipFill>
                    <a:blip xmlns:r="http://schemas.openxmlformats.org/officeDocument/2006/relationships" r:embed="rId22" cstate="print"/>
                    <a:stretch>
                      <a:fillRect/>
                    </a:stretch>
                  </pic:blipFill>
                  <pic:spPr>
                    <a:xfrm>
                      <a:off x="0" y="0"/>
                      <a:ext cx="3571875" cy="1114425"/>
                    </a:xfrm>
                    <a:prstGeom prst="rect">
                      <a:avLst/>
                    </a:prstGeom>
                  </pic:spPr>
                </pic:pic>
              </a:graphicData>
            </a:graphic>
          </wp:anchor>
        </w:drawing>
      </w:r>
      <w:r w:rsidR="00506330">
        <w:rPr>
          <w:color w:val="000000"/>
          <w:lang w:eastAsia="zh-CN"/>
        </w:rPr>
        <w:t>22.</w:t>
      </w:r>
      <w:r w:rsidR="00506330">
        <w:rPr>
          <w:color w:val="000000"/>
          <w:lang w:eastAsia="zh-CN"/>
        </w:rPr>
        <w:t>在观察水的沸腾实验时，张怡然同学观察到沸腾前和沸腾时水中气泡上升过程中的两种情况如图甲、乙所示，</w:t>
      </w:r>
      <w:r w:rsidR="00506330">
        <w:rPr>
          <w:lang w:eastAsia="zh-CN"/>
        </w:rPr>
        <w:br/>
      </w:r>
      <w:r w:rsidR="00506330">
        <w:rPr>
          <w:color w:val="000000"/>
          <w:lang w:eastAsia="zh-CN"/>
        </w:rPr>
        <w:t xml:space="preserve">  </w:t>
      </w: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19417B">
      <w:pPr>
        <w:spacing w:after="0"/>
        <w:rPr>
          <w:lang w:eastAsia="zh-CN"/>
        </w:rPr>
      </w:pPr>
      <w:r>
        <w:rPr>
          <w:color w:val="000000"/>
          <w:lang w:eastAsia="zh-CN"/>
        </w:rPr>
        <w:t>（</w:t>
      </w:r>
      <w:r>
        <w:rPr>
          <w:color w:val="000000"/>
          <w:lang w:eastAsia="zh-CN"/>
        </w:rPr>
        <w:t>1</w:t>
      </w:r>
      <w:r>
        <w:rPr>
          <w:color w:val="000000"/>
          <w:lang w:eastAsia="zh-CN"/>
        </w:rPr>
        <w:t>）</w:t>
      </w:r>
      <w:r>
        <w:rPr>
          <w:color w:val="000000"/>
          <w:lang w:eastAsia="zh-CN"/>
        </w:rPr>
        <w:t>________</w:t>
      </w:r>
      <w:r>
        <w:rPr>
          <w:color w:val="000000"/>
          <w:lang w:eastAsia="zh-CN"/>
        </w:rPr>
        <w:t>图是沸腾时的情景</w:t>
      </w:r>
      <w:r>
        <w:rPr>
          <w:color w:val="000000"/>
          <w:lang w:eastAsia="zh-CN"/>
        </w:rPr>
        <w:t>.</w:t>
      </w:r>
      <w:r>
        <w:rPr>
          <w:color w:val="000000"/>
          <w:lang w:eastAsia="zh-CN"/>
        </w:rPr>
        <w:t>当水温升到</w:t>
      </w:r>
      <w:r>
        <w:rPr>
          <w:color w:val="000000"/>
          <w:lang w:eastAsia="zh-CN"/>
        </w:rPr>
        <w:t>90℃</w:t>
      </w:r>
      <w:r>
        <w:rPr>
          <w:color w:val="000000"/>
          <w:lang w:eastAsia="zh-CN"/>
        </w:rPr>
        <w:t>时，他记录了在加热过程中温度随加热时间的变化情况，数据如下表</w:t>
      </w:r>
      <w:r>
        <w:rPr>
          <w:color w:val="000000"/>
          <w:lang w:eastAsia="zh-CN"/>
        </w:rPr>
        <w:t> </w:t>
      </w:r>
      <w:r>
        <w:rPr>
          <w:lang w:eastAsia="zh-CN"/>
        </w:rPr>
        <w:br/>
      </w:r>
      <w:r>
        <w:rPr>
          <w:noProof/>
          <w:lang w:eastAsia="zh-CN"/>
        </w:rPr>
        <w:drawing>
          <wp:anchor distT="0" distB="0" distL="114300" distR="114300" simplePos="0" relativeHeight="251668480" behindDoc="0" locked="0" layoutInCell="1" allowOverlap="1">
            <wp:simplePos x="0" y="0"/>
            <wp:positionH relativeFrom="column">
              <wp:posOffset>3810</wp:posOffset>
            </wp:positionH>
            <wp:positionV relativeFrom="paragraph">
              <wp:posOffset>560705</wp:posOffset>
            </wp:positionV>
            <wp:extent cx="3267075" cy="809625"/>
            <wp:effectExtent l="19050" t="0" r="9525" b="0"/>
            <wp:wrapSquare wrapText="bothSides"/>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092463" name=""/>
                    <pic:cNvPicPr/>
                  </pic:nvPicPr>
                  <pic:blipFill>
                    <a:blip xmlns:r="http://schemas.openxmlformats.org/officeDocument/2006/relationships" r:embed="rId23" cstate="print"/>
                    <a:stretch>
                      <a:fillRect/>
                    </a:stretch>
                  </pic:blipFill>
                  <pic:spPr>
                    <a:xfrm>
                      <a:off x="0" y="0"/>
                      <a:ext cx="3267075" cy="809625"/>
                    </a:xfrm>
                    <a:prstGeom prst="rect">
                      <a:avLst/>
                    </a:prstGeom>
                  </pic:spPr>
                </pic:pic>
              </a:graphicData>
            </a:graphic>
          </wp:anchor>
        </w:drawing>
      </w: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19417B">
      <w:pPr>
        <w:spacing w:after="0"/>
        <w:rPr>
          <w:lang w:eastAsia="zh-CN"/>
        </w:rPr>
      </w:pPr>
      <w:r>
        <w:rPr>
          <w:color w:val="000000"/>
          <w:lang w:eastAsia="zh-CN"/>
        </w:rPr>
        <w:t>（</w:t>
      </w:r>
      <w:r>
        <w:rPr>
          <w:color w:val="000000"/>
          <w:lang w:eastAsia="zh-CN"/>
        </w:rPr>
        <w:t>2</w:t>
      </w:r>
      <w:r>
        <w:rPr>
          <w:color w:val="000000"/>
          <w:lang w:eastAsia="zh-CN"/>
        </w:rPr>
        <w:t>）请根据记录的数据在图丙中先描点，再用平滑的曲线画出温度随时间变化的图象</w:t>
      </w:r>
      <w:r>
        <w:rPr>
          <w:color w:val="000000"/>
          <w:lang w:eastAsia="zh-CN"/>
        </w:rPr>
        <w:t>________</w:t>
      </w:r>
      <w:r w:rsidR="00BA76CA">
        <w:rPr>
          <w:color w:val="000000"/>
          <w:lang w:eastAsia="zh-CN"/>
        </w:rPr>
        <w:t>。</w:t>
      </w:r>
      <w:r>
        <w:rPr>
          <w:color w:val="000000"/>
          <w:lang w:eastAsia="zh-CN"/>
        </w:rPr>
        <w:t xml:space="preserve">  </w:t>
      </w:r>
    </w:p>
    <w:p w:rsidR="0019417B">
      <w:pPr>
        <w:spacing w:after="0"/>
        <w:rPr>
          <w:lang w:eastAsia="zh-CN"/>
        </w:rPr>
      </w:pPr>
      <w:r>
        <w:rPr>
          <w:color w:val="000000"/>
          <w:lang w:eastAsia="zh-CN"/>
        </w:rPr>
        <w:t>（</w:t>
      </w:r>
      <w:r>
        <w:rPr>
          <w:color w:val="000000"/>
          <w:lang w:eastAsia="zh-CN"/>
        </w:rPr>
        <w:t>3</w:t>
      </w:r>
      <w:r>
        <w:rPr>
          <w:color w:val="000000"/>
          <w:lang w:eastAsia="zh-CN"/>
        </w:rPr>
        <w:t>）根据表中实验数据，可知水的沸点是</w:t>
      </w:r>
      <w:r>
        <w:rPr>
          <w:color w:val="000000"/>
          <w:lang w:eastAsia="zh-CN"/>
        </w:rPr>
        <w:t>________℃</w:t>
      </w:r>
      <w:r>
        <w:rPr>
          <w:color w:val="000000"/>
          <w:lang w:eastAsia="zh-CN"/>
        </w:rPr>
        <w:t>；</w:t>
      </w:r>
      <w:r>
        <w:rPr>
          <w:color w:val="000000"/>
          <w:lang w:eastAsia="zh-CN"/>
        </w:rPr>
        <w:t xml:space="preserve">       </w:t>
      </w:r>
    </w:p>
    <w:p w:rsidR="0019417B">
      <w:pPr>
        <w:spacing w:after="0"/>
        <w:rPr>
          <w:lang w:eastAsia="zh-CN"/>
        </w:rPr>
      </w:pPr>
      <w:r>
        <w:rPr>
          <w:color w:val="000000"/>
          <w:lang w:eastAsia="zh-CN"/>
        </w:rPr>
        <w:t>（</w:t>
      </w:r>
      <w:r>
        <w:rPr>
          <w:color w:val="000000"/>
          <w:lang w:eastAsia="zh-CN"/>
        </w:rPr>
        <w:t>4</w:t>
      </w:r>
      <w:r>
        <w:rPr>
          <w:color w:val="000000"/>
          <w:lang w:eastAsia="zh-CN"/>
        </w:rPr>
        <w:t>）由实验结果可以得出水沸腾时的规律是：</w:t>
      </w:r>
      <w:r w:rsidR="00BA76CA">
        <w:rPr>
          <w:rFonts w:hint="eastAsia"/>
          <w:color w:val="000000"/>
          <w:u w:val="single"/>
          <w:lang w:eastAsia="zh-CN"/>
        </w:rPr>
        <w:t xml:space="preserve">                           </w:t>
      </w:r>
      <w:r w:rsidR="00BA76CA">
        <w:rPr>
          <w:color w:val="000000"/>
          <w:lang w:eastAsia="zh-CN"/>
        </w:rPr>
        <w:t>。</w:t>
      </w:r>
      <w:r>
        <w:rPr>
          <w:color w:val="000000"/>
          <w:lang w:eastAsia="zh-CN"/>
        </w:rPr>
        <w:t xml:space="preserve"> </w:t>
      </w:r>
    </w:p>
    <w:p w:rsidR="0019417B">
      <w:pPr>
        <w:spacing w:after="0"/>
        <w:rPr>
          <w:lang w:eastAsia="zh-CN"/>
        </w:rPr>
      </w:pPr>
      <w:r>
        <w:rPr>
          <w:color w:val="000000"/>
          <w:lang w:eastAsia="zh-CN"/>
        </w:rPr>
        <w:t>（</w:t>
      </w:r>
      <w:r>
        <w:rPr>
          <w:color w:val="000000"/>
          <w:lang w:eastAsia="zh-CN"/>
        </w:rPr>
        <w:t>5</w:t>
      </w:r>
      <w:r>
        <w:rPr>
          <w:color w:val="000000"/>
          <w:lang w:eastAsia="zh-CN"/>
        </w:rPr>
        <w:t>）水沸腾时，可以看到水面上不停的冒</w:t>
      </w:r>
      <w:r>
        <w:rPr>
          <w:color w:val="000000"/>
          <w:lang w:eastAsia="zh-CN"/>
        </w:rPr>
        <w:t>“</w:t>
      </w:r>
      <w:r>
        <w:rPr>
          <w:color w:val="000000"/>
          <w:lang w:eastAsia="zh-CN"/>
        </w:rPr>
        <w:t>白气</w:t>
      </w:r>
      <w:r>
        <w:rPr>
          <w:color w:val="000000"/>
          <w:lang w:eastAsia="zh-CN"/>
        </w:rPr>
        <w:t>”</w:t>
      </w:r>
      <w:r>
        <w:rPr>
          <w:color w:val="000000"/>
          <w:lang w:eastAsia="zh-CN"/>
        </w:rPr>
        <w:t>，原因是：</w:t>
      </w:r>
      <w:r w:rsidR="00BA76CA">
        <w:rPr>
          <w:rFonts w:hint="eastAsia"/>
          <w:color w:val="000000"/>
          <w:u w:val="single"/>
          <w:lang w:eastAsia="zh-CN"/>
        </w:rPr>
        <w:t xml:space="preserve">                                    </w:t>
      </w:r>
      <w:r w:rsidR="00BA76CA">
        <w:rPr>
          <w:color w:val="000000"/>
          <w:lang w:eastAsia="zh-CN"/>
        </w:rPr>
        <w:t>。</w:t>
      </w:r>
      <w:r>
        <w:rPr>
          <w:color w:val="000000"/>
          <w:lang w:eastAsia="zh-CN"/>
        </w:rPr>
        <w:t xml:space="preserve"> </w:t>
      </w:r>
    </w:p>
    <w:p w:rsidR="0019417B">
      <w:pPr>
        <w:spacing w:after="0"/>
        <w:rPr>
          <w:lang w:eastAsia="zh-CN"/>
        </w:rPr>
      </w:pPr>
      <w:r>
        <w:rPr>
          <w:color w:val="000000"/>
          <w:lang w:eastAsia="zh-CN"/>
        </w:rPr>
        <w:t>23.</w:t>
      </w:r>
      <w:r>
        <w:rPr>
          <w:color w:val="000000"/>
          <w:lang w:eastAsia="zh-CN"/>
        </w:rPr>
        <w:t>如图是青藏铁路通过</w:t>
      </w:r>
      <w:r>
        <w:rPr>
          <w:color w:val="000000"/>
          <w:lang w:eastAsia="zh-CN"/>
        </w:rPr>
        <w:t>“</w:t>
      </w:r>
      <w:r>
        <w:rPr>
          <w:color w:val="000000"/>
          <w:lang w:eastAsia="zh-CN"/>
        </w:rPr>
        <w:t>千年冻土</w:t>
      </w:r>
      <w:r>
        <w:rPr>
          <w:color w:val="000000"/>
          <w:lang w:eastAsia="zh-CN"/>
        </w:rPr>
        <w:t>”</w:t>
      </w:r>
      <w:r>
        <w:rPr>
          <w:color w:val="000000"/>
          <w:lang w:eastAsia="zh-CN"/>
        </w:rPr>
        <w:t>区的照片，照片中插在路基两旁的一排碗口粗细的是热管（还有一部分埋在路基下面）这是为了解决</w:t>
      </w:r>
      <w:r>
        <w:rPr>
          <w:color w:val="000000"/>
          <w:lang w:eastAsia="zh-CN"/>
        </w:rPr>
        <w:t>“</w:t>
      </w:r>
      <w:r>
        <w:rPr>
          <w:color w:val="000000"/>
          <w:lang w:eastAsia="zh-CN"/>
        </w:rPr>
        <w:t>冻土</w:t>
      </w:r>
      <w:r>
        <w:rPr>
          <w:color w:val="000000"/>
          <w:lang w:eastAsia="zh-CN"/>
        </w:rPr>
        <w:t>”</w:t>
      </w:r>
      <w:r>
        <w:rPr>
          <w:color w:val="000000"/>
          <w:lang w:eastAsia="zh-CN"/>
        </w:rPr>
        <w:t>．区路基在温度过高时会变得松软不牢固而采取的其中一种方法．热管是棍两端封闭的金属管，管内装有容易汽化的液体，上方二端处在温度较低的地方，下方一端处在温度较高的地方．当它的下摩一端受热时，里面的液体会吸热而变成蒸气，蒸气跑到温度低的上方一端时放热而变成液体，然后液体通过重力作用（或其它途径）又回到受热的下方一端，如此循环往复，热管就相当于一个天然</w:t>
      </w:r>
      <w:r>
        <w:rPr>
          <w:color w:val="000000"/>
          <w:lang w:eastAsia="zh-CN"/>
        </w:rPr>
        <w:t>“</w:t>
      </w:r>
      <w:r>
        <w:rPr>
          <w:color w:val="000000"/>
          <w:lang w:eastAsia="zh-CN"/>
        </w:rPr>
        <w:t>制冷机</w:t>
      </w:r>
      <w:r>
        <w:rPr>
          <w:color w:val="000000"/>
          <w:lang w:eastAsia="zh-CN"/>
        </w:rPr>
        <w:t>”</w:t>
      </w:r>
      <w:r>
        <w:rPr>
          <w:color w:val="000000"/>
          <w:lang w:eastAsia="zh-CN"/>
        </w:rPr>
        <w:t>．</w:t>
      </w:r>
    </w:p>
    <w:p w:rsidR="0019417B">
      <w:pPr>
        <w:spacing w:after="0"/>
        <w:rPr>
          <w:lang w:eastAsia="zh-CN"/>
        </w:rPr>
      </w:pPr>
      <w:r>
        <w:rPr>
          <w:noProof/>
          <w:lang w:eastAsia="zh-CN"/>
        </w:rPr>
        <w:drawing>
          <wp:anchor distT="0" distB="0" distL="114300" distR="114300" simplePos="0" relativeHeight="251669504" behindDoc="0" locked="0" layoutInCell="1" allowOverlap="1">
            <wp:simplePos x="0" y="0"/>
            <wp:positionH relativeFrom="column">
              <wp:posOffset>3810</wp:posOffset>
            </wp:positionH>
            <wp:positionV relativeFrom="paragraph">
              <wp:posOffset>42545</wp:posOffset>
            </wp:positionV>
            <wp:extent cx="2483485" cy="1485900"/>
            <wp:effectExtent l="19050" t="0" r="0" b="0"/>
            <wp:wrapSquare wrapText="bothSides"/>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268891" name=""/>
                    <pic:cNvPicPr/>
                  </pic:nvPicPr>
                  <pic:blipFill>
                    <a:blip xmlns:r="http://schemas.openxmlformats.org/officeDocument/2006/relationships" r:embed="rId24" cstate="print"/>
                    <a:stretch>
                      <a:fillRect/>
                    </a:stretch>
                  </pic:blipFill>
                  <pic:spPr>
                    <a:xfrm>
                      <a:off x="0" y="0"/>
                      <a:ext cx="2483485" cy="1485900"/>
                    </a:xfrm>
                    <a:prstGeom prst="rect">
                      <a:avLst/>
                    </a:prstGeom>
                  </pic:spPr>
                </pic:pic>
              </a:graphicData>
            </a:graphic>
          </wp:anchor>
        </w:drawing>
      </w: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7402B9">
      <w:pPr>
        <w:spacing w:after="0"/>
        <w:rPr>
          <w:color w:val="000000"/>
          <w:lang w:eastAsia="zh-CN"/>
        </w:rPr>
      </w:pPr>
    </w:p>
    <w:p w:rsidR="0019417B">
      <w:pPr>
        <w:spacing w:after="0"/>
        <w:rPr>
          <w:lang w:eastAsia="zh-CN"/>
        </w:rPr>
      </w:pPr>
      <w:r>
        <w:rPr>
          <w:color w:val="000000"/>
          <w:lang w:eastAsia="zh-CN"/>
        </w:rPr>
        <w:t>（</w:t>
      </w:r>
      <w:r>
        <w:rPr>
          <w:color w:val="000000"/>
          <w:lang w:eastAsia="zh-CN"/>
        </w:rPr>
        <w:t>1</w:t>
      </w:r>
      <w:r>
        <w:rPr>
          <w:color w:val="000000"/>
          <w:lang w:eastAsia="zh-CN"/>
        </w:rPr>
        <w:t>）热管里面发生的物态变化是</w:t>
      </w:r>
      <w:r>
        <w:rPr>
          <w:color w:val="000000"/>
          <w:lang w:eastAsia="zh-CN"/>
        </w:rPr>
        <w:t>________</w:t>
      </w:r>
      <w:r>
        <w:rPr>
          <w:color w:val="000000"/>
          <w:lang w:eastAsia="zh-CN"/>
        </w:rPr>
        <w:t>和</w:t>
      </w:r>
      <w:r>
        <w:rPr>
          <w:color w:val="000000"/>
          <w:lang w:eastAsia="zh-CN"/>
        </w:rPr>
        <w:t>________</w:t>
      </w:r>
      <w:r w:rsidR="00BA76CA">
        <w:rPr>
          <w:color w:val="000000"/>
          <w:lang w:eastAsia="zh-CN"/>
        </w:rPr>
        <w:t>。</w:t>
      </w:r>
      <w:r>
        <w:rPr>
          <w:color w:val="000000"/>
          <w:lang w:eastAsia="zh-CN"/>
        </w:rPr>
        <w:t xml:space="preserve">    </w:t>
      </w:r>
    </w:p>
    <w:p w:rsidR="0019417B">
      <w:pPr>
        <w:spacing w:after="0"/>
        <w:rPr>
          <w:lang w:eastAsia="zh-CN"/>
        </w:rPr>
      </w:pPr>
      <w:r>
        <w:rPr>
          <w:color w:val="000000"/>
          <w:lang w:eastAsia="zh-CN"/>
        </w:rPr>
        <w:t>（</w:t>
      </w:r>
      <w:r>
        <w:rPr>
          <w:color w:val="000000"/>
          <w:lang w:eastAsia="zh-CN"/>
        </w:rPr>
        <w:t>2</w:t>
      </w:r>
      <w:r>
        <w:rPr>
          <w:color w:val="000000"/>
          <w:lang w:eastAsia="zh-CN"/>
        </w:rPr>
        <w:t>）当热管</w:t>
      </w:r>
      <w:r>
        <w:rPr>
          <w:color w:val="000000"/>
          <w:lang w:eastAsia="zh-CN"/>
        </w:rPr>
        <w:t>“</w:t>
      </w:r>
      <w:r>
        <w:rPr>
          <w:color w:val="000000"/>
          <w:lang w:eastAsia="zh-CN"/>
        </w:rPr>
        <w:t>制冷</w:t>
      </w:r>
      <w:r>
        <w:rPr>
          <w:color w:val="000000"/>
          <w:lang w:eastAsia="zh-CN"/>
        </w:rPr>
        <w:t>”</w:t>
      </w:r>
      <w:r>
        <w:rPr>
          <w:color w:val="000000"/>
          <w:lang w:eastAsia="zh-CN"/>
        </w:rPr>
        <w:t>时，上方一端的温度</w:t>
      </w:r>
      <w:r>
        <w:rPr>
          <w:color w:val="000000"/>
          <w:lang w:eastAsia="zh-CN"/>
        </w:rPr>
        <w:t>________</w:t>
      </w:r>
      <w:r>
        <w:rPr>
          <w:color w:val="000000"/>
          <w:lang w:eastAsia="zh-CN"/>
        </w:rPr>
        <w:t>（选填高于或低于）下方一端的温度此时，热管把从高温处吸收的</w:t>
      </w:r>
      <w:r>
        <w:rPr>
          <w:color w:val="000000"/>
          <w:lang w:eastAsia="zh-CN"/>
        </w:rPr>
        <w:t>________</w:t>
      </w:r>
      <w:r>
        <w:rPr>
          <w:color w:val="000000"/>
          <w:lang w:eastAsia="zh-CN"/>
        </w:rPr>
        <w:t>（选填热量或温度）</w:t>
      </w:r>
      <w:r>
        <w:rPr>
          <w:color w:val="000000"/>
          <w:lang w:eastAsia="zh-CN"/>
        </w:rPr>
        <w:t>“</w:t>
      </w:r>
      <w:r>
        <w:rPr>
          <w:color w:val="000000"/>
          <w:lang w:eastAsia="zh-CN"/>
        </w:rPr>
        <w:t>搬到</w:t>
      </w:r>
      <w:r>
        <w:rPr>
          <w:color w:val="000000"/>
          <w:lang w:eastAsia="zh-CN"/>
        </w:rPr>
        <w:t>”</w:t>
      </w:r>
      <w:r>
        <w:rPr>
          <w:color w:val="000000"/>
          <w:lang w:eastAsia="zh-CN"/>
        </w:rPr>
        <w:t>低温处放出；当上方的温度和下方的温度相同时，热管</w:t>
      </w:r>
      <w:r>
        <w:rPr>
          <w:color w:val="000000"/>
          <w:lang w:eastAsia="zh-CN"/>
        </w:rPr>
        <w:t>________</w:t>
      </w:r>
      <w:r>
        <w:rPr>
          <w:color w:val="000000"/>
          <w:lang w:eastAsia="zh-CN"/>
        </w:rPr>
        <w:t>（选填停止</w:t>
      </w:r>
      <w:r>
        <w:rPr>
          <w:color w:val="000000"/>
          <w:lang w:eastAsia="zh-CN"/>
        </w:rPr>
        <w:t>“</w:t>
      </w:r>
      <w:r>
        <w:rPr>
          <w:color w:val="000000"/>
          <w:lang w:eastAsia="zh-CN"/>
        </w:rPr>
        <w:t>制冷</w:t>
      </w:r>
      <w:r>
        <w:rPr>
          <w:color w:val="000000"/>
          <w:lang w:eastAsia="zh-CN"/>
        </w:rPr>
        <w:t>”</w:t>
      </w:r>
      <w:r>
        <w:rPr>
          <w:color w:val="000000"/>
          <w:lang w:eastAsia="zh-CN"/>
        </w:rPr>
        <w:t>或开始</w:t>
      </w:r>
      <w:r>
        <w:rPr>
          <w:color w:val="000000"/>
          <w:lang w:eastAsia="zh-CN"/>
        </w:rPr>
        <w:t>“</w:t>
      </w:r>
      <w:r>
        <w:rPr>
          <w:color w:val="000000"/>
          <w:lang w:eastAsia="zh-CN"/>
        </w:rPr>
        <w:t>制冷</w:t>
      </w:r>
      <w:r>
        <w:rPr>
          <w:color w:val="000000"/>
          <w:lang w:eastAsia="zh-CN"/>
        </w:rPr>
        <w:t>”</w:t>
      </w:r>
      <w:r>
        <w:rPr>
          <w:color w:val="000000"/>
          <w:lang w:eastAsia="zh-CN"/>
        </w:rPr>
        <w:t>）</w:t>
      </w:r>
      <w:r w:rsidR="00BA76CA">
        <w:rPr>
          <w:color w:val="000000"/>
          <w:lang w:eastAsia="zh-CN"/>
        </w:rPr>
        <w:t>。</w:t>
      </w:r>
      <w:r>
        <w:rPr>
          <w:color w:val="000000"/>
          <w:lang w:eastAsia="zh-CN"/>
        </w:rPr>
        <w:t xml:space="preserve">   </w:t>
      </w:r>
    </w:p>
    <w:p w:rsidR="007402B9">
      <w:pPr>
        <w:rPr>
          <w:b/>
          <w:bCs/>
          <w:sz w:val="24"/>
          <w:szCs w:val="24"/>
          <w:lang w:eastAsia="zh-CN"/>
        </w:rPr>
      </w:pPr>
    </w:p>
    <w:p w:rsidR="0019417B">
      <w:pPr>
        <w:rPr>
          <w:lang w:eastAsia="zh-CN"/>
        </w:rPr>
      </w:pPr>
      <w:r>
        <w:rPr>
          <w:b/>
          <w:bCs/>
          <w:sz w:val="24"/>
          <w:szCs w:val="24"/>
          <w:lang w:eastAsia="zh-CN"/>
        </w:rPr>
        <w:t>四、作图题（</w:t>
      </w:r>
      <w:r w:rsidR="00BA76CA">
        <w:rPr>
          <w:b/>
          <w:bCs/>
          <w:sz w:val="24"/>
          <w:szCs w:val="24"/>
          <w:lang w:eastAsia="zh-CN"/>
        </w:rPr>
        <w:t>每个图</w:t>
      </w:r>
      <w:r w:rsidR="00BA76CA">
        <w:rPr>
          <w:b/>
          <w:bCs/>
          <w:sz w:val="24"/>
          <w:szCs w:val="24"/>
          <w:lang w:eastAsia="zh-CN"/>
        </w:rPr>
        <w:t>3</w:t>
      </w:r>
      <w:r w:rsidR="00BA76CA">
        <w:rPr>
          <w:b/>
          <w:bCs/>
          <w:sz w:val="24"/>
          <w:szCs w:val="24"/>
          <w:lang w:eastAsia="zh-CN"/>
        </w:rPr>
        <w:t>分</w:t>
      </w:r>
      <w:r>
        <w:rPr>
          <w:b/>
          <w:bCs/>
          <w:sz w:val="24"/>
          <w:szCs w:val="24"/>
          <w:lang w:eastAsia="zh-CN"/>
        </w:rPr>
        <w:t>；共</w:t>
      </w:r>
      <w:r w:rsidR="00BA76CA">
        <w:rPr>
          <w:rFonts w:hint="eastAsia"/>
          <w:b/>
          <w:bCs/>
          <w:sz w:val="24"/>
          <w:szCs w:val="24"/>
          <w:lang w:eastAsia="zh-CN"/>
        </w:rPr>
        <w:t>6</w:t>
      </w:r>
      <w:r>
        <w:rPr>
          <w:b/>
          <w:bCs/>
          <w:sz w:val="24"/>
          <w:szCs w:val="24"/>
          <w:lang w:eastAsia="zh-CN"/>
        </w:rPr>
        <w:t>分）</w:t>
      </w:r>
    </w:p>
    <w:p w:rsidR="0019417B">
      <w:pPr>
        <w:spacing w:after="0"/>
        <w:rPr>
          <w:lang w:eastAsia="zh-CN"/>
        </w:rPr>
      </w:pPr>
      <w:r>
        <w:rPr>
          <w:noProof/>
          <w:lang w:eastAsia="zh-CN"/>
        </w:rPr>
        <w:drawing>
          <wp:anchor distT="0" distB="0" distL="114300" distR="114300" simplePos="0" relativeHeight="251671552" behindDoc="0" locked="0" layoutInCell="1" allowOverlap="1">
            <wp:simplePos x="0" y="0"/>
            <wp:positionH relativeFrom="column">
              <wp:posOffset>3176270</wp:posOffset>
            </wp:positionH>
            <wp:positionV relativeFrom="paragraph">
              <wp:posOffset>352425</wp:posOffset>
            </wp:positionV>
            <wp:extent cx="1266825" cy="1009650"/>
            <wp:effectExtent l="19050" t="0" r="9525" b="0"/>
            <wp:wrapSquare wrapText="bothSides"/>
            <wp:docPr id="4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808607" name="Picture 12"/>
                    <pic:cNvPicPr>
                      <a:picLocks noChangeAspect="1" noChangeArrowheads="1"/>
                    </pic:cNvPicPr>
                  </pic:nvPicPr>
                  <pic:blipFill>
                    <a:blip xmlns:r="http://schemas.openxmlformats.org/officeDocument/2006/relationships" r:embed="rId25" cstate="print"/>
                    <a:stretch>
                      <a:fillRect/>
                    </a:stretch>
                  </pic:blipFill>
                  <pic:spPr bwMode="auto">
                    <a:xfrm>
                      <a:off x="0" y="0"/>
                      <a:ext cx="1266825" cy="1009650"/>
                    </a:xfrm>
                    <a:prstGeom prst="rect">
                      <a:avLst/>
                    </a:prstGeom>
                    <a:noFill/>
                    <a:ln w="9525">
                      <a:noFill/>
                      <a:miter lim="800000"/>
                      <a:headEnd/>
                      <a:tailEnd/>
                    </a:ln>
                  </pic:spPr>
                </pic:pic>
              </a:graphicData>
            </a:graphic>
          </wp:anchor>
        </w:drawing>
      </w:r>
      <w:r w:rsidR="00506330">
        <w:rPr>
          <w:color w:val="000000"/>
          <w:lang w:eastAsia="zh-CN"/>
        </w:rPr>
        <w:t>24.</w:t>
      </w:r>
      <w:r w:rsidR="00506330">
        <w:rPr>
          <w:color w:val="000000"/>
          <w:lang w:eastAsia="zh-CN"/>
        </w:rPr>
        <w:t>如</w:t>
      </w:r>
      <w:r w:rsidR="00BA76CA">
        <w:rPr>
          <w:color w:val="000000"/>
          <w:lang w:eastAsia="zh-CN"/>
        </w:rPr>
        <w:t>下左</w:t>
      </w:r>
      <w:r w:rsidR="00506330">
        <w:rPr>
          <w:color w:val="000000"/>
          <w:lang w:eastAsia="zh-CN"/>
        </w:rPr>
        <w:t>图，光线经过凹透镜会发生折射，请画出折射光线或入射光线．</w:t>
      </w:r>
      <w:r w:rsidR="00506330">
        <w:rPr>
          <w:lang w:eastAsia="zh-CN"/>
        </w:rPr>
        <w:br/>
      </w:r>
    </w:p>
    <w:p w:rsidR="00BA76CA">
      <w:pPr>
        <w:spacing w:after="0"/>
        <w:rPr>
          <w:color w:val="000000"/>
          <w:lang w:eastAsia="zh-CN"/>
        </w:rPr>
      </w:pPr>
      <w:r>
        <w:rPr>
          <w:rFonts w:hint="eastAsia"/>
          <w:noProof/>
          <w:color w:val="000000"/>
          <w:lang w:eastAsia="zh-CN"/>
        </w:rPr>
        <w:drawing>
          <wp:anchor distT="0" distB="0" distL="114300" distR="114300" simplePos="0" relativeHeight="251667456" behindDoc="0" locked="0" layoutInCell="1" allowOverlap="1">
            <wp:simplePos x="0" y="0"/>
            <wp:positionH relativeFrom="column">
              <wp:posOffset>422910</wp:posOffset>
            </wp:positionH>
            <wp:positionV relativeFrom="paragraph">
              <wp:posOffset>71120</wp:posOffset>
            </wp:positionV>
            <wp:extent cx="1638300" cy="723900"/>
            <wp:effectExtent l="19050" t="0" r="0" b="0"/>
            <wp:wrapSquare wrapText="bothSides"/>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46849" name=""/>
                    <pic:cNvPicPr/>
                  </pic:nvPicPr>
                  <pic:blipFill>
                    <a:blip xmlns:r="http://schemas.openxmlformats.org/officeDocument/2006/relationships" r:embed="rId26" cstate="print"/>
                    <a:stretch>
                      <a:fillRect/>
                    </a:stretch>
                  </pic:blipFill>
                  <pic:spPr>
                    <a:xfrm>
                      <a:off x="0" y="0"/>
                      <a:ext cx="1638300" cy="723900"/>
                    </a:xfrm>
                    <a:prstGeom prst="rect">
                      <a:avLst/>
                    </a:prstGeom>
                  </pic:spPr>
                </pic:pic>
              </a:graphicData>
            </a:graphic>
          </wp:anchor>
        </w:drawing>
      </w:r>
    </w:p>
    <w:p w:rsidR="00BA76CA">
      <w:pPr>
        <w:spacing w:after="0"/>
        <w:rPr>
          <w:color w:val="000000"/>
          <w:lang w:eastAsia="zh-CN"/>
        </w:rPr>
      </w:pPr>
    </w:p>
    <w:p w:rsidR="00BA76CA">
      <w:pPr>
        <w:spacing w:after="0"/>
        <w:rPr>
          <w:color w:val="000000"/>
          <w:lang w:eastAsia="zh-CN"/>
        </w:rPr>
      </w:pPr>
    </w:p>
    <w:p w:rsidR="00BA76CA">
      <w:pPr>
        <w:spacing w:after="0"/>
        <w:rPr>
          <w:color w:val="000000"/>
          <w:lang w:eastAsia="zh-CN"/>
        </w:rPr>
      </w:pPr>
    </w:p>
    <w:p w:rsidR="0019417B">
      <w:pPr>
        <w:spacing w:after="0"/>
        <w:rPr>
          <w:lang w:eastAsia="zh-CN"/>
        </w:rPr>
      </w:pPr>
      <w:r>
        <w:rPr>
          <w:color w:val="000000"/>
          <w:lang w:eastAsia="zh-CN"/>
        </w:rPr>
        <w:t>25.</w:t>
      </w:r>
      <w:r w:rsidR="00BA76CA">
        <w:rPr>
          <w:color w:val="000000"/>
          <w:lang w:eastAsia="zh-CN"/>
        </w:rPr>
        <w:t>如上右图所示：</w:t>
      </w:r>
      <w:r>
        <w:rPr>
          <w:color w:val="000000"/>
          <w:lang w:eastAsia="zh-CN"/>
        </w:rPr>
        <w:t>作出</w:t>
      </w:r>
      <w:r w:rsidR="00C05567">
        <w:rPr>
          <w:color w:val="000000"/>
          <w:lang w:eastAsia="zh-CN"/>
        </w:rPr>
        <w:t>AB</w:t>
      </w:r>
      <w:r>
        <w:rPr>
          <w:color w:val="000000"/>
          <w:lang w:eastAsia="zh-CN"/>
        </w:rPr>
        <w:t>在平面镜中所生成的像</w:t>
      </w:r>
      <w:r w:rsidR="00BA76CA">
        <w:rPr>
          <w:color w:val="000000"/>
          <w:lang w:eastAsia="zh-CN"/>
        </w:rPr>
        <w:t>。</w:t>
      </w:r>
      <w:r>
        <w:rPr>
          <w:color w:val="000000"/>
          <w:lang w:eastAsia="zh-CN"/>
        </w:rPr>
        <w:t xml:space="preserve"> </w:t>
      </w:r>
    </w:p>
    <w:p w:rsidR="0019417B">
      <w:pPr>
        <w:rPr>
          <w:lang w:eastAsia="zh-CN"/>
        </w:rPr>
      </w:pPr>
      <w:r>
        <w:rPr>
          <w:b/>
          <w:bCs/>
          <w:sz w:val="24"/>
          <w:szCs w:val="24"/>
          <w:lang w:eastAsia="zh-CN"/>
        </w:rPr>
        <w:t>五、计算题（</w:t>
      </w:r>
      <w:r w:rsidR="00BA76CA">
        <w:rPr>
          <w:rFonts w:hint="eastAsia"/>
          <w:b/>
          <w:bCs/>
          <w:sz w:val="24"/>
          <w:szCs w:val="24"/>
          <w:lang w:eastAsia="zh-CN"/>
        </w:rPr>
        <w:t>26</w:t>
      </w:r>
      <w:r w:rsidR="00BA76CA">
        <w:rPr>
          <w:rFonts w:hint="eastAsia"/>
          <w:b/>
          <w:bCs/>
          <w:sz w:val="24"/>
          <w:szCs w:val="24"/>
          <w:lang w:eastAsia="zh-CN"/>
        </w:rPr>
        <w:t>题</w:t>
      </w:r>
      <w:r w:rsidR="00BA76CA">
        <w:rPr>
          <w:rFonts w:hint="eastAsia"/>
          <w:b/>
          <w:bCs/>
          <w:sz w:val="24"/>
          <w:szCs w:val="24"/>
          <w:lang w:eastAsia="zh-CN"/>
        </w:rPr>
        <w:t>16</w:t>
      </w:r>
      <w:r w:rsidR="00BA76CA">
        <w:rPr>
          <w:rFonts w:hint="eastAsia"/>
          <w:b/>
          <w:bCs/>
          <w:sz w:val="24"/>
          <w:szCs w:val="24"/>
          <w:lang w:eastAsia="zh-CN"/>
        </w:rPr>
        <w:t>分；</w:t>
      </w:r>
      <w:r w:rsidR="00BA76CA">
        <w:rPr>
          <w:rFonts w:hint="eastAsia"/>
          <w:b/>
          <w:bCs/>
          <w:sz w:val="24"/>
          <w:szCs w:val="24"/>
          <w:lang w:eastAsia="zh-CN"/>
        </w:rPr>
        <w:t>27</w:t>
      </w:r>
      <w:r w:rsidR="00BA76CA">
        <w:rPr>
          <w:rFonts w:hint="eastAsia"/>
          <w:b/>
          <w:bCs/>
          <w:sz w:val="24"/>
          <w:szCs w:val="24"/>
          <w:lang w:eastAsia="zh-CN"/>
        </w:rPr>
        <w:t>题</w:t>
      </w:r>
      <w:r w:rsidR="00BA76CA">
        <w:rPr>
          <w:rFonts w:hint="eastAsia"/>
          <w:b/>
          <w:bCs/>
          <w:sz w:val="24"/>
          <w:szCs w:val="24"/>
          <w:lang w:eastAsia="zh-CN"/>
        </w:rPr>
        <w:t>5</w:t>
      </w:r>
      <w:r w:rsidR="00BA76CA">
        <w:rPr>
          <w:rFonts w:hint="eastAsia"/>
          <w:b/>
          <w:bCs/>
          <w:sz w:val="24"/>
          <w:szCs w:val="24"/>
          <w:lang w:eastAsia="zh-CN"/>
        </w:rPr>
        <w:t>分</w:t>
      </w:r>
      <w:r>
        <w:rPr>
          <w:b/>
          <w:bCs/>
          <w:sz w:val="24"/>
          <w:szCs w:val="24"/>
          <w:lang w:eastAsia="zh-CN"/>
        </w:rPr>
        <w:t>；共</w:t>
      </w:r>
      <w:r>
        <w:rPr>
          <w:b/>
          <w:bCs/>
          <w:sz w:val="24"/>
          <w:szCs w:val="24"/>
          <w:lang w:eastAsia="zh-CN"/>
        </w:rPr>
        <w:t>2</w:t>
      </w:r>
      <w:r w:rsidR="00BA76CA">
        <w:rPr>
          <w:rFonts w:hint="eastAsia"/>
          <w:b/>
          <w:bCs/>
          <w:sz w:val="24"/>
          <w:szCs w:val="24"/>
          <w:lang w:eastAsia="zh-CN"/>
        </w:rPr>
        <w:t>1</w:t>
      </w:r>
      <w:r>
        <w:rPr>
          <w:b/>
          <w:bCs/>
          <w:sz w:val="24"/>
          <w:szCs w:val="24"/>
          <w:lang w:eastAsia="zh-CN"/>
        </w:rPr>
        <w:t>分）</w:t>
      </w:r>
    </w:p>
    <w:p w:rsidR="0019417B">
      <w:pPr>
        <w:spacing w:after="0"/>
        <w:rPr>
          <w:lang w:eastAsia="zh-CN"/>
        </w:rPr>
      </w:pPr>
      <w:r>
        <w:rPr>
          <w:color w:val="000000"/>
          <w:lang w:eastAsia="zh-CN"/>
        </w:rPr>
        <w:t>26.</w:t>
      </w:r>
      <w:r>
        <w:rPr>
          <w:color w:val="000000"/>
          <w:lang w:eastAsia="zh-CN"/>
        </w:rPr>
        <w:t>如图是某种金属质量与体积的关系函数图象．</w:t>
      </w:r>
    </w:p>
    <w:p w:rsidR="0019417B">
      <w:pPr>
        <w:spacing w:after="0"/>
        <w:rPr>
          <w:lang w:eastAsia="zh-CN"/>
        </w:rPr>
      </w:pPr>
      <w:r>
        <w:rPr>
          <w:noProof/>
          <w:color w:val="000000"/>
          <w:lang w:eastAsia="zh-CN"/>
        </w:rPr>
        <w:drawing>
          <wp:anchor distT="0" distB="0" distL="114300" distR="114300" simplePos="0" relativeHeight="251670528" behindDoc="0" locked="0" layoutInCell="1" allowOverlap="1">
            <wp:simplePos x="0" y="0"/>
            <wp:positionH relativeFrom="column">
              <wp:posOffset>4747260</wp:posOffset>
            </wp:positionH>
            <wp:positionV relativeFrom="paragraph">
              <wp:posOffset>111760</wp:posOffset>
            </wp:positionV>
            <wp:extent cx="1343025" cy="1028700"/>
            <wp:effectExtent l="19050" t="0" r="9525" b="0"/>
            <wp:wrapSquare wrapText="bothSides"/>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622188" name=""/>
                    <pic:cNvPicPr/>
                  </pic:nvPicPr>
                  <pic:blipFill>
                    <a:blip xmlns:r="http://schemas.openxmlformats.org/officeDocument/2006/relationships" r:embed="rId27" cstate="print"/>
                    <a:stretch>
                      <a:fillRect/>
                    </a:stretch>
                  </pic:blipFill>
                  <pic:spPr>
                    <a:xfrm>
                      <a:off x="0" y="0"/>
                      <a:ext cx="1343025" cy="1028700"/>
                    </a:xfrm>
                    <a:prstGeom prst="rect">
                      <a:avLst/>
                    </a:prstGeom>
                  </pic:spPr>
                </pic:pic>
              </a:graphicData>
            </a:graphic>
          </wp:anchor>
        </w:drawing>
      </w:r>
      <w:r w:rsidR="00506330">
        <w:rPr>
          <w:color w:val="000000"/>
          <w:lang w:eastAsia="zh-CN"/>
        </w:rPr>
        <w:t>（</w:t>
      </w:r>
      <w:r w:rsidR="00506330">
        <w:rPr>
          <w:color w:val="000000"/>
          <w:lang w:eastAsia="zh-CN"/>
        </w:rPr>
        <w:t>1</w:t>
      </w:r>
      <w:r w:rsidR="00506330">
        <w:rPr>
          <w:color w:val="000000"/>
          <w:lang w:eastAsia="zh-CN"/>
        </w:rPr>
        <w:t>）请根据图象，求出该金属的密度．</w:t>
      </w:r>
      <w:r w:rsidR="00506330">
        <w:rPr>
          <w:color w:val="000000"/>
          <w:lang w:eastAsia="zh-CN"/>
        </w:rPr>
        <w:t xml:space="preserve">    </w:t>
      </w:r>
    </w:p>
    <w:p w:rsidR="0019417B">
      <w:pPr>
        <w:spacing w:after="0"/>
        <w:rPr>
          <w:lang w:eastAsia="zh-CN"/>
        </w:rPr>
      </w:pPr>
      <w:r>
        <w:rPr>
          <w:color w:val="000000"/>
          <w:lang w:eastAsia="zh-CN"/>
        </w:rPr>
        <w:t>（</w:t>
      </w:r>
      <w:r>
        <w:rPr>
          <w:color w:val="000000"/>
          <w:lang w:eastAsia="zh-CN"/>
        </w:rPr>
        <w:t>2</w:t>
      </w:r>
      <w:r>
        <w:rPr>
          <w:color w:val="000000"/>
          <w:lang w:eastAsia="zh-CN"/>
        </w:rPr>
        <w:t>）用质量为</w:t>
      </w:r>
      <w:r>
        <w:rPr>
          <w:color w:val="000000"/>
          <w:lang w:eastAsia="zh-CN"/>
        </w:rPr>
        <w:t>86.4g</w:t>
      </w:r>
      <w:r>
        <w:rPr>
          <w:color w:val="000000"/>
          <w:lang w:eastAsia="zh-CN"/>
        </w:rPr>
        <w:t>的该金属制成一个体积为</w:t>
      </w:r>
      <w:r>
        <w:rPr>
          <w:color w:val="000000"/>
          <w:lang w:eastAsia="zh-CN"/>
        </w:rPr>
        <w:t>45cm</w:t>
      </w:r>
      <w:r>
        <w:rPr>
          <w:color w:val="000000"/>
          <w:vertAlign w:val="superscript"/>
          <w:lang w:eastAsia="zh-CN"/>
        </w:rPr>
        <w:t>3</w:t>
      </w:r>
      <w:r>
        <w:rPr>
          <w:color w:val="000000"/>
          <w:lang w:eastAsia="zh-CN"/>
        </w:rPr>
        <w:t>的球体，请用计算证明该球是实心还是空心的？</w:t>
      </w:r>
      <w:r>
        <w:rPr>
          <w:color w:val="000000"/>
          <w:lang w:eastAsia="zh-CN"/>
        </w:rPr>
        <w:t xml:space="preserve">    </w:t>
      </w:r>
    </w:p>
    <w:p w:rsidR="0019417B">
      <w:pPr>
        <w:spacing w:after="0"/>
        <w:rPr>
          <w:lang w:eastAsia="zh-CN"/>
        </w:rPr>
      </w:pPr>
      <w:r>
        <w:rPr>
          <w:color w:val="000000"/>
          <w:lang w:eastAsia="zh-CN"/>
        </w:rPr>
        <w:t>（</w:t>
      </w:r>
      <w:r>
        <w:rPr>
          <w:color w:val="000000"/>
          <w:lang w:eastAsia="zh-CN"/>
        </w:rPr>
        <w:t>3</w:t>
      </w:r>
      <w:r>
        <w:rPr>
          <w:color w:val="000000"/>
          <w:lang w:eastAsia="zh-CN"/>
        </w:rPr>
        <w:t>）若该球为空心，则空心部分的体积是多大？</w:t>
      </w:r>
      <w:r>
        <w:rPr>
          <w:color w:val="000000"/>
          <w:lang w:eastAsia="zh-CN"/>
        </w:rPr>
        <w:t xml:space="preserve">    </w:t>
      </w:r>
    </w:p>
    <w:p w:rsidR="00BA76CA">
      <w:pPr>
        <w:spacing w:after="0"/>
        <w:rPr>
          <w:color w:val="000000"/>
          <w:lang w:eastAsia="zh-CN"/>
        </w:rPr>
      </w:pPr>
      <w:r>
        <w:rPr>
          <w:color w:val="000000"/>
          <w:lang w:eastAsia="zh-CN"/>
        </w:rPr>
        <w:t>（</w:t>
      </w:r>
      <w:r>
        <w:rPr>
          <w:color w:val="000000"/>
          <w:lang w:eastAsia="zh-CN"/>
        </w:rPr>
        <w:t>4</w:t>
      </w:r>
      <w:r>
        <w:rPr>
          <w:color w:val="000000"/>
          <w:lang w:eastAsia="zh-CN"/>
        </w:rPr>
        <w:t>）若在该球的空心部分注满水，则该金属球的总质量是多少？</w:t>
      </w:r>
      <w:r>
        <w:rPr>
          <w:color w:val="000000"/>
          <w:lang w:eastAsia="zh-CN"/>
        </w:rPr>
        <w:t xml:space="preserve"> </w:t>
      </w:r>
    </w:p>
    <w:p w:rsidR="0019417B">
      <w:pPr>
        <w:spacing w:after="0"/>
        <w:rPr>
          <w:lang w:eastAsia="zh-CN"/>
        </w:rPr>
      </w:pPr>
      <w:r>
        <w:rPr>
          <w:color w:val="000000"/>
          <w:lang w:eastAsia="zh-CN"/>
        </w:rPr>
        <w:t xml:space="preserve">   </w:t>
      </w:r>
    </w:p>
    <w:p w:rsidR="00BA76CA">
      <w:pPr>
        <w:rPr>
          <w:lang w:eastAsia="zh-CN"/>
        </w:rPr>
      </w:pPr>
    </w:p>
    <w:p w:rsidR="00BA76CA">
      <w:pPr>
        <w:rPr>
          <w:lang w:eastAsia="zh-CN"/>
        </w:rPr>
      </w:pPr>
    </w:p>
    <w:p w:rsidR="00BA76CA">
      <w:pPr>
        <w:rPr>
          <w:lang w:eastAsia="zh-CN"/>
        </w:rPr>
      </w:pPr>
    </w:p>
    <w:p w:rsidR="00BA76CA">
      <w:pPr>
        <w:rPr>
          <w:lang w:eastAsia="zh-CN"/>
        </w:rPr>
      </w:pPr>
    </w:p>
    <w:p w:rsidR="0019417B">
      <w:pPr>
        <w:rPr>
          <w:lang w:eastAsia="zh-CN"/>
        </w:rPr>
      </w:pPr>
      <w:r>
        <w:rPr>
          <w:rFonts w:hint="eastAsia"/>
          <w:lang w:eastAsia="zh-CN"/>
        </w:rPr>
        <w:t>27</w:t>
      </w:r>
      <w:r>
        <w:rPr>
          <w:rFonts w:hint="eastAsia"/>
          <w:lang w:eastAsia="zh-CN"/>
        </w:rPr>
        <w:t>、一列火车长</w:t>
      </w:r>
      <w:r>
        <w:rPr>
          <w:rFonts w:hint="eastAsia"/>
          <w:lang w:eastAsia="zh-CN"/>
        </w:rPr>
        <w:t>200m</w:t>
      </w:r>
      <w:r>
        <w:rPr>
          <w:rFonts w:hint="eastAsia"/>
          <w:lang w:eastAsia="zh-CN"/>
        </w:rPr>
        <w:t>，用</w:t>
      </w:r>
      <w:r>
        <w:rPr>
          <w:rFonts w:hint="eastAsia"/>
          <w:lang w:eastAsia="zh-CN"/>
        </w:rPr>
        <w:t>40m/s</w:t>
      </w:r>
      <w:r>
        <w:rPr>
          <w:rFonts w:hint="eastAsia"/>
          <w:lang w:eastAsia="zh-CN"/>
        </w:rPr>
        <w:t>的速度经过一个遂道，用时</w:t>
      </w:r>
      <w:r>
        <w:rPr>
          <w:rFonts w:hint="eastAsia"/>
          <w:lang w:eastAsia="zh-CN"/>
        </w:rPr>
        <w:t>1min</w:t>
      </w:r>
      <w:r>
        <w:rPr>
          <w:rFonts w:hint="eastAsia"/>
          <w:lang w:eastAsia="zh-CN"/>
        </w:rPr>
        <w:t>，求遂道的长度</w:t>
      </w:r>
      <w:r>
        <w:rPr>
          <w:rFonts w:hint="eastAsia"/>
          <w:lang w:eastAsia="zh-CN"/>
        </w:rPr>
        <w:t>?</w:t>
      </w:r>
      <w:r w:rsidR="00506330">
        <w:rPr>
          <w:lang w:eastAsia="zh-CN"/>
        </w:rPr>
        <w:br w:type="page"/>
      </w:r>
    </w:p>
    <w:p w:rsidR="0019417B">
      <w:pPr>
        <w:jc w:val="center"/>
        <w:rPr>
          <w:lang w:eastAsia="zh-CN"/>
        </w:rPr>
      </w:pPr>
      <w:r>
        <w:rPr>
          <w:b/>
          <w:bCs/>
          <w:sz w:val="28"/>
          <w:szCs w:val="28"/>
          <w:lang w:eastAsia="zh-CN"/>
        </w:rPr>
        <w:t>参考</w:t>
      </w:r>
      <w:r w:rsidR="00506330">
        <w:rPr>
          <w:b/>
          <w:bCs/>
          <w:sz w:val="28"/>
          <w:szCs w:val="28"/>
          <w:lang w:eastAsia="zh-CN"/>
        </w:rPr>
        <w:t>答案</w:t>
      </w:r>
    </w:p>
    <w:p w:rsidR="0019417B">
      <w:pPr>
        <w:rPr>
          <w:lang w:eastAsia="zh-CN"/>
        </w:rPr>
      </w:pPr>
      <w:r>
        <w:rPr>
          <w:lang w:eastAsia="zh-CN"/>
        </w:rPr>
        <w:t>一、单选题</w:t>
      </w:r>
      <w:r>
        <w:rPr>
          <w:lang w:eastAsia="zh-CN"/>
        </w:rPr>
        <w:t xml:space="preserve"> </w:t>
      </w:r>
    </w:p>
    <w:p w:rsidR="0019417B">
      <w:pPr>
        <w:spacing w:after="0"/>
      </w:pPr>
      <w:r>
        <w:rPr>
          <w:color w:val="000000"/>
        </w:rPr>
        <w:t>1. A   2. A   3.B  4. C   5.C  6.B  7.B  8.A  9. D   10.</w:t>
      </w:r>
      <w:r w:rsidR="002F4A07">
        <w:rPr>
          <w:rFonts w:hint="eastAsia"/>
          <w:color w:val="000000"/>
          <w:lang w:eastAsia="zh-CN"/>
        </w:rPr>
        <w:t>C</w:t>
      </w:r>
      <w:r>
        <w:rPr>
          <w:color w:val="000000"/>
        </w:rPr>
        <w:t xml:space="preserve">  11. </w:t>
      </w:r>
      <w:r w:rsidR="002F4A07">
        <w:rPr>
          <w:rFonts w:hint="eastAsia"/>
          <w:color w:val="000000"/>
          <w:lang w:eastAsia="zh-CN"/>
        </w:rPr>
        <w:t>B</w:t>
      </w:r>
      <w:r>
        <w:rPr>
          <w:color w:val="000000"/>
        </w:rPr>
        <w:t xml:space="preserve">   12. B   </w:t>
      </w:r>
    </w:p>
    <w:p w:rsidR="0019417B">
      <w:pPr>
        <w:rPr>
          <w:lang w:eastAsia="zh-CN"/>
        </w:rPr>
      </w:pPr>
      <w:r>
        <w:rPr>
          <w:lang w:eastAsia="zh-CN"/>
        </w:rPr>
        <w:t>二、填空题</w:t>
      </w:r>
      <w:r>
        <w:rPr>
          <w:lang w:eastAsia="zh-CN"/>
        </w:rPr>
        <w:t xml:space="preserve"> </w:t>
      </w:r>
    </w:p>
    <w:p w:rsidR="00C05567">
      <w:pPr>
        <w:spacing w:after="0"/>
        <w:rPr>
          <w:lang w:eastAsia="zh-CN"/>
        </w:rPr>
      </w:pPr>
      <w:r>
        <w:rPr>
          <w:color w:val="000000"/>
          <w:lang w:eastAsia="zh-CN"/>
        </w:rPr>
        <w:t>13.</w:t>
      </w:r>
      <w:r>
        <w:rPr>
          <w:color w:val="000000"/>
          <w:lang w:eastAsia="zh-CN"/>
        </w:rPr>
        <w:t>凸透；会聚；放大</w:t>
      </w:r>
      <w:r>
        <w:rPr>
          <w:color w:val="000000"/>
          <w:lang w:eastAsia="zh-CN"/>
        </w:rPr>
        <w:t xml:space="preserve">  </w:t>
      </w:r>
      <w:r>
        <w:rPr>
          <w:rFonts w:hint="eastAsia"/>
          <w:color w:val="000000"/>
          <w:lang w:eastAsia="zh-CN"/>
        </w:rPr>
        <w:t xml:space="preserve">    </w:t>
      </w:r>
      <w:r>
        <w:rPr>
          <w:color w:val="000000"/>
          <w:lang w:eastAsia="zh-CN"/>
        </w:rPr>
        <w:t>14.</w:t>
      </w:r>
      <w:r>
        <w:rPr>
          <w:color w:val="000000"/>
          <w:lang w:eastAsia="zh-CN"/>
        </w:rPr>
        <w:t>压缩体积；放</w:t>
      </w:r>
      <w:r>
        <w:rPr>
          <w:color w:val="000000"/>
          <w:lang w:eastAsia="zh-CN"/>
        </w:rPr>
        <w:t xml:space="preserve"> </w:t>
      </w:r>
      <w:r>
        <w:rPr>
          <w:rFonts w:hint="eastAsia"/>
          <w:color w:val="000000"/>
          <w:lang w:eastAsia="zh-CN"/>
        </w:rPr>
        <w:t xml:space="preserve">    </w:t>
      </w:r>
      <w:r>
        <w:rPr>
          <w:color w:val="000000"/>
          <w:lang w:eastAsia="zh-CN"/>
        </w:rPr>
        <w:t xml:space="preserve"> 15.</w:t>
      </w:r>
      <w:r>
        <w:rPr>
          <w:color w:val="000000"/>
          <w:lang w:eastAsia="zh-CN"/>
        </w:rPr>
        <w:t>增大；蒸发</w:t>
      </w:r>
      <w:r>
        <w:rPr>
          <w:color w:val="000000"/>
          <w:lang w:eastAsia="zh-CN"/>
        </w:rPr>
        <w:t xml:space="preserve">  </w:t>
      </w:r>
    </w:p>
    <w:p w:rsidR="0019417B" w:rsidRPr="00C05567">
      <w:pPr>
        <w:spacing w:after="0"/>
        <w:rPr>
          <w:lang w:eastAsia="zh-CN"/>
        </w:rPr>
      </w:pPr>
      <w:r>
        <w:rPr>
          <w:color w:val="000000"/>
          <w:lang w:eastAsia="zh-CN"/>
        </w:rPr>
        <w:t xml:space="preserve">16. </w:t>
      </w:r>
      <w:r>
        <w:rPr>
          <w:color w:val="000000"/>
          <w:lang w:eastAsia="zh-CN"/>
        </w:rPr>
        <w:t>在反射现象中光路是可逆的；入射光线；在折射现象中光路也是可逆的</w:t>
      </w:r>
    </w:p>
    <w:p w:rsidR="0019417B">
      <w:pPr>
        <w:spacing w:after="0"/>
        <w:rPr>
          <w:lang w:eastAsia="zh-CN"/>
        </w:rPr>
      </w:pPr>
      <w:r>
        <w:rPr>
          <w:color w:val="000000"/>
          <w:lang w:eastAsia="zh-CN"/>
        </w:rPr>
        <w:t>17.</w:t>
      </w:r>
      <w:r>
        <w:rPr>
          <w:color w:val="000000"/>
          <w:lang w:eastAsia="zh-CN"/>
        </w:rPr>
        <w:t>不同；大；</w:t>
      </w:r>
      <w:r>
        <w:rPr>
          <w:color w:val="000000"/>
          <w:lang w:eastAsia="zh-CN"/>
        </w:rPr>
        <w:t>3×10</w:t>
      </w:r>
      <w:r>
        <w:rPr>
          <w:color w:val="000000"/>
          <w:vertAlign w:val="superscript"/>
          <w:lang w:eastAsia="zh-CN"/>
        </w:rPr>
        <w:t>8</w:t>
      </w:r>
      <w:r>
        <w:rPr>
          <w:color w:val="000000"/>
          <w:lang w:eastAsia="zh-CN"/>
        </w:rPr>
        <w:t xml:space="preserve"> </w:t>
      </w:r>
      <w:r w:rsidR="00C05567">
        <w:rPr>
          <w:rFonts w:hint="eastAsia"/>
          <w:color w:val="000000"/>
          <w:lang w:eastAsia="zh-CN"/>
        </w:rPr>
        <w:t xml:space="preserve">   </w:t>
      </w:r>
      <w:r>
        <w:rPr>
          <w:color w:val="000000"/>
          <w:lang w:eastAsia="zh-CN"/>
        </w:rPr>
        <w:t xml:space="preserve"> 18.A</w:t>
      </w:r>
      <w:r>
        <w:rPr>
          <w:color w:val="000000"/>
          <w:lang w:eastAsia="zh-CN"/>
        </w:rPr>
        <w:t>；</w:t>
      </w:r>
      <w:r>
        <w:rPr>
          <w:color w:val="000000"/>
          <w:lang w:eastAsia="zh-CN"/>
        </w:rPr>
        <w:t>B</w:t>
      </w:r>
      <w:r>
        <w:rPr>
          <w:color w:val="000000"/>
          <w:lang w:eastAsia="zh-CN"/>
        </w:rPr>
        <w:t>；</w:t>
      </w:r>
      <w:r>
        <w:rPr>
          <w:color w:val="000000"/>
          <w:lang w:eastAsia="zh-CN"/>
        </w:rPr>
        <w:t xml:space="preserve">2.21  </w:t>
      </w:r>
      <w:r w:rsidR="00C05567">
        <w:rPr>
          <w:rFonts w:hint="eastAsia"/>
          <w:lang w:eastAsia="zh-CN"/>
        </w:rPr>
        <w:t xml:space="preserve">  </w:t>
      </w:r>
      <w:r>
        <w:rPr>
          <w:color w:val="000000"/>
          <w:lang w:eastAsia="zh-CN"/>
        </w:rPr>
        <w:t xml:space="preserve">19. </w:t>
      </w:r>
      <w:r>
        <w:rPr>
          <w:color w:val="000000"/>
          <w:lang w:eastAsia="zh-CN"/>
        </w:rPr>
        <w:t>运动和静止相对性；河岸；人</w:t>
      </w:r>
      <w:r>
        <w:rPr>
          <w:color w:val="000000"/>
          <w:lang w:eastAsia="zh-CN"/>
        </w:rPr>
        <w:t xml:space="preserve">   </w:t>
      </w:r>
    </w:p>
    <w:p w:rsidR="0019417B" w:rsidRPr="00C05567">
      <w:pPr>
        <w:spacing w:after="0"/>
        <w:rPr>
          <w:lang w:eastAsia="zh-CN"/>
        </w:rPr>
      </w:pPr>
      <w:r>
        <w:rPr>
          <w:color w:val="000000"/>
          <w:lang w:eastAsia="zh-CN"/>
        </w:rPr>
        <w:t>20.</w:t>
      </w:r>
      <w:r>
        <w:rPr>
          <w:color w:val="000000"/>
          <w:lang w:eastAsia="zh-CN"/>
        </w:rPr>
        <w:t>（</w:t>
      </w:r>
      <w:r>
        <w:rPr>
          <w:color w:val="000000"/>
          <w:lang w:eastAsia="zh-CN"/>
        </w:rPr>
        <w:t>1</w:t>
      </w:r>
      <w:r>
        <w:rPr>
          <w:color w:val="000000"/>
          <w:lang w:eastAsia="zh-CN"/>
        </w:rPr>
        <w:t>）</w:t>
      </w:r>
      <w:r>
        <w:rPr>
          <w:color w:val="000000"/>
          <w:lang w:eastAsia="zh-CN"/>
        </w:rPr>
        <w:t>1.86</w:t>
      </w:r>
      <w:r>
        <w:rPr>
          <w:color w:val="000000"/>
          <w:lang w:eastAsia="zh-CN"/>
        </w:rPr>
        <w:t>　；</w:t>
      </w:r>
      <w:r>
        <w:rPr>
          <w:color w:val="000000"/>
          <w:lang w:eastAsia="zh-CN"/>
        </w:rPr>
        <w:t>53</w:t>
      </w:r>
      <w:r>
        <w:rPr>
          <w:color w:val="000000"/>
          <w:lang w:eastAsia="zh-CN"/>
        </w:rPr>
        <w:t>　</w:t>
      </w:r>
      <w:r>
        <w:rPr>
          <w:lang w:eastAsia="zh-CN"/>
        </w:rPr>
        <w:br/>
      </w:r>
      <w:r>
        <w:rPr>
          <w:color w:val="000000"/>
          <w:lang w:eastAsia="zh-CN"/>
        </w:rPr>
        <w:t>（</w:t>
      </w:r>
      <w:r>
        <w:rPr>
          <w:color w:val="000000"/>
          <w:lang w:eastAsia="zh-CN"/>
        </w:rPr>
        <w:t>2</w:t>
      </w:r>
      <w:r>
        <w:rPr>
          <w:color w:val="000000"/>
          <w:lang w:eastAsia="zh-CN"/>
        </w:rPr>
        <w:t>）丙　；晶体在熔化过程中不断吸收热量，但温度保持不变　</w:t>
      </w:r>
    </w:p>
    <w:p w:rsidR="0019417B">
      <w:pPr>
        <w:rPr>
          <w:lang w:eastAsia="zh-CN"/>
        </w:rPr>
      </w:pPr>
      <w:r>
        <w:rPr>
          <w:lang w:eastAsia="zh-CN"/>
        </w:rPr>
        <w:t>三、实验</w:t>
      </w:r>
      <w:r w:rsidR="00C05567">
        <w:rPr>
          <w:lang w:eastAsia="zh-CN"/>
        </w:rPr>
        <w:t>探究</w:t>
      </w:r>
      <w:r>
        <w:rPr>
          <w:lang w:eastAsia="zh-CN"/>
        </w:rPr>
        <w:t>题</w:t>
      </w:r>
      <w:r>
        <w:rPr>
          <w:lang w:eastAsia="zh-CN"/>
        </w:rPr>
        <w:t xml:space="preserve"> </w:t>
      </w:r>
    </w:p>
    <w:p w:rsidR="0019417B">
      <w:pPr>
        <w:spacing w:after="0"/>
        <w:rPr>
          <w:lang w:eastAsia="zh-CN"/>
        </w:rPr>
      </w:pPr>
      <w:r>
        <w:rPr>
          <w:color w:val="000000"/>
          <w:lang w:eastAsia="zh-CN"/>
        </w:rPr>
        <w:t>21.</w:t>
      </w:r>
      <w:r>
        <w:rPr>
          <w:color w:val="000000"/>
          <w:lang w:eastAsia="zh-CN"/>
        </w:rPr>
        <w:t>倒立；放大；放大</w:t>
      </w:r>
      <w:r>
        <w:rPr>
          <w:color w:val="000000"/>
          <w:lang w:eastAsia="zh-CN"/>
        </w:rPr>
        <w:t xml:space="preserve">  </w:t>
      </w:r>
    </w:p>
    <w:p w:rsidR="0019417B">
      <w:pPr>
        <w:spacing w:after="0"/>
        <w:rPr>
          <w:lang w:eastAsia="zh-CN"/>
        </w:rPr>
      </w:pPr>
      <w:r>
        <w:rPr>
          <w:color w:val="000000"/>
          <w:lang w:eastAsia="zh-CN"/>
        </w:rPr>
        <w:t>22.</w:t>
      </w:r>
      <w:r>
        <w:rPr>
          <w:color w:val="000000"/>
          <w:lang w:eastAsia="zh-CN"/>
        </w:rPr>
        <w:t>（</w:t>
      </w:r>
      <w:r>
        <w:rPr>
          <w:color w:val="000000"/>
          <w:lang w:eastAsia="zh-CN"/>
        </w:rPr>
        <w:t>1</w:t>
      </w:r>
      <w:r>
        <w:rPr>
          <w:color w:val="000000"/>
          <w:lang w:eastAsia="zh-CN"/>
        </w:rPr>
        <w:t>）甲</w:t>
      </w:r>
      <w:r>
        <w:rPr>
          <w:lang w:eastAsia="zh-CN"/>
        </w:rPr>
        <w:br/>
      </w:r>
      <w:r>
        <w:rPr>
          <w:color w:val="000000"/>
          <w:lang w:eastAsia="zh-CN"/>
        </w:rPr>
        <w:t>（</w:t>
      </w:r>
      <w:r>
        <w:rPr>
          <w:color w:val="000000"/>
          <w:lang w:eastAsia="zh-CN"/>
        </w:rPr>
        <w:t>2</w:t>
      </w:r>
      <w:r>
        <w:rPr>
          <w:color w:val="000000"/>
          <w:lang w:eastAsia="zh-CN"/>
        </w:rPr>
        <w:t>）</w:t>
      </w:r>
      <w:r>
        <w:rPr>
          <w:noProof/>
          <w:lang w:eastAsia="zh-CN"/>
        </w:rPr>
        <w:drawing>
          <wp:inline distT="0" distB="0" distL="0" distR="0">
            <wp:extent cx="1652003" cy="1489659"/>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277363" name=""/>
                    <pic:cNvPicPr/>
                  </pic:nvPicPr>
                  <pic:blipFill>
                    <a:blip xmlns:r="http://schemas.openxmlformats.org/officeDocument/2006/relationships" r:embed="rId28" cstate="print"/>
                    <a:stretch>
                      <a:fillRect/>
                    </a:stretch>
                  </pic:blipFill>
                  <pic:spPr>
                    <a:xfrm>
                      <a:off x="0" y="0"/>
                      <a:ext cx="1652003" cy="1489659"/>
                    </a:xfrm>
                    <a:prstGeom prst="rect">
                      <a:avLst/>
                    </a:prstGeom>
                  </pic:spPr>
                </pic:pic>
              </a:graphicData>
            </a:graphic>
          </wp:inline>
        </w:drawing>
      </w:r>
      <w:r>
        <w:rPr>
          <w:lang w:eastAsia="zh-CN"/>
        </w:rPr>
        <w:br/>
      </w:r>
      <w:r>
        <w:rPr>
          <w:color w:val="000000"/>
          <w:lang w:eastAsia="zh-CN"/>
        </w:rPr>
        <w:t>（</w:t>
      </w:r>
      <w:r>
        <w:rPr>
          <w:color w:val="000000"/>
          <w:lang w:eastAsia="zh-CN"/>
        </w:rPr>
        <w:t>3</w:t>
      </w:r>
      <w:r>
        <w:rPr>
          <w:color w:val="000000"/>
          <w:lang w:eastAsia="zh-CN"/>
        </w:rPr>
        <w:t>）</w:t>
      </w:r>
      <w:r>
        <w:rPr>
          <w:color w:val="000000"/>
          <w:lang w:eastAsia="zh-CN"/>
        </w:rPr>
        <w:t>99</w:t>
      </w:r>
      <w:r>
        <w:rPr>
          <w:color w:val="000000"/>
          <w:lang w:eastAsia="zh-CN"/>
        </w:rPr>
        <w:t>（</w:t>
      </w:r>
      <w:r>
        <w:rPr>
          <w:color w:val="000000"/>
          <w:lang w:eastAsia="zh-CN"/>
        </w:rPr>
        <w:t>4</w:t>
      </w:r>
      <w:r>
        <w:rPr>
          <w:color w:val="000000"/>
          <w:lang w:eastAsia="zh-CN"/>
        </w:rPr>
        <w:t>）继续吸热，温度不变（</w:t>
      </w:r>
      <w:r>
        <w:rPr>
          <w:color w:val="000000"/>
          <w:lang w:eastAsia="zh-CN"/>
        </w:rPr>
        <w:t>5</w:t>
      </w:r>
      <w:r>
        <w:rPr>
          <w:color w:val="000000"/>
          <w:lang w:eastAsia="zh-CN"/>
        </w:rPr>
        <w:t>）水蒸气遇冷液化成小水滴</w:t>
      </w:r>
      <w:r>
        <w:rPr>
          <w:color w:val="000000"/>
          <w:lang w:eastAsia="zh-CN"/>
        </w:rPr>
        <w:t xml:space="preserve">  </w:t>
      </w:r>
    </w:p>
    <w:p w:rsidR="0019417B">
      <w:pPr>
        <w:spacing w:after="0"/>
        <w:rPr>
          <w:lang w:eastAsia="zh-CN"/>
        </w:rPr>
      </w:pPr>
      <w:r>
        <w:rPr>
          <w:color w:val="000000"/>
          <w:lang w:eastAsia="zh-CN"/>
        </w:rPr>
        <w:t>23.</w:t>
      </w:r>
      <w:r>
        <w:rPr>
          <w:color w:val="000000"/>
          <w:lang w:eastAsia="zh-CN"/>
        </w:rPr>
        <w:t>（</w:t>
      </w:r>
      <w:r>
        <w:rPr>
          <w:color w:val="000000"/>
          <w:lang w:eastAsia="zh-CN"/>
        </w:rPr>
        <w:t>1</w:t>
      </w:r>
      <w:r>
        <w:rPr>
          <w:color w:val="000000"/>
          <w:lang w:eastAsia="zh-CN"/>
        </w:rPr>
        <w:t>）汽化；液化（</w:t>
      </w:r>
      <w:r>
        <w:rPr>
          <w:color w:val="000000"/>
          <w:lang w:eastAsia="zh-CN"/>
        </w:rPr>
        <w:t>2</w:t>
      </w:r>
      <w:r>
        <w:rPr>
          <w:color w:val="000000"/>
          <w:lang w:eastAsia="zh-CN"/>
        </w:rPr>
        <w:t>）低于；热量；制冷</w:t>
      </w:r>
      <w:r>
        <w:rPr>
          <w:color w:val="000000"/>
          <w:lang w:eastAsia="zh-CN"/>
        </w:rPr>
        <w:t xml:space="preserve">  </w:t>
      </w:r>
    </w:p>
    <w:p w:rsidR="0019417B">
      <w:pPr>
        <w:rPr>
          <w:lang w:eastAsia="zh-CN"/>
        </w:rPr>
      </w:pPr>
      <w:r>
        <w:rPr>
          <w:lang w:eastAsia="zh-CN"/>
        </w:rPr>
        <w:t>四、作图题</w:t>
      </w:r>
      <w:r>
        <w:rPr>
          <w:lang w:eastAsia="zh-CN"/>
        </w:rPr>
        <w:t xml:space="preserve"> </w:t>
      </w:r>
    </w:p>
    <w:p w:rsidR="0019417B">
      <w:pPr>
        <w:spacing w:after="0"/>
        <w:rPr>
          <w:lang w:eastAsia="zh-CN"/>
        </w:rPr>
      </w:pPr>
      <w:r>
        <w:rPr>
          <w:noProof/>
          <w:lang w:eastAsia="zh-CN"/>
        </w:rPr>
        <w:drawing>
          <wp:anchor distT="0" distB="0" distL="114300" distR="114300" simplePos="0" relativeHeight="251675648" behindDoc="0" locked="0" layoutInCell="1" allowOverlap="1">
            <wp:simplePos x="0" y="0"/>
            <wp:positionH relativeFrom="column">
              <wp:posOffset>2158365</wp:posOffset>
            </wp:positionH>
            <wp:positionV relativeFrom="paragraph">
              <wp:posOffset>299720</wp:posOffset>
            </wp:positionV>
            <wp:extent cx="1295400" cy="990600"/>
            <wp:effectExtent l="19050" t="0" r="0" b="0"/>
            <wp:wrapSquare wrapText="bothSides"/>
            <wp:docPr id="4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679510" name="Picture 23"/>
                    <pic:cNvPicPr>
                      <a:picLocks noChangeAspect="1" noChangeArrowheads="1"/>
                    </pic:cNvPicPr>
                  </pic:nvPicPr>
                  <pic:blipFill>
                    <a:blip xmlns:r="http://schemas.openxmlformats.org/officeDocument/2006/relationships" r:embed="rId29" cstate="print"/>
                    <a:stretch>
                      <a:fillRect/>
                    </a:stretch>
                  </pic:blipFill>
                  <pic:spPr bwMode="auto">
                    <a:xfrm>
                      <a:off x="0" y="0"/>
                      <a:ext cx="1295400" cy="990600"/>
                    </a:xfrm>
                    <a:prstGeom prst="rect">
                      <a:avLst/>
                    </a:prstGeom>
                    <a:noFill/>
                    <a:ln w="9525">
                      <a:noFill/>
                      <a:miter lim="800000"/>
                      <a:headEnd/>
                      <a:tailEnd/>
                    </a:ln>
                  </pic:spPr>
                </pic:pic>
              </a:graphicData>
            </a:graphic>
          </wp:anchor>
        </w:drawing>
      </w:r>
      <w:r>
        <w:rPr>
          <w:noProof/>
          <w:lang w:eastAsia="zh-CN"/>
        </w:rPr>
        <w:pict>
          <v:rect id="_x0000_s1025" style="width:30pt;height:26.25pt;margin-top:90.9pt;margin-left:192.3pt;position:absolute;z-index:251674624" strokecolor="white"/>
        </w:pict>
      </w:r>
      <w:r>
        <w:rPr>
          <w:noProof/>
          <w:lang w:eastAsia="zh-CN"/>
        </w:rPr>
        <w:pict>
          <v:rect id="_x0000_s1026" style="width:6.8pt;height:26.25pt;margin-top:17.65pt;margin-left:214.75pt;position:absolute;z-index:251673600" strokecolor="white"/>
        </w:pict>
      </w:r>
      <w:r>
        <w:rPr>
          <w:noProof/>
          <w:lang w:eastAsia="zh-CN"/>
        </w:rPr>
        <w:pict>
          <v:rect id="_x0000_s1027" style="width:30pt;height:26.25pt;margin-top:70.15pt;margin-left:283.95pt;position:absolute;z-index:251672576" strokecolor="white"/>
        </w:pict>
      </w:r>
      <w:r w:rsidR="00506330">
        <w:rPr>
          <w:color w:val="000000"/>
          <w:lang w:eastAsia="zh-CN"/>
        </w:rPr>
        <w:t>24.</w:t>
      </w:r>
      <w:r w:rsidR="00506330">
        <w:rPr>
          <w:color w:val="000000"/>
          <w:lang w:eastAsia="zh-CN"/>
        </w:rPr>
        <w:t>如图所示：</w:t>
      </w:r>
      <w:r>
        <w:rPr>
          <w:rFonts w:hint="eastAsia"/>
          <w:color w:val="000000"/>
          <w:lang w:eastAsia="zh-CN"/>
        </w:rPr>
        <w:t xml:space="preserve">                       </w:t>
      </w:r>
      <w:r>
        <w:rPr>
          <w:color w:val="000000"/>
          <w:lang w:eastAsia="zh-CN"/>
        </w:rPr>
        <w:t>25.</w:t>
      </w:r>
      <w:r>
        <w:rPr>
          <w:color w:val="000000"/>
          <w:lang w:eastAsia="zh-CN"/>
        </w:rPr>
        <w:t>如图所示：</w:t>
      </w:r>
      <w:r w:rsidR="00506330">
        <w:rPr>
          <w:lang w:eastAsia="zh-CN"/>
        </w:rPr>
        <w:br/>
      </w:r>
      <w:r w:rsidR="00506330">
        <w:rPr>
          <w:noProof/>
          <w:lang w:eastAsia="zh-CN"/>
        </w:rPr>
        <w:drawing>
          <wp:inline distT="0" distB="0" distL="0" distR="0">
            <wp:extent cx="1260488" cy="830771"/>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591745" name=""/>
                    <pic:cNvPicPr/>
                  </pic:nvPicPr>
                  <pic:blipFill>
                    <a:blip xmlns:r="http://schemas.openxmlformats.org/officeDocument/2006/relationships" r:embed="rId30" cstate="print"/>
                    <a:stretch>
                      <a:fillRect/>
                    </a:stretch>
                  </pic:blipFill>
                  <pic:spPr>
                    <a:xfrm>
                      <a:off x="0" y="0"/>
                      <a:ext cx="1260488" cy="830771"/>
                    </a:xfrm>
                    <a:prstGeom prst="rect">
                      <a:avLst/>
                    </a:prstGeom>
                  </pic:spPr>
                </pic:pic>
              </a:graphicData>
            </a:graphic>
          </wp:inline>
        </w:drawing>
      </w:r>
      <w:r>
        <w:rPr>
          <w:rFonts w:hint="eastAsia"/>
          <w:noProof/>
          <w:lang w:eastAsia="zh-CN"/>
        </w:rPr>
        <w:t xml:space="preserve">            </w:t>
      </w:r>
    </w:p>
    <w:p w:rsidR="0019417B">
      <w:pPr>
        <w:rPr>
          <w:lang w:eastAsia="zh-CN"/>
        </w:rPr>
      </w:pPr>
      <w:r>
        <w:rPr>
          <w:lang w:eastAsia="zh-CN"/>
        </w:rPr>
        <w:t>五、计算题</w:t>
      </w:r>
      <w:r>
        <w:rPr>
          <w:lang w:eastAsia="zh-CN"/>
        </w:rPr>
        <w:t xml:space="preserve"> </w:t>
      </w:r>
    </w:p>
    <w:p w:rsidR="0019417B">
      <w:pPr>
        <w:spacing w:after="0"/>
        <w:rPr>
          <w:lang w:eastAsia="zh-CN"/>
        </w:rPr>
      </w:pPr>
      <w:r>
        <w:rPr>
          <w:color w:val="000000"/>
          <w:lang w:eastAsia="zh-CN"/>
        </w:rPr>
        <w:t>26.</w:t>
      </w:r>
      <w:r>
        <w:rPr>
          <w:color w:val="000000"/>
          <w:lang w:eastAsia="zh-CN"/>
        </w:rPr>
        <w:t>（</w:t>
      </w:r>
      <w:r>
        <w:rPr>
          <w:color w:val="000000"/>
          <w:lang w:eastAsia="zh-CN"/>
        </w:rPr>
        <w:t>1</w:t>
      </w:r>
      <w:r>
        <w:rPr>
          <w:color w:val="000000"/>
          <w:lang w:eastAsia="zh-CN"/>
        </w:rPr>
        <w:t>）解：由图象可知，当金属的质量为</w:t>
      </w:r>
      <w:r>
        <w:rPr>
          <w:color w:val="000000"/>
          <w:lang w:eastAsia="zh-CN"/>
        </w:rPr>
        <w:t>54g</w:t>
      </w:r>
      <w:r>
        <w:rPr>
          <w:color w:val="000000"/>
          <w:lang w:eastAsia="zh-CN"/>
        </w:rPr>
        <w:t>时，其体积为</w:t>
      </w:r>
      <w:r>
        <w:rPr>
          <w:color w:val="000000"/>
          <w:lang w:eastAsia="zh-CN"/>
        </w:rPr>
        <w:t>20cm</w:t>
      </w:r>
      <w:r>
        <w:rPr>
          <w:color w:val="000000"/>
          <w:vertAlign w:val="superscript"/>
          <w:lang w:eastAsia="zh-CN"/>
        </w:rPr>
        <w:t>3</w:t>
      </w:r>
      <w:r>
        <w:rPr>
          <w:color w:val="000000"/>
          <w:lang w:eastAsia="zh-CN"/>
        </w:rPr>
        <w:t xml:space="preserve">  </w:t>
      </w:r>
      <w:r>
        <w:rPr>
          <w:color w:val="000000"/>
          <w:lang w:eastAsia="zh-CN"/>
        </w:rPr>
        <w:t>，</w:t>
      </w:r>
      <w:r>
        <w:rPr>
          <w:color w:val="000000"/>
          <w:lang w:eastAsia="zh-CN"/>
        </w:rPr>
        <w:t xml:space="preserve"> </w:t>
      </w:r>
    </w:p>
    <w:p w:rsidR="0019417B">
      <w:pPr>
        <w:spacing w:after="0"/>
        <w:rPr>
          <w:lang w:eastAsia="zh-CN"/>
        </w:rPr>
      </w:pPr>
      <w:r>
        <w:rPr>
          <w:color w:val="000000"/>
          <w:lang w:eastAsia="zh-CN"/>
        </w:rPr>
        <w:t>则该金属的密度</w:t>
      </w:r>
      <w:r>
        <w:rPr>
          <w:color w:val="000000"/>
        </w:rPr>
        <w:t>ρ</w:t>
      </w:r>
      <w:r>
        <w:rPr>
          <w:color w:val="000000"/>
          <w:lang w:eastAsia="zh-CN"/>
        </w:rPr>
        <w:t xml:space="preserve">= </w:t>
      </w:r>
      <m:oMath>
        <m:f>
          <m:fPr>
            <m:ctrlPr>
              <w:rPr>
                <w:rFonts w:ascii="Cambria Math" w:hAnsi="Cambria Math"/>
              </w:rPr>
            </m:ctrlPr>
          </m:fPr>
          <m:num>
            <m:sSub>
              <m:sSubPr>
                <m:ctrlPr>
                  <w:rPr>
                    <w:rFonts w:ascii="Cambria Math" w:hAnsi="Cambria Math"/>
                  </w:rPr>
                </m:ctrlPr>
              </m:sSubPr>
              <m:e>
                <m:r>
                  <m:rPr>
                    <m:nor/>
                  </m:rPr>
                  <w:rPr>
                    <w:rFonts w:ascii="Cambria Math" w:hint="eastAsia"/>
                    <w:lang w:eastAsia="zh-CN"/>
                  </w:rPr>
                  <m:t>m</m:t>
                </m:r>
              </m:e>
              <m:sub/>
            </m:sSub>
          </m:num>
          <m:den>
            <m:r>
              <w:rPr>
                <w:rFonts w:ascii="Cambria Math" w:hint="eastAsia"/>
                <w:lang w:eastAsia="zh-CN"/>
              </w:rPr>
              <m:t>V</m:t>
            </m:r>
          </m:den>
        </m:f>
      </m:oMath>
      <w:r>
        <w:rPr>
          <w:color w:val="000000"/>
          <w:lang w:eastAsia="zh-CN"/>
        </w:rPr>
        <w:t xml:space="preserve">  = </w:t>
      </w:r>
      <m:oMath>
        <m:f>
          <m:fPr>
            <m:ctrlPr>
              <w:rPr>
                <w:rFonts w:ascii="Cambria Math" w:hAnsi="Cambria Math"/>
              </w:rPr>
            </m:ctrlPr>
          </m:fPr>
          <m:num>
            <m:r>
              <m:rPr>
                <m:nor/>
              </m:rPr>
              <w:rPr>
                <w:rFonts w:ascii="Cambria Math" w:hint="eastAsia"/>
                <w:lang w:eastAsia="zh-CN"/>
              </w:rPr>
              <m:t>56g</m:t>
            </m:r>
          </m:num>
          <m:den>
            <m:r>
              <w:rPr>
                <w:rFonts w:ascii="Cambria Math" w:hint="eastAsia"/>
                <w:lang w:eastAsia="zh-CN"/>
              </w:rPr>
              <m:t>20c</m:t>
            </m:r>
            <m:sSup>
              <m:sSupPr>
                <m:ctrlPr>
                  <w:rPr>
                    <w:rFonts w:ascii="Cambria Math" w:hAnsi="Cambria Math"/>
                  </w:rPr>
                </m:ctrlPr>
              </m:sSupPr>
              <m:e>
                <m:r>
                  <w:rPr>
                    <w:rFonts w:ascii="Cambria Math" w:hint="eastAsia"/>
                    <w:lang w:eastAsia="zh-CN"/>
                  </w:rPr>
                  <m:t>m</m:t>
                </m:r>
              </m:e>
              <m:sup>
                <m:r>
                  <w:rPr>
                    <w:rFonts w:ascii="Cambria Math" w:hint="eastAsia"/>
                    <w:lang w:eastAsia="zh-CN"/>
                  </w:rPr>
                  <m:t>3</m:t>
                </m:r>
              </m:sup>
            </m:sSup>
          </m:den>
        </m:f>
      </m:oMath>
      <w:r>
        <w:rPr>
          <w:color w:val="000000"/>
          <w:lang w:eastAsia="zh-CN"/>
        </w:rPr>
        <w:t xml:space="preserve"> =2.7g/cm</w:t>
      </w:r>
      <w:r>
        <w:rPr>
          <w:color w:val="000000"/>
          <w:vertAlign w:val="superscript"/>
          <w:lang w:eastAsia="zh-CN"/>
        </w:rPr>
        <w:t>3</w:t>
      </w:r>
    </w:p>
    <w:p w:rsidR="0019417B">
      <w:pPr>
        <w:spacing w:after="0"/>
        <w:rPr>
          <w:lang w:eastAsia="zh-CN"/>
        </w:rPr>
      </w:pPr>
      <w:r>
        <w:rPr>
          <w:color w:val="000000"/>
          <w:lang w:eastAsia="zh-CN"/>
        </w:rPr>
        <w:t>答：该金属的密度为</w:t>
      </w:r>
      <w:r>
        <w:rPr>
          <w:color w:val="000000"/>
          <w:lang w:eastAsia="zh-CN"/>
        </w:rPr>
        <w:t>2.7g/cm</w:t>
      </w:r>
      <w:r>
        <w:rPr>
          <w:color w:val="000000"/>
          <w:vertAlign w:val="superscript"/>
          <w:lang w:eastAsia="zh-CN"/>
        </w:rPr>
        <w:t>3</w:t>
      </w:r>
      <w:r>
        <w:rPr>
          <w:color w:val="000000"/>
          <w:lang w:eastAsia="zh-CN"/>
        </w:rPr>
        <w:t>；</w:t>
      </w:r>
      <w:r>
        <w:rPr>
          <w:lang w:eastAsia="zh-CN"/>
        </w:rPr>
        <w:br/>
      </w:r>
      <w:r>
        <w:rPr>
          <w:color w:val="000000"/>
          <w:lang w:eastAsia="zh-CN"/>
        </w:rPr>
        <w:t>（</w:t>
      </w:r>
      <w:r>
        <w:rPr>
          <w:color w:val="000000"/>
          <w:lang w:eastAsia="zh-CN"/>
        </w:rPr>
        <w:t>2</w:t>
      </w:r>
      <w:r>
        <w:rPr>
          <w:color w:val="000000"/>
          <w:lang w:eastAsia="zh-CN"/>
        </w:rPr>
        <w:t>）解：由</w:t>
      </w:r>
      <w:r>
        <w:rPr>
          <w:color w:val="000000"/>
        </w:rPr>
        <w:t>ρ</w:t>
      </w:r>
      <w:r>
        <w:rPr>
          <w:color w:val="000000"/>
          <w:lang w:eastAsia="zh-CN"/>
        </w:rPr>
        <w:t xml:space="preserve">= </w:t>
      </w:r>
      <m:oMath>
        <m:f>
          <m:fPr>
            <m:ctrlPr>
              <w:rPr>
                <w:rFonts w:ascii="Cambria Math" w:hAnsi="Cambria Math"/>
              </w:rPr>
            </m:ctrlPr>
          </m:fPr>
          <m:num>
            <m:sSub>
              <m:sSubPr>
                <m:ctrlPr>
                  <w:rPr>
                    <w:rFonts w:ascii="Cambria Math" w:hAnsi="Cambria Math"/>
                  </w:rPr>
                </m:ctrlPr>
              </m:sSubPr>
              <m:e>
                <m:r>
                  <m:rPr>
                    <m:nor/>
                  </m:rPr>
                  <w:rPr>
                    <w:rFonts w:ascii="Cambria Math" w:hint="eastAsia"/>
                    <w:lang w:eastAsia="zh-CN"/>
                  </w:rPr>
                  <m:t>m</m:t>
                </m:r>
              </m:e>
              <m:sub/>
            </m:sSub>
          </m:num>
          <m:den>
            <m:r>
              <w:rPr>
                <w:rFonts w:ascii="Cambria Math" w:hint="eastAsia"/>
                <w:lang w:eastAsia="zh-CN"/>
              </w:rPr>
              <m:t>V</m:t>
            </m:r>
          </m:den>
        </m:f>
      </m:oMath>
      <w:r>
        <w:rPr>
          <w:color w:val="000000"/>
          <w:lang w:eastAsia="zh-CN"/>
        </w:rPr>
        <w:t xml:space="preserve"> </w:t>
      </w:r>
      <w:r>
        <w:rPr>
          <w:color w:val="000000"/>
          <w:lang w:eastAsia="zh-CN"/>
        </w:rPr>
        <w:t>可得，质量为</w:t>
      </w:r>
      <w:r>
        <w:rPr>
          <w:color w:val="000000"/>
          <w:lang w:eastAsia="zh-CN"/>
        </w:rPr>
        <w:t>m=86.4g</w:t>
      </w:r>
      <w:r>
        <w:rPr>
          <w:color w:val="000000"/>
          <w:lang w:eastAsia="zh-CN"/>
        </w:rPr>
        <w:t>金属球中金属的体积为：</w:t>
      </w:r>
    </w:p>
    <w:p w:rsidR="0019417B">
      <w:pPr>
        <w:spacing w:after="0"/>
        <w:rPr>
          <w:lang w:eastAsia="zh-CN"/>
        </w:rPr>
      </w:pPr>
      <w:r>
        <w:rPr>
          <w:color w:val="000000"/>
          <w:lang w:eastAsia="zh-CN"/>
        </w:rPr>
        <w:t>V</w:t>
      </w:r>
      <w:r>
        <w:rPr>
          <w:color w:val="000000"/>
          <w:vertAlign w:val="subscript"/>
          <w:lang w:eastAsia="zh-CN"/>
        </w:rPr>
        <w:t>金属</w:t>
      </w:r>
      <w:r>
        <w:rPr>
          <w:color w:val="000000"/>
          <w:lang w:eastAsia="zh-CN"/>
        </w:rPr>
        <w:t xml:space="preserve">= </w:t>
      </w:r>
      <m:oMath>
        <m:f>
          <m:fPr>
            <m:ctrlPr>
              <w:rPr>
                <w:rFonts w:ascii="Cambria Math" w:hAnsi="Cambria Math"/>
              </w:rPr>
            </m:ctrlPr>
          </m:fPr>
          <m:num>
            <m:sSub>
              <m:sSubPr>
                <m:ctrlPr>
                  <w:rPr>
                    <w:rFonts w:ascii="Cambria Math" w:hAnsi="Cambria Math"/>
                  </w:rPr>
                </m:ctrlPr>
              </m:sSubPr>
              <m:e>
                <m:r>
                  <m:rPr>
                    <m:nor/>
                  </m:rPr>
                  <w:rPr>
                    <w:rFonts w:ascii="Cambria Math" w:hint="eastAsia"/>
                    <w:lang w:eastAsia="zh-CN"/>
                  </w:rPr>
                  <m:t>m</m:t>
                </m:r>
              </m:e>
              <m:sub>
                <m:r>
                  <w:rPr>
                    <w:rFonts w:ascii="Cambria Math" w:hint="eastAsia"/>
                    <w:lang w:eastAsia="zh-CN"/>
                  </w:rPr>
                  <m:t>金属</m:t>
                </m:r>
              </m:sub>
            </m:sSub>
          </m:num>
          <m:den>
            <m:r>
              <w:rPr>
                <w:rFonts w:ascii="Cambria Math" w:hint="eastAsia"/>
                <w:lang w:eastAsia="zh-CN"/>
              </w:rPr>
              <m:t>ρ</m:t>
            </m:r>
          </m:den>
        </m:f>
      </m:oMath>
      <w:r>
        <w:rPr>
          <w:color w:val="000000"/>
          <w:lang w:eastAsia="zh-CN"/>
        </w:rPr>
        <w:t xml:space="preserve"> = </w:t>
      </w:r>
      <m:oMath>
        <m:f>
          <m:fPr>
            <m:ctrlPr>
              <w:rPr>
                <w:rFonts w:ascii="Cambria Math" w:hAnsi="Cambria Math"/>
              </w:rPr>
            </m:ctrlPr>
          </m:fPr>
          <m:num>
            <m:r>
              <m:rPr>
                <m:nor/>
              </m:rPr>
              <w:rPr>
                <w:rFonts w:ascii="Cambria Math" w:hint="eastAsia"/>
                <w:lang w:eastAsia="zh-CN"/>
              </w:rPr>
              <m:t>86.4g</m:t>
            </m:r>
          </m:num>
          <m:den>
            <m:r>
              <w:rPr>
                <w:rFonts w:ascii="Cambria Math" w:hint="eastAsia"/>
                <w:lang w:eastAsia="zh-CN"/>
              </w:rPr>
              <m:t>2.7g/c</m:t>
            </m:r>
            <m:sSup>
              <m:sSupPr>
                <m:ctrlPr>
                  <w:rPr>
                    <w:rFonts w:ascii="Cambria Math" w:hAnsi="Cambria Math"/>
                  </w:rPr>
                </m:ctrlPr>
              </m:sSupPr>
              <m:e>
                <m:r>
                  <w:rPr>
                    <w:rFonts w:ascii="Cambria Math" w:hint="eastAsia"/>
                    <w:lang w:eastAsia="zh-CN"/>
                  </w:rPr>
                  <m:t>m</m:t>
                </m:r>
              </m:e>
              <m:sup>
                <m:r>
                  <w:rPr>
                    <w:rFonts w:ascii="Cambria Math" w:hint="eastAsia"/>
                    <w:lang w:eastAsia="zh-CN"/>
                  </w:rPr>
                  <m:t>3</m:t>
                </m:r>
              </m:sup>
            </m:sSup>
          </m:den>
        </m:f>
      </m:oMath>
      <w:r>
        <w:rPr>
          <w:color w:val="000000"/>
          <w:lang w:eastAsia="zh-CN"/>
        </w:rPr>
        <w:t xml:space="preserve"> =32cm</w:t>
      </w:r>
      <w:r>
        <w:rPr>
          <w:color w:val="000000"/>
          <w:vertAlign w:val="superscript"/>
          <w:lang w:eastAsia="zh-CN"/>
        </w:rPr>
        <w:t>3</w:t>
      </w:r>
      <w:r>
        <w:rPr>
          <w:color w:val="000000"/>
          <w:lang w:eastAsia="zh-CN"/>
        </w:rPr>
        <w:t>＜</w:t>
      </w:r>
      <w:r>
        <w:rPr>
          <w:color w:val="000000"/>
          <w:lang w:eastAsia="zh-CN"/>
        </w:rPr>
        <w:t>V</w:t>
      </w:r>
      <w:r>
        <w:rPr>
          <w:color w:val="000000"/>
          <w:vertAlign w:val="subscript"/>
          <w:lang w:eastAsia="zh-CN"/>
        </w:rPr>
        <w:t>球</w:t>
      </w:r>
      <w:r>
        <w:rPr>
          <w:color w:val="000000"/>
          <w:lang w:eastAsia="zh-CN"/>
        </w:rPr>
        <w:t xml:space="preserve">  </w:t>
      </w:r>
      <w:r>
        <w:rPr>
          <w:color w:val="000000"/>
          <w:lang w:eastAsia="zh-CN"/>
        </w:rPr>
        <w:t>，</w:t>
      </w:r>
      <w:r>
        <w:rPr>
          <w:color w:val="000000"/>
          <w:lang w:eastAsia="zh-CN"/>
        </w:rPr>
        <w:t xml:space="preserve"> </w:t>
      </w:r>
    </w:p>
    <w:p w:rsidR="0019417B">
      <w:pPr>
        <w:spacing w:after="0"/>
        <w:rPr>
          <w:lang w:eastAsia="zh-CN"/>
        </w:rPr>
      </w:pPr>
      <w:r>
        <w:rPr>
          <w:color w:val="000000"/>
          <w:lang w:eastAsia="zh-CN"/>
        </w:rPr>
        <w:t>所以此球是空心的．</w:t>
      </w:r>
    </w:p>
    <w:p w:rsidR="0019417B">
      <w:pPr>
        <w:spacing w:after="0"/>
        <w:rPr>
          <w:lang w:eastAsia="zh-CN"/>
        </w:rPr>
      </w:pPr>
      <w:r>
        <w:rPr>
          <w:color w:val="000000"/>
          <w:lang w:eastAsia="zh-CN"/>
        </w:rPr>
        <w:t>答：该球是空心的；</w:t>
      </w:r>
      <w:r>
        <w:rPr>
          <w:lang w:eastAsia="zh-CN"/>
        </w:rPr>
        <w:br/>
      </w:r>
      <w:r>
        <w:rPr>
          <w:color w:val="000000"/>
          <w:lang w:eastAsia="zh-CN"/>
        </w:rPr>
        <w:t>（</w:t>
      </w:r>
      <w:r>
        <w:rPr>
          <w:color w:val="000000"/>
          <w:lang w:eastAsia="zh-CN"/>
        </w:rPr>
        <w:t>3</w:t>
      </w:r>
      <w:r>
        <w:rPr>
          <w:color w:val="000000"/>
          <w:lang w:eastAsia="zh-CN"/>
        </w:rPr>
        <w:t>）解：由</w:t>
      </w:r>
      <w:r>
        <w:rPr>
          <w:color w:val="000000"/>
        </w:rPr>
        <w:t>ρ</w:t>
      </w:r>
      <w:r>
        <w:rPr>
          <w:color w:val="000000"/>
          <w:lang w:eastAsia="zh-CN"/>
        </w:rPr>
        <w:t xml:space="preserve">= </w:t>
      </w:r>
      <m:oMath>
        <m:f>
          <m:fPr>
            <m:ctrlPr>
              <w:rPr>
                <w:rFonts w:ascii="Cambria Math" w:hAnsi="Cambria Math"/>
              </w:rPr>
            </m:ctrlPr>
          </m:fPr>
          <m:num>
            <m:sSub>
              <m:sSubPr>
                <m:ctrlPr>
                  <w:rPr>
                    <w:rFonts w:ascii="Cambria Math" w:hAnsi="Cambria Math"/>
                  </w:rPr>
                </m:ctrlPr>
              </m:sSubPr>
              <m:e>
                <m:r>
                  <m:rPr>
                    <m:nor/>
                  </m:rPr>
                  <w:rPr>
                    <w:rFonts w:ascii="Cambria Math" w:hint="eastAsia"/>
                    <w:lang w:eastAsia="zh-CN"/>
                  </w:rPr>
                  <m:t>m</m:t>
                </m:r>
              </m:e>
              <m:sub/>
            </m:sSub>
          </m:num>
          <m:den>
            <m:r>
              <w:rPr>
                <w:rFonts w:ascii="Cambria Math" w:hint="eastAsia"/>
                <w:lang w:eastAsia="zh-CN"/>
              </w:rPr>
              <m:t>V</m:t>
            </m:r>
          </m:den>
        </m:f>
      </m:oMath>
      <w:r>
        <w:rPr>
          <w:color w:val="000000"/>
          <w:lang w:eastAsia="zh-CN"/>
        </w:rPr>
        <w:t xml:space="preserve"> </w:t>
      </w:r>
      <w:r>
        <w:rPr>
          <w:color w:val="000000"/>
          <w:lang w:eastAsia="zh-CN"/>
        </w:rPr>
        <w:t>可得，质量为</w:t>
      </w:r>
      <w:r>
        <w:rPr>
          <w:color w:val="000000"/>
          <w:lang w:eastAsia="zh-CN"/>
        </w:rPr>
        <w:t>m=86.4g</w:t>
      </w:r>
      <w:r>
        <w:rPr>
          <w:color w:val="000000"/>
          <w:lang w:eastAsia="zh-CN"/>
        </w:rPr>
        <w:t>金属球中金属的体积为：</w:t>
      </w:r>
    </w:p>
    <w:p w:rsidR="0019417B">
      <w:pPr>
        <w:spacing w:after="0"/>
        <w:rPr>
          <w:lang w:eastAsia="zh-CN"/>
        </w:rPr>
      </w:pPr>
      <w:r>
        <w:rPr>
          <w:color w:val="000000"/>
          <w:lang w:eastAsia="zh-CN"/>
        </w:rPr>
        <w:t>V</w:t>
      </w:r>
      <w:r>
        <w:rPr>
          <w:color w:val="000000"/>
          <w:vertAlign w:val="subscript"/>
          <w:lang w:eastAsia="zh-CN"/>
        </w:rPr>
        <w:t>金属</w:t>
      </w:r>
      <w:r>
        <w:rPr>
          <w:color w:val="000000"/>
          <w:lang w:eastAsia="zh-CN"/>
        </w:rPr>
        <w:t xml:space="preserve">= </w:t>
      </w:r>
      <m:oMath>
        <m:f>
          <m:fPr>
            <m:ctrlPr>
              <w:rPr>
                <w:rFonts w:ascii="Cambria Math" w:hAnsi="Cambria Math"/>
              </w:rPr>
            </m:ctrlPr>
          </m:fPr>
          <m:num>
            <m:sSub>
              <m:sSubPr>
                <m:ctrlPr>
                  <w:rPr>
                    <w:rFonts w:ascii="Cambria Math" w:hAnsi="Cambria Math"/>
                  </w:rPr>
                </m:ctrlPr>
              </m:sSubPr>
              <m:e>
                <m:r>
                  <m:rPr>
                    <m:nor/>
                  </m:rPr>
                  <w:rPr>
                    <w:rFonts w:ascii="Cambria Math" w:hint="eastAsia"/>
                    <w:lang w:eastAsia="zh-CN"/>
                  </w:rPr>
                  <m:t>m</m:t>
                </m:r>
              </m:e>
              <m:sub>
                <m:r>
                  <w:rPr>
                    <w:rFonts w:ascii="Cambria Math" w:hint="eastAsia"/>
                    <w:lang w:eastAsia="zh-CN"/>
                  </w:rPr>
                  <m:t>金属</m:t>
                </m:r>
              </m:sub>
            </m:sSub>
          </m:num>
          <m:den>
            <m:r>
              <w:rPr>
                <w:rFonts w:ascii="Cambria Math" w:hint="eastAsia"/>
                <w:lang w:eastAsia="zh-CN"/>
              </w:rPr>
              <m:t>ρ</m:t>
            </m:r>
          </m:den>
        </m:f>
      </m:oMath>
      <w:r>
        <w:rPr>
          <w:color w:val="000000"/>
          <w:lang w:eastAsia="zh-CN"/>
        </w:rPr>
        <w:t xml:space="preserve"> = </w:t>
      </w:r>
      <m:oMath>
        <m:f>
          <m:fPr>
            <m:ctrlPr>
              <w:rPr>
                <w:rFonts w:ascii="Cambria Math" w:hAnsi="Cambria Math"/>
              </w:rPr>
            </m:ctrlPr>
          </m:fPr>
          <m:num>
            <m:r>
              <m:rPr>
                <m:nor/>
              </m:rPr>
              <w:rPr>
                <w:rFonts w:ascii="Cambria Math" w:hint="eastAsia"/>
                <w:lang w:eastAsia="zh-CN"/>
              </w:rPr>
              <m:t>86.4g</m:t>
            </m:r>
          </m:num>
          <m:den>
            <m:r>
              <w:rPr>
                <w:rFonts w:ascii="Cambria Math" w:hint="eastAsia"/>
                <w:lang w:eastAsia="zh-CN"/>
              </w:rPr>
              <m:t>2.7g/c</m:t>
            </m:r>
            <m:sSup>
              <m:sSupPr>
                <m:ctrlPr>
                  <w:rPr>
                    <w:rFonts w:ascii="Cambria Math" w:hAnsi="Cambria Math"/>
                  </w:rPr>
                </m:ctrlPr>
              </m:sSupPr>
              <m:e>
                <m:r>
                  <w:rPr>
                    <w:rFonts w:ascii="Cambria Math" w:hint="eastAsia"/>
                    <w:lang w:eastAsia="zh-CN"/>
                  </w:rPr>
                  <m:t>m</m:t>
                </m:r>
              </m:e>
              <m:sup>
                <m:r>
                  <w:rPr>
                    <w:rFonts w:ascii="Cambria Math" w:hint="eastAsia"/>
                    <w:lang w:eastAsia="zh-CN"/>
                  </w:rPr>
                  <m:t>3</m:t>
                </m:r>
              </m:sup>
            </m:sSup>
          </m:den>
        </m:f>
      </m:oMath>
      <w:r>
        <w:rPr>
          <w:color w:val="000000"/>
          <w:lang w:eastAsia="zh-CN"/>
        </w:rPr>
        <w:t xml:space="preserve"> =32cm</w:t>
      </w:r>
      <w:r>
        <w:rPr>
          <w:color w:val="000000"/>
          <w:vertAlign w:val="superscript"/>
          <w:lang w:eastAsia="zh-CN"/>
        </w:rPr>
        <w:t>3</w:t>
      </w:r>
      <w:r>
        <w:rPr>
          <w:color w:val="000000"/>
          <w:lang w:eastAsia="zh-CN"/>
        </w:rPr>
        <w:t>＜</w:t>
      </w:r>
      <w:r>
        <w:rPr>
          <w:color w:val="000000"/>
          <w:lang w:eastAsia="zh-CN"/>
        </w:rPr>
        <w:t>V</w:t>
      </w:r>
      <w:r>
        <w:rPr>
          <w:color w:val="000000"/>
          <w:vertAlign w:val="subscript"/>
          <w:lang w:eastAsia="zh-CN"/>
        </w:rPr>
        <w:t>球</w:t>
      </w:r>
      <w:r>
        <w:rPr>
          <w:color w:val="000000"/>
          <w:lang w:eastAsia="zh-CN"/>
        </w:rPr>
        <w:t xml:space="preserve">  </w:t>
      </w:r>
      <w:r>
        <w:rPr>
          <w:color w:val="000000"/>
          <w:lang w:eastAsia="zh-CN"/>
        </w:rPr>
        <w:t>，</w:t>
      </w:r>
      <w:r>
        <w:rPr>
          <w:color w:val="000000"/>
          <w:lang w:eastAsia="zh-CN"/>
        </w:rPr>
        <w:t xml:space="preserve"> </w:t>
      </w:r>
    </w:p>
    <w:p w:rsidR="0019417B">
      <w:pPr>
        <w:spacing w:after="0"/>
        <w:rPr>
          <w:lang w:eastAsia="zh-CN"/>
        </w:rPr>
      </w:pPr>
      <w:r>
        <w:rPr>
          <w:color w:val="000000"/>
          <w:lang w:eastAsia="zh-CN"/>
        </w:rPr>
        <w:t>所以此球是空心的．</w:t>
      </w:r>
    </w:p>
    <w:p w:rsidR="0019417B">
      <w:pPr>
        <w:spacing w:after="0"/>
        <w:rPr>
          <w:lang w:eastAsia="zh-CN"/>
        </w:rPr>
      </w:pPr>
      <w:r>
        <w:rPr>
          <w:color w:val="000000"/>
          <w:lang w:eastAsia="zh-CN"/>
        </w:rPr>
        <w:t>答：空心部分的体积是为</w:t>
      </w:r>
      <w:r>
        <w:rPr>
          <w:color w:val="000000"/>
          <w:lang w:eastAsia="zh-CN"/>
        </w:rPr>
        <w:t>13cm</w:t>
      </w:r>
      <w:r>
        <w:rPr>
          <w:color w:val="000000"/>
          <w:vertAlign w:val="superscript"/>
          <w:lang w:eastAsia="zh-CN"/>
        </w:rPr>
        <w:t>3</w:t>
      </w:r>
      <w:r>
        <w:rPr>
          <w:color w:val="000000"/>
          <w:lang w:eastAsia="zh-CN"/>
        </w:rPr>
        <w:t>；</w:t>
      </w:r>
      <w:r>
        <w:rPr>
          <w:lang w:eastAsia="zh-CN"/>
        </w:rPr>
        <w:br/>
      </w:r>
      <w:r>
        <w:rPr>
          <w:color w:val="000000"/>
          <w:lang w:eastAsia="zh-CN"/>
        </w:rPr>
        <w:t>（</w:t>
      </w:r>
      <w:r>
        <w:rPr>
          <w:color w:val="000000"/>
          <w:lang w:eastAsia="zh-CN"/>
        </w:rPr>
        <w:t>4</w:t>
      </w:r>
      <w:r>
        <w:rPr>
          <w:color w:val="000000"/>
          <w:lang w:eastAsia="zh-CN"/>
        </w:rPr>
        <w:t>）解：由</w:t>
      </w:r>
      <w:r>
        <w:rPr>
          <w:color w:val="000000"/>
        </w:rPr>
        <w:t>ρ</w:t>
      </w:r>
      <w:r>
        <w:rPr>
          <w:color w:val="000000"/>
          <w:lang w:eastAsia="zh-CN"/>
        </w:rPr>
        <w:t xml:space="preserve">= </w:t>
      </w:r>
      <m:oMath>
        <m:f>
          <m:fPr>
            <m:ctrlPr>
              <w:rPr>
                <w:rFonts w:ascii="Cambria Math" w:hAnsi="Cambria Math"/>
              </w:rPr>
            </m:ctrlPr>
          </m:fPr>
          <m:num>
            <m:sSub>
              <m:sSubPr>
                <m:ctrlPr>
                  <w:rPr>
                    <w:rFonts w:ascii="Cambria Math" w:hAnsi="Cambria Math"/>
                  </w:rPr>
                </m:ctrlPr>
              </m:sSubPr>
              <m:e>
                <m:r>
                  <m:rPr>
                    <m:nor/>
                  </m:rPr>
                  <w:rPr>
                    <w:rFonts w:ascii="Cambria Math" w:hint="eastAsia"/>
                    <w:lang w:eastAsia="zh-CN"/>
                  </w:rPr>
                  <m:t>m</m:t>
                </m:r>
              </m:e>
              <m:sub/>
            </m:sSub>
          </m:num>
          <m:den>
            <m:r>
              <w:rPr>
                <w:rFonts w:ascii="Cambria Math" w:hint="eastAsia"/>
                <w:lang w:eastAsia="zh-CN"/>
              </w:rPr>
              <m:t>V</m:t>
            </m:r>
          </m:den>
        </m:f>
      </m:oMath>
      <w:r>
        <w:rPr>
          <w:color w:val="000000"/>
          <w:lang w:eastAsia="zh-CN"/>
        </w:rPr>
        <w:t xml:space="preserve">  </w:t>
      </w:r>
      <w:r>
        <w:rPr>
          <w:color w:val="000000"/>
          <w:lang w:eastAsia="zh-CN"/>
        </w:rPr>
        <w:t>可得，空心部分注满水，则：</w:t>
      </w:r>
    </w:p>
    <w:p w:rsidR="0019417B">
      <w:pPr>
        <w:spacing w:after="0"/>
      </w:pPr>
      <w:r>
        <w:rPr>
          <w:color w:val="000000"/>
        </w:rPr>
        <w:t>m</w:t>
      </w:r>
      <w:r>
        <w:rPr>
          <w:color w:val="000000"/>
          <w:vertAlign w:val="subscript"/>
        </w:rPr>
        <w:t>水</w:t>
      </w:r>
      <w:r>
        <w:rPr>
          <w:color w:val="000000"/>
        </w:rPr>
        <w:t>=</w:t>
      </w:r>
      <w:r>
        <w:rPr>
          <w:color w:val="000000"/>
        </w:rPr>
        <w:t>ρ</w:t>
      </w:r>
      <w:r>
        <w:rPr>
          <w:color w:val="000000"/>
          <w:vertAlign w:val="subscript"/>
        </w:rPr>
        <w:t>水</w:t>
      </w:r>
      <w:r>
        <w:rPr>
          <w:color w:val="000000"/>
        </w:rPr>
        <w:t>×V</w:t>
      </w:r>
      <w:r>
        <w:rPr>
          <w:color w:val="000000"/>
          <w:vertAlign w:val="subscript"/>
        </w:rPr>
        <w:t>空</w:t>
      </w:r>
      <w:r>
        <w:rPr>
          <w:color w:val="000000"/>
        </w:rPr>
        <w:t>=1.0g/cm</w:t>
      </w:r>
      <w:r>
        <w:rPr>
          <w:color w:val="000000"/>
          <w:vertAlign w:val="superscript"/>
        </w:rPr>
        <w:t>3</w:t>
      </w:r>
      <w:r>
        <w:rPr>
          <w:color w:val="000000"/>
        </w:rPr>
        <w:t>×13cm</w:t>
      </w:r>
      <w:r>
        <w:rPr>
          <w:color w:val="000000"/>
          <w:vertAlign w:val="superscript"/>
        </w:rPr>
        <w:t>3</w:t>
      </w:r>
      <w:r>
        <w:rPr>
          <w:color w:val="000000"/>
        </w:rPr>
        <w:t>=13g</w:t>
      </w:r>
      <w:r>
        <w:rPr>
          <w:color w:val="000000"/>
        </w:rPr>
        <w:t>，</w:t>
      </w:r>
    </w:p>
    <w:p w:rsidR="0019417B">
      <w:pPr>
        <w:spacing w:after="0"/>
        <w:rPr>
          <w:lang w:eastAsia="zh-CN"/>
        </w:rPr>
      </w:pPr>
      <w:r>
        <w:rPr>
          <w:color w:val="000000"/>
          <w:lang w:eastAsia="zh-CN"/>
        </w:rPr>
        <w:t>m</w:t>
      </w:r>
      <w:r>
        <w:rPr>
          <w:color w:val="000000"/>
          <w:vertAlign w:val="subscript"/>
          <w:lang w:eastAsia="zh-CN"/>
        </w:rPr>
        <w:t>总</w:t>
      </w:r>
      <w:r>
        <w:rPr>
          <w:color w:val="000000"/>
          <w:lang w:eastAsia="zh-CN"/>
        </w:rPr>
        <w:t>=m</w:t>
      </w:r>
      <w:r>
        <w:rPr>
          <w:color w:val="000000"/>
          <w:vertAlign w:val="subscript"/>
          <w:lang w:eastAsia="zh-CN"/>
        </w:rPr>
        <w:t>水</w:t>
      </w:r>
      <w:r>
        <w:rPr>
          <w:color w:val="000000"/>
          <w:lang w:eastAsia="zh-CN"/>
        </w:rPr>
        <w:t>+m</w:t>
      </w:r>
      <w:r>
        <w:rPr>
          <w:color w:val="000000"/>
          <w:vertAlign w:val="subscript"/>
          <w:lang w:eastAsia="zh-CN"/>
        </w:rPr>
        <w:t>金属</w:t>
      </w:r>
      <w:r>
        <w:rPr>
          <w:color w:val="000000"/>
          <w:lang w:eastAsia="zh-CN"/>
        </w:rPr>
        <w:t>=13g+86.4g=99.4g</w:t>
      </w:r>
      <w:r>
        <w:rPr>
          <w:color w:val="000000"/>
          <w:lang w:eastAsia="zh-CN"/>
        </w:rPr>
        <w:t>．</w:t>
      </w:r>
    </w:p>
    <w:p w:rsidR="0019417B">
      <w:pPr>
        <w:spacing w:after="0"/>
        <w:rPr>
          <w:color w:val="000000"/>
          <w:lang w:eastAsia="zh-CN"/>
        </w:rPr>
      </w:pPr>
      <w:r>
        <w:rPr>
          <w:color w:val="000000"/>
          <w:lang w:eastAsia="zh-CN"/>
        </w:rPr>
        <w:t>答：若在该球的空心部分注满水，则该金属球的总质量是</w:t>
      </w:r>
      <w:r>
        <w:rPr>
          <w:color w:val="000000"/>
          <w:lang w:eastAsia="zh-CN"/>
        </w:rPr>
        <w:t>99.4g</w:t>
      </w:r>
      <w:r>
        <w:rPr>
          <w:color w:val="000000"/>
          <w:lang w:eastAsia="zh-CN"/>
        </w:rPr>
        <w:t>．</w:t>
      </w:r>
    </w:p>
    <w:p w:rsidR="00C05567">
      <w:pPr>
        <w:spacing w:after="0"/>
        <w:rPr>
          <w:color w:val="000000"/>
          <w:lang w:eastAsia="zh-CN"/>
        </w:rPr>
      </w:pPr>
      <w:r>
        <w:rPr>
          <w:rFonts w:hint="eastAsia"/>
          <w:color w:val="000000"/>
          <w:lang w:eastAsia="zh-CN"/>
        </w:rPr>
        <w:t>27</w:t>
      </w:r>
      <w:r>
        <w:rPr>
          <w:rFonts w:hint="eastAsia"/>
          <w:color w:val="000000"/>
          <w:lang w:eastAsia="zh-CN"/>
        </w:rPr>
        <w:t>、解：</w:t>
      </w:r>
      <w:r>
        <w:rPr>
          <w:rFonts w:hint="eastAsia"/>
          <w:color w:val="000000"/>
          <w:lang w:eastAsia="zh-CN"/>
        </w:rPr>
        <w:t>s</w:t>
      </w:r>
      <w:r w:rsidRPr="00C05567">
        <w:rPr>
          <w:rFonts w:hint="eastAsia"/>
          <w:color w:val="000000"/>
          <w:vertAlign w:val="subscript"/>
          <w:lang w:eastAsia="zh-CN"/>
        </w:rPr>
        <w:t>总</w:t>
      </w:r>
      <w:r>
        <w:rPr>
          <w:rFonts w:hint="eastAsia"/>
          <w:color w:val="000000"/>
          <w:lang w:eastAsia="zh-CN"/>
        </w:rPr>
        <w:t>=</w:t>
      </w:r>
      <w:r>
        <w:rPr>
          <w:rFonts w:hint="eastAsia"/>
          <w:color w:val="000000"/>
          <w:lang w:eastAsia="zh-CN"/>
        </w:rPr>
        <w:t>vt</w:t>
      </w:r>
      <w:r>
        <w:rPr>
          <w:rFonts w:hint="eastAsia"/>
          <w:color w:val="000000"/>
          <w:lang w:eastAsia="zh-CN"/>
        </w:rPr>
        <w:t>=40m/s</w:t>
      </w:r>
      <w:r>
        <w:rPr>
          <w:rFonts w:hint="eastAsia"/>
          <w:color w:val="000000"/>
          <w:lang w:eastAsia="zh-CN"/>
        </w:rPr>
        <w:t>×</w:t>
      </w:r>
      <w:r>
        <w:rPr>
          <w:rFonts w:hint="eastAsia"/>
          <w:color w:val="000000"/>
          <w:lang w:eastAsia="zh-CN"/>
        </w:rPr>
        <w:t>60s=2400m</w:t>
      </w:r>
    </w:p>
    <w:p w:rsidR="00C05567">
      <w:pPr>
        <w:spacing w:after="0"/>
        <w:rPr>
          <w:color w:val="000000"/>
          <w:lang w:eastAsia="zh-CN"/>
        </w:rPr>
      </w:pPr>
      <w:r>
        <w:rPr>
          <w:color w:val="000000"/>
          <w:lang w:eastAsia="zh-CN"/>
        </w:rPr>
        <w:t>S</w:t>
      </w:r>
      <w:r w:rsidRPr="00C05567">
        <w:rPr>
          <w:color w:val="000000"/>
          <w:vertAlign w:val="subscript"/>
          <w:lang w:eastAsia="zh-CN"/>
        </w:rPr>
        <w:t>遂</w:t>
      </w:r>
      <w:r>
        <w:rPr>
          <w:rFonts w:hint="eastAsia"/>
          <w:color w:val="000000"/>
          <w:lang w:eastAsia="zh-CN"/>
        </w:rPr>
        <w:t>=s</w:t>
      </w:r>
      <w:r w:rsidRPr="00C05567">
        <w:rPr>
          <w:rFonts w:hint="eastAsia"/>
          <w:color w:val="000000"/>
          <w:vertAlign w:val="subscript"/>
          <w:lang w:eastAsia="zh-CN"/>
        </w:rPr>
        <w:t>总</w:t>
      </w:r>
      <w:r>
        <w:rPr>
          <w:rFonts w:hint="eastAsia"/>
          <w:color w:val="000000"/>
          <w:lang w:eastAsia="zh-CN"/>
        </w:rPr>
        <w:t>-s</w:t>
      </w:r>
      <w:r w:rsidRPr="00C05567">
        <w:rPr>
          <w:rFonts w:hint="eastAsia"/>
          <w:color w:val="000000"/>
          <w:vertAlign w:val="subscript"/>
          <w:lang w:eastAsia="zh-CN"/>
        </w:rPr>
        <w:t>车</w:t>
      </w:r>
      <w:r>
        <w:rPr>
          <w:rFonts w:hint="eastAsia"/>
          <w:color w:val="000000"/>
          <w:lang w:eastAsia="zh-CN"/>
        </w:rPr>
        <w:t>=2400m-200m=2200m</w:t>
      </w:r>
    </w:p>
    <w:p w:rsidR="00C05567">
      <w:pPr>
        <w:spacing w:after="0"/>
        <w:rPr>
          <w:color w:val="000000"/>
          <w:lang w:eastAsia="zh-CN"/>
        </w:rPr>
      </w:pPr>
      <w:r>
        <w:rPr>
          <w:rFonts w:hint="eastAsia"/>
          <w:color w:val="000000"/>
          <w:lang w:eastAsia="zh-CN"/>
        </w:rPr>
        <w:t>答：遂道长为</w:t>
      </w:r>
      <w:r>
        <w:rPr>
          <w:rFonts w:hint="eastAsia"/>
          <w:color w:val="000000"/>
          <w:lang w:eastAsia="zh-CN"/>
        </w:rPr>
        <w:t>2200m</w:t>
      </w:r>
      <w:r>
        <w:rPr>
          <w:rFonts w:hint="eastAsia"/>
          <w:color w:val="000000"/>
          <w:lang w:eastAsia="zh-CN"/>
        </w:rPr>
        <w:t>。</w:t>
      </w:r>
    </w:p>
    <w:p w:rsidR="00C05567">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797D4A">
      <w:pPr>
        <w:spacing w:after="0"/>
        <w:rPr>
          <w:lang w:eastAsia="zh-CN"/>
        </w:rPr>
      </w:pPr>
    </w:p>
    <w:p w:rsidR="00327B9C" w:rsidRPr="00327B9C" w:rsidP="00327B9C">
      <w:pPr>
        <w:rPr>
          <w:bCs/>
          <w:sz w:val="28"/>
          <w:szCs w:val="28"/>
          <w:u w:val="single"/>
          <w:lang w:eastAsia="zh-CN"/>
        </w:rPr>
      </w:pPr>
      <w:r w:rsidRPr="00327B9C">
        <w:rPr>
          <w:rFonts w:hint="eastAsia"/>
          <w:bCs/>
          <w:sz w:val="28"/>
          <w:szCs w:val="28"/>
          <w:lang w:eastAsia="zh-CN"/>
        </w:rPr>
        <w:t>姓名：</w:t>
      </w:r>
      <w:r w:rsidRPr="00327B9C">
        <w:rPr>
          <w:rFonts w:hint="eastAsia"/>
          <w:bCs/>
          <w:sz w:val="28"/>
          <w:szCs w:val="28"/>
          <w:u w:val="single"/>
          <w:lang w:eastAsia="zh-CN"/>
        </w:rPr>
        <w:t xml:space="preserve">                 </w:t>
      </w:r>
    </w:p>
    <w:p w:rsidR="00327B9C" w:rsidP="00797D4A">
      <w:pPr>
        <w:ind w:firstLine="840" w:firstLineChars="300"/>
        <w:rPr>
          <w:b/>
          <w:bCs/>
          <w:sz w:val="28"/>
          <w:szCs w:val="28"/>
          <w:lang w:eastAsia="zh-CN"/>
        </w:rPr>
      </w:pPr>
      <w:r>
        <w:rPr>
          <w:rFonts w:hint="eastAsia"/>
          <w:b/>
          <w:bCs/>
          <w:sz w:val="28"/>
          <w:szCs w:val="28"/>
          <w:lang w:eastAsia="zh-CN"/>
        </w:rPr>
        <w:t>2019</w:t>
      </w:r>
      <w:r>
        <w:rPr>
          <w:rFonts w:hint="eastAsia"/>
          <w:b/>
          <w:bCs/>
          <w:sz w:val="28"/>
          <w:szCs w:val="28"/>
          <w:lang w:eastAsia="zh-CN"/>
        </w:rPr>
        <w:t>—</w:t>
      </w:r>
      <w:r>
        <w:rPr>
          <w:rFonts w:hint="eastAsia"/>
          <w:b/>
          <w:bCs/>
          <w:sz w:val="28"/>
          <w:szCs w:val="28"/>
          <w:lang w:eastAsia="zh-CN"/>
        </w:rPr>
        <w:t>2020</w:t>
      </w:r>
      <w:r>
        <w:rPr>
          <w:rFonts w:hint="eastAsia"/>
          <w:b/>
          <w:bCs/>
          <w:sz w:val="28"/>
          <w:szCs w:val="28"/>
          <w:lang w:eastAsia="zh-CN"/>
        </w:rPr>
        <w:t>年度湖南省邵阳市八年级物理期末考试模拟试题</w:t>
      </w:r>
    </w:p>
    <w:p w:rsidR="00797D4A" w:rsidRPr="00327B9C" w:rsidP="00327B9C">
      <w:pPr>
        <w:ind w:firstLine="3520" w:firstLineChars="800"/>
        <w:rPr>
          <w:b/>
          <w:bCs/>
          <w:sz w:val="44"/>
          <w:szCs w:val="44"/>
          <w:lang w:eastAsia="zh-CN"/>
        </w:rPr>
      </w:pPr>
      <w:r w:rsidRPr="00327B9C">
        <w:rPr>
          <w:rFonts w:hint="eastAsia"/>
          <w:b/>
          <w:bCs/>
          <w:sz w:val="44"/>
          <w:szCs w:val="44"/>
          <w:lang w:eastAsia="zh-CN"/>
        </w:rPr>
        <w:t>答</w:t>
      </w:r>
      <w:r>
        <w:rPr>
          <w:rFonts w:hint="eastAsia"/>
          <w:b/>
          <w:bCs/>
          <w:sz w:val="44"/>
          <w:szCs w:val="44"/>
          <w:lang w:eastAsia="zh-CN"/>
        </w:rPr>
        <w:t xml:space="preserve"> </w:t>
      </w:r>
      <w:r w:rsidRPr="00327B9C">
        <w:rPr>
          <w:rFonts w:hint="eastAsia"/>
          <w:b/>
          <w:bCs/>
          <w:sz w:val="44"/>
          <w:szCs w:val="44"/>
          <w:lang w:eastAsia="zh-CN"/>
        </w:rPr>
        <w:t>题</w:t>
      </w:r>
      <w:r>
        <w:rPr>
          <w:rFonts w:hint="eastAsia"/>
          <w:b/>
          <w:bCs/>
          <w:sz w:val="44"/>
          <w:szCs w:val="44"/>
          <w:lang w:eastAsia="zh-CN"/>
        </w:rPr>
        <w:t xml:space="preserve"> </w:t>
      </w:r>
      <w:r w:rsidRPr="00327B9C">
        <w:rPr>
          <w:rFonts w:hint="eastAsia"/>
          <w:b/>
          <w:bCs/>
          <w:sz w:val="44"/>
          <w:szCs w:val="44"/>
          <w:lang w:eastAsia="zh-CN"/>
        </w:rPr>
        <w:t>卷</w:t>
      </w:r>
    </w:p>
    <w:p w:rsidR="00797D4A" w:rsidP="00797D4A">
      <w:pPr>
        <w:jc w:val="center"/>
        <w:rPr>
          <w:bCs/>
          <w:sz w:val="28"/>
          <w:szCs w:val="28"/>
          <w:lang w:eastAsia="zh-CN"/>
        </w:rPr>
      </w:pPr>
      <w:r w:rsidRPr="008572F6">
        <w:rPr>
          <w:rFonts w:hint="eastAsia"/>
          <w:bCs/>
          <w:sz w:val="28"/>
          <w:szCs w:val="28"/>
          <w:lang w:eastAsia="zh-CN"/>
        </w:rPr>
        <w:t>时量：</w:t>
      </w:r>
      <w:r>
        <w:rPr>
          <w:rFonts w:hint="eastAsia"/>
          <w:bCs/>
          <w:sz w:val="28"/>
          <w:szCs w:val="28"/>
          <w:lang w:eastAsia="zh-CN"/>
        </w:rPr>
        <w:t>6</w:t>
      </w:r>
      <w:r w:rsidRPr="008572F6">
        <w:rPr>
          <w:rFonts w:hint="eastAsia"/>
          <w:bCs/>
          <w:sz w:val="28"/>
          <w:szCs w:val="28"/>
          <w:lang w:eastAsia="zh-CN"/>
        </w:rPr>
        <w:t>0</w:t>
      </w:r>
      <w:r w:rsidRPr="008572F6">
        <w:rPr>
          <w:rFonts w:hint="eastAsia"/>
          <w:bCs/>
          <w:sz w:val="28"/>
          <w:szCs w:val="28"/>
          <w:lang w:eastAsia="zh-CN"/>
        </w:rPr>
        <w:t>分钟，满分：</w:t>
      </w:r>
      <w:r w:rsidRPr="008572F6">
        <w:rPr>
          <w:rFonts w:hint="eastAsia"/>
          <w:bCs/>
          <w:sz w:val="28"/>
          <w:szCs w:val="28"/>
          <w:lang w:eastAsia="zh-CN"/>
        </w:rPr>
        <w:t>100</w:t>
      </w:r>
      <w:r w:rsidRPr="008572F6">
        <w:rPr>
          <w:rFonts w:hint="eastAsia"/>
          <w:bCs/>
          <w:sz w:val="28"/>
          <w:szCs w:val="28"/>
          <w:lang w:eastAsia="zh-CN"/>
        </w:rPr>
        <w:t>分</w:t>
      </w:r>
    </w:p>
    <w:p w:rsidR="00327B9C" w:rsidRPr="00327B9C" w:rsidP="00327B9C">
      <w:pPr>
        <w:pStyle w:val="ListParagraph"/>
        <w:numPr>
          <w:ilvl w:val="0"/>
          <w:numId w:val="10"/>
        </w:numPr>
        <w:ind w:firstLineChars="0"/>
        <w:rPr>
          <w:b/>
          <w:sz w:val="28"/>
          <w:szCs w:val="28"/>
          <w:lang w:eastAsia="zh-CN"/>
        </w:rPr>
      </w:pPr>
      <w:r w:rsidRPr="00327B9C">
        <w:rPr>
          <w:rFonts w:hint="eastAsia"/>
          <w:b/>
          <w:sz w:val="28"/>
          <w:szCs w:val="28"/>
          <w:lang w:eastAsia="zh-CN"/>
        </w:rPr>
        <w:t>选择题（每个</w:t>
      </w:r>
      <w:r w:rsidRPr="00327B9C">
        <w:rPr>
          <w:rFonts w:hint="eastAsia"/>
          <w:b/>
          <w:sz w:val="28"/>
          <w:szCs w:val="28"/>
          <w:lang w:eastAsia="zh-CN"/>
        </w:rPr>
        <w:t>2</w:t>
      </w:r>
      <w:r w:rsidRPr="00327B9C">
        <w:rPr>
          <w:rFonts w:hint="eastAsia"/>
          <w:b/>
          <w:sz w:val="28"/>
          <w:szCs w:val="28"/>
          <w:lang w:eastAsia="zh-CN"/>
        </w:rPr>
        <w:t>分；共</w:t>
      </w:r>
      <w:r w:rsidRPr="00327B9C">
        <w:rPr>
          <w:rFonts w:hint="eastAsia"/>
          <w:b/>
          <w:sz w:val="28"/>
          <w:szCs w:val="28"/>
          <w:lang w:eastAsia="zh-CN"/>
        </w:rPr>
        <w:t>24</w:t>
      </w:r>
      <w:r w:rsidRPr="00327B9C">
        <w:rPr>
          <w:rFonts w:hint="eastAsia"/>
          <w:b/>
          <w:sz w:val="28"/>
          <w:szCs w:val="28"/>
          <w:lang w:eastAsia="zh-CN"/>
        </w:rPr>
        <w:t>分）</w:t>
      </w:r>
    </w:p>
    <w:tbl>
      <w:tblPr>
        <w:tblStyle w:val="TableGrid"/>
        <w:tblW w:w="0" w:type="auto"/>
        <w:tblInd w:w="420" w:type="dxa"/>
        <w:tblLook w:val="04A0"/>
      </w:tblPr>
      <w:tblGrid>
        <w:gridCol w:w="1350"/>
        <w:gridCol w:w="1344"/>
        <w:gridCol w:w="1344"/>
        <w:gridCol w:w="1344"/>
        <w:gridCol w:w="1351"/>
        <w:gridCol w:w="1351"/>
        <w:gridCol w:w="1351"/>
      </w:tblGrid>
      <w:tr w:rsidTr="00327B9C">
        <w:tblPrEx>
          <w:tblW w:w="0" w:type="auto"/>
          <w:tblInd w:w="420" w:type="dxa"/>
          <w:tblLook w:val="04A0"/>
        </w:tblPrEx>
        <w:tc>
          <w:tcPr>
            <w:tcW w:w="1407" w:type="dxa"/>
          </w:tcPr>
          <w:p w:rsidR="00327B9C" w:rsidRPr="00327B9C" w:rsidP="00327B9C">
            <w:pPr>
              <w:pStyle w:val="ListParagraph"/>
              <w:ind w:firstLine="0" w:firstLineChars="0"/>
              <w:rPr>
                <w:sz w:val="24"/>
                <w:szCs w:val="24"/>
                <w:lang w:eastAsia="zh-CN"/>
              </w:rPr>
            </w:pPr>
            <w:r w:rsidRPr="00327B9C">
              <w:rPr>
                <w:sz w:val="24"/>
                <w:szCs w:val="24"/>
                <w:lang w:eastAsia="zh-CN"/>
              </w:rPr>
              <w:t>题</w:t>
            </w:r>
            <w:r w:rsidRPr="00327B9C">
              <w:rPr>
                <w:rFonts w:hint="eastAsia"/>
                <w:sz w:val="24"/>
                <w:szCs w:val="24"/>
                <w:lang w:eastAsia="zh-CN"/>
              </w:rPr>
              <w:t xml:space="preserve"> </w:t>
            </w:r>
            <w:r w:rsidRPr="00327B9C">
              <w:rPr>
                <w:rFonts w:hint="eastAsia"/>
                <w:sz w:val="24"/>
                <w:szCs w:val="24"/>
                <w:lang w:eastAsia="zh-CN"/>
              </w:rPr>
              <w:t>号</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1</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2</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3</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4</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5</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6</w:t>
            </w:r>
          </w:p>
        </w:tc>
      </w:tr>
      <w:tr w:rsidTr="00327B9C">
        <w:tblPrEx>
          <w:tblW w:w="0" w:type="auto"/>
          <w:tblInd w:w="420" w:type="dxa"/>
          <w:tblLook w:val="04A0"/>
        </w:tblPrEx>
        <w:tc>
          <w:tcPr>
            <w:tcW w:w="1407" w:type="dxa"/>
          </w:tcPr>
          <w:p w:rsidR="00327B9C" w:rsidRPr="00327B9C" w:rsidP="00327B9C">
            <w:pPr>
              <w:pStyle w:val="ListParagraph"/>
              <w:ind w:firstLine="0" w:firstLineChars="0"/>
              <w:rPr>
                <w:sz w:val="24"/>
                <w:szCs w:val="24"/>
                <w:lang w:eastAsia="zh-CN"/>
              </w:rPr>
            </w:pPr>
            <w:r w:rsidRPr="00327B9C">
              <w:rPr>
                <w:sz w:val="24"/>
                <w:szCs w:val="24"/>
                <w:lang w:eastAsia="zh-CN"/>
              </w:rPr>
              <w:t>答案</w:t>
            </w: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r>
      <w:tr w:rsidTr="00327B9C">
        <w:tblPrEx>
          <w:tblW w:w="0" w:type="auto"/>
          <w:tblInd w:w="420" w:type="dxa"/>
          <w:tblLook w:val="04A0"/>
        </w:tblPrEx>
        <w:tc>
          <w:tcPr>
            <w:tcW w:w="1407" w:type="dxa"/>
          </w:tcPr>
          <w:p w:rsidR="00327B9C" w:rsidRPr="00327B9C" w:rsidP="00327B9C">
            <w:pPr>
              <w:pStyle w:val="ListParagraph"/>
              <w:ind w:firstLine="0" w:firstLineChars="0"/>
              <w:rPr>
                <w:sz w:val="24"/>
                <w:szCs w:val="24"/>
                <w:lang w:eastAsia="zh-CN"/>
              </w:rPr>
            </w:pPr>
            <w:r w:rsidRPr="00327B9C">
              <w:rPr>
                <w:sz w:val="24"/>
                <w:szCs w:val="24"/>
                <w:lang w:eastAsia="zh-CN"/>
              </w:rPr>
              <w:t>题号</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7</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8</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9</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10</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11</w:t>
            </w:r>
          </w:p>
        </w:tc>
        <w:tc>
          <w:tcPr>
            <w:tcW w:w="1408" w:type="dxa"/>
          </w:tcPr>
          <w:p w:rsidR="00327B9C" w:rsidRPr="00327B9C" w:rsidP="00327B9C">
            <w:pPr>
              <w:pStyle w:val="ListParagraph"/>
              <w:ind w:firstLine="0" w:firstLineChars="0"/>
              <w:rPr>
                <w:sz w:val="24"/>
                <w:szCs w:val="24"/>
                <w:lang w:eastAsia="zh-CN"/>
              </w:rPr>
            </w:pPr>
            <w:r w:rsidRPr="00327B9C">
              <w:rPr>
                <w:rFonts w:hint="eastAsia"/>
                <w:sz w:val="24"/>
                <w:szCs w:val="24"/>
                <w:lang w:eastAsia="zh-CN"/>
              </w:rPr>
              <w:t>12</w:t>
            </w:r>
          </w:p>
        </w:tc>
      </w:tr>
      <w:tr w:rsidTr="00327B9C">
        <w:tblPrEx>
          <w:tblW w:w="0" w:type="auto"/>
          <w:tblInd w:w="420" w:type="dxa"/>
          <w:tblLook w:val="04A0"/>
        </w:tblPrEx>
        <w:tc>
          <w:tcPr>
            <w:tcW w:w="1407" w:type="dxa"/>
          </w:tcPr>
          <w:p w:rsidR="00327B9C" w:rsidRPr="00327B9C" w:rsidP="00327B9C">
            <w:pPr>
              <w:pStyle w:val="ListParagraph"/>
              <w:ind w:firstLine="0" w:firstLineChars="0"/>
              <w:rPr>
                <w:sz w:val="24"/>
                <w:szCs w:val="24"/>
                <w:lang w:eastAsia="zh-CN"/>
              </w:rPr>
            </w:pPr>
            <w:r w:rsidRPr="00327B9C">
              <w:rPr>
                <w:sz w:val="24"/>
                <w:szCs w:val="24"/>
                <w:lang w:eastAsia="zh-CN"/>
              </w:rPr>
              <w:t>答案</w:t>
            </w: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c>
          <w:tcPr>
            <w:tcW w:w="1408" w:type="dxa"/>
          </w:tcPr>
          <w:p w:rsidR="00327B9C" w:rsidRPr="00327B9C" w:rsidP="00327B9C">
            <w:pPr>
              <w:pStyle w:val="ListParagraph"/>
              <w:ind w:firstLine="0" w:firstLineChars="0"/>
              <w:rPr>
                <w:sz w:val="24"/>
                <w:szCs w:val="24"/>
                <w:lang w:eastAsia="zh-CN"/>
              </w:rPr>
            </w:pPr>
          </w:p>
        </w:tc>
      </w:tr>
    </w:tbl>
    <w:p w:rsidR="00327B9C" w:rsidP="00327B9C">
      <w:pPr>
        <w:pStyle w:val="ListParagraph"/>
        <w:numPr>
          <w:ilvl w:val="0"/>
          <w:numId w:val="10"/>
        </w:numPr>
        <w:spacing w:after="0"/>
        <w:ind w:firstLineChars="0"/>
        <w:rPr>
          <w:b/>
          <w:sz w:val="28"/>
          <w:szCs w:val="28"/>
          <w:lang w:eastAsia="zh-CN"/>
        </w:rPr>
      </w:pPr>
      <w:r w:rsidRPr="00327B9C">
        <w:rPr>
          <w:b/>
          <w:sz w:val="28"/>
          <w:szCs w:val="28"/>
          <w:lang w:eastAsia="zh-CN"/>
        </w:rPr>
        <w:t>填空题（每空</w:t>
      </w:r>
      <w:r w:rsidRPr="00327B9C">
        <w:rPr>
          <w:b/>
          <w:sz w:val="28"/>
          <w:szCs w:val="28"/>
          <w:lang w:eastAsia="zh-CN"/>
        </w:rPr>
        <w:t>1</w:t>
      </w:r>
      <w:r w:rsidRPr="00327B9C">
        <w:rPr>
          <w:b/>
          <w:sz w:val="28"/>
          <w:szCs w:val="28"/>
          <w:lang w:eastAsia="zh-CN"/>
        </w:rPr>
        <w:t>分；共</w:t>
      </w:r>
      <w:r w:rsidRPr="00327B9C">
        <w:rPr>
          <w:b/>
          <w:sz w:val="28"/>
          <w:szCs w:val="28"/>
          <w:lang w:eastAsia="zh-CN"/>
        </w:rPr>
        <w:t>2</w:t>
      </w:r>
      <w:r w:rsidRPr="00327B9C">
        <w:rPr>
          <w:rFonts w:hint="eastAsia"/>
          <w:b/>
          <w:sz w:val="28"/>
          <w:szCs w:val="28"/>
          <w:lang w:eastAsia="zh-CN"/>
        </w:rPr>
        <w:t>3</w:t>
      </w:r>
      <w:r w:rsidRPr="00327B9C">
        <w:rPr>
          <w:rFonts w:hint="eastAsia"/>
          <w:b/>
          <w:sz w:val="28"/>
          <w:szCs w:val="28"/>
          <w:lang w:eastAsia="zh-CN"/>
        </w:rPr>
        <w:t>分</w:t>
      </w:r>
      <w:r w:rsidRPr="00327B9C">
        <w:rPr>
          <w:b/>
          <w:sz w:val="28"/>
          <w:szCs w:val="28"/>
          <w:lang w:eastAsia="zh-CN"/>
        </w:rPr>
        <w:t>）</w:t>
      </w:r>
    </w:p>
    <w:p w:rsidR="00327B9C" w:rsidRPr="00327B9C" w:rsidP="00327B9C">
      <w:pPr>
        <w:spacing w:after="0"/>
        <w:rPr>
          <w:sz w:val="28"/>
          <w:szCs w:val="28"/>
          <w:u w:val="single"/>
          <w:lang w:eastAsia="zh-CN"/>
        </w:rPr>
      </w:pPr>
      <w:r w:rsidRPr="00327B9C">
        <w:rPr>
          <w:rFonts w:hint="eastAsia"/>
          <w:sz w:val="28"/>
          <w:szCs w:val="28"/>
          <w:lang w:eastAsia="zh-CN"/>
        </w:rPr>
        <w:t>13</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14</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p>
    <w:p w:rsidR="00327B9C" w:rsidRPr="00327B9C" w:rsidP="00327B9C">
      <w:pPr>
        <w:spacing w:after="0"/>
        <w:rPr>
          <w:sz w:val="28"/>
          <w:szCs w:val="28"/>
          <w:u w:val="single"/>
          <w:lang w:eastAsia="zh-CN"/>
        </w:rPr>
      </w:pPr>
      <w:r w:rsidRPr="00327B9C">
        <w:rPr>
          <w:rFonts w:hint="eastAsia"/>
          <w:sz w:val="28"/>
          <w:szCs w:val="28"/>
          <w:lang w:eastAsia="zh-CN"/>
        </w:rPr>
        <w:t>15</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16</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p>
    <w:p w:rsidR="00327B9C" w:rsidRPr="00327B9C" w:rsidP="00327B9C">
      <w:pPr>
        <w:spacing w:after="0"/>
        <w:rPr>
          <w:sz w:val="28"/>
          <w:szCs w:val="28"/>
          <w:u w:val="single"/>
          <w:lang w:eastAsia="zh-CN"/>
        </w:rPr>
      </w:pPr>
      <w:r w:rsidRPr="00327B9C">
        <w:rPr>
          <w:rFonts w:hint="eastAsia"/>
          <w:sz w:val="28"/>
          <w:szCs w:val="28"/>
          <w:lang w:eastAsia="zh-CN"/>
        </w:rPr>
        <w:t>17</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18</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p>
    <w:p w:rsidR="00327B9C" w:rsidRPr="00327B9C" w:rsidP="00327B9C">
      <w:pPr>
        <w:spacing w:after="0"/>
        <w:rPr>
          <w:sz w:val="28"/>
          <w:szCs w:val="28"/>
          <w:u w:val="single"/>
          <w:lang w:eastAsia="zh-CN"/>
        </w:rPr>
      </w:pPr>
      <w:r w:rsidRPr="00327B9C">
        <w:rPr>
          <w:rFonts w:hint="eastAsia"/>
          <w:sz w:val="28"/>
          <w:szCs w:val="28"/>
          <w:lang w:eastAsia="zh-CN"/>
        </w:rPr>
        <w:t>19</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p>
    <w:p w:rsidR="00327B9C" w:rsidRPr="00327B9C" w:rsidP="00327B9C">
      <w:pPr>
        <w:spacing w:after="0"/>
        <w:rPr>
          <w:sz w:val="28"/>
          <w:szCs w:val="28"/>
          <w:u w:val="single"/>
          <w:lang w:eastAsia="zh-CN"/>
        </w:rPr>
      </w:pPr>
      <w:r w:rsidRPr="00327B9C">
        <w:rPr>
          <w:rFonts w:hint="eastAsia"/>
          <w:sz w:val="28"/>
          <w:szCs w:val="28"/>
          <w:lang w:eastAsia="zh-CN"/>
        </w:rPr>
        <w:t>20</w:t>
      </w:r>
      <w:r w:rsidRPr="00327B9C">
        <w:rPr>
          <w:rFonts w:hint="eastAsia"/>
          <w:sz w:val="28"/>
          <w:szCs w:val="28"/>
          <w:lang w:eastAsia="zh-CN"/>
        </w:rPr>
        <w:t>、⑴</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p>
    <w:p w:rsidR="00327B9C" w:rsidP="00327B9C">
      <w:pPr>
        <w:spacing w:after="0"/>
        <w:ind w:firstLine="560" w:firstLineChars="200"/>
        <w:rPr>
          <w:sz w:val="28"/>
          <w:szCs w:val="28"/>
          <w:u w:val="single"/>
          <w:lang w:eastAsia="zh-CN"/>
        </w:rPr>
      </w:pPr>
      <w:r w:rsidRPr="00327B9C">
        <w:rPr>
          <w:rFonts w:hint="eastAsia"/>
          <w:sz w:val="28"/>
          <w:szCs w:val="28"/>
          <w:lang w:eastAsia="zh-CN"/>
        </w:rPr>
        <w:t>⑵</w:t>
      </w:r>
      <w:r w:rsidRPr="00327B9C">
        <w:rPr>
          <w:rFonts w:hint="eastAsia"/>
          <w:sz w:val="28"/>
          <w:szCs w:val="28"/>
          <w:u w:val="single"/>
          <w:lang w:eastAsia="zh-CN"/>
        </w:rPr>
        <w:t xml:space="preserve">           </w:t>
      </w:r>
      <w:r w:rsidRPr="00327B9C">
        <w:rPr>
          <w:rFonts w:hint="eastAsia"/>
          <w:sz w:val="28"/>
          <w:szCs w:val="28"/>
          <w:lang w:eastAsia="zh-CN"/>
        </w:rPr>
        <w:t>、</w:t>
      </w:r>
      <w:r w:rsidRPr="00327B9C">
        <w:rPr>
          <w:rFonts w:hint="eastAsia"/>
          <w:sz w:val="28"/>
          <w:szCs w:val="28"/>
          <w:u w:val="single"/>
          <w:lang w:eastAsia="zh-CN"/>
        </w:rPr>
        <w:t xml:space="preserve">                                        </w:t>
      </w:r>
    </w:p>
    <w:p w:rsidR="00506330" w:rsidRPr="00506330" w:rsidP="00506330">
      <w:pPr>
        <w:spacing w:after="0"/>
        <w:rPr>
          <w:b/>
          <w:sz w:val="28"/>
          <w:szCs w:val="28"/>
          <w:lang w:eastAsia="zh-CN"/>
        </w:rPr>
      </w:pPr>
      <w:r w:rsidRPr="00506330">
        <w:rPr>
          <w:rFonts w:hint="eastAsia"/>
          <w:b/>
          <w:sz w:val="28"/>
          <w:szCs w:val="28"/>
          <w:lang w:eastAsia="zh-CN"/>
        </w:rPr>
        <w:t>三、实验探究题（每空</w:t>
      </w:r>
      <w:r w:rsidRPr="00506330">
        <w:rPr>
          <w:rFonts w:hint="eastAsia"/>
          <w:b/>
          <w:sz w:val="28"/>
          <w:szCs w:val="28"/>
          <w:lang w:eastAsia="zh-CN"/>
        </w:rPr>
        <w:t>2</w:t>
      </w:r>
      <w:r w:rsidRPr="00506330">
        <w:rPr>
          <w:rFonts w:hint="eastAsia"/>
          <w:b/>
          <w:sz w:val="28"/>
          <w:szCs w:val="28"/>
          <w:lang w:eastAsia="zh-CN"/>
        </w:rPr>
        <w:t>分；共</w:t>
      </w:r>
      <w:r w:rsidRPr="00506330">
        <w:rPr>
          <w:rFonts w:hint="eastAsia"/>
          <w:b/>
          <w:sz w:val="28"/>
          <w:szCs w:val="28"/>
          <w:lang w:eastAsia="zh-CN"/>
        </w:rPr>
        <w:t>26</w:t>
      </w:r>
      <w:r w:rsidRPr="00506330">
        <w:rPr>
          <w:rFonts w:hint="eastAsia"/>
          <w:b/>
          <w:sz w:val="28"/>
          <w:szCs w:val="28"/>
          <w:lang w:eastAsia="zh-CN"/>
        </w:rPr>
        <w:t>分）</w:t>
      </w:r>
    </w:p>
    <w:p w:rsidR="00506330" w:rsidP="00506330">
      <w:pPr>
        <w:rPr>
          <w:sz w:val="28"/>
          <w:szCs w:val="28"/>
          <w:u w:val="single"/>
          <w:lang w:eastAsia="zh-CN"/>
        </w:rPr>
      </w:pPr>
      <w:r>
        <w:rPr>
          <w:rFonts w:hint="eastAsia"/>
          <w:sz w:val="28"/>
          <w:szCs w:val="28"/>
          <w:lang w:eastAsia="zh-CN"/>
        </w:rPr>
        <w:t>21</w:t>
      </w:r>
      <w:r>
        <w:rPr>
          <w:rFonts w:hint="eastAsia"/>
          <w:sz w:val="28"/>
          <w:szCs w:val="28"/>
          <w:lang w:eastAsia="zh-CN"/>
        </w:rPr>
        <w:t>、</w:t>
      </w:r>
      <w:r>
        <w:rPr>
          <w:rFonts w:hint="eastAsia"/>
          <w:sz w:val="28"/>
          <w:szCs w:val="28"/>
          <w:u w:val="single"/>
          <w:lang w:eastAsia="zh-CN"/>
        </w:rPr>
        <w:t xml:space="preserve">       </w:t>
      </w:r>
      <w:r>
        <w:rPr>
          <w:rFonts w:hint="eastAsia"/>
          <w:sz w:val="28"/>
          <w:szCs w:val="28"/>
          <w:lang w:eastAsia="zh-CN"/>
        </w:rPr>
        <w:t>、</w:t>
      </w:r>
      <w:r>
        <w:rPr>
          <w:rFonts w:hint="eastAsia"/>
          <w:sz w:val="28"/>
          <w:szCs w:val="28"/>
          <w:u w:val="single"/>
          <w:lang w:eastAsia="zh-CN"/>
        </w:rPr>
        <w:t xml:space="preserve">           </w:t>
      </w:r>
      <w:r>
        <w:rPr>
          <w:rFonts w:hint="eastAsia"/>
          <w:sz w:val="28"/>
          <w:szCs w:val="28"/>
          <w:lang w:eastAsia="zh-CN"/>
        </w:rPr>
        <w:t>、</w:t>
      </w:r>
      <w:r>
        <w:rPr>
          <w:rFonts w:hint="eastAsia"/>
          <w:sz w:val="28"/>
          <w:szCs w:val="28"/>
          <w:u w:val="single"/>
          <w:lang w:eastAsia="zh-CN"/>
        </w:rPr>
        <w:t xml:space="preserve">          </w:t>
      </w:r>
    </w:p>
    <w:p w:rsidR="00506330" w:rsidP="00506330">
      <w:pPr>
        <w:rPr>
          <w:sz w:val="28"/>
          <w:szCs w:val="28"/>
          <w:u w:val="single"/>
          <w:lang w:eastAsia="zh-CN"/>
        </w:rPr>
      </w:pPr>
      <w:r>
        <w:rPr>
          <w:rFonts w:hint="eastAsia"/>
          <w:sz w:val="28"/>
          <w:szCs w:val="28"/>
          <w:lang w:eastAsia="zh-CN"/>
        </w:rPr>
        <w:t>22</w:t>
      </w:r>
      <w:r>
        <w:rPr>
          <w:rFonts w:hint="eastAsia"/>
          <w:sz w:val="28"/>
          <w:szCs w:val="28"/>
          <w:lang w:eastAsia="zh-CN"/>
        </w:rPr>
        <w:t>、⑴</w:t>
      </w:r>
      <w:r>
        <w:rPr>
          <w:rFonts w:hint="eastAsia"/>
          <w:sz w:val="28"/>
          <w:szCs w:val="28"/>
          <w:u w:val="single"/>
          <w:lang w:eastAsia="zh-CN"/>
        </w:rPr>
        <w:t xml:space="preserve">             </w:t>
      </w:r>
      <w:r>
        <w:rPr>
          <w:rFonts w:hint="eastAsia"/>
          <w:sz w:val="28"/>
          <w:szCs w:val="28"/>
          <w:lang w:eastAsia="zh-CN"/>
        </w:rPr>
        <w:t>⑵</w:t>
      </w:r>
      <w:r>
        <w:rPr>
          <w:rFonts w:hint="eastAsia"/>
          <w:sz w:val="28"/>
          <w:szCs w:val="28"/>
          <w:u w:val="single"/>
          <w:lang w:eastAsia="zh-CN"/>
        </w:rPr>
        <w:t xml:space="preserve">               </w:t>
      </w:r>
      <w:r>
        <w:rPr>
          <w:rFonts w:hint="eastAsia"/>
          <w:sz w:val="28"/>
          <w:szCs w:val="28"/>
          <w:lang w:eastAsia="zh-CN"/>
        </w:rPr>
        <w:t>⑶</w:t>
      </w:r>
      <w:r>
        <w:rPr>
          <w:rFonts w:hint="eastAsia"/>
          <w:sz w:val="28"/>
          <w:szCs w:val="28"/>
          <w:u w:val="single"/>
          <w:lang w:eastAsia="zh-CN"/>
        </w:rPr>
        <w:t xml:space="preserve">              </w:t>
      </w:r>
    </w:p>
    <w:p w:rsidR="00506330" w:rsidP="00506330">
      <w:pPr>
        <w:rPr>
          <w:sz w:val="28"/>
          <w:szCs w:val="28"/>
          <w:u w:val="single"/>
          <w:lang w:eastAsia="zh-CN"/>
        </w:rPr>
      </w:pPr>
      <w:r>
        <w:rPr>
          <w:rFonts w:hint="eastAsia"/>
          <w:sz w:val="28"/>
          <w:szCs w:val="28"/>
          <w:lang w:eastAsia="zh-CN"/>
        </w:rPr>
        <w:t>⑷</w:t>
      </w:r>
      <w:r>
        <w:rPr>
          <w:rFonts w:hint="eastAsia"/>
          <w:sz w:val="28"/>
          <w:szCs w:val="28"/>
          <w:u w:val="single"/>
          <w:lang w:eastAsia="zh-CN"/>
        </w:rPr>
        <w:t xml:space="preserve">                                 </w:t>
      </w:r>
      <w:r>
        <w:rPr>
          <w:rFonts w:hint="eastAsia"/>
          <w:sz w:val="28"/>
          <w:szCs w:val="28"/>
          <w:lang w:eastAsia="zh-CN"/>
        </w:rPr>
        <w:t>⑸</w:t>
      </w:r>
      <w:r>
        <w:rPr>
          <w:rFonts w:hint="eastAsia"/>
          <w:sz w:val="28"/>
          <w:szCs w:val="28"/>
          <w:u w:val="single"/>
          <w:lang w:eastAsia="zh-CN"/>
        </w:rPr>
        <w:t xml:space="preserve">                              </w:t>
      </w:r>
      <w:r>
        <w:rPr>
          <w:rFonts w:hint="eastAsia"/>
          <w:sz w:val="28"/>
          <w:szCs w:val="28"/>
          <w:lang w:eastAsia="zh-CN"/>
        </w:rPr>
        <w:t>23</w:t>
      </w:r>
      <w:r>
        <w:rPr>
          <w:rFonts w:hint="eastAsia"/>
          <w:sz w:val="28"/>
          <w:szCs w:val="28"/>
          <w:lang w:eastAsia="zh-CN"/>
        </w:rPr>
        <w:t>、⑴</w:t>
      </w:r>
      <w:r>
        <w:rPr>
          <w:rFonts w:hint="eastAsia"/>
          <w:sz w:val="28"/>
          <w:szCs w:val="28"/>
          <w:u w:val="single"/>
          <w:lang w:eastAsia="zh-CN"/>
        </w:rPr>
        <w:t xml:space="preserve">                </w:t>
      </w:r>
      <w:r>
        <w:rPr>
          <w:rFonts w:hint="eastAsia"/>
          <w:sz w:val="28"/>
          <w:szCs w:val="28"/>
          <w:lang w:eastAsia="zh-CN"/>
        </w:rPr>
        <w:t>、</w:t>
      </w:r>
      <w:r>
        <w:rPr>
          <w:rFonts w:hint="eastAsia"/>
          <w:sz w:val="28"/>
          <w:szCs w:val="28"/>
          <w:u w:val="single"/>
          <w:lang w:eastAsia="zh-CN"/>
        </w:rPr>
        <w:t xml:space="preserve">          </w:t>
      </w:r>
    </w:p>
    <w:p w:rsidR="00506330" w:rsidRPr="00506330" w:rsidP="00506330">
      <w:pPr>
        <w:pStyle w:val="ListParagraph"/>
        <w:numPr>
          <w:ilvl w:val="0"/>
          <w:numId w:val="11"/>
        </w:numPr>
        <w:ind w:firstLineChars="0"/>
        <w:rPr>
          <w:sz w:val="28"/>
          <w:szCs w:val="28"/>
          <w:u w:val="single"/>
          <w:lang w:eastAsia="zh-CN"/>
        </w:rPr>
      </w:pPr>
      <w:r w:rsidRPr="00506330">
        <w:rPr>
          <w:rFonts w:hint="eastAsia"/>
          <w:sz w:val="28"/>
          <w:szCs w:val="28"/>
          <w:u w:val="single"/>
          <w:lang w:eastAsia="zh-CN"/>
        </w:rPr>
        <w:t xml:space="preserve">               </w:t>
      </w:r>
      <w:r w:rsidRPr="00506330">
        <w:rPr>
          <w:rFonts w:hint="eastAsia"/>
          <w:sz w:val="28"/>
          <w:szCs w:val="28"/>
          <w:lang w:eastAsia="zh-CN"/>
        </w:rPr>
        <w:t>、</w:t>
      </w:r>
      <w:r w:rsidRPr="00506330">
        <w:rPr>
          <w:rFonts w:hint="eastAsia"/>
          <w:sz w:val="28"/>
          <w:szCs w:val="28"/>
          <w:u w:val="single"/>
          <w:lang w:eastAsia="zh-CN"/>
        </w:rPr>
        <w:t xml:space="preserve">             </w:t>
      </w:r>
      <w:r w:rsidRPr="00506330">
        <w:rPr>
          <w:rFonts w:hint="eastAsia"/>
          <w:sz w:val="28"/>
          <w:szCs w:val="28"/>
          <w:lang w:eastAsia="zh-CN"/>
        </w:rPr>
        <w:t>、</w:t>
      </w:r>
      <w:r w:rsidRPr="00506330">
        <w:rPr>
          <w:rFonts w:hint="eastAsia"/>
          <w:sz w:val="28"/>
          <w:szCs w:val="28"/>
          <w:u w:val="single"/>
          <w:lang w:eastAsia="zh-CN"/>
        </w:rPr>
        <w:t xml:space="preserve">                  </w:t>
      </w:r>
    </w:p>
    <w:p w:rsidR="00506330" w:rsidRPr="00506330" w:rsidP="00506330">
      <w:pPr>
        <w:rPr>
          <w:b/>
          <w:sz w:val="28"/>
          <w:szCs w:val="28"/>
          <w:lang w:eastAsia="zh-CN"/>
        </w:rPr>
      </w:pPr>
      <w:r>
        <w:rPr>
          <w:rFonts w:hint="eastAsia"/>
          <w:b/>
          <w:sz w:val="28"/>
          <w:szCs w:val="28"/>
          <w:lang w:eastAsia="zh-CN"/>
        </w:rPr>
        <w:t>四、</w:t>
      </w:r>
      <w:r w:rsidRPr="00506330">
        <w:rPr>
          <w:rFonts w:hint="eastAsia"/>
          <w:b/>
          <w:sz w:val="28"/>
          <w:szCs w:val="28"/>
          <w:lang w:eastAsia="zh-CN"/>
        </w:rPr>
        <w:t>作图题（每个图</w:t>
      </w:r>
      <w:r w:rsidRPr="00506330">
        <w:rPr>
          <w:rFonts w:hint="eastAsia"/>
          <w:b/>
          <w:sz w:val="28"/>
          <w:szCs w:val="28"/>
          <w:lang w:eastAsia="zh-CN"/>
        </w:rPr>
        <w:t>3</w:t>
      </w:r>
      <w:r w:rsidRPr="00506330">
        <w:rPr>
          <w:rFonts w:hint="eastAsia"/>
          <w:b/>
          <w:sz w:val="28"/>
          <w:szCs w:val="28"/>
          <w:lang w:eastAsia="zh-CN"/>
        </w:rPr>
        <w:t>分；共</w:t>
      </w:r>
      <w:r w:rsidRPr="00506330">
        <w:rPr>
          <w:rFonts w:hint="eastAsia"/>
          <w:b/>
          <w:sz w:val="28"/>
          <w:szCs w:val="28"/>
          <w:lang w:eastAsia="zh-CN"/>
        </w:rPr>
        <w:t>6</w:t>
      </w:r>
      <w:r w:rsidRPr="00506330">
        <w:rPr>
          <w:rFonts w:hint="eastAsia"/>
          <w:b/>
          <w:sz w:val="28"/>
          <w:szCs w:val="28"/>
          <w:lang w:eastAsia="zh-CN"/>
        </w:rPr>
        <w:t>分）</w:t>
      </w:r>
    </w:p>
    <w:p w:rsidR="00506330" w:rsidRPr="00506330" w:rsidP="00506330">
      <w:pPr>
        <w:spacing w:after="0"/>
        <w:rPr>
          <w:sz w:val="28"/>
          <w:szCs w:val="28"/>
          <w:lang w:eastAsia="zh-CN"/>
        </w:rPr>
      </w:pPr>
      <w:r w:rsidRPr="00506330">
        <w:rPr>
          <w:noProof/>
          <w:sz w:val="28"/>
          <w:szCs w:val="28"/>
          <w:lang w:eastAsia="zh-CN"/>
        </w:rPr>
        <w:drawing>
          <wp:anchor distT="0" distB="0" distL="114300" distR="114300" simplePos="0" relativeHeight="251678720" behindDoc="0" locked="0" layoutInCell="1" allowOverlap="1">
            <wp:simplePos x="0" y="0"/>
            <wp:positionH relativeFrom="column">
              <wp:posOffset>3232785</wp:posOffset>
            </wp:positionH>
            <wp:positionV relativeFrom="paragraph">
              <wp:posOffset>579120</wp:posOffset>
            </wp:positionV>
            <wp:extent cx="1266825" cy="1009650"/>
            <wp:effectExtent l="19050" t="0" r="9525" b="0"/>
            <wp:wrapSquare wrapText="bothSides"/>
            <wp:docPr id="4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258791" name="Picture 12"/>
                    <pic:cNvPicPr>
                      <a:picLocks noChangeAspect="1" noChangeArrowheads="1"/>
                    </pic:cNvPicPr>
                  </pic:nvPicPr>
                  <pic:blipFill>
                    <a:blip xmlns:r="http://schemas.openxmlformats.org/officeDocument/2006/relationships" r:embed="rId25" cstate="print"/>
                    <a:stretch>
                      <a:fillRect/>
                    </a:stretch>
                  </pic:blipFill>
                  <pic:spPr bwMode="auto">
                    <a:xfrm>
                      <a:off x="0" y="0"/>
                      <a:ext cx="1266825" cy="1009650"/>
                    </a:xfrm>
                    <a:prstGeom prst="rect">
                      <a:avLst/>
                    </a:prstGeom>
                    <a:noFill/>
                    <a:ln w="9525">
                      <a:noFill/>
                      <a:miter lim="800000"/>
                      <a:headEnd/>
                      <a:tailEnd/>
                    </a:ln>
                  </pic:spPr>
                </pic:pic>
              </a:graphicData>
            </a:graphic>
          </wp:anchor>
        </w:drawing>
      </w:r>
      <w:r w:rsidRPr="00506330">
        <w:rPr>
          <w:color w:val="000000"/>
          <w:sz w:val="28"/>
          <w:szCs w:val="28"/>
          <w:lang w:eastAsia="zh-CN"/>
        </w:rPr>
        <w:t>24.</w:t>
      </w:r>
      <w:r w:rsidRPr="00506330">
        <w:rPr>
          <w:color w:val="000000"/>
          <w:sz w:val="28"/>
          <w:szCs w:val="28"/>
          <w:lang w:eastAsia="zh-CN"/>
        </w:rPr>
        <w:t>如下左图，光线经过凹透镜会发生折射，请画出折射光线或入射光线．</w:t>
      </w:r>
      <w:r w:rsidRPr="00506330">
        <w:rPr>
          <w:sz w:val="28"/>
          <w:szCs w:val="28"/>
          <w:lang w:eastAsia="zh-CN"/>
        </w:rPr>
        <w:br/>
      </w:r>
    </w:p>
    <w:p w:rsidR="00506330" w:rsidRPr="00506330" w:rsidP="00506330">
      <w:pPr>
        <w:spacing w:after="0"/>
        <w:rPr>
          <w:color w:val="000000"/>
          <w:lang w:eastAsia="zh-CN"/>
        </w:rPr>
      </w:pPr>
      <w:r>
        <w:rPr>
          <w:rFonts w:hint="eastAsia"/>
          <w:noProof/>
          <w:lang w:eastAsia="zh-CN"/>
        </w:rPr>
        <w:drawing>
          <wp:anchor distT="0" distB="0" distL="114300" distR="114300" simplePos="0" relativeHeight="251676672" behindDoc="0" locked="0" layoutInCell="1" allowOverlap="1">
            <wp:simplePos x="0" y="0"/>
            <wp:positionH relativeFrom="column">
              <wp:posOffset>422910</wp:posOffset>
            </wp:positionH>
            <wp:positionV relativeFrom="paragraph">
              <wp:posOffset>71120</wp:posOffset>
            </wp:positionV>
            <wp:extent cx="1638300" cy="723900"/>
            <wp:effectExtent l="19050" t="0" r="0" b="0"/>
            <wp:wrapSquare wrapText="bothSides"/>
            <wp:docPr id="5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351462" name=""/>
                    <pic:cNvPicPr/>
                  </pic:nvPicPr>
                  <pic:blipFill>
                    <a:blip xmlns:r="http://schemas.openxmlformats.org/officeDocument/2006/relationships" r:embed="rId26" cstate="print"/>
                    <a:stretch>
                      <a:fillRect/>
                    </a:stretch>
                  </pic:blipFill>
                  <pic:spPr>
                    <a:xfrm>
                      <a:off x="0" y="0"/>
                      <a:ext cx="1638300" cy="723900"/>
                    </a:xfrm>
                    <a:prstGeom prst="rect">
                      <a:avLst/>
                    </a:prstGeom>
                  </pic:spPr>
                </pic:pic>
              </a:graphicData>
            </a:graphic>
          </wp:anchor>
        </w:drawing>
      </w:r>
    </w:p>
    <w:p w:rsidR="00506330" w:rsidRPr="00506330" w:rsidP="00506330">
      <w:pPr>
        <w:spacing w:after="0"/>
        <w:rPr>
          <w:color w:val="000000"/>
          <w:lang w:eastAsia="zh-CN"/>
        </w:rPr>
      </w:pPr>
    </w:p>
    <w:p w:rsidR="00506330" w:rsidRPr="00506330" w:rsidP="00506330">
      <w:pPr>
        <w:spacing w:after="0"/>
        <w:rPr>
          <w:color w:val="000000"/>
          <w:lang w:eastAsia="zh-CN"/>
        </w:rPr>
      </w:pPr>
    </w:p>
    <w:p w:rsidR="00506330" w:rsidRPr="00506330" w:rsidP="00506330">
      <w:pPr>
        <w:spacing w:after="0"/>
        <w:rPr>
          <w:color w:val="000000"/>
          <w:lang w:eastAsia="zh-CN"/>
        </w:rPr>
      </w:pPr>
    </w:p>
    <w:p w:rsidR="00506330" w:rsidRPr="00506330" w:rsidP="00506330">
      <w:pPr>
        <w:spacing w:after="0"/>
        <w:rPr>
          <w:sz w:val="28"/>
          <w:szCs w:val="28"/>
          <w:lang w:eastAsia="zh-CN"/>
        </w:rPr>
      </w:pPr>
      <w:r w:rsidRPr="00506330">
        <w:rPr>
          <w:color w:val="000000"/>
          <w:sz w:val="28"/>
          <w:szCs w:val="28"/>
          <w:lang w:eastAsia="zh-CN"/>
        </w:rPr>
        <w:t>25.</w:t>
      </w:r>
      <w:r w:rsidRPr="00506330">
        <w:rPr>
          <w:color w:val="000000"/>
          <w:sz w:val="28"/>
          <w:szCs w:val="28"/>
          <w:lang w:eastAsia="zh-CN"/>
        </w:rPr>
        <w:t>如上右图所示：作出</w:t>
      </w:r>
      <w:r w:rsidRPr="00506330">
        <w:rPr>
          <w:color w:val="000000"/>
          <w:sz w:val="28"/>
          <w:szCs w:val="28"/>
          <w:lang w:eastAsia="zh-CN"/>
        </w:rPr>
        <w:t>AB</w:t>
      </w:r>
      <w:r w:rsidRPr="00506330">
        <w:rPr>
          <w:color w:val="000000"/>
          <w:sz w:val="28"/>
          <w:szCs w:val="28"/>
          <w:lang w:eastAsia="zh-CN"/>
        </w:rPr>
        <w:t>在平面镜中所生成的像。</w:t>
      </w:r>
      <w:r w:rsidRPr="00506330">
        <w:rPr>
          <w:color w:val="000000"/>
          <w:sz w:val="28"/>
          <w:szCs w:val="28"/>
          <w:lang w:eastAsia="zh-CN"/>
        </w:rPr>
        <w:t xml:space="preserve"> </w:t>
      </w:r>
    </w:p>
    <w:p w:rsidR="00506330" w:rsidP="00506330">
      <w:pPr>
        <w:rPr>
          <w:lang w:eastAsia="zh-CN"/>
        </w:rPr>
      </w:pPr>
      <w:r w:rsidRPr="00506330">
        <w:rPr>
          <w:b/>
          <w:bCs/>
          <w:sz w:val="24"/>
          <w:szCs w:val="24"/>
          <w:lang w:eastAsia="zh-CN"/>
        </w:rPr>
        <w:t>五、计算题（</w:t>
      </w:r>
      <w:r w:rsidRPr="00506330">
        <w:rPr>
          <w:rFonts w:hint="eastAsia"/>
          <w:b/>
          <w:bCs/>
          <w:sz w:val="24"/>
          <w:szCs w:val="24"/>
          <w:lang w:eastAsia="zh-CN"/>
        </w:rPr>
        <w:t>26</w:t>
      </w:r>
      <w:r w:rsidRPr="00506330">
        <w:rPr>
          <w:rFonts w:hint="eastAsia"/>
          <w:b/>
          <w:bCs/>
          <w:sz w:val="24"/>
          <w:szCs w:val="24"/>
          <w:lang w:eastAsia="zh-CN"/>
        </w:rPr>
        <w:t>题</w:t>
      </w:r>
      <w:r w:rsidRPr="00506330">
        <w:rPr>
          <w:rFonts w:hint="eastAsia"/>
          <w:b/>
          <w:bCs/>
          <w:sz w:val="24"/>
          <w:szCs w:val="24"/>
          <w:lang w:eastAsia="zh-CN"/>
        </w:rPr>
        <w:t>16</w:t>
      </w:r>
      <w:r w:rsidRPr="00506330">
        <w:rPr>
          <w:rFonts w:hint="eastAsia"/>
          <w:b/>
          <w:bCs/>
          <w:sz w:val="24"/>
          <w:szCs w:val="24"/>
          <w:lang w:eastAsia="zh-CN"/>
        </w:rPr>
        <w:t>分；</w:t>
      </w:r>
      <w:r w:rsidRPr="00506330">
        <w:rPr>
          <w:rFonts w:hint="eastAsia"/>
          <w:b/>
          <w:bCs/>
          <w:sz w:val="24"/>
          <w:szCs w:val="24"/>
          <w:lang w:eastAsia="zh-CN"/>
        </w:rPr>
        <w:t>27</w:t>
      </w:r>
      <w:r w:rsidRPr="00506330">
        <w:rPr>
          <w:rFonts w:hint="eastAsia"/>
          <w:b/>
          <w:bCs/>
          <w:sz w:val="24"/>
          <w:szCs w:val="24"/>
          <w:lang w:eastAsia="zh-CN"/>
        </w:rPr>
        <w:t>题</w:t>
      </w:r>
      <w:r w:rsidRPr="00506330">
        <w:rPr>
          <w:rFonts w:hint="eastAsia"/>
          <w:b/>
          <w:bCs/>
          <w:sz w:val="24"/>
          <w:szCs w:val="24"/>
          <w:lang w:eastAsia="zh-CN"/>
        </w:rPr>
        <w:t>5</w:t>
      </w:r>
      <w:r w:rsidRPr="00506330">
        <w:rPr>
          <w:rFonts w:hint="eastAsia"/>
          <w:b/>
          <w:bCs/>
          <w:sz w:val="24"/>
          <w:szCs w:val="24"/>
          <w:lang w:eastAsia="zh-CN"/>
        </w:rPr>
        <w:t>分</w:t>
      </w:r>
      <w:r w:rsidRPr="00506330">
        <w:rPr>
          <w:b/>
          <w:bCs/>
          <w:sz w:val="24"/>
          <w:szCs w:val="24"/>
          <w:lang w:eastAsia="zh-CN"/>
        </w:rPr>
        <w:t>；共</w:t>
      </w:r>
      <w:r w:rsidRPr="00506330">
        <w:rPr>
          <w:b/>
          <w:bCs/>
          <w:sz w:val="24"/>
          <w:szCs w:val="24"/>
          <w:lang w:eastAsia="zh-CN"/>
        </w:rPr>
        <w:t>2</w:t>
      </w:r>
      <w:r w:rsidRPr="00506330">
        <w:rPr>
          <w:rFonts w:hint="eastAsia"/>
          <w:b/>
          <w:bCs/>
          <w:sz w:val="24"/>
          <w:szCs w:val="24"/>
          <w:lang w:eastAsia="zh-CN"/>
        </w:rPr>
        <w:t>1</w:t>
      </w:r>
      <w:r w:rsidRPr="00506330">
        <w:rPr>
          <w:b/>
          <w:bCs/>
          <w:sz w:val="24"/>
          <w:szCs w:val="24"/>
          <w:lang w:eastAsia="zh-CN"/>
        </w:rPr>
        <w:t>分）</w:t>
      </w:r>
    </w:p>
    <w:p w:rsidR="00506330" w:rsidRPr="00506330" w:rsidP="00506330">
      <w:pPr>
        <w:spacing w:after="0"/>
        <w:rPr>
          <w:sz w:val="28"/>
          <w:szCs w:val="28"/>
          <w:lang w:eastAsia="zh-CN"/>
        </w:rPr>
      </w:pPr>
      <w:r>
        <w:rPr>
          <w:noProof/>
          <w:color w:val="000000"/>
          <w:sz w:val="28"/>
          <w:szCs w:val="28"/>
          <w:lang w:eastAsia="zh-CN"/>
        </w:rPr>
        <w:drawing>
          <wp:anchor distT="0" distB="0" distL="114300" distR="114300" simplePos="0" relativeHeight="251677696" behindDoc="0" locked="0" layoutInCell="1" allowOverlap="1">
            <wp:simplePos x="0" y="0"/>
            <wp:positionH relativeFrom="column">
              <wp:posOffset>4499610</wp:posOffset>
            </wp:positionH>
            <wp:positionV relativeFrom="paragraph">
              <wp:posOffset>182880</wp:posOffset>
            </wp:positionV>
            <wp:extent cx="1504950" cy="1152525"/>
            <wp:effectExtent l="19050" t="0" r="0" b="0"/>
            <wp:wrapSquare wrapText="bothSides"/>
            <wp:docPr id="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553764" name=""/>
                    <pic:cNvPicPr/>
                  </pic:nvPicPr>
                  <pic:blipFill>
                    <a:blip xmlns:r="http://schemas.openxmlformats.org/officeDocument/2006/relationships" r:embed="rId27" cstate="print"/>
                    <a:stretch>
                      <a:fillRect/>
                    </a:stretch>
                  </pic:blipFill>
                  <pic:spPr>
                    <a:xfrm>
                      <a:off x="0" y="0"/>
                      <a:ext cx="1504950" cy="1152525"/>
                    </a:xfrm>
                    <a:prstGeom prst="rect">
                      <a:avLst/>
                    </a:prstGeom>
                  </pic:spPr>
                </pic:pic>
              </a:graphicData>
            </a:graphic>
          </wp:anchor>
        </w:drawing>
      </w:r>
      <w:r w:rsidRPr="00506330">
        <w:rPr>
          <w:color w:val="000000"/>
          <w:sz w:val="28"/>
          <w:szCs w:val="28"/>
          <w:lang w:eastAsia="zh-CN"/>
        </w:rPr>
        <w:t>26.</w:t>
      </w:r>
      <w:r w:rsidRPr="00506330">
        <w:rPr>
          <w:color w:val="000000"/>
          <w:sz w:val="28"/>
          <w:szCs w:val="28"/>
          <w:lang w:eastAsia="zh-CN"/>
        </w:rPr>
        <w:t>如图是某种金属质量与体积的关系函数图象．</w:t>
      </w:r>
    </w:p>
    <w:p w:rsidR="00506330" w:rsidRPr="00506330" w:rsidP="00506330">
      <w:pPr>
        <w:spacing w:after="0"/>
        <w:rPr>
          <w:sz w:val="28"/>
          <w:szCs w:val="28"/>
          <w:lang w:eastAsia="zh-CN"/>
        </w:rPr>
      </w:pPr>
      <w:r w:rsidRPr="00506330">
        <w:rPr>
          <w:color w:val="000000"/>
          <w:sz w:val="28"/>
          <w:szCs w:val="28"/>
          <w:lang w:eastAsia="zh-CN"/>
        </w:rPr>
        <w:t>（</w:t>
      </w:r>
      <w:r w:rsidRPr="00506330">
        <w:rPr>
          <w:color w:val="000000"/>
          <w:sz w:val="28"/>
          <w:szCs w:val="28"/>
          <w:lang w:eastAsia="zh-CN"/>
        </w:rPr>
        <w:t>1</w:t>
      </w:r>
      <w:r w:rsidRPr="00506330">
        <w:rPr>
          <w:color w:val="000000"/>
          <w:sz w:val="28"/>
          <w:szCs w:val="28"/>
          <w:lang w:eastAsia="zh-CN"/>
        </w:rPr>
        <w:t>）请根据图象，求出该金属的密度．</w:t>
      </w:r>
      <w:r w:rsidRPr="00506330">
        <w:rPr>
          <w:color w:val="000000"/>
          <w:sz w:val="28"/>
          <w:szCs w:val="28"/>
          <w:lang w:eastAsia="zh-CN"/>
        </w:rPr>
        <w:t xml:space="preserve">    </w:t>
      </w:r>
    </w:p>
    <w:p w:rsidR="00506330" w:rsidRPr="00506330" w:rsidP="00506330">
      <w:pPr>
        <w:spacing w:after="0"/>
        <w:rPr>
          <w:sz w:val="28"/>
          <w:szCs w:val="28"/>
          <w:lang w:eastAsia="zh-CN"/>
        </w:rPr>
      </w:pPr>
      <w:r w:rsidRPr="00506330">
        <w:rPr>
          <w:color w:val="000000"/>
          <w:sz w:val="28"/>
          <w:szCs w:val="28"/>
          <w:lang w:eastAsia="zh-CN"/>
        </w:rPr>
        <w:t>（</w:t>
      </w:r>
      <w:r w:rsidRPr="00506330">
        <w:rPr>
          <w:color w:val="000000"/>
          <w:sz w:val="28"/>
          <w:szCs w:val="28"/>
          <w:lang w:eastAsia="zh-CN"/>
        </w:rPr>
        <w:t>2</w:t>
      </w:r>
      <w:r w:rsidRPr="00506330">
        <w:rPr>
          <w:color w:val="000000"/>
          <w:sz w:val="28"/>
          <w:szCs w:val="28"/>
          <w:lang w:eastAsia="zh-CN"/>
        </w:rPr>
        <w:t>）用质量为</w:t>
      </w:r>
      <w:r w:rsidRPr="00506330">
        <w:rPr>
          <w:color w:val="000000"/>
          <w:sz w:val="28"/>
          <w:szCs w:val="28"/>
          <w:lang w:eastAsia="zh-CN"/>
        </w:rPr>
        <w:t>86.4g</w:t>
      </w:r>
      <w:r w:rsidRPr="00506330">
        <w:rPr>
          <w:color w:val="000000"/>
          <w:sz w:val="28"/>
          <w:szCs w:val="28"/>
          <w:lang w:eastAsia="zh-CN"/>
        </w:rPr>
        <w:t>的该金属制成一个体积为</w:t>
      </w:r>
      <w:r w:rsidRPr="00506330">
        <w:rPr>
          <w:color w:val="000000"/>
          <w:sz w:val="28"/>
          <w:szCs w:val="28"/>
          <w:lang w:eastAsia="zh-CN"/>
        </w:rPr>
        <w:t>45cm</w:t>
      </w:r>
      <w:r w:rsidRPr="00506330">
        <w:rPr>
          <w:color w:val="000000"/>
          <w:sz w:val="28"/>
          <w:szCs w:val="28"/>
          <w:vertAlign w:val="superscript"/>
          <w:lang w:eastAsia="zh-CN"/>
        </w:rPr>
        <w:t>3</w:t>
      </w:r>
      <w:r w:rsidRPr="00506330">
        <w:rPr>
          <w:color w:val="000000"/>
          <w:sz w:val="28"/>
          <w:szCs w:val="28"/>
          <w:lang w:eastAsia="zh-CN"/>
        </w:rPr>
        <w:t>的球体，请用计算证明该球是实心还是空心的？</w:t>
      </w:r>
      <w:r w:rsidRPr="00506330">
        <w:rPr>
          <w:color w:val="000000"/>
          <w:sz w:val="28"/>
          <w:szCs w:val="28"/>
          <w:lang w:eastAsia="zh-CN"/>
        </w:rPr>
        <w:t xml:space="preserve">    </w:t>
      </w:r>
    </w:p>
    <w:p w:rsidR="00506330" w:rsidRPr="00506330" w:rsidP="00506330">
      <w:pPr>
        <w:spacing w:after="0"/>
        <w:rPr>
          <w:sz w:val="28"/>
          <w:szCs w:val="28"/>
          <w:lang w:eastAsia="zh-CN"/>
        </w:rPr>
      </w:pPr>
      <w:r w:rsidRPr="00506330">
        <w:rPr>
          <w:color w:val="000000"/>
          <w:sz w:val="28"/>
          <w:szCs w:val="28"/>
          <w:lang w:eastAsia="zh-CN"/>
        </w:rPr>
        <w:t>（</w:t>
      </w:r>
      <w:r w:rsidRPr="00506330">
        <w:rPr>
          <w:color w:val="000000"/>
          <w:sz w:val="28"/>
          <w:szCs w:val="28"/>
          <w:lang w:eastAsia="zh-CN"/>
        </w:rPr>
        <w:t>3</w:t>
      </w:r>
      <w:r w:rsidRPr="00506330">
        <w:rPr>
          <w:color w:val="000000"/>
          <w:sz w:val="28"/>
          <w:szCs w:val="28"/>
          <w:lang w:eastAsia="zh-CN"/>
        </w:rPr>
        <w:t>）若该球为空心，则空心部分的体积是多大？</w:t>
      </w:r>
      <w:r w:rsidRPr="00506330">
        <w:rPr>
          <w:color w:val="000000"/>
          <w:sz w:val="28"/>
          <w:szCs w:val="28"/>
          <w:lang w:eastAsia="zh-CN"/>
        </w:rPr>
        <w:t xml:space="preserve">    </w:t>
      </w:r>
    </w:p>
    <w:p w:rsidR="00506330" w:rsidRPr="00506330" w:rsidP="00506330">
      <w:pPr>
        <w:spacing w:after="0"/>
        <w:rPr>
          <w:color w:val="000000"/>
          <w:sz w:val="28"/>
          <w:szCs w:val="28"/>
          <w:lang w:eastAsia="zh-CN"/>
        </w:rPr>
      </w:pPr>
      <w:r w:rsidRPr="00506330">
        <w:rPr>
          <w:color w:val="000000"/>
          <w:sz w:val="28"/>
          <w:szCs w:val="28"/>
          <w:lang w:eastAsia="zh-CN"/>
        </w:rPr>
        <w:t>（</w:t>
      </w:r>
      <w:r w:rsidRPr="00506330">
        <w:rPr>
          <w:color w:val="000000"/>
          <w:sz w:val="28"/>
          <w:szCs w:val="28"/>
          <w:lang w:eastAsia="zh-CN"/>
        </w:rPr>
        <w:t>4</w:t>
      </w:r>
      <w:r w:rsidRPr="00506330">
        <w:rPr>
          <w:color w:val="000000"/>
          <w:sz w:val="28"/>
          <w:szCs w:val="28"/>
          <w:lang w:eastAsia="zh-CN"/>
        </w:rPr>
        <w:t>）若在该球的空心部分注满水，则该金属球的总质量是多少？</w:t>
      </w:r>
      <w:r w:rsidRPr="00506330">
        <w:rPr>
          <w:color w:val="000000"/>
          <w:sz w:val="28"/>
          <w:szCs w:val="28"/>
          <w:lang w:eastAsia="zh-CN"/>
        </w:rPr>
        <w:t xml:space="preserve"> </w:t>
      </w:r>
    </w:p>
    <w:p w:rsidR="00506330" w:rsidP="00506330">
      <w:pPr>
        <w:spacing w:after="0"/>
        <w:rPr>
          <w:lang w:eastAsia="zh-CN"/>
        </w:rPr>
      </w:pPr>
      <w:r w:rsidRPr="00506330">
        <w:rPr>
          <w:color w:val="000000"/>
          <w:lang w:eastAsia="zh-CN"/>
        </w:rPr>
        <w:t xml:space="preserve">   </w:t>
      </w:r>
    </w:p>
    <w:p w:rsidR="00506330" w:rsidP="00506330">
      <w:pPr>
        <w:rPr>
          <w:lang w:eastAsia="zh-CN"/>
        </w:rPr>
      </w:pPr>
    </w:p>
    <w:p w:rsidR="00506330" w:rsidP="00506330">
      <w:pPr>
        <w:rPr>
          <w:lang w:eastAsia="zh-CN"/>
        </w:rPr>
      </w:pPr>
    </w:p>
    <w:p w:rsidR="00506330" w:rsidP="00506330">
      <w:pPr>
        <w:rPr>
          <w:lang w:eastAsia="zh-CN"/>
        </w:rPr>
      </w:pPr>
    </w:p>
    <w:p w:rsidR="00506330" w:rsidP="00506330">
      <w:pPr>
        <w:rPr>
          <w:lang w:eastAsia="zh-CN"/>
        </w:rPr>
      </w:pPr>
    </w:p>
    <w:p w:rsidR="00506330" w:rsidP="00506330">
      <w:pPr>
        <w:rPr>
          <w:sz w:val="28"/>
          <w:szCs w:val="28"/>
          <w:lang w:eastAsia="zh-CN"/>
        </w:rPr>
      </w:pPr>
    </w:p>
    <w:p w:rsidR="00506330" w:rsidRPr="00506330" w:rsidP="00506330">
      <w:pPr>
        <w:rPr>
          <w:b/>
          <w:sz w:val="28"/>
          <w:szCs w:val="28"/>
          <w:lang w:eastAsia="zh-CN"/>
        </w:rPr>
      </w:pPr>
      <w:r w:rsidRPr="00506330">
        <w:rPr>
          <w:rFonts w:hint="eastAsia"/>
          <w:sz w:val="28"/>
          <w:szCs w:val="28"/>
          <w:lang w:eastAsia="zh-CN"/>
        </w:rPr>
        <w:t>27</w:t>
      </w:r>
      <w:r w:rsidRPr="00506330">
        <w:rPr>
          <w:rFonts w:hint="eastAsia"/>
          <w:sz w:val="28"/>
          <w:szCs w:val="28"/>
          <w:lang w:eastAsia="zh-CN"/>
        </w:rPr>
        <w:t>、一列火车长</w:t>
      </w:r>
      <w:r w:rsidRPr="00506330">
        <w:rPr>
          <w:rFonts w:hint="eastAsia"/>
          <w:sz w:val="28"/>
          <w:szCs w:val="28"/>
          <w:lang w:eastAsia="zh-CN"/>
        </w:rPr>
        <w:t>200m</w:t>
      </w:r>
      <w:r w:rsidRPr="00506330">
        <w:rPr>
          <w:rFonts w:hint="eastAsia"/>
          <w:sz w:val="28"/>
          <w:szCs w:val="28"/>
          <w:lang w:eastAsia="zh-CN"/>
        </w:rPr>
        <w:t>，用</w:t>
      </w:r>
      <w:r w:rsidRPr="00506330">
        <w:rPr>
          <w:rFonts w:hint="eastAsia"/>
          <w:sz w:val="28"/>
          <w:szCs w:val="28"/>
          <w:lang w:eastAsia="zh-CN"/>
        </w:rPr>
        <w:t>40m/s</w:t>
      </w:r>
      <w:r w:rsidRPr="00506330">
        <w:rPr>
          <w:rFonts w:hint="eastAsia"/>
          <w:sz w:val="28"/>
          <w:szCs w:val="28"/>
          <w:lang w:eastAsia="zh-CN"/>
        </w:rPr>
        <w:t>的速度经过一个遂道，用时</w:t>
      </w:r>
      <w:r w:rsidRPr="00506330">
        <w:rPr>
          <w:rFonts w:hint="eastAsia"/>
          <w:sz w:val="28"/>
          <w:szCs w:val="28"/>
          <w:lang w:eastAsia="zh-CN"/>
        </w:rPr>
        <w:t>1min</w:t>
      </w:r>
      <w:r w:rsidRPr="00506330">
        <w:rPr>
          <w:rFonts w:hint="eastAsia"/>
          <w:sz w:val="28"/>
          <w:szCs w:val="28"/>
          <w:lang w:eastAsia="zh-CN"/>
        </w:rPr>
        <w:t>，求遂道的长度</w:t>
      </w:r>
      <w:r w:rsidRPr="00506330">
        <w:rPr>
          <w:rFonts w:hint="eastAsia"/>
          <w:sz w:val="28"/>
          <w:szCs w:val="28"/>
          <w:lang w:eastAsia="zh-CN"/>
        </w:rPr>
        <w:t>?</w:t>
      </w:r>
    </w:p>
    <w:sectPr w:rsidSect="0019417B">
      <w:headerReference w:type="even" r:id="rId31"/>
      <w:footerReference w:type="default" r:id="rId32"/>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17B">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17B">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19417B">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19417B" w:rsidP="00B12EE0">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19417B">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46C88"/>
    <w:multiLevelType w:val="hybridMultilevel"/>
    <w:tmpl w:val="B3BCB89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8AA23CF"/>
    <w:multiLevelType w:val="hybridMultilevel"/>
    <w:tmpl w:val="30C45D24"/>
    <w:lvl w:ilvl="0">
      <w:start w:val="1"/>
      <w:numFmt w:val="japaneseCounting"/>
      <w:lvlText w:val="%1、"/>
      <w:lvlJc w:val="left"/>
      <w:pPr>
        <w:ind w:left="420" w:hanging="420"/>
      </w:pPr>
      <w:rPr>
        <w:rFonts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45A6CD3"/>
    <w:multiLevelType w:val="hybridMultilevel"/>
    <w:tmpl w:val="2A66FE2E"/>
    <w:lvl w:ilvl="0">
      <w:start w:val="2"/>
      <w:numFmt w:val="decimalEnclosedParen"/>
      <w:lvlText w:val="%1"/>
      <w:lvlJc w:val="left"/>
      <w:pPr>
        <w:ind w:left="920" w:hanging="360"/>
      </w:pPr>
      <w:rPr>
        <w:rFonts w:hint="default"/>
        <w:u w:val="none"/>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5">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15E0BB3"/>
    <w:multiLevelType w:val="hybridMultilevel"/>
    <w:tmpl w:val="1BD636F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68EC7EC5"/>
    <w:multiLevelType w:val="multilevel"/>
    <w:tmpl w:val="2F448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9"/>
  </w:num>
  <w:num w:numId="4">
    <w:abstractNumId w:val="7"/>
  </w:num>
  <w:num w:numId="5">
    <w:abstractNumId w:val="2"/>
  </w:num>
  <w:num w:numId="6">
    <w:abstractNumId w:val="1"/>
  </w:num>
  <w:num w:numId="7">
    <w:abstractNumId w:val="5"/>
  </w:num>
  <w:num w:numId="8">
    <w:abstractNumId w:val="10"/>
  </w:num>
  <w:num w:numId="9">
    <w:abstractNumId w:val="0"/>
  </w:num>
  <w:num w:numId="10">
    <w:abstractNumId w:val="3"/>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1CD1"/>
    <w:rsid w:val="00035A1A"/>
    <w:rsid w:val="00081CD1"/>
    <w:rsid w:val="00105B32"/>
    <w:rsid w:val="0016193D"/>
    <w:rsid w:val="0019417B"/>
    <w:rsid w:val="0019595E"/>
    <w:rsid w:val="00243F78"/>
    <w:rsid w:val="00244DEA"/>
    <w:rsid w:val="002A22FB"/>
    <w:rsid w:val="002B1B52"/>
    <w:rsid w:val="002B79A1"/>
    <w:rsid w:val="002C5454"/>
    <w:rsid w:val="002F406B"/>
    <w:rsid w:val="002F4A07"/>
    <w:rsid w:val="00327B9C"/>
    <w:rsid w:val="003C7056"/>
    <w:rsid w:val="004621D6"/>
    <w:rsid w:val="004A7EC2"/>
    <w:rsid w:val="004B0B79"/>
    <w:rsid w:val="00506330"/>
    <w:rsid w:val="0052166A"/>
    <w:rsid w:val="00570E98"/>
    <w:rsid w:val="006B7A92"/>
    <w:rsid w:val="006D054F"/>
    <w:rsid w:val="007402B9"/>
    <w:rsid w:val="00751BBD"/>
    <w:rsid w:val="00777D0A"/>
    <w:rsid w:val="00797D4A"/>
    <w:rsid w:val="008222E8"/>
    <w:rsid w:val="00827CAC"/>
    <w:rsid w:val="008512EA"/>
    <w:rsid w:val="008572F6"/>
    <w:rsid w:val="008860DB"/>
    <w:rsid w:val="008977BC"/>
    <w:rsid w:val="008D3C31"/>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12EE0"/>
    <w:rsid w:val="00B255F7"/>
    <w:rsid w:val="00B63FEF"/>
    <w:rsid w:val="00B71ACD"/>
    <w:rsid w:val="00BA76CA"/>
    <w:rsid w:val="00C00B1C"/>
    <w:rsid w:val="00C05567"/>
    <w:rsid w:val="00C205D4"/>
    <w:rsid w:val="00C26A2D"/>
    <w:rsid w:val="00C84C25"/>
    <w:rsid w:val="00D035E3"/>
    <w:rsid w:val="00D2160C"/>
    <w:rsid w:val="00D36692"/>
    <w:rsid w:val="00D469AB"/>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17B"/>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19417B"/>
    <w:rPr>
      <w:sz w:val="18"/>
      <w:szCs w:val="18"/>
    </w:rPr>
  </w:style>
  <w:style w:type="paragraph" w:styleId="Footer">
    <w:name w:val="footer"/>
    <w:basedOn w:val="Normal"/>
    <w:link w:val="Char0"/>
    <w:uiPriority w:val="99"/>
    <w:unhideWhenUsed/>
    <w:qFormat/>
    <w:rsid w:val="0019417B"/>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19417B"/>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19417B"/>
    <w:rPr>
      <w:sz w:val="18"/>
      <w:szCs w:val="18"/>
    </w:rPr>
  </w:style>
  <w:style w:type="character" w:customStyle="1" w:styleId="Char0">
    <w:name w:val="页脚 Char"/>
    <w:link w:val="Footer"/>
    <w:uiPriority w:val="99"/>
    <w:qFormat/>
    <w:rsid w:val="0019417B"/>
    <w:rPr>
      <w:sz w:val="18"/>
      <w:szCs w:val="18"/>
    </w:rPr>
  </w:style>
  <w:style w:type="character" w:customStyle="1" w:styleId="Char1">
    <w:name w:val="批注框文本 Char"/>
    <w:link w:val="BalloonText"/>
    <w:uiPriority w:val="99"/>
    <w:semiHidden/>
    <w:qFormat/>
    <w:rsid w:val="0019417B"/>
    <w:rPr>
      <w:sz w:val="18"/>
      <w:szCs w:val="18"/>
    </w:rPr>
  </w:style>
  <w:style w:type="paragraph" w:customStyle="1" w:styleId="1">
    <w:name w:val="正文1"/>
    <w:qFormat/>
    <w:rsid w:val="0019417B"/>
    <w:pPr>
      <w:jc w:val="both"/>
    </w:pPr>
    <w:rPr>
      <w:kern w:val="2"/>
      <w:sz w:val="21"/>
      <w:szCs w:val="21"/>
    </w:rPr>
  </w:style>
  <w:style w:type="character" w:customStyle="1" w:styleId="15">
    <w:name w:val="15"/>
    <w:qFormat/>
    <w:rsid w:val="0019417B"/>
    <w:rPr>
      <w:rFonts w:ascii="Times New Roman" w:hAnsi="Times New Roman" w:cs="Times New Roman" w:hint="default"/>
      <w:color w:val="0000FF"/>
      <w:u w:val="single"/>
    </w:rPr>
  </w:style>
  <w:style w:type="paragraph" w:customStyle="1" w:styleId="2">
    <w:name w:val="正文2"/>
    <w:qFormat/>
    <w:rsid w:val="0019417B"/>
    <w:pPr>
      <w:jc w:val="both"/>
    </w:pPr>
    <w:rPr>
      <w:kern w:val="2"/>
      <w:sz w:val="21"/>
      <w:szCs w:val="21"/>
    </w:rPr>
  </w:style>
  <w:style w:type="character" w:customStyle="1" w:styleId="DefaultParagraphFontPHPDOCX">
    <w:name w:val="Default Paragraph Font PHPDOCX"/>
    <w:uiPriority w:val="1"/>
    <w:semiHidden/>
    <w:unhideWhenUsed/>
    <w:rsid w:val="0019417B"/>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19417B"/>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paragraph" w:styleId="ListParagraph">
    <w:name w:val="List Paragraph"/>
    <w:basedOn w:val="Normal"/>
    <w:uiPriority w:val="99"/>
    <w:unhideWhenUsed/>
    <w:rsid w:val="00327B9C"/>
    <w:pPr>
      <w:ind w:firstLine="420" w:firstLineChars="200"/>
    </w:pPr>
  </w:style>
  <w:style w:type="table" w:styleId="TableGrid">
    <w:name w:val="Table Grid"/>
    <w:basedOn w:val="TableNormal"/>
    <w:uiPriority w:val="59"/>
    <w:rsid w:val="00327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qc">
    <w:name w:val="qc"/>
    <w:basedOn w:val="DefaultParagraphFont"/>
    <w:rsid w:val="007402B9"/>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png" /><Relationship Id="rId16" Type="http://schemas.openxmlformats.org/officeDocument/2006/relationships/image" Target="media/image11.jpe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jpe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jpeg" /><Relationship Id="rId31" Type="http://schemas.openxmlformats.org/officeDocument/2006/relationships/header" Target="header1.xml" /><Relationship Id="rId32" Type="http://schemas.openxmlformats.org/officeDocument/2006/relationships/footer" Target="footer1.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286738-3A8B-403F-9171-33B418F40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1003</Words>
  <Characters>5723</Characters>
  <Application>Microsoft Office Word</Application>
  <DocSecurity>0</DocSecurity>
  <Lines>47</Lines>
  <Paragraphs>13</Paragraphs>
  <ScaleCrop>false</ScaleCrop>
  <Company/>
  <LinksUpToDate>false</LinksUpToDate>
  <CharactersWithSpaces>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6</cp:revision>
  <cp:lastPrinted>2019-12-30T13:31:00Z</cp:lastPrinted>
  <dcterms:created xsi:type="dcterms:W3CDTF">2019-12-30T12:44:00Z</dcterms:created>
  <dcterms:modified xsi:type="dcterms:W3CDTF">2020-01-01T02:40:00Z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