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7133E2" w:rsidP="009034BC">
      <w:pPr>
        <w:ind w:firstLine="700" w:firstLineChars="25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10985500</wp:posOffset>
            </wp:positionV>
            <wp:extent cx="469900" cy="3302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0757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年度山东省滨州市八年级物理上册期末考试模拟试题</w:t>
      </w:r>
    </w:p>
    <w:p w:rsidR="009034BC" w:rsidRPr="009034BC" w:rsidP="009034BC">
      <w:pPr>
        <w:ind w:firstLine="2380" w:firstLineChars="850"/>
        <w:rPr>
          <w:rFonts w:hint="eastAsia"/>
          <w:lang w:eastAsia="zh-CN"/>
        </w:rPr>
      </w:pPr>
      <w:r w:rsidRPr="009034BC">
        <w:rPr>
          <w:rFonts w:hint="eastAsia"/>
          <w:bCs/>
          <w:sz w:val="28"/>
          <w:szCs w:val="28"/>
          <w:lang w:eastAsia="zh-CN"/>
        </w:rPr>
        <w:t>时量：</w:t>
      </w:r>
      <w:r w:rsidR="00300B95">
        <w:rPr>
          <w:rFonts w:hint="eastAsia"/>
          <w:bCs/>
          <w:sz w:val="28"/>
          <w:szCs w:val="28"/>
          <w:lang w:eastAsia="zh-CN"/>
        </w:rPr>
        <w:t>6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分钟，满分：</w:t>
      </w:r>
      <w:r w:rsidR="00300B95">
        <w:rPr>
          <w:rFonts w:hint="eastAsia"/>
          <w:bCs/>
          <w:sz w:val="28"/>
          <w:szCs w:val="28"/>
          <w:lang w:eastAsia="zh-CN"/>
        </w:rPr>
        <w:t>8</w:t>
      </w:r>
      <w:r w:rsidRPr="009034BC">
        <w:rPr>
          <w:rFonts w:hint="eastAsia"/>
          <w:bCs/>
          <w:sz w:val="28"/>
          <w:szCs w:val="28"/>
          <w:lang w:eastAsia="zh-CN"/>
        </w:rPr>
        <w:t>0</w:t>
      </w:r>
      <w:r w:rsidRPr="009034BC">
        <w:rPr>
          <w:rFonts w:hint="eastAsia"/>
          <w:bCs/>
          <w:sz w:val="28"/>
          <w:szCs w:val="28"/>
          <w:lang w:eastAsia="zh-CN"/>
        </w:rPr>
        <w:t>分</w:t>
      </w:r>
    </w:p>
    <w:p w:rsidR="007133E2">
      <w:r>
        <w:rPr>
          <w:b/>
          <w:bCs/>
          <w:sz w:val="24"/>
          <w:szCs w:val="24"/>
        </w:rPr>
        <w:t>一、选择题</w:t>
      </w:r>
      <w:r>
        <w:rPr>
          <w:b/>
          <w:bCs/>
          <w:sz w:val="24"/>
          <w:szCs w:val="24"/>
        </w:rPr>
        <w:t>（</w:t>
      </w:r>
      <w:r w:rsidR="00300B95">
        <w:rPr>
          <w:rFonts w:hint="eastAsia"/>
          <w:b/>
          <w:bCs/>
          <w:sz w:val="24"/>
          <w:szCs w:val="24"/>
          <w:lang w:eastAsia="zh-CN"/>
        </w:rPr>
        <w:t>每个</w:t>
      </w:r>
      <w:r w:rsidR="00300B95">
        <w:rPr>
          <w:rFonts w:hint="eastAsia"/>
          <w:b/>
          <w:bCs/>
          <w:sz w:val="24"/>
          <w:szCs w:val="24"/>
          <w:lang w:eastAsia="zh-CN"/>
        </w:rPr>
        <w:t>2</w:t>
      </w:r>
      <w:r w:rsidR="00300B9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300B95"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</w:rPr>
        <w:t>分）</w:t>
      </w:r>
    </w:p>
    <w:p w:rsidR="007133E2">
      <w:pPr>
        <w:spacing w:after="0"/>
      </w:pPr>
      <w:r>
        <w:rPr>
          <w:color w:val="000000"/>
        </w:rPr>
        <w:t>1.</w:t>
      </w:r>
      <w:r>
        <w:rPr>
          <w:color w:val="000000"/>
        </w:rPr>
        <w:t>新闻里常说某条高速通车后，从</w:t>
      </w:r>
      <w:r>
        <w:rPr>
          <w:color w:val="000000"/>
        </w:rPr>
        <w:t>A</w:t>
      </w:r>
      <w:r>
        <w:rPr>
          <w:color w:val="000000"/>
        </w:rPr>
        <w:t>地到</w:t>
      </w:r>
      <w:r>
        <w:rPr>
          <w:color w:val="000000"/>
        </w:rPr>
        <w:t>B</w:t>
      </w:r>
      <w:r>
        <w:rPr>
          <w:color w:val="000000"/>
        </w:rPr>
        <w:t>地的车程从原来的三个半小时，缩短到现在的两个小时，新闻里所说的</w:t>
      </w:r>
      <w:r>
        <w:rPr>
          <w:color w:val="000000"/>
        </w:rPr>
        <w:t>“</w:t>
      </w:r>
      <w:r>
        <w:rPr>
          <w:color w:val="000000"/>
        </w:rPr>
        <w:t>车程</w:t>
      </w:r>
      <w:r>
        <w:rPr>
          <w:color w:val="000000"/>
        </w:rPr>
        <w:t>”</w:t>
      </w:r>
      <w:r>
        <w:rPr>
          <w:color w:val="000000"/>
        </w:rPr>
        <w:t>此时含义是指的哪个物理量（</w:t>
      </w:r>
      <w:r>
        <w:rPr>
          <w:color w:val="000000"/>
        </w:rPr>
        <w:t>  </w:t>
      </w:r>
      <w:r w:rsidR="00300B9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时间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46928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路程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96420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速度</w:t>
      </w:r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25477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平均速度</w:t>
      </w:r>
    </w:p>
    <w:p w:rsidR="007133E2">
      <w:pPr>
        <w:spacing w:after="0"/>
      </w:pPr>
      <w:r>
        <w:rPr>
          <w:color w:val="000000"/>
        </w:rPr>
        <w:t>2.</w:t>
      </w:r>
      <w:r>
        <w:rPr>
          <w:color w:val="000000"/>
        </w:rPr>
        <w:t>近年来，城市建设和发展越来越注重以人为本</w:t>
      </w:r>
      <w:r>
        <w:rPr>
          <w:color w:val="000000"/>
        </w:rPr>
        <w:t>.</w:t>
      </w:r>
      <w:r>
        <w:rPr>
          <w:color w:val="000000"/>
        </w:rPr>
        <w:t>如主要城区汽车禁鸣、机场搬迁、轻轨两旁安装隔声板等</w:t>
      </w:r>
      <w:r>
        <w:rPr>
          <w:color w:val="000000"/>
        </w:rPr>
        <w:t>.</w:t>
      </w:r>
      <w:r>
        <w:rPr>
          <w:color w:val="000000"/>
        </w:rPr>
        <w:t>这些措施的共同点是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 w:rsidR="00300B9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减少大气污染</w:t>
      </w:r>
      <w:r>
        <w:rPr>
          <w:color w:val="000000"/>
        </w:rPr>
        <w:t>　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026632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降低噪声污染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3942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缓解</w:t>
      </w:r>
      <w:r>
        <w:rPr>
          <w:color w:val="000000"/>
        </w:rPr>
        <w:t>“</w:t>
      </w:r>
      <w:r>
        <w:rPr>
          <w:color w:val="000000"/>
        </w:rPr>
        <w:t>热岛效应</w:t>
      </w:r>
      <w:r>
        <w:rPr>
          <w:color w:val="000000"/>
        </w:rPr>
        <w:t>”</w:t>
      </w:r>
      <w:r>
        <w:rPr>
          <w:color w:val="000000"/>
        </w:rPr>
        <w:t>　</w:t>
      </w:r>
      <w:r>
        <w:rPr>
          <w:color w:val="000000"/>
        </w:rPr>
        <w:t>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66815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绿化居住环境</w:t>
      </w:r>
    </w:p>
    <w:p w:rsidR="007133E2">
      <w:pPr>
        <w:spacing w:after="0"/>
      </w:pPr>
      <w:r>
        <w:rPr>
          <w:color w:val="000000"/>
        </w:rPr>
        <w:t>3.</w:t>
      </w:r>
      <w:r>
        <w:rPr>
          <w:color w:val="000000"/>
        </w:rPr>
        <w:t>下列做法利用物态变化放热的是（</w:t>
      </w:r>
      <w:r>
        <w:rPr>
          <w:color w:val="000000"/>
        </w:rPr>
        <w:t> </w:t>
      </w:r>
      <w:r w:rsidR="00300B9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运输食品时，为了防止食品腐烂变质，常放些干冰</w:t>
      </w:r>
      <w:r>
        <w:br/>
      </w:r>
      <w:r>
        <w:rPr>
          <w:color w:val="000000"/>
        </w:rPr>
        <w:t>B. </w:t>
      </w:r>
      <w:r>
        <w:rPr>
          <w:color w:val="000000"/>
        </w:rPr>
        <w:t>夏天，为了凉快，常在地面上洒水</w:t>
      </w:r>
      <w:r>
        <w:br/>
      </w:r>
      <w:r>
        <w:rPr>
          <w:color w:val="000000"/>
        </w:rPr>
        <w:t>C. </w:t>
      </w:r>
      <w:r>
        <w:rPr>
          <w:color w:val="000000"/>
        </w:rPr>
        <w:t>北方的冬天，常在保存蔬菜的菜窖里放几桶水</w:t>
      </w:r>
      <w:r>
        <w:br/>
      </w:r>
      <w:r>
        <w:rPr>
          <w:color w:val="000000"/>
        </w:rPr>
        <w:t>D. </w:t>
      </w:r>
      <w:r>
        <w:rPr>
          <w:color w:val="000000"/>
        </w:rPr>
        <w:t>夏天，为了喝到冰凉的饮料，常在饮料中加冰块</w:t>
      </w:r>
    </w:p>
    <w:p w:rsidR="007133E2">
      <w:pPr>
        <w:spacing w:after="0"/>
      </w:pPr>
      <w:r>
        <w:rPr>
          <w:color w:val="000000"/>
        </w:rPr>
        <w:t>4.</w:t>
      </w:r>
      <w:r>
        <w:rPr>
          <w:color w:val="000000"/>
        </w:rPr>
        <w:t>下列物态变化属于放热的有（</w:t>
      </w:r>
      <w:r>
        <w:rPr>
          <w:color w:val="000000"/>
        </w:rPr>
        <w:t> </w:t>
      </w:r>
      <w:r w:rsidR="00300B9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935812" cy="916711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24085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</w:t>
      </w:r>
      <w:r>
        <w:rPr>
          <w:rFonts w:hint="eastAsia"/>
          <w:lang w:eastAsia="zh-CN"/>
        </w:rPr>
        <w:t xml:space="preserve">                            </w:t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935812" cy="92626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91326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北方冬天的雾淞</w:t>
      </w:r>
      <w:r>
        <w:rPr>
          <w:rFonts w:hint="eastAsia"/>
          <w:color w:val="000000"/>
          <w:lang w:eastAsia="zh-CN"/>
        </w:rPr>
        <w:t xml:space="preserve">                              </w:t>
      </w:r>
      <w:r w:rsidR="008554AF">
        <w:rPr>
          <w:color w:val="000000"/>
        </w:rPr>
        <w:t>早上笼罩树林的雾渐渐散去</w:t>
      </w:r>
      <w:r w:rsidR="008554AF">
        <w:br/>
      </w:r>
      <w:r w:rsidR="008554AF">
        <w:rPr>
          <w:color w:val="000000"/>
        </w:rPr>
        <w:t>C. </w:t>
      </w:r>
      <w:r w:rsidR="008554AF">
        <w:rPr>
          <w:noProof/>
          <w:lang w:eastAsia="zh-CN"/>
        </w:rPr>
        <w:drawing>
          <wp:inline distT="0" distB="0" distL="0" distR="0">
            <wp:extent cx="1164996" cy="916711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25765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 xml:space="preserve">                        </w:t>
      </w:r>
      <w:r w:rsidR="008554AF">
        <w:rPr>
          <w:color w:val="000000"/>
        </w:rPr>
        <w:t>D. </w:t>
      </w:r>
      <w:r w:rsidR="008554AF">
        <w:rPr>
          <w:noProof/>
          <w:lang w:eastAsia="zh-CN"/>
        </w:rPr>
        <w:drawing>
          <wp:inline distT="0" distB="0" distL="0" distR="0">
            <wp:extent cx="935812" cy="916711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592106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E2">
      <w:pPr>
        <w:spacing w:after="0"/>
        <w:ind w:left="150"/>
      </w:pPr>
      <w:r>
        <w:rPr>
          <w:color w:val="000000"/>
        </w:rPr>
        <w:t>干冰升华制造舞台效果</w:t>
      </w:r>
      <w:r>
        <w:rPr>
          <w:color w:val="000000"/>
        </w:rPr>
        <w:t>  </w:t>
      </w:r>
      <w:r>
        <w:rPr>
          <w:rFonts w:hint="eastAsia"/>
          <w:lang w:eastAsia="zh-CN"/>
        </w:rPr>
        <w:t xml:space="preserve">                     </w:t>
      </w:r>
      <w:r w:rsidR="008554AF">
        <w:rPr>
          <w:color w:val="000000"/>
        </w:rPr>
        <w:t>春天来了冰雪熔化</w:t>
      </w:r>
    </w:p>
    <w:p w:rsidR="007133E2">
      <w:pPr>
        <w:spacing w:after="0"/>
      </w:pPr>
      <w:r>
        <w:rPr>
          <w:color w:val="000000"/>
        </w:rPr>
        <w:t>5.</w:t>
      </w:r>
      <w:r>
        <w:rPr>
          <w:color w:val="000000"/>
        </w:rPr>
        <w:t>下列物态变化属于放热的是（</w:t>
      </w:r>
      <w:r>
        <w:rPr>
          <w:color w:val="000000"/>
        </w:rPr>
        <w:t> </w:t>
      </w:r>
      <w:r w:rsidR="00300B95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熔化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蒸发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汽化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液化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6.</w:t>
      </w:r>
      <w:r>
        <w:rPr>
          <w:color w:val="000000"/>
        </w:rPr>
        <w:t>下列现象由光的折射形成的是（</w:t>
      </w:r>
      <w:r>
        <w:rPr>
          <w:color w:val="000000"/>
        </w:rPr>
        <w:t>   </w:t>
      </w:r>
      <w:r w:rsidR="00300B95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桥在水中形成</w:t>
      </w:r>
      <w:r>
        <w:rPr>
          <w:color w:val="000000"/>
        </w:rPr>
        <w:t>“</w:t>
      </w:r>
      <w:r>
        <w:rPr>
          <w:color w:val="000000"/>
        </w:rPr>
        <w:t>倒影</w:t>
      </w:r>
      <w:r>
        <w:rPr>
          <w:color w:val="000000"/>
        </w:rPr>
        <w:t>”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52961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0B95">
        <w:rPr>
          <w:rFonts w:hint="eastAsia"/>
          <w:color w:val="000000"/>
          <w:lang w:eastAsia="zh-CN"/>
        </w:rPr>
        <w:t xml:space="preserve">  </w:t>
      </w:r>
      <w:r>
        <w:rPr>
          <w:color w:val="000000"/>
        </w:rPr>
        <w:t>B. </w:t>
      </w:r>
      <w:r>
        <w:rPr>
          <w:color w:val="000000"/>
        </w:rPr>
        <w:t>手在灯光下形成影子</w:t>
      </w:r>
      <w:r>
        <w:br/>
      </w:r>
      <w:r>
        <w:rPr>
          <w:color w:val="000000"/>
        </w:rPr>
        <w:t>C. </w:t>
      </w:r>
      <w:r>
        <w:rPr>
          <w:color w:val="000000"/>
        </w:rPr>
        <w:t>池水看起来比实际浅</w:t>
      </w:r>
      <w:r>
        <w:rPr>
          <w:color w:val="000000"/>
        </w:rPr>
        <w:t>                         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045800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汽车后视镜可扩大视野</w:t>
      </w:r>
    </w:p>
    <w:p w:rsidR="007133E2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下列关于光现象的描述中，正确的是（</w:t>
      </w:r>
      <w:r>
        <w:rPr>
          <w:color w:val="000000"/>
        </w:rPr>
        <w:t> </w:t>
      </w:r>
      <w:r w:rsidR="00300B95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立竿见影是由于光的反射形成的</w:t>
      </w:r>
      <w:r>
        <w:br/>
      </w:r>
      <w:r>
        <w:rPr>
          <w:color w:val="000000"/>
        </w:rPr>
        <w:t>B. “</w:t>
      </w:r>
      <w:r>
        <w:rPr>
          <w:color w:val="000000"/>
        </w:rPr>
        <w:t>潭清疑水浅</w:t>
      </w:r>
      <w:r>
        <w:rPr>
          <w:color w:val="000000"/>
        </w:rPr>
        <w:t>”</w:t>
      </w:r>
      <w:r>
        <w:rPr>
          <w:color w:val="000000"/>
        </w:rPr>
        <w:t>与</w:t>
      </w:r>
      <w:r>
        <w:rPr>
          <w:color w:val="000000"/>
        </w:rPr>
        <w:t>“</w:t>
      </w:r>
      <w:r>
        <w:rPr>
          <w:color w:val="000000"/>
        </w:rPr>
        <w:t>池水映明月</w:t>
      </w:r>
      <w:r>
        <w:rPr>
          <w:color w:val="000000"/>
        </w:rPr>
        <w:t>”</w:t>
      </w:r>
      <w:r>
        <w:rPr>
          <w:color w:val="000000"/>
        </w:rPr>
        <w:t>的形成原因是一样的</w:t>
      </w:r>
      <w:r>
        <w:br/>
      </w:r>
      <w:r>
        <w:rPr>
          <w:color w:val="000000"/>
        </w:rPr>
        <w:t>C. </w:t>
      </w:r>
      <w:r>
        <w:rPr>
          <w:color w:val="000000"/>
        </w:rPr>
        <w:t>初三学生李凡照毕业照时成的像与平时照镜子所成的像都是实像</w:t>
      </w:r>
      <w:r>
        <w:br/>
      </w:r>
      <w:r>
        <w:rPr>
          <w:color w:val="000000"/>
        </w:rPr>
        <w:t>D. </w:t>
      </w:r>
      <w:r>
        <w:rPr>
          <w:color w:val="000000"/>
        </w:rPr>
        <w:t>雨过天晴后天空中出现的彩虹是光的色散现象</w:t>
      </w:r>
    </w:p>
    <w:p w:rsidR="007133E2">
      <w:pPr>
        <w:spacing w:after="0"/>
        <w:rPr>
          <w:rFonts w:hint="eastAsia"/>
        </w:rPr>
      </w:pPr>
      <w:r>
        <w:rPr>
          <w:color w:val="000000"/>
        </w:rPr>
        <w:t>8.</w:t>
      </w:r>
      <w:r>
        <w:rPr>
          <w:color w:val="000000"/>
        </w:rPr>
        <w:t>如图所示，将平面镜和铅笔竖直放置在水平桌面上，下列说法正确的是（</w:t>
      </w:r>
      <w:r>
        <w:rPr>
          <w:color w:val="000000"/>
        </w:rPr>
        <w:t xml:space="preserve">   </w:t>
      </w:r>
      <w:r w:rsidR="00300B95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）</w:t>
      </w:r>
      <w:r>
        <w:rPr>
          <w:color w:val="000000"/>
        </w:rPr>
        <w:t xml:space="preserve">  </w:t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4442460</wp:posOffset>
            </wp:positionH>
            <wp:positionV relativeFrom="paragraph">
              <wp:posOffset>127635</wp:posOffset>
            </wp:positionV>
            <wp:extent cx="1438275" cy="752475"/>
            <wp:effectExtent l="19050" t="0" r="9525" b="0"/>
            <wp:wrapSquare wrapText="bothSides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528320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54AF">
        <w:rPr>
          <w:color w:val="000000"/>
        </w:rPr>
        <w:t>A. </w:t>
      </w:r>
      <w:r w:rsidR="008554AF">
        <w:rPr>
          <w:color w:val="000000"/>
        </w:rPr>
        <w:t>铅笔水平向左移动时，它的像将变大</w:t>
      </w:r>
      <w:r w:rsidR="008554AF">
        <w:rPr>
          <w:color w:val="000000"/>
        </w:rPr>
        <w:t>         </w:t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平面镜竖直向上移动时，铅笔的像也将向上移动</w:t>
      </w:r>
      <w:r>
        <w:br/>
      </w:r>
      <w:r>
        <w:rPr>
          <w:color w:val="000000"/>
        </w:rPr>
        <w:t>C. </w:t>
      </w:r>
      <w:r>
        <w:rPr>
          <w:color w:val="000000"/>
        </w:rPr>
        <w:t>铅笔在平面镜里成的像是虚像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30588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E2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若铅笔按图示箭头方向转过</w:t>
      </w:r>
      <w:r>
        <w:rPr>
          <w:color w:val="000000"/>
        </w:rPr>
        <w:t>45°</w:t>
      </w:r>
      <w:r>
        <w:rPr>
          <w:color w:val="000000"/>
        </w:rPr>
        <w:t>，铅笔将与它的像垂直</w:t>
      </w:r>
    </w:p>
    <w:p w:rsidR="007133E2">
      <w:pPr>
        <w:spacing w:after="0"/>
        <w:rPr>
          <w:rFonts w:hint="eastAsia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4761865</wp:posOffset>
            </wp:positionH>
            <wp:positionV relativeFrom="paragraph">
              <wp:posOffset>605155</wp:posOffset>
            </wp:positionV>
            <wp:extent cx="1118235" cy="723900"/>
            <wp:effectExtent l="19050" t="0" r="5715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47339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54AF">
        <w:rPr>
          <w:color w:val="000000"/>
        </w:rPr>
        <w:t>9.</w:t>
      </w:r>
      <w:r w:rsidR="008554AF">
        <w:rPr>
          <w:color w:val="000000"/>
        </w:rPr>
        <w:t>小明同学学过光的折射现象后，用激光笔从玻璃缸的外侧将光线斜向上射入久放的白糖水，发现了一个奇特的现象：白糖水中的光路不是直的，而是一条向下弯曲的曲线，如图所示．关于对这个现象的解释，他提出了以下猜想，其中能合理解释该现象的是（　</w:t>
      </w:r>
      <w:r>
        <w:rPr>
          <w:rFonts w:hint="eastAsia"/>
          <w:color w:val="000000"/>
          <w:lang w:eastAsia="zh-CN"/>
        </w:rPr>
        <w:t xml:space="preserve">      </w:t>
      </w:r>
      <w:r w:rsidR="008554AF">
        <w:rPr>
          <w:color w:val="000000"/>
        </w:rPr>
        <w:t>　）</w:t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该光路是可逆的</w:t>
      </w:r>
      <w:r>
        <w:rPr>
          <w:color w:val="000000"/>
        </w:rPr>
        <w:t>    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77633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激光笔发出的光线不会沿直线传播</w:t>
      </w:r>
      <w:r>
        <w:br/>
      </w:r>
      <w:r>
        <w:rPr>
          <w:color w:val="000000"/>
        </w:rPr>
        <w:t>C. </w:t>
      </w:r>
      <w:r>
        <w:rPr>
          <w:color w:val="000000"/>
        </w:rPr>
        <w:t>激光笔发出的各种颜色的光发生了色散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4522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E2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白糖水的密度不是均匀的，越深密度越大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10.</w:t>
      </w:r>
      <w:r>
        <w:rPr>
          <w:color w:val="000000"/>
        </w:rPr>
        <w:t>很多车主都在车上安装了行车记录仪，便于及时用摄像头将行车过程中发生的事情记录下来，在夜间可以利用摄像头周边的多点红外线补光，拍出依旧清楚的画面．关于行车记录仪，下列说法正确的</w:t>
      </w:r>
      <w:r w:rsidR="00300B95">
        <w:rPr>
          <w:rFonts w:hint="eastAsia"/>
          <w:color w:val="000000"/>
          <w:lang w:eastAsia="zh-CN"/>
        </w:rPr>
        <w:t>应当</w:t>
      </w:r>
      <w:r>
        <w:rPr>
          <w:color w:val="000000"/>
        </w:rPr>
        <w:t>是（</w:t>
      </w:r>
      <w:r>
        <w:rPr>
          <w:color w:val="000000"/>
        </w:rPr>
        <w:t>  </w:t>
      </w:r>
      <w:r w:rsidR="00300B95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在拍摄录像时，物</w:t>
      </w:r>
      <w:r>
        <w:rPr>
          <w:color w:val="000000"/>
        </w:rPr>
        <w:t>体在透镜两倍焦距外</w:t>
      </w:r>
      <w:r>
        <w:rPr>
          <w:color w:val="000000"/>
        </w:rPr>
        <w:t>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19077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行车记录仪的摄像头中用的是凹透镜</w:t>
      </w:r>
      <w:r>
        <w:br/>
      </w:r>
      <w:r>
        <w:rPr>
          <w:color w:val="000000"/>
        </w:rPr>
        <w:t>C. </w:t>
      </w:r>
      <w:r>
        <w:rPr>
          <w:color w:val="000000"/>
        </w:rPr>
        <w:t>人肉眼是可以观察到红外线的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081739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0B95">
        <w:rPr>
          <w:rFonts w:hint="eastAsia"/>
          <w:color w:val="000000"/>
          <w:lang w:eastAsia="zh-CN"/>
        </w:rPr>
        <w:t xml:space="preserve"> </w:t>
      </w:r>
      <w:r>
        <w:rPr>
          <w:color w:val="000000"/>
        </w:rPr>
        <w:t>D. </w:t>
      </w:r>
      <w:r>
        <w:rPr>
          <w:color w:val="000000"/>
        </w:rPr>
        <w:t>在拍摄录像时，物体在透镜一倍焦距内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11.</w:t>
      </w:r>
      <w:r>
        <w:rPr>
          <w:color w:val="000000"/>
        </w:rPr>
        <w:t>称出约</w:t>
      </w:r>
      <w:r>
        <w:rPr>
          <w:color w:val="000000"/>
        </w:rPr>
        <w:t>69g</w:t>
      </w:r>
      <w:r>
        <w:rPr>
          <w:color w:val="000000"/>
        </w:rPr>
        <w:t>的物品的质量，应顺次在天平右盘中添加的砝码的顺序</w:t>
      </w:r>
      <w:r w:rsidR="00300B95">
        <w:rPr>
          <w:rFonts w:hint="eastAsia"/>
          <w:color w:val="000000"/>
          <w:lang w:eastAsia="zh-CN"/>
        </w:rPr>
        <w:t>（</w:t>
      </w:r>
      <w:r w:rsidR="00300B95">
        <w:rPr>
          <w:rFonts w:hint="eastAsia"/>
          <w:color w:val="000000"/>
          <w:lang w:eastAsia="zh-CN"/>
        </w:rPr>
        <w:t xml:space="preserve">            </w:t>
      </w:r>
      <w:r w:rsidR="00300B95">
        <w:rPr>
          <w:rFonts w:hint="eastAsia"/>
          <w:color w:val="000000"/>
          <w:lang w:eastAsia="zh-CN"/>
        </w:rPr>
        <w:t>）</w:t>
      </w:r>
    </w:p>
    <w:p w:rsidR="007133E2">
      <w:pPr>
        <w:spacing w:after="0"/>
        <w:ind w:left="150"/>
      </w:pPr>
      <w:r>
        <w:rPr>
          <w:color w:val="000000"/>
        </w:rPr>
        <w:t>A. 60g9g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276927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30g30g9g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790805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50g10g5g2g2g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151525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</w:t>
      </w:r>
      <w:r>
        <w:rPr>
          <w:color w:val="000000"/>
        </w:rPr>
        <w:t>. 50g10g5g4g</w:t>
      </w:r>
    </w:p>
    <w:p w:rsidR="007133E2">
      <w:pPr>
        <w:spacing w:after="0"/>
      </w:pPr>
      <w:r>
        <w:rPr>
          <w:color w:val="000000"/>
        </w:rPr>
        <w:t>12.</w:t>
      </w:r>
      <w:r>
        <w:rPr>
          <w:color w:val="000000"/>
        </w:rPr>
        <w:t>下列估测符合实际情况的是（</w:t>
      </w:r>
      <w:r>
        <w:rPr>
          <w:color w:val="000000"/>
        </w:rPr>
        <w:t>  </w:t>
      </w:r>
      <w:r w:rsidR="00300B95"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7133E2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同学们感觉舒适的教室内温度是</w:t>
      </w:r>
      <w:r>
        <w:rPr>
          <w:color w:val="000000"/>
        </w:rPr>
        <w:t>36℃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087156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一本九年级物理教材的质量约为</w:t>
      </w:r>
      <w:r>
        <w:rPr>
          <w:color w:val="000000"/>
        </w:rPr>
        <w:t>300g</w:t>
      </w:r>
      <w:r>
        <w:br/>
      </w:r>
      <w:r>
        <w:rPr>
          <w:color w:val="000000"/>
        </w:rPr>
        <w:t>C. </w:t>
      </w:r>
      <w:r>
        <w:rPr>
          <w:color w:val="000000"/>
        </w:rPr>
        <w:t>中考体育</w:t>
      </w:r>
      <w:r>
        <w:rPr>
          <w:color w:val="000000"/>
        </w:rPr>
        <w:t>1000m</w:t>
      </w:r>
      <w:r>
        <w:rPr>
          <w:color w:val="000000"/>
        </w:rPr>
        <w:t>测试的达标时间为</w:t>
      </w:r>
      <w:r>
        <w:rPr>
          <w:color w:val="000000"/>
        </w:rPr>
        <w:t>6min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561593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教学楼每层的高度约为</w:t>
      </w:r>
      <w:r>
        <w:rPr>
          <w:color w:val="000000"/>
        </w:rPr>
        <w:t>6m</w:t>
      </w:r>
    </w:p>
    <w:p w:rsidR="007133E2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4318635</wp:posOffset>
            </wp:positionH>
            <wp:positionV relativeFrom="paragraph">
              <wp:posOffset>240665</wp:posOffset>
            </wp:positionV>
            <wp:extent cx="1447800" cy="809625"/>
            <wp:effectExtent l="19050" t="0" r="0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260736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54AF">
        <w:rPr>
          <w:color w:val="000000"/>
        </w:rPr>
        <w:t>13.</w:t>
      </w:r>
      <w:r w:rsidR="008554AF">
        <w:rPr>
          <w:color w:val="000000"/>
        </w:rPr>
        <w:t>如图所示为冰在加热过程中，温度随时间变化的图像。</w:t>
      </w:r>
      <w:r w:rsidR="008554AF">
        <w:rPr>
          <w:color w:val="000000"/>
        </w:rPr>
        <w:t>以下说法中不正确的是</w:t>
      </w:r>
      <w:r w:rsidR="008554AF">
        <w:rPr>
          <w:color w:val="000000"/>
        </w:rPr>
        <w:t>（</w:t>
      </w:r>
      <w:r>
        <w:rPr>
          <w:rFonts w:hint="eastAsia"/>
          <w:color w:val="000000"/>
          <w:lang w:eastAsia="zh-CN"/>
        </w:rPr>
        <w:t xml:space="preserve">         </w:t>
      </w:r>
      <w:r w:rsidR="008554AF">
        <w:rPr>
          <w:color w:val="000000"/>
        </w:rPr>
        <w:t xml:space="preserve">   </w:t>
      </w:r>
      <w:r w:rsidR="008554AF">
        <w:rPr>
          <w:color w:val="000000"/>
        </w:rPr>
        <w:t>）</w:t>
      </w:r>
    </w:p>
    <w:p w:rsidR="00300B95">
      <w:pPr>
        <w:spacing w:after="0"/>
        <w:ind w:left="150"/>
        <w:rPr>
          <w:rFonts w:hint="eastAsia"/>
          <w:noProof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冰是一种晶体</w:t>
      </w:r>
      <w:r>
        <w:rPr>
          <w:color w:val="000000"/>
        </w:rPr>
        <w:t>                                 </w:t>
      </w:r>
      <w:r>
        <w:rPr>
          <w:color w:val="000000"/>
        </w:rPr>
        <w:t>                    </w:t>
      </w:r>
      <w:r>
        <w:rPr>
          <w:rFonts w:hint="eastAsia"/>
          <w:noProof/>
          <w:lang w:eastAsia="zh-CN"/>
        </w:rPr>
        <w:t xml:space="preserve">   </w:t>
      </w:r>
    </w:p>
    <w:p w:rsidR="00300B95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947317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冰没有熔点</w:t>
      </w:r>
      <w:r>
        <w:br/>
      </w:r>
      <w:r>
        <w:rPr>
          <w:color w:val="000000"/>
        </w:rPr>
        <w:t>C. </w:t>
      </w:r>
      <w:r>
        <w:rPr>
          <w:color w:val="000000"/>
        </w:rPr>
        <w:t>冰的熔化过程持续了</w:t>
      </w:r>
      <w:r>
        <w:rPr>
          <w:color w:val="000000"/>
        </w:rPr>
        <w:t>t</w:t>
      </w:r>
      <w:r>
        <w:rPr>
          <w:color w:val="000000"/>
          <w:vertAlign w:val="subscript"/>
        </w:rPr>
        <w:t>2</w:t>
      </w:r>
      <w:r>
        <w:rPr>
          <w:color w:val="000000"/>
        </w:rPr>
        <w:t>-t</w:t>
      </w:r>
      <w:r>
        <w:rPr>
          <w:color w:val="000000"/>
          <w:vertAlign w:val="subscript"/>
        </w:rPr>
        <w:t>1</w:t>
      </w:r>
      <w:r>
        <w:rPr>
          <w:color w:val="000000"/>
        </w:rPr>
        <w:t>时间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94657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E2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冰没有沸点，冰熔化成水后水的沸点为</w:t>
      </w:r>
      <w:r>
        <w:rPr>
          <w:color w:val="000000"/>
        </w:rPr>
        <w:t>100℃</w:t>
      </w:r>
    </w:p>
    <w:p w:rsidR="007133E2">
      <w:pPr>
        <w:spacing w:after="0"/>
        <w:rPr>
          <w:lang w:eastAsia="zh-CN"/>
        </w:rPr>
      </w:pPr>
      <w:r>
        <w:rPr>
          <w:color w:val="000000"/>
        </w:rPr>
        <w:t>14.</w:t>
      </w:r>
      <w:r>
        <w:rPr>
          <w:color w:val="000000"/>
        </w:rPr>
        <w:t>关于声现象，下列说法中正确的是</w:t>
      </w:r>
      <w:r w:rsidR="00300B95">
        <w:rPr>
          <w:rFonts w:hint="eastAsia"/>
          <w:color w:val="000000"/>
          <w:lang w:eastAsia="zh-CN"/>
        </w:rPr>
        <w:t>（</w:t>
      </w:r>
      <w:r w:rsidR="00300B95">
        <w:rPr>
          <w:rFonts w:hint="eastAsia"/>
          <w:color w:val="000000"/>
          <w:lang w:eastAsia="zh-CN"/>
        </w:rPr>
        <w:t xml:space="preserve">             </w:t>
      </w:r>
      <w:r w:rsidR="00300B95"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           </w:t>
      </w:r>
    </w:p>
    <w:p w:rsidR="007133E2" w:rsidP="00300B9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</w:rPr>
        <w:t>A. “</w:t>
      </w:r>
      <w:r>
        <w:rPr>
          <w:color w:val="000000"/>
        </w:rPr>
        <w:t>闻其声而知其人</w:t>
      </w:r>
      <w:r>
        <w:rPr>
          <w:color w:val="000000"/>
        </w:rPr>
        <w:t>”</w:t>
      </w:r>
      <w:r>
        <w:rPr>
          <w:color w:val="000000"/>
        </w:rPr>
        <w:t>主要是根据声音的响度来判断的</w:t>
      </w:r>
      <w:r>
        <w:br/>
      </w:r>
      <w:r>
        <w:rPr>
          <w:color w:val="000000"/>
        </w:rPr>
        <w:t>B. “</w:t>
      </w:r>
      <w:r>
        <w:rPr>
          <w:color w:val="000000"/>
        </w:rPr>
        <w:t>不敢高声语，恐惊天上人</w:t>
      </w:r>
      <w:r>
        <w:rPr>
          <w:color w:val="000000"/>
        </w:rPr>
        <w:t>”</w:t>
      </w:r>
      <w:r>
        <w:rPr>
          <w:color w:val="000000"/>
        </w:rPr>
        <w:t>中的</w:t>
      </w:r>
      <w:r>
        <w:rPr>
          <w:color w:val="000000"/>
        </w:rPr>
        <w:t>“</w:t>
      </w:r>
      <w:r>
        <w:rPr>
          <w:color w:val="000000"/>
        </w:rPr>
        <w:t>高</w:t>
      </w:r>
      <w:r>
        <w:rPr>
          <w:color w:val="000000"/>
        </w:rPr>
        <w:t>”</w:t>
      </w:r>
      <w:r>
        <w:rPr>
          <w:color w:val="000000"/>
        </w:rPr>
        <w:t>指声音的响度大</w:t>
      </w:r>
      <w:r>
        <w:br/>
      </w:r>
      <w:r>
        <w:rPr>
          <w:color w:val="000000"/>
        </w:rPr>
        <w:t>C. </w:t>
      </w:r>
      <w:r>
        <w:rPr>
          <w:color w:val="000000"/>
        </w:rPr>
        <w:t>中考期间学校周围路段禁鸣喇叭，这是在声音传播的过程中减弱噪声</w:t>
      </w:r>
      <w:r>
        <w:br/>
      </w:r>
      <w:r>
        <w:rPr>
          <w:color w:val="000000"/>
        </w:rPr>
        <w:t>D. </w:t>
      </w:r>
      <w:r>
        <w:rPr>
          <w:color w:val="000000"/>
        </w:rPr>
        <w:t>超声波能粉碎人体内的</w:t>
      </w:r>
      <w:r>
        <w:rPr>
          <w:color w:val="000000"/>
        </w:rPr>
        <w:t>“</w:t>
      </w:r>
      <w:r>
        <w:rPr>
          <w:color w:val="000000"/>
        </w:rPr>
        <w:t>小石头</w:t>
      </w:r>
      <w:r>
        <w:rPr>
          <w:color w:val="000000"/>
        </w:rPr>
        <w:t>”</w:t>
      </w:r>
      <w:r>
        <w:rPr>
          <w:color w:val="000000"/>
        </w:rPr>
        <w:t>，说明声波具有能量</w:t>
      </w:r>
    </w:p>
    <w:p w:rsidR="007133E2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>（</w:t>
      </w:r>
      <w:r w:rsidR="00300B95">
        <w:rPr>
          <w:rFonts w:hint="eastAsia"/>
          <w:b/>
          <w:bCs/>
          <w:sz w:val="24"/>
          <w:szCs w:val="24"/>
          <w:lang w:eastAsia="zh-CN"/>
        </w:rPr>
        <w:t>每空</w:t>
      </w:r>
      <w:r w:rsidR="00300B95">
        <w:rPr>
          <w:rFonts w:hint="eastAsia"/>
          <w:b/>
          <w:bCs/>
          <w:sz w:val="24"/>
          <w:szCs w:val="24"/>
          <w:lang w:eastAsia="zh-CN"/>
        </w:rPr>
        <w:t>2</w:t>
      </w:r>
      <w:r w:rsidR="00300B9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300B95">
        <w:rPr>
          <w:rFonts w:hint="eastAsia"/>
          <w:b/>
          <w:bCs/>
          <w:sz w:val="24"/>
          <w:szCs w:val="24"/>
          <w:lang w:eastAsia="zh-CN"/>
        </w:rPr>
        <w:t>12</w:t>
      </w:r>
      <w:r>
        <w:rPr>
          <w:b/>
          <w:bCs/>
          <w:sz w:val="24"/>
          <w:szCs w:val="24"/>
        </w:rPr>
        <w:t>分）</w:t>
      </w:r>
    </w:p>
    <w:p w:rsidR="007133E2">
      <w:pPr>
        <w:spacing w:after="0"/>
      </w:pPr>
      <w:r>
        <w:rPr>
          <w:color w:val="000000"/>
        </w:rPr>
        <w:t>15.</w:t>
      </w:r>
      <w:r>
        <w:rPr>
          <w:color w:val="000000"/>
        </w:rPr>
        <w:t>如图所示，化学老师在做</w:t>
      </w:r>
      <w:r>
        <w:rPr>
          <w:color w:val="000000"/>
        </w:rPr>
        <w:t>“</w:t>
      </w:r>
      <w:r>
        <w:rPr>
          <w:color w:val="000000"/>
        </w:rPr>
        <w:t>稀释浓硫酸</w:t>
      </w:r>
      <w:r>
        <w:rPr>
          <w:color w:val="000000"/>
        </w:rPr>
        <w:t>”</w:t>
      </w:r>
      <w:r>
        <w:rPr>
          <w:color w:val="000000"/>
        </w:rPr>
        <w:t>的演示实验时，发现用于搅拌的玻璃棒</w:t>
      </w:r>
      <w:r>
        <w:rPr>
          <w:color w:val="000000"/>
        </w:rPr>
        <w:t>“</w:t>
      </w:r>
      <w:r>
        <w:rPr>
          <w:color w:val="000000"/>
        </w:rPr>
        <w:t>折断</w:t>
      </w:r>
      <w:r>
        <w:rPr>
          <w:color w:val="000000"/>
        </w:rPr>
        <w:t>”</w:t>
      </w:r>
      <w:r>
        <w:rPr>
          <w:color w:val="000000"/>
        </w:rPr>
        <w:t>了。从物理学角度来看，这一现象是由于</w:t>
      </w:r>
      <w:r>
        <w:rPr>
          <w:color w:val="000000"/>
        </w:rPr>
        <w:t>________</w:t>
      </w:r>
      <w:r>
        <w:rPr>
          <w:color w:val="000000"/>
        </w:rPr>
        <w:t>形成的。</w:t>
      </w:r>
      <w:r>
        <w:br/>
      </w: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489585</wp:posOffset>
            </wp:positionV>
            <wp:extent cx="933450" cy="1152525"/>
            <wp:effectExtent l="19050" t="0" r="0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062127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7133E2">
      <w:pPr>
        <w:spacing w:after="0"/>
      </w:pPr>
      <w:r>
        <w:rPr>
          <w:color w:val="000000"/>
        </w:rPr>
        <w:t>16.</w:t>
      </w:r>
      <w:r>
        <w:rPr>
          <w:color w:val="000000"/>
        </w:rPr>
        <w:t>每年</w:t>
      </w:r>
      <w:r>
        <w:rPr>
          <w:color w:val="000000"/>
        </w:rPr>
        <w:t>6</w:t>
      </w:r>
      <w:r>
        <w:rPr>
          <w:color w:val="000000"/>
        </w:rPr>
        <w:t>月</w:t>
      </w:r>
      <w:r>
        <w:rPr>
          <w:color w:val="000000"/>
        </w:rPr>
        <w:t>6</w:t>
      </w:r>
      <w:r>
        <w:rPr>
          <w:color w:val="000000"/>
        </w:rPr>
        <w:t>日是全国爱眼日，其主题是</w:t>
      </w:r>
      <w:r>
        <w:rPr>
          <w:color w:val="000000"/>
        </w:rPr>
        <w:t>“</w:t>
      </w:r>
      <w:r>
        <w:rPr>
          <w:color w:val="000000"/>
        </w:rPr>
        <w:t>关爱心灵窗户</w:t>
      </w:r>
      <w:r>
        <w:rPr>
          <w:color w:val="000000"/>
        </w:rPr>
        <w:t>”</w:t>
      </w:r>
      <w:r>
        <w:rPr>
          <w:color w:val="000000"/>
        </w:rPr>
        <w:t>．眼睛的晶状体相当于</w:t>
      </w:r>
      <w:r>
        <w:rPr>
          <w:color w:val="000000"/>
        </w:rPr>
        <w:t>________ </w:t>
      </w:r>
      <w:r>
        <w:rPr>
          <w:color w:val="000000"/>
        </w:rPr>
        <w:t>透镜，有些同学由于过度使用电子产品导致近视，需配戴</w:t>
      </w:r>
      <w:r>
        <w:rPr>
          <w:color w:val="000000"/>
        </w:rPr>
        <w:t>________ </w:t>
      </w:r>
      <w:r>
        <w:rPr>
          <w:color w:val="000000"/>
        </w:rPr>
        <w:t>透镜来矫正．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17.</w:t>
      </w:r>
      <w:r>
        <w:rPr>
          <w:color w:val="000000"/>
        </w:rPr>
        <w:t>日食是由于光沿</w:t>
      </w:r>
      <w:r>
        <w:rPr>
          <w:color w:val="000000"/>
        </w:rPr>
        <w:t>________</w:t>
      </w:r>
      <w:r>
        <w:rPr>
          <w:color w:val="000000"/>
        </w:rPr>
        <w:t>传播形成的现象，观察日食时，不能用眼睛直接正对太阳，某同学用脸盆装上稀释后的墨水，从墨水中观察到了日食奇观，该同学所观察到的像是由光的</w:t>
      </w:r>
      <w:r>
        <w:rPr>
          <w:color w:val="000000"/>
        </w:rPr>
        <w:t>________</w:t>
      </w:r>
      <w:r>
        <w:rPr>
          <w:color w:val="000000"/>
        </w:rPr>
        <w:t>形成的，是太阳的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实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虚</w:t>
      </w:r>
      <w:r>
        <w:rPr>
          <w:color w:val="000000"/>
        </w:rPr>
        <w:t>”</w:t>
      </w:r>
      <w:r>
        <w:rPr>
          <w:color w:val="000000"/>
        </w:rPr>
        <w:t>）像．</w:t>
      </w:r>
      <w:r>
        <w:rPr>
          <w:color w:val="000000"/>
        </w:rPr>
        <w:t xml:space="preserve">    </w:t>
      </w:r>
    </w:p>
    <w:p w:rsidR="007133E2">
      <w:r>
        <w:rPr>
          <w:b/>
          <w:bCs/>
          <w:sz w:val="24"/>
          <w:szCs w:val="24"/>
        </w:rPr>
        <w:t>三、作图</w:t>
      </w:r>
      <w:r>
        <w:rPr>
          <w:b/>
          <w:bCs/>
          <w:sz w:val="24"/>
          <w:szCs w:val="24"/>
        </w:rPr>
        <w:t>题</w:t>
      </w:r>
      <w:r>
        <w:rPr>
          <w:b/>
          <w:bCs/>
          <w:sz w:val="24"/>
          <w:szCs w:val="24"/>
        </w:rPr>
        <w:t>（</w:t>
      </w:r>
      <w:r w:rsidR="00300B95">
        <w:rPr>
          <w:rFonts w:hint="eastAsia"/>
          <w:b/>
          <w:bCs/>
          <w:sz w:val="24"/>
          <w:szCs w:val="24"/>
          <w:lang w:eastAsia="zh-CN"/>
        </w:rPr>
        <w:t>每个图</w:t>
      </w:r>
      <w:r w:rsidR="00300B95">
        <w:rPr>
          <w:rFonts w:hint="eastAsia"/>
          <w:b/>
          <w:bCs/>
          <w:sz w:val="24"/>
          <w:szCs w:val="24"/>
          <w:lang w:eastAsia="zh-CN"/>
        </w:rPr>
        <w:t>3</w:t>
      </w:r>
      <w:r w:rsidR="00300B95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300B95"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b/>
          <w:bCs/>
          <w:sz w:val="24"/>
          <w:szCs w:val="24"/>
        </w:rPr>
        <w:t>分）</w:t>
      </w:r>
    </w:p>
    <w:p w:rsidR="007133E2">
      <w:pPr>
        <w:spacing w:after="0"/>
      </w:pPr>
      <w:r>
        <w:rPr>
          <w:color w:val="000000"/>
        </w:rPr>
        <w:t>18.</w:t>
      </w:r>
      <w:r>
        <w:rPr>
          <w:color w:val="000000"/>
        </w:rPr>
        <w:t>画出甲图中入射光线</w:t>
      </w:r>
      <w:r>
        <w:rPr>
          <w:color w:val="000000"/>
        </w:rPr>
        <w:t>AO</w:t>
      </w:r>
      <w:r>
        <w:rPr>
          <w:color w:val="000000"/>
        </w:rPr>
        <w:t>经平面镜反射后的光线；</w:t>
      </w:r>
      <w:r>
        <w:rPr>
          <w:color w:val="000000"/>
        </w:rPr>
        <w:t xml:space="preserve">  </w:t>
      </w:r>
    </w:p>
    <w:p w:rsidR="007133E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53975</wp:posOffset>
            </wp:positionV>
            <wp:extent cx="1257300" cy="1085850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99772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7133E2">
      <w:pPr>
        <w:spacing w:after="0"/>
      </w:pPr>
      <w:r>
        <w:rPr>
          <w:color w:val="000000"/>
        </w:rPr>
        <w:t>19.</w:t>
      </w:r>
      <w:r>
        <w:rPr>
          <w:color w:val="000000"/>
        </w:rPr>
        <w:t>画出光线经透镜后的折射光线．</w:t>
      </w:r>
    </w:p>
    <w:p w:rsidR="007133E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18415</wp:posOffset>
            </wp:positionV>
            <wp:extent cx="4095750" cy="942975"/>
            <wp:effectExtent l="19050" t="0" r="0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673769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 w:rsidRPr="00300B95">
      <w:pPr>
        <w:spacing w:after="0"/>
        <w:rPr>
          <w:rFonts w:hint="eastAsia"/>
          <w:b/>
          <w:color w:val="000000"/>
          <w:lang w:eastAsia="zh-CN"/>
        </w:rPr>
      </w:pPr>
      <w:r w:rsidRPr="00300B95">
        <w:rPr>
          <w:rFonts w:hint="eastAsia"/>
          <w:b/>
          <w:color w:val="000000"/>
          <w:lang w:eastAsia="zh-CN"/>
        </w:rPr>
        <w:t>四、实验探究题（每空</w:t>
      </w:r>
      <w:r>
        <w:rPr>
          <w:rFonts w:hint="eastAsia"/>
          <w:b/>
          <w:color w:val="000000"/>
          <w:lang w:eastAsia="zh-CN"/>
        </w:rPr>
        <w:t>2</w:t>
      </w:r>
      <w:r w:rsidRPr="00300B95">
        <w:rPr>
          <w:rFonts w:hint="eastAsia"/>
          <w:b/>
          <w:color w:val="000000"/>
          <w:lang w:eastAsia="zh-CN"/>
        </w:rPr>
        <w:t>分；共</w:t>
      </w:r>
      <w:r>
        <w:rPr>
          <w:rFonts w:hint="eastAsia"/>
          <w:b/>
          <w:color w:val="000000"/>
          <w:lang w:eastAsia="zh-CN"/>
        </w:rPr>
        <w:t>16</w:t>
      </w:r>
      <w:r w:rsidRPr="00300B95">
        <w:rPr>
          <w:rFonts w:hint="eastAsia"/>
          <w:b/>
          <w:color w:val="000000"/>
          <w:lang w:eastAsia="zh-CN"/>
        </w:rPr>
        <w:t>分）</w:t>
      </w:r>
    </w:p>
    <w:p w:rsidR="00300B95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在</w:t>
      </w:r>
      <w:r>
        <w:rPr>
          <w:color w:val="000000"/>
        </w:rPr>
        <w:t>“</w:t>
      </w:r>
      <w:r>
        <w:rPr>
          <w:color w:val="000000"/>
        </w:rPr>
        <w:t>探究凸透镜成像的规律</w:t>
      </w:r>
      <w:r>
        <w:rPr>
          <w:color w:val="000000"/>
        </w:rPr>
        <w:t>”</w:t>
      </w:r>
      <w:r>
        <w:rPr>
          <w:color w:val="000000"/>
        </w:rPr>
        <w:t>实验中，所用凸透镜的焦距是</w:t>
      </w:r>
      <w:r>
        <w:rPr>
          <w:color w:val="000000"/>
        </w:rPr>
        <w:t>10cm</w:t>
      </w:r>
      <w:r>
        <w:rPr>
          <w:color w:val="000000"/>
        </w:rPr>
        <w:t>．</w:t>
      </w:r>
      <w:r>
        <w:rPr>
          <w:color w:val="000000"/>
        </w:rPr>
        <w:t xml:space="preserve">  </w:t>
      </w:r>
    </w:p>
    <w:p w:rsidR="007133E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20955</wp:posOffset>
            </wp:positionV>
            <wp:extent cx="1876425" cy="742950"/>
            <wp:effectExtent l="19050" t="0" r="9525" b="0"/>
            <wp:wrapSquare wrapText="bothSides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216503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）将点燃的蜡烛、凸透镜放在如图所示的位置，移动光屏，在光屏上得到了清晰的倒立、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放大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缩小</w:t>
      </w:r>
      <w:r>
        <w:rPr>
          <w:color w:val="000000"/>
        </w:rPr>
        <w:t>”</w:t>
      </w:r>
      <w:r>
        <w:rPr>
          <w:color w:val="000000"/>
        </w:rPr>
        <w:t>）的实像；</w:t>
      </w:r>
      <w:r>
        <w:rPr>
          <w:color w:val="000000"/>
        </w:rPr>
        <w:t>________</w:t>
      </w:r>
      <w:r>
        <w:rPr>
          <w:color w:val="000000"/>
        </w:rPr>
        <w:t>（填光学仪器名称）就是利用这一成像规律工作的．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）保持凸透镜位置不变，若将蜡烛远离透镜，仍要在光屏上得到清晰的像，光屏应向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靠近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远离</w:t>
      </w:r>
      <w:r>
        <w:rPr>
          <w:color w:val="000000"/>
        </w:rPr>
        <w:t>”</w:t>
      </w:r>
      <w:r>
        <w:rPr>
          <w:color w:val="000000"/>
        </w:rPr>
        <w:t>）透镜的方向移动，此时的像与原来的像相比</w:t>
      </w:r>
      <w:r>
        <w:rPr>
          <w:color w:val="000000"/>
        </w:rPr>
        <w:t>__</w:t>
      </w:r>
      <w:r>
        <w:rPr>
          <w:color w:val="000000"/>
        </w:rPr>
        <w:t>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变大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变小</w:t>
      </w:r>
      <w:r>
        <w:rPr>
          <w:color w:val="000000"/>
        </w:rPr>
        <w:t>”</w:t>
      </w:r>
      <w:r>
        <w:rPr>
          <w:color w:val="000000"/>
        </w:rPr>
        <w:t>）．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21.</w:t>
      </w:r>
      <w:r>
        <w:rPr>
          <w:color w:val="000000"/>
        </w:rPr>
        <w:t>某同学用天平、烧杯、水测出了一不规则小石块的密度，请将实验过程补充完整</w:t>
      </w:r>
      <w:r>
        <w:rPr>
          <w:color w:val="000000"/>
        </w:rPr>
        <w:t xml:space="preserve"> </w:t>
      </w:r>
      <w:r>
        <w:rPr>
          <w:color w:val="000000"/>
        </w:rPr>
        <w:t>。</w:t>
      </w:r>
    </w:p>
    <w:p w:rsidR="007133E2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148590</wp:posOffset>
            </wp:positionV>
            <wp:extent cx="4133850" cy="1200150"/>
            <wp:effectExtent l="19050" t="0" r="0" b="0"/>
            <wp:wrapSquare wrapText="bothSides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392129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33E2">
      <w:pPr>
        <w:spacing w:after="0"/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）把天平放在水平台上，将游标尺上的游码移到</w:t>
      </w:r>
      <w:r>
        <w:rPr>
          <w:color w:val="000000"/>
        </w:rPr>
        <w:t>________ </w:t>
      </w:r>
      <w:r>
        <w:rPr>
          <w:color w:val="000000"/>
        </w:rPr>
        <w:t>，</w:t>
      </w:r>
      <w:r>
        <w:rPr>
          <w:color w:val="000000"/>
        </w:rPr>
        <w:t>调节平衡螺母，使天平平衡</w:t>
      </w:r>
      <w:r>
        <w:rPr>
          <w:color w:val="000000"/>
        </w:rPr>
        <w:t xml:space="preserve"> </w:t>
      </w:r>
      <w:r>
        <w:rPr>
          <w:color w:val="000000"/>
        </w:rPr>
        <w:t>；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）用天平测量小石块的质量，当天平平衡时，右盘中的砝码和游码的示数如图甲所示，则小石块的质量是</w:t>
      </w:r>
      <w:r>
        <w:rPr>
          <w:color w:val="000000"/>
        </w:rPr>
        <w:t xml:space="preserve">________ </w:t>
      </w:r>
      <w:r>
        <w:rPr>
          <w:color w:val="000000"/>
        </w:rPr>
        <w:t>；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）如图乙所示：</w:t>
      </w:r>
    </w:p>
    <w:p w:rsidR="007133E2">
      <w:pPr>
        <w:spacing w:after="0"/>
      </w:pPr>
      <w:r>
        <w:rPr>
          <w:color w:val="000000"/>
        </w:rPr>
        <w:t>A</w:t>
      </w:r>
      <w:r>
        <w:rPr>
          <w:color w:val="000000"/>
        </w:rPr>
        <w:t>．在烧杯中加入适量的水，把小石块浸没，在水面到达的位置作上标记；</w:t>
      </w:r>
    </w:p>
    <w:p w:rsidR="007133E2">
      <w:pPr>
        <w:spacing w:after="0"/>
      </w:pPr>
      <w:r>
        <w:rPr>
          <w:color w:val="000000"/>
        </w:rPr>
        <w:t>B</w:t>
      </w:r>
      <w:r>
        <w:rPr>
          <w:color w:val="000000"/>
        </w:rPr>
        <w:t>．取出小石块，测得烧杯和水的总质量为</w:t>
      </w:r>
      <w:r>
        <w:rPr>
          <w:color w:val="000000"/>
        </w:rPr>
        <w:t>122g</w:t>
      </w:r>
      <w:r>
        <w:rPr>
          <w:color w:val="000000"/>
        </w:rPr>
        <w:t>；</w:t>
      </w:r>
    </w:p>
    <w:p w:rsidR="007133E2">
      <w:pPr>
        <w:spacing w:after="0"/>
      </w:pPr>
      <w:r>
        <w:rPr>
          <w:color w:val="000000"/>
        </w:rPr>
        <w:t>C</w:t>
      </w:r>
      <w:r>
        <w:rPr>
          <w:color w:val="000000"/>
        </w:rPr>
        <w:t>．再往烧杯中加</w:t>
      </w:r>
      <w:r>
        <w:rPr>
          <w:color w:val="000000"/>
        </w:rPr>
        <w:t>水，直到</w:t>
      </w:r>
      <w:r>
        <w:rPr>
          <w:color w:val="000000"/>
        </w:rPr>
        <w:t>________ </w:t>
      </w:r>
      <w:r>
        <w:rPr>
          <w:color w:val="000000"/>
        </w:rPr>
        <w:t>，测出此时烧杯和水的总质量为</w:t>
      </w:r>
      <w:r>
        <w:rPr>
          <w:color w:val="000000"/>
        </w:rPr>
        <w:t>152g</w:t>
      </w:r>
      <w:r>
        <w:rPr>
          <w:color w:val="000000"/>
        </w:rPr>
        <w:t>；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计算小石块的密度为</w:t>
      </w:r>
      <w:r>
        <w:rPr>
          <w:color w:val="000000"/>
        </w:rPr>
        <w:t>　</w:t>
      </w:r>
      <w:r>
        <w:rPr>
          <w:color w:val="000000"/>
        </w:rPr>
        <w:t>________ kg/cm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</w:t>
      </w:r>
      <w:r>
        <w:rPr>
          <w:color w:val="000000"/>
        </w:rPr>
        <w:t>。</w:t>
      </w:r>
    </w:p>
    <w:p w:rsidR="007133E2">
      <w:r>
        <w:rPr>
          <w:rFonts w:hint="eastAsia"/>
          <w:b/>
          <w:bCs/>
          <w:sz w:val="24"/>
          <w:szCs w:val="24"/>
          <w:lang w:eastAsia="zh-CN"/>
        </w:rPr>
        <w:t>五</w:t>
      </w:r>
      <w:r w:rsidR="008554AF">
        <w:rPr>
          <w:b/>
          <w:bCs/>
          <w:sz w:val="24"/>
          <w:szCs w:val="24"/>
        </w:rPr>
        <w:t>、综合应用题（</w:t>
      </w:r>
      <w:r>
        <w:rPr>
          <w:rFonts w:hint="eastAsia"/>
          <w:b/>
          <w:bCs/>
          <w:sz w:val="24"/>
          <w:szCs w:val="24"/>
          <w:lang w:eastAsia="zh-CN"/>
        </w:rPr>
        <w:t>22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23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9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 w:rsidR="008554AF">
        <w:rPr>
          <w:b/>
          <w:bCs/>
          <w:sz w:val="24"/>
          <w:szCs w:val="24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</w:t>
      </w:r>
      <w:r w:rsidR="008554AF">
        <w:rPr>
          <w:b/>
          <w:bCs/>
          <w:sz w:val="24"/>
          <w:szCs w:val="24"/>
        </w:rPr>
        <w:t>5</w:t>
      </w:r>
      <w:r w:rsidR="008554AF">
        <w:rPr>
          <w:b/>
          <w:bCs/>
          <w:sz w:val="24"/>
          <w:szCs w:val="24"/>
        </w:rPr>
        <w:t>分）</w:t>
      </w:r>
    </w:p>
    <w:p w:rsidR="007133E2">
      <w:pPr>
        <w:spacing w:after="0"/>
        <w:rPr>
          <w:rFonts w:hint="eastAsia"/>
        </w:rPr>
      </w:pPr>
      <w:r>
        <w:rPr>
          <w:color w:val="000000"/>
        </w:rPr>
        <w:t>22.</w:t>
      </w:r>
      <w:r>
        <w:rPr>
          <w:color w:val="000000"/>
        </w:rPr>
        <w:t>出租车司机在机场高速公路的入口处，看到如图所示的标志牌，据此解答：</w:t>
      </w:r>
    </w:p>
    <w:p w:rsidR="007133E2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4223385</wp:posOffset>
            </wp:positionH>
            <wp:positionV relativeFrom="paragraph">
              <wp:posOffset>111125</wp:posOffset>
            </wp:positionV>
            <wp:extent cx="1695450" cy="828675"/>
            <wp:effectExtent l="19050" t="0" r="0" b="0"/>
            <wp:wrapSquare wrapText="bothSides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397793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54AF">
        <w:rPr>
          <w:color w:val="000000"/>
        </w:rPr>
        <w:t>（</w:t>
      </w:r>
      <w:r w:rsidR="008554AF">
        <w:rPr>
          <w:color w:val="000000"/>
        </w:rPr>
        <w:t>1</w:t>
      </w:r>
      <w:r w:rsidR="008554AF">
        <w:rPr>
          <w:color w:val="000000"/>
        </w:rPr>
        <w:t>）这两个标志牌所提供的两条信息分别是什么？</w:t>
      </w:r>
      <w:r w:rsidR="008554AF"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）在不违反交通规则的前提下，该司机从入口处出发，至少行驶多少分钟才能到达机场？</w:t>
      </w:r>
      <w:r>
        <w:rPr>
          <w:color w:val="000000"/>
        </w:rPr>
        <w:t xml:space="preserve">    </w:t>
      </w: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300B95">
      <w:pPr>
        <w:spacing w:after="0"/>
        <w:rPr>
          <w:rFonts w:hint="eastAsia"/>
          <w:color w:val="000000"/>
          <w:lang w:eastAsia="zh-CN"/>
        </w:rPr>
      </w:pPr>
    </w:p>
    <w:p w:rsidR="007133E2">
      <w:pPr>
        <w:spacing w:after="0"/>
      </w:pPr>
      <w:r>
        <w:rPr>
          <w:color w:val="000000"/>
        </w:rPr>
        <w:t>23.</w:t>
      </w:r>
      <w:r>
        <w:rPr>
          <w:color w:val="000000"/>
        </w:rPr>
        <w:t>小华家的晒谷场上有一堆稻谷，体积为</w:t>
      </w:r>
      <w:r>
        <w:rPr>
          <w:color w:val="000000"/>
        </w:rPr>
        <w:t>4m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为了估测这堆稻谷的质量，他用一只空桶平平地装满一桶稻谷，测得桶中的稻谷的质量为</w:t>
      </w:r>
      <w:r>
        <w:rPr>
          <w:color w:val="000000"/>
        </w:rPr>
        <w:t>10kg</w:t>
      </w:r>
      <w:r>
        <w:rPr>
          <w:color w:val="000000"/>
        </w:rPr>
        <w:t>，再用这只桶装满一桶水，测得桶中水的质量为</w:t>
      </w:r>
      <w:r>
        <w:rPr>
          <w:color w:val="000000"/>
        </w:rPr>
        <w:t>8kg</w:t>
      </w:r>
      <w:r>
        <w:rPr>
          <w:color w:val="000000"/>
        </w:rPr>
        <w:t>，求：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）桶的容积是多少？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）稻谷的密度是多少？（</w:t>
      </w:r>
      <w:r>
        <w:rPr>
          <w:color w:val="000000"/>
        </w:rPr>
        <w:t>保留小数点后两位小数</w:t>
      </w:r>
      <w:r>
        <w:rPr>
          <w:color w:val="000000"/>
        </w:rPr>
        <w:t>）</w:t>
      </w:r>
      <w:r>
        <w:rPr>
          <w:color w:val="000000"/>
        </w:rPr>
        <w:t xml:space="preserve">    </w:t>
      </w:r>
    </w:p>
    <w:p w:rsidR="007133E2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）这堆稻谷的总质量约为多少吨？</w:t>
      </w:r>
      <w:r>
        <w:rPr>
          <w:color w:val="000000"/>
        </w:rPr>
        <w:t xml:space="preserve">    </w:t>
      </w:r>
    </w:p>
    <w:p w:rsidR="007133E2">
      <w:r>
        <w:br w:type="page"/>
      </w:r>
    </w:p>
    <w:p w:rsidR="007133E2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 w:rsidR="008554AF">
        <w:rPr>
          <w:b/>
          <w:bCs/>
          <w:sz w:val="28"/>
          <w:szCs w:val="28"/>
        </w:rPr>
        <w:t>答案</w:t>
      </w:r>
    </w:p>
    <w:p w:rsidR="007133E2">
      <w:r>
        <w:t>一、</w:t>
      </w:r>
      <w:r>
        <w:t>选择题</w:t>
      </w:r>
      <w:r>
        <w:t xml:space="preserve"> </w:t>
      </w:r>
    </w:p>
    <w:p w:rsidR="007133E2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B   </w:t>
      </w:r>
      <w:r>
        <w:rPr>
          <w:color w:val="000000"/>
        </w:rPr>
        <w:t>2.</w:t>
      </w:r>
      <w:r>
        <w:rPr>
          <w:color w:val="000000"/>
        </w:rPr>
        <w:t xml:space="preserve">B  </w:t>
      </w:r>
      <w:r>
        <w:rPr>
          <w:color w:val="000000"/>
        </w:rPr>
        <w:t>3.</w:t>
      </w:r>
      <w:r>
        <w:rPr>
          <w:color w:val="000000"/>
        </w:rPr>
        <w:t xml:space="preserve"> C   </w:t>
      </w:r>
      <w:r>
        <w:rPr>
          <w:color w:val="000000"/>
        </w:rPr>
        <w:t>4.</w:t>
      </w:r>
      <w:r>
        <w:rPr>
          <w:color w:val="000000"/>
        </w:rPr>
        <w:t xml:space="preserve">A  </w:t>
      </w:r>
      <w:r>
        <w:rPr>
          <w:color w:val="000000"/>
        </w:rPr>
        <w:t>5.</w:t>
      </w:r>
      <w:r>
        <w:rPr>
          <w:color w:val="000000"/>
        </w:rPr>
        <w:t xml:space="preserve"> D   </w:t>
      </w:r>
      <w:r>
        <w:rPr>
          <w:color w:val="000000"/>
        </w:rPr>
        <w:t>6.</w:t>
      </w:r>
      <w:r>
        <w:rPr>
          <w:color w:val="000000"/>
        </w:rPr>
        <w:t xml:space="preserve"> C   </w:t>
      </w:r>
      <w:r>
        <w:rPr>
          <w:color w:val="000000"/>
        </w:rPr>
        <w:t>7.</w:t>
      </w:r>
      <w:r>
        <w:rPr>
          <w:color w:val="000000"/>
        </w:rPr>
        <w:t xml:space="preserve"> D   </w:t>
      </w:r>
      <w:r>
        <w:rPr>
          <w:color w:val="000000"/>
        </w:rPr>
        <w:t>8.</w:t>
      </w:r>
      <w:r>
        <w:rPr>
          <w:color w:val="000000"/>
        </w:rPr>
        <w:t xml:space="preserve"> C,D   </w:t>
      </w:r>
      <w:r>
        <w:rPr>
          <w:color w:val="000000"/>
        </w:rPr>
        <w:t>9.</w:t>
      </w:r>
      <w:r>
        <w:rPr>
          <w:color w:val="000000"/>
        </w:rPr>
        <w:t xml:space="preserve"> D   </w:t>
      </w:r>
      <w:r>
        <w:rPr>
          <w:color w:val="000000"/>
        </w:rPr>
        <w:t>10.</w:t>
      </w:r>
      <w:r>
        <w:rPr>
          <w:color w:val="000000"/>
        </w:rPr>
        <w:t xml:space="preserve"> A   </w:t>
      </w:r>
      <w:r>
        <w:rPr>
          <w:color w:val="000000"/>
        </w:rPr>
        <w:t>11.</w:t>
      </w:r>
      <w:r>
        <w:rPr>
          <w:color w:val="000000"/>
        </w:rPr>
        <w:t xml:space="preserve"> C   </w:t>
      </w:r>
      <w:r>
        <w:rPr>
          <w:color w:val="000000"/>
        </w:rPr>
        <w:t>12.</w:t>
      </w:r>
      <w:r>
        <w:rPr>
          <w:color w:val="000000"/>
        </w:rPr>
        <w:t xml:space="preserve">B  </w:t>
      </w:r>
      <w:r>
        <w:rPr>
          <w:color w:val="000000"/>
        </w:rPr>
        <w:t>13.</w:t>
      </w:r>
      <w:r>
        <w:rPr>
          <w:color w:val="000000"/>
        </w:rPr>
        <w:t xml:space="preserve">B,D  </w:t>
      </w:r>
      <w:r>
        <w:rPr>
          <w:color w:val="000000"/>
        </w:rPr>
        <w:t>14.</w:t>
      </w:r>
      <w:r>
        <w:rPr>
          <w:color w:val="000000"/>
        </w:rPr>
        <w:t xml:space="preserve"> B,D   </w:t>
      </w:r>
    </w:p>
    <w:p w:rsidR="007133E2">
      <w:r>
        <w:t>二、</w:t>
      </w:r>
      <w:r>
        <w:t>填空题</w:t>
      </w:r>
      <w:r>
        <w:t xml:space="preserve"> </w:t>
      </w:r>
    </w:p>
    <w:p w:rsidR="007133E2">
      <w:pPr>
        <w:spacing w:after="0"/>
      </w:pPr>
      <w:r>
        <w:rPr>
          <w:color w:val="000000"/>
        </w:rPr>
        <w:t>15.</w:t>
      </w:r>
      <w:r>
        <w:rPr>
          <w:color w:val="000000"/>
        </w:rPr>
        <w:t>光的折射</w:t>
      </w:r>
      <w:r>
        <w:rPr>
          <w:color w:val="000000"/>
        </w:rPr>
        <w:t xml:space="preserve">  </w:t>
      </w:r>
      <w:r>
        <w:rPr>
          <w:color w:val="000000"/>
        </w:rPr>
        <w:t>16.</w:t>
      </w:r>
      <w:r>
        <w:rPr>
          <w:color w:val="000000"/>
        </w:rPr>
        <w:t>凸；凹</w:t>
      </w:r>
      <w:r>
        <w:rPr>
          <w:color w:val="000000"/>
        </w:rPr>
        <w:t xml:space="preserve">  </w:t>
      </w:r>
      <w:r>
        <w:rPr>
          <w:color w:val="000000"/>
        </w:rPr>
        <w:t>17.</w:t>
      </w:r>
      <w:r>
        <w:rPr>
          <w:color w:val="000000"/>
        </w:rPr>
        <w:t>直线；反射；虚</w:t>
      </w:r>
      <w:r>
        <w:rPr>
          <w:color w:val="000000"/>
        </w:rPr>
        <w:t xml:space="preserve">  </w:t>
      </w:r>
    </w:p>
    <w:p w:rsidR="007133E2">
      <w:r>
        <w:t>三、</w:t>
      </w:r>
      <w:r>
        <w:t>作图</w:t>
      </w:r>
      <w:r>
        <w:t>题</w:t>
      </w:r>
      <w:r>
        <w:t xml:space="preserve"> </w:t>
      </w:r>
    </w:p>
    <w:p w:rsidR="00300B95" w:rsidP="00300B95">
      <w:pPr>
        <w:spacing w:after="0"/>
      </w:pPr>
      <w:r>
        <w:rPr>
          <w:color w:val="000000"/>
        </w:rPr>
        <w:t>18.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如图所示：</w:t>
      </w:r>
      <w:r>
        <w:rPr>
          <w:rFonts w:hint="eastAsia"/>
          <w:color w:val="000000"/>
          <w:lang w:eastAsia="zh-CN"/>
        </w:rPr>
        <w:t xml:space="preserve">             </w:t>
      </w:r>
      <w:r>
        <w:rPr>
          <w:color w:val="000000"/>
        </w:rPr>
        <w:t>19.</w:t>
      </w:r>
      <w:r>
        <w:rPr>
          <w:color w:val="000000"/>
        </w:rPr>
        <w:t>如图所示</w:t>
      </w:r>
      <w:r>
        <w:rPr>
          <w:color w:val="000000"/>
        </w:rPr>
        <w:t>:</w:t>
      </w:r>
    </w:p>
    <w:p w:rsidR="00300B95">
      <w:pPr>
        <w:spacing w:after="0"/>
        <w:rPr>
          <w:rFonts w:hint="eastAsia"/>
          <w:noProof/>
          <w:lang w:eastAsia="zh-CN"/>
        </w:rPr>
      </w:pPr>
    </w:p>
    <w:p w:rsidR="007133E2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429" cy="1250937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11160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00B95">
        <w:rPr>
          <w:rFonts w:hint="eastAsia"/>
          <w:noProof/>
          <w:lang w:eastAsia="zh-CN"/>
        </w:rPr>
        <w:t xml:space="preserve">    </w:t>
      </w:r>
      <w:r>
        <w:rPr>
          <w:noProof/>
          <w:lang w:eastAsia="zh-CN"/>
        </w:rPr>
        <w:drawing>
          <wp:inline distT="0" distB="0" distL="0" distR="0">
            <wp:extent cx="4067924" cy="1012203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30945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924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54AF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四、实验探究题</w:t>
      </w:r>
    </w:p>
    <w:p w:rsidR="007133E2">
      <w:pPr>
        <w:spacing w:after="0"/>
      </w:pPr>
      <w:r>
        <w:rPr>
          <w:color w:val="000000"/>
        </w:rPr>
        <w:t>20.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）放大；投影仪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）靠近；变小</w:t>
      </w:r>
      <w:r>
        <w:rPr>
          <w:color w:val="000000"/>
        </w:rPr>
        <w:t xml:space="preserve">  </w:t>
      </w:r>
    </w:p>
    <w:p w:rsidR="007133E2">
      <w:pPr>
        <w:spacing w:after="0"/>
        <w:rPr>
          <w:rFonts w:hint="eastAsia"/>
          <w:lang w:eastAsia="zh-CN"/>
        </w:rPr>
      </w:pPr>
      <w:r>
        <w:rPr>
          <w:color w:val="000000"/>
        </w:rPr>
        <w:t>21.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）零刻度线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57g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）液面到达标记处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1.9×10</w:t>
      </w:r>
      <w:r>
        <w:rPr>
          <w:color w:val="000000"/>
          <w:vertAlign w:val="superscript"/>
        </w:rPr>
        <w:t>3</w:t>
      </w:r>
    </w:p>
    <w:p w:rsidR="007133E2">
      <w:r>
        <w:rPr>
          <w:rFonts w:hint="eastAsia"/>
          <w:lang w:eastAsia="zh-CN"/>
        </w:rPr>
        <w:t>五</w:t>
      </w:r>
      <w:r>
        <w:t>、</w:t>
      </w:r>
      <w:r>
        <w:t>综合应用题</w:t>
      </w:r>
      <w:r>
        <w:t xml:space="preserve">  </w:t>
      </w:r>
    </w:p>
    <w:p w:rsidR="007133E2">
      <w:pPr>
        <w:spacing w:after="0"/>
      </w:pPr>
      <w:r>
        <w:rPr>
          <w:color w:val="000000"/>
        </w:rPr>
        <w:t>22.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</w:t>
      </w:r>
      <w:r>
        <w:rPr>
          <w:color w:val="000000"/>
        </w:rPr>
        <w:t>:</w:t>
      </w:r>
      <w:r>
        <w:rPr>
          <w:color w:val="000000"/>
        </w:rPr>
        <w:t>标志牌距机场的距离为</w:t>
      </w:r>
      <w:r>
        <w:rPr>
          <w:color w:val="000000"/>
        </w:rPr>
        <w:t>30km</w:t>
      </w:r>
      <w:r>
        <w:rPr>
          <w:color w:val="000000"/>
        </w:rPr>
        <w:t>，从标志牌到机场车速不超过</w:t>
      </w:r>
      <w:r>
        <w:rPr>
          <w:color w:val="000000"/>
        </w:rPr>
        <w:t>120 km/h</w:t>
      </w:r>
      <w:r>
        <w:rPr>
          <w:color w:val="000000"/>
        </w:rPr>
        <w:t>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）解：由</w:t>
      </w:r>
      <w:r>
        <w:rPr>
          <w:color w:val="000000"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t</m:t>
            </m:r>
          </m:den>
        </m:f>
      </m:oMath>
      <w:r>
        <w:rPr>
          <w:color w:val="000000"/>
        </w:rPr>
        <w:t>得：</w:t>
      </w:r>
      <w:r>
        <w:rPr>
          <w:color w:val="000000"/>
        </w:rPr>
        <w:t>t=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s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30km</m:t>
            </m:r>
          </m:num>
          <m:den>
            <m:r>
              <w:rPr>
                <w:rFonts w:ascii="Cambria Math" w:hint="eastAsia"/>
                <w:lang w:eastAsia="zh-CN"/>
              </w:rPr>
              <m:t>120km/</m:t>
            </m:r>
            <m:r>
              <w:rPr>
                <w:rFonts w:ascii="Cambria Math" w:hint="eastAsia"/>
                <w:lang w:eastAsia="zh-CN"/>
              </w:rPr>
              <m:t>h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h</m:t>
        </m:r>
        <m:r>
          <w:rPr>
            <w:rFonts w:ascii="Cambria Math" w:hint="eastAsia"/>
            <w:lang w:eastAsia="zh-CN"/>
          </w:rPr>
          <m:t>=15</m:t>
        </m:r>
        <m:r>
          <w:rPr>
            <w:rFonts w:ascii="Cambria Math" w:hint="eastAsia"/>
            <w:lang w:eastAsia="zh-CN"/>
          </w:rPr>
          <m:t>min</m:t>
        </m:r>
      </m:oMath>
      <w:r>
        <w:br/>
      </w:r>
      <w:r>
        <w:rPr>
          <w:color w:val="000000"/>
        </w:rPr>
        <w:t>答：至少行驶</w:t>
      </w:r>
      <w:r>
        <w:rPr>
          <w:color w:val="000000"/>
        </w:rPr>
        <w:t>15</w:t>
      </w:r>
      <w:r>
        <w:rPr>
          <w:color w:val="000000"/>
        </w:rPr>
        <w:t>分钟才能到达机场。</w:t>
      </w:r>
      <w:r>
        <w:rPr>
          <w:color w:val="000000"/>
        </w:rPr>
        <w:t xml:space="preserve">   </w:t>
      </w:r>
    </w:p>
    <w:p w:rsidR="007133E2">
      <w:pPr>
        <w:spacing w:after="0"/>
      </w:pPr>
      <w:r>
        <w:rPr>
          <w:color w:val="000000"/>
        </w:rPr>
        <w:t>23.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）解：根据</w:t>
      </w:r>
      <w:r>
        <w:rPr>
          <w:color w:val="000000"/>
        </w:rPr>
        <w:t xml:space="preserve">ρ=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78982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可得桶的容积为</w:t>
      </w:r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7133E2">
      <w:pPr>
        <w:spacing w:after="0"/>
      </w:pPr>
      <w:r>
        <w:rPr>
          <w:color w:val="000000"/>
        </w:rPr>
        <w:t>V=V</w:t>
      </w:r>
      <w:r>
        <w:rPr>
          <w:color w:val="000000"/>
          <w:vertAlign w:val="subscript"/>
        </w:rPr>
        <w:t>水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76924" cy="467906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697459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868972" cy="429717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981780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=8×10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）解：桶中稻谷的体积为</w:t>
      </w:r>
      <w:r>
        <w:rPr>
          <w:color w:val="000000"/>
        </w:rPr>
        <w:t>V</w:t>
      </w:r>
      <w:r>
        <w:rPr>
          <w:color w:val="000000"/>
          <w:vertAlign w:val="subscript"/>
        </w:rPr>
        <w:t>0</w:t>
      </w:r>
      <w:r>
        <w:rPr>
          <w:color w:val="000000"/>
        </w:rPr>
        <w:t>=V=8×1</w:t>
      </w:r>
      <w:r>
        <w:rPr>
          <w:color w:val="000000"/>
        </w:rPr>
        <w:t>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  </w:t>
      </w:r>
    </w:p>
    <w:p w:rsidR="007133E2">
      <w:pPr>
        <w:spacing w:after="0"/>
      </w:pPr>
      <w:r>
        <w:rPr>
          <w:color w:val="000000"/>
        </w:rPr>
        <w:t>稻谷的密度</w:t>
      </w:r>
      <w:r>
        <w:rPr>
          <w:color w:val="000000"/>
        </w:rPr>
        <w:t>：</w:t>
      </w:r>
    </w:p>
    <w:p w:rsidR="007133E2">
      <w:pPr>
        <w:spacing w:after="0"/>
      </w:pPr>
      <w:r>
        <w:rPr>
          <w:color w:val="000000"/>
        </w:rPr>
        <w:t xml:space="preserve">ρ= </w:t>
      </w:r>
      <w:r>
        <w:rPr>
          <w:noProof/>
          <w:lang w:eastAsia="zh-CN"/>
        </w:rPr>
        <w:drawing>
          <wp:inline distT="0" distB="0" distL="0" distR="0">
            <wp:extent cx="238735" cy="448805"/>
            <wp:effectExtent l="0" t="0" r="0" b="0"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1489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687540" cy="391516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872308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=1.25×10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）解：由</w:t>
      </w:r>
      <w:r>
        <w:rPr>
          <w:color w:val="000000"/>
        </w:rPr>
        <w:t xml:space="preserve">ρ=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077558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可得，这堆稻谷的总质量</w:t>
      </w:r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7133E2">
      <w:pPr>
        <w:spacing w:after="0"/>
      </w:pPr>
      <w:r>
        <w:rPr>
          <w:color w:val="000000"/>
        </w:rPr>
        <w:t>m</w:t>
      </w:r>
      <w:r>
        <w:rPr>
          <w:color w:val="000000"/>
          <w:vertAlign w:val="subscript"/>
        </w:rPr>
        <w:t>总</w:t>
      </w:r>
      <w:r>
        <w:rPr>
          <w:color w:val="000000"/>
        </w:rPr>
        <w:t>=</w:t>
      </w:r>
      <w:r>
        <w:rPr>
          <w:color w:val="000000"/>
        </w:rPr>
        <w:t>ρV</w:t>
      </w:r>
      <w:r>
        <w:rPr>
          <w:color w:val="000000"/>
          <w:vertAlign w:val="subscript"/>
        </w:rPr>
        <w:t>总</w:t>
      </w:r>
      <w:r>
        <w:rPr>
          <w:color w:val="000000"/>
        </w:rPr>
        <w:t>=1.25×10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×4m</w:t>
      </w:r>
      <w:r>
        <w:rPr>
          <w:color w:val="000000"/>
          <w:vertAlign w:val="superscript"/>
        </w:rPr>
        <w:t>3</w:t>
      </w:r>
      <w:r>
        <w:rPr>
          <w:color w:val="000000"/>
        </w:rPr>
        <w:t>=5×10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kg=5t</w:t>
      </w:r>
    </w:p>
    <w:sectPr w:rsidSect="007133E2">
      <w:headerReference w:type="even" r:id="rId30"/>
      <w:footerReference w:type="default" r:id="rId31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3E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3E2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7133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7133E2" w:rsidP="009034BC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7133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5B80684"/>
    <w:multiLevelType w:val="hybridMultilevel"/>
    <w:tmpl w:val="6602BF1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F7CF3"/>
    <w:multiLevelType w:val="hybridMultilevel"/>
    <w:tmpl w:val="AEB016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0B95"/>
    <w:rsid w:val="003C7056"/>
    <w:rsid w:val="004621D6"/>
    <w:rsid w:val="004A7EC2"/>
    <w:rsid w:val="004B0B79"/>
    <w:rsid w:val="0052166A"/>
    <w:rsid w:val="00570E98"/>
    <w:rsid w:val="006B7A92"/>
    <w:rsid w:val="006D054F"/>
    <w:rsid w:val="007133E2"/>
    <w:rsid w:val="00751BBD"/>
    <w:rsid w:val="00777D0A"/>
    <w:rsid w:val="008222E8"/>
    <w:rsid w:val="00827CAC"/>
    <w:rsid w:val="008512EA"/>
    <w:rsid w:val="008554AF"/>
    <w:rsid w:val="008860DB"/>
    <w:rsid w:val="008977BC"/>
    <w:rsid w:val="008E0712"/>
    <w:rsid w:val="009034BC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3E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7133E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7133E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7133E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7133E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7133E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7133E2"/>
    <w:rPr>
      <w:sz w:val="18"/>
      <w:szCs w:val="18"/>
    </w:rPr>
  </w:style>
  <w:style w:type="paragraph" w:customStyle="1" w:styleId="1">
    <w:name w:val="正文1"/>
    <w:qFormat/>
    <w:rsid w:val="007133E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7133E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7133E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7133E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7133E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theme" Target="theme/theme1.xml" /><Relationship Id="rId33" Type="http://schemas.openxmlformats.org/officeDocument/2006/relationships/numbering" Target="numbering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98A59A-D3F5-437B-98A3-0E6D4C0B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2020-01-03T13:42:00Z</dcterms:created>
  <dcterms:modified xsi:type="dcterms:W3CDTF">2020-01-03T13:51:00Z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