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7564F" w:rsidP="00D7564F">
      <w:pPr>
        <w:ind w:firstLine="700" w:firstLineChars="25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12382500</wp:posOffset>
            </wp:positionV>
            <wp:extent cx="266700" cy="4699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770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年度山东省济南市八年级物理上册期末考试模拟试题</w:t>
      </w:r>
    </w:p>
    <w:p w:rsidR="00D7564F" w:rsidRPr="009034BC" w:rsidP="00D7564F">
      <w:pPr>
        <w:ind w:firstLine="2380" w:firstLineChars="850"/>
        <w:rPr>
          <w:rFonts w:hint="eastAsia"/>
          <w:lang w:eastAsia="zh-CN"/>
        </w:rPr>
      </w:pPr>
      <w:r w:rsidRPr="009034BC">
        <w:rPr>
          <w:rFonts w:hint="eastAsia"/>
          <w:bCs/>
          <w:sz w:val="28"/>
          <w:szCs w:val="28"/>
          <w:lang w:eastAsia="zh-CN"/>
        </w:rPr>
        <w:t>时量：</w:t>
      </w:r>
      <w:r>
        <w:rPr>
          <w:rFonts w:hint="eastAsia"/>
          <w:bCs/>
          <w:sz w:val="28"/>
          <w:szCs w:val="28"/>
          <w:lang w:eastAsia="zh-CN"/>
        </w:rPr>
        <w:t>6</w:t>
      </w:r>
      <w:r w:rsidRPr="009034BC">
        <w:rPr>
          <w:rFonts w:hint="eastAsia"/>
          <w:bCs/>
          <w:sz w:val="28"/>
          <w:szCs w:val="28"/>
          <w:lang w:eastAsia="zh-CN"/>
        </w:rPr>
        <w:t>0</w:t>
      </w:r>
      <w:r w:rsidRPr="009034BC">
        <w:rPr>
          <w:rFonts w:hint="eastAsia"/>
          <w:bCs/>
          <w:sz w:val="28"/>
          <w:szCs w:val="28"/>
          <w:lang w:eastAsia="zh-CN"/>
        </w:rPr>
        <w:t>分钟，满分：</w:t>
      </w:r>
      <w:r>
        <w:rPr>
          <w:rFonts w:hint="eastAsia"/>
          <w:bCs/>
          <w:sz w:val="28"/>
          <w:szCs w:val="28"/>
          <w:lang w:eastAsia="zh-CN"/>
        </w:rPr>
        <w:t>8</w:t>
      </w:r>
      <w:r w:rsidRPr="009034BC">
        <w:rPr>
          <w:rFonts w:hint="eastAsia"/>
          <w:bCs/>
          <w:sz w:val="28"/>
          <w:szCs w:val="28"/>
          <w:lang w:eastAsia="zh-CN"/>
        </w:rPr>
        <w:t>0</w:t>
      </w:r>
      <w:r w:rsidRPr="009034BC">
        <w:rPr>
          <w:rFonts w:hint="eastAsia"/>
          <w:bCs/>
          <w:sz w:val="28"/>
          <w:szCs w:val="28"/>
          <w:lang w:eastAsia="zh-CN"/>
        </w:rPr>
        <w:t>分</w:t>
      </w:r>
    </w:p>
    <w:p w:rsidR="00C82E17">
      <w:r>
        <w:rPr>
          <w:b/>
          <w:bCs/>
          <w:sz w:val="24"/>
          <w:szCs w:val="24"/>
        </w:rPr>
        <w:t>一、选择题</w:t>
      </w:r>
      <w:r>
        <w:rPr>
          <w:b/>
          <w:bCs/>
          <w:sz w:val="24"/>
          <w:szCs w:val="24"/>
        </w:rPr>
        <w:t>（</w:t>
      </w:r>
      <w:r w:rsidR="007B68B4">
        <w:rPr>
          <w:rFonts w:hint="eastAsia"/>
          <w:b/>
          <w:bCs/>
          <w:sz w:val="24"/>
          <w:szCs w:val="24"/>
          <w:lang w:eastAsia="zh-CN"/>
        </w:rPr>
        <w:t>每个</w:t>
      </w:r>
      <w:r w:rsidR="007B68B4">
        <w:rPr>
          <w:rFonts w:hint="eastAsia"/>
          <w:b/>
          <w:bCs/>
          <w:sz w:val="24"/>
          <w:szCs w:val="24"/>
          <w:lang w:eastAsia="zh-CN"/>
        </w:rPr>
        <w:t>3</w:t>
      </w:r>
      <w:r w:rsidR="007B68B4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7B68B4">
        <w:rPr>
          <w:rFonts w:hint="eastAsia"/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</w:rPr>
        <w:t>分）</w:t>
      </w:r>
    </w:p>
    <w:p w:rsidR="00C82E17">
      <w:pPr>
        <w:spacing w:after="0"/>
      </w:pPr>
      <w:r>
        <w:rPr>
          <w:color w:val="000000"/>
        </w:rPr>
        <w:t>1.</w:t>
      </w:r>
      <w:r>
        <w:rPr>
          <w:color w:val="000000"/>
        </w:rPr>
        <w:t>小明和小兰坐在行驶的公共汽车上，以下关于运动和静止的描述，正确的是（</w:t>
      </w:r>
      <w:r>
        <w:rPr>
          <w:color w:val="000000"/>
        </w:rPr>
        <w:t>  </w:t>
      </w:r>
      <w:r w:rsidR="007B68B4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C82E1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以小明为参照物，小兰是运动的</w:t>
      </w:r>
      <w:r>
        <w:br/>
      </w:r>
      <w:r>
        <w:rPr>
          <w:color w:val="000000"/>
        </w:rPr>
        <w:t>B. </w:t>
      </w:r>
      <w:r>
        <w:rPr>
          <w:color w:val="000000"/>
        </w:rPr>
        <w:t>以小明和小兰乘坐的公共汽车为参照物，小明和小兰都是运动的</w:t>
      </w:r>
      <w:r>
        <w:br/>
      </w:r>
      <w:r>
        <w:rPr>
          <w:color w:val="000000"/>
        </w:rPr>
        <w:t>C. </w:t>
      </w:r>
      <w:r>
        <w:rPr>
          <w:color w:val="000000"/>
        </w:rPr>
        <w:t>以地面为参照物，小明和小兰都是运动的</w:t>
      </w:r>
      <w:r>
        <w:br/>
      </w:r>
      <w:r>
        <w:rPr>
          <w:color w:val="000000"/>
        </w:rPr>
        <w:t>D. </w:t>
      </w:r>
      <w:r>
        <w:rPr>
          <w:color w:val="000000"/>
        </w:rPr>
        <w:t>以地面为参照物，小明和小兰都是静止的</w:t>
      </w:r>
    </w:p>
    <w:p w:rsidR="00C82E17">
      <w:pPr>
        <w:spacing w:after="0"/>
      </w:pPr>
      <w:r>
        <w:rPr>
          <w:color w:val="000000"/>
        </w:rPr>
        <w:t>2.</w:t>
      </w:r>
      <w:r>
        <w:rPr>
          <w:color w:val="000000"/>
        </w:rPr>
        <w:t>能正确表示光从空气斜射入水中的光路图是（　</w:t>
      </w:r>
      <w:r w:rsidR="007B68B4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</w:rPr>
        <w:t>　）</w:t>
      </w:r>
    </w:p>
    <w:p w:rsidR="00C82E17">
      <w:pPr>
        <w:spacing w:after="0"/>
      </w:pPr>
    </w:p>
    <w:p w:rsidR="00C82E17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020965" cy="933450"/>
            <wp:effectExtent l="19050" t="0" r="7735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36728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555" cy="93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68B4">
        <w:rPr>
          <w:color w:val="000000"/>
        </w:rPr>
        <w:t> </w:t>
      </w:r>
      <w:r>
        <w:rPr>
          <w:color w:val="000000"/>
        </w:rPr>
        <w:t>  B. </w:t>
      </w:r>
      <w:r>
        <w:rPr>
          <w:noProof/>
          <w:lang w:eastAsia="zh-CN"/>
        </w:rPr>
        <w:drawing>
          <wp:inline distT="0" distB="0" distL="0" distR="0">
            <wp:extent cx="871629" cy="895350"/>
            <wp:effectExtent l="19050" t="0" r="4671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180090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838" cy="89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68B4">
        <w:rPr>
          <w:rFonts w:hint="eastAsia"/>
          <w:lang w:eastAsia="zh-CN"/>
        </w:rPr>
        <w:t xml:space="preserve">   </w:t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047750" cy="958847"/>
            <wp:effectExtent l="1905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41796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9" cy="96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</w:t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893230" cy="752475"/>
            <wp:effectExtent l="19050" t="0" r="212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196146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497" cy="75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E17">
      <w:pPr>
        <w:spacing w:after="0"/>
      </w:pPr>
      <w:r>
        <w:rPr>
          <w:color w:val="000000"/>
        </w:rPr>
        <w:t>3.</w:t>
      </w:r>
      <w:r>
        <w:rPr>
          <w:color w:val="000000"/>
        </w:rPr>
        <w:t>在</w:t>
      </w:r>
      <w:r>
        <w:rPr>
          <w:color w:val="000000"/>
        </w:rPr>
        <w:t>“</w:t>
      </w:r>
      <w:r>
        <w:rPr>
          <w:color w:val="000000"/>
        </w:rPr>
        <w:t>探究平面镜成像特点</w:t>
      </w:r>
      <w:r>
        <w:rPr>
          <w:color w:val="000000"/>
        </w:rPr>
        <w:t>”</w:t>
      </w:r>
      <w:r>
        <w:rPr>
          <w:color w:val="000000"/>
        </w:rPr>
        <w:t>的实验中，下列说法正确的是（</w:t>
      </w:r>
      <w:r>
        <w:rPr>
          <w:color w:val="000000"/>
        </w:rPr>
        <w:t>   </w:t>
      </w:r>
      <w:r w:rsidR="007B68B4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C82E17">
      <w:pPr>
        <w:spacing w:after="0"/>
        <w:ind w:left="150"/>
      </w:pPr>
      <w:r>
        <w:rPr>
          <w:color w:val="000000"/>
        </w:rPr>
        <w:t>A.</w:t>
      </w:r>
      <w:r>
        <w:rPr>
          <w:color w:val="000000"/>
        </w:rPr>
        <w:t>实验最好在较亮的环境中进行</w:t>
      </w:r>
      <w:r>
        <w:br/>
      </w:r>
      <w:r>
        <w:rPr>
          <w:color w:val="000000"/>
        </w:rPr>
        <w:t>B.</w:t>
      </w:r>
      <w:r>
        <w:rPr>
          <w:color w:val="000000"/>
        </w:rPr>
        <w:t>把光屏放在玻璃板后面像的位置，光屏上有像出现</w:t>
      </w:r>
      <w:r>
        <w:br/>
      </w:r>
      <w:r>
        <w:rPr>
          <w:color w:val="000000"/>
        </w:rPr>
        <w:t>C.</w:t>
      </w:r>
      <w:r>
        <w:rPr>
          <w:color w:val="000000"/>
        </w:rPr>
        <w:t>将蜡烛向玻璃板靠近时像会变大</w:t>
      </w:r>
      <w:r>
        <w:br/>
      </w:r>
      <w:r>
        <w:rPr>
          <w:color w:val="000000"/>
        </w:rPr>
        <w:t>D.</w:t>
      </w:r>
      <w:r>
        <w:rPr>
          <w:color w:val="000000"/>
        </w:rPr>
        <w:t>蜡烛远离玻璃板时，所成的像将远离玻璃板</w:t>
      </w:r>
    </w:p>
    <w:p w:rsidR="00C82E17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4432935</wp:posOffset>
            </wp:positionH>
            <wp:positionV relativeFrom="paragraph">
              <wp:posOffset>568960</wp:posOffset>
            </wp:positionV>
            <wp:extent cx="1428750" cy="885825"/>
            <wp:effectExtent l="19050" t="0" r="0" b="0"/>
            <wp:wrapSquare wrapText="bothSides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16048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1806">
        <w:rPr>
          <w:color w:val="000000"/>
        </w:rPr>
        <w:t>4.</w:t>
      </w:r>
      <w:r w:rsidR="00831806">
        <w:rPr>
          <w:color w:val="000000"/>
        </w:rPr>
        <w:t>如图所示，把凸</w:t>
      </w:r>
      <w:r w:rsidR="00831806">
        <w:rPr>
          <w:color w:val="000000"/>
        </w:rPr>
        <w:t>透镜看作眼睛的晶状体，光屏看作视网膜．给凸透镜</w:t>
      </w:r>
      <w:r w:rsidR="00831806">
        <w:rPr>
          <w:color w:val="000000"/>
        </w:rPr>
        <w:t>“</w:t>
      </w:r>
      <w:r w:rsidR="00831806">
        <w:rPr>
          <w:color w:val="000000"/>
        </w:rPr>
        <w:t>戴</w:t>
      </w:r>
      <w:r w:rsidR="00831806">
        <w:rPr>
          <w:color w:val="000000"/>
        </w:rPr>
        <w:t>”</w:t>
      </w:r>
      <w:r w:rsidR="00831806">
        <w:rPr>
          <w:color w:val="000000"/>
        </w:rPr>
        <w:t>上</w:t>
      </w:r>
      <w:r w:rsidR="00831806">
        <w:rPr>
          <w:color w:val="000000"/>
        </w:rPr>
        <w:t>“</w:t>
      </w:r>
      <w:r w:rsidR="00831806">
        <w:rPr>
          <w:color w:val="000000"/>
        </w:rPr>
        <w:t>老花镜</w:t>
      </w:r>
      <w:r w:rsidR="00831806">
        <w:rPr>
          <w:color w:val="000000"/>
        </w:rPr>
        <w:t>”</w:t>
      </w:r>
      <w:r w:rsidR="00831806">
        <w:rPr>
          <w:color w:val="000000"/>
        </w:rPr>
        <w:t>，并使烛焰在</w:t>
      </w:r>
      <w:r w:rsidR="00831806">
        <w:rPr>
          <w:color w:val="000000"/>
        </w:rPr>
        <w:t>“</w:t>
      </w:r>
      <w:r w:rsidR="00831806">
        <w:rPr>
          <w:color w:val="000000"/>
        </w:rPr>
        <w:t>视网膜</w:t>
      </w:r>
      <w:r w:rsidR="00831806">
        <w:rPr>
          <w:color w:val="000000"/>
        </w:rPr>
        <w:t>”</w:t>
      </w:r>
      <w:r w:rsidR="00831806">
        <w:rPr>
          <w:color w:val="000000"/>
        </w:rPr>
        <w:t>上成一清晰的像．若</w:t>
      </w:r>
      <w:r w:rsidR="00831806">
        <w:rPr>
          <w:color w:val="000000"/>
        </w:rPr>
        <w:t>“</w:t>
      </w:r>
      <w:r w:rsidR="00831806">
        <w:rPr>
          <w:color w:val="000000"/>
        </w:rPr>
        <w:t>取下</w:t>
      </w:r>
      <w:r w:rsidR="00831806">
        <w:rPr>
          <w:color w:val="000000"/>
        </w:rPr>
        <w:t>”“</w:t>
      </w:r>
      <w:r w:rsidR="00831806">
        <w:rPr>
          <w:color w:val="000000"/>
        </w:rPr>
        <w:t>老花镜</w:t>
      </w:r>
      <w:r w:rsidR="00831806">
        <w:rPr>
          <w:color w:val="000000"/>
        </w:rPr>
        <w:t>”</w:t>
      </w:r>
      <w:r w:rsidR="00831806">
        <w:rPr>
          <w:color w:val="000000"/>
        </w:rPr>
        <w:t>，为使光屏上的像清晰，在保持烛焰和透镜位置不变的条件下，应将光屏（</w:t>
      </w:r>
      <w:r w:rsidR="00831806">
        <w:rPr>
          <w:color w:val="000000"/>
        </w:rPr>
        <w:t>    </w:t>
      </w:r>
      <w:r>
        <w:rPr>
          <w:rFonts w:hint="eastAsia"/>
          <w:color w:val="000000"/>
          <w:lang w:eastAsia="zh-CN"/>
        </w:rPr>
        <w:t xml:space="preserve">      </w:t>
      </w:r>
      <w:r w:rsidR="00831806">
        <w:rPr>
          <w:color w:val="000000"/>
        </w:rPr>
        <w:t xml:space="preserve"> </w:t>
      </w:r>
      <w:r w:rsidR="00831806">
        <w:rPr>
          <w:color w:val="000000"/>
        </w:rPr>
        <w:t>）</w:t>
      </w:r>
    </w:p>
    <w:p w:rsidR="007B68B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靠近透镜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7264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8B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远离透镜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912117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8B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C. </w:t>
      </w:r>
      <w:r>
        <w:rPr>
          <w:color w:val="000000"/>
        </w:rPr>
        <w:t>保持在原来位置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74718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E17">
      <w:pPr>
        <w:spacing w:after="0"/>
        <w:ind w:left="150"/>
      </w:pPr>
      <w:r>
        <w:rPr>
          <w:color w:val="000000"/>
        </w:rPr>
        <w:t>D. </w:t>
      </w:r>
      <w:r>
        <w:rPr>
          <w:color w:val="000000"/>
        </w:rPr>
        <w:t>无论怎样移动光屏都不能使像清晰</w:t>
      </w:r>
    </w:p>
    <w:p w:rsidR="00C82E17">
      <w:pPr>
        <w:spacing w:after="0"/>
      </w:pPr>
      <w:r>
        <w:rPr>
          <w:color w:val="000000"/>
        </w:rPr>
        <w:t>5.</w:t>
      </w:r>
      <w:r>
        <w:rPr>
          <w:color w:val="000000"/>
        </w:rPr>
        <w:t>在寒冷的北方，池塘水面上的空气温度为﹣</w:t>
      </w:r>
      <w:r>
        <w:rPr>
          <w:color w:val="000000"/>
        </w:rPr>
        <w:t>6</w:t>
      </w:r>
      <w:r>
        <w:rPr>
          <w:color w:val="000000"/>
          <w:vertAlign w:val="superscript"/>
        </w:rPr>
        <w:t>o</w:t>
      </w:r>
      <w:r>
        <w:rPr>
          <w:color w:val="000000"/>
        </w:rPr>
        <w:t>C</w:t>
      </w:r>
      <w:r>
        <w:rPr>
          <w:color w:val="000000"/>
        </w:rPr>
        <w:t>，在下列几种情况下恰好为</w:t>
      </w:r>
      <w:r>
        <w:rPr>
          <w:color w:val="000000"/>
        </w:rPr>
        <w:t>0℃</w:t>
      </w:r>
      <w:r>
        <w:rPr>
          <w:color w:val="000000"/>
        </w:rPr>
        <w:t>的是（</w:t>
      </w:r>
      <w:r w:rsidR="007B68B4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C82E1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冰层下表面</w:t>
      </w:r>
      <w:r>
        <w:rPr>
          <w:color w:val="000000"/>
        </w:rPr>
        <w:t>        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062368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除了冰层上表面以外的冰</w:t>
      </w:r>
      <w:r>
        <w:rPr>
          <w:color w:val="000000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20033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冰层上表面</w:t>
      </w:r>
      <w:r>
        <w:rPr>
          <w:color w:val="000000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643555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冰层下面所有的水</w:t>
      </w:r>
    </w:p>
    <w:p w:rsidR="00C82E17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372110</wp:posOffset>
            </wp:positionV>
            <wp:extent cx="1098550" cy="895350"/>
            <wp:effectExtent l="19050" t="0" r="6350" b="0"/>
            <wp:wrapSquare wrapText="bothSides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658774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1806">
        <w:rPr>
          <w:color w:val="000000"/>
        </w:rPr>
        <w:t>6.</w:t>
      </w:r>
      <w:r w:rsidR="00831806">
        <w:rPr>
          <w:color w:val="000000"/>
        </w:rPr>
        <w:t>分别由不同物质</w:t>
      </w:r>
      <w:r w:rsidR="00831806">
        <w:rPr>
          <w:color w:val="000000"/>
        </w:rPr>
        <w:t xml:space="preserve">a </w:t>
      </w:r>
      <w:r w:rsidR="00831806">
        <w:rPr>
          <w:color w:val="000000"/>
        </w:rPr>
        <w:t>、</w:t>
      </w:r>
      <w:r w:rsidR="00831806">
        <w:rPr>
          <w:color w:val="000000"/>
        </w:rPr>
        <w:t xml:space="preserve">b </w:t>
      </w:r>
      <w:r w:rsidR="00831806">
        <w:rPr>
          <w:color w:val="000000"/>
        </w:rPr>
        <w:t>、</w:t>
      </w:r>
      <w:r w:rsidR="00831806">
        <w:rPr>
          <w:color w:val="000000"/>
        </w:rPr>
        <w:t>c</w:t>
      </w:r>
      <w:r w:rsidR="00831806">
        <w:rPr>
          <w:color w:val="000000"/>
        </w:rPr>
        <w:t>组成的三个实心体，它们的体积和质量关系如图所示，由图可知下列说法正确的是</w:t>
      </w:r>
      <w:r w:rsidR="00831806">
        <w:rPr>
          <w:color w:val="000000"/>
        </w:rPr>
        <w:t>（</w:t>
      </w:r>
      <w:r>
        <w:rPr>
          <w:rFonts w:hint="eastAsia"/>
          <w:color w:val="000000"/>
          <w:lang w:eastAsia="zh-CN"/>
        </w:rPr>
        <w:t xml:space="preserve">         </w:t>
      </w:r>
      <w:r w:rsidR="00831806">
        <w:rPr>
          <w:color w:val="000000"/>
        </w:rPr>
        <w:t>）</w:t>
      </w:r>
    </w:p>
    <w:p w:rsidR="007B68B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</w:t>
      </w:r>
      <w:r>
        <w:rPr>
          <w:color w:val="000000"/>
        </w:rPr>
        <w:t>. </w:t>
      </w:r>
      <w:r>
        <w:rPr>
          <w:color w:val="000000"/>
        </w:rPr>
        <w:t>a</w:t>
      </w:r>
      <w:r>
        <w:rPr>
          <w:color w:val="000000"/>
        </w:rPr>
        <w:t>物质的密度最大</w:t>
      </w:r>
      <w:r>
        <w:rPr>
          <w:color w:val="000000"/>
        </w:rPr>
        <w:t>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18363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8B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B. b</w:t>
      </w:r>
      <w:r>
        <w:rPr>
          <w:color w:val="000000"/>
        </w:rPr>
        <w:t>物质的密度是</w:t>
      </w:r>
      <w:r>
        <w:rPr>
          <w:color w:val="000000"/>
        </w:rPr>
        <w:t>1×10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br/>
      </w:r>
      <w:r>
        <w:rPr>
          <w:color w:val="000000"/>
        </w:rPr>
        <w:t>C. </w:t>
      </w:r>
      <w:r>
        <w:rPr>
          <w:color w:val="000000"/>
        </w:rPr>
        <w:t>c</w:t>
      </w:r>
      <w:r>
        <w:rPr>
          <w:color w:val="000000"/>
        </w:rPr>
        <w:t>物质的密度是</w:t>
      </w:r>
      <w:r>
        <w:rPr>
          <w:color w:val="000000"/>
        </w:rPr>
        <w:t>a</w:t>
      </w:r>
      <w:r>
        <w:rPr>
          <w:color w:val="000000"/>
        </w:rPr>
        <w:t>的两倍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956090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E17">
      <w:pPr>
        <w:spacing w:after="0"/>
        <w:ind w:left="150"/>
      </w:pPr>
      <w:r>
        <w:rPr>
          <w:color w:val="000000"/>
        </w:rPr>
        <w:t xml:space="preserve">D. a </w:t>
      </w:r>
      <w:r>
        <w:rPr>
          <w:color w:val="000000"/>
        </w:rPr>
        <w:t>、</w:t>
      </w:r>
      <w:r>
        <w:rPr>
          <w:color w:val="000000"/>
        </w:rPr>
        <w:t xml:space="preserve">b 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的密度与它们的质量、体积有关</w:t>
      </w:r>
    </w:p>
    <w:p w:rsidR="00C82E17">
      <w:pPr>
        <w:spacing w:after="0"/>
      </w:pPr>
      <w:r>
        <w:rPr>
          <w:color w:val="000000"/>
        </w:rPr>
        <w:t>7.</w:t>
      </w:r>
      <w:r>
        <w:rPr>
          <w:color w:val="000000"/>
        </w:rPr>
        <w:t>把一块体积较大的冰放在一个容器中熔化，当冰全部化成水以后，可知</w:t>
      </w:r>
      <w:r>
        <w:rPr>
          <w:color w:val="000000"/>
        </w:rPr>
        <w:t> </w:t>
      </w:r>
      <w:r>
        <w:rPr>
          <w:color w:val="000000"/>
        </w:rPr>
        <w:t>（</w:t>
      </w:r>
      <w:r>
        <w:rPr>
          <w:color w:val="000000"/>
        </w:rPr>
        <w:t>  </w:t>
      </w:r>
      <w:r w:rsidR="007B68B4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> 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B68B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变成水后质量和体积都减少了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95784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8B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变成水后质量和体积都未变化</w:t>
      </w:r>
      <w:r>
        <w:br/>
      </w:r>
      <w:r>
        <w:rPr>
          <w:color w:val="000000"/>
        </w:rPr>
        <w:t>C. </w:t>
      </w:r>
      <w:r>
        <w:rPr>
          <w:color w:val="000000"/>
        </w:rPr>
        <w:t>变成水后质量未变，体积减少了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406383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E17">
      <w:pPr>
        <w:spacing w:after="0"/>
        <w:ind w:left="150"/>
      </w:pPr>
      <w:r>
        <w:rPr>
          <w:color w:val="000000"/>
        </w:rPr>
        <w:t>D. </w:t>
      </w:r>
      <w:r>
        <w:rPr>
          <w:color w:val="000000"/>
        </w:rPr>
        <w:t>变成水后质量少了，体积未变</w:t>
      </w:r>
    </w:p>
    <w:p w:rsidR="00C82E17">
      <w:r>
        <w:rPr>
          <w:b/>
          <w:bCs/>
          <w:sz w:val="24"/>
          <w:szCs w:val="24"/>
        </w:rPr>
        <w:t>二、</w:t>
      </w:r>
      <w:r>
        <w:rPr>
          <w:b/>
          <w:bCs/>
          <w:sz w:val="24"/>
          <w:szCs w:val="24"/>
        </w:rPr>
        <w:t>多项选择题</w:t>
      </w:r>
      <w:r>
        <w:rPr>
          <w:b/>
          <w:bCs/>
          <w:sz w:val="24"/>
          <w:szCs w:val="24"/>
        </w:rPr>
        <w:t>（</w:t>
      </w:r>
      <w:r w:rsidR="007B68B4">
        <w:rPr>
          <w:rFonts w:hint="eastAsia"/>
          <w:b/>
          <w:bCs/>
          <w:sz w:val="24"/>
          <w:szCs w:val="24"/>
          <w:lang w:eastAsia="zh-CN"/>
        </w:rPr>
        <w:t>每个</w:t>
      </w:r>
      <w:r w:rsidR="007B68B4">
        <w:rPr>
          <w:rFonts w:hint="eastAsia"/>
          <w:b/>
          <w:bCs/>
          <w:sz w:val="24"/>
          <w:szCs w:val="24"/>
          <w:lang w:eastAsia="zh-CN"/>
        </w:rPr>
        <w:t>3</w:t>
      </w:r>
      <w:r w:rsidR="007B68B4">
        <w:rPr>
          <w:rFonts w:hint="eastAsia"/>
          <w:b/>
          <w:bCs/>
          <w:sz w:val="24"/>
          <w:szCs w:val="24"/>
          <w:lang w:eastAsia="zh-CN"/>
        </w:rPr>
        <w:t>分；</w:t>
      </w:r>
      <w:r>
        <w:rPr>
          <w:b/>
          <w:bCs/>
          <w:sz w:val="24"/>
          <w:szCs w:val="24"/>
        </w:rPr>
        <w:t>共</w:t>
      </w:r>
      <w:r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分）</w:t>
      </w:r>
    </w:p>
    <w:p w:rsidR="00C82E17">
      <w:pPr>
        <w:spacing w:after="0"/>
      </w:pPr>
      <w:r>
        <w:rPr>
          <w:color w:val="000000"/>
        </w:rPr>
        <w:t>8.</w:t>
      </w:r>
      <w:r>
        <w:rPr>
          <w:color w:val="000000"/>
        </w:rPr>
        <w:t>“</w:t>
      </w:r>
      <w:r>
        <w:rPr>
          <w:color w:val="000000"/>
        </w:rPr>
        <w:t>水是生命之源</w:t>
      </w:r>
      <w:r>
        <w:rPr>
          <w:color w:val="000000"/>
        </w:rPr>
        <w:t>”</w:t>
      </w:r>
      <w:r>
        <w:rPr>
          <w:color w:val="000000"/>
        </w:rPr>
        <w:t>，下列描述水的各物理量之间关系的图象正确的是（　　）</w:t>
      </w:r>
    </w:p>
    <w:p w:rsidR="00C82E17">
      <w:pPr>
        <w:spacing w:after="0"/>
      </w:pPr>
    </w:p>
    <w:p w:rsidR="00C82E17" w:rsidP="007B68B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859422" cy="1012203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354535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B. </w:t>
      </w:r>
      <w:r>
        <w:rPr>
          <w:noProof/>
          <w:lang w:eastAsia="zh-CN"/>
        </w:rPr>
        <w:drawing>
          <wp:inline distT="0" distB="0" distL="0" distR="0">
            <wp:extent cx="859422" cy="1021753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680682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C. </w:t>
      </w:r>
      <w:r>
        <w:rPr>
          <w:noProof/>
          <w:lang w:eastAsia="zh-CN"/>
        </w:rPr>
        <w:drawing>
          <wp:inline distT="0" distB="0" distL="0" distR="0">
            <wp:extent cx="907174" cy="1021753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1552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D. </w:t>
      </w:r>
      <w:r>
        <w:rPr>
          <w:noProof/>
          <w:lang w:eastAsia="zh-CN"/>
        </w:rPr>
        <w:drawing>
          <wp:inline distT="0" distB="0" distL="0" distR="0">
            <wp:extent cx="859422" cy="1031304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029245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E17">
      <w:pPr>
        <w:spacing w:after="0"/>
      </w:pPr>
      <w:r>
        <w:rPr>
          <w:color w:val="000000"/>
        </w:rPr>
        <w:t>9.</w:t>
      </w:r>
      <w:r>
        <w:rPr>
          <w:color w:val="000000"/>
        </w:rPr>
        <w:t>以下关于声音的说法，错误的是（</w:t>
      </w:r>
      <w:r>
        <w:rPr>
          <w:color w:val="000000"/>
        </w:rPr>
        <w:t>  </w:t>
      </w:r>
      <w:r w:rsidR="007B68B4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C82E1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声音的传播速度与传播介质的种类无关</w:t>
      </w:r>
      <w:r>
        <w:br/>
      </w:r>
      <w:r>
        <w:rPr>
          <w:color w:val="000000"/>
        </w:rPr>
        <w:t>B. </w:t>
      </w:r>
      <w:r>
        <w:rPr>
          <w:color w:val="000000"/>
        </w:rPr>
        <w:t>城市住宅安装双层中空玻璃窗是在传播过程中减弱噪声</w:t>
      </w:r>
      <w:r>
        <w:br/>
      </w:r>
      <w:r>
        <w:rPr>
          <w:color w:val="000000"/>
        </w:rPr>
        <w:t>C. </w:t>
      </w:r>
      <w:r>
        <w:rPr>
          <w:color w:val="000000"/>
        </w:rPr>
        <w:t>如果音调和响度相同，声音我们就无法分辨</w:t>
      </w:r>
      <w:r>
        <w:br/>
      </w:r>
      <w:r>
        <w:rPr>
          <w:color w:val="000000"/>
        </w:rPr>
        <w:t>D. </w:t>
      </w:r>
      <w:r>
        <w:rPr>
          <w:color w:val="000000"/>
        </w:rPr>
        <w:t>街头设置自动噪声监测仪，可以监控噪声污染</w:t>
      </w:r>
    </w:p>
    <w:p w:rsidR="00C82E17">
      <w:pPr>
        <w:spacing w:after="0"/>
      </w:pPr>
      <w:r>
        <w:rPr>
          <w:color w:val="000000"/>
        </w:rPr>
        <w:t>10.</w:t>
      </w:r>
      <w:r>
        <w:rPr>
          <w:color w:val="000000"/>
        </w:rPr>
        <w:t>凸透镜是一种基本光学元件，在生活中有广泛的应用．下列说法正确的是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 w:rsidR="007B68B4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>）</w:t>
      </w:r>
      <w:r>
        <w:rPr>
          <w:color w:val="000000"/>
        </w:rPr>
        <w:t xml:space="preserve">           </w:t>
      </w:r>
    </w:p>
    <w:p w:rsidR="00C82E17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用放大镜观察报纸时，报纸应放在一倍焦距之内，要使观察的像更大而且清晰些，报纸要靠近放大镜</w:t>
      </w:r>
      <w:r>
        <w:br/>
      </w:r>
      <w:r>
        <w:rPr>
          <w:color w:val="000000"/>
        </w:rPr>
        <w:t>B. </w:t>
      </w:r>
      <w:r>
        <w:rPr>
          <w:color w:val="000000"/>
        </w:rPr>
        <w:t>用投影仪放映物理试题时，要使银幕上所成像更大而且清晰些，应该让镜头下降些，同时投影仪远离屏幕</w:t>
      </w:r>
      <w:r>
        <w:br/>
      </w:r>
      <w:r>
        <w:rPr>
          <w:color w:val="000000"/>
        </w:rPr>
        <w:t>C. </w:t>
      </w:r>
      <w:r>
        <w:rPr>
          <w:color w:val="000000"/>
        </w:rPr>
        <w:t>用照相机照人像照时，要使所成像更大而且清晰些，应该让拍摄对象靠近镜头，同时镜头前伸</w:t>
      </w:r>
      <w:r>
        <w:br/>
      </w:r>
      <w:r>
        <w:rPr>
          <w:color w:val="000000"/>
        </w:rPr>
        <w:t>D. </w:t>
      </w:r>
      <w:r>
        <w:rPr>
          <w:color w:val="000000"/>
        </w:rPr>
        <w:t>用照相机照人像照时，要使所成像更大而且清晰些，应该改用长焦（即焦距</w:t>
      </w:r>
      <w:r>
        <w:rPr>
          <w:color w:val="000000"/>
        </w:rPr>
        <w:t>更长的）镜头，同时镜头前伸</w:t>
      </w:r>
    </w:p>
    <w:p w:rsidR="00C82E17">
      <w:r>
        <w:rPr>
          <w:b/>
          <w:bCs/>
          <w:sz w:val="24"/>
          <w:szCs w:val="24"/>
        </w:rPr>
        <w:t>三、填空题</w:t>
      </w:r>
      <w:r>
        <w:rPr>
          <w:b/>
          <w:bCs/>
          <w:sz w:val="24"/>
          <w:szCs w:val="24"/>
        </w:rPr>
        <w:t>（</w:t>
      </w:r>
      <w:r w:rsidR="007B68B4">
        <w:rPr>
          <w:rFonts w:hint="eastAsia"/>
          <w:b/>
          <w:bCs/>
          <w:sz w:val="24"/>
          <w:szCs w:val="24"/>
          <w:lang w:eastAsia="zh-CN"/>
        </w:rPr>
        <w:t>每空</w:t>
      </w:r>
      <w:r w:rsidR="007B68B4">
        <w:rPr>
          <w:rFonts w:hint="eastAsia"/>
          <w:b/>
          <w:bCs/>
          <w:sz w:val="24"/>
          <w:szCs w:val="24"/>
          <w:lang w:eastAsia="zh-CN"/>
        </w:rPr>
        <w:t>1</w:t>
      </w:r>
      <w:r w:rsidR="007B68B4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b/>
          <w:bCs/>
          <w:sz w:val="24"/>
          <w:szCs w:val="24"/>
        </w:rPr>
        <w:t>19</w:t>
      </w:r>
      <w:r>
        <w:rPr>
          <w:b/>
          <w:bCs/>
          <w:sz w:val="24"/>
          <w:szCs w:val="24"/>
        </w:rPr>
        <w:t>分）</w:t>
      </w:r>
    </w:p>
    <w:p w:rsidR="00C82E17">
      <w:pPr>
        <w:spacing w:after="0"/>
      </w:pPr>
      <w:r>
        <w:rPr>
          <w:color w:val="000000"/>
        </w:rPr>
        <w:t>11.</w:t>
      </w:r>
      <w:r>
        <w:rPr>
          <w:color w:val="000000"/>
        </w:rPr>
        <w:t>下图中读数操作错误的是</w:t>
      </w:r>
      <w:r>
        <w:rPr>
          <w:color w:val="000000"/>
        </w:rPr>
        <w:t>________</w:t>
      </w:r>
      <w:r>
        <w:rPr>
          <w:color w:val="000000"/>
        </w:rPr>
        <w:t>，这样会导致结果</w:t>
      </w:r>
      <w:r>
        <w:rPr>
          <w:color w:val="000000"/>
        </w:rPr>
        <w:t>________</w:t>
      </w:r>
      <w:r>
        <w:rPr>
          <w:color w:val="000000"/>
        </w:rPr>
        <w:t>；该铅笔的测量结果是：</w:t>
      </w:r>
      <w:r>
        <w:rPr>
          <w:color w:val="000000"/>
        </w:rPr>
        <w:t>________</w:t>
      </w:r>
      <w:r>
        <w:rPr>
          <w:color w:val="000000"/>
        </w:rPr>
        <w:t>。</w:t>
      </w:r>
    </w:p>
    <w:p w:rsidR="00C82E17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127635</wp:posOffset>
            </wp:positionV>
            <wp:extent cx="3276600" cy="1009650"/>
            <wp:effectExtent l="19050" t="0" r="0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67701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2E17">
      <w:pPr>
        <w:spacing w:after="0"/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C82E17">
      <w:pPr>
        <w:spacing w:after="0"/>
      </w:pPr>
      <w:r>
        <w:rPr>
          <w:color w:val="000000"/>
        </w:rPr>
        <w:t>12.</w:t>
      </w:r>
      <w:r>
        <w:rPr>
          <w:color w:val="000000"/>
        </w:rPr>
        <w:t>夏天，小红在松花江中游泳，使小红在水中前进的施力物体是</w:t>
      </w:r>
      <w:r>
        <w:rPr>
          <w:color w:val="000000"/>
        </w:rPr>
        <w:t>________ </w:t>
      </w:r>
      <w:r>
        <w:rPr>
          <w:color w:val="000000"/>
        </w:rPr>
        <w:t>；上岸后没有擦干身上的水，觉得</w:t>
      </w:r>
      <w:r>
        <w:rPr>
          <w:color w:val="000000"/>
        </w:rPr>
        <w:t>“</w:t>
      </w:r>
      <w:r>
        <w:rPr>
          <w:color w:val="000000"/>
        </w:rPr>
        <w:t>发冷</w:t>
      </w:r>
      <w:r>
        <w:rPr>
          <w:color w:val="000000"/>
        </w:rPr>
        <w:t>”</w:t>
      </w:r>
      <w:r>
        <w:rPr>
          <w:color w:val="000000"/>
        </w:rPr>
        <w:t>，这个现象的原因是</w:t>
      </w:r>
      <w:r>
        <w:rPr>
          <w:color w:val="000000"/>
        </w:rPr>
        <w:t>________ </w:t>
      </w:r>
      <w:r w:rsidR="007B68B4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 </w:t>
      </w:r>
    </w:p>
    <w:p w:rsidR="00C82E17">
      <w:pPr>
        <w:spacing w:after="0"/>
      </w:pPr>
      <w:r>
        <w:rPr>
          <w:color w:val="000000"/>
        </w:rPr>
        <w:t>13.</w:t>
      </w:r>
      <w:r>
        <w:rPr>
          <w:color w:val="000000"/>
        </w:rPr>
        <w:t>诗句</w:t>
      </w:r>
      <w:r>
        <w:rPr>
          <w:color w:val="000000"/>
        </w:rPr>
        <w:t>“</w:t>
      </w:r>
      <w:r>
        <w:rPr>
          <w:color w:val="000000"/>
        </w:rPr>
        <w:t>枯藤老树昏鸦</w:t>
      </w:r>
      <w:r>
        <w:rPr>
          <w:color w:val="000000"/>
        </w:rPr>
        <w:t>”</w:t>
      </w:r>
      <w:r>
        <w:rPr>
          <w:color w:val="000000"/>
        </w:rPr>
        <w:t>中，以老树为参照物枯藤是</w:t>
      </w:r>
      <w:r>
        <w:rPr>
          <w:color w:val="000000"/>
        </w:rPr>
        <w:t>________ 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运动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静止</w:t>
      </w:r>
      <w:r>
        <w:rPr>
          <w:color w:val="000000"/>
        </w:rPr>
        <w:t>”</w:t>
      </w:r>
      <w:r>
        <w:rPr>
          <w:color w:val="000000"/>
        </w:rPr>
        <w:t>），诗句</w:t>
      </w:r>
      <w:r>
        <w:rPr>
          <w:color w:val="000000"/>
        </w:rPr>
        <w:t>“</w:t>
      </w:r>
      <w:r>
        <w:rPr>
          <w:color w:val="000000"/>
        </w:rPr>
        <w:t>小桥流水人家</w:t>
      </w:r>
      <w:r>
        <w:rPr>
          <w:color w:val="000000"/>
        </w:rPr>
        <w:t>”</w:t>
      </w:r>
      <w:r>
        <w:rPr>
          <w:color w:val="000000"/>
        </w:rPr>
        <w:t>中，以小桥为参照物</w:t>
      </w:r>
      <w:r>
        <w:rPr>
          <w:color w:val="000000"/>
        </w:rPr>
        <w:t>________ </w:t>
      </w:r>
      <w:r>
        <w:rPr>
          <w:color w:val="000000"/>
        </w:rPr>
        <w:t>是运动的。</w:t>
      </w:r>
      <w:r>
        <w:rPr>
          <w:color w:val="000000"/>
        </w:rPr>
        <w:t xml:space="preserve"> </w:t>
      </w:r>
      <w:r>
        <w:rPr>
          <w:color w:val="000000"/>
        </w:rPr>
        <w:t xml:space="preserve">   </w:t>
      </w:r>
    </w:p>
    <w:p w:rsidR="00C82E17">
      <w:pPr>
        <w:spacing w:after="0"/>
      </w:pPr>
      <w:r>
        <w:rPr>
          <w:color w:val="000000"/>
        </w:rPr>
        <w:t>14.</w:t>
      </w:r>
      <w:r>
        <w:rPr>
          <w:color w:val="000000"/>
        </w:rPr>
        <w:t>如图所示，照相机成</w:t>
      </w:r>
      <w:r>
        <w:rPr>
          <w:color w:val="000000"/>
        </w:rPr>
        <w:t> ________</w:t>
      </w:r>
      <w:r>
        <w:rPr>
          <w:color w:val="000000"/>
        </w:rPr>
        <w:t>、</w:t>
      </w:r>
      <w:r>
        <w:rPr>
          <w:color w:val="000000"/>
        </w:rPr>
        <w:t> ________</w:t>
      </w:r>
      <w:r>
        <w:rPr>
          <w:color w:val="000000"/>
        </w:rPr>
        <w:t>的</w:t>
      </w:r>
      <w:r>
        <w:rPr>
          <w:color w:val="000000"/>
        </w:rPr>
        <w:t> ________</w:t>
      </w:r>
      <w:r>
        <w:rPr>
          <w:color w:val="000000"/>
        </w:rPr>
        <w:t>像；放大镜是</w:t>
      </w:r>
      <w:r>
        <w:rPr>
          <w:color w:val="000000"/>
        </w:rPr>
        <w:t> ________</w:t>
      </w:r>
      <w:r>
        <w:rPr>
          <w:color w:val="000000"/>
        </w:rPr>
        <w:t>透镜（选填</w:t>
      </w:r>
      <w:r>
        <w:rPr>
          <w:color w:val="000000"/>
        </w:rPr>
        <w:t>“</w:t>
      </w:r>
      <w:r>
        <w:rPr>
          <w:color w:val="000000"/>
        </w:rPr>
        <w:t>凸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凹</w:t>
      </w:r>
      <w:r>
        <w:rPr>
          <w:color w:val="000000"/>
        </w:rPr>
        <w:t>”</w:t>
      </w:r>
      <w:r>
        <w:rPr>
          <w:color w:val="000000"/>
        </w:rPr>
        <w:t>）．放大镜成</w:t>
      </w:r>
      <w:r>
        <w:rPr>
          <w:color w:val="000000"/>
        </w:rPr>
        <w:t> ________</w:t>
      </w:r>
      <w:r>
        <w:rPr>
          <w:color w:val="000000"/>
        </w:rPr>
        <w:t>、</w:t>
      </w:r>
      <w:r>
        <w:rPr>
          <w:color w:val="000000"/>
        </w:rPr>
        <w:t> ________​</w:t>
      </w:r>
      <w:r>
        <w:rPr>
          <w:color w:val="000000"/>
        </w:rPr>
        <w:t>的</w:t>
      </w:r>
      <w:r>
        <w:rPr>
          <w:color w:val="000000"/>
        </w:rPr>
        <w:t> ________</w:t>
      </w:r>
      <w:r>
        <w:rPr>
          <w:color w:val="000000"/>
        </w:rPr>
        <w:t>像</w:t>
      </w:r>
      <w:r>
        <w:rPr>
          <w:color w:val="000000"/>
        </w:rPr>
        <w:t xml:space="preserve"> </w:t>
      </w:r>
      <w:r>
        <w:rPr>
          <w:color w:val="000000"/>
        </w:rPr>
        <w:t>。</w:t>
      </w:r>
    </w:p>
    <w:p w:rsidR="00C82E17">
      <w:pPr>
        <w:spacing w:after="0"/>
      </w:pPr>
    </w:p>
    <w:p w:rsidR="00C82E17">
      <w:pPr>
        <w:spacing w:after="0"/>
      </w:pPr>
    </w:p>
    <w:p w:rsidR="007B68B4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-5715</wp:posOffset>
            </wp:positionV>
            <wp:extent cx="2952750" cy="1095375"/>
            <wp:effectExtent l="19050" t="0" r="0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264958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C82E17">
      <w:pPr>
        <w:spacing w:after="0"/>
      </w:pPr>
      <w:r>
        <w:rPr>
          <w:color w:val="000000"/>
        </w:rPr>
        <w:t>15.“</w:t>
      </w:r>
      <w:r>
        <w:rPr>
          <w:color w:val="000000"/>
        </w:rPr>
        <w:t>中国将于</w:t>
      </w:r>
      <w:r>
        <w:rPr>
          <w:color w:val="000000"/>
        </w:rPr>
        <w:t>2011</w:t>
      </w:r>
      <w:r>
        <w:rPr>
          <w:color w:val="000000"/>
        </w:rPr>
        <w:t>年上半年发射</w:t>
      </w:r>
      <w:r>
        <w:rPr>
          <w:color w:val="000000"/>
        </w:rPr>
        <w:t>‘</w:t>
      </w:r>
      <w:r>
        <w:rPr>
          <w:color w:val="000000"/>
        </w:rPr>
        <w:t>天宫一号</w:t>
      </w:r>
      <w:r>
        <w:rPr>
          <w:color w:val="000000"/>
        </w:rPr>
        <w:t>’</w:t>
      </w:r>
      <w:r>
        <w:rPr>
          <w:color w:val="000000"/>
        </w:rPr>
        <w:t>目标飞行器，下半年发射神舟八号飞船。</w:t>
      </w:r>
      <w:r>
        <w:rPr>
          <w:color w:val="000000"/>
        </w:rPr>
        <w:t>”</w:t>
      </w:r>
      <w:r>
        <w:rPr>
          <w:color w:val="000000"/>
        </w:rPr>
        <w:t>当航天员将进入太空时，还要携带舱外航天服和</w:t>
      </w:r>
      <w:r>
        <w:rPr>
          <w:color w:val="000000"/>
        </w:rPr>
        <w:t>7</w:t>
      </w:r>
      <w:r>
        <w:rPr>
          <w:color w:val="000000"/>
        </w:rPr>
        <w:t>天太空生活所需的物品，所以上去的时候要携带</w:t>
      </w:r>
      <w:r>
        <w:rPr>
          <w:color w:val="000000"/>
        </w:rPr>
        <w:t>300kg</w:t>
      </w:r>
      <w:r>
        <w:rPr>
          <w:color w:val="000000"/>
        </w:rPr>
        <w:t>的东西。问：携带的物体重力为</w:t>
      </w:r>
      <w:r>
        <w:rPr>
          <w:color w:val="000000"/>
        </w:rPr>
        <w:t>________N</w:t>
      </w:r>
      <w:r>
        <w:rPr>
          <w:color w:val="000000"/>
        </w:rPr>
        <w:t>。到达太空后质量</w:t>
      </w:r>
      <w:r>
        <w:rPr>
          <w:color w:val="000000"/>
        </w:rPr>
        <w:t>________</w:t>
      </w:r>
      <w:r>
        <w:rPr>
          <w:color w:val="000000"/>
        </w:rPr>
        <w:t>。（填</w:t>
      </w:r>
      <w:r>
        <w:rPr>
          <w:color w:val="000000"/>
        </w:rPr>
        <w:t>“</w:t>
      </w:r>
      <w:r>
        <w:rPr>
          <w:color w:val="000000"/>
        </w:rPr>
        <w:t>增大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减小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不变</w:t>
      </w:r>
      <w:r>
        <w:rPr>
          <w:color w:val="000000"/>
        </w:rPr>
        <w:t>”</w:t>
      </w:r>
      <w:r>
        <w:rPr>
          <w:color w:val="000000"/>
        </w:rPr>
        <w:t>）</w:t>
      </w:r>
      <w:r>
        <w:rPr>
          <w:color w:val="000000"/>
        </w:rPr>
        <w:t xml:space="preserve">    </w:t>
      </w:r>
    </w:p>
    <w:p w:rsidR="007B68B4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16.</w:t>
      </w:r>
      <w:r>
        <w:rPr>
          <w:color w:val="000000"/>
        </w:rPr>
        <w:t>在中考实验考查中，小红抽到的试题是</w:t>
      </w:r>
      <w:r>
        <w:rPr>
          <w:color w:val="000000"/>
        </w:rPr>
        <w:t>“</w:t>
      </w:r>
      <w:r>
        <w:rPr>
          <w:color w:val="000000"/>
        </w:rPr>
        <w:t>测量金属块的质量</w:t>
      </w:r>
      <w:r>
        <w:rPr>
          <w:color w:val="000000"/>
        </w:rPr>
        <w:t>”</w:t>
      </w:r>
      <w:r>
        <w:rPr>
          <w:color w:val="000000"/>
        </w:rPr>
        <w:t>，她将天平放在水平桌面上，应移动游码至标尺左端的</w:t>
      </w:r>
      <w:r>
        <w:rPr>
          <w:color w:val="000000"/>
        </w:rPr>
        <w:t>________</w:t>
      </w:r>
      <w:r>
        <w:rPr>
          <w:color w:val="000000"/>
        </w:rPr>
        <w:t>处，若此时指针偏向中央刻度线的左侧，她应将平衡螺母向</w:t>
      </w:r>
      <w:r>
        <w:rPr>
          <w:color w:val="000000"/>
        </w:rPr>
        <w:t>________</w:t>
      </w:r>
      <w:r>
        <w:rPr>
          <w:color w:val="000000"/>
        </w:rPr>
        <w:t>调节，天平平衡时砝码使用情况和游码位置如图，则金属块的质量为</w:t>
      </w:r>
      <w:r>
        <w:rPr>
          <w:color w:val="000000"/>
        </w:rPr>
        <w:t>________g</w:t>
      </w:r>
      <w:r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</w:t>
      </w:r>
    </w:p>
    <w:p w:rsidR="00C82E17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65405</wp:posOffset>
            </wp:positionV>
            <wp:extent cx="1019175" cy="857250"/>
            <wp:effectExtent l="19050" t="0" r="9525" b="0"/>
            <wp:wrapSquare wrapText="bothSides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165479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C82E17">
      <w:r>
        <w:rPr>
          <w:b/>
          <w:bCs/>
          <w:sz w:val="24"/>
          <w:szCs w:val="24"/>
        </w:rPr>
        <w:t>四、作图题</w:t>
      </w:r>
      <w:r>
        <w:rPr>
          <w:b/>
          <w:bCs/>
          <w:sz w:val="24"/>
          <w:szCs w:val="24"/>
        </w:rPr>
        <w:t>（</w:t>
      </w:r>
      <w:r w:rsidR="007B68B4">
        <w:rPr>
          <w:rFonts w:hint="eastAsia"/>
          <w:b/>
          <w:bCs/>
          <w:sz w:val="24"/>
          <w:szCs w:val="24"/>
          <w:lang w:eastAsia="zh-CN"/>
        </w:rPr>
        <w:t>每个图</w:t>
      </w:r>
      <w:r w:rsidR="007B68B4">
        <w:rPr>
          <w:rFonts w:hint="eastAsia"/>
          <w:b/>
          <w:bCs/>
          <w:sz w:val="24"/>
          <w:szCs w:val="24"/>
          <w:lang w:eastAsia="zh-CN"/>
        </w:rPr>
        <w:t>3</w:t>
      </w:r>
      <w:r w:rsidR="007B68B4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7B68B4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</w:rPr>
        <w:t>分）</w:t>
      </w:r>
    </w:p>
    <w:p w:rsidR="00C82E17">
      <w:pPr>
        <w:spacing w:after="0"/>
      </w:pPr>
      <w:r>
        <w:rPr>
          <w:color w:val="000000"/>
        </w:rPr>
        <w:t>17.</w:t>
      </w:r>
      <w:r>
        <w:rPr>
          <w:color w:val="000000"/>
        </w:rPr>
        <w:t>试画出图中的入射光线或反射光线，并标明入射角或反射角的大小．</w:t>
      </w:r>
      <w:r>
        <w:rPr>
          <w:color w:val="000000"/>
        </w:rPr>
        <w:t xml:space="preserve">  </w:t>
      </w:r>
      <w:r>
        <w:br/>
      </w: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334010</wp:posOffset>
            </wp:positionV>
            <wp:extent cx="3133725" cy="790575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048759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C82E17">
      <w:r>
        <w:rPr>
          <w:b/>
          <w:bCs/>
          <w:sz w:val="24"/>
          <w:szCs w:val="24"/>
        </w:rPr>
        <w:t>五、简答题</w:t>
      </w:r>
      <w:r>
        <w:rPr>
          <w:b/>
          <w:bCs/>
          <w:sz w:val="24"/>
          <w:szCs w:val="24"/>
        </w:rPr>
        <w:t>（</w:t>
      </w:r>
      <w:r w:rsidR="007B68B4">
        <w:rPr>
          <w:rFonts w:hint="eastAsia"/>
          <w:b/>
          <w:bCs/>
          <w:sz w:val="24"/>
          <w:szCs w:val="24"/>
          <w:lang w:eastAsia="zh-CN"/>
        </w:rPr>
        <w:t>每题</w:t>
      </w:r>
      <w:r w:rsidR="007B68B4">
        <w:rPr>
          <w:rFonts w:hint="eastAsia"/>
          <w:b/>
          <w:bCs/>
          <w:sz w:val="24"/>
          <w:szCs w:val="24"/>
          <w:lang w:eastAsia="zh-CN"/>
        </w:rPr>
        <w:t>4</w:t>
      </w:r>
      <w:r w:rsidR="007B68B4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7B68B4"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</w:rPr>
        <w:t>分）</w:t>
      </w:r>
    </w:p>
    <w:p w:rsidR="00C82E17">
      <w:pPr>
        <w:spacing w:after="0"/>
      </w:pPr>
      <w:r>
        <w:rPr>
          <w:color w:val="000000"/>
        </w:rPr>
        <w:t>18.</w:t>
      </w:r>
      <w:r>
        <w:rPr>
          <w:color w:val="000000"/>
        </w:rPr>
        <w:t>厦门是一个海港城市，海港在经济建设中发挥越来越</w:t>
      </w:r>
      <w:r>
        <w:rPr>
          <w:color w:val="000000"/>
        </w:rPr>
        <w:t>大的作用，小丽星期天到海边游玩，她见到如图所示的情景：由于风的缘故，海岸上的旗帜和海面上的两艘船上旗帜如图所示的状态，已知乙船正以</w:t>
      </w:r>
      <w:r>
        <w:rPr>
          <w:color w:val="000000"/>
        </w:rPr>
        <w:t>5m/s</w:t>
      </w:r>
      <w:r>
        <w:rPr>
          <w:color w:val="000000"/>
        </w:rPr>
        <w:t>的速度向西行驶，从图描述的情景上推测：</w:t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）此时海边的风速至少有多大？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）甲船向什么方向航行，为什么？</w:t>
      </w:r>
      <w:r>
        <w:br/>
      </w: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1193165</wp:posOffset>
            </wp:positionV>
            <wp:extent cx="2619375" cy="1181100"/>
            <wp:effectExtent l="19050" t="0" r="9525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984446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​</w:t>
      </w:r>
      <w:r>
        <w:rPr>
          <w:color w:val="000000"/>
        </w:rPr>
        <w:t xml:space="preserve">    </w:t>
      </w: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C82E17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337185</wp:posOffset>
            </wp:positionV>
            <wp:extent cx="1171575" cy="1123950"/>
            <wp:effectExtent l="19050" t="0" r="9525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251635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1806">
        <w:rPr>
          <w:color w:val="000000"/>
        </w:rPr>
        <w:t>19.</w:t>
      </w:r>
      <w:r w:rsidR="00831806">
        <w:rPr>
          <w:color w:val="000000"/>
        </w:rPr>
        <w:t>图中冰棍冒出的</w:t>
      </w:r>
      <w:r w:rsidR="00831806">
        <w:rPr>
          <w:color w:val="000000"/>
        </w:rPr>
        <w:t>“</w:t>
      </w:r>
      <w:r w:rsidR="00831806">
        <w:rPr>
          <w:color w:val="000000"/>
        </w:rPr>
        <w:t>白气</w:t>
      </w:r>
      <w:r w:rsidR="00831806">
        <w:rPr>
          <w:color w:val="000000"/>
        </w:rPr>
        <w:t>”</w:t>
      </w:r>
      <w:r w:rsidR="00831806">
        <w:rPr>
          <w:color w:val="000000"/>
        </w:rPr>
        <w:t>是怎么形成的？</w:t>
      </w:r>
      <w:r w:rsidR="00831806">
        <w:rPr>
          <w:color w:val="000000"/>
        </w:rPr>
        <w:t>“</w:t>
      </w:r>
      <w:r w:rsidR="00831806">
        <w:rPr>
          <w:color w:val="000000"/>
        </w:rPr>
        <w:t>白气</w:t>
      </w:r>
      <w:r w:rsidR="00831806">
        <w:rPr>
          <w:color w:val="000000"/>
        </w:rPr>
        <w:t>”</w:t>
      </w:r>
      <w:r w:rsidR="00831806">
        <w:rPr>
          <w:color w:val="000000"/>
        </w:rPr>
        <w:t>是向上飘还是向下飘？</w:t>
      </w:r>
      <w:r w:rsidR="00831806">
        <w:rPr>
          <w:color w:val="000000"/>
        </w:rPr>
        <w:t>为什么</w:t>
      </w:r>
      <w:r w:rsidR="00831806">
        <w:rPr>
          <w:color w:val="000000"/>
        </w:rPr>
        <w:t>？</w:t>
      </w:r>
      <w:r w:rsidR="00831806">
        <w:br/>
      </w: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831806">
      <w:pPr>
        <w:rPr>
          <w:rFonts w:hint="eastAsia"/>
          <w:b/>
          <w:bCs/>
          <w:sz w:val="24"/>
          <w:szCs w:val="24"/>
          <w:lang w:eastAsia="zh-CN"/>
        </w:rPr>
      </w:pPr>
    </w:p>
    <w:p w:rsidR="00C82E17">
      <w:r>
        <w:rPr>
          <w:b/>
          <w:bCs/>
          <w:sz w:val="24"/>
          <w:szCs w:val="24"/>
        </w:rPr>
        <w:t>六、计算题（</w:t>
      </w:r>
      <w:r>
        <w:rPr>
          <w:b/>
          <w:bCs/>
          <w:sz w:val="24"/>
          <w:szCs w:val="24"/>
        </w:rPr>
        <w:t>共</w:t>
      </w:r>
      <w:r>
        <w:rPr>
          <w:rFonts w:hint="eastAsia"/>
          <w:b/>
          <w:bCs/>
          <w:sz w:val="24"/>
          <w:szCs w:val="24"/>
          <w:lang w:eastAsia="zh-CN"/>
        </w:rPr>
        <w:t>14</w:t>
      </w:r>
      <w:r>
        <w:rPr>
          <w:b/>
          <w:bCs/>
          <w:sz w:val="24"/>
          <w:szCs w:val="24"/>
        </w:rPr>
        <w:t>分）</w:t>
      </w:r>
    </w:p>
    <w:p w:rsidR="00C82E17">
      <w:pPr>
        <w:spacing w:after="0"/>
        <w:rPr>
          <w:rFonts w:hint="eastAsia"/>
          <w:lang w:eastAsia="zh-CN"/>
        </w:rPr>
      </w:pPr>
      <w:r>
        <w:rPr>
          <w:color w:val="000000"/>
        </w:rPr>
        <w:t>20.</w:t>
      </w:r>
      <w:r>
        <w:rPr>
          <w:color w:val="000000"/>
        </w:rPr>
        <w:t>一个体积为</w:t>
      </w:r>
      <w:r>
        <w:rPr>
          <w:color w:val="000000"/>
        </w:rPr>
        <w:t>30cm</w:t>
      </w:r>
      <w:r>
        <w:rPr>
          <w:color w:val="000000"/>
          <w:vertAlign w:val="superscript"/>
        </w:rPr>
        <w:t>3</w:t>
      </w:r>
      <w:r>
        <w:rPr>
          <w:color w:val="000000"/>
        </w:rPr>
        <w:t>的铜球，质量是</w:t>
      </w:r>
      <w:r>
        <w:rPr>
          <w:color w:val="000000"/>
        </w:rPr>
        <w:t>89g</w:t>
      </w:r>
      <w:r>
        <w:rPr>
          <w:color w:val="000000"/>
        </w:rPr>
        <w:t>．</w:t>
      </w:r>
    </w:p>
    <w:p w:rsidR="00C82E17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）该球是空心的还是实心的，写出判断过程？</w:t>
      </w:r>
    </w:p>
    <w:p w:rsidR="00C82E1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）若是空心的，求出这个铜球空心部分的体积？</w:t>
      </w:r>
    </w:p>
    <w:p w:rsidR="00C82E17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）若是空心的，将空心部分注满水时的总质量是多少？（</w:t>
      </w:r>
      <w:r>
        <w:rPr>
          <w:color w:val="000000"/>
        </w:rPr>
        <w:t>铜的密度</w:t>
      </w:r>
      <w:r>
        <w:rPr>
          <w:color w:val="000000"/>
        </w:rPr>
        <w:t>ρ</w:t>
      </w:r>
      <w:r>
        <w:rPr>
          <w:color w:val="000000"/>
          <w:vertAlign w:val="subscript"/>
        </w:rPr>
        <w:t>铜</w:t>
      </w:r>
      <w:r>
        <w:rPr>
          <w:color w:val="000000"/>
        </w:rPr>
        <w:t>=8.9×10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水的密度</w:t>
      </w:r>
      <w:r>
        <w:rPr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）</w:t>
      </w: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7B68B4">
      <w:pPr>
        <w:rPr>
          <w:rFonts w:hint="eastAsia"/>
          <w:b/>
          <w:bCs/>
          <w:sz w:val="24"/>
          <w:szCs w:val="24"/>
          <w:lang w:eastAsia="zh-CN"/>
        </w:rPr>
      </w:pPr>
    </w:p>
    <w:p w:rsidR="00C82E17">
      <w:r>
        <w:rPr>
          <w:b/>
          <w:bCs/>
          <w:sz w:val="24"/>
          <w:szCs w:val="24"/>
        </w:rPr>
        <w:t>七、实验探究题</w:t>
      </w:r>
      <w:r>
        <w:rPr>
          <w:b/>
          <w:bCs/>
          <w:sz w:val="24"/>
          <w:szCs w:val="24"/>
        </w:rPr>
        <w:t>（</w:t>
      </w:r>
      <w:r w:rsidR="007B68B4">
        <w:rPr>
          <w:rFonts w:hint="eastAsia"/>
          <w:b/>
          <w:bCs/>
          <w:sz w:val="24"/>
          <w:szCs w:val="24"/>
          <w:lang w:eastAsia="zh-CN"/>
        </w:rPr>
        <w:t>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 w:rsidR="007B68B4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</w:rPr>
        <w:t>分）</w:t>
      </w:r>
    </w:p>
    <w:p w:rsidR="00C82E17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21.</w:t>
      </w:r>
      <w:r>
        <w:rPr>
          <w:color w:val="000000"/>
        </w:rPr>
        <w:t>回顾实验和探究：（请将下列实验报告中的空缺部分填写完整）</w:t>
      </w:r>
      <w:r>
        <w:br/>
      </w:r>
      <w:r>
        <w:rPr>
          <w:color w:val="000000"/>
        </w:rPr>
        <w:t>测量固体的密度</w:t>
      </w:r>
      <w:r>
        <w:rPr>
          <w:color w:val="000000"/>
        </w:rPr>
        <w:t>：</w:t>
      </w:r>
    </w:p>
    <w:p w:rsidR="007B68B4">
      <w:pPr>
        <w:spacing w:after="0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5324475" cy="3086100"/>
            <wp:effectExtent l="19050" t="0" r="9525" b="0"/>
            <wp:docPr id="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231542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E17">
      <w:pPr>
        <w:spacing w:after="0"/>
      </w:pPr>
      <w:r>
        <w:rPr>
          <w:color w:val="000000"/>
        </w:rPr>
        <w:t>2</w:t>
      </w:r>
      <w:r w:rsidR="007B68B4">
        <w:rPr>
          <w:rFonts w:hint="eastAsia"/>
          <w:color w:val="000000"/>
          <w:lang w:eastAsia="zh-CN"/>
        </w:rPr>
        <w:t>2</w:t>
      </w:r>
      <w:r>
        <w:rPr>
          <w:color w:val="000000"/>
        </w:rPr>
        <w:t>.</w:t>
      </w:r>
      <w:r>
        <w:rPr>
          <w:color w:val="000000"/>
        </w:rPr>
        <w:t>在</w:t>
      </w:r>
      <w:r>
        <w:rPr>
          <w:color w:val="000000"/>
        </w:rPr>
        <w:t>“</w:t>
      </w:r>
      <w:r>
        <w:rPr>
          <w:color w:val="000000"/>
        </w:rPr>
        <w:t>凸透镜成像规律</w:t>
      </w:r>
      <w:r>
        <w:rPr>
          <w:color w:val="000000"/>
        </w:rPr>
        <w:t>”</w:t>
      </w:r>
      <w:r>
        <w:rPr>
          <w:color w:val="000000"/>
        </w:rPr>
        <w:t>实验中，某同学进行了如下两个探究：</w:t>
      </w:r>
      <w:r>
        <w:br/>
      </w:r>
    </w:p>
    <w:p w:rsidR="007B68B4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-110490</wp:posOffset>
            </wp:positionV>
            <wp:extent cx="1323975" cy="781050"/>
            <wp:effectExtent l="19050" t="0" r="9525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951166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C82E17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）为研究像距与焦距的关系，他选用焦距不同的三个凸透镜进行实验，实验数据记录如表，分</w:t>
      </w:r>
      <w:r>
        <w:rPr>
          <w:color w:val="000000"/>
        </w:rPr>
        <w:t>析表中数据可知，保持物距不变时，焦距越大，则所成实像的像距越</w:t>
      </w:r>
      <w:r>
        <w:rPr>
          <w:color w:val="000000"/>
        </w:rPr>
        <w:t>________</w:t>
      </w:r>
      <w:r>
        <w:rPr>
          <w:color w:val="000000"/>
        </w:rPr>
        <w:t>（选项：</w:t>
      </w:r>
      <w:r>
        <w:rPr>
          <w:color w:val="000000"/>
        </w:rPr>
        <w:t>“</w:t>
      </w:r>
      <w:r>
        <w:rPr>
          <w:color w:val="000000"/>
        </w:rPr>
        <w:t>大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小</w:t>
      </w:r>
      <w:r>
        <w:rPr>
          <w:color w:val="000000"/>
        </w:rPr>
        <w:t>”</w:t>
      </w:r>
      <w:r>
        <w:rPr>
          <w:color w:val="000000"/>
        </w:rPr>
        <w:t>）．</w:t>
      </w:r>
    </w:p>
    <w:p w:rsidR="007B68B4">
      <w:pPr>
        <w:spacing w:after="0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39370</wp:posOffset>
            </wp:positionV>
            <wp:extent cx="1019175" cy="1114425"/>
            <wp:effectExtent l="19050" t="0" r="9525" b="0"/>
            <wp:wrapSquare wrapText="bothSides"/>
            <wp:docPr id="3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948998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7B68B4">
      <w:pPr>
        <w:spacing w:after="0"/>
        <w:rPr>
          <w:rFonts w:hint="eastAsia"/>
          <w:color w:val="000000"/>
          <w:lang w:eastAsia="zh-CN"/>
        </w:rPr>
      </w:pPr>
    </w:p>
    <w:p w:rsidR="00C82E1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）该同学用若干个发光二极管组成形成如</w:t>
      </w:r>
      <w:r>
        <w:rPr>
          <w:color w:val="000000"/>
        </w:rPr>
        <w:t>“E”</w:t>
      </w:r>
      <w:r>
        <w:rPr>
          <w:color w:val="000000"/>
        </w:rPr>
        <w:t>的发光物体，如图甲所示，将发光物体、凸透镜和光屏依次组装到光具座上并调整好，且物距调节为</w:t>
      </w:r>
      <w:r>
        <w:rPr>
          <w:color w:val="000000"/>
        </w:rPr>
        <w:t>6cm</w:t>
      </w:r>
      <w:r>
        <w:rPr>
          <w:color w:val="000000"/>
        </w:rPr>
        <w:t>时，在光屏上成的像如图乙所示，则他选用的是三个透镜中焦距为</w:t>
      </w:r>
      <w:r>
        <w:rPr>
          <w:color w:val="000000"/>
        </w:rPr>
        <w:t>________cm</w:t>
      </w:r>
      <w:r>
        <w:rPr>
          <w:color w:val="000000"/>
        </w:rPr>
        <w:t>的凸透镜；这一成像原理可应用于</w:t>
      </w:r>
      <w:r>
        <w:rPr>
          <w:color w:val="000000"/>
        </w:rPr>
        <w:t>________</w:t>
      </w:r>
      <w:r>
        <w:rPr>
          <w:color w:val="000000"/>
        </w:rPr>
        <w:t>．（选填</w:t>
      </w:r>
      <w:r>
        <w:rPr>
          <w:color w:val="000000"/>
        </w:rPr>
        <w:t>“</w:t>
      </w:r>
      <w:r>
        <w:rPr>
          <w:color w:val="000000"/>
        </w:rPr>
        <w:t>照相机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幻灯机</w:t>
      </w:r>
      <w:r>
        <w:rPr>
          <w:color w:val="000000"/>
        </w:rPr>
        <w:t>”</w:t>
      </w:r>
      <w:r>
        <w:rPr>
          <w:color w:val="000000"/>
        </w:rPr>
        <w:t>和</w:t>
      </w:r>
      <w:r>
        <w:rPr>
          <w:color w:val="000000"/>
        </w:rPr>
        <w:t>“</w:t>
      </w:r>
      <w:r>
        <w:rPr>
          <w:color w:val="000000"/>
        </w:rPr>
        <w:t>放大镜</w:t>
      </w:r>
      <w:r>
        <w:rPr>
          <w:color w:val="000000"/>
        </w:rPr>
        <w:t>”</w:t>
      </w:r>
      <w:r>
        <w:rPr>
          <w:color w:val="000000"/>
        </w:rPr>
        <w:t>）</w:t>
      </w:r>
      <w:r>
        <w:rPr>
          <w:color w:val="000000"/>
        </w:rPr>
        <w:t xml:space="preserve">    </w:t>
      </w:r>
    </w:p>
    <w:p w:rsidR="00C82E17">
      <w:r>
        <w:br w:type="page"/>
      </w:r>
    </w:p>
    <w:p w:rsidR="00C82E17">
      <w:pPr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</w:rPr>
        <w:t>答案</w:t>
      </w:r>
    </w:p>
    <w:p w:rsidR="00C82E17">
      <w:r>
        <w:t>一、</w:t>
      </w:r>
      <w:r>
        <w:t>选择题</w:t>
      </w:r>
      <w:r>
        <w:t xml:space="preserve"> </w:t>
      </w:r>
    </w:p>
    <w:p w:rsidR="00C82E17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 C   </w:t>
      </w:r>
      <w:r>
        <w:rPr>
          <w:color w:val="000000"/>
        </w:rPr>
        <w:t>2.</w:t>
      </w:r>
      <w:r>
        <w:rPr>
          <w:color w:val="000000"/>
        </w:rPr>
        <w:t xml:space="preserve"> C   </w:t>
      </w:r>
      <w:r>
        <w:rPr>
          <w:color w:val="000000"/>
        </w:rPr>
        <w:t>3.</w:t>
      </w:r>
      <w:r>
        <w:rPr>
          <w:color w:val="000000"/>
        </w:rPr>
        <w:t xml:space="preserve">D  </w:t>
      </w:r>
      <w:r>
        <w:rPr>
          <w:color w:val="000000"/>
        </w:rPr>
        <w:t>4.</w:t>
      </w:r>
      <w:r>
        <w:rPr>
          <w:color w:val="000000"/>
        </w:rPr>
        <w:t xml:space="preserve">B  </w:t>
      </w:r>
      <w:r>
        <w:rPr>
          <w:color w:val="000000"/>
        </w:rPr>
        <w:t>5.</w:t>
      </w:r>
      <w:r>
        <w:rPr>
          <w:color w:val="000000"/>
        </w:rPr>
        <w:t xml:space="preserve">A  </w:t>
      </w:r>
      <w:r>
        <w:rPr>
          <w:color w:val="000000"/>
        </w:rPr>
        <w:t>6.</w:t>
      </w:r>
      <w:r>
        <w:rPr>
          <w:color w:val="000000"/>
        </w:rPr>
        <w:t xml:space="preserve"> B   </w:t>
      </w:r>
      <w:r>
        <w:rPr>
          <w:color w:val="000000"/>
        </w:rPr>
        <w:t>7.</w:t>
      </w:r>
      <w:r>
        <w:rPr>
          <w:color w:val="000000"/>
        </w:rPr>
        <w:t xml:space="preserve">C  </w:t>
      </w:r>
    </w:p>
    <w:p w:rsidR="00C82E17">
      <w:r>
        <w:t>二、</w:t>
      </w:r>
      <w:r>
        <w:t>多项选择题</w:t>
      </w:r>
      <w:r>
        <w:t xml:space="preserve"> </w:t>
      </w:r>
    </w:p>
    <w:p w:rsidR="00C82E17">
      <w:pPr>
        <w:spacing w:after="0"/>
      </w:pPr>
      <w:r>
        <w:rPr>
          <w:color w:val="000000"/>
        </w:rPr>
        <w:t>8.</w:t>
      </w:r>
      <w:r>
        <w:rPr>
          <w:color w:val="000000"/>
        </w:rPr>
        <w:t xml:space="preserve">A,C,D  </w:t>
      </w:r>
      <w:r>
        <w:rPr>
          <w:color w:val="000000"/>
        </w:rPr>
        <w:t>9.</w:t>
      </w:r>
      <w:r>
        <w:rPr>
          <w:color w:val="000000"/>
        </w:rPr>
        <w:t xml:space="preserve">AC  </w:t>
      </w:r>
      <w:r>
        <w:rPr>
          <w:color w:val="000000"/>
        </w:rPr>
        <w:t>10.</w:t>
      </w:r>
      <w:r>
        <w:rPr>
          <w:color w:val="000000"/>
        </w:rPr>
        <w:t xml:space="preserve">B,C,D  </w:t>
      </w:r>
    </w:p>
    <w:p w:rsidR="00C82E17">
      <w:r>
        <w:t>三、</w:t>
      </w:r>
      <w:r>
        <w:t>填空题</w:t>
      </w:r>
      <w:r>
        <w:t xml:space="preserve"> </w:t>
      </w:r>
    </w:p>
    <w:p w:rsidR="00C82E17">
      <w:pPr>
        <w:spacing w:after="0"/>
        <w:rPr>
          <w:rFonts w:hint="eastAsia"/>
          <w:lang w:eastAsia="zh-CN"/>
        </w:rPr>
      </w:pPr>
      <w:r>
        <w:rPr>
          <w:color w:val="000000"/>
        </w:rPr>
        <w:t>11.</w:t>
      </w:r>
      <w:r>
        <w:rPr>
          <w:color w:val="000000"/>
        </w:rPr>
        <w:t xml:space="preserve"> </w:t>
      </w:r>
      <w:r>
        <w:rPr>
          <w:color w:val="000000"/>
        </w:rPr>
        <w:t>乙</w:t>
      </w:r>
      <w:r>
        <w:rPr>
          <w:color w:val="000000"/>
        </w:rPr>
        <w:t>；偏大</w:t>
      </w:r>
      <w:r>
        <w:rPr>
          <w:color w:val="000000"/>
        </w:rPr>
        <w:t>；</w:t>
      </w:r>
      <w:r>
        <w:rPr>
          <w:color w:val="000000"/>
        </w:rPr>
        <w:t>3.40cm</w:t>
      </w:r>
      <w:r>
        <w:rPr>
          <w:color w:val="000000"/>
        </w:rPr>
        <w:t>12.</w:t>
      </w:r>
      <w:r>
        <w:rPr>
          <w:color w:val="000000"/>
        </w:rPr>
        <w:t>水；水蒸发吸热</w:t>
      </w:r>
      <w:r>
        <w:rPr>
          <w:color w:val="000000"/>
        </w:rPr>
        <w:t xml:space="preserve">  </w:t>
      </w:r>
      <w:r>
        <w:rPr>
          <w:color w:val="000000"/>
        </w:rPr>
        <w:t>13.</w:t>
      </w:r>
      <w:r>
        <w:rPr>
          <w:color w:val="000000"/>
        </w:rPr>
        <w:t>静止；流水</w:t>
      </w:r>
      <w:r>
        <w:rPr>
          <w:color w:val="000000"/>
        </w:rPr>
        <w:t xml:space="preserve">  </w:t>
      </w:r>
      <w:r>
        <w:rPr>
          <w:color w:val="000000"/>
        </w:rPr>
        <w:t>14.</w:t>
      </w:r>
      <w:r>
        <w:rPr>
          <w:color w:val="000000"/>
        </w:rPr>
        <w:t xml:space="preserve"> </w:t>
      </w:r>
      <w:r>
        <w:rPr>
          <w:color w:val="000000"/>
        </w:rPr>
        <w:t>倒立</w:t>
      </w:r>
      <w:r>
        <w:rPr>
          <w:color w:val="000000"/>
        </w:rPr>
        <w:t>；缩小</w:t>
      </w:r>
      <w:r>
        <w:rPr>
          <w:color w:val="000000"/>
        </w:rPr>
        <w:t>；实</w:t>
      </w:r>
      <w:r>
        <w:rPr>
          <w:color w:val="000000"/>
        </w:rPr>
        <w:t>；凸</w:t>
      </w:r>
      <w:r>
        <w:rPr>
          <w:color w:val="000000"/>
        </w:rPr>
        <w:t>；正立</w:t>
      </w:r>
      <w:r>
        <w:rPr>
          <w:color w:val="000000"/>
        </w:rPr>
        <w:t>；放大</w:t>
      </w:r>
      <w:r>
        <w:rPr>
          <w:color w:val="000000"/>
        </w:rPr>
        <w:t>；虚</w:t>
      </w:r>
    </w:p>
    <w:p w:rsidR="00C82E17">
      <w:pPr>
        <w:spacing w:after="0"/>
      </w:pPr>
      <w:r>
        <w:rPr>
          <w:color w:val="000000"/>
        </w:rPr>
        <w:t>15.</w:t>
      </w:r>
      <w:r>
        <w:rPr>
          <w:color w:val="000000"/>
        </w:rPr>
        <w:t>3000</w:t>
      </w:r>
      <w:r>
        <w:rPr>
          <w:color w:val="000000"/>
        </w:rPr>
        <w:t>；不变</w:t>
      </w:r>
      <w:r>
        <w:rPr>
          <w:color w:val="000000"/>
        </w:rPr>
        <w:t xml:space="preserve">  </w:t>
      </w:r>
      <w:r>
        <w:rPr>
          <w:color w:val="000000"/>
        </w:rPr>
        <w:t>16.</w:t>
      </w:r>
      <w:r>
        <w:rPr>
          <w:color w:val="000000"/>
        </w:rPr>
        <w:t>零刻度线；右；</w:t>
      </w:r>
      <w:r>
        <w:rPr>
          <w:color w:val="000000"/>
        </w:rPr>
        <w:t xml:space="preserve">64.4  </w:t>
      </w:r>
    </w:p>
    <w:p w:rsidR="00C82E17">
      <w:r>
        <w:t>四、</w:t>
      </w:r>
      <w:r>
        <w:t>作图题</w:t>
      </w:r>
      <w:r>
        <w:t xml:space="preserve"> </w:t>
      </w:r>
    </w:p>
    <w:p w:rsidR="00C82E17">
      <w:pPr>
        <w:spacing w:after="0"/>
      </w:pPr>
      <w:r>
        <w:rPr>
          <w:color w:val="000000"/>
        </w:rPr>
        <w:t>17.</w:t>
      </w:r>
      <w:r>
        <w:rPr>
          <w:color w:val="000000"/>
        </w:rPr>
        <w:t>解：（</w:t>
      </w:r>
      <w:r>
        <w:rPr>
          <w:color w:val="000000"/>
        </w:rPr>
        <w:t>1</w:t>
      </w:r>
      <w:r>
        <w:rPr>
          <w:color w:val="000000"/>
        </w:rPr>
        <w:t>）先画出法线，入射光线与镜面的夹角为</w:t>
      </w:r>
      <w:r>
        <w:rPr>
          <w:color w:val="000000"/>
        </w:rPr>
        <w:t>30°</w:t>
      </w:r>
      <w:r>
        <w:rPr>
          <w:color w:val="000000"/>
        </w:rPr>
        <w:t>，入射角为</w:t>
      </w:r>
      <w:r>
        <w:rPr>
          <w:color w:val="000000"/>
        </w:rPr>
        <w:t>90°</w:t>
      </w:r>
      <w:r>
        <w:rPr>
          <w:color w:val="000000"/>
        </w:rPr>
        <w:t>﹣</w:t>
      </w:r>
      <w:r>
        <w:rPr>
          <w:color w:val="000000"/>
        </w:rPr>
        <w:t>30°=60°</w:t>
      </w:r>
      <w:r>
        <w:rPr>
          <w:color w:val="000000"/>
        </w:rPr>
        <w:t>，在法线右侧根据反射角等于入射角画出反射光线，标出入射角，如图所示：（</w:t>
      </w:r>
      <w:r>
        <w:rPr>
          <w:color w:val="000000"/>
        </w:rPr>
        <w:t>2</w:t>
      </w:r>
      <w:r>
        <w:rPr>
          <w:color w:val="000000"/>
        </w:rPr>
        <w:t>）先画出法线，反射光线与镜面的夹角为</w:t>
      </w:r>
      <w:r>
        <w:rPr>
          <w:color w:val="000000"/>
        </w:rPr>
        <w:t>45°</w:t>
      </w:r>
      <w:r>
        <w:rPr>
          <w:color w:val="000000"/>
        </w:rPr>
        <w:t>，反射角为</w:t>
      </w:r>
      <w:r>
        <w:rPr>
          <w:color w:val="000000"/>
        </w:rPr>
        <w:t>90°</w:t>
      </w:r>
      <w:r>
        <w:rPr>
          <w:color w:val="000000"/>
        </w:rPr>
        <w:t>﹣</w:t>
      </w:r>
      <w:r>
        <w:rPr>
          <w:color w:val="000000"/>
        </w:rPr>
        <w:t>45°=45°</w:t>
      </w:r>
      <w:r>
        <w:rPr>
          <w:color w:val="000000"/>
        </w:rPr>
        <w:t>，在法线下侧根据反射角等于入射角画出入射光线，标出反射角，如图所示：</w:t>
      </w:r>
      <w:r>
        <w:rPr>
          <w:color w:val="000000"/>
        </w:rPr>
        <w:t xml:space="preserve">  </w:t>
      </w:r>
      <w:r>
        <w:br/>
      </w:r>
      <w:r>
        <w:rPr>
          <w:noProof/>
          <w:lang w:eastAsia="zh-CN"/>
        </w:rPr>
        <w:drawing>
          <wp:inline distT="0" distB="0" distL="0" distR="0">
            <wp:extent cx="3113011" cy="85942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478920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3011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E17">
      <w:r>
        <w:t>五、</w:t>
      </w:r>
      <w:r>
        <w:t>简答题</w:t>
      </w:r>
      <w:r>
        <w:t xml:space="preserve"> </w:t>
      </w:r>
    </w:p>
    <w:p w:rsidR="00C82E17">
      <w:pPr>
        <w:spacing w:after="0"/>
      </w:pPr>
      <w:r>
        <w:rPr>
          <w:color w:val="000000"/>
        </w:rPr>
        <w:t>18.</w:t>
      </w:r>
      <w:r>
        <w:rPr>
          <w:color w:val="000000"/>
        </w:rPr>
        <w:t>解：</w:t>
      </w:r>
      <w:r>
        <w:br/>
      </w:r>
      <w:r>
        <w:rPr>
          <w:color w:val="000000"/>
        </w:rPr>
        <w:t>因为河岸上旗杆是固定在地面上的，那么根据旗帜的飘动方向判断，风是从右向左刮的</w:t>
      </w:r>
      <w:r>
        <w:rPr>
          <w:color w:val="000000"/>
        </w:rPr>
        <w:t>．</w:t>
      </w:r>
      <w:r>
        <w:br/>
      </w:r>
      <w:r>
        <w:rPr>
          <w:color w:val="000000"/>
        </w:rPr>
        <w:t>乙船旗帜向左，有三种可能：一是乙船不动，风把旗帜刮向左；二是乙船向右运动，风相对于旗帜向左，把旗帜刮向左；三是乙船向左运动但运动的速度小于风速，此时风仍能把旗帜刮向左，而题目中已知乙船正以</w:t>
      </w:r>
      <w:r>
        <w:rPr>
          <w:color w:val="000000"/>
        </w:rPr>
        <w:t>5m/s</w:t>
      </w:r>
      <w:r>
        <w:rPr>
          <w:color w:val="000000"/>
        </w:rPr>
        <w:t>的速度向西行驶，所以乙船向左运动但运动的速度小于风速，则此时海边的风速至少有</w:t>
      </w:r>
      <w:r>
        <w:rPr>
          <w:color w:val="000000"/>
        </w:rPr>
        <w:t>5m/s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）如果甲船静止不动，那么旗帜的方向应该和楼房上旗子方向相同，而现在的旗帜的方向明显和楼房上旗子方向相反，如果甲船向右运动，旗帜只会</w:t>
      </w:r>
      <w:r>
        <w:rPr>
          <w:color w:val="000000"/>
        </w:rPr>
        <w:t>更加向左展．所以，甲船一定向左运动，而且运动的速度比风速快，这样才会出现图中旗帜向右飘动的情况．</w:t>
      </w:r>
      <w:r>
        <w:rPr>
          <w:color w:val="000000"/>
        </w:rPr>
        <w:t xml:space="preserve">  </w:t>
      </w:r>
    </w:p>
    <w:p w:rsidR="00C82E17">
      <w:pPr>
        <w:spacing w:after="0"/>
      </w:pPr>
      <w:r>
        <w:rPr>
          <w:color w:val="000000"/>
        </w:rPr>
        <w:t>19.</w:t>
      </w:r>
      <w:r>
        <w:rPr>
          <w:color w:val="000000"/>
        </w:rPr>
        <w:t>①</w:t>
      </w:r>
      <w:r>
        <w:rPr>
          <w:color w:val="000000"/>
        </w:rPr>
        <w:t>水蒸气遇到冷的冰棍液化形成小水滴，即</w:t>
      </w:r>
      <w:r>
        <w:rPr>
          <w:color w:val="000000"/>
        </w:rPr>
        <w:t>“</w:t>
      </w:r>
      <w:r>
        <w:rPr>
          <w:color w:val="000000"/>
        </w:rPr>
        <w:t>白气</w:t>
      </w:r>
      <w:r>
        <w:rPr>
          <w:color w:val="000000"/>
        </w:rPr>
        <w:t>”</w:t>
      </w:r>
      <w:r>
        <w:rPr>
          <w:color w:val="000000"/>
        </w:rPr>
        <w:t>；</w:t>
      </w:r>
      <w:r>
        <w:rPr>
          <w:color w:val="000000"/>
        </w:rPr>
        <w:t>②</w:t>
      </w:r>
      <w:r>
        <w:rPr>
          <w:color w:val="000000"/>
        </w:rPr>
        <w:t>下；</w:t>
      </w:r>
      <w:r>
        <w:rPr>
          <w:color w:val="000000"/>
        </w:rPr>
        <w:t>③</w:t>
      </w:r>
      <w:r>
        <w:rPr>
          <w:color w:val="000000"/>
        </w:rPr>
        <w:t>白气是小水滴，密度大于空气密度，所以冰棍冒出的</w:t>
      </w:r>
      <w:r>
        <w:rPr>
          <w:color w:val="000000"/>
        </w:rPr>
        <w:t>“</w:t>
      </w:r>
      <w:r>
        <w:rPr>
          <w:color w:val="000000"/>
        </w:rPr>
        <w:t>白气</w:t>
      </w:r>
      <w:r>
        <w:rPr>
          <w:color w:val="000000"/>
        </w:rPr>
        <w:t>”</w:t>
      </w:r>
      <w:r>
        <w:rPr>
          <w:color w:val="000000"/>
        </w:rPr>
        <w:t>是向下运动的．</w:t>
      </w:r>
      <w:r>
        <w:rPr>
          <w:color w:val="000000"/>
        </w:rPr>
        <w:t xml:space="preserve">  </w:t>
      </w:r>
    </w:p>
    <w:p w:rsidR="00C82E17">
      <w:r>
        <w:t>六、</w:t>
      </w:r>
      <w:r>
        <w:t>计算题</w:t>
      </w:r>
      <w:r>
        <w:t xml:space="preserve"> </w:t>
      </w:r>
    </w:p>
    <w:p w:rsidR="00C82E17">
      <w:pPr>
        <w:spacing w:after="0"/>
        <w:rPr>
          <w:rFonts w:hint="eastAsia"/>
          <w:lang w:eastAsia="zh-CN"/>
        </w:rPr>
      </w:pPr>
      <w:r>
        <w:rPr>
          <w:color w:val="000000"/>
        </w:rPr>
        <w:t>20.</w:t>
      </w:r>
      <w:r>
        <w:rPr>
          <w:color w:val="000000"/>
        </w:rPr>
        <w:t>解：（</w:t>
      </w:r>
      <w:r>
        <w:rPr>
          <w:color w:val="000000"/>
        </w:rPr>
        <w:t>1</w:t>
      </w:r>
      <w:r>
        <w:rPr>
          <w:color w:val="000000"/>
        </w:rPr>
        <w:t>）由</w:t>
      </w:r>
      <w:r>
        <w:rPr>
          <w:color w:val="000000"/>
        </w:rPr>
        <w:t>ρ=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</w:rPr>
        <w:t>，</w:t>
      </w:r>
      <w:r>
        <w:rPr>
          <w:color w:val="000000"/>
        </w:rPr>
        <w:t>可得</w:t>
      </w:r>
      <w:r>
        <w:rPr>
          <w:color w:val="000000"/>
        </w:rPr>
        <w:t>，</w:t>
      </w:r>
    </w:p>
    <w:p w:rsidR="00C82E17">
      <w:pPr>
        <w:spacing w:after="0"/>
      </w:pPr>
      <w:r>
        <w:rPr>
          <w:color w:val="000000"/>
        </w:rPr>
        <w:t>等质量铜的体积</w:t>
      </w:r>
      <w:r>
        <w:rPr>
          <w:color w:val="000000"/>
        </w:rPr>
        <w:t>：</w:t>
      </w:r>
    </w:p>
    <w:p w:rsidR="00C82E17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10359" cy="296024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386958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359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C82E17">
      <w:pPr>
        <w:spacing w:after="0"/>
      </w:pPr>
      <w:r>
        <w:rPr>
          <w:color w:val="000000"/>
        </w:rPr>
        <w:t>则铜球是空心的</w:t>
      </w:r>
      <w:r>
        <w:rPr>
          <w:color w:val="000000"/>
        </w:rPr>
        <w:t>；</w:t>
      </w:r>
    </w:p>
    <w:p w:rsidR="00C82E1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）空心部分的体积：</w:t>
      </w:r>
    </w:p>
    <w:p w:rsidR="00C82E17">
      <w:pPr>
        <w:spacing w:after="0"/>
      </w:pPr>
      <w:r>
        <w:rPr>
          <w:color w:val="000000"/>
        </w:rPr>
        <w:t>V</w:t>
      </w:r>
      <w:r>
        <w:rPr>
          <w:color w:val="000000"/>
          <w:vertAlign w:val="subscript"/>
        </w:rPr>
        <w:t>空</w:t>
      </w:r>
      <w:r>
        <w:rPr>
          <w:color w:val="000000"/>
        </w:rPr>
        <w:t>=V</w:t>
      </w:r>
      <w:r>
        <w:rPr>
          <w:color w:val="000000"/>
          <w:vertAlign w:val="subscript"/>
        </w:rPr>
        <w:t>球</w:t>
      </w:r>
      <w:r>
        <w:rPr>
          <w:color w:val="000000"/>
        </w:rPr>
        <w:t>﹣</w:t>
      </w:r>
      <w:r>
        <w:rPr>
          <w:color w:val="000000"/>
        </w:rPr>
        <w:t>V=30cm</w:t>
      </w:r>
      <w:r>
        <w:rPr>
          <w:color w:val="000000"/>
          <w:vertAlign w:val="superscript"/>
        </w:rPr>
        <w:t>3</w:t>
      </w:r>
      <w:r>
        <w:rPr>
          <w:color w:val="000000"/>
        </w:rPr>
        <w:t>﹣</w:t>
      </w:r>
      <w:r>
        <w:rPr>
          <w:color w:val="000000"/>
        </w:rPr>
        <w:t>10cm</w:t>
      </w:r>
      <w:r>
        <w:rPr>
          <w:color w:val="000000"/>
          <w:vertAlign w:val="superscript"/>
        </w:rPr>
        <w:t>3</w:t>
      </w:r>
      <w:r>
        <w:rPr>
          <w:color w:val="000000"/>
        </w:rPr>
        <w:t>=20cm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C82E17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）由</w:t>
      </w:r>
      <w:r>
        <w:rPr>
          <w:color w:val="000000"/>
        </w:rPr>
        <w:t>ρ=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</w:rPr>
        <w:t>，可得水的质量：</w:t>
      </w:r>
    </w:p>
    <w:p w:rsidR="00C82E17">
      <w:pPr>
        <w:spacing w:after="0"/>
      </w:pPr>
      <w:r>
        <w:rPr>
          <w:color w:val="000000"/>
        </w:rPr>
        <w:t>m</w:t>
      </w:r>
      <w:r>
        <w:rPr>
          <w:color w:val="000000"/>
          <w:vertAlign w:val="subscript"/>
        </w:rPr>
        <w:t>水</w:t>
      </w:r>
      <w:r>
        <w:rPr>
          <w:color w:val="000000"/>
        </w:rPr>
        <w:t>=</w:t>
      </w:r>
      <w:r>
        <w:rPr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color w:val="000000"/>
        </w:rPr>
        <w:t>V</w:t>
      </w:r>
      <w:r>
        <w:rPr>
          <w:color w:val="000000"/>
          <w:vertAlign w:val="subscript"/>
        </w:rPr>
        <w:t>空</w:t>
      </w:r>
      <w:r>
        <w:rPr>
          <w:color w:val="000000"/>
        </w:rPr>
        <w:t>=1g</w:t>
      </w:r>
      <w:r>
        <w:rPr>
          <w:color w:val="000000"/>
        </w:rPr>
        <w:t>/cm</w:t>
      </w:r>
      <w:r>
        <w:rPr>
          <w:color w:val="000000"/>
          <w:vertAlign w:val="superscript"/>
        </w:rPr>
        <w:t>3</w:t>
      </w:r>
      <w:r>
        <w:rPr>
          <w:color w:val="000000"/>
        </w:rPr>
        <w:t>×20cm</w:t>
      </w:r>
      <w:r>
        <w:rPr>
          <w:color w:val="000000"/>
          <w:vertAlign w:val="superscript"/>
        </w:rPr>
        <w:t>3</w:t>
      </w:r>
      <w:r>
        <w:rPr>
          <w:color w:val="000000"/>
        </w:rPr>
        <w:t>=20g</w:t>
      </w:r>
      <w:r>
        <w:rPr>
          <w:color w:val="000000"/>
        </w:rPr>
        <w:t>，</w:t>
      </w:r>
    </w:p>
    <w:p w:rsidR="00C82E17">
      <w:pPr>
        <w:spacing w:after="0"/>
      </w:pPr>
      <w:r>
        <w:rPr>
          <w:color w:val="000000"/>
        </w:rPr>
        <w:t>铜球的总质量</w:t>
      </w:r>
      <w:r>
        <w:rPr>
          <w:color w:val="000000"/>
        </w:rPr>
        <w:t>：</w:t>
      </w:r>
    </w:p>
    <w:p w:rsidR="00C82E17">
      <w:pPr>
        <w:spacing w:after="0"/>
      </w:pPr>
      <w:r>
        <w:rPr>
          <w:color w:val="000000"/>
        </w:rPr>
        <w:t>m=</w:t>
      </w:r>
      <w:r>
        <w:rPr>
          <w:color w:val="000000"/>
        </w:rPr>
        <w:t>m</w:t>
      </w:r>
      <w:r>
        <w:rPr>
          <w:color w:val="000000"/>
          <w:vertAlign w:val="subscript"/>
        </w:rPr>
        <w:t>铜球</w:t>
      </w:r>
      <w:r>
        <w:rPr>
          <w:color w:val="000000"/>
        </w:rPr>
        <w:t>+m</w:t>
      </w:r>
      <w:r>
        <w:rPr>
          <w:color w:val="000000"/>
          <w:vertAlign w:val="subscript"/>
        </w:rPr>
        <w:t>水</w:t>
      </w:r>
      <w:r>
        <w:rPr>
          <w:color w:val="000000"/>
        </w:rPr>
        <w:t>=89g+20g=109g</w:t>
      </w:r>
      <w:r>
        <w:rPr>
          <w:color w:val="000000"/>
        </w:rPr>
        <w:t>；</w:t>
      </w:r>
    </w:p>
    <w:p w:rsidR="00C82E17">
      <w:pPr>
        <w:spacing w:after="0"/>
      </w:pPr>
      <w:r>
        <w:rPr>
          <w:color w:val="000000"/>
        </w:rPr>
        <w:t>答：（</w:t>
      </w:r>
      <w:r>
        <w:rPr>
          <w:color w:val="000000"/>
        </w:rPr>
        <w:t>1</w:t>
      </w:r>
      <w:r>
        <w:rPr>
          <w:color w:val="000000"/>
        </w:rPr>
        <w:t>）该球是空心的；</w:t>
      </w:r>
    </w:p>
    <w:p w:rsidR="00C82E17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）这个铜球空心部分的体积为</w:t>
      </w:r>
      <w:r>
        <w:rPr>
          <w:color w:val="000000"/>
        </w:rPr>
        <w:t>20cm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C82E17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）若是空心的，将空心部分注满水时的总质量是</w:t>
      </w:r>
      <w:r>
        <w:rPr>
          <w:color w:val="000000"/>
        </w:rPr>
        <w:t>109g</w:t>
      </w:r>
      <w:r>
        <w:rPr>
          <w:color w:val="000000"/>
        </w:rPr>
        <w:t>．</w:t>
      </w:r>
    </w:p>
    <w:p w:rsidR="00C82E17">
      <w:r>
        <w:t>七、</w:t>
      </w:r>
      <w:r>
        <w:t>实验探究题</w:t>
      </w:r>
      <w:r>
        <w:t xml:space="preserve"> </w:t>
      </w:r>
    </w:p>
    <w:p w:rsidR="00C82E17">
      <w:pPr>
        <w:spacing w:after="0"/>
      </w:pPr>
      <w:r>
        <w:rPr>
          <w:color w:val="000000"/>
        </w:rPr>
        <w:t>21.</w:t>
      </w:r>
      <w:r>
        <w:rPr>
          <w:color w:val="000000"/>
        </w:rPr>
        <w:t>①②③⑤④</w:t>
      </w:r>
      <w:r>
        <w:rPr>
          <w:color w:val="000000"/>
        </w:rPr>
        <w:t>；偏小</w:t>
      </w:r>
      <w:r>
        <w:rPr>
          <w:color w:val="000000"/>
        </w:rPr>
        <w:t xml:space="preserve">  </w:t>
      </w:r>
    </w:p>
    <w:p w:rsidR="00C82E17">
      <w:pPr>
        <w:spacing w:after="0"/>
      </w:pPr>
      <w:r>
        <w:rPr>
          <w:color w:val="000000"/>
        </w:rPr>
        <w:t>2</w:t>
      </w:r>
      <w:r w:rsidR="007B68B4">
        <w:rPr>
          <w:rFonts w:hint="eastAsia"/>
          <w:color w:val="000000"/>
          <w:lang w:eastAsia="zh-CN"/>
        </w:rPr>
        <w:t>2</w:t>
      </w:r>
      <w:r>
        <w:rPr>
          <w:color w:val="000000"/>
        </w:rPr>
        <w:t>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）大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5</w:t>
      </w:r>
      <w:r>
        <w:rPr>
          <w:color w:val="000000"/>
        </w:rPr>
        <w:t>；投影仪</w:t>
      </w:r>
      <w:r>
        <w:rPr>
          <w:color w:val="000000"/>
        </w:rPr>
        <w:t xml:space="preserve">  </w:t>
      </w:r>
    </w:p>
    <w:sectPr w:rsidSect="00C82E17">
      <w:headerReference w:type="even" r:id="rId31"/>
      <w:footerReference w:type="default" r:id="rId3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17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17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C82E1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C82E17" w:rsidP="00D7564F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C82E1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60465B8"/>
    <w:multiLevelType w:val="hybridMultilevel"/>
    <w:tmpl w:val="22683D2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72D15"/>
    <w:multiLevelType w:val="hybridMultilevel"/>
    <w:tmpl w:val="6C7C74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B68B4"/>
    <w:rsid w:val="008222E8"/>
    <w:rsid w:val="00827CAC"/>
    <w:rsid w:val="00831806"/>
    <w:rsid w:val="008512EA"/>
    <w:rsid w:val="008860DB"/>
    <w:rsid w:val="008977BC"/>
    <w:rsid w:val="008E0712"/>
    <w:rsid w:val="009034BC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2E17"/>
    <w:rsid w:val="00C84C25"/>
    <w:rsid w:val="00D035E3"/>
    <w:rsid w:val="00D2160C"/>
    <w:rsid w:val="00D36692"/>
    <w:rsid w:val="00D51F5D"/>
    <w:rsid w:val="00D67A68"/>
    <w:rsid w:val="00D7564F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17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C82E1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C82E1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C82E1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C82E17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C82E17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C82E17"/>
    <w:rPr>
      <w:sz w:val="18"/>
      <w:szCs w:val="18"/>
    </w:rPr>
  </w:style>
  <w:style w:type="paragraph" w:customStyle="1" w:styleId="1">
    <w:name w:val="正文1"/>
    <w:qFormat/>
    <w:rsid w:val="00C82E17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82E17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82E17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C82E17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82E1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header" Target="header1.xml" /><Relationship Id="rId32" Type="http://schemas.openxmlformats.org/officeDocument/2006/relationships/footer" Target="footer1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7D0F6-C811-4989-A5BF-BA8D964C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3</cp:revision>
  <dcterms:created xsi:type="dcterms:W3CDTF">2020-01-03T14:10:00Z</dcterms:created>
  <dcterms:modified xsi:type="dcterms:W3CDTF">2020-01-03T14:21:00Z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