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6002C3" w:rsidP="006002C3">
      <w:pPr>
        <w:ind w:firstLine="840" w:firstLineChars="300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12192000</wp:posOffset>
            </wp:positionV>
            <wp:extent cx="381000" cy="4572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2759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eastAsia="zh-CN"/>
        </w:rPr>
        <w:t>2019</w:t>
      </w:r>
      <w:r>
        <w:rPr>
          <w:rFonts w:hint="eastAsia"/>
          <w:b/>
          <w:bCs/>
          <w:sz w:val="28"/>
          <w:szCs w:val="28"/>
          <w:lang w:eastAsia="zh-CN"/>
        </w:rPr>
        <w:t>—</w:t>
      </w:r>
      <w:r>
        <w:rPr>
          <w:rFonts w:hint="eastAsia"/>
          <w:b/>
          <w:bCs/>
          <w:sz w:val="28"/>
          <w:szCs w:val="28"/>
          <w:lang w:eastAsia="zh-CN"/>
        </w:rPr>
        <w:t>2020</w:t>
      </w:r>
      <w:r>
        <w:rPr>
          <w:rFonts w:hint="eastAsia"/>
          <w:b/>
          <w:bCs/>
          <w:sz w:val="28"/>
          <w:szCs w:val="28"/>
          <w:lang w:eastAsia="zh-CN"/>
        </w:rPr>
        <w:t>年度吉林省吉林市八年级物理上册期末考试模拟试题</w:t>
      </w:r>
    </w:p>
    <w:p w:rsidR="006002C3" w:rsidRPr="00687AB2" w:rsidP="006002C3">
      <w:pPr>
        <w:jc w:val="center"/>
        <w:rPr>
          <w:rFonts w:hint="eastAsia"/>
          <w:lang w:eastAsia="zh-CN"/>
        </w:rPr>
      </w:pPr>
      <w:r w:rsidRPr="00687AB2">
        <w:rPr>
          <w:rFonts w:hint="eastAsia"/>
          <w:bCs/>
          <w:sz w:val="28"/>
          <w:szCs w:val="28"/>
          <w:lang w:eastAsia="zh-CN"/>
        </w:rPr>
        <w:t>时量：</w:t>
      </w:r>
      <w:r w:rsidRPr="00687AB2">
        <w:rPr>
          <w:rFonts w:hint="eastAsia"/>
          <w:bCs/>
          <w:sz w:val="28"/>
          <w:szCs w:val="28"/>
          <w:lang w:eastAsia="zh-CN"/>
        </w:rPr>
        <w:t>90</w:t>
      </w:r>
      <w:r w:rsidRPr="00687AB2">
        <w:rPr>
          <w:rFonts w:hint="eastAsia"/>
          <w:bCs/>
          <w:sz w:val="28"/>
          <w:szCs w:val="28"/>
          <w:lang w:eastAsia="zh-CN"/>
        </w:rPr>
        <w:t>分钟，满分：</w:t>
      </w:r>
      <w:r w:rsidRPr="00687AB2">
        <w:rPr>
          <w:rFonts w:hint="eastAsia"/>
          <w:bCs/>
          <w:sz w:val="28"/>
          <w:szCs w:val="28"/>
          <w:lang w:eastAsia="zh-CN"/>
        </w:rPr>
        <w:t>100</w:t>
      </w:r>
      <w:r w:rsidRPr="00687AB2">
        <w:rPr>
          <w:rFonts w:hint="eastAsia"/>
          <w:bCs/>
          <w:sz w:val="28"/>
          <w:szCs w:val="28"/>
          <w:lang w:eastAsia="zh-CN"/>
        </w:rPr>
        <w:t>分</w:t>
      </w:r>
    </w:p>
    <w:p w:rsidR="008037CC">
      <w:r>
        <w:rPr>
          <w:b/>
          <w:bCs/>
          <w:sz w:val="24"/>
          <w:szCs w:val="24"/>
        </w:rPr>
        <w:t>一、单项选择题</w:t>
      </w:r>
      <w:r>
        <w:rPr>
          <w:b/>
          <w:bCs/>
          <w:sz w:val="24"/>
          <w:szCs w:val="24"/>
        </w:rPr>
        <w:t>（</w:t>
      </w:r>
      <w:r w:rsidR="0010544E">
        <w:rPr>
          <w:rFonts w:hint="eastAsia"/>
          <w:b/>
          <w:bCs/>
          <w:sz w:val="24"/>
          <w:szCs w:val="24"/>
          <w:lang w:eastAsia="zh-CN"/>
        </w:rPr>
        <w:t>每个</w:t>
      </w:r>
      <w:r w:rsidR="0010544E">
        <w:rPr>
          <w:rFonts w:hint="eastAsia"/>
          <w:b/>
          <w:bCs/>
          <w:sz w:val="24"/>
          <w:szCs w:val="24"/>
          <w:lang w:eastAsia="zh-CN"/>
        </w:rPr>
        <w:t>3</w:t>
      </w:r>
      <w:r w:rsidR="0010544E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 w:rsidR="0010544E">
        <w:rPr>
          <w:rFonts w:hint="eastAsia"/>
          <w:b/>
          <w:bCs/>
          <w:sz w:val="24"/>
          <w:szCs w:val="24"/>
          <w:lang w:eastAsia="zh-CN"/>
        </w:rPr>
        <w:t>24</w:t>
      </w:r>
      <w:r>
        <w:rPr>
          <w:b/>
          <w:bCs/>
          <w:sz w:val="24"/>
          <w:szCs w:val="24"/>
        </w:rPr>
        <w:t>分）</w:t>
      </w:r>
    </w:p>
    <w:p w:rsidR="008037CC">
      <w:pPr>
        <w:spacing w:after="0"/>
      </w:pPr>
      <w:r>
        <w:rPr>
          <w:color w:val="000000"/>
        </w:rPr>
        <w:t>1.“</w:t>
      </w:r>
      <w:r>
        <w:rPr>
          <w:color w:val="000000"/>
        </w:rPr>
        <w:t>估测</w:t>
      </w:r>
      <w:r>
        <w:rPr>
          <w:color w:val="000000"/>
        </w:rPr>
        <w:t>”</w:t>
      </w:r>
      <w:r>
        <w:rPr>
          <w:color w:val="000000"/>
        </w:rPr>
        <w:t>是物理学中常用的一种方法，小翔同学尝试估测了与自己身体相关的一些物理量，其中不合理的是（</w:t>
      </w:r>
      <w:r>
        <w:rPr>
          <w:color w:val="000000"/>
        </w:rPr>
        <w:t> </w:t>
      </w:r>
      <w:r w:rsidR="0010544E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 xml:space="preserve">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8037C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平静时呼吸一次所用的时间约为</w:t>
      </w:r>
      <w:r>
        <w:rPr>
          <w:color w:val="000000"/>
        </w:rPr>
        <w:t>6s                      </w:t>
      </w:r>
      <w:r w:rsidR="0010544E"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</w:rPr>
        <w:t>B. </w:t>
      </w:r>
      <w:r>
        <w:rPr>
          <w:color w:val="000000"/>
        </w:rPr>
        <w:t>泡澡水的温度约为</w:t>
      </w:r>
      <w:r>
        <w:rPr>
          <w:color w:val="000000"/>
        </w:rPr>
        <w:t>70℃</w:t>
      </w:r>
      <w:r>
        <w:br/>
      </w:r>
      <w:r>
        <w:rPr>
          <w:color w:val="000000"/>
        </w:rPr>
        <w:t>C. </w:t>
      </w:r>
      <w:r>
        <w:rPr>
          <w:color w:val="000000"/>
        </w:rPr>
        <w:t>完全浸泡在浴盆里排开水的体积大约是</w:t>
      </w:r>
      <w:r>
        <w:rPr>
          <w:color w:val="000000"/>
        </w:rPr>
        <w:t>55dm</w:t>
      </w:r>
      <w:r>
        <w:rPr>
          <w:color w:val="000000"/>
          <w:vertAlign w:val="superscript"/>
        </w:rPr>
        <w:t>3</w:t>
      </w:r>
      <w:r>
        <w:rPr>
          <w:color w:val="000000"/>
        </w:rPr>
        <w:t>   </w:t>
      </w:r>
      <w:r w:rsidR="0010544E">
        <w:rPr>
          <w:rFonts w:hint="eastAsia"/>
          <w:noProof/>
          <w:lang w:eastAsia="zh-CN"/>
        </w:rPr>
        <w:t xml:space="preserve">   </w:t>
      </w:r>
      <w:r>
        <w:rPr>
          <w:color w:val="000000"/>
        </w:rPr>
        <w:t>D. </w:t>
      </w:r>
      <w:r>
        <w:rPr>
          <w:color w:val="000000"/>
        </w:rPr>
        <w:t>大拇指的长度约为</w:t>
      </w:r>
      <w:r>
        <w:rPr>
          <w:color w:val="000000"/>
        </w:rPr>
        <w:t>5.5cm</w:t>
      </w:r>
    </w:p>
    <w:p w:rsidR="008037CC">
      <w:pPr>
        <w:spacing w:after="0"/>
      </w:pPr>
      <w:r>
        <w:rPr>
          <w:color w:val="000000"/>
        </w:rPr>
        <w:t>2.</w:t>
      </w:r>
      <w:r>
        <w:rPr>
          <w:color w:val="000000"/>
        </w:rPr>
        <w:t>上课时，老师对同学们说</w:t>
      </w:r>
      <w:r>
        <w:rPr>
          <w:color w:val="000000"/>
        </w:rPr>
        <w:t>“</w:t>
      </w:r>
      <w:r>
        <w:rPr>
          <w:color w:val="000000"/>
        </w:rPr>
        <w:t>朗读时，声音请大一点</w:t>
      </w:r>
      <w:r>
        <w:rPr>
          <w:color w:val="000000"/>
        </w:rPr>
        <w:t>”</w:t>
      </w:r>
      <w:r>
        <w:rPr>
          <w:color w:val="000000"/>
        </w:rPr>
        <w:t>，这里的</w:t>
      </w:r>
      <w:r>
        <w:rPr>
          <w:color w:val="000000"/>
        </w:rPr>
        <w:t>“</w:t>
      </w:r>
      <w:r>
        <w:rPr>
          <w:color w:val="000000"/>
        </w:rPr>
        <w:t>大</w:t>
      </w:r>
      <w:r>
        <w:rPr>
          <w:color w:val="000000"/>
        </w:rPr>
        <w:t>”</w:t>
      </w:r>
      <w:r>
        <w:rPr>
          <w:color w:val="000000"/>
        </w:rPr>
        <w:t>指的是声音的（　</w:t>
      </w:r>
      <w:r w:rsidR="0010544E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</w:rPr>
        <w:t>　）</w:t>
      </w:r>
      <w:r>
        <w:rPr>
          <w:color w:val="000000"/>
        </w:rPr>
        <w:t xml:space="preserve">            </w:t>
      </w:r>
    </w:p>
    <w:p w:rsidR="008037C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响度</w:t>
      </w:r>
      <w:r>
        <w:rPr>
          <w:color w:val="000000"/>
        </w:rPr>
        <w:t>                                     B. </w:t>
      </w:r>
      <w:r>
        <w:rPr>
          <w:color w:val="000000"/>
        </w:rPr>
        <w:t>音调</w:t>
      </w:r>
      <w:r>
        <w:rPr>
          <w:color w:val="000000"/>
        </w:rPr>
        <w:t>                                     C. </w:t>
      </w:r>
      <w:r>
        <w:rPr>
          <w:color w:val="000000"/>
        </w:rPr>
        <w:t>音色</w:t>
      </w:r>
      <w:r>
        <w:rPr>
          <w:color w:val="000000"/>
        </w:rPr>
        <w:t>                                     D. </w:t>
      </w:r>
      <w:r>
        <w:rPr>
          <w:color w:val="000000"/>
        </w:rPr>
        <w:t>节奏</w:t>
      </w:r>
    </w:p>
    <w:p w:rsidR="008037CC">
      <w:pPr>
        <w:spacing w:after="0"/>
        <w:rPr>
          <w:rFonts w:hint="eastAsia"/>
          <w:lang w:eastAsia="zh-CN"/>
        </w:rPr>
      </w:pPr>
      <w:r>
        <w:rPr>
          <w:color w:val="000000"/>
        </w:rPr>
        <w:t>3.</w:t>
      </w:r>
      <w:r>
        <w:rPr>
          <w:color w:val="000000"/>
        </w:rPr>
        <w:t>下列做法是为了加快液体蒸发的是</w:t>
      </w:r>
      <w:r>
        <w:rPr>
          <w:color w:val="000000"/>
        </w:rPr>
        <w:t>（　</w:t>
      </w:r>
      <w:r w:rsidR="0010544E"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</w:rPr>
        <w:t>　）</w:t>
      </w:r>
    </w:p>
    <w:p w:rsidR="008037C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酒精灯不用时要盖上灯帽</w:t>
      </w:r>
      <w:r>
        <w:rPr>
          <w:color w:val="000000"/>
        </w:rPr>
        <w:t>               </w:t>
      </w:r>
      <w:r>
        <w:rPr>
          <w:color w:val="000000"/>
        </w:rPr>
        <w:t>                    </w:t>
      </w:r>
      <w:r w:rsidR="0010544E"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</w:rPr>
        <w:t>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洗头后用电吹风把头发吹干</w:t>
      </w:r>
      <w:r>
        <w:br/>
      </w:r>
      <w:r>
        <w:rPr>
          <w:color w:val="000000"/>
        </w:rPr>
        <w:t>C. </w:t>
      </w:r>
      <w:r>
        <w:rPr>
          <w:color w:val="000000"/>
        </w:rPr>
        <w:t>农业灌溉中用管道输水代替沟渠输水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150262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544E">
        <w:rPr>
          <w:rFonts w:hint="eastAsia"/>
          <w:color w:val="000000"/>
          <w:lang w:eastAsia="zh-CN"/>
        </w:rPr>
        <w:t xml:space="preserve">   </w:t>
      </w:r>
      <w:r>
        <w:rPr>
          <w:color w:val="000000"/>
        </w:rPr>
        <w:t>D. </w:t>
      </w:r>
      <w:r>
        <w:rPr>
          <w:color w:val="000000"/>
        </w:rPr>
        <w:t>蔬菜用保鲜膜包好后放人冰箱冷藏室</w:t>
      </w:r>
    </w:p>
    <w:p w:rsidR="008037CC">
      <w:pPr>
        <w:spacing w:after="0"/>
        <w:rPr>
          <w:rFonts w:hint="eastAsia"/>
          <w:lang w:eastAsia="zh-CN"/>
        </w:rPr>
      </w:pPr>
      <w:r>
        <w:rPr>
          <w:color w:val="000000"/>
        </w:rPr>
        <w:t>4.</w:t>
      </w:r>
      <w:r>
        <w:rPr>
          <w:color w:val="000000"/>
        </w:rPr>
        <w:t>如图所示，</w:t>
      </w:r>
      <w:r>
        <w:rPr>
          <w:color w:val="000000"/>
        </w:rPr>
        <w:t>CD</w:t>
      </w:r>
      <w:r>
        <w:rPr>
          <w:color w:val="000000"/>
        </w:rPr>
        <w:t>为竖直挂在墙上的平面镜，位于</w:t>
      </w:r>
      <w:r>
        <w:rPr>
          <w:color w:val="000000"/>
        </w:rPr>
        <w:t>A</w:t>
      </w:r>
      <w:r>
        <w:rPr>
          <w:color w:val="000000"/>
        </w:rPr>
        <w:t>处的甲同学通过平面镜看到了位于</w:t>
      </w:r>
      <w:r>
        <w:rPr>
          <w:color w:val="000000"/>
        </w:rPr>
        <w:t>B</w:t>
      </w:r>
      <w:r>
        <w:rPr>
          <w:color w:val="000000"/>
        </w:rPr>
        <w:t>处的乙同学．在这一现象中，光线的入射角是</w:t>
      </w:r>
      <w:r w:rsidR="0010544E">
        <w:rPr>
          <w:rFonts w:hint="eastAsia"/>
          <w:color w:val="000000"/>
          <w:lang w:eastAsia="zh-CN"/>
        </w:rPr>
        <w:t>（</w:t>
      </w:r>
      <w:r w:rsidR="0010544E">
        <w:rPr>
          <w:rFonts w:hint="eastAsia"/>
          <w:color w:val="000000"/>
          <w:lang w:eastAsia="zh-CN"/>
        </w:rPr>
        <w:t xml:space="preserve">            </w:t>
      </w:r>
      <w:r w:rsidR="0010544E">
        <w:rPr>
          <w:rFonts w:hint="eastAsia"/>
          <w:color w:val="000000"/>
          <w:lang w:eastAsia="zh-CN"/>
        </w:rPr>
        <w:t>）</w:t>
      </w:r>
    </w:p>
    <w:p w:rsidR="008037CC">
      <w:pPr>
        <w:spacing w:after="0"/>
        <w:ind w:left="150"/>
      </w:pPr>
      <w:r>
        <w:rPr>
          <w:color w:val="000000"/>
        </w:rPr>
        <w:t>A. ∠1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861357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∠2                                    </w:t>
      </w:r>
      <w:r>
        <w:rPr>
          <w:color w:val="000000"/>
        </w:rPr>
        <w:t>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651793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∠3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054809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∠4</w:t>
      </w:r>
    </w:p>
    <w:p w:rsidR="0010544E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2699385</wp:posOffset>
            </wp:positionH>
            <wp:positionV relativeFrom="paragraph">
              <wp:posOffset>6985</wp:posOffset>
            </wp:positionV>
            <wp:extent cx="2019300" cy="1295400"/>
            <wp:effectExtent l="19050" t="0" r="0" b="0"/>
            <wp:wrapSquare wrapText="bothSides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595766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508635</wp:posOffset>
            </wp:positionH>
            <wp:positionV relativeFrom="paragraph">
              <wp:posOffset>178435</wp:posOffset>
            </wp:positionV>
            <wp:extent cx="1514475" cy="962025"/>
            <wp:effectExtent l="19050" t="0" r="9525" b="0"/>
            <wp:wrapSquare wrapText="bothSides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269554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8037CC">
      <w:pPr>
        <w:spacing w:after="0"/>
        <w:rPr>
          <w:rFonts w:hint="eastAsia"/>
          <w:lang w:eastAsia="zh-CN"/>
        </w:rPr>
      </w:pPr>
      <w:r>
        <w:rPr>
          <w:color w:val="000000"/>
        </w:rPr>
        <w:t>5.</w:t>
      </w:r>
      <w:r>
        <w:rPr>
          <w:color w:val="000000"/>
        </w:rPr>
        <w:t>如图所示，早期照相馆里摄影师取景时看到的像是倒立的．有几位同学对此现象展开了讨论：</w:t>
      </w:r>
    </w:p>
    <w:p w:rsidR="008037CC">
      <w:pPr>
        <w:spacing w:after="0"/>
      </w:pPr>
      <w:r>
        <w:rPr>
          <w:color w:val="000000"/>
        </w:rPr>
        <w:t>甲．将照相机靠近两位照相的人，可以看到两位照相人的全身像</w:t>
      </w:r>
    </w:p>
    <w:p w:rsidR="008037CC">
      <w:pPr>
        <w:spacing w:after="0"/>
      </w:pPr>
      <w:r>
        <w:rPr>
          <w:color w:val="000000"/>
        </w:rPr>
        <w:t>乙．调整相机和两位照相人之间的距离，人像变小时，应减小相机镜头和胶片之间的距离</w:t>
      </w:r>
    </w:p>
    <w:p w:rsidR="008037CC">
      <w:pPr>
        <w:spacing w:after="0"/>
      </w:pPr>
      <w:r>
        <w:rPr>
          <w:color w:val="000000"/>
        </w:rPr>
        <w:t>丙．要使人像更亮，必须在两位照相的人身后进行</w:t>
      </w:r>
      <w:r>
        <w:rPr>
          <w:color w:val="000000"/>
        </w:rPr>
        <w:t>“</w:t>
      </w:r>
      <w:r>
        <w:rPr>
          <w:color w:val="000000"/>
        </w:rPr>
        <w:t>补光</w:t>
      </w:r>
      <w:r>
        <w:rPr>
          <w:color w:val="000000"/>
        </w:rPr>
        <w:t>”</w:t>
      </w:r>
    </w:p>
    <w:p w:rsidR="008037CC">
      <w:pPr>
        <w:spacing w:after="0"/>
      </w:pPr>
      <w:r>
        <w:rPr>
          <w:color w:val="000000"/>
        </w:rPr>
        <w:t>丁．现在的相机利用光学或电子技术，把倒立的像转变成正立的，便于观察</w:t>
      </w:r>
      <w:r>
        <w:rPr>
          <w:color w:val="000000"/>
        </w:rPr>
        <w:t>．</w:t>
      </w:r>
    </w:p>
    <w:p w:rsidR="008037CC">
      <w:pPr>
        <w:spacing w:after="0"/>
      </w:pPr>
      <w:r>
        <w:rPr>
          <w:color w:val="000000"/>
        </w:rPr>
        <w:t>这些说法正确的是</w:t>
      </w:r>
      <w:r>
        <w:rPr>
          <w:color w:val="000000"/>
        </w:rPr>
        <w:t>（　</w:t>
      </w:r>
      <w:r w:rsidR="0010544E"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</w:rPr>
        <w:t>　）</w:t>
      </w:r>
    </w:p>
    <w:p w:rsidR="008037C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甲与乙</w:t>
      </w:r>
      <w:r>
        <w:rPr>
          <w:color w:val="000000"/>
        </w:rPr>
        <w:t>   </w:t>
      </w:r>
      <w:r>
        <w:rPr>
          <w:color w:val="000000"/>
        </w:rPr>
        <w:t>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577353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甲与丙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500275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乙与丁</w:t>
      </w:r>
      <w:r>
        <w:rPr>
          <w:color w:val="000000"/>
        </w:rPr>
        <w:t>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526417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丙与丁</w:t>
      </w:r>
    </w:p>
    <w:p w:rsidR="008037CC">
      <w:pPr>
        <w:spacing w:after="0"/>
      </w:pPr>
      <w:r>
        <w:rPr>
          <w:color w:val="000000"/>
        </w:rPr>
        <w:t>6.</w:t>
      </w:r>
      <w:r>
        <w:rPr>
          <w:color w:val="000000"/>
        </w:rPr>
        <w:t>在测量过程中，一般我们会采用多次测量取平均值的方法，这样做的目的是（）</w:t>
      </w:r>
      <w:r>
        <w:rPr>
          <w:color w:val="000000"/>
        </w:rPr>
        <w:t xml:space="preserve">            </w:t>
      </w:r>
    </w:p>
    <w:p w:rsidR="008037C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为了减小错误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1075280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color w:val="000000"/>
        </w:rPr>
        <w:t>避免产生误差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374679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color w:val="000000"/>
        </w:rPr>
        <w:t>避免产生错误</w:t>
      </w:r>
      <w:r>
        <w:rPr>
          <w:color w:val="000000"/>
        </w:rPr>
        <w:t>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719328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为了减小误差</w:t>
      </w:r>
    </w:p>
    <w:p w:rsidR="008037CC">
      <w:pPr>
        <w:spacing w:after="0"/>
      </w:pPr>
      <w:r>
        <w:rPr>
          <w:color w:val="000000"/>
        </w:rPr>
        <w:t>7.</w:t>
      </w:r>
      <w:r>
        <w:rPr>
          <w:color w:val="000000"/>
        </w:rPr>
        <w:t>下列说法中正确的是（</w:t>
      </w:r>
      <w:r>
        <w:rPr>
          <w:color w:val="000000"/>
        </w:rPr>
        <w:t xml:space="preserve"> 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8037C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晶体和非晶体熔化时温度变化规律相同</w:t>
      </w:r>
      <w:r>
        <w:rPr>
          <w:color w:val="000000"/>
        </w:rPr>
        <w:t>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584332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544E">
        <w:rPr>
          <w:rFonts w:hint="eastAsia"/>
          <w:color w:val="000000"/>
          <w:lang w:eastAsia="zh-CN"/>
        </w:rPr>
        <w:t xml:space="preserve">  </w:t>
      </w:r>
      <w:r>
        <w:rPr>
          <w:color w:val="000000"/>
        </w:rPr>
        <w:t>B. </w:t>
      </w:r>
      <w:r>
        <w:rPr>
          <w:color w:val="000000"/>
        </w:rPr>
        <w:t>做功和热传递都可以改变物体内能</w:t>
      </w:r>
      <w:r>
        <w:br/>
      </w:r>
      <w:r>
        <w:rPr>
          <w:color w:val="000000"/>
        </w:rPr>
        <w:t>C. </w:t>
      </w:r>
      <w:r>
        <w:rPr>
          <w:color w:val="000000"/>
        </w:rPr>
        <w:t>汽油机工作时的四个冲程都是内能转化为机械能</w:t>
      </w:r>
      <w:r>
        <w:rPr>
          <w:color w:val="000000"/>
        </w:rPr>
        <w:t>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0921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</w:rPr>
        <w:t>太阳能、水能、石油、天然气都是可再生能源</w:t>
      </w:r>
    </w:p>
    <w:p w:rsidR="008037CC">
      <w:pPr>
        <w:spacing w:after="0"/>
      </w:pPr>
      <w:r>
        <w:rPr>
          <w:color w:val="000000"/>
        </w:rPr>
        <w:t>8.</w:t>
      </w:r>
      <w:r>
        <w:rPr>
          <w:color w:val="000000"/>
        </w:rPr>
        <w:t>工人使用氧气瓶内的氧气进行气焊的过程中，以下有关瓶内氧气的物理量中，不变的是</w:t>
      </w:r>
      <w:r>
        <w:rPr>
          <w:color w:val="000000"/>
        </w:rPr>
        <w:t>（</w:t>
      </w:r>
      <w:r>
        <w:rPr>
          <w:color w:val="000000"/>
        </w:rPr>
        <w:t xml:space="preserve">   </w:t>
      </w:r>
      <w:r w:rsidR="0010544E">
        <w:rPr>
          <w:rFonts w:hint="eastAsia"/>
          <w:color w:val="000000"/>
          <w:lang w:eastAsia="zh-CN"/>
        </w:rPr>
        <w:t xml:space="preserve">     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:rsidR="008037CC"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</w:rPr>
        <w:t>质量</w:t>
      </w:r>
      <w:r>
        <w:rPr>
          <w:color w:val="000000"/>
        </w:rPr>
        <w:t>                              B.</w:t>
      </w:r>
      <w:r>
        <w:rPr>
          <w:color w:val="000000"/>
        </w:rPr>
        <w:t> </w:t>
      </w:r>
      <w:r>
        <w:rPr>
          <w:color w:val="000000"/>
        </w:rPr>
        <w:t>体积</w:t>
      </w:r>
      <w:r>
        <w:rPr>
          <w:color w:val="000000"/>
        </w:rPr>
        <w:t>                              C. </w:t>
      </w:r>
      <w:r>
        <w:rPr>
          <w:color w:val="000000"/>
        </w:rPr>
        <w:t>密度</w:t>
      </w:r>
      <w:r>
        <w:rPr>
          <w:color w:val="000000"/>
        </w:rPr>
        <w:t>                              D. </w:t>
      </w:r>
      <w:r>
        <w:rPr>
          <w:color w:val="000000"/>
        </w:rPr>
        <w:t>以上说法都不正确</w:t>
      </w:r>
    </w:p>
    <w:p w:rsidR="008037CC">
      <w:r>
        <w:rPr>
          <w:b/>
          <w:bCs/>
          <w:sz w:val="24"/>
          <w:szCs w:val="24"/>
        </w:rPr>
        <w:t>二、填空题</w:t>
      </w:r>
      <w:r>
        <w:rPr>
          <w:b/>
          <w:bCs/>
          <w:sz w:val="24"/>
          <w:szCs w:val="24"/>
        </w:rPr>
        <w:t>（</w:t>
      </w:r>
      <w:r w:rsidR="0010544E">
        <w:rPr>
          <w:rFonts w:hint="eastAsia"/>
          <w:b/>
          <w:bCs/>
          <w:sz w:val="24"/>
          <w:szCs w:val="24"/>
          <w:lang w:eastAsia="zh-CN"/>
        </w:rPr>
        <w:t>每空</w:t>
      </w:r>
      <w:r w:rsidR="0010544E">
        <w:rPr>
          <w:rFonts w:hint="eastAsia"/>
          <w:b/>
          <w:bCs/>
          <w:sz w:val="24"/>
          <w:szCs w:val="24"/>
          <w:lang w:eastAsia="zh-CN"/>
        </w:rPr>
        <w:t>2</w:t>
      </w:r>
      <w:r w:rsidR="0010544E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 w:rsidR="0010544E">
        <w:rPr>
          <w:rFonts w:hint="eastAsia"/>
          <w:b/>
          <w:bCs/>
          <w:sz w:val="24"/>
          <w:szCs w:val="24"/>
          <w:lang w:eastAsia="zh-CN"/>
        </w:rPr>
        <w:t>36</w:t>
      </w:r>
      <w:r>
        <w:rPr>
          <w:b/>
          <w:bCs/>
          <w:sz w:val="24"/>
          <w:szCs w:val="24"/>
        </w:rPr>
        <w:t>分）</w:t>
      </w:r>
    </w:p>
    <w:p w:rsidR="008037CC">
      <w:pPr>
        <w:spacing w:after="0"/>
        <w:rPr>
          <w:rFonts w:hint="eastAsia"/>
          <w:lang w:eastAsia="zh-CN"/>
        </w:rPr>
      </w:pPr>
      <w:r>
        <w:rPr>
          <w:color w:val="000000"/>
        </w:rPr>
        <w:t>9.</w:t>
      </w:r>
      <w:r>
        <w:rPr>
          <w:color w:val="000000"/>
        </w:rPr>
        <w:t>验钞机能检验人民币的真伪，它的原理是利用了</w:t>
      </w:r>
      <w:r>
        <w:rPr>
          <w:color w:val="000000"/>
        </w:rPr>
        <w:t>________ </w:t>
      </w:r>
      <w:r>
        <w:rPr>
          <w:color w:val="000000"/>
        </w:rPr>
        <w:t>使荧光物质发光．电视机遥控器发出一种看不见的光叫做</w:t>
      </w:r>
      <w:r>
        <w:rPr>
          <w:color w:val="000000"/>
        </w:rPr>
        <w:t>________ </w:t>
      </w:r>
      <w:r>
        <w:rPr>
          <w:color w:val="000000"/>
        </w:rPr>
        <w:t>．</w:t>
      </w:r>
    </w:p>
    <w:p w:rsidR="008037CC">
      <w:pPr>
        <w:spacing w:after="0"/>
        <w:rPr>
          <w:rFonts w:hint="eastAsia"/>
          <w:lang w:eastAsia="zh-CN"/>
        </w:rPr>
      </w:pPr>
      <w:r>
        <w:rPr>
          <w:color w:val="000000"/>
        </w:rPr>
        <w:t>10.</w:t>
      </w:r>
      <w:r>
        <w:rPr>
          <w:color w:val="000000"/>
        </w:rPr>
        <w:t>声波既传</w:t>
      </w:r>
      <w:r>
        <w:rPr>
          <w:color w:val="000000"/>
        </w:rPr>
        <w:t>递</w:t>
      </w:r>
      <w:r>
        <w:rPr>
          <w:color w:val="000000"/>
        </w:rPr>
        <w:t>“</w:t>
      </w:r>
      <w:r>
        <w:rPr>
          <w:color w:val="000000"/>
        </w:rPr>
        <w:t>信息</w:t>
      </w:r>
      <w:r>
        <w:rPr>
          <w:color w:val="000000"/>
        </w:rPr>
        <w:t>”</w:t>
      </w:r>
      <w:r>
        <w:rPr>
          <w:color w:val="000000"/>
        </w:rPr>
        <w:t>也传递</w:t>
      </w:r>
      <w:r>
        <w:rPr>
          <w:color w:val="000000"/>
        </w:rPr>
        <w:t>“</w:t>
      </w:r>
      <w:r>
        <w:rPr>
          <w:color w:val="000000"/>
        </w:rPr>
        <w:t>能量</w:t>
      </w:r>
      <w:r>
        <w:rPr>
          <w:color w:val="000000"/>
        </w:rPr>
        <w:t>”</w:t>
      </w:r>
      <w:r>
        <w:rPr>
          <w:color w:val="000000"/>
        </w:rPr>
        <w:t>．下面事例中</w:t>
      </w:r>
      <w:r>
        <w:rPr>
          <w:color w:val="000000"/>
        </w:rPr>
        <w:t>，</w:t>
      </w:r>
    </w:p>
    <w:p w:rsidR="008037CC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）用超声波碎石（</w:t>
      </w:r>
      <w:r>
        <w:rPr>
          <w:color w:val="000000"/>
        </w:rPr>
        <w:t>2</w:t>
      </w:r>
      <w:r>
        <w:rPr>
          <w:color w:val="000000"/>
        </w:rPr>
        <w:t>）用声纳探海深</w:t>
      </w:r>
      <w:r>
        <w:rPr>
          <w:color w:val="000000"/>
        </w:rPr>
        <w:t xml:space="preserve">   </w:t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）利用</w:t>
      </w:r>
      <w:r>
        <w:rPr>
          <w:color w:val="000000"/>
        </w:rPr>
        <w:t>B</w:t>
      </w:r>
      <w:r>
        <w:rPr>
          <w:color w:val="000000"/>
        </w:rPr>
        <w:t>超做体检</w:t>
      </w:r>
      <w:r>
        <w:rPr>
          <w:color w:val="000000"/>
        </w:rPr>
        <w:t xml:space="preserve">  </w:t>
      </w:r>
      <w:r>
        <w:rPr>
          <w:color w:val="000000"/>
        </w:rPr>
        <w:t>（</w:t>
      </w:r>
      <w:r>
        <w:rPr>
          <w:color w:val="000000"/>
        </w:rPr>
        <w:t>4</w:t>
      </w:r>
      <w:r>
        <w:rPr>
          <w:color w:val="000000"/>
        </w:rPr>
        <w:t>）用超声波除尘．</w:t>
      </w:r>
    </w:p>
    <w:p w:rsidR="008037CC">
      <w:pPr>
        <w:spacing w:after="0"/>
      </w:pPr>
      <w:r>
        <w:rPr>
          <w:color w:val="000000"/>
        </w:rPr>
        <w:t>其中利用声波传递的</w:t>
      </w:r>
      <w:r>
        <w:rPr>
          <w:color w:val="000000"/>
        </w:rPr>
        <w:t>“</w:t>
      </w:r>
      <w:r>
        <w:rPr>
          <w:color w:val="000000"/>
        </w:rPr>
        <w:t>信息</w:t>
      </w:r>
      <w:r>
        <w:rPr>
          <w:color w:val="000000"/>
        </w:rPr>
        <w:t>”</w:t>
      </w:r>
      <w:r>
        <w:rPr>
          <w:color w:val="000000"/>
        </w:rPr>
        <w:t>的是</w:t>
      </w:r>
      <w:r>
        <w:rPr>
          <w:color w:val="000000"/>
        </w:rPr>
        <w:t> ___</w:t>
      </w:r>
      <w:r>
        <w:rPr>
          <w:color w:val="000000"/>
        </w:rPr>
        <w:t>_____</w:t>
      </w:r>
      <w:r>
        <w:rPr>
          <w:color w:val="000000"/>
        </w:rPr>
        <w:t>：</w:t>
      </w:r>
      <w:r>
        <w:rPr>
          <w:color w:val="000000"/>
        </w:rPr>
        <w:t>利用声波传递的</w:t>
      </w:r>
      <w:r>
        <w:rPr>
          <w:color w:val="000000"/>
        </w:rPr>
        <w:t>“</w:t>
      </w:r>
      <w:r>
        <w:rPr>
          <w:color w:val="000000"/>
        </w:rPr>
        <w:t>能量</w:t>
      </w:r>
      <w:r>
        <w:rPr>
          <w:color w:val="000000"/>
        </w:rPr>
        <w:t>”</w:t>
      </w:r>
      <w:r>
        <w:rPr>
          <w:color w:val="000000"/>
        </w:rPr>
        <w:t>的是</w:t>
      </w:r>
      <w:r>
        <w:rPr>
          <w:color w:val="000000"/>
        </w:rPr>
        <w:t> ________</w:t>
      </w:r>
      <w:r>
        <w:rPr>
          <w:color w:val="000000"/>
        </w:rPr>
        <w:t>．（</w:t>
      </w:r>
      <w:r>
        <w:rPr>
          <w:color w:val="000000"/>
        </w:rPr>
        <w:t>以上各空都选填序号</w:t>
      </w:r>
      <w:r>
        <w:rPr>
          <w:color w:val="000000"/>
        </w:rPr>
        <w:t>）</w:t>
      </w:r>
    </w:p>
    <w:p w:rsidR="008037CC">
      <w:pPr>
        <w:spacing w:after="0"/>
      </w:pPr>
      <w:r>
        <w:rPr>
          <w:color w:val="000000"/>
        </w:rPr>
        <w:t>11.</w:t>
      </w:r>
      <w:r>
        <w:rPr>
          <w:color w:val="000000"/>
        </w:rPr>
        <w:t>如图所示，点燃蜡烛会使它上方的扇叶旋转起来．这是因为蜡烛的火焰使附近空气的温度升高，体积膨胀，空气的密度变</w:t>
      </w:r>
      <w:r>
        <w:rPr>
          <w:color w:val="000000"/>
        </w:rPr>
        <w:t>________ </w:t>
      </w:r>
      <w:r>
        <w:rPr>
          <w:color w:val="000000"/>
        </w:rPr>
        <w:t>，所以热空气</w:t>
      </w:r>
      <w:r>
        <w:rPr>
          <w:color w:val="000000"/>
        </w:rPr>
        <w:t>________ </w: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上升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下降</w:t>
      </w:r>
      <w:r>
        <w:rPr>
          <w:color w:val="000000"/>
        </w:rPr>
        <w:t>”</w:t>
      </w:r>
      <w:r>
        <w:rPr>
          <w:color w:val="000000"/>
        </w:rPr>
        <w:t>）形成气流，气流流过扇叶时，带动扇叶转起来．</w:t>
      </w:r>
      <w:r>
        <w:br/>
      </w:r>
      <w:r>
        <w:rPr>
          <w:color w:val="000000"/>
        </w:rPr>
        <w:t> </w:t>
      </w: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739140</wp:posOffset>
            </wp:positionV>
            <wp:extent cx="1476375" cy="1343025"/>
            <wp:effectExtent l="19050" t="0" r="9525" b="0"/>
            <wp:wrapSquare wrapText="bothSides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954176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8037CC">
      <w:pPr>
        <w:spacing w:after="0"/>
        <w:rPr>
          <w:rFonts w:hint="eastAsia"/>
          <w:lang w:eastAsia="zh-CN"/>
        </w:rPr>
      </w:pPr>
      <w:r>
        <w:rPr>
          <w:color w:val="000000"/>
        </w:rPr>
        <w:t>12.</w:t>
      </w:r>
      <w:r>
        <w:rPr>
          <w:color w:val="000000"/>
        </w:rPr>
        <w:t>小强在马路边上拍街景照片，连续拍了两张，如图甲、乙所示．如果以轿车为参照物，卡车向</w:t>
      </w:r>
      <w:r>
        <w:rPr>
          <w:color w:val="000000"/>
        </w:rPr>
        <w:t> ________</w:t>
      </w:r>
      <w:r>
        <w:rPr>
          <w:color w:val="000000"/>
        </w:rPr>
        <w:t>运动；如果以骑自行车的人为参照物，树是向</w:t>
      </w:r>
      <w:r>
        <w:rPr>
          <w:color w:val="000000"/>
        </w:rPr>
        <w:t> ________</w:t>
      </w:r>
      <w:r>
        <w:rPr>
          <w:color w:val="000000"/>
        </w:rPr>
        <w:t>运动．（</w:t>
      </w:r>
      <w:r>
        <w:rPr>
          <w:color w:val="000000"/>
        </w:rPr>
        <w:t>填</w:t>
      </w:r>
      <w:r>
        <w:rPr>
          <w:color w:val="000000"/>
        </w:rPr>
        <w:t>“</w:t>
      </w:r>
      <w:r>
        <w:rPr>
          <w:color w:val="000000"/>
        </w:rPr>
        <w:t>左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右</w:t>
      </w:r>
      <w:r>
        <w:rPr>
          <w:color w:val="000000"/>
        </w:rPr>
        <w:t>”</w:t>
      </w:r>
      <w:r>
        <w:rPr>
          <w:color w:val="000000"/>
        </w:rPr>
        <w:t>）</w:t>
      </w:r>
    </w:p>
    <w:p w:rsidR="008037CC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19685</wp:posOffset>
            </wp:positionV>
            <wp:extent cx="4943475" cy="1543050"/>
            <wp:effectExtent l="19050" t="0" r="9525" b="0"/>
            <wp:wrapSquare wrapText="bothSides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823858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</w:rPr>
        <w:t>​</w:t>
      </w: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8037CC">
      <w:pPr>
        <w:spacing w:after="0"/>
        <w:rPr>
          <w:rFonts w:hint="eastAsia"/>
          <w:lang w:eastAsia="zh-CN"/>
        </w:rPr>
      </w:pPr>
      <w:r>
        <w:rPr>
          <w:color w:val="000000"/>
        </w:rPr>
        <w:t>13.</w:t>
      </w:r>
      <w:r>
        <w:rPr>
          <w:color w:val="000000"/>
        </w:rPr>
        <w:t>夏季校园里鲜花盛开，小刚用照相机将美丽的鲜花拍摄了下来．照相机的镜头对光有</w:t>
      </w:r>
      <w:r>
        <w:rPr>
          <w:color w:val="000000"/>
        </w:rPr>
        <w:t>________</w:t>
      </w:r>
      <w:r>
        <w:rPr>
          <w:color w:val="000000"/>
        </w:rPr>
        <w:t>（填</w:t>
      </w:r>
      <w:r>
        <w:rPr>
          <w:color w:val="000000"/>
        </w:rPr>
        <w:t>“</w:t>
      </w:r>
      <w:r>
        <w:rPr>
          <w:color w:val="000000"/>
        </w:rPr>
        <w:t>会聚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发散</w:t>
      </w:r>
      <w:r>
        <w:rPr>
          <w:color w:val="000000"/>
        </w:rPr>
        <w:t>”</w:t>
      </w:r>
      <w:r>
        <w:rPr>
          <w:color w:val="000000"/>
        </w:rPr>
        <w:t>）作用．若想使鲜花的像更大些，应使镜头</w:t>
      </w:r>
      <w:r>
        <w:rPr>
          <w:color w:val="000000"/>
        </w:rPr>
        <w:t>________</w:t>
      </w:r>
      <w:r>
        <w:rPr>
          <w:color w:val="000000"/>
        </w:rPr>
        <w:t>（</w:t>
      </w:r>
      <w:r>
        <w:rPr>
          <w:color w:val="000000"/>
        </w:rPr>
        <w:t>填</w:t>
      </w:r>
      <w:r>
        <w:rPr>
          <w:color w:val="000000"/>
        </w:rPr>
        <w:t>“</w:t>
      </w:r>
      <w:r>
        <w:rPr>
          <w:color w:val="000000"/>
        </w:rPr>
        <w:t>靠近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远离</w:t>
      </w:r>
      <w:r>
        <w:rPr>
          <w:color w:val="000000"/>
        </w:rPr>
        <w:t>”</w:t>
      </w:r>
      <w:r>
        <w:rPr>
          <w:color w:val="000000"/>
        </w:rPr>
        <w:t>）鲜花</w:t>
      </w:r>
      <w:r>
        <w:rPr>
          <w:color w:val="000000"/>
        </w:rPr>
        <w:t>．</w:t>
      </w:r>
    </w:p>
    <w:p w:rsidR="008037CC">
      <w:pPr>
        <w:spacing w:after="0"/>
      </w:pPr>
      <w:r>
        <w:rPr>
          <w:color w:val="000000"/>
        </w:rPr>
        <w:t>14.</w:t>
      </w:r>
      <w:r>
        <w:rPr>
          <w:color w:val="000000"/>
        </w:rPr>
        <w:t>室内游泳池上方离水面</w:t>
      </w:r>
      <w:r>
        <w:rPr>
          <w:color w:val="000000"/>
        </w:rPr>
        <w:t>6m</w:t>
      </w:r>
      <w:r>
        <w:rPr>
          <w:color w:val="000000"/>
        </w:rPr>
        <w:t>处有一盏灯，小明从池边看到该灯在水中的倒影正好贴在池底上，则池中水的实际深度应</w:t>
      </w:r>
      <w:r>
        <w:rPr>
          <w:color w:val="000000"/>
        </w:rPr>
        <w:t>________6m</w:t>
      </w:r>
      <w:r>
        <w:rPr>
          <w:color w:val="000000"/>
        </w:rPr>
        <w:t>（选填</w:t>
      </w:r>
      <w:r>
        <w:rPr>
          <w:color w:val="000000"/>
        </w:rPr>
        <w:t>“&gt;”</w:t>
      </w:r>
      <w:r>
        <w:rPr>
          <w:color w:val="000000"/>
        </w:rPr>
        <w:t>、</w:t>
      </w:r>
      <w:r>
        <w:rPr>
          <w:color w:val="000000"/>
        </w:rPr>
        <w:t>“=”</w:t>
      </w:r>
      <w:r>
        <w:rPr>
          <w:color w:val="000000"/>
        </w:rPr>
        <w:t>或</w:t>
      </w:r>
      <w:r>
        <w:rPr>
          <w:color w:val="000000"/>
        </w:rPr>
        <w:t>“&lt;”</w:t>
      </w:r>
      <w:r>
        <w:rPr>
          <w:color w:val="000000"/>
        </w:rPr>
        <w:t>）；该灯在水中倒影的亮度和游泳池上方该灯的亮度相比：</w:t>
      </w:r>
      <w:r>
        <w:rPr>
          <w:color w:val="000000"/>
        </w:rPr>
        <w:t>________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两者相同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前者亮些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前者暗些</w:t>
      </w:r>
      <w:r>
        <w:rPr>
          <w:color w:val="000000"/>
        </w:rPr>
        <w:t>”</w:t>
      </w:r>
      <w:r>
        <w:rPr>
          <w:color w:val="000000"/>
        </w:rPr>
        <w:t>），理由是</w:t>
      </w:r>
      <w:r>
        <w:rPr>
          <w:color w:val="000000"/>
        </w:rPr>
        <w:t>__</w:t>
      </w:r>
      <w:r>
        <w:rPr>
          <w:color w:val="000000"/>
        </w:rPr>
        <w:t>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:rsidR="008037CC">
      <w:pPr>
        <w:spacing w:after="0"/>
        <w:rPr>
          <w:rFonts w:hint="eastAsia"/>
          <w:lang w:eastAsia="zh-CN"/>
        </w:rPr>
      </w:pPr>
      <w:r>
        <w:rPr>
          <w:color w:val="000000"/>
        </w:rPr>
        <w:t>15.</w:t>
      </w:r>
      <w:r>
        <w:rPr>
          <w:color w:val="000000"/>
        </w:rPr>
        <w:t>白炽灯用久了会发暗，其原因之一是钨丝先</w:t>
      </w:r>
      <w:r>
        <w:rPr>
          <w:color w:val="000000"/>
        </w:rPr>
        <w:t> ________</w:t>
      </w:r>
      <w:r>
        <w:rPr>
          <w:color w:val="000000"/>
        </w:rPr>
        <w:t>后又</w:t>
      </w:r>
      <w:r>
        <w:rPr>
          <w:color w:val="000000"/>
        </w:rPr>
        <w:t> ________</w:t>
      </w:r>
      <w:r>
        <w:rPr>
          <w:color w:val="000000"/>
        </w:rPr>
        <w:t>在灯泡内壁上，影响了玻璃的透光性</w:t>
      </w:r>
      <w:r w:rsidR="0010544E">
        <w:rPr>
          <w:rFonts w:hint="eastAsia"/>
          <w:color w:val="000000"/>
          <w:lang w:eastAsia="zh-CN"/>
        </w:rPr>
        <w:t>。</w:t>
      </w:r>
    </w:p>
    <w:p w:rsidR="008037CC">
      <w:pPr>
        <w:spacing w:after="0"/>
      </w:pPr>
      <w:r>
        <w:rPr>
          <w:color w:val="000000"/>
        </w:rPr>
        <w:t>16.</w:t>
      </w:r>
      <w:r>
        <w:rPr>
          <w:color w:val="000000"/>
        </w:rPr>
        <w:t>某同学让太阳光通过透明的镜片照射到白墙上，如图所示，从图中现象可看出，此镜片对光有</w:t>
      </w:r>
      <w:r>
        <w:rPr>
          <w:color w:val="000000"/>
        </w:rPr>
        <w:t> ________</w:t>
      </w:r>
      <w:r>
        <w:rPr>
          <w:color w:val="000000"/>
        </w:rPr>
        <w:t>作用，用这镜片磨成的眼镜可以用来矫正</w:t>
      </w:r>
      <w:r>
        <w:rPr>
          <w:color w:val="000000"/>
        </w:rPr>
        <w:t> ________</w:t>
      </w:r>
      <w:r>
        <w:rPr>
          <w:color w:val="000000"/>
        </w:rPr>
        <w:t>视眼．</w:t>
      </w:r>
    </w:p>
    <w:p w:rsidR="008037CC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120650</wp:posOffset>
            </wp:positionV>
            <wp:extent cx="1190625" cy="990600"/>
            <wp:effectExtent l="19050" t="0" r="9525" b="0"/>
            <wp:wrapSquare wrapText="bothSides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785115" name="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37CC">
      <w:pPr>
        <w:spacing w:after="0"/>
      </w:pPr>
      <w:r>
        <w:rPr>
          <w:color w:val="000000"/>
        </w:rPr>
        <w:t>​</w:t>
      </w: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8037CC">
      <w:pPr>
        <w:spacing w:after="0"/>
      </w:pPr>
      <w:r>
        <w:rPr>
          <w:color w:val="000000"/>
        </w:rPr>
        <w:t>17.</w:t>
      </w:r>
      <w:r>
        <w:rPr>
          <w:color w:val="000000"/>
        </w:rPr>
        <w:t>已知冰的密度为</w:t>
      </w:r>
      <w:r>
        <w:rPr>
          <w:color w:val="000000"/>
        </w:rPr>
        <w:t>0.9×103kg/m</w:t>
      </w:r>
      <w:r>
        <w:rPr>
          <w:color w:val="000000"/>
          <w:vertAlign w:val="superscript"/>
        </w:rPr>
        <w:t>3</w:t>
      </w:r>
      <w:r>
        <w:rPr>
          <w:color w:val="000000"/>
        </w:rPr>
        <w:t>.</w:t>
      </w:r>
      <w:r>
        <w:rPr>
          <w:color w:val="000000"/>
        </w:rPr>
        <w:t>一块体积是</w:t>
      </w:r>
      <w:r>
        <w:rPr>
          <w:color w:val="000000"/>
        </w:rPr>
        <w:t>80cm</w:t>
      </w:r>
      <w:r>
        <w:rPr>
          <w:color w:val="000000"/>
          <w:vertAlign w:val="superscript"/>
        </w:rPr>
        <w:t>3</w:t>
      </w:r>
      <w:r>
        <w:rPr>
          <w:color w:val="000000"/>
        </w:rPr>
        <w:t>的</w:t>
      </w:r>
      <w:r>
        <w:rPr>
          <w:color w:val="000000"/>
        </w:rPr>
        <w:t>冰全部熔化成水后的体积是</w:t>
      </w:r>
      <w:r>
        <w:rPr>
          <w:color w:val="000000"/>
        </w:rPr>
        <w:t>________cm</w:t>
      </w:r>
      <w:r>
        <w:rPr>
          <w:color w:val="000000"/>
          <w:vertAlign w:val="superscript"/>
        </w:rPr>
        <w:t>3</w:t>
      </w:r>
      <w:r>
        <w:rPr>
          <w:color w:val="000000"/>
        </w:rPr>
        <w:t>.</w:t>
      </w:r>
      <w:r>
        <w:br/>
      </w:r>
      <w:r>
        <w:rPr>
          <w:color w:val="000000"/>
        </w:rPr>
        <w:t xml:space="preserve">    </w:t>
      </w:r>
    </w:p>
    <w:p w:rsidR="008037CC" w:rsidP="0010544E">
      <w:r>
        <w:rPr>
          <w:b/>
          <w:bCs/>
          <w:sz w:val="24"/>
          <w:szCs w:val="24"/>
        </w:rPr>
        <w:t>三、计算</w:t>
      </w:r>
      <w:r w:rsidR="003E4E42">
        <w:rPr>
          <w:rFonts w:hint="eastAsia"/>
          <w:b/>
          <w:bCs/>
          <w:sz w:val="24"/>
          <w:szCs w:val="24"/>
          <w:lang w:eastAsia="zh-CN"/>
        </w:rPr>
        <w:t>与简答</w:t>
      </w:r>
      <w:r>
        <w:rPr>
          <w:b/>
          <w:bCs/>
          <w:sz w:val="24"/>
          <w:szCs w:val="24"/>
        </w:rPr>
        <w:t>题（</w:t>
      </w:r>
      <w:r w:rsidR="0010544E">
        <w:rPr>
          <w:rFonts w:hint="eastAsia"/>
          <w:b/>
          <w:bCs/>
          <w:sz w:val="24"/>
          <w:szCs w:val="24"/>
          <w:lang w:eastAsia="zh-CN"/>
        </w:rPr>
        <w:t>每题</w:t>
      </w:r>
      <w:r w:rsidR="003E4E42">
        <w:rPr>
          <w:rFonts w:hint="eastAsia"/>
          <w:b/>
          <w:bCs/>
          <w:sz w:val="24"/>
          <w:szCs w:val="24"/>
          <w:lang w:eastAsia="zh-CN"/>
        </w:rPr>
        <w:t>8</w:t>
      </w:r>
      <w:r w:rsidR="0010544E"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 w:rsidR="0010544E">
        <w:rPr>
          <w:rFonts w:hint="eastAsia"/>
          <w:b/>
          <w:bCs/>
          <w:sz w:val="24"/>
          <w:szCs w:val="24"/>
          <w:lang w:eastAsia="zh-CN"/>
        </w:rPr>
        <w:t>2</w:t>
      </w:r>
      <w:r w:rsidR="003E4E42">
        <w:rPr>
          <w:rFonts w:hint="eastAsia"/>
          <w:b/>
          <w:bCs/>
          <w:sz w:val="24"/>
          <w:szCs w:val="24"/>
          <w:lang w:eastAsia="zh-CN"/>
        </w:rPr>
        <w:t>4</w:t>
      </w:r>
      <w:r>
        <w:rPr>
          <w:b/>
          <w:bCs/>
          <w:sz w:val="24"/>
          <w:szCs w:val="24"/>
        </w:rPr>
        <w:t>分）</w:t>
      </w:r>
      <w:r>
        <w:rPr>
          <w:color w:val="000000"/>
        </w:rPr>
        <w:t xml:space="preserve">    </w:t>
      </w:r>
    </w:p>
    <w:p w:rsidR="008037CC">
      <w:pPr>
        <w:spacing w:after="0"/>
      </w:pPr>
      <w:r>
        <w:rPr>
          <w:color w:val="000000"/>
        </w:rPr>
        <w:t>1</w:t>
      </w:r>
      <w:r w:rsidR="0010544E">
        <w:rPr>
          <w:rFonts w:hint="eastAsia"/>
          <w:color w:val="000000"/>
          <w:lang w:eastAsia="zh-CN"/>
        </w:rPr>
        <w:t>8</w:t>
      </w:r>
      <w:r>
        <w:rPr>
          <w:color w:val="000000"/>
        </w:rPr>
        <w:t>.</w:t>
      </w:r>
      <w:r>
        <w:rPr>
          <w:color w:val="000000"/>
        </w:rPr>
        <w:t>山地自行车具有节能环保，灵活方便和安全系数高等优点，因此，它越来越受到驴友们的青睐，是驴友健身、郊游出行的首选工具．已知车架由碳纤维制成，其体积为</w:t>
      </w:r>
      <w:r>
        <w:rPr>
          <w:color w:val="000000"/>
        </w:rPr>
        <w:t>2500cm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>
        <w:rPr>
          <w:color w:val="000000"/>
        </w:rPr>
        <w:t>车架质量为</w:t>
      </w:r>
      <w:r>
        <w:rPr>
          <w:color w:val="000000"/>
        </w:rPr>
        <w:t>5kg</w:t>
      </w:r>
      <w:r>
        <w:rPr>
          <w:color w:val="000000"/>
        </w:rPr>
        <w:t>，整车质量为</w:t>
      </w:r>
      <w:r>
        <w:rPr>
          <w:color w:val="000000"/>
        </w:rPr>
        <w:t>10kg</w:t>
      </w:r>
      <w:r>
        <w:rPr>
          <w:color w:val="000000"/>
        </w:rPr>
        <w:t>．问：</w:t>
      </w:r>
      <w:r>
        <w:rPr>
          <w:color w:val="000000"/>
        </w:rPr>
        <w:t xml:space="preserve">    </w:t>
      </w:r>
    </w:p>
    <w:p w:rsidR="008037CC">
      <w:pPr>
        <w:spacing w:after="0"/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）该车架的密度是多少？</w:t>
      </w:r>
      <w:r>
        <w:rPr>
          <w:color w:val="000000"/>
        </w:rPr>
        <w:t xml:space="preserve">    </w:t>
      </w:r>
    </w:p>
    <w:p w:rsidR="008037CC">
      <w:pPr>
        <w:spacing w:after="0"/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）双休日，冬冬到城外</w:t>
      </w:r>
      <w:r>
        <w:rPr>
          <w:color w:val="000000"/>
        </w:rPr>
        <w:t>郊游，匀速骑行了</w:t>
      </w:r>
      <w:r>
        <w:rPr>
          <w:color w:val="000000"/>
        </w:rPr>
        <w:t>6km</w:t>
      </w:r>
      <w:r>
        <w:rPr>
          <w:color w:val="000000"/>
        </w:rPr>
        <w:t>，用时</w:t>
      </w:r>
      <w:r>
        <w:rPr>
          <w:color w:val="000000"/>
        </w:rPr>
        <w:t>20min</w:t>
      </w:r>
      <w:r>
        <w:rPr>
          <w:color w:val="000000"/>
        </w:rPr>
        <w:t>，则他骑行的速度是多少？</w:t>
      </w:r>
      <w:r>
        <w:rPr>
          <w:color w:val="000000"/>
        </w:rPr>
        <w:t xml:space="preserve">    </w:t>
      </w:r>
    </w:p>
    <w:p w:rsidR="0010544E">
      <w:pPr>
        <w:rPr>
          <w:rFonts w:hint="eastAsia"/>
          <w:b/>
          <w:bCs/>
          <w:sz w:val="24"/>
          <w:szCs w:val="24"/>
          <w:lang w:eastAsia="zh-CN"/>
        </w:rPr>
      </w:pPr>
    </w:p>
    <w:p w:rsidR="0010544E">
      <w:pPr>
        <w:rPr>
          <w:rFonts w:hint="eastAsia"/>
          <w:b/>
          <w:bCs/>
          <w:sz w:val="24"/>
          <w:szCs w:val="24"/>
          <w:lang w:eastAsia="zh-CN"/>
        </w:rPr>
      </w:pPr>
    </w:p>
    <w:p w:rsidR="0010544E">
      <w:pPr>
        <w:rPr>
          <w:rFonts w:hint="eastAsia"/>
          <w:b/>
          <w:bCs/>
          <w:sz w:val="24"/>
          <w:szCs w:val="24"/>
          <w:lang w:eastAsia="zh-CN"/>
        </w:rPr>
      </w:pPr>
    </w:p>
    <w:p w:rsidR="0010544E">
      <w:pPr>
        <w:rPr>
          <w:rFonts w:hint="eastAsia"/>
          <w:b/>
          <w:bCs/>
          <w:sz w:val="24"/>
          <w:szCs w:val="24"/>
          <w:lang w:eastAsia="zh-CN"/>
        </w:rPr>
      </w:pPr>
    </w:p>
    <w:p w:rsidR="0010544E">
      <w:pPr>
        <w:rPr>
          <w:rFonts w:hint="eastAsia"/>
          <w:b/>
          <w:bCs/>
          <w:sz w:val="24"/>
          <w:szCs w:val="24"/>
          <w:lang w:eastAsia="zh-CN"/>
        </w:rPr>
      </w:pPr>
    </w:p>
    <w:p w:rsidR="008037CC">
      <w:pPr>
        <w:spacing w:after="0"/>
      </w:pPr>
      <w:r>
        <w:rPr>
          <w:rFonts w:hint="eastAsia"/>
          <w:color w:val="000000"/>
          <w:lang w:eastAsia="zh-CN"/>
        </w:rPr>
        <w:t>19</w:t>
      </w:r>
      <w:r w:rsidR="00AB7A50">
        <w:rPr>
          <w:color w:val="000000"/>
        </w:rPr>
        <w:t>.</w:t>
      </w:r>
      <w:r w:rsidR="00AB7A50">
        <w:rPr>
          <w:color w:val="000000"/>
        </w:rPr>
        <w:t>雨后的夜晚，路上有些积水，甲、乙两同学在较暗的月光下，甲同学迎着月光走，乙同学背着月光走，甲同学看的现象是水面比路面亮，乙同学看到的现象是怎样的呢？请你对上面的现象进行解释。</w:t>
      </w:r>
      <w:r w:rsidR="00AB7A50">
        <w:rPr>
          <w:color w:val="000000"/>
        </w:rPr>
        <w:t xml:space="preserve">    </w:t>
      </w:r>
    </w:p>
    <w:p w:rsidR="003E4E42">
      <w:pPr>
        <w:spacing w:after="0"/>
        <w:rPr>
          <w:rFonts w:hint="eastAsia"/>
          <w:color w:val="000000"/>
          <w:lang w:eastAsia="zh-CN"/>
        </w:rPr>
      </w:pPr>
    </w:p>
    <w:p w:rsidR="003E4E42">
      <w:pPr>
        <w:spacing w:after="0"/>
        <w:rPr>
          <w:rFonts w:hint="eastAsia"/>
          <w:color w:val="000000"/>
          <w:lang w:eastAsia="zh-CN"/>
        </w:rPr>
      </w:pPr>
    </w:p>
    <w:p w:rsidR="003E4E42">
      <w:pPr>
        <w:spacing w:after="0"/>
        <w:rPr>
          <w:rFonts w:hint="eastAsia"/>
          <w:color w:val="000000"/>
          <w:lang w:eastAsia="zh-CN"/>
        </w:rPr>
      </w:pPr>
    </w:p>
    <w:p w:rsidR="003E4E42">
      <w:pPr>
        <w:spacing w:after="0"/>
        <w:rPr>
          <w:rFonts w:hint="eastAsia"/>
          <w:color w:val="000000"/>
          <w:lang w:eastAsia="zh-CN"/>
        </w:rPr>
      </w:pPr>
    </w:p>
    <w:p w:rsidR="003E4E42">
      <w:pPr>
        <w:spacing w:after="0"/>
        <w:rPr>
          <w:rFonts w:hint="eastAsia"/>
          <w:color w:val="000000"/>
          <w:lang w:eastAsia="zh-CN"/>
        </w:rPr>
      </w:pPr>
    </w:p>
    <w:p w:rsidR="008037CC">
      <w:pPr>
        <w:spacing w:after="0"/>
      </w:pPr>
      <w:r>
        <w:rPr>
          <w:color w:val="000000"/>
        </w:rPr>
        <w:t>20</w:t>
      </w:r>
      <w:r w:rsidR="00AB7A50">
        <w:rPr>
          <w:color w:val="000000"/>
        </w:rPr>
        <w:t>.</w:t>
      </w:r>
      <w:r w:rsidR="00AB7A50">
        <w:rPr>
          <w:color w:val="000000"/>
        </w:rPr>
        <w:t>某工厂要浇铸一个铜铸件，木模用密度为</w:t>
      </w:r>
      <w:r w:rsidR="00AB7A50">
        <w:rPr>
          <w:color w:val="000000"/>
        </w:rPr>
        <w:t>ρ=0.8×10</w:t>
      </w:r>
      <w:r w:rsidR="00AB7A50">
        <w:rPr>
          <w:color w:val="000000"/>
          <w:vertAlign w:val="superscript"/>
        </w:rPr>
        <w:t>3</w:t>
      </w:r>
      <w:r w:rsidR="00AB7A50">
        <w:rPr>
          <w:color w:val="000000"/>
        </w:rPr>
        <w:t>千克</w:t>
      </w:r>
      <w:r w:rsidR="00AB7A50">
        <w:rPr>
          <w:color w:val="000000"/>
        </w:rPr>
        <w:t>/</w:t>
      </w:r>
      <w:r w:rsidR="00AB7A50">
        <w:rPr>
          <w:color w:val="000000"/>
        </w:rPr>
        <w:t>米</w:t>
      </w:r>
      <w:r w:rsidR="00AB7A50">
        <w:rPr>
          <w:color w:val="000000"/>
          <w:vertAlign w:val="superscript"/>
        </w:rPr>
        <w:t>3</w:t>
      </w:r>
      <w:r w:rsidR="00AB7A50">
        <w:rPr>
          <w:color w:val="000000"/>
        </w:rPr>
        <w:t>的樟木制成，模型的质量为</w:t>
      </w:r>
      <w:r w:rsidR="00AB7A50">
        <w:rPr>
          <w:color w:val="000000"/>
        </w:rPr>
        <w:t>6.4kg</w:t>
      </w:r>
      <w:r w:rsidR="00AB7A50">
        <w:rPr>
          <w:color w:val="000000"/>
        </w:rPr>
        <w:t>．（铜的密度</w:t>
      </w:r>
      <w:r w:rsidR="00AB7A50">
        <w:rPr>
          <w:color w:val="000000"/>
        </w:rPr>
        <w:t>ρ=8.9×l0</w:t>
      </w:r>
      <w:r w:rsidR="00AB7A50">
        <w:rPr>
          <w:color w:val="000000"/>
          <w:vertAlign w:val="superscript"/>
        </w:rPr>
        <w:t>3</w:t>
      </w:r>
      <w:r w:rsidR="00AB7A50">
        <w:rPr>
          <w:color w:val="000000"/>
        </w:rPr>
        <w:t>千克</w:t>
      </w:r>
      <w:r w:rsidR="00AB7A50">
        <w:rPr>
          <w:color w:val="000000"/>
        </w:rPr>
        <w:t>/</w:t>
      </w:r>
      <w:r w:rsidR="00AB7A50">
        <w:rPr>
          <w:color w:val="000000"/>
        </w:rPr>
        <w:t>米</w:t>
      </w:r>
      <w:r w:rsidR="00AB7A50">
        <w:rPr>
          <w:color w:val="000000"/>
          <w:vertAlign w:val="superscript"/>
        </w:rPr>
        <w:t>3</w:t>
      </w:r>
      <w:r w:rsidR="00AB7A50">
        <w:rPr>
          <w:color w:val="000000"/>
        </w:rPr>
        <w:t>）求：</w:t>
      </w:r>
      <w:r w:rsidR="00AB7A50">
        <w:rPr>
          <w:color w:val="000000"/>
        </w:rPr>
        <w:t xml:space="preserve">  </w:t>
      </w:r>
    </w:p>
    <w:p w:rsidR="008037CC">
      <w:pPr>
        <w:spacing w:after="0"/>
      </w:pPr>
      <w:r>
        <w:rPr>
          <w:color w:val="000000"/>
        </w:rPr>
        <w:t>①</w:t>
      </w:r>
      <w:r>
        <w:rPr>
          <w:color w:val="000000"/>
        </w:rPr>
        <w:t>木模的体积</w:t>
      </w:r>
      <w:r>
        <w:rPr>
          <w:color w:val="000000"/>
        </w:rPr>
        <w:t>；</w:t>
      </w:r>
    </w:p>
    <w:p w:rsidR="008037CC">
      <w:pPr>
        <w:spacing w:after="0"/>
      </w:pPr>
      <w:r>
        <w:rPr>
          <w:color w:val="000000"/>
        </w:rPr>
        <w:t>②</w:t>
      </w:r>
      <w:r>
        <w:rPr>
          <w:color w:val="000000"/>
        </w:rPr>
        <w:t>铜件的质量</w:t>
      </w:r>
      <w:r>
        <w:rPr>
          <w:color w:val="000000"/>
        </w:rPr>
        <w:t>．</w:t>
      </w: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10544E" w:rsidP="0010544E">
      <w:pPr>
        <w:rPr>
          <w:rFonts w:hint="eastAsia"/>
          <w:b/>
          <w:bCs/>
          <w:sz w:val="24"/>
          <w:szCs w:val="24"/>
          <w:lang w:eastAsia="zh-CN"/>
        </w:rPr>
      </w:pPr>
    </w:p>
    <w:p w:rsidR="0010544E" w:rsidP="0010544E">
      <w:pPr>
        <w:rPr>
          <w:rFonts w:hint="eastAsia"/>
          <w:b/>
          <w:bCs/>
          <w:sz w:val="24"/>
          <w:szCs w:val="24"/>
          <w:lang w:eastAsia="zh-CN"/>
        </w:rPr>
      </w:pPr>
    </w:p>
    <w:p w:rsidR="0010544E" w:rsidP="0010544E">
      <w:pPr>
        <w:rPr>
          <w:rFonts w:hint="eastAsia"/>
          <w:b/>
          <w:bCs/>
          <w:sz w:val="24"/>
          <w:szCs w:val="24"/>
          <w:lang w:eastAsia="zh-CN"/>
        </w:rPr>
      </w:pPr>
    </w:p>
    <w:p w:rsidR="0010544E" w:rsidRPr="0010544E" w:rsidP="0010544E">
      <w:pPr>
        <w:rPr>
          <w:rFonts w:hint="eastAsia"/>
          <w:lang w:eastAsia="zh-CN"/>
        </w:rPr>
      </w:pPr>
      <w:r>
        <w:rPr>
          <w:b/>
          <w:bCs/>
          <w:sz w:val="24"/>
          <w:szCs w:val="24"/>
        </w:rPr>
        <w:t>四、</w:t>
      </w:r>
      <w:r>
        <w:rPr>
          <w:rFonts w:hint="eastAsia"/>
          <w:b/>
          <w:bCs/>
          <w:sz w:val="24"/>
          <w:szCs w:val="24"/>
          <w:lang w:eastAsia="zh-CN"/>
        </w:rPr>
        <w:t>作图</w:t>
      </w:r>
      <w:r>
        <w:rPr>
          <w:b/>
          <w:bCs/>
          <w:sz w:val="24"/>
          <w:szCs w:val="24"/>
        </w:rPr>
        <w:t>题（</w:t>
      </w:r>
      <w:r>
        <w:rPr>
          <w:rFonts w:hint="eastAsia"/>
          <w:b/>
          <w:bCs/>
          <w:sz w:val="24"/>
          <w:szCs w:val="24"/>
          <w:lang w:eastAsia="zh-CN"/>
        </w:rPr>
        <w:t>每个图</w:t>
      </w:r>
      <w:r w:rsidR="003E4E42"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</w:rPr>
        <w:t>；共</w:t>
      </w:r>
      <w:r w:rsidR="003E4E42">
        <w:rPr>
          <w:rFonts w:hint="eastAsia"/>
          <w:b/>
          <w:bCs/>
          <w:sz w:val="24"/>
          <w:szCs w:val="24"/>
          <w:lang w:eastAsia="zh-CN"/>
        </w:rPr>
        <w:t>6</w:t>
      </w:r>
      <w:r>
        <w:rPr>
          <w:b/>
          <w:bCs/>
          <w:sz w:val="24"/>
          <w:szCs w:val="24"/>
        </w:rPr>
        <w:t>分）</w:t>
      </w:r>
    </w:p>
    <w:p w:rsidR="0010544E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2</w:t>
      </w:r>
      <w:r w:rsidR="003E4E42">
        <w:rPr>
          <w:rFonts w:hint="eastAsia"/>
          <w:color w:val="000000"/>
          <w:lang w:eastAsia="zh-CN"/>
        </w:rPr>
        <w:t>1</w:t>
      </w:r>
      <w:r>
        <w:rPr>
          <w:color w:val="000000"/>
        </w:rPr>
        <w:t>.</w:t>
      </w:r>
      <w:r>
        <w:rPr>
          <w:color w:val="000000"/>
        </w:rPr>
        <w:t>如图所示，发光点</w:t>
      </w:r>
      <w:r>
        <w:rPr>
          <w:color w:val="000000"/>
        </w:rPr>
        <w:t>S</w:t>
      </w:r>
      <w:r>
        <w:rPr>
          <w:color w:val="000000"/>
        </w:rPr>
        <w:t>发出一条射向水面的光线，在水面发生反射和折射，反射光线经过</w:t>
      </w:r>
      <w:r>
        <w:rPr>
          <w:color w:val="000000"/>
        </w:rPr>
        <w:t>P</w:t>
      </w:r>
      <w:r>
        <w:rPr>
          <w:color w:val="000000"/>
        </w:rPr>
        <w:t>点．请在图中作出入射光线、反射光线及大致方向的折射光线．</w:t>
      </w:r>
    </w:p>
    <w:p w:rsidR="008037CC">
      <w:pPr>
        <w:spacing w:after="0"/>
        <w:rPr>
          <w:rFonts w:hint="eastAsia"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139010" cy="1852536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783669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9010" cy="185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544E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2</w:t>
      </w:r>
      <w:r w:rsidR="003E4E42">
        <w:rPr>
          <w:rFonts w:hint="eastAsia"/>
          <w:color w:val="000000"/>
          <w:lang w:eastAsia="zh-CN"/>
        </w:rPr>
        <w:t>2</w:t>
      </w:r>
      <w:r>
        <w:rPr>
          <w:color w:val="000000"/>
        </w:rPr>
        <w:t>.</w:t>
      </w:r>
      <w:r>
        <w:rPr>
          <w:color w:val="000000"/>
        </w:rPr>
        <w:t>请根据凹透镜对光线的作用完成光路．</w:t>
      </w:r>
    </w:p>
    <w:p w:rsidR="008037CC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33020</wp:posOffset>
            </wp:positionV>
            <wp:extent cx="1190625" cy="914400"/>
            <wp:effectExtent l="19050" t="0" r="9525" b="0"/>
            <wp:wrapSquare wrapText="bothSides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35289" name="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37CC">
      <w:pPr>
        <w:spacing w:after="0"/>
      </w:pPr>
    </w:p>
    <w:p w:rsidR="0010544E">
      <w:pPr>
        <w:spacing w:after="0"/>
        <w:rPr>
          <w:rFonts w:hint="eastAsia"/>
          <w:b/>
          <w:color w:val="000000"/>
          <w:lang w:eastAsia="zh-CN"/>
        </w:rPr>
      </w:pPr>
    </w:p>
    <w:p w:rsidR="0010544E">
      <w:pPr>
        <w:spacing w:after="0"/>
        <w:rPr>
          <w:rFonts w:hint="eastAsia"/>
          <w:b/>
          <w:color w:val="000000"/>
          <w:lang w:eastAsia="zh-CN"/>
        </w:rPr>
      </w:pPr>
    </w:p>
    <w:p w:rsidR="0010544E" w:rsidRPr="0010544E">
      <w:pPr>
        <w:spacing w:after="0"/>
        <w:rPr>
          <w:rFonts w:hint="eastAsia"/>
          <w:b/>
          <w:color w:val="000000"/>
          <w:lang w:eastAsia="zh-CN"/>
        </w:rPr>
      </w:pPr>
      <w:r w:rsidRPr="0010544E">
        <w:rPr>
          <w:rFonts w:hint="eastAsia"/>
          <w:b/>
          <w:color w:val="000000"/>
          <w:lang w:eastAsia="zh-CN"/>
        </w:rPr>
        <w:t>五、实验探究题（每空</w:t>
      </w:r>
      <w:r>
        <w:rPr>
          <w:rFonts w:hint="eastAsia"/>
          <w:b/>
          <w:color w:val="000000"/>
          <w:lang w:eastAsia="zh-CN"/>
        </w:rPr>
        <w:t>2</w:t>
      </w:r>
      <w:r w:rsidRPr="0010544E">
        <w:rPr>
          <w:rFonts w:hint="eastAsia"/>
          <w:b/>
          <w:color w:val="000000"/>
          <w:lang w:eastAsia="zh-CN"/>
        </w:rPr>
        <w:t>分；共</w:t>
      </w:r>
      <w:r>
        <w:rPr>
          <w:rFonts w:hint="eastAsia"/>
          <w:b/>
          <w:color w:val="000000"/>
          <w:lang w:eastAsia="zh-CN"/>
        </w:rPr>
        <w:t>10</w:t>
      </w:r>
      <w:r w:rsidRPr="0010544E">
        <w:rPr>
          <w:rFonts w:hint="eastAsia"/>
          <w:b/>
          <w:color w:val="000000"/>
          <w:lang w:eastAsia="zh-CN"/>
        </w:rPr>
        <w:t>分）</w:t>
      </w:r>
    </w:p>
    <w:p w:rsidR="008037CC">
      <w:pPr>
        <w:spacing w:after="0"/>
      </w:pPr>
      <w:r>
        <w:rPr>
          <w:color w:val="000000"/>
        </w:rPr>
        <w:t>2</w:t>
      </w:r>
      <w:r w:rsidR="003E4E42">
        <w:rPr>
          <w:rFonts w:hint="eastAsia"/>
          <w:color w:val="000000"/>
          <w:lang w:eastAsia="zh-CN"/>
        </w:rPr>
        <w:t>3</w:t>
      </w:r>
      <w:r>
        <w:rPr>
          <w:color w:val="000000"/>
        </w:rPr>
        <w:t>.</w:t>
      </w:r>
      <w:r>
        <w:rPr>
          <w:color w:val="000000"/>
        </w:rPr>
        <w:t>人耳能分辨不同人或物体发出的声音</w:t>
      </w:r>
      <w:r>
        <w:rPr>
          <w:color w:val="000000"/>
        </w:rPr>
        <w:t>,</w:t>
      </w:r>
      <w:r>
        <w:rPr>
          <w:color w:val="000000"/>
        </w:rPr>
        <w:t>根据就是它们的</w:t>
      </w:r>
      <w:r>
        <w:rPr>
          <w:color w:val="000000"/>
        </w:rPr>
        <w:t>________</w:t>
      </w:r>
      <w:r>
        <w:rPr>
          <w:color w:val="000000"/>
        </w:rPr>
        <w:t>不同</w:t>
      </w:r>
      <w:r>
        <w:rPr>
          <w:color w:val="000000"/>
        </w:rPr>
        <w:t>.</w:t>
      </w:r>
      <w:r>
        <w:rPr>
          <w:color w:val="000000"/>
        </w:rPr>
        <w:t>通常人称月球上是一片</w:t>
      </w:r>
      <w:r>
        <w:rPr>
          <w:color w:val="000000"/>
        </w:rPr>
        <w:t>“</w:t>
      </w:r>
      <w:r>
        <w:rPr>
          <w:color w:val="000000"/>
        </w:rPr>
        <w:t>死寂的</w:t>
      </w:r>
      <w:r>
        <w:rPr>
          <w:color w:val="000000"/>
        </w:rPr>
        <w:t>”</w:t>
      </w:r>
      <w:r>
        <w:rPr>
          <w:color w:val="000000"/>
        </w:rPr>
        <w:t>空间，它的意思是</w:t>
      </w:r>
      <w:r>
        <w:rPr>
          <w:color w:val="000000"/>
        </w:rPr>
        <w:t>“</w:t>
      </w:r>
      <w:r>
        <w:rPr>
          <w:color w:val="000000"/>
        </w:rPr>
        <w:t>无声</w:t>
      </w:r>
      <w:r>
        <w:rPr>
          <w:color w:val="000000"/>
        </w:rPr>
        <w:t>”</w:t>
      </w:r>
      <w:r>
        <w:rPr>
          <w:color w:val="000000"/>
        </w:rPr>
        <w:t>，其原因是</w:t>
      </w:r>
      <w:r>
        <w:rPr>
          <w:color w:val="000000"/>
        </w:rPr>
        <w:t xml:space="preserve">________.    </w:t>
      </w:r>
    </w:p>
    <w:p w:rsidR="008037CC">
      <w:pPr>
        <w:spacing w:after="0"/>
      </w:pPr>
      <w:r>
        <w:rPr>
          <w:color w:val="000000"/>
        </w:rPr>
        <w:t>2</w:t>
      </w:r>
      <w:r w:rsidR="003E4E42">
        <w:rPr>
          <w:rFonts w:hint="eastAsia"/>
          <w:color w:val="000000"/>
          <w:lang w:eastAsia="zh-CN"/>
        </w:rPr>
        <w:t>4</w:t>
      </w:r>
      <w:r>
        <w:rPr>
          <w:color w:val="000000"/>
        </w:rPr>
        <w:t>.</w:t>
      </w:r>
      <w:r>
        <w:rPr>
          <w:color w:val="000000"/>
        </w:rPr>
        <w:t>小红在实验室做</w:t>
      </w:r>
      <w:r>
        <w:rPr>
          <w:color w:val="000000"/>
        </w:rPr>
        <w:t>“</w:t>
      </w:r>
      <w:r>
        <w:rPr>
          <w:color w:val="000000"/>
        </w:rPr>
        <w:t>观察水的沸腾</w:t>
      </w:r>
      <w:r>
        <w:rPr>
          <w:color w:val="000000"/>
        </w:rPr>
        <w:t>”</w:t>
      </w:r>
      <w:r>
        <w:rPr>
          <w:color w:val="000000"/>
        </w:rPr>
        <w:t>实验时（如图），记录的实验数据如下表：</w:t>
      </w:r>
    </w:p>
    <w:p w:rsidR="008037CC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54610</wp:posOffset>
            </wp:positionV>
            <wp:extent cx="3524250" cy="1114425"/>
            <wp:effectExtent l="19050" t="0" r="0" b="0"/>
            <wp:wrapSquare wrapText="bothSides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739545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37CC">
      <w:pPr>
        <w:spacing w:after="0"/>
        <w:rPr>
          <w:rFonts w:hint="eastAsia"/>
          <w:lang w:eastAsia="zh-CN"/>
        </w:rPr>
      </w:pPr>
      <w:r>
        <w:rPr>
          <w:rFonts w:hint="eastAsia"/>
          <w:noProof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160020</wp:posOffset>
            </wp:positionV>
            <wp:extent cx="1838325" cy="600075"/>
            <wp:effectExtent l="19050" t="0" r="9525" b="0"/>
            <wp:wrapSquare wrapText="bothSides"/>
            <wp:docPr id="3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083633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544E">
      <w:pPr>
        <w:spacing w:after="0"/>
        <w:rPr>
          <w:rFonts w:hint="eastAsia"/>
          <w:lang w:eastAsia="zh-CN"/>
        </w:rPr>
      </w:pPr>
    </w:p>
    <w:p w:rsidR="008037CC">
      <w:pPr>
        <w:spacing w:after="0"/>
      </w:pPr>
    </w:p>
    <w:p w:rsidR="0010544E">
      <w:pPr>
        <w:spacing w:after="0"/>
        <w:rPr>
          <w:rFonts w:hint="eastAsia"/>
          <w:color w:val="000000"/>
          <w:lang w:eastAsia="zh-CN"/>
        </w:rPr>
      </w:pPr>
    </w:p>
    <w:p w:rsidR="008037CC">
      <w:pPr>
        <w:spacing w:after="0"/>
        <w:rPr>
          <w:rFonts w:hint="eastAsia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）图</w:t>
      </w:r>
      <w:r>
        <w:rPr>
          <w:color w:val="000000"/>
        </w:rPr>
        <w:t>________ </w:t>
      </w:r>
      <w:r>
        <w:rPr>
          <w:color w:val="000000"/>
        </w:rPr>
        <w:t>是水在沸腾时的情况．分析数据可知：此时水的沸点为</w:t>
      </w:r>
      <w:r>
        <w:rPr>
          <w:color w:val="000000"/>
        </w:rPr>
        <w:t>________________ </w:t>
      </w:r>
      <w:r>
        <w:rPr>
          <w:color w:val="000000"/>
        </w:rPr>
        <w:t>（选填</w:t>
      </w:r>
      <w:r>
        <w:rPr>
          <w:color w:val="000000"/>
        </w:rPr>
        <w:t>“</w:t>
      </w:r>
      <w:r>
        <w:rPr>
          <w:color w:val="000000"/>
        </w:rPr>
        <w:t>升高</w:t>
      </w:r>
      <w:r>
        <w:rPr>
          <w:color w:val="000000"/>
        </w:rPr>
        <w:t>”</w:t>
      </w:r>
      <w:r>
        <w:rPr>
          <w:color w:val="000000"/>
        </w:rPr>
        <w:t>、</w:t>
      </w:r>
      <w:r>
        <w:rPr>
          <w:color w:val="000000"/>
        </w:rPr>
        <w:t>“</w:t>
      </w:r>
      <w:r>
        <w:rPr>
          <w:color w:val="000000"/>
        </w:rPr>
        <w:t>不变</w:t>
      </w:r>
      <w:r>
        <w:rPr>
          <w:color w:val="000000"/>
        </w:rPr>
        <w:t>”</w:t>
      </w:r>
      <w:r>
        <w:rPr>
          <w:color w:val="000000"/>
        </w:rPr>
        <w:t>或</w:t>
      </w:r>
      <w:r>
        <w:rPr>
          <w:color w:val="000000"/>
        </w:rPr>
        <w:t>“</w:t>
      </w:r>
      <w:r>
        <w:rPr>
          <w:color w:val="000000"/>
        </w:rPr>
        <w:t>降低</w:t>
      </w:r>
      <w:r>
        <w:rPr>
          <w:color w:val="000000"/>
        </w:rPr>
        <w:t>”</w:t>
      </w:r>
      <w:r>
        <w:rPr>
          <w:color w:val="000000"/>
        </w:rPr>
        <w:t>）．</w:t>
      </w:r>
    </w:p>
    <w:p w:rsidR="008037CC">
      <w:pPr>
        <w:spacing w:after="0"/>
        <w:rPr>
          <w:rFonts w:hint="eastAsia"/>
          <w:lang w:eastAsia="zh-CN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）请你根据记录的实验数据在图中作出水的温度随时间的变化图象．</w:t>
      </w:r>
    </w:p>
    <w:p w:rsidR="008037CC">
      <w:pPr>
        <w:spacing w:after="0"/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）实验结束后，同学们相互交流时，有的小组觉得把水加热到沸腾的时间过长，请你说出一条缩短加热时间的方法</w:t>
      </w:r>
      <w:r>
        <w:rPr>
          <w:color w:val="000000"/>
        </w:rPr>
        <w:t>________ </w:t>
      </w:r>
    </w:p>
    <w:p w:rsidR="008037CC">
      <w:pPr>
        <w:spacing w:after="0"/>
      </w:pPr>
    </w:p>
    <w:p w:rsidR="008037CC">
      <w:r>
        <w:br w:type="page"/>
      </w:r>
    </w:p>
    <w:p w:rsidR="008037CC">
      <w:pPr>
        <w:jc w:val="center"/>
      </w:pPr>
      <w:r>
        <w:rPr>
          <w:rFonts w:hint="eastAsia"/>
          <w:b/>
          <w:bCs/>
          <w:sz w:val="28"/>
          <w:szCs w:val="28"/>
          <w:lang w:eastAsia="zh-CN"/>
        </w:rPr>
        <w:t>参考</w:t>
      </w:r>
      <w:r w:rsidR="00AB7A50">
        <w:rPr>
          <w:b/>
          <w:bCs/>
          <w:sz w:val="28"/>
          <w:szCs w:val="28"/>
        </w:rPr>
        <w:t>答案</w:t>
      </w:r>
    </w:p>
    <w:p w:rsidR="008037CC">
      <w:r>
        <w:t>一、</w:t>
      </w:r>
      <w:r>
        <w:t>单项选择题</w:t>
      </w:r>
      <w:r>
        <w:t xml:space="preserve">  </w:t>
      </w:r>
    </w:p>
    <w:p w:rsidR="008037CC">
      <w:pPr>
        <w:spacing w:after="0"/>
      </w:pPr>
      <w:r>
        <w:rPr>
          <w:color w:val="000000"/>
        </w:rPr>
        <w:t>1.</w:t>
      </w:r>
      <w:r>
        <w:rPr>
          <w:color w:val="000000"/>
        </w:rPr>
        <w:t xml:space="preserve">A  </w:t>
      </w:r>
      <w:r>
        <w:rPr>
          <w:color w:val="000000"/>
        </w:rPr>
        <w:t>2.</w:t>
      </w:r>
      <w:r>
        <w:rPr>
          <w:color w:val="000000"/>
        </w:rPr>
        <w:t xml:space="preserve">A  </w:t>
      </w:r>
      <w:r>
        <w:rPr>
          <w:color w:val="000000"/>
        </w:rPr>
        <w:t>3.</w:t>
      </w:r>
      <w:r>
        <w:rPr>
          <w:color w:val="000000"/>
        </w:rPr>
        <w:t xml:space="preserve"> B   </w:t>
      </w:r>
      <w:r>
        <w:rPr>
          <w:color w:val="000000"/>
        </w:rPr>
        <w:t>4.</w:t>
      </w:r>
      <w:r>
        <w:rPr>
          <w:color w:val="000000"/>
        </w:rPr>
        <w:t xml:space="preserve"> B   </w:t>
      </w:r>
      <w:r>
        <w:rPr>
          <w:color w:val="000000"/>
        </w:rPr>
        <w:t>5.</w:t>
      </w:r>
      <w:r>
        <w:rPr>
          <w:color w:val="000000"/>
        </w:rPr>
        <w:t xml:space="preserve"> C   </w:t>
      </w:r>
      <w:r>
        <w:rPr>
          <w:color w:val="000000"/>
        </w:rPr>
        <w:t>6.</w:t>
      </w:r>
      <w:r>
        <w:rPr>
          <w:color w:val="000000"/>
        </w:rPr>
        <w:t xml:space="preserve">D  </w:t>
      </w:r>
      <w:r>
        <w:rPr>
          <w:color w:val="000000"/>
        </w:rPr>
        <w:t>7.</w:t>
      </w:r>
      <w:r>
        <w:rPr>
          <w:color w:val="000000"/>
        </w:rPr>
        <w:t xml:space="preserve">B  </w:t>
      </w:r>
      <w:r>
        <w:rPr>
          <w:color w:val="000000"/>
        </w:rPr>
        <w:t>8.</w:t>
      </w:r>
      <w:r>
        <w:rPr>
          <w:color w:val="000000"/>
        </w:rPr>
        <w:t xml:space="preserve">B  </w:t>
      </w:r>
    </w:p>
    <w:p w:rsidR="008037CC">
      <w:r>
        <w:t>二、</w:t>
      </w:r>
      <w:r>
        <w:t>填空题</w:t>
      </w:r>
      <w:r>
        <w:t xml:space="preserve"> </w:t>
      </w:r>
    </w:p>
    <w:p w:rsidR="008037CC">
      <w:pPr>
        <w:spacing w:after="0"/>
        <w:rPr>
          <w:lang w:eastAsia="zh-CN"/>
        </w:rPr>
      </w:pPr>
      <w:r>
        <w:rPr>
          <w:color w:val="000000"/>
        </w:rPr>
        <w:t>9.</w:t>
      </w:r>
      <w:r>
        <w:rPr>
          <w:color w:val="000000"/>
        </w:rPr>
        <w:t xml:space="preserve"> </w:t>
      </w:r>
      <w:r>
        <w:rPr>
          <w:color w:val="000000"/>
        </w:rPr>
        <w:t>紫外线</w:t>
      </w:r>
      <w:r>
        <w:rPr>
          <w:color w:val="000000"/>
        </w:rPr>
        <w:t>；红外线</w:t>
      </w:r>
      <w:r>
        <w:rPr>
          <w:color w:val="000000"/>
        </w:rPr>
        <w:t>10.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）；（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color w:val="000000"/>
        </w:rPr>
        <w:t>；（</w:t>
      </w:r>
      <w:r>
        <w:rPr>
          <w:color w:val="000000"/>
        </w:rPr>
        <w:t>1</w:t>
      </w:r>
      <w:r>
        <w:rPr>
          <w:color w:val="000000"/>
        </w:rPr>
        <w:t>）；（</w:t>
      </w:r>
      <w:r>
        <w:rPr>
          <w:color w:val="000000"/>
        </w:rPr>
        <w:t>4</w:t>
      </w:r>
      <w:r>
        <w:rPr>
          <w:color w:val="000000"/>
        </w:rPr>
        <w:t>）</w:t>
      </w:r>
      <w:r>
        <w:rPr>
          <w:color w:val="000000"/>
        </w:rPr>
        <w:t>11.</w:t>
      </w:r>
      <w:r>
        <w:rPr>
          <w:color w:val="000000"/>
        </w:rPr>
        <w:t>小；上升</w:t>
      </w:r>
      <w:r>
        <w:rPr>
          <w:color w:val="000000"/>
        </w:rPr>
        <w:t xml:space="preserve">  </w:t>
      </w:r>
      <w:r>
        <w:rPr>
          <w:color w:val="000000"/>
        </w:rPr>
        <w:t>12.</w:t>
      </w:r>
      <w:r>
        <w:rPr>
          <w:color w:val="000000"/>
        </w:rPr>
        <w:t xml:space="preserve"> </w:t>
      </w:r>
      <w:r>
        <w:rPr>
          <w:color w:val="000000"/>
        </w:rPr>
        <w:t>右</w:t>
      </w:r>
      <w:r>
        <w:rPr>
          <w:color w:val="000000"/>
        </w:rPr>
        <w:t>；左</w:t>
      </w:r>
    </w:p>
    <w:p w:rsidR="008037CC">
      <w:pPr>
        <w:spacing w:after="0"/>
        <w:rPr>
          <w:lang w:eastAsia="zh-CN"/>
        </w:rPr>
      </w:pPr>
      <w:r>
        <w:rPr>
          <w:color w:val="000000"/>
        </w:rPr>
        <w:t>13.</w:t>
      </w:r>
      <w:r>
        <w:rPr>
          <w:color w:val="000000"/>
        </w:rPr>
        <w:t xml:space="preserve"> </w:t>
      </w:r>
      <w:r>
        <w:rPr>
          <w:color w:val="000000"/>
        </w:rPr>
        <w:t>会聚</w:t>
      </w:r>
      <w:r>
        <w:rPr>
          <w:color w:val="000000"/>
        </w:rPr>
        <w:t>；靠近</w:t>
      </w:r>
      <w:r w:rsidR="0010544E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</w:rPr>
        <w:t>14.</w:t>
      </w:r>
      <w:r>
        <w:rPr>
          <w:color w:val="000000"/>
        </w:rPr>
        <w:t>&gt;</w:t>
      </w:r>
      <w:r>
        <w:rPr>
          <w:color w:val="000000"/>
        </w:rPr>
        <w:t>；</w:t>
      </w:r>
      <w:r>
        <w:rPr>
          <w:color w:val="000000"/>
        </w:rPr>
        <w:t>前者暗些；有一部分光折射进入水中，没有全部反射</w:t>
      </w:r>
      <w:r>
        <w:rPr>
          <w:color w:val="000000"/>
        </w:rPr>
        <w:t xml:space="preserve">  </w:t>
      </w:r>
    </w:p>
    <w:p w:rsidR="008037CC">
      <w:pPr>
        <w:spacing w:after="0"/>
        <w:rPr>
          <w:lang w:eastAsia="zh-CN"/>
        </w:rPr>
      </w:pPr>
      <w:r>
        <w:rPr>
          <w:color w:val="000000"/>
        </w:rPr>
        <w:t>15.</w:t>
      </w:r>
      <w:r>
        <w:rPr>
          <w:color w:val="000000"/>
        </w:rPr>
        <w:t xml:space="preserve"> </w:t>
      </w:r>
      <w:r>
        <w:rPr>
          <w:color w:val="000000"/>
        </w:rPr>
        <w:t>升华</w:t>
      </w:r>
      <w:r>
        <w:rPr>
          <w:color w:val="000000"/>
        </w:rPr>
        <w:t>；凝华</w:t>
      </w:r>
      <w:r w:rsidR="0010544E"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</w:rPr>
        <w:t>16.</w:t>
      </w:r>
      <w:r>
        <w:rPr>
          <w:color w:val="000000"/>
        </w:rPr>
        <w:t>会聚</w:t>
      </w:r>
      <w:r>
        <w:rPr>
          <w:color w:val="000000"/>
        </w:rPr>
        <w:t>；远</w:t>
      </w:r>
      <w:r w:rsidR="0010544E">
        <w:rPr>
          <w:rFonts w:hint="eastAsia"/>
          <w:lang w:eastAsia="zh-CN"/>
        </w:rPr>
        <w:t xml:space="preserve">        </w:t>
      </w:r>
      <w:r>
        <w:rPr>
          <w:color w:val="000000"/>
        </w:rPr>
        <w:t>17.</w:t>
      </w:r>
      <w:r>
        <w:rPr>
          <w:color w:val="000000"/>
        </w:rPr>
        <w:t xml:space="preserve">72  </w:t>
      </w:r>
    </w:p>
    <w:p w:rsidR="008037CC">
      <w:r>
        <w:t>三、</w:t>
      </w:r>
      <w:r>
        <w:t>计算</w:t>
      </w:r>
      <w:r w:rsidR="003E4E42">
        <w:rPr>
          <w:rFonts w:hint="eastAsia"/>
          <w:lang w:eastAsia="zh-CN"/>
        </w:rPr>
        <w:t>与简答</w:t>
      </w:r>
      <w:r>
        <w:t>题</w:t>
      </w:r>
      <w:r>
        <w:t xml:space="preserve"> </w:t>
      </w:r>
    </w:p>
    <w:p w:rsidR="008037CC" w:rsidP="0010544E">
      <w:pPr>
        <w:spacing w:after="0"/>
      </w:pPr>
      <w:r>
        <w:rPr>
          <w:color w:val="000000"/>
        </w:rPr>
        <w:t>1</w:t>
      </w:r>
      <w:r w:rsidR="0010544E">
        <w:rPr>
          <w:rFonts w:hint="eastAsia"/>
          <w:color w:val="000000"/>
          <w:lang w:eastAsia="zh-CN"/>
        </w:rPr>
        <w:t>8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）解：车架的密度</w:t>
      </w:r>
      <w:r>
        <w:rPr>
          <w:color w:val="000000"/>
        </w:rPr>
        <w:t xml:space="preserve">ρ= </w:t>
      </w:r>
      <w:r>
        <w:rPr>
          <w:noProof/>
          <w:lang w:eastAsia="zh-CN"/>
        </w:rPr>
        <w:drawing>
          <wp:inline distT="0" distB="0" distL="0" distR="0">
            <wp:extent cx="181432" cy="391516"/>
            <wp:effectExtent l="0" t="0" r="0" b="0"/>
            <wp:docPr id="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05397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802132" cy="391516"/>
            <wp:effectExtent l="0" t="0" r="0" b="0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058994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=2×10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）解：他骑行的速度</w:t>
      </w:r>
      <w:r>
        <w:rPr>
          <w:color w:val="000000"/>
        </w:rPr>
        <w:t xml:space="preserve">v= </w:t>
      </w:r>
      <w:r>
        <w:rPr>
          <w:noProof/>
          <w:lang w:eastAsia="zh-CN"/>
        </w:rPr>
        <w:drawing>
          <wp:inline distT="0" distB="0" distL="0" distR="0">
            <wp:extent cx="143243" cy="391516"/>
            <wp:effectExtent l="0" t="0" r="0" b="0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990118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43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343764" cy="582498"/>
            <wp:effectExtent l="0" t="0" r="0" b="0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092468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764" cy="582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=18km/h   </w:t>
      </w:r>
      <w:r>
        <w:t xml:space="preserve">  </w:t>
      </w:r>
    </w:p>
    <w:p w:rsidR="008037CC">
      <w:pPr>
        <w:spacing w:after="0"/>
      </w:pPr>
      <w:r>
        <w:rPr>
          <w:rFonts w:hint="eastAsia"/>
          <w:color w:val="000000"/>
          <w:lang w:eastAsia="zh-CN"/>
        </w:rPr>
        <w:t>19</w:t>
      </w:r>
      <w:r w:rsidR="00AB7A50">
        <w:rPr>
          <w:color w:val="000000"/>
        </w:rPr>
        <w:t>.</w:t>
      </w:r>
      <w:r w:rsidR="00AB7A50">
        <w:rPr>
          <w:color w:val="000000"/>
        </w:rPr>
        <w:t>甲同学是迎着月光行走的。迎着月光时，光线照到水面，反射光线能进入甲的眼中，水面相当于平面镜，光线照到路面发生漫反射，从路面反射到甲的眼中的光线较弱。所以，甲同学看到水面比路面亮；而乙同学是背着月光行走的，光线从背后照向水面，从水面反射的光线不能进入人眼，而路面发生漫反射的光线却能进入人眼，所以，乙感到路面比水面亮。</w:t>
      </w:r>
    </w:p>
    <w:p w:rsidR="008037CC">
      <w:pPr>
        <w:spacing w:after="0"/>
      </w:pPr>
      <w:r>
        <w:rPr>
          <w:color w:val="000000"/>
        </w:rPr>
        <w:t>2</w:t>
      </w:r>
      <w:r w:rsidR="003E4E42">
        <w:rPr>
          <w:rFonts w:hint="eastAsia"/>
          <w:color w:val="000000"/>
          <w:lang w:eastAsia="zh-CN"/>
        </w:rPr>
        <w:t>0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>解：</w:t>
      </w:r>
      <w:r>
        <w:rPr>
          <w:color w:val="000000"/>
        </w:rPr>
        <w:t>①</w:t>
      </w:r>
      <w:r>
        <w:rPr>
          <w:color w:val="000000"/>
        </w:rPr>
        <w:t>根据</w:t>
      </w:r>
      <w:r>
        <w:rPr>
          <w:color w:val="000000"/>
        </w:rPr>
        <w:t>ρ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81432" cy="391516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776525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2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可得，木模的体积</w:t>
      </w:r>
      <w:r>
        <w:rPr>
          <w:color w:val="000000"/>
        </w:rPr>
        <w:t>：</w:t>
      </w:r>
      <w:r>
        <w:rPr>
          <w:color w:val="000000"/>
        </w:rPr>
        <w:t xml:space="preserve">  </w:t>
      </w:r>
    </w:p>
    <w:p w:rsidR="008037CC">
      <w:pPr>
        <w:spacing w:after="0"/>
      </w:pPr>
      <w:r>
        <w:rPr>
          <w:color w:val="000000"/>
        </w:rPr>
        <w:t>V</w:t>
      </w:r>
      <w:r>
        <w:rPr>
          <w:color w:val="000000"/>
          <w:vertAlign w:val="subscript"/>
        </w:rPr>
        <w:t>木</w:t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276924" cy="458356"/>
            <wp:effectExtent l="0" t="0" r="0" b="0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836021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924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= </w:t>
      </w:r>
      <w:r>
        <w:rPr>
          <w:noProof/>
          <w:lang w:eastAsia="zh-CN"/>
        </w:rPr>
        <w:drawing>
          <wp:inline distT="0" distB="0" distL="0" distR="0">
            <wp:extent cx="1002665" cy="420167"/>
            <wp:effectExtent l="0" t="0" r="0" b="0"/>
            <wp:docPr id="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795697" name="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665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=8×10</w:t>
      </w:r>
      <w:r>
        <w:rPr>
          <w:color w:val="000000"/>
          <w:vertAlign w:val="superscript"/>
        </w:rPr>
        <w:t>﹣</w:t>
      </w:r>
      <w:r>
        <w:rPr>
          <w:color w:val="000000"/>
          <w:vertAlign w:val="superscript"/>
        </w:rPr>
        <w:t>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 w:rsidR="008037CC">
      <w:pPr>
        <w:spacing w:after="0"/>
      </w:pPr>
      <w:r>
        <w:rPr>
          <w:color w:val="000000"/>
        </w:rPr>
        <w:t>②</w:t>
      </w:r>
      <w:r>
        <w:rPr>
          <w:color w:val="000000"/>
        </w:rPr>
        <w:t>由题意可知，铜件的体积等于木模的体积，即</w:t>
      </w:r>
      <w:r>
        <w:rPr>
          <w:color w:val="000000"/>
        </w:rPr>
        <w:t>V</w:t>
      </w:r>
      <w:r>
        <w:rPr>
          <w:color w:val="000000"/>
          <w:vertAlign w:val="subscript"/>
        </w:rPr>
        <w:t>铜</w:t>
      </w:r>
      <w:r>
        <w:rPr>
          <w:color w:val="000000"/>
        </w:rPr>
        <w:t>=V</w:t>
      </w:r>
      <w:r>
        <w:rPr>
          <w:color w:val="000000"/>
          <w:vertAlign w:val="subscript"/>
        </w:rPr>
        <w:t>木</w:t>
      </w:r>
      <w:r>
        <w:rPr>
          <w:color w:val="000000"/>
        </w:rPr>
        <w:t>=8×</w:t>
      </w:r>
      <w:r>
        <w:rPr>
          <w:color w:val="000000"/>
        </w:rPr>
        <w:t>10</w:t>
      </w:r>
      <w:r>
        <w:rPr>
          <w:color w:val="000000"/>
          <w:vertAlign w:val="superscript"/>
        </w:rPr>
        <w:t>﹣</w:t>
      </w:r>
      <w:r>
        <w:rPr>
          <w:color w:val="000000"/>
          <w:vertAlign w:val="superscript"/>
        </w:rPr>
        <w:t>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 xml:space="preserve">  </w:t>
      </w:r>
      <w:r>
        <w:rPr>
          <w:color w:val="000000"/>
        </w:rPr>
        <w:t>，</w:t>
      </w:r>
      <w:r>
        <w:rPr>
          <w:color w:val="000000"/>
        </w:rPr>
        <w:t xml:space="preserve"> </w:t>
      </w:r>
    </w:p>
    <w:p w:rsidR="008037CC">
      <w:pPr>
        <w:spacing w:after="0"/>
      </w:pPr>
      <w:r>
        <w:rPr>
          <w:color w:val="000000"/>
        </w:rPr>
        <w:t>所以，一个铜件的质量</w:t>
      </w:r>
      <w:r>
        <w:rPr>
          <w:color w:val="000000"/>
        </w:rPr>
        <w:t>：</w:t>
      </w:r>
    </w:p>
    <w:p w:rsidR="008037CC">
      <w:pPr>
        <w:spacing w:after="0"/>
      </w:pPr>
      <w:r>
        <w:rPr>
          <w:color w:val="000000"/>
        </w:rPr>
        <w:t>m</w:t>
      </w:r>
      <w:r>
        <w:rPr>
          <w:color w:val="000000"/>
          <w:vertAlign w:val="subscript"/>
        </w:rPr>
        <w:t>铜</w:t>
      </w:r>
      <w:r>
        <w:rPr>
          <w:color w:val="000000"/>
        </w:rPr>
        <w:t>=</w:t>
      </w:r>
      <w:r>
        <w:rPr>
          <w:color w:val="000000"/>
        </w:rPr>
        <w:t>ρ</w:t>
      </w:r>
      <w:r>
        <w:rPr>
          <w:color w:val="000000"/>
          <w:vertAlign w:val="subscript"/>
        </w:rPr>
        <w:t>铜</w:t>
      </w:r>
      <w:r>
        <w:rPr>
          <w:color w:val="000000"/>
        </w:rPr>
        <w:t>V</w:t>
      </w:r>
      <w:r>
        <w:rPr>
          <w:color w:val="000000"/>
          <w:vertAlign w:val="subscript"/>
        </w:rPr>
        <w:t>铜</w:t>
      </w:r>
      <w:r>
        <w:rPr>
          <w:color w:val="000000"/>
        </w:rPr>
        <w:t>=8.9×10</w:t>
      </w:r>
      <w:r>
        <w:rPr>
          <w:color w:val="000000"/>
          <w:vertAlign w:val="superscript"/>
        </w:rPr>
        <w:t>3</w:t>
      </w:r>
      <w:r>
        <w:rPr>
          <w:color w:val="000000"/>
        </w:rPr>
        <w:t>kg/m</w:t>
      </w:r>
      <w:r>
        <w:rPr>
          <w:color w:val="000000"/>
          <w:vertAlign w:val="superscript"/>
        </w:rPr>
        <w:t>3</w:t>
      </w:r>
      <w:r>
        <w:rPr>
          <w:color w:val="000000"/>
        </w:rPr>
        <w:t>×8×10</w:t>
      </w:r>
      <w:r>
        <w:rPr>
          <w:color w:val="000000"/>
          <w:vertAlign w:val="superscript"/>
        </w:rPr>
        <w:t>﹣</w:t>
      </w:r>
      <w:r>
        <w:rPr>
          <w:color w:val="000000"/>
          <w:vertAlign w:val="superscript"/>
        </w:rPr>
        <w:t>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=71.2kg</w:t>
      </w:r>
      <w:r>
        <w:rPr>
          <w:color w:val="000000"/>
        </w:rPr>
        <w:t>．</w:t>
      </w:r>
    </w:p>
    <w:p w:rsidR="008037CC">
      <w:pPr>
        <w:spacing w:after="0"/>
      </w:pPr>
      <w:r>
        <w:rPr>
          <w:color w:val="000000"/>
        </w:rPr>
        <w:t>答：</w:t>
      </w:r>
      <w:r>
        <w:rPr>
          <w:color w:val="000000"/>
        </w:rPr>
        <w:t>①</w:t>
      </w:r>
      <w:r>
        <w:rPr>
          <w:color w:val="000000"/>
        </w:rPr>
        <w:t>木模的体积为</w:t>
      </w:r>
      <w:r>
        <w:rPr>
          <w:color w:val="000000"/>
        </w:rPr>
        <w:t>8×10</w:t>
      </w:r>
      <w:r>
        <w:rPr>
          <w:color w:val="000000"/>
          <w:vertAlign w:val="superscript"/>
        </w:rPr>
        <w:t>﹣</w:t>
      </w:r>
      <w:r>
        <w:rPr>
          <w:color w:val="000000"/>
          <w:vertAlign w:val="superscript"/>
        </w:rPr>
        <w:t>3</w:t>
      </w:r>
      <w:r>
        <w:rPr>
          <w:color w:val="000000"/>
        </w:rPr>
        <w:t>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 w:rsidR="008037CC">
      <w:pPr>
        <w:spacing w:after="0"/>
      </w:pPr>
      <w:r>
        <w:rPr>
          <w:color w:val="000000"/>
        </w:rPr>
        <w:t>②</w:t>
      </w:r>
      <w:r>
        <w:rPr>
          <w:color w:val="000000"/>
        </w:rPr>
        <w:t>铜件的质量是</w:t>
      </w:r>
      <w:r>
        <w:rPr>
          <w:color w:val="000000"/>
        </w:rPr>
        <w:t>71.2kg</w:t>
      </w:r>
    </w:p>
    <w:p w:rsidR="003E4E42">
      <w:pPr>
        <w:spacing w:after="0"/>
        <w:rPr>
          <w:rFonts w:hint="eastAsia"/>
          <w:color w:val="000000"/>
          <w:lang w:eastAsia="zh-CN"/>
        </w:rPr>
      </w:pPr>
    </w:p>
    <w:p w:rsidR="003E4E42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四、作图题</w:t>
      </w:r>
    </w:p>
    <w:p w:rsidR="003E4E42">
      <w:pPr>
        <w:spacing w:after="0"/>
        <w:rPr>
          <w:rFonts w:hint="eastAsia"/>
          <w:noProof/>
          <w:lang w:eastAsia="zh-CN"/>
        </w:rPr>
      </w:pPr>
      <w:r>
        <w:rPr>
          <w:color w:val="000000"/>
        </w:rPr>
        <w:t>2</w:t>
      </w:r>
      <w:r>
        <w:rPr>
          <w:rFonts w:hint="eastAsia"/>
          <w:color w:val="000000"/>
          <w:lang w:eastAsia="zh-CN"/>
        </w:rPr>
        <w:t>1</w:t>
      </w:r>
      <w:r>
        <w:rPr>
          <w:color w:val="000000"/>
        </w:rPr>
        <w:t>.</w:t>
      </w:r>
      <w:r>
        <w:rPr>
          <w:color w:val="000000"/>
        </w:rPr>
        <w:t>如图所示</w:t>
      </w:r>
      <w:r>
        <w:rPr>
          <w:color w:val="000000"/>
        </w:rPr>
        <w:t>：</w:t>
      </w:r>
      <w:r>
        <w:rPr>
          <w:rFonts w:hint="eastAsia"/>
          <w:color w:val="000000"/>
          <w:lang w:eastAsia="zh-CN"/>
        </w:rPr>
        <w:t xml:space="preserve">                              </w:t>
      </w:r>
      <w:r>
        <w:rPr>
          <w:color w:val="000000"/>
        </w:rPr>
        <w:t>2</w:t>
      </w:r>
      <w:r>
        <w:rPr>
          <w:rFonts w:hint="eastAsia"/>
          <w:color w:val="000000"/>
          <w:lang w:eastAsia="zh-CN"/>
        </w:rPr>
        <w:t>2</w:t>
      </w:r>
      <w:r>
        <w:rPr>
          <w:color w:val="000000"/>
        </w:rPr>
        <w:t>.</w:t>
      </w:r>
      <w:r>
        <w:rPr>
          <w:rFonts w:hint="eastAsia"/>
          <w:color w:val="000000"/>
          <w:lang w:eastAsia="zh-CN"/>
        </w:rPr>
        <w:t>如图所示：</w:t>
      </w:r>
    </w:p>
    <w:p w:rsidR="008037CC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1714500" cy="1507835"/>
            <wp:effectExtent l="19050" t="0" r="0" b="0"/>
            <wp:docPr id="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7954824" name="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8840" cy="1511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4E42">
        <w:rPr>
          <w:rFonts w:hint="eastAsia"/>
          <w:noProof/>
          <w:lang w:eastAsia="zh-CN"/>
        </w:rPr>
        <w:t xml:space="preserve">              </w:t>
      </w:r>
      <w:r>
        <w:rPr>
          <w:noProof/>
          <w:lang w:eastAsia="zh-CN"/>
        </w:rPr>
        <w:drawing>
          <wp:inline distT="0" distB="0" distL="0" distR="0">
            <wp:extent cx="1413269" cy="983564"/>
            <wp:effectExtent l="0" t="0" r="0" b="0"/>
            <wp:docPr id="3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663866" name="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3269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7CC">
      <w:pPr>
        <w:spacing w:after="0"/>
      </w:pPr>
    </w:p>
    <w:p w:rsidR="003E4E42">
      <w:pPr>
        <w:spacing w:after="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五、实验探究题</w:t>
      </w:r>
    </w:p>
    <w:p w:rsidR="008037CC">
      <w:pPr>
        <w:spacing w:after="0"/>
      </w:pPr>
      <w:r>
        <w:rPr>
          <w:color w:val="000000"/>
        </w:rPr>
        <w:t>2</w:t>
      </w:r>
      <w:r w:rsidR="003E4E42">
        <w:rPr>
          <w:rFonts w:hint="eastAsia"/>
          <w:color w:val="000000"/>
          <w:lang w:eastAsia="zh-CN"/>
        </w:rPr>
        <w:t>3</w:t>
      </w:r>
      <w:r>
        <w:rPr>
          <w:color w:val="000000"/>
        </w:rPr>
        <w:t>.</w:t>
      </w:r>
      <w:r>
        <w:rPr>
          <w:color w:val="000000"/>
        </w:rPr>
        <w:t>音色；真空不能传声</w:t>
      </w:r>
      <w:r>
        <w:rPr>
          <w:color w:val="000000"/>
        </w:rPr>
        <w:t xml:space="preserve">  </w:t>
      </w:r>
    </w:p>
    <w:p w:rsidR="008037CC">
      <w:pPr>
        <w:spacing w:after="0"/>
        <w:rPr>
          <w:lang w:eastAsia="zh-CN"/>
        </w:rPr>
      </w:pPr>
      <w:r>
        <w:rPr>
          <w:color w:val="000000"/>
        </w:rPr>
        <w:t>2</w:t>
      </w:r>
      <w:r w:rsidR="003E4E42">
        <w:rPr>
          <w:rFonts w:hint="eastAsia"/>
          <w:color w:val="000000"/>
          <w:lang w:eastAsia="zh-CN"/>
        </w:rPr>
        <w:t>4</w:t>
      </w:r>
      <w:r>
        <w:rPr>
          <w:color w:val="000000"/>
        </w:rPr>
        <w:t>.</w:t>
      </w:r>
      <w:r>
        <w:rPr>
          <w:color w:val="000000"/>
        </w:rPr>
        <w:t xml:space="preserve"> 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）甲　</w:t>
      </w:r>
      <w:r>
        <w:rPr>
          <w:color w:val="000000"/>
        </w:rPr>
        <w:t>；</w:t>
      </w:r>
      <w:r>
        <w:rPr>
          <w:color w:val="000000"/>
        </w:rPr>
        <w:t>98℃</w:t>
      </w:r>
      <w:r>
        <w:rPr>
          <w:color w:val="000000"/>
        </w:rPr>
        <w:t>　</w:t>
      </w:r>
      <w:r>
        <w:rPr>
          <w:color w:val="000000"/>
        </w:rPr>
        <w:t>；</w:t>
      </w:r>
      <w:r>
        <w:rPr>
          <w:color w:val="000000"/>
        </w:rPr>
        <w:t> </w:t>
      </w:r>
      <w:r>
        <w:rPr>
          <w:color w:val="000000"/>
        </w:rPr>
        <w:t>不变</w:t>
      </w:r>
      <w:r>
        <w:rPr>
          <w:color w:val="000000"/>
        </w:rPr>
        <w:t>　</w:t>
      </w:r>
      <w:r>
        <w:br/>
      </w: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）首先根据时间﹣温度表格数据进行描点，如图，然后把所描的点用平滑的线连接起来；</w:t>
      </w:r>
    </w:p>
    <w:p w:rsidR="008037CC">
      <w:pPr>
        <w:spacing w:after="0"/>
      </w:pPr>
    </w:p>
    <w:p w:rsidR="008037CC">
      <w:pPr>
        <w:spacing w:after="0"/>
      </w:pPr>
      <w:r>
        <w:rPr>
          <w:noProof/>
          <w:lang w:eastAsia="zh-CN"/>
        </w:rPr>
        <w:drawing>
          <wp:inline distT="0" distB="0" distL="0" distR="0">
            <wp:extent cx="2129460" cy="1375080"/>
            <wp:effectExtent l="0" t="0" r="0" b="0"/>
            <wp:docPr id="3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781074" name="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9460" cy="137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7CC">
      <w:pPr>
        <w:spacing w:after="0"/>
      </w:pPr>
      <w:r>
        <w:br/>
      </w: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）提高水的初温　</w:t>
      </w:r>
    </w:p>
    <w:p w:rsidR="008037CC">
      <w:pPr>
        <w:spacing w:after="0"/>
      </w:pPr>
    </w:p>
    <w:sectPr w:rsidSect="008037CC">
      <w:headerReference w:type="even" r:id="rId29"/>
      <w:footerReference w:type="default" r:id="rId30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7CC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7CC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position:absolute;v-text-anchor:middle;z-index:251659264" o:preferrelative="t">
          <v:textbox style="layout-flow:vertical;mso-layout-flow-alt:bottom-to-top">
            <w:txbxContent>
              <w:p w:rsidR="008037C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position:absolute;v-text-anchor:middle;z-index:251660288" o:preferrelative="t" fillcolor="#d8d8d8">
          <v:textbox style="layout-flow:vertical;mso-layout-flow-alt:bottom-to-top">
            <w:txbxContent>
              <w:p w:rsidR="008037CC" w:rsidP="006002C3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position:absolute;v-text-anchor:middle;z-index:251661312" o:preferrelative="t">
          <v:textbox style="layout-flow:vertical;mso-layout-flow-alt:bottom-to-top">
            <w:txbxContent>
              <w:p w:rsidR="008037CC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5E71"/>
    <w:multiLevelType w:val="hybridMultilevel"/>
    <w:tmpl w:val="BDCCEA7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B76631B"/>
    <w:multiLevelType w:val="hybridMultilevel"/>
    <w:tmpl w:val="A3580E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10544E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E4E42"/>
    <w:rsid w:val="004621D6"/>
    <w:rsid w:val="004A7EC2"/>
    <w:rsid w:val="004B0B79"/>
    <w:rsid w:val="0052166A"/>
    <w:rsid w:val="00570E98"/>
    <w:rsid w:val="006002C3"/>
    <w:rsid w:val="00687AB2"/>
    <w:rsid w:val="006B7A92"/>
    <w:rsid w:val="006D054F"/>
    <w:rsid w:val="00751BBD"/>
    <w:rsid w:val="00777D0A"/>
    <w:rsid w:val="008037C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7A50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7CC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8037CC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8037CC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8037C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8037CC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8037CC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8037CC"/>
    <w:rPr>
      <w:sz w:val="18"/>
      <w:szCs w:val="18"/>
    </w:rPr>
  </w:style>
  <w:style w:type="paragraph" w:customStyle="1" w:styleId="1">
    <w:name w:val="正文1"/>
    <w:qFormat/>
    <w:rsid w:val="008037CC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8037CC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8037CC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8037CC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8037C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theme" Target="theme/theme1.xml" /><Relationship Id="rId32" Type="http://schemas.openxmlformats.org/officeDocument/2006/relationships/numbering" Target="numbering.xml" /><Relationship Id="rId33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F5B756-A5B0-4E20-BE51-F0AD76AF7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621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3</cp:revision>
  <dcterms:created xsi:type="dcterms:W3CDTF">2020-01-08T07:45:00Z</dcterms:created>
  <dcterms:modified xsi:type="dcterms:W3CDTF">2020-01-08T07:58:00Z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