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707C9F" w:rsidP="000347C8">
      <w:pPr>
        <w:ind w:firstLine="840" w:firstLineChars="300"/>
        <w:rPr>
          <w:b/>
          <w:bCs/>
          <w:sz w:val="28"/>
          <w:szCs w:val="28"/>
          <w:lang w:eastAsia="zh-CN"/>
        </w:rPr>
      </w:pPr>
      <w:r>
        <w:rPr>
          <w:rFonts w:hint="eastAsia"/>
          <w:b/>
          <w:bCs/>
          <w:sz w:val="28"/>
          <w:szCs w:val="28"/>
          <w:lang w:eastAsia="zh-CN"/>
        </w:rPr>
        <w:drawing>
          <wp:anchor simplePos="0" relativeHeight="251658240" behindDoc="0" locked="0" layoutInCell="1" allowOverlap="1">
            <wp:simplePos x="0" y="0"/>
            <wp:positionH relativeFrom="page">
              <wp:posOffset>10579100</wp:posOffset>
            </wp:positionH>
            <wp:positionV relativeFrom="topMargin">
              <wp:posOffset>11036300</wp:posOffset>
            </wp:positionV>
            <wp:extent cx="292100" cy="330200"/>
            <wp:wrapNone/>
            <wp:docPr id="1000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531729" name=""/>
                    <pic:cNvPicPr>
                      <a:picLocks noChangeAspect="1"/>
                    </pic:cNvPicPr>
                  </pic:nvPicPr>
                  <pic:blipFill>
                    <a:blip xmlns:r="http://schemas.openxmlformats.org/officeDocument/2006/relationships" r:embed="rId6"/>
                    <a:stretch>
                      <a:fillRect/>
                    </a:stretch>
                  </pic:blipFill>
                  <pic:spPr>
                    <a:xfrm>
                      <a:off x="0" y="0"/>
                      <a:ext cx="292100" cy="330200"/>
                    </a:xfrm>
                    <a:prstGeom prst="rect">
                      <a:avLst/>
                    </a:prstGeom>
                  </pic:spPr>
                </pic:pic>
              </a:graphicData>
            </a:graphic>
          </wp:anchor>
        </w:drawing>
      </w:r>
      <w:r>
        <w:rPr>
          <w:rFonts w:hint="eastAsia"/>
          <w:b/>
          <w:bCs/>
          <w:sz w:val="28"/>
          <w:szCs w:val="28"/>
          <w:lang w:eastAsia="zh-CN"/>
        </w:rPr>
        <w:t>2019</w:t>
      </w:r>
      <w:r>
        <w:rPr>
          <w:rFonts w:hint="eastAsia"/>
          <w:b/>
          <w:bCs/>
          <w:sz w:val="28"/>
          <w:szCs w:val="28"/>
          <w:lang w:eastAsia="zh-CN"/>
        </w:rPr>
        <w:t>—</w:t>
      </w:r>
      <w:r>
        <w:rPr>
          <w:rFonts w:hint="eastAsia"/>
          <w:b/>
          <w:bCs/>
          <w:sz w:val="28"/>
          <w:szCs w:val="28"/>
          <w:lang w:eastAsia="zh-CN"/>
        </w:rPr>
        <w:t>2020</w:t>
      </w:r>
      <w:r>
        <w:rPr>
          <w:rFonts w:hint="eastAsia"/>
          <w:b/>
          <w:bCs/>
          <w:sz w:val="28"/>
          <w:szCs w:val="28"/>
          <w:lang w:eastAsia="zh-CN"/>
        </w:rPr>
        <w:t>年度广东省</w:t>
      </w:r>
      <w:r>
        <w:rPr>
          <w:rFonts w:hint="eastAsia"/>
          <w:b/>
          <w:bCs/>
          <w:sz w:val="28"/>
          <w:szCs w:val="28"/>
          <w:lang w:eastAsia="zh-CN"/>
        </w:rPr>
        <w:t>韶光市</w:t>
      </w:r>
      <w:r>
        <w:rPr>
          <w:rFonts w:hint="eastAsia"/>
          <w:b/>
          <w:bCs/>
          <w:sz w:val="28"/>
          <w:szCs w:val="28"/>
          <w:lang w:eastAsia="zh-CN"/>
        </w:rPr>
        <w:t>八年级物理上册期末考试模拟试题</w:t>
      </w:r>
    </w:p>
    <w:p w:rsidR="000347C8" w:rsidRPr="000347C8">
      <w:pPr>
        <w:jc w:val="center"/>
        <w:rPr>
          <w:lang w:eastAsia="zh-CN"/>
        </w:rPr>
      </w:pPr>
      <w:r w:rsidRPr="000347C8">
        <w:rPr>
          <w:rFonts w:hint="eastAsia"/>
          <w:bCs/>
          <w:sz w:val="28"/>
          <w:szCs w:val="28"/>
          <w:lang w:eastAsia="zh-CN"/>
        </w:rPr>
        <w:t>时量：</w:t>
      </w:r>
      <w:r w:rsidRPr="000347C8">
        <w:rPr>
          <w:rFonts w:hint="eastAsia"/>
          <w:bCs/>
          <w:sz w:val="28"/>
          <w:szCs w:val="28"/>
          <w:lang w:eastAsia="zh-CN"/>
        </w:rPr>
        <w:t>90</w:t>
      </w:r>
      <w:r w:rsidRPr="000347C8">
        <w:rPr>
          <w:rFonts w:hint="eastAsia"/>
          <w:bCs/>
          <w:sz w:val="28"/>
          <w:szCs w:val="28"/>
          <w:lang w:eastAsia="zh-CN"/>
        </w:rPr>
        <w:t>分钟，满分：</w:t>
      </w:r>
      <w:r w:rsidRPr="000347C8">
        <w:rPr>
          <w:rFonts w:hint="eastAsia"/>
          <w:bCs/>
          <w:sz w:val="28"/>
          <w:szCs w:val="28"/>
          <w:lang w:eastAsia="zh-CN"/>
        </w:rPr>
        <w:t>100</w:t>
      </w:r>
      <w:r w:rsidRPr="000347C8">
        <w:rPr>
          <w:rFonts w:hint="eastAsia"/>
          <w:bCs/>
          <w:sz w:val="28"/>
          <w:szCs w:val="28"/>
          <w:lang w:eastAsia="zh-CN"/>
        </w:rPr>
        <w:t>分</w:t>
      </w:r>
    </w:p>
    <w:p w:rsidR="00707C9F">
      <w:pPr>
        <w:rPr>
          <w:lang w:eastAsia="zh-CN"/>
        </w:rPr>
      </w:pPr>
      <w:r>
        <w:rPr>
          <w:b/>
          <w:bCs/>
          <w:sz w:val="24"/>
          <w:szCs w:val="24"/>
          <w:lang w:eastAsia="zh-CN"/>
        </w:rPr>
        <w:t>一、单项选择题</w:t>
      </w:r>
      <w:r w:rsidR="0006206E">
        <w:rPr>
          <w:b/>
          <w:bCs/>
          <w:sz w:val="24"/>
          <w:szCs w:val="24"/>
          <w:lang w:eastAsia="zh-CN"/>
        </w:rPr>
        <w:t>（每个</w:t>
      </w:r>
      <w:r w:rsidR="0006206E">
        <w:rPr>
          <w:rFonts w:hint="eastAsia"/>
          <w:b/>
          <w:bCs/>
          <w:sz w:val="24"/>
          <w:szCs w:val="24"/>
          <w:lang w:eastAsia="zh-CN"/>
        </w:rPr>
        <w:t>3</w:t>
      </w:r>
      <w:r w:rsidR="0006206E">
        <w:rPr>
          <w:b/>
          <w:bCs/>
          <w:sz w:val="24"/>
          <w:szCs w:val="24"/>
          <w:lang w:eastAsia="zh-CN"/>
        </w:rPr>
        <w:t>分；共</w:t>
      </w:r>
      <w:r w:rsidR="0006206E">
        <w:rPr>
          <w:rFonts w:hint="eastAsia"/>
          <w:b/>
          <w:bCs/>
          <w:sz w:val="24"/>
          <w:szCs w:val="24"/>
          <w:lang w:eastAsia="zh-CN"/>
        </w:rPr>
        <w:t>21</w:t>
      </w:r>
      <w:r w:rsidR="0006206E">
        <w:rPr>
          <w:b/>
          <w:bCs/>
          <w:sz w:val="24"/>
          <w:szCs w:val="24"/>
          <w:lang w:eastAsia="zh-CN"/>
        </w:rPr>
        <w:t>分）</w:t>
      </w:r>
    </w:p>
    <w:p w:rsidR="00707C9F">
      <w:pPr>
        <w:spacing w:after="0"/>
        <w:rPr>
          <w:lang w:eastAsia="zh-CN"/>
        </w:rPr>
      </w:pPr>
      <w:r>
        <w:rPr>
          <w:color w:val="000000"/>
          <w:lang w:eastAsia="zh-CN"/>
        </w:rPr>
        <w:t>1.</w:t>
      </w:r>
      <w:r>
        <w:rPr>
          <w:color w:val="000000"/>
          <w:lang w:eastAsia="zh-CN"/>
        </w:rPr>
        <w:t>下列现象属于微观运动的是（</w:t>
      </w:r>
      <w:r w:rsidR="0006206E">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707C9F">
      <w:pPr>
        <w:spacing w:after="0"/>
        <w:ind w:left="150"/>
        <w:rPr>
          <w:lang w:eastAsia="zh-CN"/>
        </w:rPr>
      </w:pPr>
      <w:r>
        <w:rPr>
          <w:color w:val="000000"/>
          <w:lang w:eastAsia="zh-CN"/>
        </w:rPr>
        <w:t>A. </w:t>
      </w:r>
      <w:r>
        <w:rPr>
          <w:color w:val="000000"/>
          <w:lang w:eastAsia="zh-CN"/>
        </w:rPr>
        <w:t>山洪引起的滑坡</w:t>
      </w:r>
      <w:r>
        <w:rPr>
          <w:color w:val="000000"/>
          <w:lang w:eastAsia="zh-CN"/>
        </w:rPr>
        <w:t>            </w:t>
      </w:r>
      <w:r>
        <w:rPr>
          <w:noProof/>
          <w:lang w:eastAsia="zh-CN"/>
        </w:rPr>
        <w:drawing>
          <wp:inline distT="0" distB="0" distL="0" distR="0">
            <wp:extent cx="19101" cy="38202"/>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772335"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lang w:eastAsia="zh-CN"/>
        </w:rPr>
        <w:t>B. </w:t>
      </w:r>
      <w:r>
        <w:rPr>
          <w:color w:val="000000"/>
          <w:lang w:eastAsia="zh-CN"/>
        </w:rPr>
        <w:t>花香引来了蜜蜂</w:t>
      </w:r>
      <w:r>
        <w:rPr>
          <w:color w:val="000000"/>
          <w:lang w:eastAsia="zh-CN"/>
        </w:rPr>
        <w:t>            </w:t>
      </w:r>
      <w:r>
        <w:rPr>
          <w:noProof/>
          <w:lang w:eastAsia="zh-CN"/>
        </w:rPr>
        <w:drawing>
          <wp:inline distT="0" distB="0" distL="0" distR="0">
            <wp:extent cx="19101" cy="38202"/>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970300"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lang w:eastAsia="zh-CN"/>
        </w:rPr>
        <w:t>C. </w:t>
      </w:r>
      <w:r>
        <w:rPr>
          <w:color w:val="000000"/>
          <w:lang w:eastAsia="zh-CN"/>
        </w:rPr>
        <w:t>日落西山红霞飞</w:t>
      </w:r>
      <w:r>
        <w:rPr>
          <w:color w:val="000000"/>
          <w:lang w:eastAsia="zh-CN"/>
        </w:rPr>
        <w:t>            </w:t>
      </w:r>
      <w:r>
        <w:rPr>
          <w:noProof/>
          <w:lang w:eastAsia="zh-CN"/>
        </w:rPr>
        <w:drawing>
          <wp:inline distT="0" distB="0" distL="0" distR="0">
            <wp:extent cx="19101" cy="38202"/>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9329232"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lang w:eastAsia="zh-CN"/>
        </w:rPr>
        <w:t>D. </w:t>
      </w:r>
      <w:r>
        <w:rPr>
          <w:color w:val="000000"/>
          <w:lang w:eastAsia="zh-CN"/>
        </w:rPr>
        <w:t>天狗吃月（月食）</w:t>
      </w:r>
    </w:p>
    <w:p w:rsidR="00707C9F">
      <w:pPr>
        <w:spacing w:after="0"/>
        <w:rPr>
          <w:lang w:eastAsia="zh-CN"/>
        </w:rPr>
      </w:pPr>
      <w:r>
        <w:rPr>
          <w:color w:val="000000"/>
          <w:lang w:eastAsia="zh-CN"/>
        </w:rPr>
        <w:t>2.</w:t>
      </w:r>
      <w:r>
        <w:rPr>
          <w:color w:val="000000"/>
          <w:lang w:eastAsia="zh-CN"/>
        </w:rPr>
        <w:t>下列固体不属于晶体的是</w:t>
      </w:r>
      <w:r>
        <w:rPr>
          <w:color w:val="000000"/>
          <w:lang w:eastAsia="zh-CN"/>
        </w:rPr>
        <w:t xml:space="preserve">  </w:t>
      </w:r>
      <w:r>
        <w:rPr>
          <w:color w:val="000000"/>
          <w:lang w:eastAsia="zh-CN"/>
        </w:rPr>
        <w:t>（</w:t>
      </w:r>
      <w:r>
        <w:rPr>
          <w:color w:val="000000"/>
          <w:lang w:eastAsia="zh-CN"/>
        </w:rPr>
        <w:t>  </w:t>
      </w:r>
      <w:r w:rsidR="0006206E">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707C9F">
      <w:pPr>
        <w:spacing w:after="0"/>
        <w:ind w:left="150"/>
        <w:rPr>
          <w:lang w:eastAsia="zh-CN"/>
        </w:rPr>
      </w:pPr>
      <w:r>
        <w:rPr>
          <w:color w:val="000000"/>
          <w:lang w:eastAsia="zh-CN"/>
        </w:rPr>
        <w:t>A. </w:t>
      </w:r>
      <w:r>
        <w:rPr>
          <w:color w:val="000000"/>
          <w:lang w:eastAsia="zh-CN"/>
        </w:rPr>
        <w:t>铜块</w:t>
      </w:r>
      <w:r>
        <w:rPr>
          <w:color w:val="000000"/>
          <w:lang w:eastAsia="zh-CN"/>
        </w:rPr>
        <w:t>                                      </w:t>
      </w:r>
      <w:r>
        <w:rPr>
          <w:noProof/>
          <w:lang w:eastAsia="zh-CN"/>
        </w:rPr>
        <w:drawing>
          <wp:inline distT="0" distB="0" distL="0" distR="0">
            <wp:extent cx="9550" cy="38202"/>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1625"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lang w:eastAsia="zh-CN"/>
        </w:rPr>
        <w:t>B. </w:t>
      </w:r>
      <w:r>
        <w:rPr>
          <w:color w:val="000000"/>
          <w:lang w:eastAsia="zh-CN"/>
        </w:rPr>
        <w:t>海波</w:t>
      </w:r>
      <w:r>
        <w:rPr>
          <w:color w:val="000000"/>
          <w:lang w:eastAsia="zh-CN"/>
        </w:rPr>
        <w:t>                                      </w:t>
      </w:r>
      <w:r>
        <w:rPr>
          <w:noProof/>
          <w:lang w:eastAsia="zh-CN"/>
        </w:rPr>
        <w:drawing>
          <wp:inline distT="0" distB="0" distL="0" distR="0">
            <wp:extent cx="9550" cy="38202"/>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736305"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lang w:eastAsia="zh-CN"/>
        </w:rPr>
        <w:t>C. </w:t>
      </w:r>
      <w:r>
        <w:rPr>
          <w:color w:val="000000"/>
          <w:lang w:eastAsia="zh-CN"/>
        </w:rPr>
        <w:t>玻璃</w:t>
      </w:r>
      <w:r>
        <w:rPr>
          <w:color w:val="000000"/>
          <w:lang w:eastAsia="zh-CN"/>
        </w:rPr>
        <w:t>                                      </w:t>
      </w:r>
      <w:r>
        <w:rPr>
          <w:noProof/>
          <w:lang w:eastAsia="zh-CN"/>
        </w:rPr>
        <w:drawing>
          <wp:inline distT="0" distB="0" distL="0" distR="0">
            <wp:extent cx="9550" cy="38202"/>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2599828"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冰</w:t>
      </w:r>
    </w:p>
    <w:p w:rsidR="00707C9F" w:rsidRPr="0006206E">
      <w:pPr>
        <w:spacing w:after="0"/>
        <w:rPr>
          <w:lang w:eastAsia="zh-CN"/>
        </w:rPr>
      </w:pPr>
      <w:r>
        <w:rPr>
          <w:color w:val="000000"/>
          <w:lang w:eastAsia="zh-CN"/>
        </w:rPr>
        <w:t>3.</w:t>
      </w:r>
      <w:r>
        <w:rPr>
          <w:color w:val="000000"/>
          <w:lang w:eastAsia="zh-CN"/>
        </w:rPr>
        <w:t>下面是小</w:t>
      </w:r>
      <w:r>
        <w:rPr>
          <w:color w:val="000000"/>
          <w:lang w:eastAsia="zh-CN"/>
        </w:rPr>
        <w:t>明同学</w:t>
      </w:r>
      <w:r>
        <w:rPr>
          <w:color w:val="000000"/>
          <w:lang w:eastAsia="zh-CN"/>
        </w:rPr>
        <w:t>对身边的物理问题做出的估测，你认为与事实明显不符的是（</w:t>
      </w:r>
      <w:r>
        <w:rPr>
          <w:color w:val="000000"/>
          <w:lang w:eastAsia="zh-CN"/>
        </w:rPr>
        <w:t> </w:t>
      </w:r>
      <w:r w:rsidR="0006206E">
        <w:rPr>
          <w:rFonts w:hint="eastAsia"/>
          <w:color w:val="000000"/>
          <w:lang w:eastAsia="zh-CN"/>
        </w:rPr>
        <w:t xml:space="preserve">        </w:t>
      </w:r>
      <w:r>
        <w:rPr>
          <w:color w:val="000000"/>
          <w:lang w:eastAsia="zh-CN"/>
        </w:rPr>
        <w:t xml:space="preserve"> </w:t>
      </w:r>
      <w:r>
        <w:rPr>
          <w:color w:val="000000"/>
          <w:lang w:eastAsia="zh-CN"/>
        </w:rPr>
        <w:t>）</w:t>
      </w:r>
    </w:p>
    <w:p w:rsidR="0006206E">
      <w:pPr>
        <w:spacing w:after="0"/>
        <w:ind w:left="150"/>
        <w:rPr>
          <w:rFonts w:hint="eastAsia"/>
          <w:lang w:eastAsia="zh-CN"/>
        </w:rPr>
      </w:pPr>
      <w:r>
        <w:rPr>
          <w:color w:val="000000"/>
          <w:lang w:eastAsia="zh-CN"/>
        </w:rPr>
        <w:t>A. </w:t>
      </w:r>
      <w:r>
        <w:rPr>
          <w:color w:val="000000"/>
          <w:lang w:eastAsia="zh-CN"/>
        </w:rPr>
        <w:t>高大结实的小亮同学的身高大约有</w:t>
      </w:r>
      <w:r>
        <w:rPr>
          <w:color w:val="000000"/>
          <w:lang w:eastAsia="zh-CN"/>
        </w:rPr>
        <w:t>175cm           B. </w:t>
      </w:r>
      <w:r>
        <w:rPr>
          <w:color w:val="000000"/>
          <w:lang w:eastAsia="zh-CN"/>
        </w:rPr>
        <w:t>苗条玲珑的晓燕同学的质量大约只有</w:t>
      </w:r>
      <w:r>
        <w:rPr>
          <w:color w:val="000000"/>
          <w:lang w:eastAsia="zh-CN"/>
        </w:rPr>
        <w:t>45kg</w:t>
      </w:r>
    </w:p>
    <w:p w:rsidR="00707C9F">
      <w:pPr>
        <w:spacing w:after="0"/>
        <w:ind w:left="150"/>
        <w:rPr>
          <w:lang w:eastAsia="zh-CN"/>
        </w:rPr>
      </w:pPr>
      <w:r>
        <w:rPr>
          <w:color w:val="000000"/>
          <w:lang w:eastAsia="zh-CN"/>
        </w:rPr>
        <w:t>C. </w:t>
      </w:r>
      <w:r>
        <w:rPr>
          <w:color w:val="000000"/>
          <w:lang w:eastAsia="zh-CN"/>
        </w:rPr>
        <w:t>我们广安冬季的气温一半会低到﹣</w:t>
      </w:r>
      <w:r>
        <w:rPr>
          <w:color w:val="000000"/>
          <w:lang w:eastAsia="zh-CN"/>
        </w:rPr>
        <w:t>10℃              </w:t>
      </w:r>
      <w:r>
        <w:rPr>
          <w:noProof/>
          <w:lang w:eastAsia="zh-CN"/>
        </w:rPr>
        <w:drawing>
          <wp:inline distT="0" distB="0" distL="0" distR="0">
            <wp:extent cx="28651" cy="38202"/>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602484" name=""/>
                    <pic:cNvPicPr/>
                  </pic:nvPicPr>
                  <pic:blipFill>
                    <a:blip xmlns:r="http://schemas.openxmlformats.org/officeDocument/2006/relationships" r:embed="rId9" cstate="print"/>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我们正常步行的速度大约是</w:t>
      </w:r>
      <w:r>
        <w:rPr>
          <w:color w:val="000000"/>
          <w:lang w:eastAsia="zh-CN"/>
        </w:rPr>
        <w:t>1.2m/s</w:t>
      </w:r>
    </w:p>
    <w:p w:rsidR="00707C9F">
      <w:pPr>
        <w:spacing w:after="0"/>
        <w:rPr>
          <w:lang w:eastAsia="zh-CN"/>
        </w:rPr>
      </w:pPr>
      <w:r>
        <w:rPr>
          <w:color w:val="000000"/>
          <w:lang w:eastAsia="zh-CN"/>
        </w:rPr>
        <w:t>4.</w:t>
      </w:r>
      <w:r>
        <w:rPr>
          <w:color w:val="000000"/>
          <w:lang w:eastAsia="zh-CN"/>
        </w:rPr>
        <w:t>关于</w:t>
      </w:r>
      <w:r>
        <w:rPr>
          <w:color w:val="000000"/>
          <w:lang w:eastAsia="zh-CN"/>
        </w:rPr>
        <w:t>声现象</w:t>
      </w:r>
      <w:r>
        <w:rPr>
          <w:color w:val="000000"/>
          <w:lang w:eastAsia="zh-CN"/>
        </w:rPr>
        <w:t>的描述，以下说法正确的是（</w:t>
      </w:r>
      <w:r w:rsidR="0006206E">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06206E">
      <w:pPr>
        <w:spacing w:after="0"/>
        <w:ind w:left="150"/>
        <w:rPr>
          <w:rFonts w:hint="eastAsia"/>
          <w:lang w:eastAsia="zh-CN"/>
        </w:rPr>
      </w:pPr>
      <w:r>
        <w:rPr>
          <w:color w:val="000000"/>
          <w:lang w:eastAsia="zh-CN"/>
        </w:rPr>
        <w:t>A. </w:t>
      </w:r>
      <w:r>
        <w:rPr>
          <w:color w:val="000000"/>
          <w:lang w:eastAsia="zh-CN"/>
        </w:rPr>
        <w:t>深夜跳广场舞时将音响的音量调小是在传播途径减弱噪声</w:t>
      </w:r>
    </w:p>
    <w:p w:rsidR="0006206E">
      <w:pPr>
        <w:spacing w:after="0"/>
        <w:ind w:left="150"/>
        <w:rPr>
          <w:rFonts w:hint="eastAsia"/>
          <w:lang w:eastAsia="zh-CN"/>
        </w:rPr>
      </w:pPr>
      <w:r>
        <w:rPr>
          <w:color w:val="000000"/>
          <w:lang w:eastAsia="zh-CN"/>
        </w:rPr>
        <w:t>B. </w:t>
      </w:r>
      <w:r>
        <w:rPr>
          <w:color w:val="000000"/>
          <w:lang w:eastAsia="zh-CN"/>
        </w:rPr>
        <w:t>发生地震时，有些动物比人提前感觉到，是因为地震时伴有超声波产生</w:t>
      </w:r>
    </w:p>
    <w:p w:rsidR="0006206E">
      <w:pPr>
        <w:spacing w:after="0"/>
        <w:ind w:left="150"/>
        <w:rPr>
          <w:rFonts w:hint="eastAsia"/>
          <w:lang w:eastAsia="zh-CN"/>
        </w:rPr>
      </w:pPr>
      <w:r>
        <w:rPr>
          <w:color w:val="000000"/>
          <w:lang w:eastAsia="zh-CN"/>
        </w:rPr>
        <w:t>C. </w:t>
      </w:r>
      <w:r>
        <w:rPr>
          <w:color w:val="000000"/>
          <w:lang w:eastAsia="zh-CN"/>
        </w:rPr>
        <w:t>人在岸上大声说话能惊动水中的鱼，说明水能传声</w:t>
      </w:r>
    </w:p>
    <w:p w:rsidR="00707C9F">
      <w:pPr>
        <w:spacing w:after="0"/>
        <w:ind w:left="150"/>
        <w:rPr>
          <w:lang w:eastAsia="zh-CN"/>
        </w:rPr>
      </w:pPr>
      <w:r>
        <w:rPr>
          <w:color w:val="000000"/>
          <w:lang w:eastAsia="zh-CN"/>
        </w:rPr>
        <w:t>D. </w:t>
      </w:r>
      <w:r>
        <w:rPr>
          <w:color w:val="000000"/>
          <w:lang w:eastAsia="zh-CN"/>
        </w:rPr>
        <w:t>声音的传播速度是</w:t>
      </w:r>
      <w:r>
        <w:rPr>
          <w:color w:val="000000"/>
          <w:lang w:eastAsia="zh-CN"/>
        </w:rPr>
        <w:t>340m/s</w:t>
      </w:r>
    </w:p>
    <w:p w:rsidR="00707C9F">
      <w:pPr>
        <w:spacing w:after="0"/>
        <w:rPr>
          <w:lang w:eastAsia="zh-CN"/>
        </w:rPr>
      </w:pPr>
      <w:r>
        <w:rPr>
          <w:color w:val="000000"/>
          <w:lang w:eastAsia="zh-CN"/>
        </w:rPr>
        <w:t>5.</w:t>
      </w:r>
      <w:r>
        <w:rPr>
          <w:color w:val="000000"/>
          <w:lang w:eastAsia="zh-CN"/>
        </w:rPr>
        <w:t>在</w:t>
      </w:r>
      <w:r>
        <w:rPr>
          <w:color w:val="000000"/>
          <w:lang w:eastAsia="zh-CN"/>
        </w:rPr>
        <w:t>“</w:t>
      </w:r>
      <w:r>
        <w:rPr>
          <w:color w:val="000000"/>
          <w:lang w:eastAsia="zh-CN"/>
        </w:rPr>
        <w:t>探究平面镜成像的特点</w:t>
      </w:r>
      <w:r>
        <w:rPr>
          <w:color w:val="000000"/>
          <w:lang w:eastAsia="zh-CN"/>
        </w:rPr>
        <w:t>”</w:t>
      </w:r>
      <w:r>
        <w:rPr>
          <w:color w:val="000000"/>
          <w:lang w:eastAsia="zh-CN"/>
        </w:rPr>
        <w:t>实验中，下列说法正确的是（</w:t>
      </w:r>
      <w:r>
        <w:rPr>
          <w:color w:val="000000"/>
          <w:lang w:eastAsia="zh-CN"/>
        </w:rPr>
        <w:t> </w:t>
      </w:r>
      <w:r w:rsidR="0006206E">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06206E">
      <w:pPr>
        <w:spacing w:after="0"/>
        <w:ind w:left="150"/>
        <w:rPr>
          <w:rFonts w:hint="eastAsia"/>
          <w:lang w:eastAsia="zh-CN"/>
        </w:rPr>
      </w:pPr>
      <w:r>
        <w:rPr>
          <w:color w:val="000000"/>
          <w:lang w:eastAsia="zh-CN"/>
        </w:rPr>
        <w:t>A. </w:t>
      </w:r>
      <w:r>
        <w:rPr>
          <w:color w:val="000000"/>
          <w:lang w:eastAsia="zh-CN"/>
        </w:rPr>
        <w:t>平面镜成像是利用光的反射原理</w:t>
      </w:r>
      <w:r>
        <w:rPr>
          <w:color w:val="000000"/>
          <w:lang w:eastAsia="zh-CN"/>
        </w:rPr>
        <w:t>                         </w:t>
      </w:r>
      <w:r>
        <w:rPr>
          <w:rFonts w:hint="eastAsia"/>
          <w:noProof/>
          <w:lang w:eastAsia="zh-CN"/>
        </w:rPr>
        <w:t xml:space="preserve"> </w:t>
      </w:r>
      <w:r>
        <w:rPr>
          <w:noProof/>
          <w:lang w:eastAsia="zh-CN"/>
        </w:rPr>
        <w:drawing>
          <wp:inline distT="0" distB="0" distL="0" distR="0">
            <wp:extent cx="28651" cy="38202"/>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901921" name=""/>
                    <pic:cNvPicPr/>
                  </pic:nvPicPr>
                  <pic:blipFill>
                    <a:blip xmlns:r="http://schemas.openxmlformats.org/officeDocument/2006/relationships" r:embed="rId9" cstate="print"/>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平面镜所成的像是实像</w:t>
      </w:r>
    </w:p>
    <w:p w:rsidR="00707C9F">
      <w:pPr>
        <w:spacing w:after="0"/>
        <w:ind w:left="150"/>
        <w:rPr>
          <w:lang w:eastAsia="zh-CN"/>
        </w:rPr>
      </w:pPr>
      <w:r>
        <w:rPr>
          <w:color w:val="000000"/>
          <w:lang w:eastAsia="zh-CN"/>
        </w:rPr>
        <w:t>C. </w:t>
      </w:r>
      <w:r>
        <w:rPr>
          <w:color w:val="000000"/>
          <w:lang w:eastAsia="zh-CN"/>
        </w:rPr>
        <w:t>蜡烛离平面镜越近，所成的像越大</w:t>
      </w:r>
      <w:r>
        <w:rPr>
          <w:color w:val="000000"/>
          <w:lang w:eastAsia="zh-CN"/>
        </w:rPr>
        <w:t>                      </w:t>
      </w:r>
      <w:r>
        <w:rPr>
          <w:noProof/>
          <w:lang w:eastAsia="zh-CN"/>
        </w:rPr>
        <w:drawing>
          <wp:inline distT="0" distB="0" distL="0" distR="0">
            <wp:extent cx="9550" cy="38202"/>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641647"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sidR="0006206E">
        <w:rPr>
          <w:rFonts w:hint="eastAsia"/>
          <w:color w:val="000000"/>
          <w:lang w:eastAsia="zh-CN"/>
        </w:rPr>
        <w:t xml:space="preserve"> </w:t>
      </w:r>
      <w:r>
        <w:rPr>
          <w:color w:val="000000"/>
          <w:lang w:eastAsia="zh-CN"/>
        </w:rPr>
        <w:t>D. </w:t>
      </w:r>
      <w:r>
        <w:rPr>
          <w:color w:val="000000"/>
          <w:lang w:eastAsia="zh-CN"/>
        </w:rPr>
        <w:t>蜡烛靠近平面镜时，像远离平面镜</w:t>
      </w:r>
    </w:p>
    <w:p w:rsidR="00707C9F">
      <w:pPr>
        <w:spacing w:after="0"/>
        <w:rPr>
          <w:lang w:eastAsia="zh-CN"/>
        </w:rPr>
      </w:pPr>
      <w:r>
        <w:rPr>
          <w:color w:val="000000"/>
          <w:lang w:eastAsia="zh-CN"/>
        </w:rPr>
        <w:t>6.</w:t>
      </w:r>
      <w:r>
        <w:rPr>
          <w:color w:val="000000"/>
          <w:lang w:eastAsia="zh-CN"/>
        </w:rPr>
        <w:t>关于镜面反射和漫反射，下列说法正确的是（</w:t>
      </w:r>
      <w:r w:rsidR="0006206E">
        <w:rPr>
          <w:rFonts w:hint="eastAsia"/>
          <w:color w:val="000000"/>
          <w:lang w:eastAsia="zh-CN"/>
        </w:rPr>
        <w:t xml:space="preserve">         </w:t>
      </w:r>
      <w:r>
        <w:rPr>
          <w:color w:val="000000"/>
          <w:lang w:eastAsia="zh-CN"/>
        </w:rPr>
        <w:t>   </w:t>
      </w:r>
      <w:r>
        <w:rPr>
          <w:color w:val="000000"/>
          <w:lang w:eastAsia="zh-CN"/>
        </w:rPr>
        <w:t>）</w:t>
      </w:r>
      <w:r>
        <w:rPr>
          <w:color w:val="000000"/>
          <w:lang w:eastAsia="zh-CN"/>
        </w:rPr>
        <w:t xml:space="preserve"> </w:t>
      </w:r>
    </w:p>
    <w:p w:rsidR="0006206E">
      <w:pPr>
        <w:spacing w:after="0"/>
        <w:ind w:left="150"/>
        <w:rPr>
          <w:rFonts w:hint="eastAsia"/>
          <w:lang w:eastAsia="zh-CN"/>
        </w:rPr>
      </w:pPr>
      <w:r>
        <w:rPr>
          <w:color w:val="000000"/>
          <w:lang w:eastAsia="zh-CN"/>
        </w:rPr>
        <w:t>A. </w:t>
      </w:r>
      <w:r>
        <w:rPr>
          <w:color w:val="000000"/>
          <w:lang w:eastAsia="zh-CN"/>
        </w:rPr>
        <w:t>镜面反射遵守光的反射定律，漫反射不遵守光的反射定律</w:t>
      </w:r>
    </w:p>
    <w:p w:rsidR="0006206E">
      <w:pPr>
        <w:spacing w:after="0"/>
        <w:ind w:left="150"/>
        <w:rPr>
          <w:rFonts w:hint="eastAsia"/>
          <w:lang w:eastAsia="zh-CN"/>
        </w:rPr>
      </w:pPr>
      <w:r>
        <w:rPr>
          <w:color w:val="000000"/>
          <w:lang w:eastAsia="zh-CN"/>
        </w:rPr>
        <w:t>B. </w:t>
      </w:r>
      <w:r>
        <w:rPr>
          <w:color w:val="000000"/>
          <w:lang w:eastAsia="zh-CN"/>
        </w:rPr>
        <w:t>平静的水面能映出岸上景物的倒影，是因为光在水面发生了漫反射</w:t>
      </w:r>
    </w:p>
    <w:p w:rsidR="0006206E">
      <w:pPr>
        <w:spacing w:after="0"/>
        <w:ind w:left="150"/>
        <w:rPr>
          <w:rFonts w:hint="eastAsia"/>
          <w:lang w:eastAsia="zh-CN"/>
        </w:rPr>
      </w:pPr>
      <w:r>
        <w:rPr>
          <w:color w:val="000000"/>
          <w:lang w:eastAsia="zh-CN"/>
        </w:rPr>
        <w:t>C. </w:t>
      </w:r>
      <w:r>
        <w:rPr>
          <w:color w:val="000000"/>
          <w:lang w:eastAsia="zh-CN"/>
        </w:rPr>
        <w:t>我们能从不同的地区看见天上的月亮，是因为月球对太阳光发生了镜面反射</w:t>
      </w:r>
    </w:p>
    <w:p w:rsidR="00707C9F">
      <w:pPr>
        <w:spacing w:after="0"/>
        <w:ind w:left="150"/>
        <w:rPr>
          <w:lang w:eastAsia="zh-CN"/>
        </w:rPr>
      </w:pPr>
      <w:r>
        <w:rPr>
          <w:color w:val="000000"/>
          <w:lang w:eastAsia="zh-CN"/>
        </w:rPr>
        <w:t>D. </w:t>
      </w:r>
      <w:r>
        <w:rPr>
          <w:color w:val="000000"/>
          <w:lang w:eastAsia="zh-CN"/>
        </w:rPr>
        <w:t>人们能从不同方向看见本身不发光的物体，是因为光在这些物体表面发生了漫反射</w:t>
      </w:r>
    </w:p>
    <w:p w:rsidR="00707C9F">
      <w:pPr>
        <w:spacing w:after="0"/>
        <w:rPr>
          <w:lang w:eastAsia="zh-CN"/>
        </w:rPr>
      </w:pPr>
      <w:r>
        <w:rPr>
          <w:color w:val="000000"/>
          <w:lang w:eastAsia="zh-CN"/>
        </w:rPr>
        <w:t>7.</w:t>
      </w:r>
      <w:r>
        <w:rPr>
          <w:color w:val="000000"/>
          <w:lang w:eastAsia="zh-CN"/>
        </w:rPr>
        <w:t>绝大多数鱼类的体温与周围水温相同．然而，生活在海水中的月鱼，其体温比周围水温高．为证实这一点，可对水中月鱼进行拍照，应选用的器材是（　　）</w:t>
      </w:r>
      <w:r>
        <w:rPr>
          <w:color w:val="000000"/>
          <w:lang w:eastAsia="zh-CN"/>
        </w:rPr>
        <w:t xml:space="preserve">            </w:t>
      </w:r>
    </w:p>
    <w:p w:rsidR="00707C9F">
      <w:pPr>
        <w:spacing w:after="0"/>
        <w:ind w:left="150"/>
        <w:rPr>
          <w:lang w:eastAsia="zh-CN"/>
        </w:rPr>
      </w:pPr>
      <w:r>
        <w:rPr>
          <w:color w:val="000000"/>
          <w:lang w:eastAsia="zh-CN"/>
        </w:rPr>
        <w:t>A. </w:t>
      </w:r>
      <w:r>
        <w:rPr>
          <w:color w:val="000000"/>
          <w:lang w:eastAsia="zh-CN"/>
        </w:rPr>
        <w:t>红外照相机</w:t>
      </w:r>
      <w:r>
        <w:rPr>
          <w:color w:val="000000"/>
          <w:lang w:eastAsia="zh-CN"/>
        </w:rPr>
        <w:t>                   </w:t>
      </w:r>
      <w:r>
        <w:rPr>
          <w:noProof/>
          <w:lang w:eastAsia="zh-CN"/>
        </w:rPr>
        <w:drawing>
          <wp:inline distT="0" distB="0" distL="0" distR="0">
            <wp:extent cx="19101" cy="38202"/>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630745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lang w:eastAsia="zh-CN"/>
        </w:rPr>
        <w:t>B. </w:t>
      </w:r>
      <w:r>
        <w:rPr>
          <w:color w:val="000000"/>
          <w:lang w:eastAsia="zh-CN"/>
        </w:rPr>
        <w:t>可见光照相机</w:t>
      </w:r>
      <w:r>
        <w:rPr>
          <w:color w:val="000000"/>
          <w:lang w:eastAsia="zh-CN"/>
        </w:rPr>
        <w:t>                   </w:t>
      </w:r>
      <w:r>
        <w:rPr>
          <w:noProof/>
          <w:lang w:eastAsia="zh-CN"/>
        </w:rPr>
        <w:drawing>
          <wp:inline distT="0" distB="0" distL="0" distR="0">
            <wp:extent cx="19101" cy="38202"/>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2954432"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lang w:eastAsia="zh-CN"/>
        </w:rPr>
        <w:t>C. </w:t>
      </w:r>
      <w:r>
        <w:rPr>
          <w:color w:val="000000"/>
          <w:lang w:eastAsia="zh-CN"/>
        </w:rPr>
        <w:t>紫外光成像仪</w:t>
      </w:r>
      <w:r>
        <w:rPr>
          <w:color w:val="000000"/>
          <w:lang w:eastAsia="zh-CN"/>
        </w:rPr>
        <w:t>                   </w:t>
      </w:r>
      <w:r>
        <w:rPr>
          <w:noProof/>
          <w:lang w:eastAsia="zh-CN"/>
        </w:rPr>
        <w:drawing>
          <wp:inline distT="0" distB="0" distL="0" distR="0">
            <wp:extent cx="19101" cy="38202"/>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822156"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lang w:eastAsia="zh-CN"/>
        </w:rPr>
        <w:t>D. </w:t>
      </w:r>
      <w:r>
        <w:rPr>
          <w:color w:val="000000"/>
          <w:lang w:eastAsia="zh-CN"/>
        </w:rPr>
        <w:t>超声波成像仪</w:t>
      </w:r>
    </w:p>
    <w:p w:rsidR="00707C9F">
      <w:pPr>
        <w:rPr>
          <w:lang w:eastAsia="zh-CN"/>
        </w:rPr>
      </w:pPr>
      <w:r>
        <w:rPr>
          <w:b/>
          <w:bCs/>
          <w:sz w:val="24"/>
          <w:szCs w:val="24"/>
          <w:lang w:eastAsia="zh-CN"/>
        </w:rPr>
        <w:t>二、填空题</w:t>
      </w:r>
      <w:r w:rsidR="0006206E">
        <w:rPr>
          <w:b/>
          <w:bCs/>
          <w:sz w:val="24"/>
          <w:szCs w:val="24"/>
          <w:lang w:eastAsia="zh-CN"/>
        </w:rPr>
        <w:t>（每空</w:t>
      </w:r>
      <w:r w:rsidR="0006206E">
        <w:rPr>
          <w:b/>
          <w:bCs/>
          <w:sz w:val="24"/>
          <w:szCs w:val="24"/>
          <w:lang w:eastAsia="zh-CN"/>
        </w:rPr>
        <w:t>1</w:t>
      </w:r>
      <w:r w:rsidR="0006206E">
        <w:rPr>
          <w:b/>
          <w:bCs/>
          <w:sz w:val="24"/>
          <w:szCs w:val="24"/>
          <w:lang w:eastAsia="zh-CN"/>
        </w:rPr>
        <w:t>分；</w:t>
      </w:r>
      <w:r w:rsidR="0006206E">
        <w:rPr>
          <w:rFonts w:hint="eastAsia"/>
          <w:b/>
          <w:bCs/>
          <w:sz w:val="24"/>
          <w:szCs w:val="24"/>
          <w:lang w:eastAsia="zh-CN"/>
        </w:rPr>
        <w:t xml:space="preserve"> </w:t>
      </w:r>
      <w:r w:rsidR="0006206E">
        <w:rPr>
          <w:rFonts w:hint="eastAsia"/>
          <w:b/>
          <w:bCs/>
          <w:sz w:val="24"/>
          <w:szCs w:val="24"/>
          <w:lang w:eastAsia="zh-CN"/>
        </w:rPr>
        <w:t>共</w:t>
      </w:r>
      <w:r w:rsidR="00905204">
        <w:rPr>
          <w:rFonts w:hint="eastAsia"/>
          <w:b/>
          <w:bCs/>
          <w:sz w:val="24"/>
          <w:szCs w:val="24"/>
          <w:lang w:eastAsia="zh-CN"/>
        </w:rPr>
        <w:t>18</w:t>
      </w:r>
      <w:r w:rsidR="0006206E">
        <w:rPr>
          <w:rFonts w:hint="eastAsia"/>
          <w:b/>
          <w:bCs/>
          <w:sz w:val="24"/>
          <w:szCs w:val="24"/>
          <w:lang w:eastAsia="zh-CN"/>
        </w:rPr>
        <w:t>分</w:t>
      </w:r>
      <w:r w:rsidR="0006206E">
        <w:rPr>
          <w:b/>
          <w:bCs/>
          <w:sz w:val="24"/>
          <w:szCs w:val="24"/>
          <w:lang w:eastAsia="zh-CN"/>
        </w:rPr>
        <w:t>）</w:t>
      </w:r>
    </w:p>
    <w:p w:rsidR="00707C9F">
      <w:pPr>
        <w:spacing w:after="0"/>
        <w:rPr>
          <w:lang w:eastAsia="zh-CN"/>
        </w:rPr>
      </w:pPr>
      <w:r>
        <w:rPr>
          <w:color w:val="000000"/>
          <w:lang w:eastAsia="zh-CN"/>
        </w:rPr>
        <w:t>8.</w:t>
      </w:r>
      <w:r>
        <w:rPr>
          <w:color w:val="000000"/>
          <w:lang w:eastAsia="zh-CN"/>
        </w:rPr>
        <w:t>薛</w:t>
      </w:r>
      <w:r>
        <w:rPr>
          <w:color w:val="000000"/>
          <w:lang w:eastAsia="zh-CN"/>
        </w:rPr>
        <w:t>悟</w:t>
      </w:r>
      <w:r>
        <w:rPr>
          <w:color w:val="000000"/>
          <w:lang w:eastAsia="zh-CN"/>
        </w:rPr>
        <w:t>理同学</w:t>
      </w:r>
      <w:r>
        <w:rPr>
          <w:color w:val="000000"/>
          <w:lang w:eastAsia="zh-CN"/>
        </w:rPr>
        <w:t>从家出发走路上学，相对于从身边疾驰而过的汽车，</w:t>
      </w:r>
      <w:r>
        <w:rPr>
          <w:color w:val="000000"/>
          <w:lang w:eastAsia="zh-CN"/>
        </w:rPr>
        <w:t>薛</w:t>
      </w:r>
      <w:r>
        <w:rPr>
          <w:color w:val="000000"/>
          <w:lang w:eastAsia="zh-CN"/>
        </w:rPr>
        <w:t>悟</w:t>
      </w:r>
      <w:r>
        <w:rPr>
          <w:color w:val="000000"/>
          <w:lang w:eastAsia="zh-CN"/>
        </w:rPr>
        <w:t>理同学</w:t>
      </w:r>
      <w:r>
        <w:rPr>
          <w:color w:val="000000"/>
          <w:lang w:eastAsia="zh-CN"/>
        </w:rPr>
        <w:t>是</w:t>
      </w:r>
      <w:r>
        <w:rPr>
          <w:color w:val="000000"/>
          <w:lang w:eastAsia="zh-CN"/>
        </w:rPr>
        <w:t>________</w:t>
      </w:r>
      <w:r>
        <w:rPr>
          <w:color w:val="000000"/>
          <w:lang w:eastAsia="zh-CN"/>
        </w:rPr>
        <w:t>（选填</w:t>
      </w:r>
      <w:r>
        <w:rPr>
          <w:color w:val="000000"/>
          <w:lang w:eastAsia="zh-CN"/>
        </w:rPr>
        <w:t>“</w:t>
      </w:r>
      <w:r>
        <w:rPr>
          <w:color w:val="000000"/>
          <w:lang w:eastAsia="zh-CN"/>
        </w:rPr>
        <w:t>运动的</w:t>
      </w:r>
      <w:r>
        <w:rPr>
          <w:color w:val="000000"/>
          <w:lang w:eastAsia="zh-CN"/>
        </w:rPr>
        <w:t>”</w:t>
      </w:r>
      <w:r>
        <w:rPr>
          <w:color w:val="000000"/>
          <w:lang w:eastAsia="zh-CN"/>
        </w:rPr>
        <w:t>或</w:t>
      </w:r>
      <w:r>
        <w:rPr>
          <w:color w:val="000000"/>
          <w:lang w:eastAsia="zh-CN"/>
        </w:rPr>
        <w:t>“</w:t>
      </w:r>
      <w:r>
        <w:rPr>
          <w:color w:val="000000"/>
          <w:lang w:eastAsia="zh-CN"/>
        </w:rPr>
        <w:t>静止的</w:t>
      </w:r>
      <w:r>
        <w:rPr>
          <w:color w:val="000000"/>
          <w:lang w:eastAsia="zh-CN"/>
        </w:rPr>
        <w:t>”</w:t>
      </w:r>
      <w:r>
        <w:rPr>
          <w:color w:val="000000"/>
          <w:lang w:eastAsia="zh-CN"/>
        </w:rPr>
        <w:t>）。他家到学校距离为</w:t>
      </w:r>
      <w:r>
        <w:rPr>
          <w:color w:val="000000"/>
          <w:lang w:eastAsia="zh-CN"/>
        </w:rPr>
        <w:t>s</w:t>
      </w:r>
      <w:r>
        <w:rPr>
          <w:color w:val="000000"/>
          <w:lang w:eastAsia="zh-CN"/>
        </w:rPr>
        <w:t>，他上学时先以</w:t>
      </w:r>
      <w:r>
        <w:rPr>
          <w:color w:val="000000"/>
          <w:lang w:eastAsia="zh-CN"/>
        </w:rPr>
        <w:t>v</w:t>
      </w:r>
      <w:r>
        <w:rPr>
          <w:color w:val="000000"/>
          <w:vertAlign w:val="subscript"/>
          <w:lang w:eastAsia="zh-CN"/>
        </w:rPr>
        <w:t xml:space="preserve">1 </w:t>
      </w:r>
      <w:r>
        <w:rPr>
          <w:color w:val="000000"/>
          <w:lang w:eastAsia="zh-CN"/>
        </w:rPr>
        <w:t>的速度走完前一半路程，为了不迟到，他改以</w:t>
      </w:r>
      <w:r>
        <w:rPr>
          <w:color w:val="000000"/>
          <w:lang w:eastAsia="zh-CN"/>
        </w:rPr>
        <w:t>v</w:t>
      </w:r>
      <w:r>
        <w:rPr>
          <w:color w:val="000000"/>
          <w:vertAlign w:val="subscript"/>
          <w:lang w:eastAsia="zh-CN"/>
        </w:rPr>
        <w:t>2</w:t>
      </w:r>
      <w:r>
        <w:rPr>
          <w:color w:val="000000"/>
          <w:lang w:eastAsia="zh-CN"/>
        </w:rPr>
        <w:t>的速度走完后一半的路程，他从家走路至学校全程的平均速度是</w:t>
      </w:r>
      <w:r>
        <w:rPr>
          <w:color w:val="000000"/>
          <w:lang w:eastAsia="zh-CN"/>
        </w:rPr>
        <w:t>________</w:t>
      </w:r>
      <w:r>
        <w:rPr>
          <w:color w:val="000000"/>
          <w:lang w:eastAsia="zh-CN"/>
        </w:rPr>
        <w:t>。</w:t>
      </w:r>
      <w:r>
        <w:rPr>
          <w:color w:val="000000"/>
          <w:lang w:eastAsia="zh-CN"/>
        </w:rPr>
        <w:t xml:space="preserve">    </w:t>
      </w:r>
    </w:p>
    <w:p w:rsidR="00707C9F">
      <w:pPr>
        <w:spacing w:after="0"/>
        <w:rPr>
          <w:lang w:eastAsia="zh-CN"/>
        </w:rPr>
      </w:pPr>
      <w:r>
        <w:rPr>
          <w:color w:val="000000"/>
          <w:lang w:eastAsia="zh-CN"/>
        </w:rPr>
        <w:t>9.</w:t>
      </w:r>
      <w:r>
        <w:rPr>
          <w:color w:val="000000"/>
          <w:lang w:eastAsia="zh-CN"/>
        </w:rPr>
        <w:t>正在睡午觉的</w:t>
      </w:r>
      <w:r>
        <w:rPr>
          <w:color w:val="000000"/>
          <w:lang w:eastAsia="zh-CN"/>
        </w:rPr>
        <w:t>小超被姥姥</w:t>
      </w:r>
      <w:r>
        <w:rPr>
          <w:color w:val="000000"/>
          <w:lang w:eastAsia="zh-CN"/>
        </w:rPr>
        <w:t>在家门口放的广场舞音乐声吵醒后很不开心，对他来说，广场舞的音乐</w:t>
      </w:r>
      <w:r>
        <w:rPr>
          <w:color w:val="000000"/>
          <w:lang w:eastAsia="zh-CN"/>
        </w:rPr>
        <w:t>声属于</w:t>
      </w:r>
      <w:r>
        <w:rPr>
          <w:color w:val="000000"/>
          <w:lang w:eastAsia="zh-CN"/>
        </w:rPr>
        <w:t>________(</w:t>
      </w:r>
      <w:r>
        <w:rPr>
          <w:color w:val="000000"/>
          <w:lang w:eastAsia="zh-CN"/>
        </w:rPr>
        <w:t>选填</w:t>
      </w:r>
      <w:r>
        <w:rPr>
          <w:color w:val="000000"/>
          <w:lang w:eastAsia="zh-CN"/>
        </w:rPr>
        <w:t>“</w:t>
      </w:r>
      <w:r>
        <w:rPr>
          <w:color w:val="000000"/>
          <w:lang w:eastAsia="zh-CN"/>
        </w:rPr>
        <w:t>噪声</w:t>
      </w:r>
      <w:r>
        <w:rPr>
          <w:color w:val="000000"/>
          <w:lang w:eastAsia="zh-CN"/>
        </w:rPr>
        <w:t>”</w:t>
      </w:r>
      <w:r>
        <w:rPr>
          <w:color w:val="000000"/>
          <w:lang w:eastAsia="zh-CN"/>
        </w:rPr>
        <w:t>或</w:t>
      </w:r>
      <w:r>
        <w:rPr>
          <w:color w:val="000000"/>
          <w:lang w:eastAsia="zh-CN"/>
        </w:rPr>
        <w:t>“</w:t>
      </w:r>
      <w:r>
        <w:rPr>
          <w:color w:val="000000"/>
          <w:lang w:eastAsia="zh-CN"/>
        </w:rPr>
        <w:t>乐音</w:t>
      </w:r>
      <w:r>
        <w:rPr>
          <w:color w:val="000000"/>
          <w:lang w:eastAsia="zh-CN"/>
        </w:rPr>
        <w:t>”)</w:t>
      </w:r>
      <w:r>
        <w:rPr>
          <w:color w:val="000000"/>
          <w:lang w:eastAsia="zh-CN"/>
        </w:rPr>
        <w:t>。为避免干扰，他戴上了耳罩，这是利用了</w:t>
      </w:r>
      <w:r>
        <w:rPr>
          <w:color w:val="000000"/>
          <w:lang w:eastAsia="zh-CN"/>
        </w:rPr>
        <w:t>________(</w:t>
      </w:r>
      <w:r>
        <w:rPr>
          <w:color w:val="000000"/>
          <w:lang w:eastAsia="zh-CN"/>
        </w:rPr>
        <w:t>选填</w:t>
      </w:r>
      <w:r>
        <w:rPr>
          <w:color w:val="000000"/>
          <w:lang w:eastAsia="zh-CN"/>
        </w:rPr>
        <w:t>“</w:t>
      </w:r>
      <w:r>
        <w:rPr>
          <w:color w:val="000000"/>
          <w:lang w:eastAsia="zh-CN"/>
        </w:rPr>
        <w:t>消声</w:t>
      </w:r>
      <w:r>
        <w:rPr>
          <w:color w:val="000000"/>
          <w:lang w:eastAsia="zh-CN"/>
        </w:rPr>
        <w:t>”</w:t>
      </w:r>
      <w:r>
        <w:rPr>
          <w:color w:val="000000"/>
          <w:lang w:eastAsia="zh-CN"/>
        </w:rPr>
        <w:t>、</w:t>
      </w:r>
      <w:r>
        <w:rPr>
          <w:color w:val="000000"/>
          <w:lang w:eastAsia="zh-CN"/>
        </w:rPr>
        <w:t xml:space="preserve"> “ </w:t>
      </w:r>
      <w:r>
        <w:rPr>
          <w:color w:val="000000"/>
          <w:lang w:eastAsia="zh-CN"/>
        </w:rPr>
        <w:t>吸声</w:t>
      </w:r>
      <w:r>
        <w:rPr>
          <w:color w:val="000000"/>
          <w:lang w:eastAsia="zh-CN"/>
        </w:rPr>
        <w:t>”</w:t>
      </w:r>
      <w:r>
        <w:rPr>
          <w:color w:val="000000"/>
          <w:lang w:eastAsia="zh-CN"/>
        </w:rPr>
        <w:t>或</w:t>
      </w:r>
      <w:r>
        <w:rPr>
          <w:color w:val="000000"/>
          <w:lang w:eastAsia="zh-CN"/>
        </w:rPr>
        <w:t>“</w:t>
      </w:r>
      <w:r>
        <w:rPr>
          <w:color w:val="000000"/>
          <w:lang w:eastAsia="zh-CN"/>
        </w:rPr>
        <w:t>隔声</w:t>
      </w:r>
      <w:r>
        <w:rPr>
          <w:color w:val="000000"/>
          <w:lang w:eastAsia="zh-CN"/>
        </w:rPr>
        <w:t>”)</w:t>
      </w:r>
      <w:r>
        <w:rPr>
          <w:color w:val="000000"/>
          <w:lang w:eastAsia="zh-CN"/>
        </w:rPr>
        <w:t>的方法来减小干扰。姥姥知道小超睡醒后要学习，于是把音量调小了，这是在</w:t>
      </w:r>
      <w:r>
        <w:rPr>
          <w:color w:val="000000"/>
          <w:lang w:eastAsia="zh-CN"/>
        </w:rPr>
        <w:t>________</w:t>
      </w:r>
      <w:r>
        <w:rPr>
          <w:color w:val="000000"/>
          <w:lang w:eastAsia="zh-CN"/>
        </w:rPr>
        <w:t>处减弱噪声的。</w:t>
      </w:r>
      <w:r>
        <w:rPr>
          <w:color w:val="000000"/>
          <w:lang w:eastAsia="zh-CN"/>
        </w:rPr>
        <w:t xml:space="preserve">    </w:t>
      </w:r>
    </w:p>
    <w:p w:rsidR="00707C9F">
      <w:pPr>
        <w:spacing w:after="0"/>
        <w:rPr>
          <w:lang w:eastAsia="zh-CN"/>
        </w:rPr>
      </w:pPr>
      <w:r>
        <w:rPr>
          <w:color w:val="000000"/>
          <w:lang w:eastAsia="zh-CN"/>
        </w:rPr>
        <w:t>10.</w:t>
      </w:r>
      <w:r>
        <w:rPr>
          <w:color w:val="000000"/>
          <w:lang w:eastAsia="zh-CN"/>
        </w:rPr>
        <w:t>按照</w:t>
      </w:r>
      <w:r>
        <w:rPr>
          <w:color w:val="000000"/>
          <w:lang w:eastAsia="zh-CN"/>
        </w:rPr>
        <w:t>“</w:t>
      </w:r>
      <w:r>
        <w:rPr>
          <w:color w:val="000000"/>
          <w:lang w:eastAsia="zh-CN"/>
        </w:rPr>
        <w:t>实施三年增绿计划，建设绿色生态东营</w:t>
      </w:r>
      <w:r>
        <w:rPr>
          <w:color w:val="000000"/>
          <w:lang w:eastAsia="zh-CN"/>
        </w:rPr>
        <w:t>”</w:t>
      </w:r>
      <w:r>
        <w:rPr>
          <w:color w:val="000000"/>
          <w:lang w:eastAsia="zh-CN"/>
        </w:rPr>
        <w:t>的总体规划要求，东营市将大力实施湿地修复保护工程。从物理学的角度分析，湿地的水面面积大，大量水</w:t>
      </w:r>
      <w:r>
        <w:rPr>
          <w:color w:val="000000"/>
          <w:lang w:eastAsia="zh-CN"/>
        </w:rPr>
        <w:t>________(</w:t>
      </w:r>
      <w:r>
        <w:rPr>
          <w:color w:val="000000"/>
          <w:lang w:eastAsia="zh-CN"/>
        </w:rPr>
        <w:t>填物态变化名称</w:t>
      </w:r>
      <w:r>
        <w:rPr>
          <w:color w:val="000000"/>
          <w:lang w:eastAsia="zh-CN"/>
        </w:rPr>
        <w:t>)________(</w:t>
      </w:r>
      <w:r>
        <w:rPr>
          <w:color w:val="000000"/>
          <w:lang w:eastAsia="zh-CN"/>
        </w:rPr>
        <w:t>填</w:t>
      </w:r>
      <w:r>
        <w:rPr>
          <w:color w:val="000000"/>
          <w:lang w:eastAsia="zh-CN"/>
        </w:rPr>
        <w:t>“</w:t>
      </w:r>
      <w:r>
        <w:rPr>
          <w:color w:val="000000"/>
          <w:lang w:eastAsia="zh-CN"/>
        </w:rPr>
        <w:t>吸热</w:t>
      </w:r>
      <w:r>
        <w:rPr>
          <w:color w:val="000000"/>
          <w:lang w:eastAsia="zh-CN"/>
        </w:rPr>
        <w:t>”</w:t>
      </w:r>
      <w:r>
        <w:rPr>
          <w:color w:val="000000"/>
          <w:lang w:eastAsia="zh-CN"/>
        </w:rPr>
        <w:t>或</w:t>
      </w:r>
      <w:r>
        <w:rPr>
          <w:color w:val="000000"/>
          <w:lang w:eastAsia="zh-CN"/>
        </w:rPr>
        <w:t>“</w:t>
      </w:r>
      <w:r>
        <w:rPr>
          <w:color w:val="000000"/>
          <w:lang w:eastAsia="zh-CN"/>
        </w:rPr>
        <w:t>放热</w:t>
      </w:r>
      <w:r>
        <w:rPr>
          <w:color w:val="000000"/>
          <w:lang w:eastAsia="zh-CN"/>
        </w:rPr>
        <w:t>”)</w:t>
      </w:r>
      <w:r>
        <w:rPr>
          <w:color w:val="000000"/>
          <w:lang w:eastAsia="zh-CN"/>
        </w:rPr>
        <w:t>，可以调节湿度和气温。</w:t>
      </w:r>
      <w:r>
        <w:rPr>
          <w:color w:val="000000"/>
          <w:lang w:eastAsia="zh-CN"/>
        </w:rPr>
        <w:t xml:space="preserve">    </w:t>
      </w:r>
    </w:p>
    <w:p w:rsidR="0006206E">
      <w:pPr>
        <w:spacing w:after="0"/>
        <w:rPr>
          <w:rFonts w:hint="eastAsia"/>
          <w:color w:val="000000"/>
          <w:lang w:eastAsia="zh-CN"/>
        </w:rPr>
      </w:pPr>
      <w:r>
        <w:rPr>
          <w:color w:val="000000"/>
          <w:lang w:eastAsia="zh-CN"/>
        </w:rPr>
        <w:t>1</w:t>
      </w:r>
      <w:r>
        <w:rPr>
          <w:rFonts w:hint="eastAsia"/>
          <w:color w:val="000000"/>
          <w:lang w:eastAsia="zh-CN"/>
        </w:rPr>
        <w:t>1</w:t>
      </w:r>
      <w:r>
        <w:rPr>
          <w:color w:val="000000"/>
          <w:lang w:eastAsia="zh-CN"/>
        </w:rPr>
        <w:t>.</w:t>
      </w:r>
      <w:r>
        <w:rPr>
          <w:color w:val="000000"/>
          <w:lang w:eastAsia="zh-CN"/>
        </w:rPr>
        <w:t>清晨阳光与水面成</w:t>
      </w:r>
      <w:r>
        <w:rPr>
          <w:color w:val="000000"/>
          <w:lang w:eastAsia="zh-CN"/>
        </w:rPr>
        <w:t>30°</w:t>
      </w:r>
      <w:r>
        <w:rPr>
          <w:color w:val="000000"/>
          <w:lang w:eastAsia="zh-CN"/>
        </w:rPr>
        <w:t>照射到平静的湖面上，则反射角为</w:t>
      </w:r>
      <w:r>
        <w:rPr>
          <w:color w:val="000000"/>
          <w:lang w:eastAsia="zh-CN"/>
        </w:rPr>
        <w:t>________</w:t>
      </w:r>
      <w:r>
        <w:rPr>
          <w:color w:val="000000"/>
          <w:lang w:eastAsia="zh-CN"/>
        </w:rPr>
        <w:t>；当阳光逐渐升起时，入射角将</w:t>
      </w:r>
      <w:r>
        <w:rPr>
          <w:color w:val="000000"/>
          <w:lang w:eastAsia="zh-CN"/>
        </w:rPr>
        <w:t>________</w:t>
      </w:r>
      <w:r>
        <w:rPr>
          <w:color w:val="000000"/>
          <w:lang w:eastAsia="zh-CN"/>
        </w:rPr>
        <w:t>（选填</w:t>
      </w:r>
      <w:r>
        <w:rPr>
          <w:color w:val="000000"/>
          <w:lang w:eastAsia="zh-CN"/>
        </w:rPr>
        <w:t>“</w:t>
      </w:r>
      <w:r>
        <w:rPr>
          <w:color w:val="000000"/>
          <w:lang w:eastAsia="zh-CN"/>
        </w:rPr>
        <w:t>增大</w:t>
      </w:r>
      <w:r>
        <w:rPr>
          <w:color w:val="000000"/>
          <w:lang w:eastAsia="zh-CN"/>
        </w:rPr>
        <w:t>”</w:t>
      </w:r>
      <w:r>
        <w:rPr>
          <w:color w:val="000000"/>
          <w:lang w:eastAsia="zh-CN"/>
        </w:rPr>
        <w:t>或</w:t>
      </w:r>
      <w:r>
        <w:rPr>
          <w:color w:val="000000"/>
          <w:lang w:eastAsia="zh-CN"/>
        </w:rPr>
        <w:t>“</w:t>
      </w:r>
      <w:r>
        <w:rPr>
          <w:color w:val="000000"/>
          <w:lang w:eastAsia="zh-CN"/>
        </w:rPr>
        <w:t>减小</w:t>
      </w:r>
      <w:r>
        <w:rPr>
          <w:color w:val="000000"/>
          <w:lang w:eastAsia="zh-CN"/>
        </w:rPr>
        <w:t>”</w:t>
      </w:r>
      <w:r>
        <w:rPr>
          <w:color w:val="000000"/>
          <w:lang w:eastAsia="zh-CN"/>
        </w:rPr>
        <w:t>）；若太阳光垂直射到湖面，则入射角为</w:t>
      </w:r>
      <w:r>
        <w:rPr>
          <w:color w:val="000000"/>
          <w:lang w:eastAsia="zh-CN"/>
        </w:rPr>
        <w:t>________</w:t>
      </w:r>
      <w:r>
        <w:rPr>
          <w:color w:val="000000"/>
          <w:lang w:eastAsia="zh-CN"/>
        </w:rPr>
        <w:t>。在太阳升起的过程中，湖边小树的影子长度将</w:t>
      </w:r>
      <w:r>
        <w:rPr>
          <w:color w:val="000000"/>
          <w:lang w:eastAsia="zh-CN"/>
        </w:rPr>
        <w:t>________</w:t>
      </w:r>
      <w:r>
        <w:rPr>
          <w:color w:val="000000"/>
          <w:lang w:eastAsia="zh-CN"/>
        </w:rPr>
        <w:t>（选填</w:t>
      </w:r>
      <w:r>
        <w:rPr>
          <w:color w:val="000000"/>
          <w:lang w:eastAsia="zh-CN"/>
        </w:rPr>
        <w:t>“</w:t>
      </w:r>
      <w:r>
        <w:rPr>
          <w:color w:val="000000"/>
          <w:lang w:eastAsia="zh-CN"/>
        </w:rPr>
        <w:t>变长</w:t>
      </w:r>
      <w:r>
        <w:rPr>
          <w:color w:val="000000"/>
          <w:lang w:eastAsia="zh-CN"/>
        </w:rPr>
        <w:t>”</w:t>
      </w:r>
      <w:r>
        <w:rPr>
          <w:color w:val="000000"/>
          <w:lang w:eastAsia="zh-CN"/>
        </w:rPr>
        <w:t>或</w:t>
      </w:r>
      <w:r>
        <w:rPr>
          <w:color w:val="000000"/>
          <w:lang w:eastAsia="zh-CN"/>
        </w:rPr>
        <w:t>“</w:t>
      </w:r>
      <w:r>
        <w:rPr>
          <w:color w:val="000000"/>
          <w:lang w:eastAsia="zh-CN"/>
        </w:rPr>
        <w:t>变短</w:t>
      </w:r>
      <w:r>
        <w:rPr>
          <w:color w:val="000000"/>
          <w:lang w:eastAsia="zh-CN"/>
        </w:rPr>
        <w:t>”</w:t>
      </w:r>
      <w:r>
        <w:rPr>
          <w:color w:val="000000"/>
          <w:lang w:eastAsia="zh-CN"/>
        </w:rPr>
        <w:t>）。</w:t>
      </w:r>
    </w:p>
    <w:p w:rsidR="00707C9F">
      <w:pPr>
        <w:spacing w:after="0"/>
        <w:rPr>
          <w:lang w:eastAsia="zh-CN"/>
        </w:rPr>
      </w:pPr>
      <w:r>
        <w:rPr>
          <w:noProof/>
          <w:color w:val="000000"/>
          <w:lang w:eastAsia="zh-CN"/>
        </w:rPr>
        <w:drawing>
          <wp:anchor distT="0" distB="0" distL="114300" distR="114300" simplePos="0" relativeHeight="251660288" behindDoc="0" locked="0" layoutInCell="1" allowOverlap="1">
            <wp:simplePos x="0" y="0"/>
            <wp:positionH relativeFrom="column">
              <wp:posOffset>1946910</wp:posOffset>
            </wp:positionH>
            <wp:positionV relativeFrom="paragraph">
              <wp:posOffset>596900</wp:posOffset>
            </wp:positionV>
            <wp:extent cx="1724025" cy="1190625"/>
            <wp:effectExtent l="19050" t="0" r="9525" b="0"/>
            <wp:wrapSquare wrapText="bothSides"/>
            <wp:docPr id="3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955705" name="Picture 1"/>
                    <pic:cNvPicPr>
                      <a:picLocks noChangeAspect="1" noChangeArrowheads="1"/>
                    </pic:cNvPicPr>
                  </pic:nvPicPr>
                  <pic:blipFill>
                    <a:blip xmlns:r="http://schemas.openxmlformats.org/officeDocument/2006/relationships" r:embed="rId10" cstate="print"/>
                    <a:stretch>
                      <a:fillRect/>
                    </a:stretch>
                  </pic:blipFill>
                  <pic:spPr bwMode="auto">
                    <a:xfrm>
                      <a:off x="0" y="0"/>
                      <a:ext cx="1724025" cy="1190625"/>
                    </a:xfrm>
                    <a:prstGeom prst="rect">
                      <a:avLst/>
                    </a:prstGeom>
                    <a:noFill/>
                    <a:ln w="9525">
                      <a:noFill/>
                      <a:miter lim="800000"/>
                      <a:headEnd/>
                      <a:tailEnd/>
                    </a:ln>
                  </pic:spPr>
                </pic:pic>
              </a:graphicData>
            </a:graphic>
          </wp:anchor>
        </w:drawing>
      </w:r>
      <w:r w:rsidR="000347C8">
        <w:rPr>
          <w:color w:val="000000"/>
          <w:lang w:eastAsia="zh-CN"/>
        </w:rPr>
        <w:t>1</w:t>
      </w:r>
      <w:r w:rsidR="0006206E">
        <w:rPr>
          <w:rFonts w:hint="eastAsia"/>
          <w:color w:val="000000"/>
          <w:lang w:eastAsia="zh-CN"/>
        </w:rPr>
        <w:t>2</w:t>
      </w:r>
      <w:r w:rsidR="000347C8">
        <w:rPr>
          <w:color w:val="000000"/>
          <w:lang w:eastAsia="zh-CN"/>
        </w:rPr>
        <w:t>.</w:t>
      </w:r>
      <w:r w:rsidR="000347C8">
        <w:rPr>
          <w:color w:val="000000"/>
          <w:lang w:eastAsia="zh-CN"/>
        </w:rPr>
        <w:t>某种物质在熔化过程中温度随时间变化的</w:t>
      </w:r>
      <w:r w:rsidR="000347C8">
        <w:rPr>
          <w:color w:val="000000"/>
          <w:lang w:eastAsia="zh-CN"/>
        </w:rPr>
        <w:t>图象</w:t>
      </w:r>
      <w:r w:rsidR="000347C8">
        <w:rPr>
          <w:color w:val="000000"/>
          <w:lang w:eastAsia="zh-CN"/>
        </w:rPr>
        <w:t>如</w:t>
      </w:r>
      <w:r>
        <w:rPr>
          <w:color w:val="000000"/>
          <w:lang w:eastAsia="zh-CN"/>
        </w:rPr>
        <w:t>下左</w:t>
      </w:r>
      <w:r w:rsidR="000347C8">
        <w:rPr>
          <w:color w:val="000000"/>
          <w:lang w:eastAsia="zh-CN"/>
        </w:rPr>
        <w:t>图所示，这种物质是</w:t>
      </w:r>
      <w:r w:rsidR="000347C8">
        <w:rPr>
          <w:color w:val="000000"/>
          <w:lang w:eastAsia="zh-CN"/>
        </w:rPr>
        <w:t>________(</w:t>
      </w:r>
      <w:r w:rsidR="000347C8">
        <w:rPr>
          <w:color w:val="000000"/>
          <w:lang w:eastAsia="zh-CN"/>
        </w:rPr>
        <w:t>选填</w:t>
      </w:r>
      <w:r w:rsidR="000347C8">
        <w:rPr>
          <w:color w:val="000000"/>
          <w:lang w:eastAsia="zh-CN"/>
        </w:rPr>
        <w:t>“</w:t>
      </w:r>
      <w:r w:rsidR="000347C8">
        <w:rPr>
          <w:color w:val="000000"/>
          <w:lang w:eastAsia="zh-CN"/>
        </w:rPr>
        <w:t>晶体</w:t>
      </w:r>
      <w:r w:rsidR="000347C8">
        <w:rPr>
          <w:color w:val="000000"/>
          <w:lang w:eastAsia="zh-CN"/>
        </w:rPr>
        <w:t>”</w:t>
      </w:r>
      <w:r w:rsidR="000347C8">
        <w:rPr>
          <w:color w:val="000000"/>
          <w:lang w:eastAsia="zh-CN"/>
        </w:rPr>
        <w:t>或</w:t>
      </w:r>
      <w:r w:rsidR="000347C8">
        <w:rPr>
          <w:color w:val="000000"/>
          <w:lang w:eastAsia="zh-CN"/>
        </w:rPr>
        <w:t>“</w:t>
      </w:r>
      <w:r w:rsidR="000347C8">
        <w:rPr>
          <w:color w:val="000000"/>
          <w:lang w:eastAsia="zh-CN"/>
        </w:rPr>
        <w:t>非晶体</w:t>
      </w:r>
      <w:r w:rsidR="000347C8">
        <w:rPr>
          <w:color w:val="000000"/>
          <w:lang w:eastAsia="zh-CN"/>
        </w:rPr>
        <w:t>”)</w:t>
      </w:r>
      <w:r w:rsidR="000347C8">
        <w:rPr>
          <w:color w:val="000000"/>
          <w:lang w:eastAsia="zh-CN"/>
        </w:rPr>
        <w:t>，该物质的熔点是</w:t>
      </w:r>
      <w:r w:rsidR="000347C8">
        <w:rPr>
          <w:color w:val="000000"/>
          <w:lang w:eastAsia="zh-CN"/>
        </w:rPr>
        <w:t>________℃</w:t>
      </w:r>
      <w:r w:rsidR="000347C8">
        <w:rPr>
          <w:color w:val="000000"/>
          <w:lang w:eastAsia="zh-CN"/>
        </w:rPr>
        <w:t>，熔化的时间是</w:t>
      </w:r>
      <w:r w:rsidR="000347C8">
        <w:rPr>
          <w:color w:val="000000"/>
          <w:lang w:eastAsia="zh-CN"/>
        </w:rPr>
        <w:t>________min</w:t>
      </w:r>
      <w:r w:rsidR="000347C8">
        <w:rPr>
          <w:color w:val="000000"/>
          <w:lang w:eastAsia="zh-CN"/>
        </w:rPr>
        <w:t>。</w:t>
      </w:r>
      <w:r w:rsidR="000347C8">
        <w:rPr>
          <w:color w:val="000000"/>
          <w:lang w:eastAsia="zh-CN"/>
        </w:rPr>
        <w:t xml:space="preserve">  </w:t>
      </w:r>
    </w:p>
    <w:p w:rsidR="00707C9F">
      <w:pPr>
        <w:spacing w:after="0"/>
        <w:rPr>
          <w:lang w:eastAsia="zh-CN"/>
        </w:rPr>
      </w:pPr>
      <w:r>
        <w:rPr>
          <w:color w:val="000000"/>
          <w:lang w:eastAsia="zh-CN"/>
        </w:rPr>
        <w:t xml:space="preserve"> </w:t>
      </w:r>
      <w:r>
        <w:rPr>
          <w:noProof/>
          <w:lang w:eastAsia="zh-CN"/>
        </w:rPr>
        <w:drawing>
          <wp:anchor distT="0" distB="0" distL="114300" distR="114300" simplePos="0" relativeHeight="251659264" behindDoc="0" locked="0" layoutInCell="1" allowOverlap="1">
            <wp:simplePos x="0" y="0"/>
            <wp:positionH relativeFrom="column">
              <wp:posOffset>89535</wp:posOffset>
            </wp:positionH>
            <wp:positionV relativeFrom="paragraph">
              <wp:posOffset>26035</wp:posOffset>
            </wp:positionV>
            <wp:extent cx="1600200" cy="1343025"/>
            <wp:effectExtent l="19050" t="0" r="0" b="0"/>
            <wp:wrapSquare wrapText="bothSides"/>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649327" name=""/>
                    <pic:cNvPicPr/>
                  </pic:nvPicPr>
                  <pic:blipFill>
                    <a:blip xmlns:r="http://schemas.openxmlformats.org/officeDocument/2006/relationships" r:embed="rId11" cstate="print"/>
                    <a:stretch>
                      <a:fillRect/>
                    </a:stretch>
                  </pic:blipFill>
                  <pic:spPr>
                    <a:xfrm>
                      <a:off x="0" y="0"/>
                      <a:ext cx="1600200" cy="1343025"/>
                    </a:xfrm>
                    <a:prstGeom prst="rect">
                      <a:avLst/>
                    </a:prstGeom>
                  </pic:spPr>
                </pic:pic>
              </a:graphicData>
            </a:graphic>
          </wp:anchor>
        </w:drawing>
      </w:r>
    </w:p>
    <w:p w:rsidR="00707C9F">
      <w:pPr>
        <w:spacing w:after="0"/>
        <w:rPr>
          <w:lang w:eastAsia="zh-CN"/>
        </w:rPr>
      </w:pPr>
      <w:r>
        <w:rPr>
          <w:noProof/>
          <w:color w:val="000000"/>
          <w:lang w:eastAsia="zh-CN"/>
        </w:rPr>
        <w:drawing>
          <wp:anchor distT="0" distB="0" distL="114300" distR="114300" simplePos="0" relativeHeight="251661312" behindDoc="0" locked="0" layoutInCell="1" allowOverlap="1">
            <wp:simplePos x="0" y="0"/>
            <wp:positionH relativeFrom="column">
              <wp:posOffset>352425</wp:posOffset>
            </wp:positionH>
            <wp:positionV relativeFrom="paragraph">
              <wp:posOffset>54610</wp:posOffset>
            </wp:positionV>
            <wp:extent cx="1047750" cy="771525"/>
            <wp:effectExtent l="19050" t="0" r="0" b="0"/>
            <wp:wrapSquare wrapText="bothSides"/>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0230071" name=""/>
                    <pic:cNvPicPr/>
                  </pic:nvPicPr>
                  <pic:blipFill>
                    <a:blip xmlns:r="http://schemas.openxmlformats.org/officeDocument/2006/relationships" r:embed="rId12" cstate="print"/>
                    <a:stretch>
                      <a:fillRect/>
                    </a:stretch>
                  </pic:blipFill>
                  <pic:spPr>
                    <a:xfrm>
                      <a:off x="0" y="0"/>
                      <a:ext cx="1047750" cy="771525"/>
                    </a:xfrm>
                    <a:prstGeom prst="rect">
                      <a:avLst/>
                    </a:prstGeom>
                  </pic:spPr>
                </pic:pic>
              </a:graphicData>
            </a:graphic>
          </wp:anchor>
        </w:drawing>
      </w:r>
      <w:r w:rsidR="000347C8">
        <w:rPr>
          <w:color w:val="000000"/>
          <w:lang w:eastAsia="zh-CN"/>
        </w:rPr>
        <w:t xml:space="preserve">    </w:t>
      </w:r>
    </w:p>
    <w:p w:rsidR="00905204" w:rsidRPr="00905204">
      <w:pPr>
        <w:spacing w:after="0"/>
        <w:rPr>
          <w:rFonts w:hint="eastAsia"/>
          <w:color w:val="000000"/>
          <w:lang w:eastAsia="zh-CN"/>
        </w:rPr>
      </w:pPr>
    </w:p>
    <w:p w:rsidR="00905204">
      <w:pPr>
        <w:spacing w:after="0"/>
        <w:rPr>
          <w:rFonts w:hint="eastAsia"/>
          <w:color w:val="000000"/>
          <w:lang w:eastAsia="zh-CN"/>
        </w:rPr>
      </w:pPr>
    </w:p>
    <w:p w:rsidR="00905204">
      <w:pPr>
        <w:spacing w:after="0"/>
        <w:rPr>
          <w:rFonts w:hint="eastAsia"/>
          <w:color w:val="000000"/>
          <w:lang w:eastAsia="zh-CN"/>
        </w:rPr>
      </w:pPr>
    </w:p>
    <w:p w:rsidR="00905204">
      <w:pPr>
        <w:spacing w:after="0"/>
        <w:rPr>
          <w:rFonts w:hint="eastAsia"/>
          <w:color w:val="000000"/>
          <w:lang w:eastAsia="zh-CN"/>
        </w:rPr>
      </w:pPr>
    </w:p>
    <w:p w:rsidR="00707C9F">
      <w:pPr>
        <w:spacing w:after="0"/>
        <w:rPr>
          <w:rFonts w:hint="eastAsia"/>
          <w:lang w:eastAsia="zh-CN"/>
        </w:rPr>
      </w:pPr>
      <w:r>
        <w:rPr>
          <w:color w:val="000000"/>
          <w:lang w:eastAsia="zh-CN"/>
        </w:rPr>
        <w:t>13.</w:t>
      </w:r>
      <w:r>
        <w:rPr>
          <w:color w:val="000000"/>
          <w:lang w:eastAsia="zh-CN"/>
        </w:rPr>
        <w:t>如</w:t>
      </w:r>
      <w:r w:rsidR="00905204">
        <w:rPr>
          <w:color w:val="000000"/>
          <w:lang w:eastAsia="zh-CN"/>
        </w:rPr>
        <w:t>上中</w:t>
      </w:r>
      <w:r>
        <w:rPr>
          <w:color w:val="000000"/>
          <w:lang w:eastAsia="zh-CN"/>
        </w:rPr>
        <w:t>图所示，小明到鞋店去买鞋，他站在镜子</w:t>
      </w:r>
      <w:r>
        <w:rPr>
          <w:color w:val="000000"/>
          <w:lang w:eastAsia="zh-CN"/>
        </w:rPr>
        <w:t>MN</w:t>
      </w:r>
      <w:r>
        <w:rPr>
          <w:color w:val="000000"/>
          <w:lang w:eastAsia="zh-CN"/>
        </w:rPr>
        <w:t>前看自己穿着新鞋的效果。此时小明新鞋上</w:t>
      </w:r>
      <w:r>
        <w:rPr>
          <w:color w:val="000000"/>
          <w:lang w:eastAsia="zh-CN"/>
        </w:rPr>
        <w:t>A</w:t>
      </w:r>
      <w:r>
        <w:rPr>
          <w:color w:val="000000"/>
          <w:lang w:eastAsia="zh-CN"/>
        </w:rPr>
        <w:t>点在平面镜中像的位置是图中的</w:t>
      </w:r>
      <w:r>
        <w:rPr>
          <w:color w:val="000000"/>
          <w:lang w:eastAsia="zh-CN"/>
        </w:rPr>
        <w:t>________</w:t>
      </w:r>
      <w:r>
        <w:rPr>
          <w:color w:val="000000"/>
          <w:lang w:eastAsia="zh-CN"/>
        </w:rPr>
        <w:t>（填</w:t>
      </w:r>
      <w:r>
        <w:rPr>
          <w:color w:val="000000"/>
          <w:lang w:eastAsia="zh-CN"/>
        </w:rPr>
        <w:t>“B”</w:t>
      </w:r>
      <w:r>
        <w:rPr>
          <w:color w:val="000000"/>
          <w:lang w:eastAsia="zh-CN"/>
        </w:rPr>
        <w:t>或</w:t>
      </w:r>
      <w:r>
        <w:rPr>
          <w:color w:val="000000"/>
          <w:lang w:eastAsia="zh-CN"/>
        </w:rPr>
        <w:t>“</w:t>
      </w:r>
      <w:r>
        <w:rPr>
          <w:color w:val="000000"/>
          <w:lang w:eastAsia="zh-CN"/>
        </w:rPr>
        <w:t>C</w:t>
      </w:r>
      <w:r>
        <w:rPr>
          <w:color w:val="000000"/>
          <w:lang w:eastAsia="zh-CN"/>
        </w:rPr>
        <w:t>“</w:t>
      </w:r>
      <w:r>
        <w:rPr>
          <w:color w:val="000000"/>
          <w:lang w:eastAsia="zh-CN"/>
        </w:rPr>
        <w:t>）点。小明向后退了几步，新鞋在镜中像的大小</w:t>
      </w:r>
      <w:r>
        <w:rPr>
          <w:color w:val="000000"/>
          <w:lang w:eastAsia="zh-CN"/>
        </w:rPr>
        <w:t>________</w:t>
      </w:r>
      <w:r>
        <w:rPr>
          <w:color w:val="000000"/>
          <w:lang w:eastAsia="zh-CN"/>
        </w:rPr>
        <w:t>（选填</w:t>
      </w:r>
      <w:r>
        <w:rPr>
          <w:color w:val="000000"/>
          <w:lang w:eastAsia="zh-CN"/>
        </w:rPr>
        <w:t>“</w:t>
      </w:r>
      <w:r>
        <w:rPr>
          <w:color w:val="000000"/>
          <w:lang w:eastAsia="zh-CN"/>
        </w:rPr>
        <w:t>变大</w:t>
      </w:r>
      <w:r>
        <w:rPr>
          <w:color w:val="000000"/>
          <w:lang w:eastAsia="zh-CN"/>
        </w:rPr>
        <w:t>”</w:t>
      </w:r>
      <w:r>
        <w:rPr>
          <w:color w:val="000000"/>
          <w:lang w:eastAsia="zh-CN"/>
        </w:rPr>
        <w:t>、</w:t>
      </w:r>
      <w:r>
        <w:rPr>
          <w:color w:val="000000"/>
          <w:lang w:eastAsia="zh-CN"/>
        </w:rPr>
        <w:t>“</w:t>
      </w:r>
      <w:r>
        <w:rPr>
          <w:color w:val="000000"/>
          <w:lang w:eastAsia="zh-CN"/>
        </w:rPr>
        <w:t>不变</w:t>
      </w:r>
      <w:r>
        <w:rPr>
          <w:color w:val="000000"/>
          <w:lang w:eastAsia="zh-CN"/>
        </w:rPr>
        <w:t>”</w:t>
      </w:r>
      <w:r>
        <w:rPr>
          <w:color w:val="000000"/>
          <w:lang w:eastAsia="zh-CN"/>
        </w:rPr>
        <w:t>或</w:t>
      </w:r>
      <w:r>
        <w:rPr>
          <w:color w:val="000000"/>
          <w:lang w:eastAsia="zh-CN"/>
        </w:rPr>
        <w:t>“</w:t>
      </w:r>
      <w:r>
        <w:rPr>
          <w:color w:val="000000"/>
          <w:lang w:eastAsia="zh-CN"/>
        </w:rPr>
        <w:t>变小</w:t>
      </w:r>
      <w:r>
        <w:rPr>
          <w:color w:val="000000"/>
          <w:lang w:eastAsia="zh-CN"/>
        </w:rPr>
        <w:t>”</w:t>
      </w:r>
      <w:r>
        <w:rPr>
          <w:color w:val="000000"/>
          <w:lang w:eastAsia="zh-CN"/>
        </w:rPr>
        <w:t>）。</w:t>
      </w:r>
      <w:r>
        <w:rPr>
          <w:color w:val="000000"/>
          <w:lang w:eastAsia="zh-CN"/>
        </w:rPr>
        <w:t xml:space="preserve">  </w:t>
      </w:r>
    </w:p>
    <w:p w:rsidR="00707C9F">
      <w:pPr>
        <w:spacing w:after="0"/>
        <w:rPr>
          <w:rFonts w:hint="eastAsia"/>
          <w:lang w:eastAsia="zh-CN"/>
        </w:rPr>
      </w:pPr>
      <w:r>
        <w:rPr>
          <w:color w:val="000000"/>
          <w:lang w:eastAsia="zh-CN"/>
        </w:rPr>
        <w:t>14.</w:t>
      </w:r>
      <w:r>
        <w:rPr>
          <w:color w:val="000000"/>
          <w:lang w:eastAsia="zh-CN"/>
        </w:rPr>
        <w:t>同学们在学习的过程中如果长期不注意用眼卫生和科学用眼的方法，就会形成如</w:t>
      </w:r>
      <w:r w:rsidR="00905204">
        <w:rPr>
          <w:color w:val="000000"/>
          <w:lang w:eastAsia="zh-CN"/>
        </w:rPr>
        <w:t>上右</w:t>
      </w:r>
      <w:r>
        <w:rPr>
          <w:color w:val="000000"/>
          <w:lang w:eastAsia="zh-CN"/>
        </w:rPr>
        <w:t>图所示情景，一束来自远处某点的光经角膜和晶状体折射后所形成的像会落在视网膜的前方，这就形成了</w:t>
      </w:r>
      <w:r>
        <w:rPr>
          <w:color w:val="000000"/>
          <w:lang w:eastAsia="zh-CN"/>
        </w:rPr>
        <w:t>________</w:t>
      </w:r>
      <w:r>
        <w:rPr>
          <w:color w:val="000000"/>
          <w:lang w:eastAsia="zh-CN"/>
        </w:rPr>
        <w:t>视眼（选填</w:t>
      </w:r>
      <w:r>
        <w:rPr>
          <w:color w:val="000000"/>
          <w:lang w:eastAsia="zh-CN"/>
        </w:rPr>
        <w:t>“</w:t>
      </w:r>
      <w:r>
        <w:rPr>
          <w:color w:val="000000"/>
          <w:lang w:eastAsia="zh-CN"/>
        </w:rPr>
        <w:t>近</w:t>
      </w:r>
      <w:r>
        <w:rPr>
          <w:color w:val="000000"/>
          <w:lang w:eastAsia="zh-CN"/>
        </w:rPr>
        <w:t>”</w:t>
      </w:r>
      <w:r>
        <w:rPr>
          <w:color w:val="000000"/>
          <w:lang w:eastAsia="zh-CN"/>
        </w:rPr>
        <w:t>或</w:t>
      </w:r>
      <w:r>
        <w:rPr>
          <w:color w:val="000000"/>
          <w:lang w:eastAsia="zh-CN"/>
        </w:rPr>
        <w:t>“</w:t>
      </w:r>
      <w:r>
        <w:rPr>
          <w:color w:val="000000"/>
          <w:lang w:eastAsia="zh-CN"/>
        </w:rPr>
        <w:t>远</w:t>
      </w:r>
      <w:r>
        <w:rPr>
          <w:color w:val="000000"/>
          <w:lang w:eastAsia="zh-CN"/>
        </w:rPr>
        <w:t>”</w:t>
      </w:r>
      <w:r>
        <w:rPr>
          <w:color w:val="000000"/>
          <w:lang w:eastAsia="zh-CN"/>
        </w:rPr>
        <w:t>），其矫正的方法是佩戴一副由</w:t>
      </w:r>
      <w:r>
        <w:rPr>
          <w:color w:val="000000"/>
          <w:lang w:eastAsia="zh-CN"/>
        </w:rPr>
        <w:t>________</w:t>
      </w:r>
      <w:r>
        <w:rPr>
          <w:color w:val="000000"/>
          <w:lang w:eastAsia="zh-CN"/>
        </w:rPr>
        <w:t>透镜（填</w:t>
      </w:r>
      <w:r>
        <w:rPr>
          <w:color w:val="000000"/>
          <w:lang w:eastAsia="zh-CN"/>
        </w:rPr>
        <w:t>“</w:t>
      </w:r>
      <w:r>
        <w:rPr>
          <w:color w:val="000000"/>
          <w:lang w:eastAsia="zh-CN"/>
        </w:rPr>
        <w:t>凸</w:t>
      </w:r>
      <w:r>
        <w:rPr>
          <w:color w:val="000000"/>
          <w:lang w:eastAsia="zh-CN"/>
        </w:rPr>
        <w:t>”</w:t>
      </w:r>
      <w:r>
        <w:rPr>
          <w:color w:val="000000"/>
          <w:lang w:eastAsia="zh-CN"/>
        </w:rPr>
        <w:t>或</w:t>
      </w:r>
      <w:r>
        <w:rPr>
          <w:color w:val="000000"/>
          <w:lang w:eastAsia="zh-CN"/>
        </w:rPr>
        <w:t>“</w:t>
      </w:r>
      <w:r>
        <w:rPr>
          <w:color w:val="000000"/>
          <w:lang w:eastAsia="zh-CN"/>
        </w:rPr>
        <w:t>凹</w:t>
      </w:r>
      <w:r>
        <w:rPr>
          <w:color w:val="000000"/>
          <w:lang w:eastAsia="zh-CN"/>
        </w:rPr>
        <w:t>”</w:t>
      </w:r>
      <w:r>
        <w:rPr>
          <w:color w:val="000000"/>
          <w:lang w:eastAsia="zh-CN"/>
        </w:rPr>
        <w:t>）做的眼镜。</w:t>
      </w:r>
      <w:r>
        <w:rPr>
          <w:color w:val="000000"/>
          <w:lang w:eastAsia="zh-CN"/>
        </w:rPr>
        <w:t xml:space="preserve">  </w:t>
      </w:r>
    </w:p>
    <w:p w:rsidR="00707C9F">
      <w:pPr>
        <w:rPr>
          <w:lang w:eastAsia="zh-CN"/>
        </w:rPr>
      </w:pPr>
      <w:r>
        <w:rPr>
          <w:b/>
          <w:bCs/>
          <w:sz w:val="24"/>
          <w:szCs w:val="24"/>
          <w:lang w:eastAsia="zh-CN"/>
        </w:rPr>
        <w:t>三、作图题</w:t>
      </w:r>
      <w:r w:rsidR="00905204">
        <w:rPr>
          <w:b/>
          <w:bCs/>
          <w:sz w:val="24"/>
          <w:szCs w:val="24"/>
          <w:lang w:eastAsia="zh-CN"/>
        </w:rPr>
        <w:t>（共</w:t>
      </w:r>
      <w:r w:rsidR="00905204">
        <w:rPr>
          <w:rFonts w:hint="eastAsia"/>
          <w:b/>
          <w:bCs/>
          <w:sz w:val="24"/>
          <w:szCs w:val="24"/>
          <w:lang w:eastAsia="zh-CN"/>
        </w:rPr>
        <w:t>5</w:t>
      </w:r>
      <w:r w:rsidR="00905204">
        <w:rPr>
          <w:b/>
          <w:bCs/>
          <w:sz w:val="24"/>
          <w:szCs w:val="24"/>
          <w:lang w:eastAsia="zh-CN"/>
        </w:rPr>
        <w:t>分）</w:t>
      </w:r>
    </w:p>
    <w:p w:rsidR="00707C9F">
      <w:pPr>
        <w:spacing w:after="0"/>
        <w:rPr>
          <w:lang w:eastAsia="zh-CN"/>
        </w:rPr>
      </w:pPr>
      <w:r>
        <w:rPr>
          <w:color w:val="000000"/>
          <w:lang w:eastAsia="zh-CN"/>
        </w:rPr>
        <w:t>15.  </w:t>
      </w:r>
      <w:r>
        <w:rPr>
          <w:color w:val="000000"/>
          <w:lang w:eastAsia="zh-CN"/>
        </w:rPr>
        <w:t>图中</w:t>
      </w:r>
      <w:r>
        <w:rPr>
          <w:color w:val="000000"/>
          <w:lang w:eastAsia="zh-CN"/>
        </w:rPr>
        <w:t>O</w:t>
      </w:r>
      <w:r>
        <w:rPr>
          <w:color w:val="000000"/>
          <w:lang w:eastAsia="zh-CN"/>
        </w:rPr>
        <w:t>为玻璃砖的圆心，</w:t>
      </w:r>
      <w:r>
        <w:rPr>
          <w:color w:val="000000"/>
          <w:lang w:eastAsia="zh-CN"/>
        </w:rPr>
        <w:t>OA</w:t>
      </w:r>
      <w:r>
        <w:rPr>
          <w:color w:val="000000"/>
          <w:lang w:eastAsia="zh-CN"/>
        </w:rPr>
        <w:t>是入射光线，请在图中画出它透过玻璃砖折射光线大致路径．</w:t>
      </w:r>
      <w:r>
        <w:rPr>
          <w:color w:val="000000"/>
          <w:lang w:eastAsia="zh-CN"/>
        </w:rPr>
        <w:t xml:space="preserve">  </w:t>
      </w:r>
    </w:p>
    <w:p w:rsidR="00707C9F">
      <w:pPr>
        <w:spacing w:after="0"/>
      </w:pPr>
      <w:r>
        <w:rPr>
          <w:noProof/>
          <w:lang w:eastAsia="zh-CN"/>
        </w:rPr>
        <w:drawing>
          <wp:anchor distT="0" distB="0" distL="114300" distR="114300" simplePos="0" relativeHeight="251662336" behindDoc="0" locked="0" layoutInCell="1" allowOverlap="1">
            <wp:simplePos x="0" y="0"/>
            <wp:positionH relativeFrom="column">
              <wp:posOffset>232410</wp:posOffset>
            </wp:positionH>
            <wp:positionV relativeFrom="paragraph">
              <wp:posOffset>154940</wp:posOffset>
            </wp:positionV>
            <wp:extent cx="1076325" cy="942975"/>
            <wp:effectExtent l="19050" t="0" r="9525" b="0"/>
            <wp:wrapSquare wrapText="bothSides"/>
            <wp:docPr id="3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838065" name="Picture 4"/>
                    <pic:cNvPicPr>
                      <a:picLocks noChangeAspect="1" noChangeArrowheads="1"/>
                    </pic:cNvPicPr>
                  </pic:nvPicPr>
                  <pic:blipFill>
                    <a:blip xmlns:r="http://schemas.openxmlformats.org/officeDocument/2006/relationships" r:embed="rId13" cstate="print"/>
                    <a:stretch>
                      <a:fillRect/>
                    </a:stretch>
                  </pic:blipFill>
                  <pic:spPr bwMode="auto">
                    <a:xfrm>
                      <a:off x="0" y="0"/>
                      <a:ext cx="1076325" cy="942975"/>
                    </a:xfrm>
                    <a:prstGeom prst="rect">
                      <a:avLst/>
                    </a:prstGeom>
                    <a:noFill/>
                    <a:ln w="9525">
                      <a:noFill/>
                      <a:miter lim="800000"/>
                      <a:headEnd/>
                      <a:tailEnd/>
                    </a:ln>
                  </pic:spPr>
                </pic:pic>
              </a:graphicData>
            </a:graphic>
          </wp:anchor>
        </w:drawing>
      </w:r>
    </w:p>
    <w:p w:rsidR="00905204" w:rsidP="00905204">
      <w:pPr>
        <w:spacing w:after="0"/>
        <w:rPr>
          <w:color w:val="000000"/>
          <w:lang w:eastAsia="zh-CN"/>
        </w:rPr>
      </w:pPr>
    </w:p>
    <w:p w:rsidR="00707C9F">
      <w:pPr>
        <w:spacing w:after="0"/>
        <w:rPr>
          <w:lang w:eastAsia="zh-CN"/>
        </w:rPr>
      </w:pPr>
      <w:r>
        <w:rPr>
          <w:color w:val="000000"/>
          <w:lang w:eastAsia="zh-CN"/>
        </w:rPr>
        <w:t>．</w:t>
      </w:r>
      <w:r>
        <w:rPr>
          <w:color w:val="000000"/>
          <w:lang w:eastAsia="zh-CN"/>
        </w:rPr>
        <w:t xml:space="preserve">  </w:t>
      </w:r>
    </w:p>
    <w:p w:rsidR="00707C9F">
      <w:pPr>
        <w:spacing w:after="0"/>
      </w:pPr>
    </w:p>
    <w:p w:rsidR="00905204">
      <w:pPr>
        <w:rPr>
          <w:rFonts w:hint="eastAsia"/>
          <w:b/>
          <w:bCs/>
          <w:sz w:val="24"/>
          <w:szCs w:val="24"/>
          <w:lang w:eastAsia="zh-CN"/>
        </w:rPr>
      </w:pPr>
    </w:p>
    <w:p w:rsidR="00707C9F">
      <w:pPr>
        <w:rPr>
          <w:lang w:eastAsia="zh-CN"/>
        </w:rPr>
      </w:pPr>
      <w:r>
        <w:rPr>
          <w:b/>
          <w:bCs/>
          <w:sz w:val="24"/>
          <w:szCs w:val="24"/>
          <w:lang w:eastAsia="zh-CN"/>
        </w:rPr>
        <w:t>四、实验探究题</w:t>
      </w:r>
      <w:r w:rsidR="00905204">
        <w:rPr>
          <w:b/>
          <w:bCs/>
          <w:sz w:val="24"/>
          <w:szCs w:val="24"/>
          <w:lang w:eastAsia="zh-CN"/>
        </w:rPr>
        <w:t>（每空</w:t>
      </w:r>
      <w:r w:rsidR="00905204">
        <w:rPr>
          <w:b/>
          <w:bCs/>
          <w:sz w:val="24"/>
          <w:szCs w:val="24"/>
          <w:lang w:eastAsia="zh-CN"/>
        </w:rPr>
        <w:t>1</w:t>
      </w:r>
      <w:r w:rsidR="00905204">
        <w:rPr>
          <w:b/>
          <w:bCs/>
          <w:sz w:val="24"/>
          <w:szCs w:val="24"/>
          <w:lang w:eastAsia="zh-CN"/>
        </w:rPr>
        <w:t>分；共</w:t>
      </w:r>
      <w:r w:rsidR="00905204">
        <w:rPr>
          <w:rFonts w:hint="eastAsia"/>
          <w:b/>
          <w:bCs/>
          <w:sz w:val="24"/>
          <w:szCs w:val="24"/>
          <w:lang w:eastAsia="zh-CN"/>
        </w:rPr>
        <w:t>22</w:t>
      </w:r>
      <w:r w:rsidR="00905204">
        <w:rPr>
          <w:b/>
          <w:bCs/>
          <w:sz w:val="24"/>
          <w:szCs w:val="24"/>
          <w:lang w:eastAsia="zh-CN"/>
        </w:rPr>
        <w:t>分）</w:t>
      </w:r>
    </w:p>
    <w:p w:rsidR="00707C9F">
      <w:pPr>
        <w:spacing w:after="0"/>
        <w:rPr>
          <w:lang w:eastAsia="zh-CN"/>
        </w:rPr>
      </w:pPr>
      <w:r>
        <w:rPr>
          <w:color w:val="000000"/>
          <w:lang w:eastAsia="zh-CN"/>
        </w:rPr>
        <w:t>16.</w:t>
      </w:r>
      <w:r>
        <w:rPr>
          <w:color w:val="000000"/>
          <w:lang w:eastAsia="zh-CN"/>
        </w:rPr>
        <w:t>小明利用如图甲所示的实验装置做</w:t>
      </w:r>
      <w:r>
        <w:rPr>
          <w:color w:val="000000"/>
          <w:lang w:eastAsia="zh-CN"/>
        </w:rPr>
        <w:t>“</w:t>
      </w:r>
      <w:r>
        <w:rPr>
          <w:color w:val="000000"/>
          <w:lang w:eastAsia="zh-CN"/>
        </w:rPr>
        <w:t>观察水的沸腾</w:t>
      </w:r>
      <w:r>
        <w:rPr>
          <w:color w:val="000000"/>
          <w:lang w:eastAsia="zh-CN"/>
        </w:rPr>
        <w:t>”</w:t>
      </w:r>
      <w:r>
        <w:rPr>
          <w:color w:val="000000"/>
          <w:lang w:eastAsia="zh-CN"/>
        </w:rPr>
        <w:t>的实验</w:t>
      </w:r>
      <w:r>
        <w:rPr>
          <w:color w:val="000000"/>
          <w:lang w:eastAsia="zh-CN"/>
        </w:rPr>
        <w:t>.</w:t>
      </w:r>
    </w:p>
    <w:p w:rsidR="00707C9F">
      <w:pPr>
        <w:spacing w:after="0"/>
      </w:pPr>
      <w:r>
        <w:rPr>
          <w:color w:val="000000"/>
          <w:lang w:eastAsia="zh-CN"/>
        </w:rPr>
        <w:t xml:space="preserve"> </w:t>
      </w:r>
      <w:r>
        <w:rPr>
          <w:noProof/>
          <w:lang w:eastAsia="zh-CN"/>
        </w:rPr>
        <w:drawing>
          <wp:anchor distT="0" distB="0" distL="114300" distR="114300" simplePos="0" relativeHeight="251663360" behindDoc="0" locked="0" layoutInCell="1" allowOverlap="1">
            <wp:simplePos x="0" y="0"/>
            <wp:positionH relativeFrom="column">
              <wp:posOffset>70485</wp:posOffset>
            </wp:positionH>
            <wp:positionV relativeFrom="paragraph">
              <wp:posOffset>5715</wp:posOffset>
            </wp:positionV>
            <wp:extent cx="3086100" cy="1371600"/>
            <wp:effectExtent l="19050" t="0" r="0" b="0"/>
            <wp:wrapSquare wrapText="bothSides"/>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297251" name=""/>
                    <pic:cNvPicPr/>
                  </pic:nvPicPr>
                  <pic:blipFill>
                    <a:blip xmlns:r="http://schemas.openxmlformats.org/officeDocument/2006/relationships" r:embed="rId14" cstate="print"/>
                    <a:stretch>
                      <a:fillRect/>
                    </a:stretch>
                  </pic:blipFill>
                  <pic:spPr>
                    <a:xfrm>
                      <a:off x="0" y="0"/>
                      <a:ext cx="3086100" cy="1371600"/>
                    </a:xfrm>
                    <a:prstGeom prst="rect">
                      <a:avLst/>
                    </a:prstGeom>
                  </pic:spPr>
                </pic:pic>
              </a:graphicData>
            </a:graphic>
          </wp:anchor>
        </w:drawing>
      </w:r>
    </w:p>
    <w:p w:rsidR="00905204">
      <w:pPr>
        <w:spacing w:after="0"/>
        <w:rPr>
          <w:rFonts w:hint="eastAsia"/>
          <w:color w:val="000000"/>
          <w:lang w:eastAsia="zh-CN"/>
        </w:rPr>
      </w:pPr>
    </w:p>
    <w:p w:rsidR="00905204">
      <w:pPr>
        <w:spacing w:after="0"/>
        <w:rPr>
          <w:rFonts w:hint="eastAsia"/>
          <w:color w:val="000000"/>
          <w:lang w:eastAsia="zh-CN"/>
        </w:rPr>
      </w:pPr>
    </w:p>
    <w:p w:rsidR="00905204">
      <w:pPr>
        <w:spacing w:after="0"/>
        <w:rPr>
          <w:rFonts w:hint="eastAsia"/>
          <w:color w:val="000000"/>
          <w:lang w:eastAsia="zh-CN"/>
        </w:rPr>
      </w:pPr>
    </w:p>
    <w:p w:rsidR="00905204">
      <w:pPr>
        <w:spacing w:after="0"/>
        <w:rPr>
          <w:rFonts w:hint="eastAsia"/>
          <w:color w:val="000000"/>
          <w:lang w:eastAsia="zh-CN"/>
        </w:rPr>
      </w:pPr>
    </w:p>
    <w:p w:rsidR="00905204">
      <w:pPr>
        <w:spacing w:after="0"/>
        <w:rPr>
          <w:rFonts w:hint="eastAsia"/>
          <w:color w:val="000000"/>
          <w:lang w:eastAsia="zh-CN"/>
        </w:rPr>
      </w:pPr>
    </w:p>
    <w:p w:rsidR="00707C9F">
      <w:pPr>
        <w:spacing w:after="0"/>
        <w:rPr>
          <w:lang w:eastAsia="zh-CN"/>
        </w:rPr>
      </w:pPr>
      <w:r>
        <w:rPr>
          <w:color w:val="000000"/>
          <w:lang w:eastAsia="zh-CN"/>
        </w:rPr>
        <w:t>（</w:t>
      </w:r>
      <w:r>
        <w:rPr>
          <w:color w:val="000000"/>
          <w:lang w:eastAsia="zh-CN"/>
        </w:rPr>
        <w:t>1</w:t>
      </w:r>
      <w:r>
        <w:rPr>
          <w:color w:val="000000"/>
          <w:lang w:eastAsia="zh-CN"/>
        </w:rPr>
        <w:t>）组装器材时，应先</w:t>
      </w:r>
      <w:r>
        <w:rPr>
          <w:color w:val="000000"/>
          <w:lang w:eastAsia="zh-CN"/>
        </w:rPr>
        <w:t>固定图</w:t>
      </w:r>
      <w:r>
        <w:rPr>
          <w:color w:val="000000"/>
          <w:lang w:eastAsia="zh-CN"/>
        </w:rPr>
        <w:t>甲中的</w:t>
      </w:r>
      <w:r>
        <w:rPr>
          <w:color w:val="000000"/>
          <w:lang w:eastAsia="zh-CN"/>
        </w:rPr>
        <w:t>________ (</w:t>
      </w:r>
      <w:r>
        <w:rPr>
          <w:color w:val="000000"/>
          <w:lang w:eastAsia="zh-CN"/>
        </w:rPr>
        <w:t>选填</w:t>
      </w:r>
      <w:r>
        <w:rPr>
          <w:color w:val="000000"/>
          <w:lang w:eastAsia="zh-CN"/>
        </w:rPr>
        <w:t>“A”</w:t>
      </w:r>
      <w:r>
        <w:rPr>
          <w:color w:val="000000"/>
          <w:lang w:eastAsia="zh-CN"/>
        </w:rPr>
        <w:t>或</w:t>
      </w:r>
      <w:r>
        <w:rPr>
          <w:color w:val="000000"/>
          <w:lang w:eastAsia="zh-CN"/>
        </w:rPr>
        <w:t>“B”).</w:t>
      </w:r>
      <w:r>
        <w:rPr>
          <w:color w:val="000000"/>
          <w:lang w:eastAsia="zh-CN"/>
        </w:rPr>
        <w:t>除了图示器材外，实验时还需要用到的测量仪器是</w:t>
      </w:r>
      <w:r>
        <w:rPr>
          <w:color w:val="000000"/>
          <w:lang w:eastAsia="zh-CN"/>
        </w:rPr>
        <w:t xml:space="preserve">________.    </w:t>
      </w:r>
    </w:p>
    <w:p w:rsidR="00707C9F">
      <w:pPr>
        <w:spacing w:after="0"/>
        <w:rPr>
          <w:lang w:eastAsia="zh-CN"/>
        </w:rPr>
      </w:pPr>
      <w:r>
        <w:rPr>
          <w:color w:val="000000"/>
          <w:lang w:eastAsia="zh-CN"/>
        </w:rPr>
        <w:t>（</w:t>
      </w:r>
      <w:r>
        <w:rPr>
          <w:color w:val="000000"/>
          <w:lang w:eastAsia="zh-CN"/>
        </w:rPr>
        <w:t>2</w:t>
      </w:r>
      <w:r>
        <w:rPr>
          <w:color w:val="000000"/>
          <w:lang w:eastAsia="zh-CN"/>
        </w:rPr>
        <w:t>）小明在烧杯中倒入热水，温度计示数如图乙所示，此时温度计的示数为</w:t>
      </w:r>
      <w:r>
        <w:rPr>
          <w:color w:val="000000"/>
          <w:lang w:eastAsia="zh-CN"/>
        </w:rPr>
        <w:t>________℃;</w:t>
      </w:r>
      <w:r>
        <w:rPr>
          <w:color w:val="000000"/>
          <w:lang w:eastAsia="zh-CN"/>
        </w:rPr>
        <w:t>实验时小明向烧杯中倒入热水而不用冷水，这种做法的优点是</w:t>
      </w:r>
      <w:r>
        <w:rPr>
          <w:color w:val="000000"/>
          <w:lang w:eastAsia="zh-CN"/>
        </w:rPr>
        <w:t xml:space="preserve">________.    </w:t>
      </w:r>
    </w:p>
    <w:p w:rsidR="00707C9F">
      <w:pPr>
        <w:spacing w:after="0"/>
        <w:rPr>
          <w:lang w:eastAsia="zh-CN"/>
        </w:rPr>
      </w:pPr>
      <w:r>
        <w:rPr>
          <w:color w:val="000000"/>
          <w:lang w:eastAsia="zh-CN"/>
        </w:rPr>
        <w:t>（</w:t>
      </w:r>
      <w:r>
        <w:rPr>
          <w:color w:val="000000"/>
          <w:lang w:eastAsia="zh-CN"/>
        </w:rPr>
        <w:t>3</w:t>
      </w:r>
      <w:r>
        <w:rPr>
          <w:color w:val="000000"/>
          <w:lang w:eastAsia="zh-CN"/>
        </w:rPr>
        <w:t>）在水温升高到</w:t>
      </w:r>
      <w:r>
        <w:rPr>
          <w:color w:val="000000"/>
          <w:lang w:eastAsia="zh-CN"/>
        </w:rPr>
        <w:t>90℃</w:t>
      </w:r>
      <w:r>
        <w:rPr>
          <w:color w:val="000000"/>
          <w:lang w:eastAsia="zh-CN"/>
        </w:rPr>
        <w:t>后，小明每隔</w:t>
      </w:r>
      <w:r>
        <w:rPr>
          <w:color w:val="000000"/>
          <w:lang w:eastAsia="zh-CN"/>
        </w:rPr>
        <w:t>1 min</w:t>
      </w:r>
      <w:r>
        <w:rPr>
          <w:color w:val="000000"/>
          <w:lang w:eastAsia="zh-CN"/>
        </w:rPr>
        <w:t>观察</w:t>
      </w:r>
      <w:r>
        <w:rPr>
          <w:color w:val="000000"/>
          <w:lang w:eastAsia="zh-CN"/>
        </w:rPr>
        <w:t>1</w:t>
      </w:r>
      <w:r>
        <w:rPr>
          <w:color w:val="000000"/>
          <w:lang w:eastAsia="zh-CN"/>
        </w:rPr>
        <w:t>次温度计的示数，记录在表中，直至水沸腾，如此持续</w:t>
      </w:r>
      <w:r>
        <w:rPr>
          <w:color w:val="000000"/>
          <w:lang w:eastAsia="zh-CN"/>
        </w:rPr>
        <w:t>3min</w:t>
      </w:r>
      <w:r>
        <w:rPr>
          <w:color w:val="000000"/>
          <w:lang w:eastAsia="zh-CN"/>
        </w:rPr>
        <w:t>后停止读数</w:t>
      </w:r>
      <w:r>
        <w:rPr>
          <w:color w:val="000000"/>
          <w:lang w:eastAsia="zh-CN"/>
        </w:rPr>
        <w:t>.</w:t>
      </w:r>
    </w:p>
    <w:p w:rsidR="00707C9F">
      <w:pPr>
        <w:spacing w:after="0"/>
      </w:pPr>
      <w:r>
        <w:rPr>
          <w:color w:val="000000"/>
          <w:lang w:eastAsia="zh-CN"/>
        </w:rPr>
        <w:t xml:space="preserve"> </w:t>
      </w:r>
      <w:r>
        <w:rPr>
          <w:noProof/>
          <w:lang w:eastAsia="zh-CN"/>
        </w:rPr>
        <w:drawing>
          <wp:anchor distT="0" distB="0" distL="114300" distR="114300" simplePos="0" relativeHeight="251664384" behindDoc="0" locked="0" layoutInCell="1" allowOverlap="1">
            <wp:simplePos x="0" y="0"/>
            <wp:positionH relativeFrom="column">
              <wp:posOffset>70485</wp:posOffset>
            </wp:positionH>
            <wp:positionV relativeFrom="paragraph">
              <wp:posOffset>71755</wp:posOffset>
            </wp:positionV>
            <wp:extent cx="3867150" cy="638175"/>
            <wp:effectExtent l="19050" t="0" r="0" b="0"/>
            <wp:wrapSquare wrapText="bothSides"/>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75007" name=""/>
                    <pic:cNvPicPr/>
                  </pic:nvPicPr>
                  <pic:blipFill>
                    <a:blip xmlns:r="http://schemas.openxmlformats.org/officeDocument/2006/relationships" r:embed="rId15" cstate="print"/>
                    <a:stretch>
                      <a:fillRect/>
                    </a:stretch>
                  </pic:blipFill>
                  <pic:spPr>
                    <a:xfrm>
                      <a:off x="0" y="0"/>
                      <a:ext cx="3867150" cy="638175"/>
                    </a:xfrm>
                    <a:prstGeom prst="rect">
                      <a:avLst/>
                    </a:prstGeom>
                  </pic:spPr>
                </pic:pic>
              </a:graphicData>
            </a:graphic>
          </wp:anchor>
        </w:drawing>
      </w:r>
    </w:p>
    <w:p w:rsidR="00905204">
      <w:pPr>
        <w:spacing w:after="0"/>
        <w:rPr>
          <w:rFonts w:hint="eastAsia"/>
          <w:color w:val="000000"/>
          <w:lang w:eastAsia="zh-CN"/>
        </w:rPr>
      </w:pPr>
    </w:p>
    <w:p w:rsidR="00905204">
      <w:pPr>
        <w:spacing w:after="0"/>
        <w:rPr>
          <w:rFonts w:hint="eastAsia"/>
          <w:color w:val="000000"/>
          <w:lang w:eastAsia="zh-CN"/>
        </w:rPr>
      </w:pPr>
    </w:p>
    <w:p w:rsidR="00707C9F">
      <w:pPr>
        <w:spacing w:after="0"/>
        <w:rPr>
          <w:lang w:eastAsia="zh-CN"/>
        </w:rPr>
      </w:pPr>
      <w:r>
        <w:rPr>
          <w:color w:val="000000"/>
          <w:lang w:eastAsia="zh-CN"/>
        </w:rPr>
        <w:t>根据表格中数据可知，实验时水的沸点是</w:t>
      </w:r>
      <w:r>
        <w:rPr>
          <w:color w:val="000000"/>
          <w:lang w:eastAsia="zh-CN"/>
        </w:rPr>
        <w:t>________℃;</w:t>
      </w:r>
    </w:p>
    <w:p w:rsidR="00707C9F">
      <w:pPr>
        <w:spacing w:after="0"/>
        <w:rPr>
          <w:lang w:eastAsia="zh-CN"/>
        </w:rPr>
      </w:pPr>
      <w:r>
        <w:rPr>
          <w:color w:val="000000"/>
          <w:lang w:eastAsia="zh-CN"/>
        </w:rPr>
        <w:t>（</w:t>
      </w:r>
      <w:r>
        <w:rPr>
          <w:color w:val="000000"/>
          <w:lang w:eastAsia="zh-CN"/>
        </w:rPr>
        <w:t>4</w:t>
      </w:r>
      <w:r>
        <w:rPr>
          <w:color w:val="000000"/>
          <w:lang w:eastAsia="zh-CN"/>
        </w:rPr>
        <w:t>）水在沸腾过程中，水中气泡的情形为图丙中</w:t>
      </w:r>
      <w:r>
        <w:rPr>
          <w:color w:val="000000"/>
          <w:lang w:eastAsia="zh-CN"/>
        </w:rPr>
        <w:t>________</w:t>
      </w:r>
      <w:r>
        <w:rPr>
          <w:color w:val="000000"/>
          <w:lang w:eastAsia="zh-CN"/>
        </w:rPr>
        <w:t>图</w:t>
      </w:r>
      <w:r>
        <w:rPr>
          <w:color w:val="000000"/>
          <w:lang w:eastAsia="zh-CN"/>
        </w:rPr>
        <w:t>(</w:t>
      </w:r>
      <w:r>
        <w:rPr>
          <w:color w:val="000000"/>
          <w:lang w:eastAsia="zh-CN"/>
        </w:rPr>
        <w:t>选填</w:t>
      </w:r>
      <w:r>
        <w:rPr>
          <w:color w:val="000000"/>
          <w:lang w:eastAsia="zh-CN"/>
        </w:rPr>
        <w:t>“C”</w:t>
      </w:r>
      <w:r>
        <w:rPr>
          <w:color w:val="000000"/>
          <w:lang w:eastAsia="zh-CN"/>
        </w:rPr>
        <w:t>或</w:t>
      </w:r>
      <w:r>
        <w:rPr>
          <w:color w:val="000000"/>
          <w:lang w:eastAsia="zh-CN"/>
        </w:rPr>
        <w:t>“D”).</w:t>
      </w:r>
      <w:r>
        <w:rPr>
          <w:color w:val="000000"/>
          <w:lang w:eastAsia="zh-CN"/>
        </w:rPr>
        <w:t>在此过程中，需要</w:t>
      </w:r>
      <w:r>
        <w:rPr>
          <w:color w:val="000000"/>
          <w:lang w:eastAsia="zh-CN"/>
        </w:rPr>
        <w:t>________(</w:t>
      </w:r>
      <w:r>
        <w:rPr>
          <w:color w:val="000000"/>
          <w:lang w:eastAsia="zh-CN"/>
        </w:rPr>
        <w:t>选填</w:t>
      </w:r>
      <w:r>
        <w:rPr>
          <w:color w:val="000000"/>
          <w:lang w:eastAsia="zh-CN"/>
        </w:rPr>
        <w:t>“</w:t>
      </w:r>
      <w:r>
        <w:rPr>
          <w:color w:val="000000"/>
          <w:lang w:eastAsia="zh-CN"/>
        </w:rPr>
        <w:t>吸收</w:t>
      </w:r>
      <w:r>
        <w:rPr>
          <w:color w:val="000000"/>
          <w:lang w:eastAsia="zh-CN"/>
        </w:rPr>
        <w:t>”</w:t>
      </w:r>
      <w:r>
        <w:rPr>
          <w:color w:val="000000"/>
          <w:lang w:eastAsia="zh-CN"/>
        </w:rPr>
        <w:t>或</w:t>
      </w:r>
      <w:r>
        <w:rPr>
          <w:color w:val="000000"/>
          <w:lang w:eastAsia="zh-CN"/>
        </w:rPr>
        <w:t>“</w:t>
      </w:r>
      <w:r>
        <w:rPr>
          <w:color w:val="000000"/>
          <w:lang w:eastAsia="zh-CN"/>
        </w:rPr>
        <w:t>放出</w:t>
      </w:r>
      <w:r>
        <w:rPr>
          <w:color w:val="000000"/>
          <w:lang w:eastAsia="zh-CN"/>
        </w:rPr>
        <w:t>”)</w:t>
      </w:r>
      <w:r>
        <w:rPr>
          <w:color w:val="000000"/>
          <w:lang w:eastAsia="zh-CN"/>
        </w:rPr>
        <w:t>热为了</w:t>
      </w:r>
      <w:r>
        <w:rPr>
          <w:color w:val="000000"/>
          <w:lang w:eastAsia="zh-CN"/>
        </w:rPr>
        <w:t>验证这一结论，需要进行的操作是</w:t>
      </w:r>
      <w:r>
        <w:rPr>
          <w:color w:val="000000"/>
          <w:lang w:eastAsia="zh-CN"/>
        </w:rPr>
        <w:t>________</w:t>
      </w:r>
      <w:r w:rsidR="00905204">
        <w:rPr>
          <w:color w:val="000000"/>
          <w:lang w:eastAsia="zh-CN"/>
        </w:rPr>
        <w:t>。</w:t>
      </w:r>
      <w:r>
        <w:rPr>
          <w:color w:val="000000"/>
          <w:lang w:eastAsia="zh-CN"/>
        </w:rPr>
        <w:t xml:space="preserve">   </w:t>
      </w:r>
    </w:p>
    <w:p w:rsidR="00707C9F">
      <w:pPr>
        <w:spacing w:after="0"/>
        <w:rPr>
          <w:lang w:eastAsia="zh-CN"/>
        </w:rPr>
      </w:pPr>
      <w:r>
        <w:rPr>
          <w:noProof/>
          <w:color w:val="000000"/>
          <w:lang w:eastAsia="zh-CN"/>
        </w:rPr>
        <w:drawing>
          <wp:anchor distT="0" distB="0" distL="114300" distR="114300" simplePos="0" relativeHeight="251665408" behindDoc="0" locked="0" layoutInCell="1" allowOverlap="1">
            <wp:simplePos x="0" y="0"/>
            <wp:positionH relativeFrom="column">
              <wp:posOffset>2566035</wp:posOffset>
            </wp:positionH>
            <wp:positionV relativeFrom="paragraph">
              <wp:posOffset>388620</wp:posOffset>
            </wp:positionV>
            <wp:extent cx="3562350" cy="1362075"/>
            <wp:effectExtent l="19050" t="0" r="0" b="0"/>
            <wp:wrapSquare wrapText="bothSides"/>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487095" name=""/>
                    <pic:cNvPicPr/>
                  </pic:nvPicPr>
                  <pic:blipFill>
                    <a:blip xmlns:r="http://schemas.openxmlformats.org/officeDocument/2006/relationships" r:embed="rId16" cstate="print"/>
                    <a:stretch>
                      <a:fillRect/>
                    </a:stretch>
                  </pic:blipFill>
                  <pic:spPr>
                    <a:xfrm>
                      <a:off x="0" y="0"/>
                      <a:ext cx="3562350" cy="1362075"/>
                    </a:xfrm>
                    <a:prstGeom prst="rect">
                      <a:avLst/>
                    </a:prstGeom>
                  </pic:spPr>
                </pic:pic>
              </a:graphicData>
            </a:graphic>
          </wp:anchor>
        </w:drawing>
      </w:r>
      <w:r w:rsidR="000347C8">
        <w:rPr>
          <w:color w:val="000000"/>
          <w:lang w:eastAsia="zh-CN"/>
        </w:rPr>
        <w:t>17.</w:t>
      </w:r>
      <w:r w:rsidR="000347C8">
        <w:rPr>
          <w:color w:val="000000"/>
          <w:lang w:eastAsia="zh-CN"/>
        </w:rPr>
        <w:t>小华同学为了测量酱油的密度，进行了以下实验，请将内容补充完整：</w:t>
      </w:r>
      <w:r w:rsidR="000347C8">
        <w:rPr>
          <w:color w:val="000000"/>
          <w:lang w:eastAsia="zh-CN"/>
        </w:rPr>
        <w:t xml:space="preserve">  </w:t>
      </w:r>
    </w:p>
    <w:p w:rsidR="00707C9F">
      <w:pPr>
        <w:spacing w:after="0"/>
        <w:rPr>
          <w:lang w:eastAsia="zh-CN"/>
        </w:rPr>
      </w:pPr>
      <w:r>
        <w:rPr>
          <w:color w:val="000000"/>
          <w:lang w:eastAsia="zh-CN"/>
        </w:rPr>
        <w:t>（</w:t>
      </w:r>
      <w:r>
        <w:rPr>
          <w:color w:val="000000"/>
          <w:lang w:eastAsia="zh-CN"/>
        </w:rPr>
        <w:t>1</w:t>
      </w:r>
      <w:r>
        <w:rPr>
          <w:color w:val="000000"/>
          <w:lang w:eastAsia="zh-CN"/>
        </w:rPr>
        <w:t>）把托盘天平放在水平台上，将游码移至标尺左端的零刻度线处，发现指针静止在分度盘中线左侧，此时应将平衡螺母向</w:t>
      </w:r>
      <w:r>
        <w:rPr>
          <w:color w:val="000000"/>
          <w:lang w:eastAsia="zh-CN"/>
        </w:rPr>
        <w:t>________</w:t>
      </w:r>
      <w:r>
        <w:rPr>
          <w:color w:val="000000"/>
          <w:lang w:eastAsia="zh-CN"/>
        </w:rPr>
        <w:t>调节，使托盘天平平衡。（填</w:t>
      </w:r>
      <w:r>
        <w:rPr>
          <w:color w:val="000000"/>
          <w:lang w:eastAsia="zh-CN"/>
        </w:rPr>
        <w:t>“</w:t>
      </w:r>
      <w:r>
        <w:rPr>
          <w:color w:val="000000"/>
          <w:lang w:eastAsia="zh-CN"/>
        </w:rPr>
        <w:t>左</w:t>
      </w:r>
      <w:r>
        <w:rPr>
          <w:color w:val="000000"/>
          <w:lang w:eastAsia="zh-CN"/>
        </w:rPr>
        <w:t>”</w:t>
      </w:r>
      <w:r>
        <w:rPr>
          <w:color w:val="000000"/>
          <w:lang w:eastAsia="zh-CN"/>
        </w:rPr>
        <w:t>或</w:t>
      </w:r>
      <w:r>
        <w:rPr>
          <w:color w:val="000000"/>
          <w:lang w:eastAsia="zh-CN"/>
        </w:rPr>
        <w:t>“</w:t>
      </w:r>
      <w:r>
        <w:rPr>
          <w:color w:val="000000"/>
          <w:lang w:eastAsia="zh-CN"/>
        </w:rPr>
        <w:t>右</w:t>
      </w:r>
      <w:r>
        <w:rPr>
          <w:color w:val="000000"/>
          <w:lang w:eastAsia="zh-CN"/>
        </w:rPr>
        <w:t>”</w:t>
      </w:r>
      <w:r>
        <w:rPr>
          <w:color w:val="000000"/>
          <w:lang w:eastAsia="zh-CN"/>
        </w:rPr>
        <w:t>）</w:t>
      </w:r>
      <w:r>
        <w:rPr>
          <w:color w:val="000000"/>
          <w:lang w:eastAsia="zh-CN"/>
        </w:rPr>
        <w:t xml:space="preserve">    </w:t>
      </w:r>
    </w:p>
    <w:p w:rsidR="00707C9F">
      <w:pPr>
        <w:spacing w:after="0"/>
        <w:rPr>
          <w:lang w:eastAsia="zh-CN"/>
        </w:rPr>
      </w:pPr>
      <w:r>
        <w:rPr>
          <w:color w:val="000000"/>
          <w:lang w:eastAsia="zh-CN"/>
        </w:rPr>
        <w:t>（</w:t>
      </w:r>
      <w:r>
        <w:rPr>
          <w:color w:val="000000"/>
          <w:lang w:eastAsia="zh-CN"/>
        </w:rPr>
        <w:t>2</w:t>
      </w:r>
      <w:r>
        <w:rPr>
          <w:color w:val="000000"/>
          <w:lang w:eastAsia="zh-CN"/>
        </w:rPr>
        <w:t>）用调节好的天平测量酱油和烧杯的总质量，操作情景如图所示，则他的操作存在的错误是</w:t>
      </w:r>
      <w:r>
        <w:rPr>
          <w:color w:val="000000"/>
          <w:lang w:eastAsia="zh-CN"/>
        </w:rPr>
        <w:t>________</w:t>
      </w:r>
      <w:r>
        <w:rPr>
          <w:color w:val="000000"/>
          <w:lang w:eastAsia="zh-CN"/>
        </w:rPr>
        <w:t>。</w:t>
      </w:r>
      <w:r>
        <w:rPr>
          <w:color w:val="000000"/>
          <w:lang w:eastAsia="zh-CN"/>
        </w:rPr>
        <w:t xml:space="preserve">    </w:t>
      </w:r>
    </w:p>
    <w:p w:rsidR="00707C9F">
      <w:pPr>
        <w:spacing w:after="0"/>
        <w:rPr>
          <w:lang w:eastAsia="zh-CN"/>
        </w:rPr>
      </w:pPr>
      <w:r>
        <w:rPr>
          <w:color w:val="000000"/>
          <w:lang w:eastAsia="zh-CN"/>
        </w:rPr>
        <w:t>（</w:t>
      </w:r>
      <w:r>
        <w:rPr>
          <w:color w:val="000000"/>
          <w:lang w:eastAsia="zh-CN"/>
        </w:rPr>
        <w:t>3</w:t>
      </w:r>
      <w:r>
        <w:rPr>
          <w:color w:val="000000"/>
          <w:lang w:eastAsia="zh-CN"/>
        </w:rPr>
        <w:t>）重新调节好天平，小华称得酱油和烧杯的总质量为</w:t>
      </w:r>
      <w:r>
        <w:rPr>
          <w:color w:val="000000"/>
          <w:lang w:eastAsia="zh-CN"/>
        </w:rPr>
        <w:t>64.8g</w:t>
      </w:r>
      <w:r>
        <w:rPr>
          <w:color w:val="000000"/>
          <w:lang w:eastAsia="zh-CN"/>
        </w:rPr>
        <w:t>，然后将一部份酱油倒入量筒中，如图所示，再将烧杯放在天平上，称得剩余酱油和烧杯的总质量如图所示。由此可知：量筒中酱油的体积是</w:t>
      </w:r>
      <w:r>
        <w:rPr>
          <w:color w:val="000000"/>
          <w:lang w:eastAsia="zh-CN"/>
        </w:rPr>
        <w:t>________cm</w:t>
      </w:r>
      <w:r>
        <w:rPr>
          <w:color w:val="000000"/>
          <w:vertAlign w:val="superscript"/>
          <w:lang w:eastAsia="zh-CN"/>
        </w:rPr>
        <w:t>3</w:t>
      </w:r>
      <w:r>
        <w:rPr>
          <w:color w:val="000000"/>
          <w:lang w:eastAsia="zh-CN"/>
        </w:rPr>
        <w:t xml:space="preserve">  </w:t>
      </w:r>
      <w:r>
        <w:rPr>
          <w:color w:val="000000"/>
          <w:lang w:eastAsia="zh-CN"/>
        </w:rPr>
        <w:t>，</w:t>
      </w:r>
      <w:r>
        <w:rPr>
          <w:color w:val="000000"/>
          <w:lang w:eastAsia="zh-CN"/>
        </w:rPr>
        <w:t xml:space="preserve"> </w:t>
      </w:r>
      <w:r>
        <w:rPr>
          <w:color w:val="000000"/>
          <w:lang w:eastAsia="zh-CN"/>
        </w:rPr>
        <w:t>剩余酱油和烧杯的总质量是</w:t>
      </w:r>
      <w:r>
        <w:rPr>
          <w:color w:val="000000"/>
          <w:lang w:eastAsia="zh-CN"/>
        </w:rPr>
        <w:t>________g</w:t>
      </w:r>
      <w:r>
        <w:rPr>
          <w:color w:val="000000"/>
          <w:lang w:eastAsia="zh-CN"/>
        </w:rPr>
        <w:t>，酱油的密度是</w:t>
      </w:r>
      <w:r>
        <w:rPr>
          <w:color w:val="000000"/>
          <w:lang w:eastAsia="zh-CN"/>
        </w:rPr>
        <w:t>________g/cm</w:t>
      </w:r>
      <w:r>
        <w:rPr>
          <w:color w:val="000000"/>
          <w:vertAlign w:val="superscript"/>
          <w:lang w:eastAsia="zh-CN"/>
        </w:rPr>
        <w:t>3</w:t>
      </w:r>
      <w:r>
        <w:rPr>
          <w:color w:val="000000"/>
          <w:lang w:eastAsia="zh-CN"/>
        </w:rPr>
        <w:t>。</w:t>
      </w:r>
      <w:r>
        <w:rPr>
          <w:color w:val="000000"/>
          <w:lang w:eastAsia="zh-CN"/>
        </w:rPr>
        <w:t xml:space="preserve">    </w:t>
      </w:r>
    </w:p>
    <w:p w:rsidR="00707C9F">
      <w:pPr>
        <w:spacing w:after="0"/>
        <w:rPr>
          <w:lang w:eastAsia="zh-CN"/>
        </w:rPr>
      </w:pPr>
      <w:r>
        <w:rPr>
          <w:color w:val="000000"/>
          <w:lang w:eastAsia="zh-CN"/>
        </w:rPr>
        <w:t>（</w:t>
      </w:r>
      <w:r>
        <w:rPr>
          <w:color w:val="000000"/>
          <w:lang w:eastAsia="zh-CN"/>
        </w:rPr>
        <w:t>4</w:t>
      </w:r>
      <w:r>
        <w:rPr>
          <w:color w:val="000000"/>
          <w:lang w:eastAsia="zh-CN"/>
        </w:rPr>
        <w:t>）如果小华将酱油倒入量筒时发生了飞溅，有少许酱油残留在量筒内液面上方筒壁上，一直未流下去，则他所测得的酱油密度值比真实值</w:t>
      </w:r>
      <w:r>
        <w:rPr>
          <w:color w:val="000000"/>
          <w:lang w:eastAsia="zh-CN"/>
        </w:rPr>
        <w:t>________</w:t>
      </w:r>
      <w:r>
        <w:rPr>
          <w:color w:val="000000"/>
          <w:lang w:eastAsia="zh-CN"/>
        </w:rPr>
        <w:t>（选填</w:t>
      </w:r>
      <w:r>
        <w:rPr>
          <w:color w:val="000000"/>
          <w:lang w:eastAsia="zh-CN"/>
        </w:rPr>
        <w:t>“</w:t>
      </w:r>
      <w:r>
        <w:rPr>
          <w:color w:val="000000"/>
          <w:lang w:eastAsia="zh-CN"/>
        </w:rPr>
        <w:t>偏大</w:t>
      </w:r>
      <w:r>
        <w:rPr>
          <w:color w:val="000000"/>
          <w:lang w:eastAsia="zh-CN"/>
        </w:rPr>
        <w:t>”</w:t>
      </w:r>
      <w:r>
        <w:rPr>
          <w:color w:val="000000"/>
          <w:lang w:eastAsia="zh-CN"/>
        </w:rPr>
        <w:t>或</w:t>
      </w:r>
      <w:r>
        <w:rPr>
          <w:color w:val="000000"/>
          <w:lang w:eastAsia="zh-CN"/>
        </w:rPr>
        <w:t>“</w:t>
      </w:r>
      <w:r>
        <w:rPr>
          <w:color w:val="000000"/>
          <w:lang w:eastAsia="zh-CN"/>
        </w:rPr>
        <w:t>偏小</w:t>
      </w:r>
      <w:r>
        <w:rPr>
          <w:color w:val="000000"/>
          <w:lang w:eastAsia="zh-CN"/>
        </w:rPr>
        <w:t>”</w:t>
      </w:r>
      <w:r>
        <w:rPr>
          <w:color w:val="000000"/>
          <w:lang w:eastAsia="zh-CN"/>
        </w:rPr>
        <w:t>）。</w:t>
      </w:r>
      <w:r>
        <w:rPr>
          <w:color w:val="000000"/>
          <w:lang w:eastAsia="zh-CN"/>
        </w:rPr>
        <w:t xml:space="preserve">    </w:t>
      </w:r>
    </w:p>
    <w:p w:rsidR="00707C9F">
      <w:pPr>
        <w:spacing w:after="0"/>
        <w:rPr>
          <w:lang w:eastAsia="zh-CN"/>
        </w:rPr>
      </w:pPr>
      <w:r>
        <w:rPr>
          <w:color w:val="000000"/>
          <w:lang w:eastAsia="zh-CN"/>
        </w:rPr>
        <w:t>18.</w:t>
      </w:r>
      <w:r>
        <w:rPr>
          <w:color w:val="000000"/>
          <w:lang w:eastAsia="zh-CN"/>
        </w:rPr>
        <w:t>用焦距为</w:t>
      </w:r>
      <w:r>
        <w:rPr>
          <w:color w:val="000000"/>
          <w:lang w:eastAsia="zh-CN"/>
        </w:rPr>
        <w:t>10cm</w:t>
      </w:r>
      <w:r>
        <w:rPr>
          <w:color w:val="000000"/>
          <w:lang w:eastAsia="zh-CN"/>
        </w:rPr>
        <w:t>的凸透镜探究</w:t>
      </w:r>
      <w:r>
        <w:rPr>
          <w:color w:val="000000"/>
          <w:lang w:eastAsia="zh-CN"/>
        </w:rPr>
        <w:t>“</w:t>
      </w:r>
      <w:r>
        <w:rPr>
          <w:color w:val="000000"/>
          <w:lang w:eastAsia="zh-CN"/>
        </w:rPr>
        <w:t>凸透镜成像规律</w:t>
      </w:r>
      <w:r>
        <w:rPr>
          <w:color w:val="000000"/>
          <w:lang w:eastAsia="zh-CN"/>
        </w:rPr>
        <w:t>”</w:t>
      </w:r>
      <w:r>
        <w:rPr>
          <w:color w:val="000000"/>
          <w:lang w:eastAsia="zh-CN"/>
        </w:rPr>
        <w:t>。</w:t>
      </w:r>
      <w:r>
        <w:rPr>
          <w:color w:val="000000"/>
          <w:lang w:eastAsia="zh-CN"/>
        </w:rPr>
        <w:t xml:space="preserve">  </w:t>
      </w:r>
    </w:p>
    <w:p w:rsidR="00707C9F">
      <w:pPr>
        <w:spacing w:after="0"/>
      </w:pPr>
      <w:r>
        <w:rPr>
          <w:noProof/>
          <w:lang w:eastAsia="zh-CN"/>
        </w:rPr>
        <w:drawing>
          <wp:anchor distT="0" distB="0" distL="114300" distR="114300" simplePos="0" relativeHeight="251666432" behindDoc="0" locked="0" layoutInCell="1" allowOverlap="1">
            <wp:simplePos x="0" y="0"/>
            <wp:positionH relativeFrom="column">
              <wp:posOffset>3810</wp:posOffset>
            </wp:positionH>
            <wp:positionV relativeFrom="paragraph">
              <wp:posOffset>41910</wp:posOffset>
            </wp:positionV>
            <wp:extent cx="4695825" cy="1358265"/>
            <wp:effectExtent l="19050" t="0" r="9525" b="0"/>
            <wp:wrapSquare wrapText="bothSides"/>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646999" name=""/>
                    <pic:cNvPicPr/>
                  </pic:nvPicPr>
                  <pic:blipFill>
                    <a:blip xmlns:r="http://schemas.openxmlformats.org/officeDocument/2006/relationships" r:embed="rId17" cstate="print"/>
                    <a:stretch>
                      <a:fillRect/>
                    </a:stretch>
                  </pic:blipFill>
                  <pic:spPr>
                    <a:xfrm>
                      <a:off x="0" y="0"/>
                      <a:ext cx="4695825" cy="1358265"/>
                    </a:xfrm>
                    <a:prstGeom prst="rect">
                      <a:avLst/>
                    </a:prstGeom>
                  </pic:spPr>
                </pic:pic>
              </a:graphicData>
            </a:graphic>
          </wp:anchor>
        </w:drawing>
      </w:r>
    </w:p>
    <w:p w:rsidR="00905204">
      <w:pPr>
        <w:spacing w:after="0"/>
        <w:rPr>
          <w:rFonts w:hint="eastAsia"/>
          <w:color w:val="000000"/>
          <w:lang w:eastAsia="zh-CN"/>
        </w:rPr>
      </w:pPr>
    </w:p>
    <w:p w:rsidR="00905204">
      <w:pPr>
        <w:spacing w:after="0"/>
        <w:rPr>
          <w:rFonts w:hint="eastAsia"/>
          <w:color w:val="000000"/>
          <w:lang w:eastAsia="zh-CN"/>
        </w:rPr>
      </w:pPr>
    </w:p>
    <w:p w:rsidR="00905204">
      <w:pPr>
        <w:spacing w:after="0"/>
        <w:rPr>
          <w:rFonts w:hint="eastAsia"/>
          <w:color w:val="000000"/>
          <w:lang w:eastAsia="zh-CN"/>
        </w:rPr>
      </w:pPr>
    </w:p>
    <w:p w:rsidR="00905204">
      <w:pPr>
        <w:spacing w:after="0"/>
        <w:rPr>
          <w:rFonts w:hint="eastAsia"/>
          <w:color w:val="000000"/>
          <w:lang w:eastAsia="zh-CN"/>
        </w:rPr>
      </w:pPr>
    </w:p>
    <w:p w:rsidR="00905204">
      <w:pPr>
        <w:spacing w:after="0"/>
        <w:rPr>
          <w:rFonts w:hint="eastAsia"/>
          <w:color w:val="000000"/>
          <w:lang w:eastAsia="zh-CN"/>
        </w:rPr>
      </w:pPr>
    </w:p>
    <w:p w:rsidR="00707C9F">
      <w:pPr>
        <w:spacing w:after="0"/>
        <w:rPr>
          <w:lang w:eastAsia="zh-CN"/>
        </w:rPr>
      </w:pPr>
      <w:r>
        <w:rPr>
          <w:color w:val="000000"/>
          <w:lang w:eastAsia="zh-CN"/>
        </w:rPr>
        <w:t>（</w:t>
      </w:r>
      <w:r>
        <w:rPr>
          <w:color w:val="000000"/>
          <w:lang w:eastAsia="zh-CN"/>
        </w:rPr>
        <w:t>1</w:t>
      </w:r>
      <w:r>
        <w:rPr>
          <w:color w:val="000000"/>
          <w:lang w:eastAsia="zh-CN"/>
        </w:rPr>
        <w:t>）小</w:t>
      </w:r>
      <w:r>
        <w:rPr>
          <w:color w:val="000000"/>
          <w:lang w:eastAsia="zh-CN"/>
        </w:rPr>
        <w:t>豪同学</w:t>
      </w:r>
      <w:r>
        <w:rPr>
          <w:color w:val="000000"/>
          <w:lang w:eastAsia="zh-CN"/>
        </w:rPr>
        <w:t>将蜡烛、凸透镜、光屏随意固定在光具座上，点燃蜡烛后，沿光具座无论怎样移动光屏，在光屏上始终得不到烛焰的像，原因可能是</w:t>
      </w:r>
      <w:r>
        <w:rPr>
          <w:color w:val="000000"/>
          <w:lang w:eastAsia="zh-CN"/>
        </w:rPr>
        <w:t>________</w:t>
      </w:r>
      <w:r>
        <w:rPr>
          <w:color w:val="000000"/>
          <w:lang w:eastAsia="zh-CN"/>
        </w:rPr>
        <w:t>。</w:t>
      </w:r>
      <w:r>
        <w:rPr>
          <w:color w:val="000000"/>
          <w:lang w:eastAsia="zh-CN"/>
        </w:rPr>
        <w:t xml:space="preserve">    </w:t>
      </w:r>
    </w:p>
    <w:p w:rsidR="00707C9F">
      <w:pPr>
        <w:spacing w:after="0"/>
        <w:rPr>
          <w:lang w:eastAsia="zh-CN"/>
        </w:rPr>
      </w:pPr>
      <w:r>
        <w:rPr>
          <w:color w:val="000000"/>
          <w:lang w:eastAsia="zh-CN"/>
        </w:rPr>
        <w:t>（</w:t>
      </w:r>
      <w:r>
        <w:rPr>
          <w:color w:val="000000"/>
          <w:lang w:eastAsia="zh-CN"/>
        </w:rPr>
        <w:t>2</w:t>
      </w:r>
      <w:r>
        <w:rPr>
          <w:color w:val="000000"/>
          <w:lang w:eastAsia="zh-CN"/>
        </w:rPr>
        <w:t>）重新调整后，将蜡烛、凸透镜固定在光具座上，如图甲所示，移动光屏后得到烛焰清晰、完整的像，该像是倒立</w:t>
      </w:r>
      <w:r>
        <w:rPr>
          <w:color w:val="000000"/>
          <w:lang w:eastAsia="zh-CN"/>
        </w:rPr>
        <w:t>________</w:t>
      </w:r>
      <w:r>
        <w:rPr>
          <w:color w:val="000000"/>
          <w:lang w:eastAsia="zh-CN"/>
        </w:rPr>
        <w:t>（选填</w:t>
      </w:r>
      <w:r>
        <w:rPr>
          <w:color w:val="000000"/>
          <w:lang w:eastAsia="zh-CN"/>
        </w:rPr>
        <w:t>“</w:t>
      </w:r>
      <w:r>
        <w:rPr>
          <w:color w:val="000000"/>
          <w:lang w:eastAsia="zh-CN"/>
        </w:rPr>
        <w:t>放大</w:t>
      </w:r>
      <w:r>
        <w:rPr>
          <w:color w:val="000000"/>
          <w:lang w:eastAsia="zh-CN"/>
        </w:rPr>
        <w:t>”</w:t>
      </w:r>
      <w:r>
        <w:rPr>
          <w:color w:val="000000"/>
          <w:lang w:eastAsia="zh-CN"/>
        </w:rPr>
        <w:t>或</w:t>
      </w:r>
      <w:r>
        <w:rPr>
          <w:color w:val="000000"/>
          <w:lang w:eastAsia="zh-CN"/>
        </w:rPr>
        <w:t>“</w:t>
      </w:r>
      <w:r>
        <w:rPr>
          <w:color w:val="000000"/>
          <w:lang w:eastAsia="zh-CN"/>
        </w:rPr>
        <w:t>缩小</w:t>
      </w:r>
      <w:r>
        <w:rPr>
          <w:color w:val="000000"/>
          <w:lang w:eastAsia="zh-CN"/>
        </w:rPr>
        <w:t>”</w:t>
      </w:r>
      <w:r>
        <w:rPr>
          <w:color w:val="000000"/>
          <w:lang w:eastAsia="zh-CN"/>
        </w:rPr>
        <w:t>）的实像。我们可以从不同角度看到光屏上的像，是因为发生了</w:t>
      </w:r>
      <w:r>
        <w:rPr>
          <w:color w:val="000000"/>
          <w:lang w:eastAsia="zh-CN"/>
        </w:rPr>
        <w:t>________</w:t>
      </w:r>
      <w:r>
        <w:rPr>
          <w:color w:val="000000"/>
          <w:lang w:eastAsia="zh-CN"/>
        </w:rPr>
        <w:t>（选填</w:t>
      </w:r>
      <w:r>
        <w:rPr>
          <w:color w:val="000000"/>
          <w:lang w:eastAsia="zh-CN"/>
        </w:rPr>
        <w:t>“</w:t>
      </w:r>
      <w:r>
        <w:rPr>
          <w:color w:val="000000"/>
          <w:lang w:eastAsia="zh-CN"/>
        </w:rPr>
        <w:t>镜面反射</w:t>
      </w:r>
      <w:r>
        <w:rPr>
          <w:color w:val="000000"/>
          <w:lang w:eastAsia="zh-CN"/>
        </w:rPr>
        <w:t>”</w:t>
      </w:r>
      <w:r>
        <w:rPr>
          <w:color w:val="000000"/>
          <w:lang w:eastAsia="zh-CN"/>
        </w:rPr>
        <w:t>或</w:t>
      </w:r>
      <w:r>
        <w:rPr>
          <w:color w:val="000000"/>
          <w:lang w:eastAsia="zh-CN"/>
        </w:rPr>
        <w:t>“</w:t>
      </w:r>
      <w:r>
        <w:rPr>
          <w:color w:val="000000"/>
          <w:lang w:eastAsia="zh-CN"/>
        </w:rPr>
        <w:t>漫反射</w:t>
      </w:r>
      <w:r>
        <w:rPr>
          <w:color w:val="000000"/>
          <w:lang w:eastAsia="zh-CN"/>
        </w:rPr>
        <w:t>”</w:t>
      </w:r>
      <w:r>
        <w:rPr>
          <w:color w:val="000000"/>
          <w:lang w:eastAsia="zh-CN"/>
        </w:rPr>
        <w:t>）。</w:t>
      </w:r>
      <w:r>
        <w:rPr>
          <w:color w:val="000000"/>
          <w:lang w:eastAsia="zh-CN"/>
        </w:rPr>
        <w:t xml:space="preserve">    </w:t>
      </w:r>
    </w:p>
    <w:p w:rsidR="00707C9F">
      <w:pPr>
        <w:spacing w:after="0"/>
        <w:rPr>
          <w:lang w:eastAsia="zh-CN"/>
        </w:rPr>
      </w:pPr>
      <w:r>
        <w:rPr>
          <w:color w:val="000000"/>
          <w:lang w:eastAsia="zh-CN"/>
        </w:rPr>
        <w:t>（</w:t>
      </w:r>
      <w:r>
        <w:rPr>
          <w:color w:val="000000"/>
          <w:lang w:eastAsia="zh-CN"/>
        </w:rPr>
        <w:t>3</w:t>
      </w:r>
      <w:r>
        <w:rPr>
          <w:color w:val="000000"/>
          <w:lang w:eastAsia="zh-CN"/>
        </w:rPr>
        <w:t>）接下来保持蜡烛和光屏的位置不动，将凸透镜向蜡烛方向移动，光屏上再次出现了一个倒立</w:t>
      </w:r>
      <w:r>
        <w:rPr>
          <w:color w:val="000000"/>
          <w:lang w:eastAsia="zh-CN"/>
        </w:rPr>
        <w:t xml:space="preserve">  </w:t>
      </w:r>
    </w:p>
    <w:p w:rsidR="00707C9F">
      <w:pPr>
        <w:spacing w:after="0"/>
        <w:rPr>
          <w:lang w:eastAsia="zh-CN"/>
        </w:rPr>
      </w:pPr>
      <w:r>
        <w:rPr>
          <w:color w:val="000000"/>
          <w:lang w:eastAsia="zh-CN"/>
        </w:rPr>
        <w:t>________</w:t>
      </w:r>
      <w:r>
        <w:rPr>
          <w:color w:val="000000"/>
          <w:lang w:eastAsia="zh-CN"/>
        </w:rPr>
        <w:t>（选填</w:t>
      </w:r>
      <w:r>
        <w:rPr>
          <w:color w:val="000000"/>
          <w:lang w:eastAsia="zh-CN"/>
        </w:rPr>
        <w:t>“</w:t>
      </w:r>
      <w:r>
        <w:rPr>
          <w:color w:val="000000"/>
          <w:lang w:eastAsia="zh-CN"/>
        </w:rPr>
        <w:t>放大</w:t>
      </w:r>
      <w:r>
        <w:rPr>
          <w:color w:val="000000"/>
          <w:lang w:eastAsia="zh-CN"/>
        </w:rPr>
        <w:t>”</w:t>
      </w:r>
      <w:r>
        <w:rPr>
          <w:color w:val="000000"/>
          <w:lang w:eastAsia="zh-CN"/>
        </w:rPr>
        <w:t>或</w:t>
      </w:r>
      <w:r>
        <w:rPr>
          <w:color w:val="000000"/>
          <w:lang w:eastAsia="zh-CN"/>
        </w:rPr>
        <w:t>“</w:t>
      </w:r>
      <w:r>
        <w:rPr>
          <w:color w:val="000000"/>
          <w:lang w:eastAsia="zh-CN"/>
        </w:rPr>
        <w:t>缩小</w:t>
      </w:r>
      <w:r>
        <w:rPr>
          <w:color w:val="000000"/>
          <w:lang w:eastAsia="zh-CN"/>
        </w:rPr>
        <w:t>”</w:t>
      </w:r>
      <w:r>
        <w:rPr>
          <w:color w:val="000000"/>
          <w:lang w:eastAsia="zh-CN"/>
        </w:rPr>
        <w:t>）的清晰实像，与这种成像原理一致的光学仪器是</w:t>
      </w:r>
      <w:r>
        <w:rPr>
          <w:color w:val="000000"/>
          <w:lang w:eastAsia="zh-CN"/>
        </w:rPr>
        <w:t>________</w:t>
      </w:r>
      <w:r>
        <w:rPr>
          <w:color w:val="000000"/>
          <w:lang w:eastAsia="zh-CN"/>
        </w:rPr>
        <w:t>（选填</w:t>
      </w:r>
      <w:r>
        <w:rPr>
          <w:color w:val="000000"/>
          <w:lang w:eastAsia="zh-CN"/>
        </w:rPr>
        <w:t>“</w:t>
      </w:r>
      <w:r>
        <w:rPr>
          <w:color w:val="000000"/>
          <w:lang w:eastAsia="zh-CN"/>
        </w:rPr>
        <w:t>照相机</w:t>
      </w:r>
      <w:r>
        <w:rPr>
          <w:color w:val="000000"/>
          <w:lang w:eastAsia="zh-CN"/>
        </w:rPr>
        <w:t>”</w:t>
      </w:r>
      <w:r>
        <w:rPr>
          <w:color w:val="000000"/>
          <w:lang w:eastAsia="zh-CN"/>
        </w:rPr>
        <w:t>、</w:t>
      </w:r>
      <w:r>
        <w:rPr>
          <w:color w:val="000000"/>
          <w:lang w:eastAsia="zh-CN"/>
        </w:rPr>
        <w:t>“</w:t>
      </w:r>
      <w:r>
        <w:rPr>
          <w:color w:val="000000"/>
          <w:lang w:eastAsia="zh-CN"/>
        </w:rPr>
        <w:t>投影仪</w:t>
      </w:r>
      <w:r>
        <w:rPr>
          <w:color w:val="000000"/>
          <w:lang w:eastAsia="zh-CN"/>
        </w:rPr>
        <w:t>”</w:t>
      </w:r>
      <w:r>
        <w:rPr>
          <w:color w:val="000000"/>
          <w:lang w:eastAsia="zh-CN"/>
        </w:rPr>
        <w:t>或</w:t>
      </w:r>
      <w:r>
        <w:rPr>
          <w:color w:val="000000"/>
          <w:lang w:eastAsia="zh-CN"/>
        </w:rPr>
        <w:t>“</w:t>
      </w:r>
      <w:r>
        <w:rPr>
          <w:color w:val="000000"/>
          <w:lang w:eastAsia="zh-CN"/>
        </w:rPr>
        <w:t>放大镜</w:t>
      </w:r>
      <w:r>
        <w:rPr>
          <w:color w:val="000000"/>
          <w:lang w:eastAsia="zh-CN"/>
        </w:rPr>
        <w:t>”</w:t>
      </w:r>
      <w:r>
        <w:rPr>
          <w:color w:val="000000"/>
          <w:lang w:eastAsia="zh-CN"/>
        </w:rPr>
        <w:t>）。</w:t>
      </w:r>
    </w:p>
    <w:p w:rsidR="00707C9F">
      <w:pPr>
        <w:spacing w:after="0"/>
        <w:rPr>
          <w:lang w:eastAsia="zh-CN"/>
        </w:rPr>
      </w:pPr>
      <w:r>
        <w:rPr>
          <w:color w:val="000000"/>
          <w:lang w:eastAsia="zh-CN"/>
        </w:rPr>
        <w:t>（</w:t>
      </w:r>
      <w:r>
        <w:rPr>
          <w:color w:val="000000"/>
          <w:lang w:eastAsia="zh-CN"/>
        </w:rPr>
        <w:t>4</w:t>
      </w:r>
      <w:r>
        <w:rPr>
          <w:color w:val="000000"/>
          <w:lang w:eastAsia="zh-CN"/>
        </w:rPr>
        <w:t>）当光屏上出现蜡烛清晰的像时，如果用遮光板挡住透镜的上半部分，我们观察光屏时，将会在光屏上看到</w:t>
      </w:r>
      <w:r>
        <w:rPr>
          <w:color w:val="000000"/>
          <w:u w:val="single"/>
          <w:lang w:eastAsia="zh-CN"/>
        </w:rPr>
        <w:t xml:space="preserve">      </w:t>
      </w:r>
      <w:r>
        <w:rPr>
          <w:color w:val="000000"/>
          <w:lang w:eastAsia="zh-CN"/>
        </w:rPr>
        <w:t>。</w:t>
      </w:r>
      <w:r>
        <w:rPr>
          <w:color w:val="000000"/>
          <w:lang w:eastAsia="zh-CN"/>
        </w:rPr>
        <w:t xml:space="preserve">            </w:t>
      </w:r>
    </w:p>
    <w:p w:rsidR="00707C9F">
      <w:pPr>
        <w:spacing w:after="0"/>
        <w:ind w:left="150"/>
        <w:rPr>
          <w:lang w:eastAsia="zh-CN"/>
        </w:rPr>
      </w:pPr>
      <w:r>
        <w:rPr>
          <w:color w:val="000000"/>
          <w:lang w:eastAsia="zh-CN"/>
        </w:rPr>
        <w:t>A. </w:t>
      </w:r>
      <w:r>
        <w:rPr>
          <w:color w:val="000000"/>
          <w:lang w:eastAsia="zh-CN"/>
        </w:rPr>
        <w:t>蜡烛像的下半部分</w:t>
      </w:r>
      <w:r w:rsidR="00905204">
        <w:rPr>
          <w:rFonts w:hint="eastAsia"/>
          <w:color w:val="000000"/>
          <w:lang w:eastAsia="zh-CN"/>
        </w:rPr>
        <w:t xml:space="preserve">                        </w:t>
      </w:r>
      <w:r>
        <w:rPr>
          <w:color w:val="000000"/>
          <w:lang w:eastAsia="zh-CN"/>
        </w:rPr>
        <w:t>B. </w:t>
      </w:r>
      <w:r>
        <w:rPr>
          <w:color w:val="000000"/>
          <w:lang w:eastAsia="zh-CN"/>
        </w:rPr>
        <w:t>蜡烛像的上半部分</w:t>
      </w:r>
      <w:r>
        <w:rPr>
          <w:lang w:eastAsia="zh-CN"/>
        </w:rPr>
        <w:br/>
      </w:r>
      <w:r>
        <w:rPr>
          <w:color w:val="000000"/>
          <w:lang w:eastAsia="zh-CN"/>
        </w:rPr>
        <w:t>C. </w:t>
      </w:r>
      <w:r>
        <w:rPr>
          <w:color w:val="000000"/>
          <w:lang w:eastAsia="zh-CN"/>
        </w:rPr>
        <w:t>蜡烛完整的像，像的亮度变暗</w:t>
      </w:r>
      <w:r w:rsidR="00905204">
        <w:rPr>
          <w:rFonts w:hint="eastAsia"/>
          <w:lang w:eastAsia="zh-CN"/>
        </w:rPr>
        <w:t xml:space="preserve">              </w:t>
      </w:r>
      <w:r>
        <w:rPr>
          <w:color w:val="000000"/>
          <w:lang w:eastAsia="zh-CN"/>
        </w:rPr>
        <w:t>D. </w:t>
      </w:r>
      <w:r>
        <w:rPr>
          <w:color w:val="000000"/>
          <w:lang w:eastAsia="zh-CN"/>
        </w:rPr>
        <w:t>蜡烛完整的像，像的亮度不变</w:t>
      </w:r>
    </w:p>
    <w:p w:rsidR="00707C9F">
      <w:pPr>
        <w:spacing w:after="0"/>
        <w:rPr>
          <w:lang w:eastAsia="zh-CN"/>
        </w:rPr>
      </w:pPr>
      <w:r>
        <w:rPr>
          <w:color w:val="000000"/>
          <w:lang w:eastAsia="zh-CN"/>
        </w:rPr>
        <w:t>（</w:t>
      </w:r>
      <w:r>
        <w:rPr>
          <w:color w:val="000000"/>
          <w:lang w:eastAsia="zh-CN"/>
        </w:rPr>
        <w:t>5</w:t>
      </w:r>
      <w:r>
        <w:rPr>
          <w:color w:val="000000"/>
          <w:lang w:eastAsia="zh-CN"/>
        </w:rPr>
        <w:t>）在图甲中，</w:t>
      </w:r>
      <w:r>
        <w:rPr>
          <w:color w:val="000000"/>
          <w:lang w:eastAsia="zh-CN"/>
        </w:rPr>
        <w:t>小豪把自己</w:t>
      </w:r>
      <w:r>
        <w:rPr>
          <w:color w:val="000000"/>
          <w:lang w:eastAsia="zh-CN"/>
        </w:rPr>
        <w:t>的近视眼镜放在凸透镜和蜡烛之间，发现光屏上的像变得模糊不清，应该向</w:t>
      </w:r>
      <w:r>
        <w:rPr>
          <w:color w:val="000000"/>
          <w:lang w:eastAsia="zh-CN"/>
        </w:rPr>
        <w:t>________</w:t>
      </w:r>
      <w:r>
        <w:rPr>
          <w:color w:val="000000"/>
          <w:lang w:eastAsia="zh-CN"/>
        </w:rPr>
        <w:t>（填</w:t>
      </w:r>
      <w:r>
        <w:rPr>
          <w:color w:val="000000"/>
          <w:lang w:eastAsia="zh-CN"/>
        </w:rPr>
        <w:t>“</w:t>
      </w:r>
      <w:r>
        <w:rPr>
          <w:color w:val="000000"/>
          <w:lang w:eastAsia="zh-CN"/>
        </w:rPr>
        <w:t>靠近</w:t>
      </w:r>
      <w:r>
        <w:rPr>
          <w:color w:val="000000"/>
          <w:lang w:eastAsia="zh-CN"/>
        </w:rPr>
        <w:t>”</w:t>
      </w:r>
      <w:r>
        <w:rPr>
          <w:color w:val="000000"/>
          <w:lang w:eastAsia="zh-CN"/>
        </w:rPr>
        <w:t>或</w:t>
      </w:r>
      <w:r>
        <w:rPr>
          <w:color w:val="000000"/>
          <w:lang w:eastAsia="zh-CN"/>
        </w:rPr>
        <w:t>“</w:t>
      </w:r>
      <w:r>
        <w:rPr>
          <w:color w:val="000000"/>
          <w:lang w:eastAsia="zh-CN"/>
        </w:rPr>
        <w:t>远离</w:t>
      </w:r>
      <w:r>
        <w:rPr>
          <w:color w:val="000000"/>
          <w:lang w:eastAsia="zh-CN"/>
        </w:rPr>
        <w:t>”</w:t>
      </w:r>
      <w:r>
        <w:rPr>
          <w:color w:val="000000"/>
          <w:lang w:eastAsia="zh-CN"/>
        </w:rPr>
        <w:t>）透镜方向移动光屏，可再次得到清晰的像。</w:t>
      </w:r>
      <w:r>
        <w:rPr>
          <w:color w:val="000000"/>
          <w:lang w:eastAsia="zh-CN"/>
        </w:rPr>
        <w:t xml:space="preserve">    </w:t>
      </w:r>
    </w:p>
    <w:p w:rsidR="00707C9F">
      <w:pPr>
        <w:spacing w:after="0"/>
        <w:rPr>
          <w:lang w:eastAsia="zh-CN"/>
        </w:rPr>
      </w:pPr>
      <w:r>
        <w:rPr>
          <w:color w:val="000000"/>
          <w:lang w:eastAsia="zh-CN"/>
        </w:rPr>
        <w:t>（</w:t>
      </w:r>
      <w:r>
        <w:rPr>
          <w:color w:val="000000"/>
          <w:lang w:eastAsia="zh-CN"/>
        </w:rPr>
        <w:t>6</w:t>
      </w:r>
      <w:r>
        <w:rPr>
          <w:color w:val="000000"/>
          <w:lang w:eastAsia="zh-CN"/>
        </w:rPr>
        <w:t>）</w:t>
      </w:r>
      <w:r>
        <w:rPr>
          <w:color w:val="000000"/>
          <w:lang w:eastAsia="zh-CN"/>
        </w:rPr>
        <w:t>某小组</w:t>
      </w:r>
      <w:r>
        <w:rPr>
          <w:color w:val="000000"/>
          <w:lang w:eastAsia="zh-CN"/>
        </w:rPr>
        <w:t>实验时对图甲中的装置进行了改进，将蜡烛换成带有</w:t>
      </w:r>
      <w:r>
        <w:rPr>
          <w:color w:val="000000"/>
          <w:lang w:eastAsia="zh-CN"/>
        </w:rPr>
        <w:t>“F”</w:t>
      </w:r>
      <w:r>
        <w:rPr>
          <w:color w:val="000000"/>
          <w:lang w:eastAsia="zh-CN"/>
        </w:rPr>
        <w:t>形的</w:t>
      </w:r>
      <w:r>
        <w:rPr>
          <w:color w:val="000000"/>
          <w:lang w:eastAsia="zh-CN"/>
        </w:rPr>
        <w:t>LED</w:t>
      </w:r>
      <w:r>
        <w:rPr>
          <w:color w:val="000000"/>
          <w:lang w:eastAsia="zh-CN"/>
        </w:rPr>
        <w:t>灯、光屏贴上方格纸，如图乙所示，请写出改进后其中一个优点：</w:t>
      </w:r>
      <w:r>
        <w:rPr>
          <w:color w:val="000000"/>
          <w:lang w:eastAsia="zh-CN"/>
        </w:rPr>
        <w:t>________</w:t>
      </w:r>
      <w:r>
        <w:rPr>
          <w:color w:val="000000"/>
          <w:lang w:eastAsia="zh-CN"/>
        </w:rPr>
        <w:t>。</w:t>
      </w:r>
      <w:r>
        <w:rPr>
          <w:color w:val="000000"/>
          <w:lang w:eastAsia="zh-CN"/>
        </w:rPr>
        <w:t xml:space="preserve">    </w:t>
      </w:r>
    </w:p>
    <w:p w:rsidR="00707C9F">
      <w:pPr>
        <w:rPr>
          <w:lang w:eastAsia="zh-CN"/>
        </w:rPr>
      </w:pPr>
      <w:r>
        <w:rPr>
          <w:b/>
          <w:bCs/>
          <w:sz w:val="24"/>
          <w:szCs w:val="24"/>
          <w:lang w:eastAsia="zh-CN"/>
        </w:rPr>
        <w:t>五、计算题</w:t>
      </w:r>
      <w:r w:rsidR="00905204">
        <w:rPr>
          <w:b/>
          <w:bCs/>
          <w:sz w:val="24"/>
          <w:szCs w:val="24"/>
          <w:lang w:eastAsia="zh-CN"/>
        </w:rPr>
        <w:t>（</w:t>
      </w:r>
      <w:r w:rsidR="00905204">
        <w:rPr>
          <w:rFonts w:hint="eastAsia"/>
          <w:b/>
          <w:bCs/>
          <w:sz w:val="24"/>
          <w:szCs w:val="24"/>
          <w:lang w:eastAsia="zh-CN"/>
        </w:rPr>
        <w:t>19</w:t>
      </w:r>
      <w:r w:rsidR="00905204">
        <w:rPr>
          <w:rFonts w:hint="eastAsia"/>
          <w:b/>
          <w:bCs/>
          <w:sz w:val="24"/>
          <w:szCs w:val="24"/>
          <w:lang w:eastAsia="zh-CN"/>
        </w:rPr>
        <w:t>题每空</w:t>
      </w:r>
      <w:r w:rsidR="00905204">
        <w:rPr>
          <w:rFonts w:hint="eastAsia"/>
          <w:b/>
          <w:bCs/>
          <w:sz w:val="24"/>
          <w:szCs w:val="24"/>
          <w:lang w:eastAsia="zh-CN"/>
        </w:rPr>
        <w:t>1</w:t>
      </w:r>
      <w:r w:rsidR="00905204">
        <w:rPr>
          <w:rFonts w:hint="eastAsia"/>
          <w:b/>
          <w:bCs/>
          <w:sz w:val="24"/>
          <w:szCs w:val="24"/>
          <w:lang w:eastAsia="zh-CN"/>
        </w:rPr>
        <w:t>分计</w:t>
      </w:r>
      <w:r w:rsidR="00905204">
        <w:rPr>
          <w:rFonts w:hint="eastAsia"/>
          <w:b/>
          <w:bCs/>
          <w:sz w:val="24"/>
          <w:szCs w:val="24"/>
          <w:lang w:eastAsia="zh-CN"/>
        </w:rPr>
        <w:t>5</w:t>
      </w:r>
      <w:r w:rsidR="00905204">
        <w:rPr>
          <w:rFonts w:hint="eastAsia"/>
          <w:b/>
          <w:bCs/>
          <w:sz w:val="24"/>
          <w:szCs w:val="24"/>
          <w:lang w:eastAsia="zh-CN"/>
        </w:rPr>
        <w:t>分；</w:t>
      </w:r>
      <w:r w:rsidR="00905204">
        <w:rPr>
          <w:rFonts w:hint="eastAsia"/>
          <w:b/>
          <w:bCs/>
          <w:sz w:val="24"/>
          <w:szCs w:val="24"/>
          <w:lang w:eastAsia="zh-CN"/>
        </w:rPr>
        <w:t>20</w:t>
      </w:r>
      <w:r w:rsidR="00905204">
        <w:rPr>
          <w:rFonts w:hint="eastAsia"/>
          <w:b/>
          <w:bCs/>
          <w:sz w:val="24"/>
          <w:szCs w:val="24"/>
          <w:lang w:eastAsia="zh-CN"/>
        </w:rPr>
        <w:t>题</w:t>
      </w:r>
      <w:r w:rsidR="00905204">
        <w:rPr>
          <w:rFonts w:hint="eastAsia"/>
          <w:b/>
          <w:bCs/>
          <w:sz w:val="24"/>
          <w:szCs w:val="24"/>
          <w:lang w:eastAsia="zh-CN"/>
        </w:rPr>
        <w:t>8</w:t>
      </w:r>
      <w:r w:rsidR="00905204">
        <w:rPr>
          <w:rFonts w:hint="eastAsia"/>
          <w:b/>
          <w:bCs/>
          <w:sz w:val="24"/>
          <w:szCs w:val="24"/>
          <w:lang w:eastAsia="zh-CN"/>
        </w:rPr>
        <w:t>分；共</w:t>
      </w:r>
      <w:r w:rsidR="00905204">
        <w:rPr>
          <w:rFonts w:hint="eastAsia"/>
          <w:b/>
          <w:bCs/>
          <w:sz w:val="24"/>
          <w:szCs w:val="24"/>
          <w:lang w:eastAsia="zh-CN"/>
        </w:rPr>
        <w:t>13</w:t>
      </w:r>
      <w:r w:rsidR="00905204">
        <w:rPr>
          <w:rFonts w:hint="eastAsia"/>
          <w:b/>
          <w:bCs/>
          <w:sz w:val="24"/>
          <w:szCs w:val="24"/>
          <w:lang w:eastAsia="zh-CN"/>
        </w:rPr>
        <w:t>分</w:t>
      </w:r>
      <w:r w:rsidR="00905204">
        <w:rPr>
          <w:b/>
          <w:bCs/>
          <w:sz w:val="24"/>
          <w:szCs w:val="24"/>
          <w:lang w:eastAsia="zh-CN"/>
        </w:rPr>
        <w:t>）</w:t>
      </w:r>
    </w:p>
    <w:p w:rsidR="00707C9F">
      <w:pPr>
        <w:spacing w:after="0"/>
        <w:rPr>
          <w:lang w:eastAsia="zh-CN"/>
        </w:rPr>
      </w:pPr>
      <w:r>
        <w:rPr>
          <w:color w:val="000000"/>
          <w:lang w:eastAsia="zh-CN"/>
        </w:rPr>
        <w:t>19.</w:t>
      </w:r>
      <w:r>
        <w:rPr>
          <w:color w:val="000000"/>
          <w:lang w:eastAsia="zh-CN"/>
        </w:rPr>
        <w:t>物理单位换算：</w:t>
      </w:r>
      <w:r>
        <w:rPr>
          <w:color w:val="000000"/>
          <w:lang w:eastAsia="zh-CN"/>
        </w:rPr>
        <w:t xml:space="preserve">  </w:t>
      </w:r>
    </w:p>
    <w:p w:rsidR="00707C9F">
      <w:pPr>
        <w:spacing w:after="0"/>
      </w:pPr>
      <w:r>
        <w:rPr>
          <w:color w:val="000000"/>
        </w:rPr>
        <w:t>（</w:t>
      </w:r>
      <w:r>
        <w:rPr>
          <w:color w:val="000000"/>
        </w:rPr>
        <w:t>1</w:t>
      </w:r>
      <w:r>
        <w:rPr>
          <w:color w:val="000000"/>
        </w:rPr>
        <w:t>）</w:t>
      </w:r>
      <w:r>
        <w:rPr>
          <w:color w:val="000000"/>
        </w:rPr>
        <w:t>15000dm = ________</w:t>
      </w:r>
      <w:r>
        <w:rPr>
          <w:color w:val="000000"/>
        </w:rPr>
        <w:t>  km</w:t>
      </w:r>
      <w:r>
        <w:rPr>
          <w:color w:val="000000"/>
        </w:rPr>
        <w:t xml:space="preserve"> ,      50km= ________  m</w:t>
      </w:r>
    </w:p>
    <w:p w:rsidR="00707C9F">
      <w:pPr>
        <w:spacing w:after="0"/>
      </w:pPr>
      <w:r>
        <w:rPr>
          <w:color w:val="000000"/>
        </w:rPr>
        <w:t>20000cm</w:t>
      </w:r>
      <w:r>
        <w:rPr>
          <w:color w:val="000000"/>
          <w:vertAlign w:val="superscript"/>
        </w:rPr>
        <w:t xml:space="preserve">2 </w:t>
      </w:r>
      <w:r>
        <w:rPr>
          <w:color w:val="000000"/>
        </w:rPr>
        <w:t xml:space="preserve">= ________   </w:t>
      </w:r>
      <w:r>
        <w:rPr>
          <w:color w:val="000000"/>
        </w:rPr>
        <w:t>m</w:t>
      </w:r>
      <w:r>
        <w:rPr>
          <w:color w:val="000000"/>
          <w:vertAlign w:val="superscript"/>
        </w:rPr>
        <w:t>2 ,</w:t>
      </w:r>
      <w:r>
        <w:rPr>
          <w:color w:val="000000"/>
          <w:vertAlign w:val="superscript"/>
        </w:rPr>
        <w:t xml:space="preserve"> </w:t>
      </w:r>
      <w:r>
        <w:rPr>
          <w:color w:val="000000"/>
        </w:rPr>
        <w:t>3000dm</w:t>
      </w:r>
      <w:r>
        <w:rPr>
          <w:color w:val="000000"/>
          <w:vertAlign w:val="superscript"/>
        </w:rPr>
        <w:t xml:space="preserve">3 </w:t>
      </w:r>
      <w:r>
        <w:rPr>
          <w:color w:val="000000"/>
        </w:rPr>
        <w:t>=________ m</w:t>
      </w:r>
      <w:r>
        <w:rPr>
          <w:color w:val="000000"/>
          <w:vertAlign w:val="superscript"/>
        </w:rPr>
        <w:t xml:space="preserve">3 </w:t>
      </w:r>
    </w:p>
    <w:p w:rsidR="00707C9F">
      <w:pPr>
        <w:spacing w:after="0"/>
        <w:rPr>
          <w:lang w:eastAsia="zh-CN"/>
        </w:rPr>
      </w:pPr>
      <w:r>
        <w:rPr>
          <w:color w:val="000000"/>
          <w:lang w:eastAsia="zh-CN"/>
        </w:rPr>
        <w:t>（</w:t>
      </w:r>
      <w:r>
        <w:rPr>
          <w:color w:val="000000"/>
          <w:lang w:eastAsia="zh-CN"/>
        </w:rPr>
        <w:t>2</w:t>
      </w:r>
      <w:r>
        <w:rPr>
          <w:color w:val="000000"/>
          <w:lang w:eastAsia="zh-CN"/>
        </w:rPr>
        <w:t>）</w:t>
      </w:r>
      <w:r>
        <w:rPr>
          <w:color w:val="000000"/>
          <w:lang w:eastAsia="zh-CN"/>
        </w:rPr>
        <w:t>5</w:t>
      </w:r>
      <w:r>
        <w:rPr>
          <w:color w:val="000000"/>
          <w:lang w:eastAsia="zh-CN"/>
        </w:rPr>
        <w:t>光年</w:t>
      </w:r>
      <w:r>
        <w:rPr>
          <w:color w:val="000000"/>
          <w:lang w:eastAsia="zh-CN"/>
        </w:rPr>
        <w:t xml:space="preserve"> = ________ m    </w:t>
      </w:r>
    </w:p>
    <w:p w:rsidR="00707C9F">
      <w:pPr>
        <w:spacing w:after="0"/>
        <w:rPr>
          <w:rFonts w:hint="eastAsia"/>
          <w:lang w:eastAsia="zh-CN"/>
        </w:rPr>
      </w:pPr>
      <w:r>
        <w:rPr>
          <w:noProof/>
          <w:color w:val="000000"/>
          <w:lang w:eastAsia="zh-CN"/>
        </w:rPr>
        <w:drawing>
          <wp:anchor distT="0" distB="0" distL="114300" distR="114300" simplePos="0" relativeHeight="251667456" behindDoc="0" locked="0" layoutInCell="1" allowOverlap="1">
            <wp:simplePos x="0" y="0"/>
            <wp:positionH relativeFrom="column">
              <wp:posOffset>4423410</wp:posOffset>
            </wp:positionH>
            <wp:positionV relativeFrom="paragraph">
              <wp:posOffset>561340</wp:posOffset>
            </wp:positionV>
            <wp:extent cx="1266825" cy="819150"/>
            <wp:effectExtent l="19050" t="0" r="9525" b="0"/>
            <wp:wrapSquare wrapText="bothSides"/>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755646" name=""/>
                    <pic:cNvPicPr/>
                  </pic:nvPicPr>
                  <pic:blipFill>
                    <a:blip xmlns:r="http://schemas.openxmlformats.org/officeDocument/2006/relationships" r:embed="rId18" cstate="print"/>
                    <a:stretch>
                      <a:fillRect/>
                    </a:stretch>
                  </pic:blipFill>
                  <pic:spPr>
                    <a:xfrm>
                      <a:off x="0" y="0"/>
                      <a:ext cx="1266825" cy="819150"/>
                    </a:xfrm>
                    <a:prstGeom prst="rect">
                      <a:avLst/>
                    </a:prstGeom>
                  </pic:spPr>
                </pic:pic>
              </a:graphicData>
            </a:graphic>
          </wp:anchor>
        </w:drawing>
      </w:r>
      <w:r w:rsidR="000347C8">
        <w:rPr>
          <w:color w:val="000000"/>
          <w:lang w:eastAsia="zh-CN"/>
        </w:rPr>
        <w:t>20.“</w:t>
      </w:r>
      <w:r w:rsidR="000347C8">
        <w:rPr>
          <w:color w:val="000000"/>
          <w:lang w:eastAsia="zh-CN"/>
        </w:rPr>
        <w:t>五</w:t>
      </w:r>
      <w:r w:rsidR="000347C8">
        <w:rPr>
          <w:color w:val="000000"/>
          <w:lang w:eastAsia="zh-CN"/>
        </w:rPr>
        <w:t>•</w:t>
      </w:r>
      <w:r w:rsidR="000347C8">
        <w:rPr>
          <w:color w:val="000000"/>
          <w:lang w:eastAsia="zh-CN"/>
        </w:rPr>
        <w:t>一</w:t>
      </w:r>
      <w:r w:rsidR="000347C8">
        <w:rPr>
          <w:color w:val="000000"/>
          <w:lang w:eastAsia="zh-CN"/>
        </w:rPr>
        <w:t>”</w:t>
      </w:r>
      <w:r w:rsidR="000347C8">
        <w:rPr>
          <w:color w:val="000000"/>
          <w:lang w:eastAsia="zh-CN"/>
        </w:rPr>
        <w:t>黄金周，征征和妈妈到无锡旅游，买了一只宜兴茶壶，如图所示。她听说宜兴茶壶是用宜兴特有的泥土材料制成的，很想知道这种材料的密度。于是她用天平测出壶盖的质量为</w:t>
      </w:r>
      <w:r w:rsidR="000347C8">
        <w:rPr>
          <w:color w:val="000000"/>
          <w:lang w:eastAsia="zh-CN"/>
        </w:rPr>
        <w:t>44.4g</w:t>
      </w:r>
      <w:r w:rsidR="000347C8">
        <w:rPr>
          <w:color w:val="000000"/>
          <w:lang w:eastAsia="zh-CN"/>
        </w:rPr>
        <w:t>，再把壶盖放入装满水的溢水杯中，并测得溢出水的质量是</w:t>
      </w:r>
      <w:r w:rsidR="000347C8">
        <w:rPr>
          <w:color w:val="000000"/>
          <w:lang w:eastAsia="zh-CN"/>
        </w:rPr>
        <w:t>14.8g</w:t>
      </w:r>
      <w:r w:rsidR="000347C8">
        <w:rPr>
          <w:color w:val="000000"/>
          <w:lang w:eastAsia="zh-CN"/>
        </w:rPr>
        <w:t>。</w:t>
      </w:r>
    </w:p>
    <w:p w:rsidR="00707C9F">
      <w:pPr>
        <w:spacing w:after="0"/>
        <w:rPr>
          <w:lang w:eastAsia="zh-CN"/>
        </w:rPr>
      </w:pPr>
      <w:r>
        <w:rPr>
          <w:color w:val="000000"/>
          <w:lang w:eastAsia="zh-CN"/>
        </w:rPr>
        <w:t>（</w:t>
      </w:r>
      <w:r>
        <w:rPr>
          <w:color w:val="000000"/>
          <w:lang w:eastAsia="zh-CN"/>
        </w:rPr>
        <w:t>1</w:t>
      </w:r>
      <w:r>
        <w:rPr>
          <w:color w:val="000000"/>
          <w:lang w:eastAsia="zh-CN"/>
        </w:rPr>
        <w:t>）请你帮征</w:t>
      </w:r>
      <w:r>
        <w:rPr>
          <w:color w:val="000000"/>
          <w:lang w:eastAsia="zh-CN"/>
        </w:rPr>
        <w:t>征</w:t>
      </w:r>
      <w:r>
        <w:rPr>
          <w:color w:val="000000"/>
          <w:lang w:eastAsia="zh-CN"/>
        </w:rPr>
        <w:t>算出这种材料的密度是多少？</w:t>
      </w:r>
      <w:r>
        <w:rPr>
          <w:color w:val="000000"/>
          <w:lang w:eastAsia="zh-CN"/>
        </w:rPr>
        <w:t xml:space="preserve">    </w:t>
      </w:r>
    </w:p>
    <w:p w:rsidR="00707C9F">
      <w:pPr>
        <w:spacing w:after="0"/>
        <w:rPr>
          <w:lang w:eastAsia="zh-CN"/>
        </w:rPr>
      </w:pPr>
      <w:r>
        <w:rPr>
          <w:color w:val="000000"/>
          <w:lang w:eastAsia="zh-CN"/>
        </w:rPr>
        <w:t>（</w:t>
      </w:r>
      <w:r>
        <w:rPr>
          <w:color w:val="000000"/>
          <w:lang w:eastAsia="zh-CN"/>
        </w:rPr>
        <w:t>2</w:t>
      </w:r>
      <w:r>
        <w:rPr>
          <w:color w:val="000000"/>
          <w:lang w:eastAsia="zh-CN"/>
        </w:rPr>
        <w:t>）若测得整个空茶壶的质量为</w:t>
      </w:r>
      <w:r>
        <w:rPr>
          <w:color w:val="000000"/>
          <w:lang w:eastAsia="zh-CN"/>
        </w:rPr>
        <w:t>159g</w:t>
      </w:r>
      <w:r>
        <w:rPr>
          <w:color w:val="000000"/>
          <w:lang w:eastAsia="zh-CN"/>
        </w:rPr>
        <w:t>，则该茶壶所用材料的体积为多大？</w:t>
      </w:r>
      <w:r>
        <w:rPr>
          <w:color w:val="000000"/>
          <w:lang w:eastAsia="zh-CN"/>
        </w:rPr>
        <w:t xml:space="preserve">    </w:t>
      </w:r>
    </w:p>
    <w:p w:rsidR="00905204">
      <w:pPr>
        <w:rPr>
          <w:rFonts w:hint="eastAsia"/>
          <w:b/>
          <w:bCs/>
          <w:sz w:val="24"/>
          <w:szCs w:val="24"/>
          <w:lang w:eastAsia="zh-CN"/>
        </w:rPr>
      </w:pPr>
    </w:p>
    <w:p w:rsidR="00905204">
      <w:pPr>
        <w:rPr>
          <w:rFonts w:hint="eastAsia"/>
          <w:b/>
          <w:bCs/>
          <w:sz w:val="24"/>
          <w:szCs w:val="24"/>
          <w:lang w:eastAsia="zh-CN"/>
        </w:rPr>
      </w:pPr>
    </w:p>
    <w:p w:rsidR="00905204">
      <w:pPr>
        <w:rPr>
          <w:rFonts w:hint="eastAsia"/>
          <w:b/>
          <w:bCs/>
          <w:sz w:val="24"/>
          <w:szCs w:val="24"/>
          <w:lang w:eastAsia="zh-CN"/>
        </w:rPr>
      </w:pPr>
    </w:p>
    <w:p w:rsidR="00905204">
      <w:pPr>
        <w:rPr>
          <w:rFonts w:hint="eastAsia"/>
          <w:b/>
          <w:bCs/>
          <w:sz w:val="24"/>
          <w:szCs w:val="24"/>
          <w:lang w:eastAsia="zh-CN"/>
        </w:rPr>
      </w:pPr>
    </w:p>
    <w:p w:rsidR="00905204">
      <w:pPr>
        <w:rPr>
          <w:rFonts w:hint="eastAsia"/>
          <w:b/>
          <w:bCs/>
          <w:sz w:val="24"/>
          <w:szCs w:val="24"/>
          <w:lang w:eastAsia="zh-CN"/>
        </w:rPr>
      </w:pPr>
    </w:p>
    <w:p w:rsidR="00905204">
      <w:pPr>
        <w:rPr>
          <w:rFonts w:hint="eastAsia"/>
          <w:b/>
          <w:bCs/>
          <w:sz w:val="24"/>
          <w:szCs w:val="24"/>
          <w:lang w:eastAsia="zh-CN"/>
        </w:rPr>
      </w:pPr>
    </w:p>
    <w:p w:rsidR="00905204">
      <w:pPr>
        <w:rPr>
          <w:rFonts w:hint="eastAsia"/>
          <w:b/>
          <w:bCs/>
          <w:sz w:val="24"/>
          <w:szCs w:val="24"/>
          <w:lang w:eastAsia="zh-CN"/>
        </w:rPr>
      </w:pPr>
    </w:p>
    <w:p w:rsidR="00707C9F">
      <w:pPr>
        <w:rPr>
          <w:lang w:eastAsia="zh-CN"/>
        </w:rPr>
      </w:pPr>
      <w:r>
        <w:rPr>
          <w:b/>
          <w:bCs/>
          <w:sz w:val="24"/>
          <w:szCs w:val="24"/>
          <w:lang w:eastAsia="zh-CN"/>
        </w:rPr>
        <w:t>六、综合能力题</w:t>
      </w:r>
      <w:r w:rsidR="00905204">
        <w:rPr>
          <w:b/>
          <w:bCs/>
          <w:sz w:val="24"/>
          <w:szCs w:val="24"/>
          <w:lang w:eastAsia="zh-CN"/>
        </w:rPr>
        <w:t>（每空</w:t>
      </w:r>
      <w:r w:rsidR="00905204">
        <w:rPr>
          <w:b/>
          <w:bCs/>
          <w:sz w:val="24"/>
          <w:szCs w:val="24"/>
          <w:lang w:eastAsia="zh-CN"/>
        </w:rPr>
        <w:t>1</w:t>
      </w:r>
      <w:r w:rsidR="00905204">
        <w:rPr>
          <w:b/>
          <w:bCs/>
          <w:sz w:val="24"/>
          <w:szCs w:val="24"/>
          <w:lang w:eastAsia="zh-CN"/>
        </w:rPr>
        <w:t>分；共</w:t>
      </w:r>
      <w:r w:rsidR="00905204">
        <w:rPr>
          <w:b/>
          <w:bCs/>
          <w:sz w:val="24"/>
          <w:szCs w:val="24"/>
          <w:lang w:eastAsia="zh-CN"/>
        </w:rPr>
        <w:t>2</w:t>
      </w:r>
      <w:r w:rsidR="00905204">
        <w:rPr>
          <w:rFonts w:hint="eastAsia"/>
          <w:b/>
          <w:bCs/>
          <w:sz w:val="24"/>
          <w:szCs w:val="24"/>
          <w:lang w:eastAsia="zh-CN"/>
        </w:rPr>
        <w:t>1</w:t>
      </w:r>
      <w:r w:rsidR="00905204">
        <w:rPr>
          <w:rFonts w:hint="eastAsia"/>
          <w:b/>
          <w:bCs/>
          <w:sz w:val="24"/>
          <w:szCs w:val="24"/>
          <w:lang w:eastAsia="zh-CN"/>
        </w:rPr>
        <w:t>分</w:t>
      </w:r>
      <w:r w:rsidR="00905204">
        <w:rPr>
          <w:b/>
          <w:bCs/>
          <w:sz w:val="24"/>
          <w:szCs w:val="24"/>
          <w:lang w:eastAsia="zh-CN"/>
        </w:rPr>
        <w:t>）</w:t>
      </w:r>
    </w:p>
    <w:p w:rsidR="00707C9F">
      <w:pPr>
        <w:spacing w:after="0"/>
        <w:rPr>
          <w:lang w:eastAsia="zh-CN"/>
        </w:rPr>
      </w:pPr>
      <w:r>
        <w:rPr>
          <w:noProof/>
          <w:color w:val="000000"/>
          <w:lang w:eastAsia="zh-CN"/>
        </w:rPr>
        <w:drawing>
          <wp:anchor distT="0" distB="0" distL="114300" distR="114300" simplePos="0" relativeHeight="251668480" behindDoc="0" locked="0" layoutInCell="1" allowOverlap="1">
            <wp:simplePos x="0" y="0"/>
            <wp:positionH relativeFrom="column">
              <wp:posOffset>3585210</wp:posOffset>
            </wp:positionH>
            <wp:positionV relativeFrom="paragraph">
              <wp:posOffset>385445</wp:posOffset>
            </wp:positionV>
            <wp:extent cx="2447925" cy="1371600"/>
            <wp:effectExtent l="19050" t="0" r="9525" b="0"/>
            <wp:wrapSquare wrapText="bothSides"/>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116911" name=""/>
                    <pic:cNvPicPr/>
                  </pic:nvPicPr>
                  <pic:blipFill>
                    <a:blip xmlns:r="http://schemas.openxmlformats.org/officeDocument/2006/relationships" r:embed="rId19" cstate="print"/>
                    <a:stretch>
                      <a:fillRect/>
                    </a:stretch>
                  </pic:blipFill>
                  <pic:spPr>
                    <a:xfrm>
                      <a:off x="0" y="0"/>
                      <a:ext cx="2447925" cy="1371600"/>
                    </a:xfrm>
                    <a:prstGeom prst="rect">
                      <a:avLst/>
                    </a:prstGeom>
                  </pic:spPr>
                </pic:pic>
              </a:graphicData>
            </a:graphic>
          </wp:anchor>
        </w:drawing>
      </w:r>
      <w:r w:rsidR="000347C8">
        <w:rPr>
          <w:color w:val="000000"/>
          <w:lang w:eastAsia="zh-CN"/>
        </w:rPr>
        <w:t>21.</w:t>
      </w:r>
      <w:r w:rsidR="000347C8">
        <w:rPr>
          <w:color w:val="000000"/>
          <w:lang w:eastAsia="zh-CN"/>
        </w:rPr>
        <w:t>下图甲，是小芳和小</w:t>
      </w:r>
      <w:r w:rsidR="000347C8">
        <w:rPr>
          <w:color w:val="000000"/>
          <w:lang w:eastAsia="zh-CN"/>
        </w:rPr>
        <w:t>明同学</w:t>
      </w:r>
      <w:r w:rsidR="000347C8">
        <w:rPr>
          <w:color w:val="000000"/>
          <w:lang w:eastAsia="zh-CN"/>
        </w:rPr>
        <w:t>探究</w:t>
      </w:r>
      <w:r w:rsidR="000347C8">
        <w:rPr>
          <w:color w:val="000000"/>
          <w:lang w:eastAsia="zh-CN"/>
        </w:rPr>
        <w:t>“</w:t>
      </w:r>
      <w:r w:rsidR="000347C8">
        <w:rPr>
          <w:color w:val="000000"/>
          <w:lang w:eastAsia="zh-CN"/>
        </w:rPr>
        <w:t>平面镜成像的特点</w:t>
      </w:r>
      <w:r w:rsidR="000347C8">
        <w:rPr>
          <w:color w:val="000000"/>
          <w:lang w:eastAsia="zh-CN"/>
        </w:rPr>
        <w:t>”</w:t>
      </w:r>
      <w:r w:rsidR="000347C8">
        <w:rPr>
          <w:color w:val="000000"/>
          <w:lang w:eastAsia="zh-CN"/>
        </w:rPr>
        <w:t>的实验装置。</w:t>
      </w:r>
      <w:r w:rsidR="000347C8">
        <w:rPr>
          <w:color w:val="000000"/>
          <w:lang w:eastAsia="zh-CN"/>
        </w:rPr>
        <w:t xml:space="preserve">  </w:t>
      </w:r>
    </w:p>
    <w:p w:rsidR="00707C9F">
      <w:pPr>
        <w:spacing w:after="0"/>
        <w:rPr>
          <w:lang w:eastAsia="zh-CN"/>
        </w:rPr>
      </w:pPr>
      <w:r>
        <w:rPr>
          <w:color w:val="000000"/>
          <w:lang w:eastAsia="zh-CN"/>
        </w:rPr>
        <w:t>（</w:t>
      </w:r>
      <w:r>
        <w:rPr>
          <w:color w:val="000000"/>
          <w:lang w:eastAsia="zh-CN"/>
        </w:rPr>
        <w:t>1</w:t>
      </w:r>
      <w:r>
        <w:rPr>
          <w:color w:val="000000"/>
          <w:lang w:eastAsia="zh-CN"/>
        </w:rPr>
        <w:t>）为了便于观察，该实验最好在</w:t>
      </w:r>
      <w:r>
        <w:rPr>
          <w:color w:val="000000"/>
          <w:lang w:eastAsia="zh-CN"/>
        </w:rPr>
        <w:t>________</w:t>
      </w:r>
      <w:r>
        <w:rPr>
          <w:color w:val="000000"/>
          <w:lang w:eastAsia="zh-CN"/>
        </w:rPr>
        <w:t>的环境中进行（选填</w:t>
      </w:r>
      <w:r>
        <w:rPr>
          <w:color w:val="000000"/>
          <w:lang w:eastAsia="zh-CN"/>
        </w:rPr>
        <w:t>“</w:t>
      </w:r>
      <w:r>
        <w:rPr>
          <w:color w:val="000000"/>
          <w:lang w:eastAsia="zh-CN"/>
        </w:rPr>
        <w:t>较明亮</w:t>
      </w:r>
      <w:r>
        <w:rPr>
          <w:color w:val="000000"/>
          <w:lang w:eastAsia="zh-CN"/>
        </w:rPr>
        <w:t>”</w:t>
      </w:r>
      <w:r>
        <w:rPr>
          <w:color w:val="000000"/>
          <w:lang w:eastAsia="zh-CN"/>
        </w:rPr>
        <w:t>或</w:t>
      </w:r>
      <w:r>
        <w:rPr>
          <w:color w:val="000000"/>
          <w:lang w:eastAsia="zh-CN"/>
        </w:rPr>
        <w:t>“</w:t>
      </w:r>
      <w:r>
        <w:rPr>
          <w:color w:val="000000"/>
          <w:lang w:eastAsia="zh-CN"/>
        </w:rPr>
        <w:t>较黑暗</w:t>
      </w:r>
      <w:r>
        <w:rPr>
          <w:color w:val="000000"/>
          <w:lang w:eastAsia="zh-CN"/>
        </w:rPr>
        <w:t>”</w:t>
      </w:r>
      <w:r>
        <w:rPr>
          <w:color w:val="000000"/>
          <w:lang w:eastAsia="zh-CN"/>
        </w:rPr>
        <w:t>），在实验中用透明的玻璃板代替平面镜，是为了</w:t>
      </w:r>
      <w:r>
        <w:rPr>
          <w:color w:val="000000"/>
          <w:lang w:eastAsia="zh-CN"/>
        </w:rPr>
        <w:t>________</w:t>
      </w:r>
      <w:r>
        <w:rPr>
          <w:color w:val="000000"/>
          <w:lang w:eastAsia="zh-CN"/>
        </w:rPr>
        <w:t>；</w:t>
      </w:r>
      <w:r>
        <w:rPr>
          <w:color w:val="000000"/>
          <w:lang w:eastAsia="zh-CN"/>
        </w:rPr>
        <w:t xml:space="preserve">    </w:t>
      </w:r>
    </w:p>
    <w:p w:rsidR="00707C9F">
      <w:pPr>
        <w:spacing w:after="0"/>
        <w:rPr>
          <w:lang w:eastAsia="zh-CN"/>
        </w:rPr>
      </w:pPr>
      <w:r>
        <w:rPr>
          <w:color w:val="000000"/>
          <w:lang w:eastAsia="zh-CN"/>
        </w:rPr>
        <w:t>（</w:t>
      </w:r>
      <w:r>
        <w:rPr>
          <w:color w:val="000000"/>
          <w:lang w:eastAsia="zh-CN"/>
        </w:rPr>
        <w:t>2</w:t>
      </w:r>
      <w:r>
        <w:rPr>
          <w:color w:val="000000"/>
          <w:lang w:eastAsia="zh-CN"/>
        </w:rPr>
        <w:t>）选取两根完全相同的蜡烛，是为了</w:t>
      </w:r>
      <w:r>
        <w:rPr>
          <w:color w:val="000000"/>
          <w:lang w:eastAsia="zh-CN"/>
        </w:rPr>
        <w:t>________</w:t>
      </w:r>
      <w:r>
        <w:rPr>
          <w:color w:val="000000"/>
          <w:lang w:eastAsia="zh-CN"/>
        </w:rPr>
        <w:t>关系；</w:t>
      </w:r>
      <w:r>
        <w:rPr>
          <w:color w:val="000000"/>
          <w:lang w:eastAsia="zh-CN"/>
        </w:rPr>
        <w:t xml:space="preserve">    </w:t>
      </w:r>
    </w:p>
    <w:p w:rsidR="00707C9F">
      <w:pPr>
        <w:spacing w:after="0"/>
        <w:rPr>
          <w:lang w:eastAsia="zh-CN"/>
        </w:rPr>
      </w:pPr>
      <w:r>
        <w:rPr>
          <w:color w:val="000000"/>
          <w:lang w:eastAsia="zh-CN"/>
        </w:rPr>
        <w:t>（</w:t>
      </w:r>
      <w:r>
        <w:rPr>
          <w:color w:val="000000"/>
          <w:lang w:eastAsia="zh-CN"/>
        </w:rPr>
        <w:t>3</w:t>
      </w:r>
      <w:r>
        <w:rPr>
          <w:color w:val="000000"/>
          <w:lang w:eastAsia="zh-CN"/>
        </w:rPr>
        <w:t>）该实验中，刻度尺的作用是：比较像与物到</w:t>
      </w:r>
      <w:r>
        <w:rPr>
          <w:color w:val="000000"/>
          <w:lang w:eastAsia="zh-CN"/>
        </w:rPr>
        <w:t>________</w:t>
      </w:r>
      <w:r>
        <w:rPr>
          <w:color w:val="000000"/>
          <w:lang w:eastAsia="zh-CN"/>
        </w:rPr>
        <w:t>的关系；</w:t>
      </w:r>
      <w:r>
        <w:rPr>
          <w:color w:val="000000"/>
          <w:lang w:eastAsia="zh-CN"/>
        </w:rPr>
        <w:t xml:space="preserve">    </w:t>
      </w:r>
    </w:p>
    <w:p w:rsidR="00707C9F">
      <w:pPr>
        <w:spacing w:after="0"/>
        <w:rPr>
          <w:lang w:eastAsia="zh-CN"/>
        </w:rPr>
      </w:pPr>
      <w:r>
        <w:rPr>
          <w:color w:val="000000"/>
          <w:lang w:eastAsia="zh-CN"/>
        </w:rPr>
        <w:t>（</w:t>
      </w:r>
      <w:r>
        <w:rPr>
          <w:color w:val="000000"/>
          <w:lang w:eastAsia="zh-CN"/>
        </w:rPr>
        <w:t>4</w:t>
      </w:r>
      <w:r>
        <w:rPr>
          <w:color w:val="000000"/>
          <w:lang w:eastAsia="zh-CN"/>
        </w:rPr>
        <w:t>）移去蜡烛</w:t>
      </w:r>
      <w:r>
        <w:rPr>
          <w:color w:val="000000"/>
          <w:lang w:eastAsia="zh-CN"/>
        </w:rPr>
        <w:t>B</w:t>
      </w:r>
      <w:r>
        <w:rPr>
          <w:color w:val="000000"/>
          <w:lang w:eastAsia="zh-CN"/>
        </w:rPr>
        <w:t>，并在其位置上放一个光屏，则光屏上</w:t>
      </w:r>
      <w:r>
        <w:rPr>
          <w:color w:val="000000"/>
          <w:lang w:eastAsia="zh-CN"/>
        </w:rPr>
        <w:t>________</w:t>
      </w:r>
      <w:r>
        <w:rPr>
          <w:color w:val="000000"/>
          <w:lang w:eastAsia="zh-CN"/>
        </w:rPr>
        <w:t>（选填</w:t>
      </w:r>
      <w:r>
        <w:rPr>
          <w:color w:val="000000"/>
          <w:lang w:eastAsia="zh-CN"/>
        </w:rPr>
        <w:t>“</w:t>
      </w:r>
      <w:r>
        <w:rPr>
          <w:color w:val="000000"/>
          <w:lang w:eastAsia="zh-CN"/>
        </w:rPr>
        <w:t>能</w:t>
      </w:r>
      <w:r>
        <w:rPr>
          <w:color w:val="000000"/>
          <w:lang w:eastAsia="zh-CN"/>
        </w:rPr>
        <w:t>”</w:t>
      </w:r>
      <w:r>
        <w:rPr>
          <w:color w:val="000000"/>
          <w:lang w:eastAsia="zh-CN"/>
        </w:rPr>
        <w:t>或</w:t>
      </w:r>
      <w:r>
        <w:rPr>
          <w:color w:val="000000"/>
          <w:lang w:eastAsia="zh-CN"/>
        </w:rPr>
        <w:t>“</w:t>
      </w:r>
      <w:r>
        <w:rPr>
          <w:color w:val="000000"/>
          <w:lang w:eastAsia="zh-CN"/>
        </w:rPr>
        <w:t>不能</w:t>
      </w:r>
      <w:r>
        <w:rPr>
          <w:color w:val="000000"/>
          <w:lang w:eastAsia="zh-CN"/>
        </w:rPr>
        <w:t>”</w:t>
      </w:r>
      <w:r>
        <w:rPr>
          <w:color w:val="000000"/>
          <w:lang w:eastAsia="zh-CN"/>
        </w:rPr>
        <w:t>）接收到蜡烛</w:t>
      </w:r>
      <w:r>
        <w:rPr>
          <w:color w:val="000000"/>
          <w:lang w:eastAsia="zh-CN"/>
        </w:rPr>
        <w:t>A</w:t>
      </w:r>
      <w:r>
        <w:rPr>
          <w:color w:val="000000"/>
          <w:lang w:eastAsia="zh-CN"/>
        </w:rPr>
        <w:t>烛焰的像，这表明平面镜所成的像是</w:t>
      </w:r>
      <w:r>
        <w:rPr>
          <w:color w:val="000000"/>
          <w:lang w:eastAsia="zh-CN"/>
        </w:rPr>
        <w:t>________</w:t>
      </w:r>
      <w:r>
        <w:rPr>
          <w:color w:val="000000"/>
          <w:lang w:eastAsia="zh-CN"/>
        </w:rPr>
        <w:t>像（填</w:t>
      </w:r>
      <w:r>
        <w:rPr>
          <w:color w:val="000000"/>
          <w:lang w:eastAsia="zh-CN"/>
        </w:rPr>
        <w:t>“</w:t>
      </w:r>
      <w:r>
        <w:rPr>
          <w:color w:val="000000"/>
          <w:lang w:eastAsia="zh-CN"/>
        </w:rPr>
        <w:t>虚</w:t>
      </w:r>
      <w:r>
        <w:rPr>
          <w:color w:val="000000"/>
          <w:lang w:eastAsia="zh-CN"/>
        </w:rPr>
        <w:t>”</w:t>
      </w:r>
      <w:r>
        <w:rPr>
          <w:color w:val="000000"/>
          <w:lang w:eastAsia="zh-CN"/>
        </w:rPr>
        <w:t>或</w:t>
      </w:r>
      <w:r>
        <w:rPr>
          <w:color w:val="000000"/>
          <w:lang w:eastAsia="zh-CN"/>
        </w:rPr>
        <w:t>“</w:t>
      </w:r>
      <w:r>
        <w:rPr>
          <w:color w:val="000000"/>
          <w:lang w:eastAsia="zh-CN"/>
        </w:rPr>
        <w:t>实</w:t>
      </w:r>
      <w:r>
        <w:rPr>
          <w:color w:val="000000"/>
          <w:lang w:eastAsia="zh-CN"/>
        </w:rPr>
        <w:t>”</w:t>
      </w:r>
      <w:r>
        <w:rPr>
          <w:color w:val="000000"/>
          <w:lang w:eastAsia="zh-CN"/>
        </w:rPr>
        <w:t>）；实验时，小</w:t>
      </w:r>
      <w:r>
        <w:rPr>
          <w:color w:val="000000"/>
          <w:lang w:eastAsia="zh-CN"/>
        </w:rPr>
        <w:t>芳同学</w:t>
      </w:r>
      <w:r>
        <w:rPr>
          <w:color w:val="000000"/>
          <w:lang w:eastAsia="zh-CN"/>
        </w:rPr>
        <w:t>应在</w:t>
      </w:r>
      <w:r>
        <w:rPr>
          <w:color w:val="000000"/>
          <w:lang w:eastAsia="zh-CN"/>
        </w:rPr>
        <w:t>________</w:t>
      </w:r>
      <w:r>
        <w:rPr>
          <w:color w:val="000000"/>
          <w:lang w:eastAsia="zh-CN"/>
        </w:rPr>
        <w:t>侧（选填</w:t>
      </w:r>
      <w:r>
        <w:rPr>
          <w:color w:val="000000"/>
          <w:lang w:eastAsia="zh-CN"/>
        </w:rPr>
        <w:t>“M”</w:t>
      </w:r>
      <w:r>
        <w:rPr>
          <w:color w:val="000000"/>
          <w:lang w:eastAsia="zh-CN"/>
        </w:rPr>
        <w:t>或</w:t>
      </w:r>
      <w:r>
        <w:rPr>
          <w:color w:val="000000"/>
          <w:lang w:eastAsia="zh-CN"/>
        </w:rPr>
        <w:t>“N”</w:t>
      </w:r>
      <w:r>
        <w:rPr>
          <w:color w:val="000000"/>
          <w:lang w:eastAsia="zh-CN"/>
        </w:rPr>
        <w:t>）观察蜡烛</w:t>
      </w:r>
      <w:r>
        <w:rPr>
          <w:color w:val="000000"/>
          <w:lang w:eastAsia="zh-CN"/>
        </w:rPr>
        <w:t>A</w:t>
      </w:r>
      <w:r>
        <w:rPr>
          <w:color w:val="000000"/>
          <w:lang w:eastAsia="zh-CN"/>
        </w:rPr>
        <w:t>经玻璃板所成的像；</w:t>
      </w:r>
      <w:r>
        <w:rPr>
          <w:color w:val="000000"/>
          <w:lang w:eastAsia="zh-CN"/>
        </w:rPr>
        <w:t xml:space="preserve">    </w:t>
      </w:r>
    </w:p>
    <w:p w:rsidR="00707C9F">
      <w:pPr>
        <w:spacing w:after="0"/>
        <w:rPr>
          <w:lang w:eastAsia="zh-CN"/>
        </w:rPr>
      </w:pPr>
      <w:r>
        <w:rPr>
          <w:color w:val="000000"/>
          <w:lang w:eastAsia="zh-CN"/>
        </w:rPr>
        <w:t>（</w:t>
      </w:r>
      <w:r>
        <w:rPr>
          <w:color w:val="000000"/>
          <w:lang w:eastAsia="zh-CN"/>
        </w:rPr>
        <w:t>5</w:t>
      </w:r>
      <w:r>
        <w:rPr>
          <w:color w:val="000000"/>
          <w:lang w:eastAsia="zh-CN"/>
        </w:rPr>
        <w:t>）如果使蜡烛</w:t>
      </w:r>
      <w:r>
        <w:rPr>
          <w:color w:val="000000"/>
          <w:lang w:eastAsia="zh-CN"/>
        </w:rPr>
        <w:t>A</w:t>
      </w:r>
      <w:r>
        <w:rPr>
          <w:color w:val="000000"/>
          <w:lang w:eastAsia="zh-CN"/>
        </w:rPr>
        <w:t>离玻璃板远一些，则它所成像的大小</w:t>
      </w:r>
      <w:r>
        <w:rPr>
          <w:color w:val="000000"/>
          <w:lang w:eastAsia="zh-CN"/>
        </w:rPr>
        <w:t>________</w:t>
      </w:r>
      <w:r>
        <w:rPr>
          <w:color w:val="000000"/>
          <w:lang w:eastAsia="zh-CN"/>
        </w:rPr>
        <w:t>（选填</w:t>
      </w:r>
      <w:r>
        <w:rPr>
          <w:color w:val="000000"/>
          <w:lang w:eastAsia="zh-CN"/>
        </w:rPr>
        <w:t>“</w:t>
      </w:r>
      <w:r>
        <w:rPr>
          <w:color w:val="000000"/>
          <w:lang w:eastAsia="zh-CN"/>
        </w:rPr>
        <w:t>变大</w:t>
      </w:r>
      <w:r>
        <w:rPr>
          <w:color w:val="000000"/>
          <w:lang w:eastAsia="zh-CN"/>
        </w:rPr>
        <w:t>”</w:t>
      </w:r>
      <w:r>
        <w:rPr>
          <w:color w:val="000000"/>
          <w:lang w:eastAsia="zh-CN"/>
        </w:rPr>
        <w:t>、</w:t>
      </w:r>
      <w:r>
        <w:rPr>
          <w:color w:val="000000"/>
          <w:lang w:eastAsia="zh-CN"/>
        </w:rPr>
        <w:t>“</w:t>
      </w:r>
      <w:r>
        <w:rPr>
          <w:color w:val="000000"/>
          <w:lang w:eastAsia="zh-CN"/>
        </w:rPr>
        <w:t>变小</w:t>
      </w:r>
      <w:r>
        <w:rPr>
          <w:color w:val="000000"/>
          <w:lang w:eastAsia="zh-CN"/>
        </w:rPr>
        <w:t>”</w:t>
      </w:r>
      <w:r>
        <w:rPr>
          <w:color w:val="000000"/>
          <w:lang w:eastAsia="zh-CN"/>
        </w:rPr>
        <w:t>或</w:t>
      </w:r>
      <w:r>
        <w:rPr>
          <w:color w:val="000000"/>
          <w:lang w:eastAsia="zh-CN"/>
        </w:rPr>
        <w:t>“</w:t>
      </w:r>
      <w:r>
        <w:rPr>
          <w:color w:val="000000"/>
          <w:lang w:eastAsia="zh-CN"/>
        </w:rPr>
        <w:t>不变</w:t>
      </w:r>
      <w:r>
        <w:rPr>
          <w:color w:val="000000"/>
          <w:lang w:eastAsia="zh-CN"/>
        </w:rPr>
        <w:t>”</w:t>
      </w:r>
      <w:r>
        <w:rPr>
          <w:color w:val="000000"/>
          <w:lang w:eastAsia="zh-CN"/>
        </w:rPr>
        <w:t>）；</w:t>
      </w:r>
      <w:r>
        <w:rPr>
          <w:color w:val="000000"/>
          <w:lang w:eastAsia="zh-CN"/>
        </w:rPr>
        <w:t xml:space="preserve">    </w:t>
      </w:r>
    </w:p>
    <w:p w:rsidR="00707C9F">
      <w:pPr>
        <w:spacing w:after="0"/>
        <w:rPr>
          <w:lang w:eastAsia="zh-CN"/>
        </w:rPr>
      </w:pPr>
      <w:r>
        <w:rPr>
          <w:color w:val="000000"/>
          <w:lang w:eastAsia="zh-CN"/>
        </w:rPr>
        <w:t>（</w:t>
      </w:r>
      <w:r>
        <w:rPr>
          <w:color w:val="000000"/>
          <w:lang w:eastAsia="zh-CN"/>
        </w:rPr>
        <w:t>6</w:t>
      </w:r>
      <w:r>
        <w:rPr>
          <w:color w:val="000000"/>
          <w:lang w:eastAsia="zh-CN"/>
        </w:rPr>
        <w:t>）小</w:t>
      </w:r>
      <w:r>
        <w:rPr>
          <w:color w:val="000000"/>
          <w:lang w:eastAsia="zh-CN"/>
        </w:rPr>
        <w:t>芳经过</w:t>
      </w:r>
      <w:r>
        <w:rPr>
          <w:color w:val="000000"/>
          <w:lang w:eastAsia="zh-CN"/>
        </w:rPr>
        <w:t>三次实验，记录的像点</w:t>
      </w:r>
      <w:r>
        <w:rPr>
          <w:color w:val="000000"/>
          <w:lang w:eastAsia="zh-CN"/>
        </w:rPr>
        <w:t>A'</w:t>
      </w:r>
      <w:r>
        <w:rPr>
          <w:color w:val="000000"/>
          <w:lang w:eastAsia="zh-CN"/>
        </w:rPr>
        <w:t>、</w:t>
      </w:r>
      <w:r>
        <w:rPr>
          <w:color w:val="000000"/>
          <w:lang w:eastAsia="zh-CN"/>
        </w:rPr>
        <w:t>B'</w:t>
      </w:r>
      <w:r>
        <w:rPr>
          <w:color w:val="000000"/>
          <w:lang w:eastAsia="zh-CN"/>
        </w:rPr>
        <w:t>、</w:t>
      </w:r>
      <w:r>
        <w:rPr>
          <w:color w:val="000000"/>
          <w:lang w:eastAsia="zh-CN"/>
        </w:rPr>
        <w:t>C'</w:t>
      </w:r>
      <w:r>
        <w:rPr>
          <w:color w:val="000000"/>
          <w:lang w:eastAsia="zh-CN"/>
        </w:rPr>
        <w:t>与物点</w:t>
      </w:r>
      <w:r>
        <w:rPr>
          <w:color w:val="000000"/>
          <w:lang w:eastAsia="zh-CN"/>
        </w:rPr>
        <w:t>A</w:t>
      </w:r>
      <w:r>
        <w:rPr>
          <w:color w:val="000000"/>
          <w:lang w:eastAsia="zh-CN"/>
        </w:rPr>
        <w:t>、</w:t>
      </w:r>
      <w:r>
        <w:rPr>
          <w:color w:val="000000"/>
          <w:lang w:eastAsia="zh-CN"/>
        </w:rPr>
        <w:t>B</w:t>
      </w:r>
      <w:r>
        <w:rPr>
          <w:color w:val="000000"/>
          <w:lang w:eastAsia="zh-CN"/>
        </w:rPr>
        <w:t>、</w:t>
      </w:r>
      <w:r>
        <w:rPr>
          <w:color w:val="000000"/>
          <w:lang w:eastAsia="zh-CN"/>
        </w:rPr>
        <w:t>C</w:t>
      </w:r>
      <w:r>
        <w:rPr>
          <w:color w:val="000000"/>
          <w:lang w:eastAsia="zh-CN"/>
        </w:rPr>
        <w:t>对应的位置，如下图乙所示。为了得到更多的实验结论，接下来小</w:t>
      </w:r>
      <w:r>
        <w:rPr>
          <w:color w:val="000000"/>
          <w:lang w:eastAsia="zh-CN"/>
        </w:rPr>
        <w:t>明应该</w:t>
      </w:r>
      <w:r>
        <w:rPr>
          <w:color w:val="000000"/>
          <w:lang w:eastAsia="zh-CN"/>
        </w:rPr>
        <w:t>进行的操作是：</w:t>
      </w:r>
      <w:r>
        <w:rPr>
          <w:color w:val="000000"/>
          <w:lang w:eastAsia="zh-CN"/>
        </w:rPr>
        <w:t>________</w:t>
      </w:r>
      <w:r>
        <w:rPr>
          <w:color w:val="000000"/>
          <w:lang w:eastAsia="zh-CN"/>
        </w:rPr>
        <w:t>（说出其一即可）；</w:t>
      </w:r>
      <w:r>
        <w:rPr>
          <w:color w:val="000000"/>
          <w:lang w:eastAsia="zh-CN"/>
        </w:rPr>
        <w:t xml:space="preserve">    </w:t>
      </w:r>
    </w:p>
    <w:p w:rsidR="00707C9F">
      <w:pPr>
        <w:spacing w:after="0"/>
        <w:rPr>
          <w:lang w:eastAsia="zh-CN"/>
        </w:rPr>
      </w:pPr>
      <w:r>
        <w:rPr>
          <w:color w:val="000000"/>
          <w:lang w:eastAsia="zh-CN"/>
        </w:rPr>
        <w:t>（</w:t>
      </w:r>
      <w:r>
        <w:rPr>
          <w:color w:val="000000"/>
          <w:lang w:eastAsia="zh-CN"/>
        </w:rPr>
        <w:t>7</w:t>
      </w:r>
      <w:r>
        <w:rPr>
          <w:color w:val="000000"/>
          <w:lang w:eastAsia="zh-CN"/>
        </w:rPr>
        <w:t>）点燃竖直放置在水平桌面上的蜡烛</w:t>
      </w:r>
      <w:r>
        <w:rPr>
          <w:color w:val="000000"/>
          <w:lang w:eastAsia="zh-CN"/>
        </w:rPr>
        <w:t>A</w:t>
      </w:r>
      <w:r>
        <w:rPr>
          <w:color w:val="000000"/>
          <w:lang w:eastAsia="zh-CN"/>
        </w:rPr>
        <w:t>，若小</w:t>
      </w:r>
      <w:r>
        <w:rPr>
          <w:color w:val="000000"/>
          <w:lang w:eastAsia="zh-CN"/>
        </w:rPr>
        <w:t>明同学</w:t>
      </w:r>
      <w:r>
        <w:rPr>
          <w:color w:val="000000"/>
          <w:lang w:eastAsia="zh-CN"/>
        </w:rPr>
        <w:t>在桌面上无论怎样移动、调整薄玻璃板后面的蜡烛</w:t>
      </w:r>
      <w:r>
        <w:rPr>
          <w:color w:val="000000"/>
          <w:lang w:eastAsia="zh-CN"/>
        </w:rPr>
        <w:t>B</w:t>
      </w:r>
      <w:r>
        <w:rPr>
          <w:color w:val="000000"/>
          <w:lang w:eastAsia="zh-CN"/>
        </w:rPr>
        <w:t>，都无法与蜡烛</w:t>
      </w:r>
      <w:r>
        <w:rPr>
          <w:color w:val="000000"/>
          <w:lang w:eastAsia="zh-CN"/>
        </w:rPr>
        <w:t>A</w:t>
      </w:r>
      <w:r>
        <w:rPr>
          <w:color w:val="000000"/>
          <w:lang w:eastAsia="zh-CN"/>
        </w:rPr>
        <w:t>的像完全重合，请你分析其中的原因</w:t>
      </w:r>
      <w:r>
        <w:rPr>
          <w:color w:val="000000"/>
          <w:lang w:eastAsia="zh-CN"/>
        </w:rPr>
        <w:t>________</w:t>
      </w:r>
      <w:r>
        <w:rPr>
          <w:color w:val="000000"/>
          <w:lang w:eastAsia="zh-CN"/>
        </w:rPr>
        <w:t>。</w:t>
      </w:r>
      <w:r>
        <w:rPr>
          <w:color w:val="000000"/>
          <w:lang w:eastAsia="zh-CN"/>
        </w:rPr>
        <w:t xml:space="preserve">    </w:t>
      </w:r>
    </w:p>
    <w:p w:rsidR="00707C9F">
      <w:pPr>
        <w:spacing w:after="0"/>
        <w:rPr>
          <w:lang w:eastAsia="zh-CN"/>
        </w:rPr>
      </w:pPr>
      <w:r>
        <w:rPr>
          <w:color w:val="000000"/>
          <w:lang w:eastAsia="zh-CN"/>
        </w:rPr>
        <w:t>22.</w:t>
      </w:r>
      <w:r>
        <w:rPr>
          <w:color w:val="000000"/>
          <w:lang w:eastAsia="zh-CN"/>
        </w:rPr>
        <w:t>声音的特性</w:t>
      </w:r>
      <w:r>
        <w:rPr>
          <w:color w:val="000000"/>
          <w:lang w:eastAsia="zh-CN"/>
        </w:rPr>
        <w:t xml:space="preserve">  </w:t>
      </w:r>
    </w:p>
    <w:p w:rsidR="00707C9F">
      <w:pPr>
        <w:spacing w:after="0"/>
        <w:rPr>
          <w:lang w:eastAsia="zh-CN"/>
        </w:rPr>
      </w:pPr>
      <w:r>
        <w:rPr>
          <w:noProof/>
          <w:color w:val="000000"/>
          <w:lang w:eastAsia="zh-CN"/>
        </w:rPr>
        <w:drawing>
          <wp:anchor distT="0" distB="0" distL="114300" distR="114300" simplePos="0" relativeHeight="251669504" behindDoc="0" locked="0" layoutInCell="1" allowOverlap="1">
            <wp:simplePos x="0" y="0"/>
            <wp:positionH relativeFrom="column">
              <wp:posOffset>289560</wp:posOffset>
            </wp:positionH>
            <wp:positionV relativeFrom="paragraph">
              <wp:posOffset>63500</wp:posOffset>
            </wp:positionV>
            <wp:extent cx="4935220" cy="1295400"/>
            <wp:effectExtent l="19050" t="0" r="0" b="0"/>
            <wp:wrapSquare wrapText="bothSides"/>
            <wp:docPr id="3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630652" name="Picture 7"/>
                    <pic:cNvPicPr>
                      <a:picLocks noChangeAspect="1" noChangeArrowheads="1"/>
                    </pic:cNvPicPr>
                  </pic:nvPicPr>
                  <pic:blipFill>
                    <a:blip xmlns:r="http://schemas.openxmlformats.org/officeDocument/2006/relationships" r:embed="rId20" cstate="print"/>
                    <a:stretch>
                      <a:fillRect/>
                    </a:stretch>
                  </pic:blipFill>
                  <pic:spPr bwMode="auto">
                    <a:xfrm>
                      <a:off x="0" y="0"/>
                      <a:ext cx="4935220" cy="1295400"/>
                    </a:xfrm>
                    <a:prstGeom prst="rect">
                      <a:avLst/>
                    </a:prstGeom>
                    <a:noFill/>
                    <a:ln w="9525">
                      <a:noFill/>
                      <a:miter lim="800000"/>
                      <a:headEnd/>
                      <a:tailEnd/>
                    </a:ln>
                  </pic:spPr>
                </pic:pic>
              </a:graphicData>
            </a:graphic>
          </wp:anchor>
        </w:drawing>
      </w:r>
      <w:r w:rsidR="000347C8">
        <w:rPr>
          <w:color w:val="000000"/>
          <w:lang w:eastAsia="zh-CN"/>
        </w:rPr>
        <w:t xml:space="preserve">       </w:t>
      </w:r>
    </w:p>
    <w:p w:rsidR="00905204">
      <w:pPr>
        <w:spacing w:after="0"/>
        <w:rPr>
          <w:rFonts w:hint="eastAsia"/>
          <w:color w:val="000000"/>
          <w:lang w:eastAsia="zh-CN"/>
        </w:rPr>
      </w:pPr>
    </w:p>
    <w:p w:rsidR="00905204" w:rsidP="00905204">
      <w:pPr>
        <w:tabs>
          <w:tab w:val="left" w:pos="840"/>
        </w:tabs>
        <w:spacing w:after="0"/>
        <w:rPr>
          <w:rFonts w:hint="eastAsia"/>
          <w:color w:val="000000"/>
          <w:lang w:eastAsia="zh-CN"/>
        </w:rPr>
      </w:pPr>
      <w:r>
        <w:rPr>
          <w:color w:val="000000"/>
          <w:lang w:eastAsia="zh-CN"/>
        </w:rPr>
        <w:tab/>
      </w:r>
    </w:p>
    <w:p w:rsidR="00905204">
      <w:pPr>
        <w:spacing w:after="0"/>
        <w:rPr>
          <w:rFonts w:hint="eastAsia"/>
          <w:color w:val="000000"/>
          <w:lang w:eastAsia="zh-CN"/>
        </w:rPr>
      </w:pPr>
    </w:p>
    <w:p w:rsidR="00905204">
      <w:pPr>
        <w:spacing w:after="0"/>
        <w:rPr>
          <w:rFonts w:hint="eastAsia"/>
          <w:color w:val="000000"/>
          <w:lang w:eastAsia="zh-CN"/>
        </w:rPr>
      </w:pPr>
    </w:p>
    <w:p w:rsidR="00905204">
      <w:pPr>
        <w:spacing w:after="0"/>
        <w:rPr>
          <w:rFonts w:hint="eastAsia"/>
          <w:color w:val="000000"/>
          <w:lang w:eastAsia="zh-CN"/>
        </w:rPr>
      </w:pPr>
    </w:p>
    <w:p w:rsidR="00707C9F">
      <w:pPr>
        <w:spacing w:after="0"/>
        <w:rPr>
          <w:lang w:eastAsia="zh-CN"/>
        </w:rPr>
      </w:pPr>
      <w:r>
        <w:rPr>
          <w:color w:val="000000"/>
          <w:lang w:eastAsia="zh-CN"/>
        </w:rPr>
        <w:t>（</w:t>
      </w:r>
      <w:r>
        <w:rPr>
          <w:color w:val="000000"/>
          <w:lang w:eastAsia="zh-CN"/>
        </w:rPr>
        <w:t>1</w:t>
      </w:r>
      <w:r>
        <w:rPr>
          <w:color w:val="000000"/>
          <w:lang w:eastAsia="zh-CN"/>
        </w:rPr>
        <w:t>）为了探究声音的特性，小</w:t>
      </w:r>
      <w:r>
        <w:rPr>
          <w:color w:val="000000"/>
          <w:lang w:eastAsia="zh-CN"/>
        </w:rPr>
        <w:t>明设计</w:t>
      </w:r>
      <w:r>
        <w:rPr>
          <w:color w:val="000000"/>
          <w:lang w:eastAsia="zh-CN"/>
        </w:rPr>
        <w:t>了如图所示几个实验，你认为能够完成音调与什么因素有关的实验是</w:t>
      </w:r>
      <w:r>
        <w:rPr>
          <w:color w:val="000000"/>
          <w:lang w:eastAsia="zh-CN"/>
        </w:rPr>
        <w:t>________</w:t>
      </w:r>
      <w:r>
        <w:rPr>
          <w:color w:val="000000"/>
          <w:lang w:eastAsia="zh-CN"/>
        </w:rPr>
        <w:t>，通过探究可知，音调是由发音体振动的</w:t>
      </w:r>
      <w:r>
        <w:rPr>
          <w:color w:val="000000"/>
          <w:lang w:eastAsia="zh-CN"/>
        </w:rPr>
        <w:t>________</w:t>
      </w:r>
      <w:r>
        <w:rPr>
          <w:color w:val="000000"/>
          <w:lang w:eastAsia="zh-CN"/>
        </w:rPr>
        <w:t>决定的．</w:t>
      </w:r>
      <w:r>
        <w:rPr>
          <w:color w:val="000000"/>
          <w:lang w:eastAsia="zh-CN"/>
        </w:rPr>
        <w:t xml:space="preserve">    </w:t>
      </w:r>
    </w:p>
    <w:p w:rsidR="00707C9F">
      <w:pPr>
        <w:spacing w:after="0"/>
        <w:rPr>
          <w:lang w:eastAsia="zh-CN"/>
        </w:rPr>
      </w:pPr>
      <w:r>
        <w:rPr>
          <w:color w:val="000000"/>
          <w:lang w:eastAsia="zh-CN"/>
        </w:rPr>
        <w:t>（</w:t>
      </w:r>
      <w:r>
        <w:rPr>
          <w:color w:val="000000"/>
          <w:lang w:eastAsia="zh-CN"/>
        </w:rPr>
        <w:t>2</w:t>
      </w:r>
      <w:r>
        <w:rPr>
          <w:color w:val="000000"/>
          <w:lang w:eastAsia="zh-CN"/>
        </w:rPr>
        <w:t>）在敲鼓时，用鼓锤敲击鼓面，在听到鼓声的同时，还可看见鼓面上小纸团在跳动，说明鼓声是由于鼓面的</w:t>
      </w:r>
      <w:r>
        <w:rPr>
          <w:color w:val="000000"/>
          <w:lang w:eastAsia="zh-CN"/>
        </w:rPr>
        <w:t>________</w:t>
      </w:r>
      <w:r>
        <w:rPr>
          <w:color w:val="000000"/>
          <w:lang w:eastAsia="zh-CN"/>
        </w:rPr>
        <w:t>产生的；用力越大，听到的鼓声越响，表明鼓面的</w:t>
      </w:r>
      <w:r>
        <w:rPr>
          <w:color w:val="000000"/>
          <w:lang w:eastAsia="zh-CN"/>
        </w:rPr>
        <w:t>________</w:t>
      </w:r>
      <w:r>
        <w:rPr>
          <w:color w:val="000000"/>
          <w:lang w:eastAsia="zh-CN"/>
        </w:rPr>
        <w:t>越大，鼓声的响度越大．</w:t>
      </w:r>
      <w:r>
        <w:rPr>
          <w:color w:val="000000"/>
          <w:lang w:eastAsia="zh-CN"/>
        </w:rPr>
        <w:t xml:space="preserve">    </w:t>
      </w:r>
    </w:p>
    <w:p w:rsidR="00707C9F">
      <w:pPr>
        <w:spacing w:after="0"/>
        <w:rPr>
          <w:lang w:eastAsia="zh-CN"/>
        </w:rPr>
      </w:pPr>
      <w:r>
        <w:rPr>
          <w:color w:val="000000"/>
          <w:lang w:eastAsia="zh-CN"/>
        </w:rPr>
        <w:t>（</w:t>
      </w:r>
      <w:r>
        <w:rPr>
          <w:color w:val="000000"/>
          <w:lang w:eastAsia="zh-CN"/>
        </w:rPr>
        <w:t>3</w:t>
      </w:r>
      <w:r>
        <w:rPr>
          <w:color w:val="000000"/>
          <w:lang w:eastAsia="zh-CN"/>
        </w:rPr>
        <w:t>）将一把钢尺紧按在桌面上，拨动钢尺就可听到钢尺振动发出的声音，若改用更大的力拨动钢尺，则听到的声音的</w:t>
      </w:r>
      <w:r>
        <w:rPr>
          <w:color w:val="000000"/>
          <w:lang w:eastAsia="zh-CN"/>
        </w:rPr>
        <w:t>________</w:t>
      </w:r>
      <w:r>
        <w:rPr>
          <w:color w:val="000000"/>
          <w:lang w:eastAsia="zh-CN"/>
        </w:rPr>
        <w:t>（音调、音色、响度）变大；若只改变钢尺伸出桌面的长度，用相同的力度拨动钢尺，能听出声音的</w:t>
      </w:r>
      <w:r>
        <w:rPr>
          <w:color w:val="000000"/>
          <w:lang w:eastAsia="zh-CN"/>
        </w:rPr>
        <w:t>________</w:t>
      </w:r>
      <w:r>
        <w:rPr>
          <w:color w:val="000000"/>
          <w:lang w:eastAsia="zh-CN"/>
        </w:rPr>
        <w:t>发生了变化．（音调、音色、响度）．逐渐增加钢尺伸出桌面的长度，当钢尺伸出桌面超过一定长度时，虽然用同样的力拨动钢尺，却听不到声音了，这是由于</w:t>
      </w:r>
      <w:r>
        <w:rPr>
          <w:color w:val="000000"/>
          <w:lang w:eastAsia="zh-CN"/>
        </w:rPr>
        <w:t>________</w:t>
      </w:r>
      <w:r>
        <w:rPr>
          <w:color w:val="000000"/>
          <w:lang w:eastAsia="zh-CN"/>
        </w:rPr>
        <w:t>．</w:t>
      </w:r>
      <w:r>
        <w:rPr>
          <w:color w:val="000000"/>
          <w:lang w:eastAsia="zh-CN"/>
        </w:rPr>
        <w:t xml:space="preserve">    </w:t>
      </w:r>
    </w:p>
    <w:p w:rsidR="00707C9F">
      <w:pPr>
        <w:spacing w:after="0"/>
        <w:rPr>
          <w:lang w:eastAsia="zh-CN"/>
        </w:rPr>
      </w:pPr>
      <w:r>
        <w:rPr>
          <w:color w:val="000000"/>
          <w:lang w:eastAsia="zh-CN"/>
        </w:rPr>
        <w:t>23.</w:t>
      </w:r>
      <w:r>
        <w:rPr>
          <w:color w:val="000000"/>
          <w:lang w:eastAsia="zh-CN"/>
        </w:rPr>
        <w:t>某同学在</w:t>
      </w:r>
      <w:r>
        <w:rPr>
          <w:color w:val="000000"/>
          <w:lang w:eastAsia="zh-CN"/>
        </w:rPr>
        <w:t>“</w:t>
      </w:r>
      <w:r>
        <w:rPr>
          <w:color w:val="000000"/>
          <w:lang w:eastAsia="zh-CN"/>
        </w:rPr>
        <w:t>探究凸透镜成像规律</w:t>
      </w:r>
      <w:r>
        <w:rPr>
          <w:color w:val="000000"/>
          <w:lang w:eastAsia="zh-CN"/>
        </w:rPr>
        <w:t>”</w:t>
      </w:r>
      <w:r>
        <w:rPr>
          <w:color w:val="000000"/>
          <w:lang w:eastAsia="zh-CN"/>
        </w:rPr>
        <w:t>的实验中</w:t>
      </w:r>
      <w:r>
        <w:rPr>
          <w:color w:val="000000"/>
          <w:lang w:eastAsia="zh-CN"/>
        </w:rPr>
        <w:t>,</w:t>
      </w:r>
      <w:r>
        <w:rPr>
          <w:color w:val="000000"/>
          <w:lang w:eastAsia="zh-CN"/>
        </w:rPr>
        <w:t>选用了焦距未知的凸透镜</w:t>
      </w:r>
      <w:r>
        <w:rPr>
          <w:color w:val="000000"/>
          <w:lang w:eastAsia="zh-CN"/>
        </w:rPr>
        <w:t>.</w:t>
      </w:r>
      <w:r>
        <w:rPr>
          <w:noProof/>
          <w:lang w:eastAsia="zh-CN"/>
        </w:rPr>
        <w:drawing>
          <wp:inline distT="0" distB="0" distL="0" distR="0">
            <wp:extent cx="4616967" cy="1352550"/>
            <wp:effectExtent l="19050" t="0" r="0" b="0"/>
            <wp:docPr id="30" name="" descr="图片_x0020_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886750" name=""/>
                    <pic:cNvPicPr/>
                  </pic:nvPicPr>
                  <pic:blipFill>
                    <a:blip xmlns:r="http://schemas.openxmlformats.org/officeDocument/2006/relationships" r:embed="rId21" cstate="print"/>
                    <a:stretch>
                      <a:fillRect/>
                    </a:stretch>
                  </pic:blipFill>
                  <pic:spPr>
                    <a:xfrm>
                      <a:off x="0" y="0"/>
                      <a:ext cx="4628677" cy="1355980"/>
                    </a:xfrm>
                    <a:prstGeom prst="rect">
                      <a:avLst/>
                    </a:prstGeom>
                  </pic:spPr>
                </pic:pic>
              </a:graphicData>
            </a:graphic>
          </wp:inline>
        </w:drawing>
      </w:r>
    </w:p>
    <w:p w:rsidR="00707C9F">
      <w:pPr>
        <w:spacing w:after="0"/>
        <w:rPr>
          <w:lang w:eastAsia="zh-CN"/>
        </w:rPr>
      </w:pPr>
      <w:r>
        <w:rPr>
          <w:color w:val="000000"/>
          <w:lang w:eastAsia="zh-CN"/>
        </w:rPr>
        <w:t>（</w:t>
      </w:r>
      <w:r>
        <w:rPr>
          <w:color w:val="000000"/>
          <w:lang w:eastAsia="zh-CN"/>
        </w:rPr>
        <w:t>1</w:t>
      </w:r>
      <w:r>
        <w:rPr>
          <w:color w:val="000000"/>
          <w:lang w:eastAsia="zh-CN"/>
        </w:rPr>
        <w:t>）如图甲所示</w:t>
      </w:r>
      <w:r>
        <w:rPr>
          <w:color w:val="000000"/>
          <w:lang w:eastAsia="zh-CN"/>
        </w:rPr>
        <w:t>,</w:t>
      </w:r>
      <w:r>
        <w:rPr>
          <w:color w:val="000000"/>
          <w:lang w:eastAsia="zh-CN"/>
        </w:rPr>
        <w:t>该凸透镜的焦距为</w:t>
      </w:r>
      <w:r>
        <w:rPr>
          <w:color w:val="000000"/>
          <w:lang w:eastAsia="zh-CN"/>
        </w:rPr>
        <w:t>________cm</w:t>
      </w:r>
      <w:r w:rsidR="00905204">
        <w:rPr>
          <w:color w:val="000000"/>
          <w:lang w:eastAsia="zh-CN"/>
        </w:rPr>
        <w:t>。</w:t>
      </w:r>
      <w:r>
        <w:rPr>
          <w:color w:val="000000"/>
          <w:lang w:eastAsia="zh-CN"/>
        </w:rPr>
        <w:t xml:space="preserve">   </w:t>
      </w:r>
    </w:p>
    <w:p w:rsidR="00707C9F">
      <w:pPr>
        <w:spacing w:after="0"/>
        <w:rPr>
          <w:lang w:eastAsia="zh-CN"/>
        </w:rPr>
      </w:pPr>
      <w:r>
        <w:rPr>
          <w:color w:val="000000"/>
          <w:lang w:eastAsia="zh-CN"/>
        </w:rPr>
        <w:t>（</w:t>
      </w:r>
      <w:r>
        <w:rPr>
          <w:color w:val="000000"/>
          <w:lang w:eastAsia="zh-CN"/>
        </w:rPr>
        <w:t>2</w:t>
      </w:r>
      <w:r>
        <w:rPr>
          <w:color w:val="000000"/>
          <w:lang w:eastAsia="zh-CN"/>
        </w:rPr>
        <w:t>）如图乙所示</w:t>
      </w:r>
      <w:r>
        <w:rPr>
          <w:color w:val="000000"/>
          <w:lang w:eastAsia="zh-CN"/>
        </w:rPr>
        <w:t>,</w:t>
      </w:r>
      <w:r>
        <w:rPr>
          <w:color w:val="000000"/>
          <w:lang w:eastAsia="zh-CN"/>
        </w:rPr>
        <w:t>想在光屏上得到烛焰清晰的像</w:t>
      </w:r>
      <w:r>
        <w:rPr>
          <w:color w:val="000000"/>
          <w:lang w:eastAsia="zh-CN"/>
        </w:rPr>
        <w:t>,</w:t>
      </w:r>
      <w:r>
        <w:rPr>
          <w:color w:val="000000"/>
          <w:lang w:eastAsia="zh-CN"/>
        </w:rPr>
        <w:t>需将蜡烛向</w:t>
      </w:r>
      <w:r>
        <w:rPr>
          <w:color w:val="000000"/>
          <w:lang w:eastAsia="zh-CN"/>
        </w:rPr>
        <w:t>________(</w:t>
      </w:r>
      <w:r>
        <w:rPr>
          <w:color w:val="000000"/>
          <w:lang w:eastAsia="zh-CN"/>
        </w:rPr>
        <w:t>填</w:t>
      </w:r>
      <w:r>
        <w:rPr>
          <w:color w:val="000000"/>
          <w:lang w:eastAsia="zh-CN"/>
        </w:rPr>
        <w:t>“</w:t>
      </w:r>
      <w:r>
        <w:rPr>
          <w:color w:val="000000"/>
          <w:lang w:eastAsia="zh-CN"/>
        </w:rPr>
        <w:t>左</w:t>
      </w:r>
      <w:r>
        <w:rPr>
          <w:color w:val="000000"/>
          <w:lang w:eastAsia="zh-CN"/>
        </w:rPr>
        <w:t>”</w:t>
      </w:r>
      <w:r>
        <w:rPr>
          <w:color w:val="000000"/>
          <w:lang w:eastAsia="zh-CN"/>
        </w:rPr>
        <w:t>或</w:t>
      </w:r>
      <w:r>
        <w:rPr>
          <w:color w:val="000000"/>
          <w:lang w:eastAsia="zh-CN"/>
        </w:rPr>
        <w:t>“</w:t>
      </w:r>
      <w:r>
        <w:rPr>
          <w:color w:val="000000"/>
          <w:lang w:eastAsia="zh-CN"/>
        </w:rPr>
        <w:t>右</w:t>
      </w:r>
      <w:r>
        <w:rPr>
          <w:color w:val="000000"/>
          <w:lang w:eastAsia="zh-CN"/>
        </w:rPr>
        <w:t>”)</w:t>
      </w:r>
      <w:r>
        <w:rPr>
          <w:color w:val="000000"/>
          <w:lang w:eastAsia="zh-CN"/>
        </w:rPr>
        <w:t>移动</w:t>
      </w:r>
      <w:r>
        <w:rPr>
          <w:color w:val="000000"/>
          <w:lang w:eastAsia="zh-CN"/>
        </w:rPr>
        <w:t>,</w:t>
      </w:r>
      <w:r>
        <w:rPr>
          <w:color w:val="000000"/>
          <w:lang w:eastAsia="zh-CN"/>
        </w:rPr>
        <w:t>此时光屏上能得到一个倒立</w:t>
      </w:r>
      <w:r>
        <w:rPr>
          <w:color w:val="000000"/>
          <w:lang w:eastAsia="zh-CN"/>
        </w:rPr>
        <w:t>________(</w:t>
      </w:r>
      <w:r>
        <w:rPr>
          <w:color w:val="000000"/>
          <w:lang w:eastAsia="zh-CN"/>
        </w:rPr>
        <w:t>填</w:t>
      </w:r>
      <w:r>
        <w:rPr>
          <w:color w:val="000000"/>
          <w:lang w:eastAsia="zh-CN"/>
        </w:rPr>
        <w:t>“</w:t>
      </w:r>
      <w:r>
        <w:rPr>
          <w:color w:val="000000"/>
          <w:lang w:eastAsia="zh-CN"/>
        </w:rPr>
        <w:t>放大</w:t>
      </w:r>
      <w:r>
        <w:rPr>
          <w:color w:val="000000"/>
          <w:lang w:eastAsia="zh-CN"/>
        </w:rPr>
        <w:t>”</w:t>
      </w:r>
      <w:r>
        <w:rPr>
          <w:color w:val="000000"/>
          <w:lang w:eastAsia="zh-CN"/>
        </w:rPr>
        <w:t>或</w:t>
      </w:r>
      <w:r>
        <w:rPr>
          <w:color w:val="000000"/>
          <w:lang w:eastAsia="zh-CN"/>
        </w:rPr>
        <w:t>“</w:t>
      </w:r>
      <w:r>
        <w:rPr>
          <w:color w:val="000000"/>
          <w:lang w:eastAsia="zh-CN"/>
        </w:rPr>
        <w:t>缩小</w:t>
      </w:r>
      <w:r>
        <w:rPr>
          <w:color w:val="000000"/>
          <w:lang w:eastAsia="zh-CN"/>
        </w:rPr>
        <w:t>”)</w:t>
      </w:r>
      <w:r>
        <w:rPr>
          <w:color w:val="000000"/>
          <w:lang w:eastAsia="zh-CN"/>
        </w:rPr>
        <w:t>的实像</w:t>
      </w:r>
      <w:r>
        <w:rPr>
          <w:color w:val="000000"/>
          <w:lang w:eastAsia="zh-CN"/>
        </w:rPr>
        <w:t>,________(“</w:t>
      </w:r>
      <w:r>
        <w:rPr>
          <w:color w:val="000000"/>
          <w:lang w:eastAsia="zh-CN"/>
        </w:rPr>
        <w:t>照相机</w:t>
      </w:r>
      <w:r>
        <w:rPr>
          <w:color w:val="000000"/>
          <w:lang w:eastAsia="zh-CN"/>
        </w:rPr>
        <w:t>”</w:t>
      </w:r>
      <w:r>
        <w:rPr>
          <w:color w:val="000000"/>
          <w:lang w:eastAsia="zh-CN"/>
        </w:rPr>
        <w:t>、</w:t>
      </w:r>
      <w:r>
        <w:rPr>
          <w:color w:val="000000"/>
          <w:lang w:eastAsia="zh-CN"/>
        </w:rPr>
        <w:t>“</w:t>
      </w:r>
      <w:r>
        <w:rPr>
          <w:color w:val="000000"/>
          <w:lang w:eastAsia="zh-CN"/>
        </w:rPr>
        <w:t>放大镜</w:t>
      </w:r>
      <w:r>
        <w:rPr>
          <w:color w:val="000000"/>
          <w:lang w:eastAsia="zh-CN"/>
        </w:rPr>
        <w:t>”</w:t>
      </w:r>
      <w:r>
        <w:rPr>
          <w:color w:val="000000"/>
          <w:lang w:eastAsia="zh-CN"/>
        </w:rPr>
        <w:t>或</w:t>
      </w:r>
      <w:r>
        <w:rPr>
          <w:color w:val="000000"/>
          <w:lang w:eastAsia="zh-CN"/>
        </w:rPr>
        <w:t>“</w:t>
      </w:r>
      <w:r>
        <w:rPr>
          <w:color w:val="000000"/>
          <w:lang w:eastAsia="zh-CN"/>
        </w:rPr>
        <w:t>投影仪</w:t>
      </w:r>
      <w:r>
        <w:rPr>
          <w:color w:val="000000"/>
          <w:lang w:eastAsia="zh-CN"/>
        </w:rPr>
        <w:t>”)</w:t>
      </w:r>
      <w:r>
        <w:rPr>
          <w:color w:val="000000"/>
          <w:lang w:eastAsia="zh-CN"/>
        </w:rPr>
        <w:t>就是根据此原理工作的。</w:t>
      </w:r>
      <w:r>
        <w:rPr>
          <w:color w:val="000000"/>
          <w:lang w:eastAsia="zh-CN"/>
        </w:rPr>
        <w:t xml:space="preserve">    </w:t>
      </w:r>
    </w:p>
    <w:p w:rsidR="00707C9F">
      <w:pPr>
        <w:spacing w:after="0"/>
        <w:rPr>
          <w:lang w:eastAsia="zh-CN"/>
        </w:rPr>
      </w:pPr>
      <w:r>
        <w:rPr>
          <w:color w:val="000000"/>
          <w:lang w:eastAsia="zh-CN"/>
        </w:rPr>
        <w:t>（</w:t>
      </w:r>
      <w:r>
        <w:rPr>
          <w:color w:val="000000"/>
          <w:lang w:eastAsia="zh-CN"/>
        </w:rPr>
        <w:t>3</w:t>
      </w:r>
      <w:r>
        <w:rPr>
          <w:color w:val="000000"/>
          <w:lang w:eastAsia="zh-CN"/>
        </w:rPr>
        <w:t>）在光屏上得到清晰的像后</w:t>
      </w:r>
      <w:r>
        <w:rPr>
          <w:color w:val="000000"/>
          <w:lang w:eastAsia="zh-CN"/>
        </w:rPr>
        <w:t>,</w:t>
      </w:r>
      <w:r>
        <w:rPr>
          <w:color w:val="000000"/>
          <w:lang w:eastAsia="zh-CN"/>
        </w:rPr>
        <w:t>该同学把他的近视眼镜放在蜡烛与凸透镜之间</w:t>
      </w:r>
      <w:r>
        <w:rPr>
          <w:color w:val="000000"/>
          <w:lang w:eastAsia="zh-CN"/>
        </w:rPr>
        <w:t>,</w:t>
      </w:r>
      <w:r>
        <w:rPr>
          <w:color w:val="000000"/>
          <w:lang w:eastAsia="zh-CN"/>
        </w:rPr>
        <w:t>光屏上烛焰的像变模糊了</w:t>
      </w:r>
      <w:r>
        <w:rPr>
          <w:color w:val="000000"/>
          <w:lang w:eastAsia="zh-CN"/>
        </w:rPr>
        <w:t>,</w:t>
      </w:r>
      <w:r>
        <w:rPr>
          <w:color w:val="000000"/>
          <w:lang w:eastAsia="zh-CN"/>
        </w:rPr>
        <w:t>在不改变凸透镜和光屏位置的情况下</w:t>
      </w:r>
      <w:r>
        <w:rPr>
          <w:color w:val="000000"/>
          <w:lang w:eastAsia="zh-CN"/>
        </w:rPr>
        <w:t>,</w:t>
      </w:r>
      <w:r>
        <w:rPr>
          <w:color w:val="000000"/>
          <w:lang w:eastAsia="zh-CN"/>
        </w:rPr>
        <w:t>若想在光屏上再一次得到烛焰清晰的像</w:t>
      </w:r>
      <w:r>
        <w:rPr>
          <w:color w:val="000000"/>
          <w:lang w:eastAsia="zh-CN"/>
        </w:rPr>
        <w:t>,</w:t>
      </w:r>
      <w:r>
        <w:rPr>
          <w:color w:val="000000"/>
          <w:lang w:eastAsia="zh-CN"/>
        </w:rPr>
        <w:t>他应该将蜡烛向</w:t>
      </w:r>
      <w:r>
        <w:rPr>
          <w:color w:val="000000"/>
          <w:lang w:eastAsia="zh-CN"/>
        </w:rPr>
        <w:t>________(</w:t>
      </w:r>
      <w:r>
        <w:rPr>
          <w:color w:val="000000"/>
          <w:lang w:eastAsia="zh-CN"/>
        </w:rPr>
        <w:t>填</w:t>
      </w:r>
      <w:r>
        <w:rPr>
          <w:color w:val="000000"/>
          <w:lang w:eastAsia="zh-CN"/>
        </w:rPr>
        <w:t>“</w:t>
      </w:r>
      <w:r>
        <w:rPr>
          <w:color w:val="000000"/>
          <w:lang w:eastAsia="zh-CN"/>
        </w:rPr>
        <w:t>左</w:t>
      </w:r>
      <w:r>
        <w:rPr>
          <w:color w:val="000000"/>
          <w:lang w:eastAsia="zh-CN"/>
        </w:rPr>
        <w:t>”</w:t>
      </w:r>
      <w:r>
        <w:rPr>
          <w:color w:val="000000"/>
          <w:lang w:eastAsia="zh-CN"/>
        </w:rPr>
        <w:t>或</w:t>
      </w:r>
      <w:r>
        <w:rPr>
          <w:color w:val="000000"/>
          <w:lang w:eastAsia="zh-CN"/>
        </w:rPr>
        <w:t>“</w:t>
      </w:r>
      <w:r>
        <w:rPr>
          <w:color w:val="000000"/>
          <w:lang w:eastAsia="zh-CN"/>
        </w:rPr>
        <w:t>右</w:t>
      </w:r>
      <w:r>
        <w:rPr>
          <w:color w:val="000000"/>
          <w:lang w:eastAsia="zh-CN"/>
        </w:rPr>
        <w:t>”)</w:t>
      </w:r>
      <w:r>
        <w:rPr>
          <w:color w:val="000000"/>
          <w:lang w:eastAsia="zh-CN"/>
        </w:rPr>
        <w:t>移动</w:t>
      </w:r>
      <w:r>
        <w:rPr>
          <w:color w:val="000000"/>
          <w:lang w:eastAsia="zh-CN"/>
        </w:rPr>
        <w:t xml:space="preserve">.    </w:t>
      </w:r>
    </w:p>
    <w:p w:rsidR="00707C9F">
      <w:pPr>
        <w:rPr>
          <w:lang w:eastAsia="zh-CN"/>
        </w:rPr>
      </w:pPr>
      <w:r>
        <w:rPr>
          <w:lang w:eastAsia="zh-CN"/>
        </w:rPr>
        <w:br w:type="page"/>
      </w:r>
    </w:p>
    <w:p w:rsidR="00707C9F">
      <w:pPr>
        <w:jc w:val="center"/>
        <w:rPr>
          <w:lang w:eastAsia="zh-CN"/>
        </w:rPr>
      </w:pPr>
      <w:r>
        <w:rPr>
          <w:b/>
          <w:bCs/>
          <w:sz w:val="28"/>
          <w:szCs w:val="28"/>
          <w:lang w:eastAsia="zh-CN"/>
        </w:rPr>
        <w:t>参考</w:t>
      </w:r>
      <w:r w:rsidR="000347C8">
        <w:rPr>
          <w:b/>
          <w:bCs/>
          <w:sz w:val="28"/>
          <w:szCs w:val="28"/>
          <w:lang w:eastAsia="zh-CN"/>
        </w:rPr>
        <w:t>答案</w:t>
      </w:r>
    </w:p>
    <w:p w:rsidR="00707C9F">
      <w:pPr>
        <w:rPr>
          <w:lang w:eastAsia="zh-CN"/>
        </w:rPr>
      </w:pPr>
      <w:r>
        <w:rPr>
          <w:lang w:eastAsia="zh-CN"/>
        </w:rPr>
        <w:t>一、单项选择题。</w:t>
      </w:r>
      <w:r>
        <w:rPr>
          <w:lang w:eastAsia="zh-CN"/>
        </w:rPr>
        <w:t xml:space="preserve">  </w:t>
      </w:r>
    </w:p>
    <w:p w:rsidR="00707C9F">
      <w:pPr>
        <w:spacing w:after="0"/>
        <w:rPr>
          <w:lang w:eastAsia="zh-CN"/>
        </w:rPr>
      </w:pPr>
      <w:r>
        <w:rPr>
          <w:color w:val="000000"/>
          <w:lang w:eastAsia="zh-CN"/>
        </w:rPr>
        <w:t>1.B</w:t>
      </w:r>
      <w:r>
        <w:rPr>
          <w:color w:val="000000"/>
          <w:lang w:eastAsia="zh-CN"/>
        </w:rPr>
        <w:t xml:space="preserve">  2.C  </w:t>
      </w:r>
      <w:r>
        <w:rPr>
          <w:color w:val="000000"/>
        </w:rPr>
        <w:t xml:space="preserve">3. C   </w:t>
      </w:r>
      <w:r>
        <w:rPr>
          <w:color w:val="000000"/>
        </w:rPr>
        <w:t>4.C  5</w:t>
      </w:r>
      <w:r>
        <w:rPr>
          <w:color w:val="000000"/>
        </w:rPr>
        <w:t xml:space="preserve">. A   </w:t>
      </w:r>
      <w:r>
        <w:rPr>
          <w:color w:val="000000"/>
        </w:rPr>
        <w:t xml:space="preserve">6.D  </w:t>
      </w:r>
      <w:r>
        <w:rPr>
          <w:color w:val="000000"/>
          <w:lang w:eastAsia="zh-CN"/>
        </w:rPr>
        <w:t>7.A</w:t>
      </w:r>
      <w:r>
        <w:rPr>
          <w:color w:val="000000"/>
          <w:lang w:eastAsia="zh-CN"/>
        </w:rPr>
        <w:t xml:space="preserve">  </w:t>
      </w:r>
    </w:p>
    <w:p w:rsidR="00707C9F">
      <w:pPr>
        <w:rPr>
          <w:lang w:eastAsia="zh-CN"/>
        </w:rPr>
      </w:pPr>
      <w:r>
        <w:rPr>
          <w:lang w:eastAsia="zh-CN"/>
        </w:rPr>
        <w:t>二、填空题。</w:t>
      </w:r>
      <w:r>
        <w:rPr>
          <w:lang w:eastAsia="zh-CN"/>
        </w:rPr>
        <w:t xml:space="preserve">  </w:t>
      </w:r>
    </w:p>
    <w:p w:rsidR="00905204">
      <w:pPr>
        <w:spacing w:after="0"/>
        <w:rPr>
          <w:rFonts w:hint="eastAsia"/>
          <w:lang w:eastAsia="zh-CN"/>
        </w:rPr>
      </w:pPr>
      <w:r>
        <w:rPr>
          <w:color w:val="000000"/>
          <w:lang w:eastAsia="zh-CN"/>
        </w:rPr>
        <w:t>8.</w:t>
      </w:r>
      <w:r>
        <w:rPr>
          <w:color w:val="000000"/>
          <w:lang w:eastAsia="zh-CN"/>
        </w:rPr>
        <w:t>运动的；</w:t>
      </w:r>
      <w:r>
        <w:rPr>
          <w:noProof/>
          <w:lang w:eastAsia="zh-CN"/>
        </w:rPr>
        <w:drawing>
          <wp:inline distT="0" distB="0" distL="0" distR="0">
            <wp:extent cx="439255" cy="429717"/>
            <wp:effectExtent l="0" t="0" r="0" b="0"/>
            <wp:docPr id="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839105" name=""/>
                    <pic:cNvPicPr/>
                  </pic:nvPicPr>
                  <pic:blipFill>
                    <a:blip xmlns:r="http://schemas.openxmlformats.org/officeDocument/2006/relationships" r:embed="rId22" cstate="print"/>
                    <a:stretch>
                      <a:fillRect/>
                    </a:stretch>
                  </pic:blipFill>
                  <pic:spPr>
                    <a:xfrm>
                      <a:off x="0" y="0"/>
                      <a:ext cx="439255" cy="429717"/>
                    </a:xfrm>
                    <a:prstGeom prst="rect">
                      <a:avLst/>
                    </a:prstGeom>
                  </pic:spPr>
                </pic:pic>
              </a:graphicData>
            </a:graphic>
          </wp:inline>
        </w:drawing>
      </w:r>
      <w:r>
        <w:rPr>
          <w:color w:val="000000"/>
          <w:lang w:eastAsia="zh-CN"/>
        </w:rPr>
        <w:t xml:space="preserve">     9. </w:t>
      </w:r>
      <w:r>
        <w:rPr>
          <w:color w:val="000000"/>
          <w:lang w:eastAsia="zh-CN"/>
        </w:rPr>
        <w:t>噪声；隔声；声源</w:t>
      </w:r>
      <w:r>
        <w:rPr>
          <w:color w:val="000000"/>
          <w:lang w:eastAsia="zh-CN"/>
        </w:rPr>
        <w:t xml:space="preserve">   10. </w:t>
      </w:r>
      <w:r>
        <w:rPr>
          <w:color w:val="000000"/>
          <w:lang w:eastAsia="zh-CN"/>
        </w:rPr>
        <w:t>汽化；吸热</w:t>
      </w:r>
      <w:r>
        <w:rPr>
          <w:color w:val="000000"/>
          <w:lang w:eastAsia="zh-CN"/>
        </w:rPr>
        <w:t xml:space="preserve">   </w:t>
      </w:r>
      <w:r w:rsidR="0006206E">
        <w:rPr>
          <w:color w:val="000000"/>
          <w:lang w:eastAsia="zh-CN"/>
        </w:rPr>
        <w:t>1</w:t>
      </w:r>
      <w:r w:rsidR="0006206E">
        <w:rPr>
          <w:rFonts w:hint="eastAsia"/>
          <w:color w:val="000000"/>
          <w:lang w:eastAsia="zh-CN"/>
        </w:rPr>
        <w:t>1</w:t>
      </w:r>
      <w:r w:rsidR="0006206E">
        <w:rPr>
          <w:color w:val="000000"/>
          <w:lang w:eastAsia="zh-CN"/>
        </w:rPr>
        <w:t>. 60°</w:t>
      </w:r>
      <w:r w:rsidR="0006206E">
        <w:rPr>
          <w:color w:val="000000"/>
          <w:lang w:eastAsia="zh-CN"/>
        </w:rPr>
        <w:t>；减少；</w:t>
      </w:r>
      <w:r w:rsidR="0006206E">
        <w:rPr>
          <w:color w:val="000000"/>
          <w:lang w:eastAsia="zh-CN"/>
        </w:rPr>
        <w:t>0°</w:t>
      </w:r>
      <w:r w:rsidR="0006206E">
        <w:rPr>
          <w:color w:val="000000"/>
          <w:lang w:eastAsia="zh-CN"/>
        </w:rPr>
        <w:t>；变短</w:t>
      </w:r>
      <w:r w:rsidR="0006206E">
        <w:rPr>
          <w:color w:val="000000"/>
          <w:lang w:eastAsia="zh-CN"/>
        </w:rPr>
        <w:t> </w:t>
      </w:r>
    </w:p>
    <w:p w:rsidR="00707C9F">
      <w:pPr>
        <w:spacing w:after="0"/>
        <w:rPr>
          <w:lang w:eastAsia="zh-CN"/>
        </w:rPr>
      </w:pPr>
      <w:r>
        <w:rPr>
          <w:color w:val="000000"/>
          <w:lang w:eastAsia="zh-CN"/>
        </w:rPr>
        <w:t>1</w:t>
      </w:r>
      <w:r w:rsidR="0006206E">
        <w:rPr>
          <w:rFonts w:hint="eastAsia"/>
          <w:color w:val="000000"/>
          <w:lang w:eastAsia="zh-CN"/>
        </w:rPr>
        <w:t>2</w:t>
      </w:r>
      <w:r>
        <w:rPr>
          <w:color w:val="000000"/>
          <w:lang w:eastAsia="zh-CN"/>
        </w:rPr>
        <w:t xml:space="preserve">. </w:t>
      </w:r>
      <w:r>
        <w:rPr>
          <w:color w:val="000000"/>
          <w:lang w:eastAsia="zh-CN"/>
        </w:rPr>
        <w:t>晶体；</w:t>
      </w:r>
      <w:r>
        <w:rPr>
          <w:color w:val="000000"/>
          <w:lang w:eastAsia="zh-CN"/>
        </w:rPr>
        <w:t>340</w:t>
      </w:r>
      <w:r>
        <w:rPr>
          <w:color w:val="000000"/>
          <w:lang w:eastAsia="zh-CN"/>
        </w:rPr>
        <w:t>；</w:t>
      </w:r>
      <w:r>
        <w:rPr>
          <w:color w:val="000000"/>
          <w:lang w:eastAsia="zh-CN"/>
        </w:rPr>
        <w:t>8        13. C</w:t>
      </w:r>
      <w:r>
        <w:rPr>
          <w:color w:val="000000"/>
          <w:lang w:eastAsia="zh-CN"/>
        </w:rPr>
        <w:t>；不变</w:t>
      </w:r>
      <w:r>
        <w:rPr>
          <w:color w:val="000000"/>
          <w:lang w:eastAsia="zh-CN"/>
        </w:rPr>
        <w:t xml:space="preserve">   14. </w:t>
      </w:r>
      <w:r>
        <w:rPr>
          <w:color w:val="000000"/>
          <w:lang w:eastAsia="zh-CN"/>
        </w:rPr>
        <w:t>近；</w:t>
      </w:r>
      <w:r>
        <w:rPr>
          <w:color w:val="000000"/>
          <w:lang w:eastAsia="zh-CN"/>
        </w:rPr>
        <w:t>凹</w:t>
      </w:r>
      <w:r>
        <w:rPr>
          <w:color w:val="000000"/>
          <w:lang w:eastAsia="zh-CN"/>
        </w:rPr>
        <w:t xml:space="preserve">   </w:t>
      </w:r>
    </w:p>
    <w:p w:rsidR="00707C9F">
      <w:pPr>
        <w:rPr>
          <w:lang w:eastAsia="zh-CN"/>
        </w:rPr>
      </w:pPr>
      <w:r>
        <w:rPr>
          <w:lang w:eastAsia="zh-CN"/>
        </w:rPr>
        <w:t>三、作图题。</w:t>
      </w:r>
      <w:r>
        <w:rPr>
          <w:lang w:eastAsia="zh-CN"/>
        </w:rPr>
        <w:t xml:space="preserve">  </w:t>
      </w:r>
    </w:p>
    <w:p w:rsidR="00707C9F">
      <w:pPr>
        <w:spacing w:after="0"/>
        <w:rPr>
          <w:lang w:eastAsia="zh-CN"/>
        </w:rPr>
      </w:pPr>
      <w:r>
        <w:rPr>
          <w:color w:val="000000"/>
          <w:lang w:eastAsia="zh-CN"/>
        </w:rPr>
        <w:t xml:space="preserve">15. </w:t>
      </w:r>
      <w:r>
        <w:rPr>
          <w:color w:val="000000"/>
          <w:lang w:eastAsia="zh-CN"/>
        </w:rPr>
        <w:t>如图所示：</w:t>
      </w:r>
      <w:r>
        <w:rPr>
          <w:color w:val="000000"/>
          <w:lang w:eastAsia="zh-CN"/>
        </w:rPr>
        <w:t xml:space="preserve">   </w:t>
      </w:r>
    </w:p>
    <w:p w:rsidR="00707C9F">
      <w:pPr>
        <w:spacing w:after="0"/>
        <w:rPr>
          <w:rFonts w:hint="eastAsia"/>
          <w:lang w:eastAsia="zh-CN"/>
        </w:rPr>
      </w:pPr>
      <w:r>
        <w:rPr>
          <w:noProof/>
          <w:lang w:eastAsia="zh-CN"/>
        </w:rPr>
        <w:drawing>
          <wp:inline distT="0" distB="0" distL="0" distR="0">
            <wp:extent cx="1652003" cy="1145896"/>
            <wp:effectExtent l="0" t="0" r="0" b="0"/>
            <wp:docPr id="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772868" name=""/>
                    <pic:cNvPicPr/>
                  </pic:nvPicPr>
                  <pic:blipFill>
                    <a:blip xmlns:r="http://schemas.openxmlformats.org/officeDocument/2006/relationships" r:embed="rId23" cstate="print"/>
                    <a:stretch>
                      <a:fillRect/>
                    </a:stretch>
                  </pic:blipFill>
                  <pic:spPr>
                    <a:xfrm>
                      <a:off x="0" y="0"/>
                      <a:ext cx="1652003" cy="1145896"/>
                    </a:xfrm>
                    <a:prstGeom prst="rect">
                      <a:avLst/>
                    </a:prstGeom>
                  </pic:spPr>
                </pic:pic>
              </a:graphicData>
            </a:graphic>
          </wp:inline>
        </w:drawing>
      </w:r>
    </w:p>
    <w:p w:rsidR="00707C9F">
      <w:pPr>
        <w:rPr>
          <w:lang w:eastAsia="zh-CN"/>
        </w:rPr>
      </w:pPr>
      <w:r>
        <w:rPr>
          <w:lang w:eastAsia="zh-CN"/>
        </w:rPr>
        <w:t>四、实验探究题。</w:t>
      </w:r>
      <w:r>
        <w:rPr>
          <w:lang w:eastAsia="zh-CN"/>
        </w:rPr>
        <w:t xml:space="preserve">  </w:t>
      </w:r>
    </w:p>
    <w:p w:rsidR="00707C9F">
      <w:pPr>
        <w:spacing w:after="0"/>
        <w:rPr>
          <w:lang w:eastAsia="zh-CN"/>
        </w:rPr>
      </w:pPr>
      <w:r>
        <w:rPr>
          <w:color w:val="000000"/>
          <w:lang w:eastAsia="zh-CN"/>
        </w:rPr>
        <w:t>16.</w:t>
      </w:r>
      <w:r>
        <w:rPr>
          <w:color w:val="000000"/>
          <w:lang w:eastAsia="zh-CN"/>
        </w:rPr>
        <w:t>（</w:t>
      </w:r>
      <w:r>
        <w:rPr>
          <w:color w:val="000000"/>
          <w:lang w:eastAsia="zh-CN"/>
        </w:rPr>
        <w:t>1</w:t>
      </w:r>
      <w:r>
        <w:rPr>
          <w:color w:val="000000"/>
          <w:lang w:eastAsia="zh-CN"/>
        </w:rPr>
        <w:t>）</w:t>
      </w:r>
      <w:r>
        <w:rPr>
          <w:color w:val="000000"/>
          <w:lang w:eastAsia="zh-CN"/>
        </w:rPr>
        <w:t>B</w:t>
      </w:r>
      <w:r>
        <w:rPr>
          <w:color w:val="000000"/>
          <w:lang w:eastAsia="zh-CN"/>
        </w:rPr>
        <w:t>；秒表（</w:t>
      </w:r>
      <w:r>
        <w:rPr>
          <w:color w:val="000000"/>
          <w:lang w:eastAsia="zh-CN"/>
        </w:rPr>
        <w:t>2</w:t>
      </w:r>
      <w:r>
        <w:rPr>
          <w:color w:val="000000"/>
          <w:lang w:eastAsia="zh-CN"/>
        </w:rPr>
        <w:t>）</w:t>
      </w:r>
      <w:r>
        <w:rPr>
          <w:color w:val="000000"/>
          <w:lang w:eastAsia="zh-CN"/>
        </w:rPr>
        <w:t>68</w:t>
      </w:r>
      <w:r>
        <w:rPr>
          <w:color w:val="000000"/>
          <w:lang w:eastAsia="zh-CN"/>
        </w:rPr>
        <w:t>；缩短加热时间（</w:t>
      </w:r>
      <w:r>
        <w:rPr>
          <w:color w:val="000000"/>
          <w:lang w:eastAsia="zh-CN"/>
        </w:rPr>
        <w:t>3</w:t>
      </w:r>
      <w:r>
        <w:rPr>
          <w:color w:val="000000"/>
          <w:lang w:eastAsia="zh-CN"/>
        </w:rPr>
        <w:t>）</w:t>
      </w:r>
      <w:r>
        <w:rPr>
          <w:color w:val="000000"/>
          <w:lang w:eastAsia="zh-CN"/>
        </w:rPr>
        <w:t>99</w:t>
      </w:r>
      <w:r>
        <w:rPr>
          <w:color w:val="000000"/>
          <w:lang w:eastAsia="zh-CN"/>
        </w:rPr>
        <w:t>（</w:t>
      </w:r>
      <w:r>
        <w:rPr>
          <w:color w:val="000000"/>
          <w:lang w:eastAsia="zh-CN"/>
        </w:rPr>
        <w:t>4</w:t>
      </w:r>
      <w:r>
        <w:rPr>
          <w:color w:val="000000"/>
          <w:lang w:eastAsia="zh-CN"/>
        </w:rPr>
        <w:t>）</w:t>
      </w:r>
      <w:r>
        <w:rPr>
          <w:color w:val="000000"/>
          <w:lang w:eastAsia="zh-CN"/>
        </w:rPr>
        <w:t>C</w:t>
      </w:r>
      <w:r>
        <w:rPr>
          <w:color w:val="000000"/>
          <w:lang w:eastAsia="zh-CN"/>
        </w:rPr>
        <w:t>；吸收；撤去酒精灯，停止对水加热</w:t>
      </w:r>
      <w:r>
        <w:rPr>
          <w:color w:val="000000"/>
          <w:lang w:eastAsia="zh-CN"/>
        </w:rPr>
        <w:t xml:space="preserve">     </w:t>
      </w:r>
    </w:p>
    <w:p w:rsidR="00707C9F">
      <w:pPr>
        <w:spacing w:after="0"/>
        <w:rPr>
          <w:lang w:eastAsia="zh-CN"/>
        </w:rPr>
      </w:pPr>
      <w:r>
        <w:rPr>
          <w:color w:val="000000"/>
          <w:lang w:eastAsia="zh-CN"/>
        </w:rPr>
        <w:t xml:space="preserve">17. </w:t>
      </w:r>
      <w:r>
        <w:rPr>
          <w:color w:val="000000"/>
          <w:lang w:eastAsia="zh-CN"/>
        </w:rPr>
        <w:t>（</w:t>
      </w:r>
      <w:r>
        <w:rPr>
          <w:color w:val="000000"/>
          <w:lang w:eastAsia="zh-CN"/>
        </w:rPr>
        <w:t>1</w:t>
      </w:r>
      <w:r>
        <w:rPr>
          <w:color w:val="000000"/>
          <w:lang w:eastAsia="zh-CN"/>
        </w:rPr>
        <w:t>）右（</w:t>
      </w:r>
      <w:r>
        <w:rPr>
          <w:color w:val="000000"/>
          <w:lang w:eastAsia="zh-CN"/>
        </w:rPr>
        <w:t>2</w:t>
      </w:r>
      <w:r>
        <w:rPr>
          <w:color w:val="000000"/>
          <w:lang w:eastAsia="zh-CN"/>
        </w:rPr>
        <w:t>）称量时调节平衡螺母（</w:t>
      </w:r>
      <w:r>
        <w:rPr>
          <w:color w:val="000000"/>
          <w:lang w:eastAsia="zh-CN"/>
        </w:rPr>
        <w:t>3</w:t>
      </w:r>
      <w:r>
        <w:rPr>
          <w:color w:val="000000"/>
          <w:lang w:eastAsia="zh-CN"/>
        </w:rPr>
        <w:t>）</w:t>
      </w:r>
      <w:r>
        <w:rPr>
          <w:color w:val="000000"/>
          <w:lang w:eastAsia="zh-CN"/>
        </w:rPr>
        <w:t>32</w:t>
      </w:r>
      <w:r>
        <w:rPr>
          <w:color w:val="000000"/>
          <w:lang w:eastAsia="zh-CN"/>
        </w:rPr>
        <w:t>；</w:t>
      </w:r>
      <w:r>
        <w:rPr>
          <w:color w:val="000000"/>
          <w:lang w:eastAsia="zh-CN"/>
        </w:rPr>
        <w:t>31.2</w:t>
      </w:r>
      <w:r>
        <w:rPr>
          <w:color w:val="000000"/>
          <w:lang w:eastAsia="zh-CN"/>
        </w:rPr>
        <w:t>；</w:t>
      </w:r>
      <w:r>
        <w:rPr>
          <w:color w:val="000000"/>
          <w:lang w:eastAsia="zh-CN"/>
        </w:rPr>
        <w:t>1.05</w:t>
      </w:r>
      <w:r>
        <w:rPr>
          <w:color w:val="000000"/>
          <w:lang w:eastAsia="zh-CN"/>
        </w:rPr>
        <w:t>（</w:t>
      </w:r>
      <w:r>
        <w:rPr>
          <w:color w:val="000000"/>
          <w:lang w:eastAsia="zh-CN"/>
        </w:rPr>
        <w:t>4</w:t>
      </w:r>
      <w:r>
        <w:rPr>
          <w:color w:val="000000"/>
          <w:lang w:eastAsia="zh-CN"/>
        </w:rPr>
        <w:t>）偏大</w:t>
      </w:r>
      <w:r>
        <w:rPr>
          <w:color w:val="000000"/>
          <w:lang w:eastAsia="zh-CN"/>
        </w:rPr>
        <w:t xml:space="preserve">   </w:t>
      </w:r>
    </w:p>
    <w:p w:rsidR="00707C9F">
      <w:pPr>
        <w:spacing w:after="0"/>
        <w:rPr>
          <w:lang w:eastAsia="zh-CN"/>
        </w:rPr>
      </w:pPr>
      <w:r>
        <w:rPr>
          <w:color w:val="000000"/>
          <w:lang w:eastAsia="zh-CN"/>
        </w:rPr>
        <w:t xml:space="preserve">18. </w:t>
      </w:r>
      <w:r>
        <w:rPr>
          <w:color w:val="000000"/>
          <w:lang w:eastAsia="zh-CN"/>
        </w:rPr>
        <w:t>（</w:t>
      </w:r>
      <w:r>
        <w:rPr>
          <w:color w:val="000000"/>
          <w:lang w:eastAsia="zh-CN"/>
        </w:rPr>
        <w:t>1</w:t>
      </w:r>
      <w:r>
        <w:rPr>
          <w:color w:val="000000"/>
          <w:lang w:eastAsia="zh-CN"/>
        </w:rPr>
        <w:t>）烛焰中心、凸透镜光心、光屏中心不在同一高度（</w:t>
      </w:r>
      <w:r>
        <w:rPr>
          <w:color w:val="000000"/>
          <w:lang w:eastAsia="zh-CN"/>
        </w:rPr>
        <w:t>2</w:t>
      </w:r>
      <w:r>
        <w:rPr>
          <w:color w:val="000000"/>
          <w:lang w:eastAsia="zh-CN"/>
        </w:rPr>
        <w:t>）缩小；漫反射</w:t>
      </w:r>
      <w:r>
        <w:rPr>
          <w:lang w:eastAsia="zh-CN"/>
        </w:rPr>
        <w:br/>
      </w:r>
      <w:r>
        <w:rPr>
          <w:color w:val="000000"/>
          <w:lang w:eastAsia="zh-CN"/>
        </w:rPr>
        <w:t>（</w:t>
      </w:r>
      <w:r>
        <w:rPr>
          <w:color w:val="000000"/>
          <w:lang w:eastAsia="zh-CN"/>
        </w:rPr>
        <w:t>3</w:t>
      </w:r>
      <w:r>
        <w:rPr>
          <w:color w:val="000000"/>
          <w:lang w:eastAsia="zh-CN"/>
        </w:rPr>
        <w:t>）放大；投影仪（</w:t>
      </w:r>
      <w:r>
        <w:rPr>
          <w:color w:val="000000"/>
          <w:lang w:eastAsia="zh-CN"/>
        </w:rPr>
        <w:t>4</w:t>
      </w:r>
      <w:r>
        <w:rPr>
          <w:color w:val="000000"/>
          <w:lang w:eastAsia="zh-CN"/>
        </w:rPr>
        <w:t>）</w:t>
      </w:r>
      <w:r>
        <w:rPr>
          <w:color w:val="000000"/>
          <w:lang w:eastAsia="zh-CN"/>
        </w:rPr>
        <w:t>C</w:t>
      </w:r>
      <w:r>
        <w:rPr>
          <w:color w:val="000000"/>
          <w:lang w:eastAsia="zh-CN"/>
        </w:rPr>
        <w:t>（</w:t>
      </w:r>
      <w:r>
        <w:rPr>
          <w:color w:val="000000"/>
          <w:lang w:eastAsia="zh-CN"/>
        </w:rPr>
        <w:t>5</w:t>
      </w:r>
      <w:r>
        <w:rPr>
          <w:color w:val="000000"/>
          <w:lang w:eastAsia="zh-CN"/>
        </w:rPr>
        <w:t>）远离（</w:t>
      </w:r>
      <w:r>
        <w:rPr>
          <w:color w:val="000000"/>
          <w:lang w:eastAsia="zh-CN"/>
        </w:rPr>
        <w:t>6</w:t>
      </w:r>
      <w:r>
        <w:rPr>
          <w:color w:val="000000"/>
          <w:lang w:eastAsia="zh-CN"/>
        </w:rPr>
        <w:t>）实验现象更明显、便于观察、减少了污染</w:t>
      </w:r>
      <w:r>
        <w:rPr>
          <w:color w:val="000000"/>
          <w:lang w:eastAsia="zh-CN"/>
        </w:rPr>
        <w:t xml:space="preserve">   </w:t>
      </w:r>
    </w:p>
    <w:p w:rsidR="00707C9F">
      <w:pPr>
        <w:rPr>
          <w:lang w:eastAsia="zh-CN"/>
        </w:rPr>
      </w:pPr>
      <w:r>
        <w:rPr>
          <w:lang w:eastAsia="zh-CN"/>
        </w:rPr>
        <w:t>五、计算题。</w:t>
      </w:r>
      <w:r>
        <w:rPr>
          <w:lang w:eastAsia="zh-CN"/>
        </w:rPr>
        <w:t xml:space="preserve">  </w:t>
      </w:r>
    </w:p>
    <w:p w:rsidR="00707C9F">
      <w:pPr>
        <w:spacing w:after="0"/>
        <w:rPr>
          <w:lang w:eastAsia="zh-CN"/>
        </w:rPr>
      </w:pPr>
      <w:r>
        <w:rPr>
          <w:color w:val="000000"/>
          <w:lang w:eastAsia="zh-CN"/>
        </w:rPr>
        <w:t>19.</w:t>
      </w:r>
      <w:r>
        <w:rPr>
          <w:color w:val="000000"/>
          <w:lang w:eastAsia="zh-CN"/>
        </w:rPr>
        <w:t>（</w:t>
      </w:r>
      <w:r>
        <w:rPr>
          <w:color w:val="000000"/>
          <w:lang w:eastAsia="zh-CN"/>
        </w:rPr>
        <w:t>1</w:t>
      </w:r>
      <w:r>
        <w:rPr>
          <w:color w:val="000000"/>
          <w:lang w:eastAsia="zh-CN"/>
        </w:rPr>
        <w:t>）</w:t>
      </w:r>
      <w:r>
        <w:rPr>
          <w:color w:val="000000"/>
          <w:lang w:eastAsia="zh-CN"/>
        </w:rPr>
        <w:t>1.5</w:t>
      </w:r>
      <w:r>
        <w:rPr>
          <w:color w:val="000000"/>
          <w:lang w:eastAsia="zh-CN"/>
        </w:rPr>
        <w:t>；</w:t>
      </w:r>
      <w:r>
        <w:rPr>
          <w:color w:val="000000"/>
          <w:lang w:eastAsia="zh-CN"/>
        </w:rPr>
        <w:t>5×10</w:t>
      </w:r>
      <w:r>
        <w:rPr>
          <w:color w:val="000000"/>
          <w:vertAlign w:val="superscript"/>
          <w:lang w:eastAsia="zh-CN"/>
        </w:rPr>
        <w:t>4</w:t>
      </w:r>
      <w:r>
        <w:rPr>
          <w:color w:val="000000"/>
          <w:lang w:eastAsia="zh-CN"/>
        </w:rPr>
        <w:t>；</w:t>
      </w:r>
      <w:r>
        <w:rPr>
          <w:color w:val="000000"/>
          <w:lang w:eastAsia="zh-CN"/>
        </w:rPr>
        <w:t>2</w:t>
      </w:r>
      <w:r>
        <w:rPr>
          <w:color w:val="000000"/>
          <w:lang w:eastAsia="zh-CN"/>
        </w:rPr>
        <w:t>；</w:t>
      </w:r>
      <w:r>
        <w:rPr>
          <w:color w:val="000000"/>
          <w:lang w:eastAsia="zh-CN"/>
        </w:rPr>
        <w:t>3</w:t>
      </w:r>
      <w:r>
        <w:rPr>
          <w:color w:val="000000"/>
          <w:lang w:eastAsia="zh-CN"/>
        </w:rPr>
        <w:t>（</w:t>
      </w:r>
      <w:r>
        <w:rPr>
          <w:color w:val="000000"/>
          <w:lang w:eastAsia="zh-CN"/>
        </w:rPr>
        <w:t>2</w:t>
      </w:r>
      <w:r>
        <w:rPr>
          <w:color w:val="000000"/>
          <w:lang w:eastAsia="zh-CN"/>
        </w:rPr>
        <w:t>）</w:t>
      </w:r>
      <w:r>
        <w:rPr>
          <w:color w:val="000000"/>
          <w:lang w:eastAsia="zh-CN"/>
        </w:rPr>
        <w:t>9.46×10</w:t>
      </w:r>
      <w:r>
        <w:rPr>
          <w:color w:val="000000"/>
          <w:vertAlign w:val="superscript"/>
          <w:lang w:eastAsia="zh-CN"/>
        </w:rPr>
        <w:t>15</w:t>
      </w:r>
      <w:r>
        <w:rPr>
          <w:color w:val="000000"/>
          <w:lang w:eastAsia="zh-CN"/>
        </w:rPr>
        <w:t xml:space="preserve">  </w:t>
      </w:r>
    </w:p>
    <w:p w:rsidR="00707C9F">
      <w:pPr>
        <w:spacing w:after="0"/>
        <w:rPr>
          <w:lang w:eastAsia="zh-CN"/>
        </w:rPr>
      </w:pPr>
      <w:r>
        <w:rPr>
          <w:color w:val="000000"/>
          <w:lang w:eastAsia="zh-CN"/>
        </w:rPr>
        <w:t xml:space="preserve">20. </w:t>
      </w:r>
      <w:r>
        <w:rPr>
          <w:color w:val="000000"/>
          <w:lang w:eastAsia="zh-CN"/>
        </w:rPr>
        <w:t>（</w:t>
      </w:r>
      <w:r>
        <w:rPr>
          <w:color w:val="000000"/>
          <w:lang w:eastAsia="zh-CN"/>
        </w:rPr>
        <w:t>1</w:t>
      </w:r>
      <w:r>
        <w:rPr>
          <w:color w:val="000000"/>
          <w:lang w:eastAsia="zh-CN"/>
        </w:rPr>
        <w:t>）解：溢出水的体积即为壶盖的体积；</w:t>
      </w:r>
      <w:r>
        <w:rPr>
          <w:color w:val="000000"/>
          <w:lang w:eastAsia="zh-CN"/>
        </w:rPr>
        <w:t>V</w:t>
      </w:r>
      <w:r>
        <w:rPr>
          <w:color w:val="000000"/>
          <w:vertAlign w:val="subscript"/>
          <w:lang w:eastAsia="zh-CN"/>
        </w:rPr>
        <w:t>盖</w:t>
      </w:r>
      <w:r>
        <w:rPr>
          <w:color w:val="000000"/>
          <w:lang w:eastAsia="zh-CN"/>
        </w:rPr>
        <w:t>=V</w:t>
      </w:r>
      <w:r>
        <w:rPr>
          <w:color w:val="000000"/>
          <w:vertAlign w:val="subscript"/>
          <w:lang w:eastAsia="zh-CN"/>
        </w:rPr>
        <w:t>水</w:t>
      </w:r>
      <w:r>
        <w:rPr>
          <w:color w:val="000000"/>
          <w:lang w:eastAsia="zh-CN"/>
        </w:rPr>
        <w:t xml:space="preserve">= </w:t>
      </w:r>
      <m:oMath>
        <m:f>
          <m:fPr>
            <m:ctrlPr>
              <w:rPr>
                <w:rFonts w:ascii="Cambria Math" w:hAnsi="Cambria Math"/>
              </w:rPr>
            </m:ctrlPr>
          </m:fPr>
          <m:num>
            <m:sSub>
              <m:sSubPr>
                <m:ctrlPr>
                  <w:rPr>
                    <w:rFonts w:ascii="Cambria Math" w:hAnsi="Cambria Math"/>
                  </w:rPr>
                </m:ctrlPr>
              </m:sSubPr>
              <m:e>
                <m:r>
                  <w:rPr>
                    <w:rFonts w:ascii="Cambria Math" w:hint="eastAsia"/>
                    <w:lang w:eastAsia="zh-CN"/>
                  </w:rPr>
                  <m:t>m</m:t>
                </m:r>
              </m:e>
              <m:sub>
                <m:r>
                  <w:rPr>
                    <w:rFonts w:ascii="Cambria Math" w:hint="eastAsia"/>
                    <w:lang w:eastAsia="zh-CN"/>
                  </w:rPr>
                  <m:t>水</m:t>
                </m:r>
              </m:sub>
            </m:sSub>
          </m:num>
          <m:den>
            <m:sSub>
              <m:sSubPr>
                <m:ctrlPr>
                  <w:rPr>
                    <w:rFonts w:ascii="Cambria Math" w:hAnsi="Cambria Math"/>
                  </w:rPr>
                </m:ctrlPr>
              </m:sSubPr>
              <m:e>
                <m:r>
                  <w:rPr>
                    <w:rFonts w:ascii="Cambria Math" w:hint="eastAsia"/>
                    <w:lang w:eastAsia="zh-CN"/>
                  </w:rPr>
                  <m:t>ρ</m:t>
                </m:r>
              </m:e>
              <m:sub>
                <m:r>
                  <w:rPr>
                    <w:rFonts w:ascii="Cambria Math" w:hint="eastAsia"/>
                    <w:lang w:eastAsia="zh-CN"/>
                  </w:rPr>
                  <m:t>水</m:t>
                </m:r>
              </m:sub>
            </m:sSub>
          </m:den>
        </m:f>
      </m:oMath>
      <w:r>
        <w:rPr>
          <w:color w:val="000000"/>
          <w:lang w:eastAsia="zh-CN"/>
        </w:rPr>
        <w:t xml:space="preserve"> = </w:t>
      </w:r>
      <m:oMath>
        <m:f>
          <m:fPr>
            <m:ctrlPr>
              <w:rPr>
                <w:rFonts w:ascii="Cambria Math" w:hAnsi="Cambria Math"/>
              </w:rPr>
            </m:ctrlPr>
          </m:fPr>
          <m:num>
            <m:r>
              <w:rPr>
                <w:rFonts w:ascii="Cambria Math" w:hint="eastAsia"/>
                <w:lang w:eastAsia="zh-CN"/>
              </w:rPr>
              <m:t>14.8g</m:t>
            </m:r>
          </m:num>
          <m:den>
            <m:r>
              <w:rPr>
                <w:rFonts w:ascii="Cambria Math" w:hint="eastAsia"/>
                <w:lang w:eastAsia="zh-CN"/>
              </w:rPr>
              <m:t>1g/c</m:t>
            </m:r>
            <m:sSup>
              <m:sSupPr>
                <m:ctrlPr>
                  <w:rPr>
                    <w:rFonts w:ascii="Cambria Math" w:hAnsi="Cambria Math"/>
                  </w:rPr>
                </m:ctrlPr>
              </m:sSupPr>
              <m:e>
                <m:r>
                  <w:rPr>
                    <w:rFonts w:ascii="Cambria Math" w:hint="eastAsia"/>
                    <w:lang w:eastAsia="zh-CN"/>
                  </w:rPr>
                  <m:t>m</m:t>
                </m:r>
              </m:e>
              <m:sup>
                <m:r>
                  <w:rPr>
                    <w:rFonts w:ascii="Cambria Math" w:hint="eastAsia"/>
                    <w:lang w:eastAsia="zh-CN"/>
                  </w:rPr>
                  <m:t>3</m:t>
                </m:r>
              </m:sup>
            </m:sSup>
          </m:den>
        </m:f>
      </m:oMath>
      <w:r>
        <w:rPr>
          <w:color w:val="000000"/>
          <w:lang w:eastAsia="zh-CN"/>
        </w:rPr>
        <w:t xml:space="preserve"> =14.8cm</w:t>
      </w:r>
      <w:r>
        <w:rPr>
          <w:color w:val="000000"/>
          <w:vertAlign w:val="superscript"/>
          <w:lang w:eastAsia="zh-CN"/>
        </w:rPr>
        <w:t>3</w:t>
      </w:r>
      <w:r>
        <w:rPr>
          <w:color w:val="000000"/>
          <w:lang w:eastAsia="zh-CN"/>
        </w:rPr>
        <w:t>；</w:t>
      </w:r>
    </w:p>
    <w:p w:rsidR="00707C9F">
      <w:pPr>
        <w:spacing w:after="0"/>
      </w:pPr>
      <w:r>
        <w:rPr>
          <w:color w:val="000000"/>
        </w:rPr>
        <w:t>这种材料的密度</w:t>
      </w:r>
      <w:r>
        <w:rPr>
          <w:color w:val="000000"/>
        </w:rPr>
        <w:t xml:space="preserve"> </w:t>
      </w:r>
      <m:oMath>
        <m:sSub>
          <m:sSubPr>
            <m:ctrlPr>
              <w:rPr>
                <w:rFonts w:ascii="Cambria Math" w:hAnsi="Cambria Math"/>
              </w:rPr>
            </m:ctrlPr>
          </m:sSubPr>
          <m:e>
            <m:r>
              <w:rPr>
                <w:rFonts w:ascii="Cambria Math" w:hint="eastAsia"/>
                <w:lang w:eastAsia="zh-CN"/>
              </w:rPr>
              <m:t>ρ</m:t>
            </m:r>
          </m:e>
          <m:sub>
            <m:r>
              <w:rPr>
                <w:rFonts w:ascii="Cambria Math" w:hint="eastAsia"/>
                <w:lang w:eastAsia="zh-CN"/>
              </w:rPr>
              <m:t>壶</m:t>
            </m:r>
          </m:sub>
        </m:sSub>
        <m:r>
          <w:rPr>
            <w:rFonts w:ascii="Cambria Math" w:hint="eastAsia"/>
            <w:lang w:eastAsia="zh-CN"/>
          </w:rPr>
          <m:t>=</m:t>
        </m:r>
        <m:f>
          <m:fPr>
            <m:ctrlPr>
              <w:rPr>
                <w:rFonts w:ascii="Cambria Math" w:hAnsi="Cambria Math"/>
              </w:rPr>
            </m:ctrlPr>
          </m:fPr>
          <m:num>
            <m:sSub>
              <m:sSubPr>
                <m:ctrlPr>
                  <w:rPr>
                    <w:rFonts w:ascii="Cambria Math" w:hAnsi="Cambria Math"/>
                  </w:rPr>
                </m:ctrlPr>
              </m:sSubPr>
              <m:e>
                <m:r>
                  <w:rPr>
                    <w:rFonts w:ascii="Cambria Math" w:hint="eastAsia"/>
                    <w:lang w:eastAsia="zh-CN"/>
                  </w:rPr>
                  <m:t>m</m:t>
                </m:r>
              </m:e>
              <m:sub>
                <m:r>
                  <w:rPr>
                    <w:rFonts w:ascii="Cambria Math" w:hint="eastAsia"/>
                    <w:lang w:eastAsia="zh-CN"/>
                  </w:rPr>
                  <m:t>壶</m:t>
                </m:r>
              </m:sub>
            </m:sSub>
          </m:num>
          <m:den>
            <m:sSub>
              <m:sSubPr>
                <m:ctrlPr>
                  <w:rPr>
                    <w:rFonts w:ascii="Cambria Math" w:hAnsi="Cambria Math"/>
                  </w:rPr>
                </m:ctrlPr>
              </m:sSubPr>
              <m:e>
                <m:r>
                  <w:rPr>
                    <w:rFonts w:ascii="Cambria Math" w:hint="eastAsia"/>
                    <w:lang w:eastAsia="zh-CN"/>
                  </w:rPr>
                  <m:t>V</m:t>
                </m:r>
              </m:e>
              <m:sub>
                <m:r>
                  <w:rPr>
                    <w:rFonts w:ascii="Cambria Math" w:hint="eastAsia"/>
                    <w:lang w:eastAsia="zh-CN"/>
                  </w:rPr>
                  <m:t>壶</m:t>
                </m:r>
              </m:sub>
            </m:sSub>
          </m:den>
        </m:f>
      </m:oMath>
      <w:r>
        <w:rPr>
          <w:color w:val="000000"/>
        </w:rPr>
        <w:t xml:space="preserve"> = </w:t>
      </w:r>
      <m:oMath>
        <m:f>
          <m:fPr>
            <m:ctrlPr>
              <w:rPr>
                <w:rFonts w:ascii="Cambria Math" w:hAnsi="Cambria Math"/>
              </w:rPr>
            </m:ctrlPr>
          </m:fPr>
          <m:num>
            <m:r>
              <w:rPr>
                <w:rFonts w:ascii="Cambria Math" w:hint="eastAsia"/>
                <w:lang w:eastAsia="zh-CN"/>
              </w:rPr>
              <m:t>44.4g</m:t>
            </m:r>
          </m:num>
          <m:den>
            <m:r>
              <w:rPr>
                <w:rFonts w:ascii="Cambria Math" w:hint="eastAsia"/>
                <w:lang w:eastAsia="zh-CN"/>
              </w:rPr>
              <m:t>14.8c</m:t>
            </m:r>
            <m:sSup>
              <m:sSupPr>
                <m:ctrlPr>
                  <w:rPr>
                    <w:rFonts w:ascii="Cambria Math" w:hAnsi="Cambria Math"/>
                  </w:rPr>
                </m:ctrlPr>
              </m:sSupPr>
              <m:e>
                <m:r>
                  <w:rPr>
                    <w:rFonts w:ascii="Cambria Math" w:hint="eastAsia"/>
                    <w:lang w:eastAsia="zh-CN"/>
                  </w:rPr>
                  <m:t>m</m:t>
                </m:r>
              </m:e>
              <m:sup>
                <m:r>
                  <w:rPr>
                    <w:rFonts w:ascii="Cambria Math" w:hint="eastAsia"/>
                    <w:lang w:eastAsia="zh-CN"/>
                  </w:rPr>
                  <m:t>3</m:t>
                </m:r>
              </m:sup>
            </m:sSup>
          </m:den>
        </m:f>
      </m:oMath>
      <w:r>
        <w:rPr>
          <w:color w:val="000000"/>
        </w:rPr>
        <w:t xml:space="preserve"> =3.0g/cm</w:t>
      </w:r>
      <w:r>
        <w:rPr>
          <w:color w:val="000000"/>
          <w:vertAlign w:val="superscript"/>
        </w:rPr>
        <w:t>3</w:t>
      </w:r>
      <w:r>
        <w:rPr>
          <w:color w:val="000000"/>
        </w:rPr>
        <w:t>=3.0×10</w:t>
      </w:r>
      <w:r>
        <w:rPr>
          <w:color w:val="000000"/>
          <w:vertAlign w:val="superscript"/>
        </w:rPr>
        <w:t>3</w:t>
      </w:r>
      <w:r>
        <w:rPr>
          <w:color w:val="000000"/>
        </w:rPr>
        <w:t>kg/m</w:t>
      </w:r>
      <w:r>
        <w:rPr>
          <w:color w:val="000000"/>
          <w:vertAlign w:val="superscript"/>
        </w:rPr>
        <w:t>3</w:t>
      </w:r>
      <w:r>
        <w:rPr>
          <w:color w:val="000000"/>
        </w:rPr>
        <w:t>；</w:t>
      </w:r>
    </w:p>
    <w:p w:rsidR="00707C9F">
      <w:pPr>
        <w:spacing w:after="0"/>
      </w:pPr>
      <w:r>
        <w:rPr>
          <w:color w:val="000000"/>
        </w:rPr>
        <w:t>答：算出这种材料的密度是</w:t>
      </w:r>
      <w:r>
        <w:rPr>
          <w:color w:val="000000"/>
        </w:rPr>
        <w:t>3.0×10</w:t>
      </w:r>
      <w:r>
        <w:rPr>
          <w:color w:val="000000"/>
          <w:vertAlign w:val="superscript"/>
        </w:rPr>
        <w:t>3</w:t>
      </w:r>
      <w:r>
        <w:rPr>
          <w:color w:val="000000"/>
        </w:rPr>
        <w:t>kg/m</w:t>
      </w:r>
      <w:r>
        <w:rPr>
          <w:color w:val="000000"/>
          <w:vertAlign w:val="superscript"/>
        </w:rPr>
        <w:t>3</w:t>
      </w:r>
      <w:r>
        <w:rPr>
          <w:color w:val="000000"/>
        </w:rPr>
        <w:t>；</w:t>
      </w:r>
      <w:r>
        <w:rPr>
          <w:lang w:eastAsia="zh-CN"/>
        </w:rPr>
        <w:br/>
      </w:r>
      <w:r>
        <w:rPr>
          <w:color w:val="000000"/>
          <w:lang w:eastAsia="zh-CN"/>
        </w:rPr>
        <w:t>（</w:t>
      </w:r>
      <w:r>
        <w:rPr>
          <w:color w:val="000000"/>
          <w:lang w:eastAsia="zh-CN"/>
        </w:rPr>
        <w:t>2</w:t>
      </w:r>
      <w:r>
        <w:rPr>
          <w:color w:val="000000"/>
          <w:lang w:eastAsia="zh-CN"/>
        </w:rPr>
        <w:t>）解：该茶壶所用材料的体积为</w:t>
      </w:r>
      <w:r>
        <w:rPr>
          <w:color w:val="000000"/>
          <w:lang w:eastAsia="zh-CN"/>
        </w:rPr>
        <w:t>V</w:t>
      </w:r>
      <w:r>
        <w:rPr>
          <w:color w:val="000000"/>
          <w:vertAlign w:val="subscript"/>
          <w:lang w:eastAsia="zh-CN"/>
        </w:rPr>
        <w:t>壶</w:t>
      </w:r>
      <w:r>
        <w:rPr>
          <w:color w:val="000000"/>
          <w:lang w:eastAsia="zh-CN"/>
        </w:rPr>
        <w:t xml:space="preserve">= </w:t>
      </w:r>
      <m:oMath>
        <m:f>
          <m:fPr>
            <m:ctrlPr>
              <w:rPr>
                <w:rFonts w:ascii="Cambria Math" w:hAnsi="Cambria Math"/>
              </w:rPr>
            </m:ctrlPr>
          </m:fPr>
          <m:num>
            <m:r>
              <w:rPr>
                <w:rFonts w:ascii="Cambria Math" w:hint="eastAsia"/>
                <w:lang w:eastAsia="zh-CN"/>
              </w:rPr>
              <m:t>m</m:t>
            </m:r>
          </m:num>
          <m:den>
            <m:r>
              <w:rPr>
                <w:rFonts w:ascii="Cambria Math" w:hint="eastAsia"/>
                <w:lang w:eastAsia="zh-CN"/>
              </w:rPr>
              <m:t>ρ</m:t>
            </m:r>
          </m:den>
        </m:f>
      </m:oMath>
      <w:r>
        <w:rPr>
          <w:color w:val="000000"/>
          <w:lang w:eastAsia="zh-CN"/>
        </w:rPr>
        <w:t xml:space="preserve"> = </w:t>
      </w:r>
      <m:oMath>
        <m:f>
          <m:fPr>
            <m:ctrlPr>
              <w:rPr>
                <w:rFonts w:ascii="Cambria Math" w:hAnsi="Cambria Math"/>
              </w:rPr>
            </m:ctrlPr>
          </m:fPr>
          <m:num>
            <m:r>
              <w:rPr>
                <w:rFonts w:ascii="Cambria Math" w:hint="eastAsia"/>
                <w:lang w:eastAsia="zh-CN"/>
              </w:rPr>
              <m:t>159g</m:t>
            </m:r>
          </m:num>
          <m:den>
            <m:r>
              <w:rPr>
                <w:rFonts w:ascii="Cambria Math" w:hint="eastAsia"/>
                <w:lang w:eastAsia="zh-CN"/>
              </w:rPr>
              <m:t>3.0g/c</m:t>
            </m:r>
            <m:sSup>
              <m:sSupPr>
                <m:ctrlPr>
                  <w:rPr>
                    <w:rFonts w:ascii="Cambria Math" w:hAnsi="Cambria Math"/>
                  </w:rPr>
                </m:ctrlPr>
              </m:sSupPr>
              <m:e>
                <m:r>
                  <w:rPr>
                    <w:rFonts w:ascii="Cambria Math" w:hint="eastAsia"/>
                    <w:lang w:eastAsia="zh-CN"/>
                  </w:rPr>
                  <m:t>m</m:t>
                </m:r>
              </m:e>
              <m:sup>
                <m:r>
                  <w:rPr>
                    <w:rFonts w:ascii="Cambria Math" w:hint="eastAsia"/>
                    <w:lang w:eastAsia="zh-CN"/>
                  </w:rPr>
                  <m:t>3</m:t>
                </m:r>
              </m:sup>
            </m:sSup>
          </m:den>
        </m:f>
      </m:oMath>
      <w:r>
        <w:rPr>
          <w:color w:val="000000"/>
          <w:lang w:eastAsia="zh-CN"/>
        </w:rPr>
        <w:t xml:space="preserve"> =53cm</w:t>
      </w:r>
      <w:r>
        <w:rPr>
          <w:color w:val="000000"/>
          <w:vertAlign w:val="superscript"/>
          <w:lang w:eastAsia="zh-CN"/>
        </w:rPr>
        <w:t>3</w:t>
      </w:r>
      <w:r>
        <w:rPr>
          <w:color w:val="000000"/>
          <w:lang w:eastAsia="zh-CN"/>
        </w:rPr>
        <w:t>=5.3×10</w:t>
      </w:r>
      <w:r>
        <w:rPr>
          <w:color w:val="000000"/>
          <w:vertAlign w:val="superscript"/>
          <w:lang w:eastAsia="zh-CN"/>
        </w:rPr>
        <w:t>-5</w:t>
      </w:r>
      <w:r>
        <w:rPr>
          <w:color w:val="000000"/>
          <w:lang w:eastAsia="zh-CN"/>
        </w:rPr>
        <w:t>m</w:t>
      </w:r>
      <w:r>
        <w:rPr>
          <w:color w:val="000000"/>
          <w:vertAlign w:val="superscript"/>
          <w:lang w:eastAsia="zh-CN"/>
        </w:rPr>
        <w:t>3</w:t>
      </w:r>
      <w:r>
        <w:rPr>
          <w:color w:val="000000"/>
          <w:lang w:eastAsia="zh-CN"/>
        </w:rPr>
        <w:t>。</w:t>
      </w:r>
    </w:p>
    <w:p w:rsidR="00707C9F">
      <w:pPr>
        <w:spacing w:after="0"/>
        <w:rPr>
          <w:lang w:eastAsia="zh-CN"/>
        </w:rPr>
      </w:pPr>
      <w:r>
        <w:rPr>
          <w:color w:val="000000"/>
          <w:lang w:eastAsia="zh-CN"/>
        </w:rPr>
        <w:t>答：若测得整个空茶壶的质量为</w:t>
      </w:r>
      <w:r>
        <w:rPr>
          <w:color w:val="000000"/>
          <w:lang w:eastAsia="zh-CN"/>
        </w:rPr>
        <w:t>159g</w:t>
      </w:r>
      <w:r>
        <w:rPr>
          <w:color w:val="000000"/>
          <w:lang w:eastAsia="zh-CN"/>
        </w:rPr>
        <w:t>，则该茶壶所用材料的体积为</w:t>
      </w:r>
      <w:r>
        <w:rPr>
          <w:color w:val="000000"/>
          <w:lang w:eastAsia="zh-CN"/>
        </w:rPr>
        <w:t>5.3×10</w:t>
      </w:r>
      <w:r>
        <w:rPr>
          <w:color w:val="000000"/>
          <w:vertAlign w:val="superscript"/>
          <w:lang w:eastAsia="zh-CN"/>
        </w:rPr>
        <w:t>-5</w:t>
      </w:r>
      <w:r>
        <w:rPr>
          <w:color w:val="000000"/>
          <w:lang w:eastAsia="zh-CN"/>
        </w:rPr>
        <w:t>m</w:t>
      </w:r>
      <w:r>
        <w:rPr>
          <w:color w:val="000000"/>
          <w:vertAlign w:val="superscript"/>
          <w:lang w:eastAsia="zh-CN"/>
        </w:rPr>
        <w:t>3</w:t>
      </w:r>
      <w:r>
        <w:rPr>
          <w:color w:val="000000"/>
          <w:lang w:eastAsia="zh-CN"/>
        </w:rPr>
        <w:t>。</w:t>
      </w:r>
    </w:p>
    <w:p w:rsidR="00707C9F">
      <w:pPr>
        <w:rPr>
          <w:lang w:eastAsia="zh-CN"/>
        </w:rPr>
      </w:pPr>
      <w:r>
        <w:rPr>
          <w:lang w:eastAsia="zh-CN"/>
        </w:rPr>
        <w:t>六、综合能力题。</w:t>
      </w:r>
      <w:r>
        <w:rPr>
          <w:lang w:eastAsia="zh-CN"/>
        </w:rPr>
        <w:t xml:space="preserve">  </w:t>
      </w:r>
    </w:p>
    <w:p w:rsidR="00707C9F">
      <w:pPr>
        <w:spacing w:after="0"/>
        <w:rPr>
          <w:lang w:eastAsia="zh-CN"/>
        </w:rPr>
      </w:pPr>
      <w:r>
        <w:rPr>
          <w:color w:val="000000"/>
          <w:lang w:eastAsia="zh-CN"/>
        </w:rPr>
        <w:t xml:space="preserve">21. </w:t>
      </w:r>
      <w:r>
        <w:rPr>
          <w:color w:val="000000"/>
          <w:lang w:eastAsia="zh-CN"/>
        </w:rPr>
        <w:t>（</w:t>
      </w:r>
      <w:r>
        <w:rPr>
          <w:color w:val="000000"/>
          <w:lang w:eastAsia="zh-CN"/>
        </w:rPr>
        <w:t>1</w:t>
      </w:r>
      <w:r>
        <w:rPr>
          <w:color w:val="000000"/>
          <w:lang w:eastAsia="zh-CN"/>
        </w:rPr>
        <w:t>）较黑暗；便于找到像的位置（或比较像和</w:t>
      </w:r>
      <w:r>
        <w:rPr>
          <w:color w:val="000000"/>
          <w:lang w:eastAsia="zh-CN"/>
        </w:rPr>
        <w:t>物的</w:t>
      </w:r>
      <w:r>
        <w:rPr>
          <w:color w:val="000000"/>
          <w:lang w:eastAsia="zh-CN"/>
        </w:rPr>
        <w:t>大小）（</w:t>
      </w:r>
      <w:r>
        <w:rPr>
          <w:color w:val="000000"/>
          <w:lang w:eastAsia="zh-CN"/>
        </w:rPr>
        <w:t>2</w:t>
      </w:r>
      <w:r>
        <w:rPr>
          <w:color w:val="000000"/>
          <w:lang w:eastAsia="zh-CN"/>
        </w:rPr>
        <w:t>）比较像与物的大小</w:t>
      </w:r>
      <w:r>
        <w:rPr>
          <w:lang w:eastAsia="zh-CN"/>
        </w:rPr>
        <w:br/>
      </w:r>
      <w:r>
        <w:rPr>
          <w:color w:val="000000"/>
          <w:lang w:eastAsia="zh-CN"/>
        </w:rPr>
        <w:t>（</w:t>
      </w:r>
      <w:r>
        <w:rPr>
          <w:color w:val="000000"/>
          <w:lang w:eastAsia="zh-CN"/>
        </w:rPr>
        <w:t>3</w:t>
      </w:r>
      <w:r>
        <w:rPr>
          <w:color w:val="000000"/>
          <w:lang w:eastAsia="zh-CN"/>
        </w:rPr>
        <w:t>）到平面镜距离的（</w:t>
      </w:r>
      <w:r>
        <w:rPr>
          <w:color w:val="000000"/>
          <w:lang w:eastAsia="zh-CN"/>
        </w:rPr>
        <w:t>4</w:t>
      </w:r>
      <w:r>
        <w:rPr>
          <w:color w:val="000000"/>
          <w:lang w:eastAsia="zh-CN"/>
        </w:rPr>
        <w:t>）不能；虚；</w:t>
      </w:r>
      <w:r>
        <w:rPr>
          <w:color w:val="000000"/>
          <w:lang w:eastAsia="zh-CN"/>
        </w:rPr>
        <w:t>M</w:t>
      </w:r>
      <w:r>
        <w:rPr>
          <w:color w:val="000000"/>
          <w:lang w:eastAsia="zh-CN"/>
        </w:rPr>
        <w:t>（</w:t>
      </w:r>
      <w:r>
        <w:rPr>
          <w:color w:val="000000"/>
          <w:lang w:eastAsia="zh-CN"/>
        </w:rPr>
        <w:t>5</w:t>
      </w:r>
      <w:r>
        <w:rPr>
          <w:color w:val="000000"/>
          <w:lang w:eastAsia="zh-CN"/>
        </w:rPr>
        <w:t>）不变</w:t>
      </w:r>
      <w:r>
        <w:rPr>
          <w:lang w:eastAsia="zh-CN"/>
        </w:rPr>
        <w:br/>
      </w:r>
      <w:r>
        <w:rPr>
          <w:color w:val="000000"/>
          <w:lang w:eastAsia="zh-CN"/>
        </w:rPr>
        <w:t>（</w:t>
      </w:r>
      <w:r>
        <w:rPr>
          <w:color w:val="000000"/>
          <w:lang w:eastAsia="zh-CN"/>
        </w:rPr>
        <w:t>6</w:t>
      </w:r>
      <w:r>
        <w:rPr>
          <w:color w:val="000000"/>
          <w:lang w:eastAsia="zh-CN"/>
        </w:rPr>
        <w:t>）连接对应的像点和</w:t>
      </w:r>
      <w:r>
        <w:rPr>
          <w:color w:val="000000"/>
          <w:lang w:eastAsia="zh-CN"/>
        </w:rPr>
        <w:t>物点</w:t>
      </w:r>
      <w:r>
        <w:rPr>
          <w:color w:val="000000"/>
          <w:lang w:eastAsia="zh-CN"/>
        </w:rPr>
        <w:t>，判断连线是否和镜面垂直</w:t>
      </w:r>
      <w:r>
        <w:rPr>
          <w:lang w:eastAsia="zh-CN"/>
        </w:rPr>
        <w:br/>
      </w:r>
      <w:r>
        <w:rPr>
          <w:color w:val="000000"/>
          <w:lang w:eastAsia="zh-CN"/>
        </w:rPr>
        <w:t>（</w:t>
      </w:r>
      <w:r>
        <w:rPr>
          <w:color w:val="000000"/>
          <w:lang w:eastAsia="zh-CN"/>
        </w:rPr>
        <w:t>7</w:t>
      </w:r>
      <w:r>
        <w:rPr>
          <w:color w:val="000000"/>
          <w:lang w:eastAsia="zh-CN"/>
        </w:rPr>
        <w:t>）测出像点和</w:t>
      </w:r>
      <w:r>
        <w:rPr>
          <w:color w:val="000000"/>
          <w:lang w:eastAsia="zh-CN"/>
        </w:rPr>
        <w:t>物点到</w:t>
      </w:r>
      <w:r>
        <w:rPr>
          <w:color w:val="000000"/>
          <w:lang w:eastAsia="zh-CN"/>
        </w:rPr>
        <w:t>玻璃板的距离进行比较、镜面与桌面不垂直</w:t>
      </w:r>
      <w:r>
        <w:rPr>
          <w:color w:val="000000"/>
          <w:lang w:eastAsia="zh-CN"/>
        </w:rPr>
        <w:t xml:space="preserve">   </w:t>
      </w:r>
    </w:p>
    <w:p w:rsidR="00707C9F">
      <w:pPr>
        <w:spacing w:after="0"/>
        <w:rPr>
          <w:lang w:eastAsia="zh-CN"/>
        </w:rPr>
      </w:pPr>
      <w:r>
        <w:rPr>
          <w:color w:val="000000"/>
          <w:lang w:eastAsia="zh-CN"/>
        </w:rPr>
        <w:t xml:space="preserve">22. </w:t>
      </w:r>
      <w:r>
        <w:rPr>
          <w:color w:val="000000"/>
          <w:lang w:eastAsia="zh-CN"/>
        </w:rPr>
        <w:t>（</w:t>
      </w:r>
      <w:r>
        <w:rPr>
          <w:color w:val="000000"/>
          <w:lang w:eastAsia="zh-CN"/>
        </w:rPr>
        <w:t>1</w:t>
      </w:r>
      <w:r>
        <w:rPr>
          <w:color w:val="000000"/>
          <w:lang w:eastAsia="zh-CN"/>
        </w:rPr>
        <w:t>）</w:t>
      </w:r>
      <w:r>
        <w:rPr>
          <w:color w:val="000000"/>
          <w:lang w:eastAsia="zh-CN"/>
        </w:rPr>
        <w:t>ACD</w:t>
      </w:r>
      <w:r>
        <w:rPr>
          <w:color w:val="000000"/>
          <w:lang w:eastAsia="zh-CN"/>
        </w:rPr>
        <w:t>；频率（</w:t>
      </w:r>
      <w:r>
        <w:rPr>
          <w:color w:val="000000"/>
          <w:lang w:eastAsia="zh-CN"/>
        </w:rPr>
        <w:t>2</w:t>
      </w:r>
      <w:r>
        <w:rPr>
          <w:color w:val="000000"/>
          <w:lang w:eastAsia="zh-CN"/>
        </w:rPr>
        <w:t>）振动；振幅（</w:t>
      </w:r>
      <w:r>
        <w:rPr>
          <w:color w:val="000000"/>
          <w:lang w:eastAsia="zh-CN"/>
        </w:rPr>
        <w:t>3</w:t>
      </w:r>
      <w:r>
        <w:rPr>
          <w:color w:val="000000"/>
          <w:lang w:eastAsia="zh-CN"/>
        </w:rPr>
        <w:t>）响度；音调；次声波人耳听不到</w:t>
      </w:r>
      <w:r>
        <w:rPr>
          <w:color w:val="000000"/>
          <w:lang w:eastAsia="zh-CN"/>
        </w:rPr>
        <w:t xml:space="preserve">   </w:t>
      </w:r>
    </w:p>
    <w:p w:rsidR="00707C9F">
      <w:pPr>
        <w:spacing w:after="0"/>
        <w:rPr>
          <w:lang w:eastAsia="zh-CN"/>
        </w:rPr>
      </w:pPr>
      <w:r>
        <w:rPr>
          <w:color w:val="000000"/>
          <w:lang w:eastAsia="zh-CN"/>
        </w:rPr>
        <w:t>23.</w:t>
      </w:r>
      <w:r>
        <w:rPr>
          <w:color w:val="000000"/>
          <w:lang w:eastAsia="zh-CN"/>
        </w:rPr>
        <w:t>（</w:t>
      </w:r>
      <w:r>
        <w:rPr>
          <w:color w:val="000000"/>
          <w:lang w:eastAsia="zh-CN"/>
        </w:rPr>
        <w:t>1</w:t>
      </w:r>
      <w:r>
        <w:rPr>
          <w:color w:val="000000"/>
          <w:lang w:eastAsia="zh-CN"/>
        </w:rPr>
        <w:t>）</w:t>
      </w:r>
      <w:r>
        <w:rPr>
          <w:color w:val="000000"/>
          <w:lang w:eastAsia="zh-CN"/>
        </w:rPr>
        <w:t>10.0</w:t>
      </w:r>
      <w:r>
        <w:rPr>
          <w:color w:val="000000"/>
          <w:lang w:eastAsia="zh-CN"/>
        </w:rPr>
        <w:t>（</w:t>
      </w:r>
      <w:r>
        <w:rPr>
          <w:color w:val="000000"/>
          <w:lang w:eastAsia="zh-CN"/>
        </w:rPr>
        <w:t>2</w:t>
      </w:r>
      <w:r>
        <w:rPr>
          <w:color w:val="000000"/>
          <w:lang w:eastAsia="zh-CN"/>
        </w:rPr>
        <w:t>）左；缩小；照相机（</w:t>
      </w:r>
      <w:r>
        <w:rPr>
          <w:color w:val="000000"/>
          <w:lang w:eastAsia="zh-CN"/>
        </w:rPr>
        <w:t>3</w:t>
      </w:r>
      <w:r>
        <w:rPr>
          <w:color w:val="000000"/>
          <w:lang w:eastAsia="zh-CN"/>
        </w:rPr>
        <w:t>）左</w:t>
      </w:r>
      <w:r>
        <w:rPr>
          <w:color w:val="000000"/>
          <w:lang w:eastAsia="zh-CN"/>
        </w:rPr>
        <w:t xml:space="preserve">  </w:t>
      </w:r>
    </w:p>
    <w:sectPr w:rsidSect="00707C9F">
      <w:headerReference w:type="even" r:id="rId24"/>
      <w:footerReference w:type="default" r:id="rId25"/>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C9F">
    <w:pPr>
      <w:pStyle w:val="2"/>
      <w:tabs>
        <w:tab w:val="right" w:pos="9639"/>
      </w:tabs>
    </w:pPr>
    <w:r>
      <w:rPr>
        <w:rFonts w:ascii="微软雅黑" w:eastAsia="微软雅黑" w:hAnsi="微软雅黑" w:cs="微软雅黑" w:hint="eastAsia"/>
        <w:sz w:val="18"/>
        <w:szCs w:val="18"/>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C9F">
    <w:pPr>
      <w:pStyle w:val="Header"/>
      <w:pBdr>
        <w:bottom w:val="none" w:sz="0" w:space="0" w:color="auto"/>
      </w:pBdr>
    </w:pPr>
    <w:r>
      <w:pict>
        <v:rect id="Rectangle 7" o:spid="_x0000_s2049" style="width:42.15pt;height:57pt;margin-top:-43pt;margin-left:1056.4pt;mso-height-relative:page;mso-width-relative:page;position:absolute;z-index:251658240" o:preferrelative="t" fillcolor="gray"/>
      </w:pict>
    </w:r>
    <w:r>
      <w:pict>
        <v:shapetype id="_x0000_t202" coordsize="21600,21600" o:spt="202" path="m,l,21600r21600,l21600,xe">
          <v:stroke joinstyle="miter"/>
          <v:path gradientshapeok="t" o:connecttype="rect"/>
        </v:shapetype>
        <v:shape id="Quad Arrow 1" o:spid="_x0000_s2050" type="#_x0000_t202" style="width:31.6pt;height:843pt;margin-top:-43pt;margin-left:1098.55pt;mso-height-relative:page;mso-width-relative:page;position:absolute;v-text-anchor:middle;z-index:251659264" o:preferrelative="t">
          <v:textbox style="layout-flow:vertical;mso-layout-flow-alt:bottom-to-top">
            <w:txbxContent>
              <w:p w:rsidR="00707C9F">
                <w:pPr>
                  <w:spacing w:after="0" w:line="240" w:lineRule="auto"/>
                  <w:jc w:val="distribute"/>
                  <w:rPr>
                    <w:lang w:eastAsia="zh-CN"/>
                  </w:rPr>
                </w:pPr>
                <w:r>
                  <w:rPr>
                    <w:rFonts w:hint="eastAsia"/>
                    <w:lang w:eastAsia="zh-CN"/>
                  </w:rPr>
                  <w:t>……</w:t>
                </w:r>
                <w:r>
                  <w:rPr>
                    <w:rFonts w:hint="eastAsia"/>
                    <w:lang w:eastAsia="zh-CN"/>
                  </w:rPr>
                  <w:t>……</w:t>
                </w:r>
                <w:r>
                  <w:rPr>
                    <w:rFonts w:hint="eastAsia"/>
                    <w:lang w:eastAsia="zh-CN"/>
                  </w:rPr>
                  <w:t>○……</w:t>
                </w:r>
                <w:r>
                  <w:rPr>
                    <w:rFonts w:hint="eastAsia"/>
                    <w:lang w:eastAsia="zh-CN"/>
                  </w:rPr>
                  <w:t>……</w:t>
                </w:r>
                <w:r>
                  <w:rPr>
                    <w:rFonts w:hint="eastAsia"/>
                    <w:lang w:eastAsia="zh-CN"/>
                  </w:rPr>
                  <w:t>外……</w:t>
                </w:r>
                <w:r>
                  <w:rPr>
                    <w:rFonts w:hint="eastAsia"/>
                    <w:lang w:eastAsia="zh-CN"/>
                  </w:rPr>
                  <w:t>……</w:t>
                </w:r>
                <w:r>
                  <w:rPr>
                    <w:rFonts w:hint="eastAsia"/>
                    <w:lang w:eastAsia="zh-CN"/>
                  </w:rPr>
                  <w:t>○……</w:t>
                </w:r>
                <w:r>
                  <w:rPr>
                    <w:rFonts w:hint="eastAsia"/>
                    <w:lang w:eastAsia="zh-CN"/>
                  </w:rPr>
                  <w:t>……</w:t>
                </w:r>
                <w:r>
                  <w:rPr>
                    <w:rFonts w:hint="eastAsia"/>
                    <w:lang w:eastAsia="zh-CN"/>
                  </w:rPr>
                  <w:t>装……</w:t>
                </w:r>
                <w:r>
                  <w:rPr>
                    <w:rFonts w:hint="eastAsia"/>
                    <w:lang w:eastAsia="zh-CN"/>
                  </w:rPr>
                  <w:t>……</w:t>
                </w:r>
                <w:r>
                  <w:rPr>
                    <w:rFonts w:hint="eastAsia"/>
                    <w:lang w:eastAsia="zh-CN"/>
                  </w:rPr>
                  <w:t>○……</w:t>
                </w:r>
                <w:r>
                  <w:rPr>
                    <w:rFonts w:hint="eastAsia"/>
                    <w:lang w:eastAsia="zh-CN"/>
                  </w:rPr>
                  <w:t>……</w:t>
                </w:r>
                <w:r>
                  <w:rPr>
                    <w:rFonts w:hint="eastAsia"/>
                    <w:lang w:eastAsia="zh-CN"/>
                  </w:rPr>
                  <w:t>订……</w:t>
                </w:r>
                <w:r>
                  <w:rPr>
                    <w:rFonts w:hint="eastAsia"/>
                    <w:lang w:eastAsia="zh-CN"/>
                  </w:rPr>
                  <w:t>……</w:t>
                </w:r>
                <w:r>
                  <w:rPr>
                    <w:rFonts w:hint="eastAsia"/>
                    <w:lang w:eastAsia="zh-CN"/>
                  </w:rPr>
                  <w:t>○……</w:t>
                </w:r>
                <w:r>
                  <w:rPr>
                    <w:rFonts w:hint="eastAsia"/>
                    <w:lang w:eastAsia="zh-CN"/>
                  </w:rPr>
                  <w:t>……</w:t>
                </w:r>
                <w:r>
                  <w:rPr>
                    <w:rFonts w:hint="eastAsia"/>
                    <w:lang w:eastAsia="zh-CN"/>
                  </w:rPr>
                  <w:t>线……</w:t>
                </w:r>
                <w:r>
                  <w:rPr>
                    <w:rFonts w:hint="eastAsia"/>
                    <w:lang w:eastAsia="zh-CN"/>
                  </w:rPr>
                  <w:t>……</w:t>
                </w:r>
                <w:r>
                  <w:rPr>
                    <w:rFonts w:hint="eastAsia"/>
                    <w:lang w:eastAsia="zh-CN"/>
                  </w:rPr>
                  <w:t>○……</w:t>
                </w:r>
                <w:r>
                  <w:rPr>
                    <w:rFonts w:hint="eastAsia"/>
                    <w:lang w:eastAsia="zh-CN"/>
                  </w:rPr>
                  <w:t>……</w:t>
                </w:r>
              </w:p>
            </w:txbxContent>
          </v:textbox>
        </v:shape>
      </w:pict>
    </w:r>
    <w:r>
      <w:pict>
        <v:shape id="Quad Arrow 3" o:spid="_x0000_s2051" type="#_x0000_t202" style="width:42.15pt;height:843pt;margin-top:-43pt;margin-left:1056.4pt;mso-height-relative:page;mso-width-relative:page;position:absolute;v-text-anchor:middle;z-index:251660288" o:preferrelative="t" fillcolor="#d8d8d8">
          <v:textbox style="layout-flow:vertical;mso-layout-flow-alt:bottom-to-top">
            <w:txbxContent>
              <w:p w:rsidR="00707C9F" w:rsidP="00C52D68">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width:30.95pt;height:843pt;margin-top:-43pt;margin-left:1025.45pt;mso-height-relative:page;mso-width-relative:page;position:absolute;v-text-anchor:middle;z-index:251661312" o:preferrelative="t">
          <v:textbox style="layout-flow:vertical;mso-layout-flow-alt:bottom-to-top">
            <w:txbxContent>
              <w:p w:rsidR="00707C9F">
                <w:pPr>
                  <w:spacing w:after="0" w:line="240" w:lineRule="auto"/>
                  <w:jc w:val="distribute"/>
                  <w:rPr>
                    <w:lang w:eastAsia="zh-CN"/>
                  </w:rPr>
                </w:pPr>
                <w:r>
                  <w:rPr>
                    <w:rFonts w:hint="eastAsia"/>
                    <w:lang w:eastAsia="zh-CN"/>
                  </w:rPr>
                  <w:t>……</w:t>
                </w:r>
                <w:r>
                  <w:rPr>
                    <w:rFonts w:hint="eastAsia"/>
                    <w:lang w:eastAsia="zh-CN"/>
                  </w:rPr>
                  <w:t>……</w:t>
                </w:r>
                <w:r>
                  <w:rPr>
                    <w:rFonts w:hint="eastAsia"/>
                    <w:lang w:eastAsia="zh-CN"/>
                  </w:rPr>
                  <w:t>○……</w:t>
                </w:r>
                <w:r>
                  <w:rPr>
                    <w:rFonts w:hint="eastAsia"/>
                    <w:lang w:eastAsia="zh-CN"/>
                  </w:rPr>
                  <w:t>……</w:t>
                </w:r>
                <w:r>
                  <w:rPr>
                    <w:rFonts w:hint="eastAsia"/>
                    <w:lang w:eastAsia="zh-CN"/>
                  </w:rPr>
                  <w:t>内……</w:t>
                </w:r>
                <w:r>
                  <w:rPr>
                    <w:rFonts w:hint="eastAsia"/>
                    <w:lang w:eastAsia="zh-CN"/>
                  </w:rPr>
                  <w:t>……</w:t>
                </w:r>
                <w:r>
                  <w:rPr>
                    <w:rFonts w:hint="eastAsia"/>
                    <w:lang w:eastAsia="zh-CN"/>
                  </w:rPr>
                  <w:t>○……</w:t>
                </w:r>
                <w:r>
                  <w:rPr>
                    <w:rFonts w:hint="eastAsia"/>
                    <w:lang w:eastAsia="zh-CN"/>
                  </w:rPr>
                  <w:t>……</w:t>
                </w:r>
                <w:r>
                  <w:rPr>
                    <w:rFonts w:hint="eastAsia"/>
                    <w:lang w:eastAsia="zh-CN"/>
                  </w:rPr>
                  <w:t>装……</w:t>
                </w:r>
                <w:r>
                  <w:rPr>
                    <w:rFonts w:hint="eastAsia"/>
                    <w:lang w:eastAsia="zh-CN"/>
                  </w:rPr>
                  <w:t>……</w:t>
                </w:r>
                <w:r>
                  <w:rPr>
                    <w:rFonts w:hint="eastAsia"/>
                    <w:lang w:eastAsia="zh-CN"/>
                  </w:rPr>
                  <w:t>○……</w:t>
                </w:r>
                <w:r>
                  <w:rPr>
                    <w:rFonts w:hint="eastAsia"/>
                    <w:lang w:eastAsia="zh-CN"/>
                  </w:rPr>
                  <w:t>……</w:t>
                </w:r>
                <w:r>
                  <w:rPr>
                    <w:rFonts w:hint="eastAsia"/>
                    <w:lang w:eastAsia="zh-CN"/>
                  </w:rPr>
                  <w:t>订……</w:t>
                </w:r>
                <w:r>
                  <w:rPr>
                    <w:rFonts w:hint="eastAsia"/>
                    <w:lang w:eastAsia="zh-CN"/>
                  </w:rPr>
                  <w:t>……</w:t>
                </w:r>
                <w:r>
                  <w:rPr>
                    <w:rFonts w:hint="eastAsia"/>
                    <w:lang w:eastAsia="zh-CN"/>
                  </w:rPr>
                  <w:t>○……</w:t>
                </w:r>
                <w:r>
                  <w:rPr>
                    <w:rFonts w:hint="eastAsia"/>
                    <w:lang w:eastAsia="zh-CN"/>
                  </w:rPr>
                  <w:t>……</w:t>
                </w:r>
                <w:r>
                  <w:rPr>
                    <w:rFonts w:hint="eastAsia"/>
                    <w:lang w:eastAsia="zh-CN"/>
                  </w:rPr>
                  <w:t>线……</w:t>
                </w:r>
                <w:r>
                  <w:rPr>
                    <w:rFonts w:hint="eastAsia"/>
                    <w:lang w:eastAsia="zh-CN"/>
                  </w:rPr>
                  <w:t>……</w:t>
                </w:r>
                <w:r>
                  <w:rPr>
                    <w:rFonts w:hint="eastAsia"/>
                    <w:lang w:eastAsia="zh-CN"/>
                  </w:rPr>
                  <w:t>○……</w:t>
                </w:r>
                <w:r>
                  <w:rPr>
                    <w:rFonts w:hint="eastAsia"/>
                    <w:lang w:eastAsia="zh-CN"/>
                  </w:rPr>
                  <w:t>……</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4416D"/>
    <w:multiLevelType w:val="hybridMultilevel"/>
    <w:tmpl w:val="483A3056"/>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1F844D2F"/>
    <w:multiLevelType w:val="hybridMultilevel"/>
    <w:tmpl w:val="A02E951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3"/>
  </w:num>
  <w:num w:numId="6">
    <w:abstractNumId w:val="2"/>
  </w:num>
  <w:num w:numId="7">
    <w:abstractNumId w:val="4"/>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81CD1"/>
    <w:rsid w:val="000347C8"/>
    <w:rsid w:val="00035A1A"/>
    <w:rsid w:val="0006206E"/>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07C9F"/>
    <w:rsid w:val="00751BBD"/>
    <w:rsid w:val="00777D0A"/>
    <w:rsid w:val="008222E8"/>
    <w:rsid w:val="00827CAC"/>
    <w:rsid w:val="008512EA"/>
    <w:rsid w:val="008860DB"/>
    <w:rsid w:val="008977BC"/>
    <w:rsid w:val="008E0712"/>
    <w:rsid w:val="00903B0A"/>
    <w:rsid w:val="00905204"/>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52D68"/>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C9F"/>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707C9F"/>
    <w:rPr>
      <w:sz w:val="18"/>
      <w:szCs w:val="18"/>
    </w:rPr>
  </w:style>
  <w:style w:type="paragraph" w:styleId="Footer">
    <w:name w:val="footer"/>
    <w:basedOn w:val="Normal"/>
    <w:link w:val="Char0"/>
    <w:uiPriority w:val="99"/>
    <w:unhideWhenUsed/>
    <w:qFormat/>
    <w:rsid w:val="00707C9F"/>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707C9F"/>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707C9F"/>
    <w:rPr>
      <w:sz w:val="18"/>
      <w:szCs w:val="18"/>
    </w:rPr>
  </w:style>
  <w:style w:type="character" w:customStyle="1" w:styleId="Char0">
    <w:name w:val="页脚 Char"/>
    <w:link w:val="Footer"/>
    <w:uiPriority w:val="99"/>
    <w:qFormat/>
    <w:rsid w:val="00707C9F"/>
    <w:rPr>
      <w:sz w:val="18"/>
      <w:szCs w:val="18"/>
    </w:rPr>
  </w:style>
  <w:style w:type="character" w:customStyle="1" w:styleId="Char1">
    <w:name w:val="批注框文本 Char"/>
    <w:link w:val="BalloonText"/>
    <w:uiPriority w:val="99"/>
    <w:semiHidden/>
    <w:qFormat/>
    <w:rsid w:val="00707C9F"/>
    <w:rPr>
      <w:sz w:val="18"/>
      <w:szCs w:val="18"/>
    </w:rPr>
  </w:style>
  <w:style w:type="paragraph" w:customStyle="1" w:styleId="1">
    <w:name w:val="正文1"/>
    <w:qFormat/>
    <w:rsid w:val="00707C9F"/>
    <w:pPr>
      <w:jc w:val="both"/>
    </w:pPr>
    <w:rPr>
      <w:kern w:val="2"/>
      <w:sz w:val="21"/>
      <w:szCs w:val="21"/>
    </w:rPr>
  </w:style>
  <w:style w:type="character" w:customStyle="1" w:styleId="15">
    <w:name w:val="15"/>
    <w:qFormat/>
    <w:rsid w:val="00707C9F"/>
    <w:rPr>
      <w:rFonts w:ascii="Times New Roman" w:hAnsi="Times New Roman" w:cs="Times New Roman" w:hint="default"/>
      <w:color w:val="0000FF"/>
      <w:u w:val="single"/>
    </w:rPr>
  </w:style>
  <w:style w:type="paragraph" w:customStyle="1" w:styleId="2">
    <w:name w:val="正文2"/>
    <w:qFormat/>
    <w:rsid w:val="00707C9F"/>
    <w:pPr>
      <w:jc w:val="both"/>
    </w:pPr>
    <w:rPr>
      <w:kern w:val="2"/>
      <w:sz w:val="21"/>
      <w:szCs w:val="21"/>
    </w:rPr>
  </w:style>
  <w:style w:type="character" w:customStyle="1" w:styleId="DefaultParagraphFontPHPDOCX">
    <w:name w:val="Default Paragraph Font PHPDOCX"/>
    <w:uiPriority w:val="1"/>
    <w:semiHidden/>
    <w:unhideWhenUsed/>
    <w:rsid w:val="00707C9F"/>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707C9F"/>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jpe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jpeg" /><Relationship Id="rId16" Type="http://schemas.openxmlformats.org/officeDocument/2006/relationships/image" Target="media/image11.png" /><Relationship Id="rId17" Type="http://schemas.openxmlformats.org/officeDocument/2006/relationships/image" Target="media/image12.jpe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jpeg" /><Relationship Id="rId24" Type="http://schemas.openxmlformats.org/officeDocument/2006/relationships/header" Target="header1.xml" /><Relationship Id="rId25" Type="http://schemas.openxmlformats.org/officeDocument/2006/relationships/footer" Target="footer1.xml" /><Relationship Id="rId26" Type="http://schemas.openxmlformats.org/officeDocument/2006/relationships/theme" Target="theme/theme1.xml" /><Relationship Id="rId27" Type="http://schemas.openxmlformats.org/officeDocument/2006/relationships/numbering" Target="numbering.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CF1983-89FC-414D-B941-C834CF619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949</Words>
  <Characters>5413</Characters>
  <Application>Microsoft Office Word</Application>
  <DocSecurity>0</DocSecurity>
  <Lines>45</Lines>
  <Paragraphs>12</Paragraphs>
  <ScaleCrop>false</ScaleCrop>
  <Company/>
  <LinksUpToDate>false</LinksUpToDate>
  <CharactersWithSpaces>6350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Windows 用户</cp:lastModifiedBy>
  <cp:revision>3</cp:revision>
  <dcterms:created xsi:type="dcterms:W3CDTF">2020-01-04T23:54:00Z</dcterms:created>
  <dcterms:modified xsi:type="dcterms:W3CDTF">2020-01-06T02:06:00Z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