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846244" w:rsidP="00846244">
      <w:pPr>
        <w:ind w:firstLine="840" w:firstLineChars="30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10617200</wp:posOffset>
            </wp:positionV>
            <wp:extent cx="393700" cy="292100"/>
            <wp:wrapNone/>
            <wp:docPr id="1000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70339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—</w:t>
      </w:r>
      <w:r>
        <w:rPr>
          <w:rFonts w:hint="eastAsia"/>
          <w:b/>
          <w:bCs/>
          <w:sz w:val="28"/>
          <w:szCs w:val="28"/>
          <w:lang w:eastAsia="zh-CN"/>
        </w:rPr>
        <w:t>2020</w:t>
      </w:r>
      <w:r>
        <w:rPr>
          <w:rFonts w:hint="eastAsia"/>
          <w:b/>
          <w:bCs/>
          <w:sz w:val="28"/>
          <w:szCs w:val="28"/>
          <w:lang w:eastAsia="zh-CN"/>
        </w:rPr>
        <w:t>年度河北省承德市八年级物理上册期末考试模拟试题</w:t>
      </w:r>
    </w:p>
    <w:p w:rsidR="00846244" w:rsidRPr="003A0F6D" w:rsidP="00846244">
      <w:pPr>
        <w:jc w:val="center"/>
        <w:rPr>
          <w:lang w:eastAsia="zh-CN"/>
        </w:rPr>
      </w:pPr>
      <w:r w:rsidRPr="003A0F6D">
        <w:rPr>
          <w:rFonts w:hint="eastAsia"/>
          <w:bCs/>
          <w:sz w:val="28"/>
          <w:szCs w:val="28"/>
          <w:lang w:eastAsia="zh-CN"/>
        </w:rPr>
        <w:t>时量：</w:t>
      </w:r>
      <w:r w:rsidRPr="003A0F6D">
        <w:rPr>
          <w:rFonts w:hint="eastAsia"/>
          <w:bCs/>
          <w:sz w:val="28"/>
          <w:szCs w:val="28"/>
          <w:lang w:eastAsia="zh-CN"/>
        </w:rPr>
        <w:t>90</w:t>
      </w:r>
      <w:r w:rsidRPr="003A0F6D">
        <w:rPr>
          <w:rFonts w:hint="eastAsia"/>
          <w:bCs/>
          <w:sz w:val="28"/>
          <w:szCs w:val="28"/>
          <w:lang w:eastAsia="zh-CN"/>
        </w:rPr>
        <w:t>分钟；满分</w:t>
      </w:r>
      <w:r w:rsidRPr="003A0F6D">
        <w:rPr>
          <w:rFonts w:hint="eastAsia"/>
          <w:bCs/>
          <w:sz w:val="28"/>
          <w:szCs w:val="28"/>
          <w:lang w:eastAsia="zh-CN"/>
        </w:rPr>
        <w:t>;100</w:t>
      </w:r>
      <w:r w:rsidRPr="003A0F6D">
        <w:rPr>
          <w:rFonts w:hint="eastAsia"/>
          <w:bCs/>
          <w:sz w:val="28"/>
          <w:szCs w:val="28"/>
          <w:lang w:eastAsia="zh-CN"/>
        </w:rPr>
        <w:t>分</w:t>
      </w:r>
    </w:p>
    <w:p w:rsidR="00C2308C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</w:t>
      </w:r>
      <w:r w:rsidR="00502834">
        <w:rPr>
          <w:rFonts w:hint="eastAsia"/>
          <w:b/>
          <w:bCs/>
          <w:sz w:val="24"/>
          <w:szCs w:val="24"/>
          <w:lang w:eastAsia="zh-CN"/>
        </w:rPr>
        <w:t>每个</w:t>
      </w:r>
      <w:r w:rsidR="00502834">
        <w:rPr>
          <w:rFonts w:hint="eastAsia"/>
          <w:b/>
          <w:bCs/>
          <w:sz w:val="24"/>
          <w:szCs w:val="24"/>
          <w:lang w:eastAsia="zh-CN"/>
        </w:rPr>
        <w:t>2</w:t>
      </w:r>
      <w:r w:rsidR="00502834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30</w:t>
      </w:r>
      <w:r>
        <w:rPr>
          <w:b/>
          <w:bCs/>
          <w:sz w:val="24"/>
          <w:szCs w:val="24"/>
          <w:lang w:eastAsia="zh-CN"/>
        </w:rPr>
        <w:t>分）</w:t>
      </w:r>
    </w:p>
    <w:p w:rsidR="00C2308C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假期到了，班上的几个同学送</w:t>
      </w:r>
      <w:r>
        <w:rPr>
          <w:color w:val="000000"/>
          <w:lang w:eastAsia="zh-CN"/>
        </w:rPr>
        <w:t>小明乘列车</w:t>
      </w:r>
      <w:r>
        <w:rPr>
          <w:color w:val="000000"/>
          <w:lang w:eastAsia="zh-CN"/>
        </w:rPr>
        <w:t>回家．如图所示，几个同学看着列车徐徐地开动了，小明坐在窗边，却看到同学们渐渐向后退去，原因是几个同学和小明所单选的参照物分别是（</w:t>
      </w:r>
      <w:r>
        <w:rPr>
          <w:color w:val="000000"/>
          <w:lang w:eastAsia="zh-CN"/>
        </w:rPr>
        <w:t>  </w:t>
      </w:r>
      <w:r w:rsidR="00502834"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</w:p>
    <w:p w:rsidR="00502834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4528185</wp:posOffset>
            </wp:positionH>
            <wp:positionV relativeFrom="paragraph">
              <wp:posOffset>22225</wp:posOffset>
            </wp:positionV>
            <wp:extent cx="1262380" cy="876300"/>
            <wp:effectExtent l="19050" t="0" r="0" b="0"/>
            <wp:wrapSquare wrapText="bothSides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569725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238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580C">
        <w:rPr>
          <w:color w:val="000000"/>
          <w:lang w:eastAsia="zh-CN"/>
        </w:rPr>
        <w:t>A. </w:t>
      </w:r>
      <w:r w:rsidR="0028580C">
        <w:rPr>
          <w:color w:val="000000"/>
          <w:lang w:eastAsia="zh-CN"/>
        </w:rPr>
        <w:t>地面、列车</w:t>
      </w:r>
      <w:r w:rsidR="0028580C">
        <w:rPr>
          <w:color w:val="000000"/>
          <w:lang w:eastAsia="zh-CN"/>
        </w:rPr>
        <w:t>   </w:t>
      </w:r>
      <w:r w:rsidR="0028580C">
        <w:rPr>
          <w:color w:val="000000"/>
          <w:lang w:eastAsia="zh-CN"/>
        </w:rPr>
        <w:t>  </w:t>
      </w:r>
    </w:p>
    <w:p w:rsidR="00502834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列车、地面</w:t>
      </w:r>
      <w:r>
        <w:rPr>
          <w:color w:val="000000"/>
          <w:lang w:eastAsia="zh-CN"/>
        </w:rPr>
        <w:t>    </w:t>
      </w:r>
      <w:r>
        <w:rPr>
          <w:color w:val="000000"/>
          <w:lang w:eastAsia="zh-CN"/>
        </w:rPr>
        <w:t>    </w:t>
      </w:r>
    </w:p>
    <w:p w:rsidR="00502834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 C. </w:t>
      </w:r>
      <w:r>
        <w:rPr>
          <w:color w:val="000000"/>
          <w:lang w:eastAsia="zh-CN"/>
        </w:rPr>
        <w:t>列车、列车</w:t>
      </w:r>
      <w:r>
        <w:rPr>
          <w:color w:val="000000"/>
          <w:lang w:eastAsia="zh-CN"/>
        </w:rPr>
        <w:t> </w:t>
      </w:r>
    </w:p>
    <w:p w:rsidR="00C2308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地面、地面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用图像表示物体的运动规律，在下图中表示同一运动规律的图像是（</w:t>
      </w:r>
      <w:r>
        <w:rPr>
          <w:color w:val="000000"/>
          <w:lang w:eastAsia="zh-CN"/>
        </w:rPr>
        <w:t xml:space="preserve">   </w:t>
      </w:r>
      <w:r w:rsidR="00502834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）</w:t>
      </w:r>
    </w:p>
    <w:p w:rsidR="00C2308C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81280</wp:posOffset>
            </wp:positionV>
            <wp:extent cx="3924300" cy="1228725"/>
            <wp:effectExtent l="19050" t="0" r="0" b="0"/>
            <wp:wrapSquare wrapText="bothSides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363584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02834">
      <w:pPr>
        <w:spacing w:after="0"/>
        <w:ind w:left="150"/>
        <w:rPr>
          <w:rFonts w:hint="eastAsia"/>
          <w:color w:val="000000"/>
          <w:lang w:eastAsia="zh-CN"/>
        </w:rPr>
      </w:pPr>
    </w:p>
    <w:p w:rsidR="00502834">
      <w:pPr>
        <w:spacing w:after="0"/>
        <w:ind w:left="150"/>
        <w:rPr>
          <w:rFonts w:hint="eastAsia"/>
          <w:color w:val="000000"/>
          <w:lang w:eastAsia="zh-CN"/>
        </w:rPr>
      </w:pPr>
    </w:p>
    <w:p w:rsidR="00502834">
      <w:pPr>
        <w:spacing w:after="0"/>
        <w:ind w:left="150"/>
        <w:rPr>
          <w:rFonts w:hint="eastAsia"/>
          <w:color w:val="000000"/>
          <w:lang w:eastAsia="zh-CN"/>
        </w:rPr>
      </w:pPr>
    </w:p>
    <w:p w:rsidR="00502834">
      <w:pPr>
        <w:spacing w:after="0"/>
        <w:ind w:left="150"/>
        <w:rPr>
          <w:rFonts w:hint="eastAsia"/>
          <w:color w:val="000000"/>
          <w:lang w:eastAsia="zh-CN"/>
        </w:rPr>
      </w:pPr>
    </w:p>
    <w:p w:rsidR="00502834">
      <w:pPr>
        <w:spacing w:after="0"/>
        <w:ind w:left="150"/>
        <w:rPr>
          <w:rFonts w:hint="eastAsia"/>
          <w:color w:val="000000"/>
          <w:lang w:eastAsia="zh-CN"/>
        </w:rPr>
      </w:pPr>
    </w:p>
    <w:p w:rsidR="00C2308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甲图和丙图</w:t>
      </w:r>
      <w:r>
        <w:rPr>
          <w:color w:val="000000"/>
          <w:lang w:eastAsia="zh-CN"/>
        </w:rPr>
        <w:t>                       B. </w:t>
      </w:r>
      <w:r>
        <w:rPr>
          <w:color w:val="000000"/>
          <w:lang w:eastAsia="zh-CN"/>
        </w:rPr>
        <w:t>甲图和丁图</w:t>
      </w:r>
      <w:r>
        <w:rPr>
          <w:color w:val="000000"/>
          <w:lang w:eastAsia="zh-CN"/>
        </w:rPr>
        <w:t>                       C. </w:t>
      </w:r>
      <w:r>
        <w:rPr>
          <w:color w:val="000000"/>
          <w:lang w:eastAsia="zh-CN"/>
        </w:rPr>
        <w:t>乙图和丙图</w:t>
      </w:r>
      <w:r>
        <w:rPr>
          <w:color w:val="000000"/>
          <w:lang w:eastAsia="zh-CN"/>
        </w:rPr>
        <w:t>                       D. </w:t>
      </w:r>
      <w:r>
        <w:rPr>
          <w:color w:val="000000"/>
          <w:lang w:eastAsia="zh-CN"/>
        </w:rPr>
        <w:t>乙图和丁图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关于声现象，下列说法正</w:t>
      </w:r>
      <w:r>
        <w:rPr>
          <w:color w:val="000000"/>
          <w:lang w:eastAsia="zh-CN"/>
        </w:rPr>
        <w:t>确的是（</w:t>
      </w:r>
      <w:r w:rsidR="00502834">
        <w:rPr>
          <w:rFonts w:hint="eastAsia"/>
          <w:color w:val="000000"/>
          <w:lang w:eastAsia="zh-CN"/>
        </w:rPr>
        <w:t xml:space="preserve">            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502834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“</w:t>
      </w:r>
      <w:r>
        <w:rPr>
          <w:color w:val="000000"/>
          <w:lang w:eastAsia="zh-CN"/>
        </w:rPr>
        <w:t>闻声而知其人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主要是根据声音的响度来判断的</w:t>
      </w:r>
    </w:p>
    <w:p w:rsidR="00502834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“</w:t>
      </w:r>
      <w:r>
        <w:rPr>
          <w:color w:val="000000"/>
          <w:lang w:eastAsia="zh-CN"/>
        </w:rPr>
        <w:t>不敢高声语，恐惊天上人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中的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指声音的音调高</w:t>
      </w:r>
    </w:p>
    <w:p w:rsidR="00502834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城市某些路段禁鸣喇叭，这是在声音传播的过程中减弱噪声</w:t>
      </w:r>
    </w:p>
    <w:p w:rsidR="00C2308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用超声波能粉碎人体内的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小石头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，说明声波能传递能量</w:t>
      </w:r>
    </w:p>
    <w:p w:rsidR="00C2308C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4366260</wp:posOffset>
            </wp:positionH>
            <wp:positionV relativeFrom="paragraph">
              <wp:posOffset>180975</wp:posOffset>
            </wp:positionV>
            <wp:extent cx="1009650" cy="1009650"/>
            <wp:effectExtent l="19050" t="0" r="0" b="0"/>
            <wp:wrapSquare wrapText="bothSides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902244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580C">
        <w:rPr>
          <w:color w:val="000000"/>
          <w:lang w:eastAsia="zh-CN"/>
        </w:rPr>
        <w:t>4.</w:t>
      </w:r>
      <w:r w:rsidR="0028580C">
        <w:rPr>
          <w:color w:val="000000"/>
          <w:lang w:eastAsia="zh-CN"/>
        </w:rPr>
        <w:t>在城市道路常见如图所示的标牌，它表示的意思是（</w:t>
      </w:r>
      <w:r w:rsidR="0028580C">
        <w:rPr>
          <w:color w:val="000000"/>
          <w:lang w:eastAsia="zh-CN"/>
        </w:rPr>
        <w:t>  </w:t>
      </w:r>
      <w:r>
        <w:rPr>
          <w:rFonts w:hint="eastAsia"/>
          <w:color w:val="000000"/>
          <w:lang w:eastAsia="zh-CN"/>
        </w:rPr>
        <w:t xml:space="preserve">          </w:t>
      </w:r>
      <w:r w:rsidR="0028580C">
        <w:rPr>
          <w:color w:val="000000"/>
          <w:lang w:eastAsia="zh-CN"/>
        </w:rPr>
        <w:t> </w:t>
      </w:r>
      <w:r w:rsidR="0028580C">
        <w:rPr>
          <w:color w:val="000000"/>
          <w:lang w:eastAsia="zh-CN"/>
        </w:rPr>
        <w:t>）</w:t>
      </w:r>
    </w:p>
    <w:p w:rsidR="00502834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鼓号乐队不能进入</w:t>
      </w:r>
      <w:r>
        <w:rPr>
          <w:color w:val="000000"/>
          <w:lang w:eastAsia="zh-CN"/>
        </w:rPr>
        <w:t>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102384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834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禁止鸣笛，保持安静</w:t>
      </w:r>
      <w:r>
        <w:rPr>
          <w:color w:val="000000"/>
          <w:lang w:eastAsia="zh-CN"/>
        </w:rPr>
        <w:t>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155657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834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道路转弯，行车注意安全</w:t>
      </w:r>
      <w:r>
        <w:rPr>
          <w:color w:val="000000"/>
          <w:lang w:eastAsia="zh-CN"/>
        </w:rPr>
        <w:t>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521940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08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乐器商店的标志</w:t>
      </w:r>
    </w:p>
    <w:p w:rsidR="00C2308C" w:rsidRPr="00502834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学生做课间操时，体育老师利用扩音器喊口令</w:t>
      </w:r>
      <w:r>
        <w:rPr>
          <w:color w:val="000000"/>
          <w:lang w:eastAsia="zh-CN"/>
        </w:rPr>
        <w:t>是为了（　</w:t>
      </w:r>
      <w:r w:rsidR="00502834"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>　）</w:t>
      </w:r>
    </w:p>
    <w:p w:rsidR="00C2308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提高音调</w:t>
      </w:r>
      <w:r>
        <w:rPr>
          <w:color w:val="000000"/>
          <w:lang w:eastAsia="zh-CN"/>
        </w:rPr>
        <w:t>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14158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增大响度</w:t>
      </w:r>
      <w:r>
        <w:rPr>
          <w:color w:val="000000"/>
          <w:lang w:eastAsia="zh-CN"/>
        </w:rPr>
        <w:t>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25260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改变音色</w:t>
      </w:r>
      <w:r>
        <w:rPr>
          <w:color w:val="000000"/>
          <w:lang w:eastAsia="zh-CN"/>
        </w:rPr>
        <w:t>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30974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增大声速使学生尽快听到口令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一个同学站在平面镜前</w:t>
      </w:r>
      <w:r>
        <w:rPr>
          <w:color w:val="000000"/>
          <w:lang w:eastAsia="zh-CN"/>
        </w:rPr>
        <w:t>1m</w:t>
      </w:r>
      <w:r>
        <w:rPr>
          <w:color w:val="000000"/>
          <w:lang w:eastAsia="zh-CN"/>
        </w:rPr>
        <w:t>处，镜中的像与平面镜相距（　</w:t>
      </w:r>
      <w:r w:rsidR="00502834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　）</w:t>
      </w:r>
      <w:r>
        <w:rPr>
          <w:color w:val="000000"/>
          <w:lang w:eastAsia="zh-CN"/>
        </w:rPr>
        <w:t xml:space="preserve"> </w:t>
      </w:r>
    </w:p>
    <w:p w:rsidR="00C2308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0m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598682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0.5m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617828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0.8m        </w:t>
      </w:r>
      <w:r>
        <w:rPr>
          <w:color w:val="000000"/>
          <w:lang w:eastAsia="zh-CN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84931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1m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晴朗的天空飘着几朵白云，小</w:t>
      </w:r>
      <w:r>
        <w:rPr>
          <w:color w:val="000000"/>
          <w:lang w:eastAsia="zh-CN"/>
        </w:rPr>
        <w:t>聪同学</w:t>
      </w:r>
      <w:r>
        <w:rPr>
          <w:color w:val="000000"/>
          <w:lang w:eastAsia="zh-CN"/>
        </w:rPr>
        <w:t>向一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清澈的池塘看去，却发现红色的鲤鱼在白云间穿梭，以下分析正确的是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    </w:t>
      </w:r>
      <w:r w:rsidR="00502834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C2308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云是实像，鱼是虚像</w:t>
      </w:r>
      <w:r>
        <w:rPr>
          <w:color w:val="000000"/>
          <w:lang w:eastAsia="zh-CN"/>
        </w:rPr>
        <w:t>         B. </w:t>
      </w:r>
      <w:r>
        <w:rPr>
          <w:color w:val="000000"/>
          <w:lang w:eastAsia="zh-CN"/>
        </w:rPr>
        <w:t>云是虚像，鱼是实像</w:t>
      </w:r>
      <w:r>
        <w:rPr>
          <w:color w:val="000000"/>
          <w:lang w:eastAsia="zh-CN"/>
        </w:rPr>
        <w:t>         C. </w:t>
      </w:r>
      <w:r>
        <w:rPr>
          <w:color w:val="000000"/>
          <w:lang w:eastAsia="zh-CN"/>
        </w:rPr>
        <w:t>云和鱼都是虚像</w:t>
      </w:r>
      <w:r>
        <w:rPr>
          <w:color w:val="000000"/>
          <w:lang w:eastAsia="zh-CN"/>
        </w:rPr>
        <w:t>         D. </w:t>
      </w:r>
      <w:r>
        <w:rPr>
          <w:color w:val="000000"/>
          <w:lang w:eastAsia="zh-CN"/>
        </w:rPr>
        <w:t>云和鱼都是实像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关于光现象，下面说法正确的是（</w:t>
      </w:r>
      <w:r>
        <w:rPr>
          <w:color w:val="000000"/>
          <w:lang w:eastAsia="zh-CN"/>
        </w:rPr>
        <w:t>  </w:t>
      </w:r>
      <w:r w:rsidR="00502834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502834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树荫下的小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光斑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是太阳的像</w:t>
      </w:r>
    </w:p>
    <w:p w:rsidR="00502834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当物体表面发生漫反射时，光线射向四面八方，不遵守光的反射定律</w:t>
      </w:r>
    </w:p>
    <w:p w:rsidR="00502834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渔民叉鱼时，将鱼叉对准看到的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鱼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叉去可以叉到鱼</w:t>
      </w:r>
    </w:p>
    <w:p w:rsidR="00C2308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矫正近视眼使用的是凸透镜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如图所示的自然现象中，由凝华形成的是（　</w:t>
      </w:r>
      <w:r w:rsidR="00502834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　）</w:t>
      </w:r>
    </w:p>
    <w:p w:rsidR="00502834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drawing>
          <wp:inline distT="0" distB="0" distL="0" distR="0">
            <wp:extent cx="888073" cy="725729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140815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8073" cy="725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B. </w:t>
      </w:r>
      <w:r>
        <w:rPr>
          <w:noProof/>
          <w:lang w:eastAsia="zh-CN"/>
        </w:rPr>
        <w:drawing>
          <wp:inline distT="0" distB="0" distL="0" distR="0">
            <wp:extent cx="945363" cy="725729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581640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5363" cy="725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C. </w:t>
      </w:r>
      <w:r>
        <w:rPr>
          <w:noProof/>
          <w:lang w:eastAsia="zh-CN"/>
        </w:rPr>
        <w:drawing>
          <wp:inline distT="0" distB="0" distL="0" distR="0">
            <wp:extent cx="1117244" cy="754380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340524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7244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D. </w:t>
      </w:r>
      <w:r>
        <w:rPr>
          <w:noProof/>
          <w:lang w:eastAsia="zh-CN"/>
        </w:rPr>
        <w:drawing>
          <wp:inline distT="0" distB="0" distL="0" distR="0">
            <wp:extent cx="1059955" cy="907174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598566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9955" cy="90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08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铁丝网上的白霜</w:t>
      </w:r>
      <w:r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屋檐下的冰凌</w:t>
      </w:r>
      <w:r>
        <w:rPr>
          <w:color w:val="000000"/>
          <w:lang w:eastAsia="zh-CN"/>
        </w:rPr>
        <w:t> </w:t>
      </w:r>
      <w:r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冰冻的衣服晾干</w:t>
      </w:r>
      <w:r>
        <w:rPr>
          <w:color w:val="000000"/>
          <w:lang w:eastAsia="zh-CN"/>
        </w:rPr>
        <w:t>  </w:t>
      </w:r>
      <w:r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 </w:t>
      </w:r>
      <w:r w:rsidR="0028580C">
        <w:rPr>
          <w:color w:val="000000"/>
          <w:lang w:eastAsia="zh-CN"/>
        </w:rPr>
        <w:t>草叶上的露珠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下列四个情景中，其物态变化需要吸热的是（</w:t>
      </w:r>
      <w:r>
        <w:rPr>
          <w:color w:val="000000"/>
          <w:lang w:eastAsia="zh-CN"/>
        </w:rPr>
        <w:t>  </w:t>
      </w:r>
      <w:r w:rsidR="00502834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502834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冰冻的衣服变干</w:t>
      </w:r>
      <w:r>
        <w:rPr>
          <w:color w:val="000000"/>
          <w:lang w:eastAsia="zh-CN"/>
        </w:rPr>
        <w:t>                                                  </w:t>
      </w:r>
      <w:r>
        <w:rPr>
          <w:rFonts w:hint="eastAsia"/>
          <w:noProof/>
          <w:lang w:eastAsia="zh-CN"/>
        </w:rPr>
        <w:t xml:space="preserve">    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14604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钢水浇铸得到钢件</w:t>
      </w:r>
    </w:p>
    <w:p w:rsidR="00C2308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冬天户外的人呼出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白气</w:t>
      </w:r>
      <w:r>
        <w:rPr>
          <w:color w:val="000000"/>
          <w:lang w:eastAsia="zh-CN"/>
        </w:rPr>
        <w:t>”                                </w:t>
      </w:r>
      <w:r w:rsidR="00502834">
        <w:rPr>
          <w:rFonts w:hint="eastAsia"/>
          <w:noProof/>
          <w:lang w:eastAsia="zh-CN"/>
        </w:rPr>
        <w:t xml:space="preserve">    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690516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夏天从冰箱中取出的饮料罐，外壁出现水珠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夏天天气炎热，为了防止食物腐烂，以下说法正确的是（</w:t>
      </w:r>
      <w:r w:rsidR="00502834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502834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在运输车辆上放干冰，利用干冰汽化吸热给食品降温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98178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834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把食材放在冰块上，利用冰块熔化吸热给食材降温</w:t>
      </w:r>
    </w:p>
    <w:p w:rsidR="00502834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给放食材的盒子上盖上湿毛巾，利用水的升华吸热给食材降温</w:t>
      </w:r>
      <w:r>
        <w:rPr>
          <w:color w:val="000000"/>
          <w:lang w:eastAsia="zh-CN"/>
        </w:rPr>
        <w:t>          </w:t>
      </w:r>
    </w:p>
    <w:p w:rsidR="00C2308C">
      <w:pPr>
        <w:spacing w:after="0"/>
        <w:ind w:left="15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90826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把食物放入冰箱内，利用冷凝剂液化吸热，使冰箱内部温度降低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 w:rsidR="00502834">
        <w:rPr>
          <w:rFonts w:hint="eastAsia"/>
          <w:color w:val="000000"/>
          <w:lang w:eastAsia="zh-CN"/>
        </w:rPr>
        <w:t>R134a</w:t>
      </w:r>
      <w:r w:rsidR="00502834">
        <w:rPr>
          <w:rFonts w:hint="eastAsia"/>
          <w:color w:val="000000"/>
          <w:lang w:eastAsia="zh-CN"/>
        </w:rPr>
        <w:t>，</w:t>
      </w:r>
      <w:r w:rsidR="00502834">
        <w:rPr>
          <w:rFonts w:hint="eastAsia"/>
          <w:color w:val="000000"/>
          <w:lang w:eastAsia="zh-CN"/>
        </w:rPr>
        <w:t>R600a</w:t>
      </w:r>
      <w:r>
        <w:rPr>
          <w:color w:val="000000"/>
          <w:lang w:eastAsia="zh-CN"/>
        </w:rPr>
        <w:t>是</w:t>
      </w:r>
      <w:r w:rsidR="00502834">
        <w:rPr>
          <w:color w:val="000000"/>
          <w:lang w:eastAsia="zh-CN"/>
        </w:rPr>
        <w:t>我国目前生产的</w:t>
      </w:r>
      <w:r>
        <w:rPr>
          <w:color w:val="000000"/>
          <w:lang w:eastAsia="zh-CN"/>
        </w:rPr>
        <w:t>电冰箱中热的搬运工，液态</w:t>
      </w:r>
      <w:r w:rsidR="00502834">
        <w:rPr>
          <w:rFonts w:hint="eastAsia"/>
          <w:color w:val="000000"/>
          <w:lang w:eastAsia="zh-CN"/>
        </w:rPr>
        <w:t>R134a</w:t>
      </w:r>
      <w:r w:rsidR="00502834">
        <w:rPr>
          <w:rFonts w:hint="eastAsia"/>
          <w:color w:val="000000"/>
          <w:lang w:eastAsia="zh-CN"/>
        </w:rPr>
        <w:t>，</w:t>
      </w:r>
      <w:r w:rsidR="00502834">
        <w:rPr>
          <w:rFonts w:hint="eastAsia"/>
          <w:color w:val="000000"/>
          <w:lang w:eastAsia="zh-CN"/>
        </w:rPr>
        <w:t>R600a</w:t>
      </w:r>
      <w:r>
        <w:rPr>
          <w:color w:val="000000"/>
          <w:lang w:eastAsia="zh-CN"/>
        </w:rPr>
        <w:t>进入冰箱冷冻室吸走热量，此时</w:t>
      </w:r>
      <w:r w:rsidR="00502834">
        <w:rPr>
          <w:rFonts w:hint="eastAsia"/>
          <w:color w:val="000000"/>
          <w:lang w:eastAsia="zh-CN"/>
        </w:rPr>
        <w:t>R134a</w:t>
      </w:r>
      <w:r w:rsidR="00502834">
        <w:rPr>
          <w:rFonts w:hint="eastAsia"/>
          <w:color w:val="000000"/>
          <w:lang w:eastAsia="zh-CN"/>
        </w:rPr>
        <w:t>，</w:t>
      </w:r>
      <w:r w:rsidR="00502834">
        <w:rPr>
          <w:rFonts w:hint="eastAsia"/>
          <w:color w:val="000000"/>
          <w:lang w:eastAsia="zh-CN"/>
        </w:rPr>
        <w:t>R600a</w:t>
      </w:r>
      <w:r>
        <w:rPr>
          <w:color w:val="000000"/>
          <w:lang w:eastAsia="zh-CN"/>
        </w:rPr>
        <w:t>发生的物态变化</w:t>
      </w:r>
      <w:r w:rsidR="00502834">
        <w:rPr>
          <w:color w:val="000000"/>
          <w:lang w:eastAsia="zh-CN"/>
        </w:rPr>
        <w:t>应当</w:t>
      </w:r>
      <w:r>
        <w:rPr>
          <w:color w:val="000000"/>
          <w:lang w:eastAsia="zh-CN"/>
        </w:rPr>
        <w:t>是（</w:t>
      </w:r>
      <w:r>
        <w:rPr>
          <w:color w:val="000000"/>
          <w:lang w:eastAsia="zh-CN"/>
        </w:rPr>
        <w:t>  </w:t>
      </w:r>
      <w:r w:rsidR="00502834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 </w:t>
      </w:r>
      <w:r w:rsidR="00502834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C2308C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汽化</w:t>
      </w:r>
      <w:r>
        <w:rPr>
          <w:color w:val="000000"/>
        </w:rPr>
        <w:t>                                     B. </w:t>
      </w:r>
      <w:r>
        <w:rPr>
          <w:color w:val="000000"/>
        </w:rPr>
        <w:t>液化</w:t>
      </w:r>
      <w:r>
        <w:rPr>
          <w:color w:val="000000"/>
        </w:rPr>
        <w:t>                                     C. </w:t>
      </w:r>
      <w:r>
        <w:rPr>
          <w:color w:val="000000"/>
        </w:rPr>
        <w:t>熔化</w:t>
      </w:r>
      <w:r>
        <w:rPr>
          <w:color w:val="000000"/>
        </w:rPr>
        <w:t>                               </w:t>
      </w:r>
      <w:r>
        <w:rPr>
          <w:color w:val="000000"/>
        </w:rPr>
        <w:t>      D. </w:t>
      </w:r>
      <w:r>
        <w:rPr>
          <w:color w:val="000000"/>
        </w:rPr>
        <w:t>凝固</w:t>
      </w:r>
    </w:p>
    <w:p w:rsidR="00C2308C" w:rsidRPr="00502834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甲、乙两个小球的质量相等，已知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：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>=3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>=1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，则下列说法中正确的是（　</w:t>
      </w:r>
      <w:r w:rsidR="00502834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　）</w:t>
      </w:r>
    </w:p>
    <w:p w:rsidR="00C2308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甲一定是空心的</w:t>
      </w:r>
      <w:r>
        <w:rPr>
          <w:color w:val="000000"/>
          <w:lang w:eastAsia="zh-CN"/>
        </w:rPr>
        <w:t>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466528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乙一定是空心的</w:t>
      </w:r>
      <w:r>
        <w:rPr>
          <w:color w:val="000000"/>
          <w:lang w:eastAsia="zh-CN"/>
        </w:rPr>
        <w:t>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92491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一定都是空心的</w:t>
      </w:r>
      <w:r>
        <w:rPr>
          <w:color w:val="000000"/>
          <w:lang w:eastAsia="zh-CN"/>
        </w:rPr>
        <w:t>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586287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一定都是实心的</w:t>
      </w:r>
    </w:p>
    <w:p w:rsidR="00502834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降雪量是用一定面积的雪化成水后的高度来衡量的，一场大雪后，小华用刻度尺测出水平地面雪的厚度为</w:t>
      </w:r>
      <w:r>
        <w:rPr>
          <w:color w:val="000000"/>
          <w:lang w:eastAsia="zh-CN"/>
        </w:rPr>
        <w:t>185mm</w:t>
      </w:r>
      <w:r>
        <w:rPr>
          <w:color w:val="000000"/>
          <w:lang w:eastAsia="zh-CN"/>
        </w:rPr>
        <w:t>，然后他脚使劲将雪踏实，测出脚踩出的雪坑的深度为</w:t>
      </w:r>
      <w:r>
        <w:rPr>
          <w:color w:val="000000"/>
          <w:lang w:eastAsia="zh-CN"/>
        </w:rPr>
        <w:t>163mm</w:t>
      </w:r>
      <w:r>
        <w:rPr>
          <w:color w:val="000000"/>
          <w:lang w:eastAsia="zh-CN"/>
        </w:rPr>
        <w:t>，这场大雪的降雪量为（</w:t>
      </w:r>
      <w:r>
        <w:rPr>
          <w:color w:val="000000"/>
          <w:lang w:eastAsia="zh-CN"/>
        </w:rPr>
        <w:t xml:space="preserve">   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）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（雪踏实后，密度接</w:t>
      </w:r>
      <w:r>
        <w:rPr>
          <w:color w:val="000000"/>
          <w:lang w:eastAsia="zh-CN"/>
        </w:rPr>
        <w:t>近水的密度）</w:t>
      </w:r>
      <w:r>
        <w:rPr>
          <w:color w:val="000000"/>
          <w:lang w:eastAsia="zh-CN"/>
        </w:rPr>
        <w:t xml:space="preserve">            </w:t>
      </w:r>
    </w:p>
    <w:p w:rsidR="00C2308C">
      <w:pPr>
        <w:spacing w:after="0"/>
        <w:ind w:left="150"/>
      </w:pPr>
      <w:r>
        <w:rPr>
          <w:color w:val="000000"/>
        </w:rPr>
        <w:t>A. 348mm                              B. 185mm                              C. 22mm                              D. 163mm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有一体积为</w:t>
      </w:r>
      <w:r>
        <w:rPr>
          <w:color w:val="000000"/>
          <w:lang w:eastAsia="zh-CN"/>
        </w:rPr>
        <w:t>20cm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的均匀固体，用天平测得它的质量为</w:t>
      </w:r>
      <w:r>
        <w:rPr>
          <w:color w:val="000000"/>
          <w:lang w:eastAsia="zh-CN"/>
        </w:rPr>
        <w:t>160g</w:t>
      </w:r>
      <w:r>
        <w:rPr>
          <w:color w:val="000000"/>
          <w:lang w:eastAsia="zh-CN"/>
        </w:rPr>
        <w:t>，下列说法正确的是（　　</w:t>
      </w:r>
      <w:r w:rsidR="00502834"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  <w:lang w:eastAsia="zh-CN"/>
        </w:rPr>
        <w:t>）</w:t>
      </w:r>
    </w:p>
    <w:p w:rsidR="00502834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用天平测它的质量时，砝码应放在天平左盘</w:t>
      </w:r>
      <w:r>
        <w:rPr>
          <w:color w:val="000000"/>
          <w:lang w:eastAsia="zh-CN"/>
        </w:rPr>
        <w:t>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393049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 </w:t>
      </w:r>
    </w:p>
    <w:p w:rsidR="00502834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此固体的密度为</w:t>
      </w:r>
      <w:r>
        <w:rPr>
          <w:color w:val="000000"/>
          <w:lang w:eastAsia="zh-CN"/>
        </w:rPr>
        <w:t>8×10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</w:p>
    <w:p w:rsidR="00502834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把此固体带到月球上，质量变为原来的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6</m:t>
            </m:r>
          </m:den>
        </m:f>
      </m:oMath>
      <w:r>
        <w:rPr>
          <w:color w:val="000000"/>
          <w:lang w:eastAsia="zh-CN"/>
        </w:rPr>
        <w:t>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787638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   </w:t>
      </w:r>
    </w:p>
    <w:p w:rsidR="00C2308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把此固体截去一半，剩余部分密度为</w:t>
      </w:r>
      <w:r>
        <w:rPr>
          <w:color w:val="000000"/>
          <w:lang w:eastAsia="zh-CN"/>
        </w:rPr>
        <w:t>4×10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</w:p>
    <w:p w:rsidR="00C2308C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二、多选题（</w:t>
      </w:r>
      <w:r w:rsidR="00502834">
        <w:rPr>
          <w:b/>
          <w:bCs/>
          <w:sz w:val="24"/>
          <w:szCs w:val="24"/>
          <w:lang w:eastAsia="zh-CN"/>
        </w:rPr>
        <w:t>每个</w:t>
      </w:r>
      <w:r w:rsidR="00502834">
        <w:rPr>
          <w:b/>
          <w:bCs/>
          <w:sz w:val="24"/>
          <w:szCs w:val="24"/>
          <w:lang w:eastAsia="zh-CN"/>
        </w:rPr>
        <w:t>3</w:t>
      </w:r>
      <w:r w:rsidR="00502834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9</w:t>
      </w:r>
      <w:r>
        <w:rPr>
          <w:b/>
          <w:bCs/>
          <w:sz w:val="24"/>
          <w:szCs w:val="24"/>
          <w:lang w:eastAsia="zh-CN"/>
        </w:rPr>
        <w:t>分）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下列关于生活中常见热现象的解释，正确的是（　　</w:t>
      </w:r>
      <w:r w:rsidR="00502834"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  <w:lang w:eastAsia="zh-CN"/>
        </w:rPr>
        <w:t>）</w:t>
      </w:r>
    </w:p>
    <w:p w:rsidR="00502834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在高山上烧水，水温低于</w:t>
      </w:r>
      <w:r>
        <w:rPr>
          <w:color w:val="000000"/>
          <w:lang w:eastAsia="zh-CN"/>
        </w:rPr>
        <w:t>100℃</w:t>
      </w:r>
      <w:r>
        <w:rPr>
          <w:color w:val="000000"/>
          <w:lang w:eastAsia="zh-CN"/>
        </w:rPr>
        <w:t>就沸腾了，这是因为高山上气压低，水的沸点低</w:t>
      </w:r>
    </w:p>
    <w:p w:rsidR="00502834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天热时，狗常把舌头伸出口，这实际上是利用蒸发致冷</w:t>
      </w:r>
    </w:p>
    <w:p w:rsidR="00502834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衣柜里防蛀虫的樟脑丸越来越小，这是因为樟脑丸汽化了</w:t>
      </w:r>
    </w:p>
    <w:p w:rsidR="00C2308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夏天，室外的自来水管外会有湿润现象，这是空气中水蒸气液化形成的</w:t>
      </w:r>
    </w:p>
    <w:p w:rsidR="00C2308C" w:rsidRPr="00502834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全班同学在齐声合唱同一首歌时，下列说法不正确的是（　</w:t>
      </w:r>
      <w:r w:rsidR="00502834"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  <w:lang w:eastAsia="zh-CN"/>
        </w:rPr>
        <w:t>　）</w:t>
      </w:r>
    </w:p>
    <w:p w:rsidR="00502834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能分辨男、女同学的歌声，主要是因为响度不同</w:t>
      </w:r>
    </w:p>
    <w:p w:rsidR="00502834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能分辨男、女同学的歌声，主要是因为音调不同</w:t>
      </w:r>
    </w:p>
    <w:p w:rsidR="00502834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唱歌同学的声带在振动</w:t>
      </w:r>
    </w:p>
    <w:p w:rsidR="00C2308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歌声宏亮时，说明声音的响度大</w:t>
      </w:r>
    </w:p>
    <w:p w:rsidR="00502834" w:rsidRPr="00502834" w:rsidP="00502834">
      <w:pPr>
        <w:spacing w:after="0"/>
        <w:rPr>
          <w:rFonts w:hint="eastAsia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4680585</wp:posOffset>
            </wp:positionH>
            <wp:positionV relativeFrom="paragraph">
              <wp:posOffset>814705</wp:posOffset>
            </wp:positionV>
            <wp:extent cx="1304925" cy="714375"/>
            <wp:effectExtent l="19050" t="0" r="9525" b="0"/>
            <wp:wrapSquare wrapText="bothSides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84631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580C">
        <w:rPr>
          <w:color w:val="000000"/>
          <w:lang w:eastAsia="zh-CN"/>
        </w:rPr>
        <w:t>18.</w:t>
      </w:r>
      <w:r w:rsidR="0028580C">
        <w:rPr>
          <w:color w:val="000000"/>
          <w:lang w:eastAsia="zh-CN"/>
        </w:rPr>
        <w:t>小</w:t>
      </w:r>
      <w:r w:rsidR="0028580C">
        <w:rPr>
          <w:color w:val="000000"/>
          <w:lang w:eastAsia="zh-CN"/>
        </w:rPr>
        <w:t>明同学</w:t>
      </w:r>
      <w:r w:rsidR="0028580C">
        <w:rPr>
          <w:color w:val="000000"/>
          <w:lang w:eastAsia="zh-CN"/>
        </w:rPr>
        <w:t>在探究凸透镜成像规律时，用焦距分别为</w:t>
      </w:r>
      <w:r w:rsidR="0028580C">
        <w:rPr>
          <w:color w:val="000000"/>
          <w:lang w:eastAsia="zh-CN"/>
        </w:rPr>
        <w:t>f</w:t>
      </w:r>
      <w:r w:rsidR="0028580C">
        <w:rPr>
          <w:color w:val="000000"/>
          <w:vertAlign w:val="subscript"/>
          <w:lang w:eastAsia="zh-CN"/>
        </w:rPr>
        <w:t>1</w:t>
      </w:r>
      <w:r w:rsidR="0028580C">
        <w:rPr>
          <w:color w:val="000000"/>
          <w:lang w:eastAsia="zh-CN"/>
        </w:rPr>
        <w:t>、</w:t>
      </w:r>
      <w:r w:rsidR="0028580C">
        <w:rPr>
          <w:color w:val="000000"/>
          <w:lang w:eastAsia="zh-CN"/>
        </w:rPr>
        <w:t>f</w:t>
      </w:r>
      <w:r w:rsidR="0028580C">
        <w:rPr>
          <w:color w:val="000000"/>
          <w:vertAlign w:val="subscript"/>
          <w:lang w:eastAsia="zh-CN"/>
        </w:rPr>
        <w:t>2</w:t>
      </w:r>
      <w:r w:rsidR="0028580C">
        <w:rPr>
          <w:color w:val="000000"/>
          <w:lang w:eastAsia="zh-CN"/>
        </w:rPr>
        <w:t>的甲、乙两个凸透镜进行实验．先将点燃的蜡烛、透镜甲和光屏放置在光具座上，调整后的位置如图所示，此时在光屏上得到烛焰清晰的像（图中未标出）：再用透镜乙替换透镜甲，且保持蜡烛和透镜的位置不变，将光屏向左移动再次得到烛焰清晰的像．下列判断正确的是（</w:t>
      </w:r>
      <w:r w:rsidR="0028580C">
        <w:rPr>
          <w:color w:val="000000"/>
          <w:lang w:eastAsia="zh-CN"/>
        </w:rPr>
        <w:t xml:space="preserve">  </w:t>
      </w:r>
      <w:r>
        <w:rPr>
          <w:rFonts w:hint="eastAsia"/>
          <w:color w:val="000000"/>
          <w:lang w:eastAsia="zh-CN"/>
        </w:rPr>
        <w:t xml:space="preserve">          </w:t>
      </w:r>
      <w:r w:rsidR="0028580C">
        <w:rPr>
          <w:color w:val="000000"/>
          <w:lang w:eastAsia="zh-CN"/>
        </w:rPr>
        <w:t>）</w:t>
      </w:r>
    </w:p>
    <w:p w:rsidR="00502834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图中光屏上的像是放大的</w:t>
      </w:r>
      <w:r>
        <w:rPr>
          <w:color w:val="000000"/>
          <w:lang w:eastAsia="zh-CN"/>
        </w:rPr>
        <w:t>   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519474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834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图中光屏上的像是缩小的</w:t>
      </w:r>
      <w:r>
        <w:rPr>
          <w:color w:val="000000"/>
          <w:lang w:eastAsia="zh-CN"/>
        </w:rPr>
        <w:t>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586358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834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f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892089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08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f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2</w:t>
      </w:r>
    </w:p>
    <w:p w:rsidR="00C2308C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三、填空题（</w:t>
      </w:r>
      <w:r w:rsidR="00502834">
        <w:rPr>
          <w:b/>
          <w:bCs/>
          <w:sz w:val="24"/>
          <w:szCs w:val="24"/>
          <w:lang w:eastAsia="zh-CN"/>
        </w:rPr>
        <w:t>每空</w:t>
      </w:r>
      <w:r w:rsidR="00502834">
        <w:rPr>
          <w:b/>
          <w:bCs/>
          <w:sz w:val="24"/>
          <w:szCs w:val="24"/>
          <w:lang w:eastAsia="zh-CN"/>
        </w:rPr>
        <w:t>1</w:t>
      </w:r>
      <w:r w:rsidR="00502834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16</w:t>
      </w:r>
      <w:r>
        <w:rPr>
          <w:b/>
          <w:bCs/>
          <w:sz w:val="24"/>
          <w:szCs w:val="24"/>
          <w:lang w:eastAsia="zh-CN"/>
        </w:rPr>
        <w:t>分）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请填上合适的单位或数值：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）在高速公路上行驶的汽车速度为</w:t>
      </w:r>
      <w:r>
        <w:rPr>
          <w:color w:val="000000"/>
          <w:lang w:eastAsia="zh-CN"/>
        </w:rPr>
        <w:t>30 ________</w:t>
      </w:r>
      <w:r>
        <w:rPr>
          <w:color w:val="000000"/>
          <w:lang w:eastAsia="zh-CN"/>
        </w:rPr>
        <w:t>　；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）人的头发直径约为</w:t>
      </w:r>
      <w:r>
        <w:rPr>
          <w:color w:val="000000"/>
          <w:lang w:eastAsia="zh-CN"/>
        </w:rPr>
        <w:t>70</w:t>
      </w:r>
      <w:r>
        <w:rPr>
          <w:color w:val="000000"/>
          <w:lang w:eastAsia="zh-CN"/>
        </w:rPr>
        <w:t>　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　；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）我们学校教学楼每层的高度约为　</w:t>
      </w:r>
      <w:r>
        <w:rPr>
          <w:color w:val="000000"/>
          <w:lang w:eastAsia="zh-CN"/>
        </w:rPr>
        <w:t> ________ m</w:t>
      </w:r>
      <w:r>
        <w:rPr>
          <w:color w:val="000000"/>
          <w:lang w:eastAsia="zh-CN"/>
        </w:rPr>
        <w:t>．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小丽家附近广场音乐声过大影响居民生活，从物理学角度看音乐声过大是形容声音的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大（选填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响度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音调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音色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），经过居委会的协调该音乐的播放者将音量调小了些，这是在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处减弱噪声</w:t>
      </w:r>
      <w:r w:rsidR="00502834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从岸上看水中的鱼比实际的位置浅，是由于光的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形成的，燕子在平静的湖面上方飞过时，它在湖水中的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倒影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是由光的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形成</w:t>
      </w:r>
      <w:r w:rsidR="00502834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502834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如图所示，是物质三种状态下的物理模型，乙图的物质处于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状态，物质由图</w:t>
      </w:r>
      <w:r>
        <w:rPr>
          <w:color w:val="000000"/>
          <w:lang w:eastAsia="zh-CN"/>
        </w:rPr>
        <w:t>丙状态直接变成甲</w:t>
      </w:r>
      <w:r>
        <w:rPr>
          <w:color w:val="000000"/>
          <w:lang w:eastAsia="zh-CN"/>
        </w:rPr>
        <w:t>图状态的过程叫做</w:t>
      </w:r>
      <w:r>
        <w:rPr>
          <w:color w:val="000000"/>
          <w:lang w:eastAsia="zh-CN"/>
        </w:rPr>
        <w:t> _</w:t>
      </w:r>
      <w:r>
        <w:rPr>
          <w:color w:val="000000"/>
          <w:lang w:eastAsia="zh-CN"/>
        </w:rPr>
        <w:t>_______</w:t>
      </w:r>
      <w:r>
        <w:rPr>
          <w:color w:val="000000"/>
          <w:lang w:eastAsia="zh-CN"/>
        </w:rPr>
        <w:t>（填物态变化名称）．物质由甲图状态变成乙图状态需要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吸热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放热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。</w:t>
      </w:r>
    </w:p>
    <w:p w:rsidR="00C2308C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13335</wp:posOffset>
            </wp:positionV>
            <wp:extent cx="2619375" cy="771525"/>
            <wp:effectExtent l="19050" t="0" r="9525" b="0"/>
            <wp:wrapSquare wrapText="bothSides"/>
            <wp:docPr id="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611235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02834">
      <w:pPr>
        <w:spacing w:after="0"/>
        <w:rPr>
          <w:rFonts w:hint="eastAsia"/>
          <w:color w:val="000000"/>
          <w:lang w:eastAsia="zh-CN"/>
        </w:rPr>
      </w:pPr>
    </w:p>
    <w:p w:rsidR="00502834">
      <w:pPr>
        <w:spacing w:after="0"/>
        <w:rPr>
          <w:rFonts w:hint="eastAsia"/>
          <w:color w:val="000000"/>
          <w:lang w:eastAsia="zh-CN"/>
        </w:rPr>
      </w:pPr>
    </w:p>
    <w:p w:rsidR="00502834">
      <w:pPr>
        <w:spacing w:after="0"/>
        <w:rPr>
          <w:rFonts w:hint="eastAsia"/>
          <w:color w:val="000000"/>
          <w:lang w:eastAsia="zh-CN"/>
        </w:rPr>
      </w:pP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在大自然中，水蒸气随气流运动，在高空遇冷时，有的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（填物态变化，下同）成小水滴，有的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成小冰晶，形成千姿百态的云，云中的小水滴也会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成小冰晶</w:t>
      </w:r>
      <w:r w:rsidR="00502834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我们常说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铁比木头重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是指铁的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比木头大，冬天里，户外装有水的水缸常会出现破裂是因为水缸里的水结成冰后，其体积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），密度</w:t>
      </w:r>
      <w:r>
        <w:rPr>
          <w:color w:val="000000"/>
          <w:lang w:eastAsia="zh-CN"/>
        </w:rPr>
        <w:t>____</w:t>
      </w:r>
      <w:r>
        <w:rPr>
          <w:color w:val="000000"/>
          <w:lang w:eastAsia="zh-CN"/>
        </w:rPr>
        <w:t>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 w:rsidR="00502834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p w:rsidR="00C2308C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四、作图题（</w:t>
      </w:r>
      <w:r w:rsidR="00502834">
        <w:rPr>
          <w:b/>
          <w:bCs/>
          <w:sz w:val="24"/>
          <w:szCs w:val="24"/>
          <w:lang w:eastAsia="zh-CN"/>
        </w:rPr>
        <w:t>每个图</w:t>
      </w:r>
      <w:r w:rsidR="00502834">
        <w:rPr>
          <w:b/>
          <w:bCs/>
          <w:sz w:val="24"/>
          <w:szCs w:val="24"/>
          <w:lang w:eastAsia="zh-CN"/>
        </w:rPr>
        <w:t>5</w:t>
      </w:r>
      <w:r w:rsidR="00502834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10</w:t>
      </w:r>
      <w:r>
        <w:rPr>
          <w:b/>
          <w:bCs/>
          <w:sz w:val="24"/>
          <w:szCs w:val="24"/>
          <w:lang w:eastAsia="zh-CN"/>
        </w:rPr>
        <w:t>分）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下工</w:t>
      </w:r>
      <w:r>
        <w:rPr>
          <w:color w:val="000000"/>
          <w:lang w:eastAsia="zh-CN"/>
        </w:rPr>
        <w:t>图中</w:t>
      </w:r>
      <w:r>
        <w:rPr>
          <w:color w:val="000000"/>
          <w:lang w:eastAsia="zh-CN"/>
        </w:rPr>
        <w:t>OA′</w:t>
      </w:r>
      <w:r>
        <w:rPr>
          <w:color w:val="000000"/>
          <w:lang w:eastAsia="zh-CN"/>
        </w:rPr>
        <w:t>是入射光线</w:t>
      </w:r>
      <w:r>
        <w:rPr>
          <w:color w:val="000000"/>
          <w:lang w:eastAsia="zh-CN"/>
        </w:rPr>
        <w:t>AO</w:t>
      </w:r>
      <w:r>
        <w:rPr>
          <w:color w:val="000000"/>
          <w:lang w:eastAsia="zh-CN"/>
        </w:rPr>
        <w:t>的折射光线，请在图中画出入射光线</w:t>
      </w:r>
      <w:r>
        <w:rPr>
          <w:color w:val="000000"/>
          <w:lang w:eastAsia="zh-CN"/>
        </w:rPr>
        <w:t>BO</w:t>
      </w:r>
      <w:r>
        <w:rPr>
          <w:color w:val="000000"/>
          <w:lang w:eastAsia="zh-CN"/>
        </w:rPr>
        <w:t>的折射光线</w:t>
      </w:r>
      <w:r>
        <w:rPr>
          <w:color w:val="000000"/>
          <w:lang w:eastAsia="zh-CN"/>
        </w:rPr>
        <w:t>OB′</w:t>
      </w:r>
      <w:r>
        <w:rPr>
          <w:color w:val="000000"/>
          <w:lang w:eastAsia="zh-CN"/>
        </w:rPr>
        <w:t>的大致位置．</w:t>
      </w:r>
      <w:r>
        <w:rPr>
          <w:lang w:eastAsia="zh-CN"/>
        </w:rPr>
        <w:br/>
      </w:r>
    </w:p>
    <w:p w:rsidR="00502834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461010</wp:posOffset>
            </wp:positionH>
            <wp:positionV relativeFrom="paragraph">
              <wp:posOffset>118110</wp:posOffset>
            </wp:positionV>
            <wp:extent cx="1724025" cy="1390650"/>
            <wp:effectExtent l="19050" t="0" r="9525" b="0"/>
            <wp:wrapSquare wrapText="bothSides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70037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02834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2889885</wp:posOffset>
            </wp:positionH>
            <wp:positionV relativeFrom="paragraph">
              <wp:posOffset>118110</wp:posOffset>
            </wp:positionV>
            <wp:extent cx="1379220" cy="1019175"/>
            <wp:effectExtent l="19050" t="0" r="0" b="0"/>
            <wp:wrapSquare wrapText="bothSides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768019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922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02834">
      <w:pPr>
        <w:spacing w:after="0"/>
        <w:rPr>
          <w:rFonts w:hint="eastAsia"/>
          <w:color w:val="000000"/>
          <w:lang w:eastAsia="zh-CN"/>
        </w:rPr>
      </w:pPr>
    </w:p>
    <w:p w:rsidR="00502834">
      <w:pPr>
        <w:spacing w:after="0"/>
        <w:rPr>
          <w:rFonts w:hint="eastAsia"/>
          <w:color w:val="000000"/>
          <w:lang w:eastAsia="zh-CN"/>
        </w:rPr>
      </w:pPr>
    </w:p>
    <w:p w:rsidR="00502834">
      <w:pPr>
        <w:spacing w:after="0"/>
        <w:rPr>
          <w:rFonts w:hint="eastAsia"/>
          <w:color w:val="000000"/>
          <w:lang w:eastAsia="zh-CN"/>
        </w:rPr>
      </w:pPr>
    </w:p>
    <w:p w:rsidR="00502834">
      <w:pPr>
        <w:spacing w:after="0"/>
        <w:rPr>
          <w:rFonts w:hint="eastAsia"/>
          <w:color w:val="000000"/>
          <w:lang w:eastAsia="zh-CN"/>
        </w:rPr>
      </w:pPr>
    </w:p>
    <w:p w:rsidR="00502834">
      <w:pPr>
        <w:spacing w:after="0"/>
        <w:rPr>
          <w:rFonts w:hint="eastAsia"/>
          <w:color w:val="000000"/>
          <w:lang w:eastAsia="zh-CN"/>
        </w:rPr>
      </w:pP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如上右图所示：</w:t>
      </w:r>
      <w:r>
        <w:rPr>
          <w:color w:val="000000"/>
          <w:lang w:eastAsia="zh-CN"/>
        </w:rPr>
        <w:t>从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点发出的两条光线入射到凹透镜上，</w:t>
      </w:r>
      <w:r>
        <w:rPr>
          <w:color w:val="000000"/>
          <w:lang w:eastAsia="zh-CN"/>
        </w:rPr>
        <w:t>作出</w:t>
      </w:r>
      <w:r>
        <w:rPr>
          <w:color w:val="000000"/>
          <w:lang w:eastAsia="zh-CN"/>
        </w:rPr>
        <w:t>折射光线．</w:t>
      </w:r>
      <w:r>
        <w:rPr>
          <w:color w:val="000000"/>
          <w:lang w:eastAsia="zh-CN"/>
        </w:rPr>
        <w:t xml:space="preserve">    </w:t>
      </w:r>
    </w:p>
    <w:p w:rsidR="00C2308C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五、实验探究</w:t>
      </w:r>
      <w:r>
        <w:rPr>
          <w:b/>
          <w:bCs/>
          <w:sz w:val="24"/>
          <w:szCs w:val="24"/>
          <w:lang w:eastAsia="zh-CN"/>
        </w:rPr>
        <w:t>题（每空</w:t>
      </w:r>
      <w:r>
        <w:rPr>
          <w:b/>
          <w:bCs/>
          <w:sz w:val="24"/>
          <w:szCs w:val="24"/>
          <w:lang w:eastAsia="zh-CN"/>
        </w:rPr>
        <w:t>1</w:t>
      </w:r>
      <w:r>
        <w:rPr>
          <w:b/>
          <w:bCs/>
          <w:sz w:val="24"/>
          <w:szCs w:val="24"/>
          <w:lang w:eastAsia="zh-CN"/>
        </w:rPr>
        <w:t>分；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1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分）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>如下左</w:t>
      </w:r>
      <w:r>
        <w:rPr>
          <w:color w:val="000000"/>
          <w:lang w:eastAsia="zh-CN"/>
        </w:rPr>
        <w:t>图所示为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探究平面镜成像特点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的实验装置图，实验时应选择茶色玻璃板来代替平面镜．选择两支相同的蜡烛，是为了比较像与物体的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；电视机的遥控器能发射一种不可见光．即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，以</w:t>
      </w:r>
      <w:r>
        <w:rPr>
          <w:color w:val="000000"/>
          <w:lang w:eastAsia="zh-CN"/>
        </w:rPr>
        <w:t>实现对电视的控制．</w:t>
      </w:r>
      <w:r>
        <w:rPr>
          <w:color w:val="000000"/>
          <w:lang w:eastAsia="zh-CN"/>
        </w:rPr>
        <w:t xml:space="preserve">  </w:t>
      </w:r>
    </w:p>
    <w:p w:rsidR="00C2308C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8255</wp:posOffset>
            </wp:positionV>
            <wp:extent cx="1666875" cy="1009650"/>
            <wp:effectExtent l="19050" t="0" r="9525" b="0"/>
            <wp:wrapSquare wrapText="bothSides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753956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432435</wp:posOffset>
            </wp:positionH>
            <wp:positionV relativeFrom="paragraph">
              <wp:posOffset>132080</wp:posOffset>
            </wp:positionV>
            <wp:extent cx="1276350" cy="781050"/>
            <wp:effectExtent l="19050" t="0" r="0" b="0"/>
            <wp:wrapSquare wrapText="bothSides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875020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8580C">
      <w:pPr>
        <w:spacing w:after="0"/>
        <w:rPr>
          <w:rFonts w:hint="eastAsia"/>
          <w:color w:val="000000"/>
          <w:lang w:eastAsia="zh-CN"/>
        </w:rPr>
      </w:pPr>
    </w:p>
    <w:p w:rsidR="0028580C">
      <w:pPr>
        <w:spacing w:after="0"/>
        <w:rPr>
          <w:rFonts w:hint="eastAsia"/>
          <w:color w:val="000000"/>
          <w:lang w:eastAsia="zh-CN"/>
        </w:rPr>
      </w:pPr>
    </w:p>
    <w:p w:rsidR="0028580C">
      <w:pPr>
        <w:spacing w:after="0"/>
        <w:rPr>
          <w:rFonts w:hint="eastAsia"/>
          <w:color w:val="000000"/>
          <w:lang w:eastAsia="zh-CN"/>
        </w:rPr>
      </w:pPr>
    </w:p>
    <w:p w:rsidR="0028580C">
      <w:pPr>
        <w:spacing w:after="0"/>
        <w:rPr>
          <w:rFonts w:hint="eastAsia"/>
          <w:color w:val="000000"/>
          <w:lang w:eastAsia="zh-CN"/>
        </w:rPr>
      </w:pP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00"/>
          <w:lang w:eastAsia="zh-CN"/>
        </w:rPr>
        <w:t>如上右</w:t>
      </w:r>
      <w:r>
        <w:rPr>
          <w:color w:val="000000"/>
          <w:lang w:eastAsia="zh-CN"/>
        </w:rPr>
        <w:t>图所示的是</w:t>
      </w:r>
      <w:r>
        <w:rPr>
          <w:color w:val="000000"/>
          <w:lang w:eastAsia="zh-CN"/>
        </w:rPr>
        <w:t>萘</w:t>
      </w:r>
      <w:r>
        <w:rPr>
          <w:color w:val="000000"/>
          <w:lang w:eastAsia="zh-CN"/>
        </w:rPr>
        <w:t>的熔化图像，看图回答以下问题。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萘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过程中是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态，该过程中要不断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热，温度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萘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过程中是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状态，温度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，但需要不断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热，这个过程用了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分钟，</w:t>
      </w:r>
      <w:r>
        <w:rPr>
          <w:color w:val="000000"/>
          <w:lang w:eastAsia="zh-CN"/>
        </w:rPr>
        <w:t>萘</w:t>
      </w:r>
      <w:r>
        <w:rPr>
          <w:color w:val="000000"/>
          <w:lang w:eastAsia="zh-CN"/>
        </w:rPr>
        <w:t>的熔点是</w:t>
      </w:r>
      <w:r>
        <w:rPr>
          <w:color w:val="000000"/>
          <w:lang w:eastAsia="zh-CN"/>
        </w:rPr>
        <w:t>________℃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）在第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分钟末是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态。</w:t>
      </w:r>
      <w:r>
        <w:rPr>
          <w:color w:val="000000"/>
          <w:lang w:eastAsia="zh-CN"/>
        </w:rPr>
        <w:t xml:space="preserve">    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）从熔化图像可以看出，</w:t>
      </w:r>
      <w:r>
        <w:rPr>
          <w:color w:val="000000"/>
          <w:lang w:eastAsia="zh-CN"/>
        </w:rPr>
        <w:t>萘</w:t>
      </w:r>
      <w:r>
        <w:rPr>
          <w:color w:val="000000"/>
          <w:lang w:eastAsia="zh-CN"/>
        </w:rPr>
        <w:t>是一种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晶体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非晶体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28580C" w:rsidRPr="0028580C">
      <w:pPr>
        <w:spacing w:after="0"/>
        <w:rPr>
          <w:rFonts w:hint="eastAsia"/>
          <w:b/>
          <w:color w:val="000000"/>
          <w:lang w:eastAsia="zh-CN"/>
        </w:rPr>
      </w:pPr>
      <w:r w:rsidRPr="0028580C">
        <w:rPr>
          <w:rFonts w:hint="eastAsia"/>
          <w:b/>
          <w:color w:val="000000"/>
          <w:lang w:eastAsia="zh-CN"/>
        </w:rPr>
        <w:t>六、计算题（</w:t>
      </w:r>
      <w:r w:rsidRPr="0028580C">
        <w:rPr>
          <w:rFonts w:hint="eastAsia"/>
          <w:b/>
          <w:color w:val="000000"/>
          <w:lang w:eastAsia="zh-CN"/>
        </w:rPr>
        <w:t>29</w:t>
      </w:r>
      <w:r w:rsidRPr="0028580C">
        <w:rPr>
          <w:rFonts w:hint="eastAsia"/>
          <w:b/>
          <w:color w:val="000000"/>
          <w:lang w:eastAsia="zh-CN"/>
        </w:rPr>
        <w:t>题</w:t>
      </w:r>
      <w:r>
        <w:rPr>
          <w:rFonts w:hint="eastAsia"/>
          <w:b/>
          <w:color w:val="000000"/>
          <w:lang w:eastAsia="zh-CN"/>
        </w:rPr>
        <w:t>9</w:t>
      </w:r>
      <w:r w:rsidRPr="0028580C">
        <w:rPr>
          <w:rFonts w:hint="eastAsia"/>
          <w:b/>
          <w:color w:val="000000"/>
          <w:lang w:eastAsia="zh-CN"/>
        </w:rPr>
        <w:t>分；</w:t>
      </w:r>
      <w:r w:rsidRPr="0028580C">
        <w:rPr>
          <w:rFonts w:hint="eastAsia"/>
          <w:b/>
          <w:color w:val="000000"/>
          <w:lang w:eastAsia="zh-CN"/>
        </w:rPr>
        <w:t>30</w:t>
      </w:r>
      <w:r w:rsidRPr="0028580C">
        <w:rPr>
          <w:rFonts w:hint="eastAsia"/>
          <w:b/>
          <w:color w:val="000000"/>
          <w:lang w:eastAsia="zh-CN"/>
        </w:rPr>
        <w:t>题</w:t>
      </w:r>
      <w:r w:rsidRPr="0028580C">
        <w:rPr>
          <w:rFonts w:hint="eastAsia"/>
          <w:b/>
          <w:color w:val="000000"/>
          <w:lang w:eastAsia="zh-CN"/>
        </w:rPr>
        <w:t>1</w:t>
      </w:r>
      <w:r>
        <w:rPr>
          <w:rFonts w:hint="eastAsia"/>
          <w:b/>
          <w:color w:val="000000"/>
          <w:lang w:eastAsia="zh-CN"/>
        </w:rPr>
        <w:t>4</w:t>
      </w:r>
      <w:r w:rsidRPr="0028580C">
        <w:rPr>
          <w:rFonts w:hint="eastAsia"/>
          <w:b/>
          <w:color w:val="000000"/>
          <w:lang w:eastAsia="zh-CN"/>
        </w:rPr>
        <w:t>分；共</w:t>
      </w:r>
      <w:r w:rsidRPr="0028580C">
        <w:rPr>
          <w:rFonts w:hint="eastAsia"/>
          <w:b/>
          <w:color w:val="000000"/>
          <w:lang w:eastAsia="zh-CN"/>
        </w:rPr>
        <w:t>23</w:t>
      </w:r>
      <w:r w:rsidRPr="0028580C">
        <w:rPr>
          <w:rFonts w:hint="eastAsia"/>
          <w:b/>
          <w:color w:val="000000"/>
          <w:lang w:eastAsia="zh-CN"/>
        </w:rPr>
        <w:t>分）</w:t>
      </w:r>
    </w:p>
    <w:p w:rsidR="0028580C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29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放假了，小明和爸爸决定乘高铁去上海旅游，而家乡没用高铁。于是小明通过网络查到距乐平最近的高铁站在鹰潭，通过网上查询可知有三趟从鹰潭北到上海虹桥的火车时刻运行表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575310</wp:posOffset>
            </wp:positionV>
            <wp:extent cx="3895725" cy="990600"/>
            <wp:effectExtent l="19050" t="0" r="9525" b="0"/>
            <wp:wrapSquare wrapText="bothSides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215035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546735</wp:posOffset>
            </wp:positionV>
            <wp:extent cx="1485900" cy="647700"/>
            <wp:effectExtent l="19050" t="0" r="0" b="0"/>
            <wp:wrapSquare wrapText="bothSides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010069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br/>
      </w:r>
    </w:p>
    <w:p w:rsidR="0028580C">
      <w:pPr>
        <w:spacing w:after="0"/>
        <w:rPr>
          <w:rFonts w:hint="eastAsia"/>
          <w:color w:val="000000"/>
          <w:lang w:eastAsia="zh-CN"/>
        </w:rPr>
      </w:pPr>
    </w:p>
    <w:p w:rsidR="0028580C">
      <w:pPr>
        <w:spacing w:after="0"/>
        <w:rPr>
          <w:rFonts w:hint="eastAsia"/>
          <w:color w:val="000000"/>
          <w:lang w:eastAsia="zh-CN"/>
        </w:rPr>
      </w:pPr>
    </w:p>
    <w:p w:rsidR="0028580C">
      <w:pPr>
        <w:spacing w:after="0"/>
        <w:rPr>
          <w:rFonts w:hint="eastAsia"/>
          <w:color w:val="000000"/>
          <w:lang w:eastAsia="zh-CN"/>
        </w:rPr>
      </w:pP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小明和爸爸先驱车从高速到鹰潭，上高速时一段时间后，小</w:t>
      </w:r>
      <w:r>
        <w:rPr>
          <w:color w:val="000000"/>
          <w:lang w:eastAsia="zh-CN"/>
        </w:rPr>
        <w:t>明观察</w:t>
      </w:r>
      <w:r>
        <w:rPr>
          <w:color w:val="000000"/>
          <w:lang w:eastAsia="zh-CN"/>
        </w:rPr>
        <w:t>到路边立有右图示的标志牌，同时此时的时间是</w:t>
      </w:r>
      <w:r>
        <w:rPr>
          <w:color w:val="000000"/>
          <w:lang w:eastAsia="zh-CN"/>
        </w:rPr>
        <w:t xml:space="preserve">08:51 </w:t>
      </w:r>
      <w:r>
        <w:rPr>
          <w:color w:val="000000"/>
          <w:lang w:eastAsia="zh-CN"/>
        </w:rPr>
        <w:t>。在</w:t>
      </w:r>
      <w:r>
        <w:rPr>
          <w:color w:val="000000"/>
          <w:lang w:eastAsia="zh-CN"/>
        </w:rPr>
        <w:t>遵守交通规则的情况下，请你通过计算当小明赶到鹰潭北时，应选择哪次火车，此次火车运行时间是多少，平均速度是多少？</w:t>
      </w:r>
      <w:r>
        <w:rPr>
          <w:color w:val="000000"/>
          <w:lang w:eastAsia="zh-CN"/>
        </w:rPr>
        <w:t xml:space="preserve">    </w:t>
      </w:r>
    </w:p>
    <w:p w:rsidR="0028580C">
      <w:pPr>
        <w:spacing w:after="0"/>
        <w:rPr>
          <w:rFonts w:hint="eastAsia"/>
          <w:color w:val="000000"/>
          <w:lang w:eastAsia="zh-CN"/>
        </w:rPr>
      </w:pPr>
    </w:p>
    <w:p w:rsidR="0028580C">
      <w:pPr>
        <w:spacing w:after="0"/>
        <w:rPr>
          <w:rFonts w:hint="eastAsia"/>
          <w:color w:val="000000"/>
          <w:lang w:eastAsia="zh-CN"/>
        </w:rPr>
      </w:pPr>
    </w:p>
    <w:p w:rsidR="0028580C">
      <w:pPr>
        <w:spacing w:after="0"/>
        <w:rPr>
          <w:rFonts w:hint="eastAsia"/>
          <w:color w:val="000000"/>
          <w:lang w:eastAsia="zh-CN"/>
        </w:rPr>
      </w:pPr>
    </w:p>
    <w:p w:rsidR="0028580C">
      <w:pPr>
        <w:spacing w:after="0"/>
        <w:rPr>
          <w:rFonts w:hint="eastAsia"/>
          <w:color w:val="000000"/>
          <w:lang w:eastAsia="zh-CN"/>
        </w:rPr>
      </w:pPr>
    </w:p>
    <w:p w:rsidR="00C2308C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30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目前国际上酒的度数表示法有三种，其中一种称为标准酒度，是指在温度为</w:t>
      </w:r>
      <w:r>
        <w:rPr>
          <w:color w:val="000000"/>
          <w:lang w:eastAsia="zh-CN"/>
        </w:rPr>
        <w:t>20℃</w:t>
      </w:r>
      <w:r>
        <w:rPr>
          <w:color w:val="000000"/>
          <w:lang w:eastAsia="zh-CN"/>
        </w:rPr>
        <w:t>的条件下，每</w:t>
      </w:r>
      <w:r>
        <w:rPr>
          <w:color w:val="000000"/>
          <w:lang w:eastAsia="zh-CN"/>
        </w:rPr>
        <w:t>100</w:t>
      </w:r>
      <w:r>
        <w:rPr>
          <w:color w:val="000000"/>
          <w:lang w:eastAsia="zh-CN"/>
        </w:rPr>
        <w:t>毫升酒液中所含酒精量的毫升数．中国也使用这种表示法，它是法国著名化学家盖</w:t>
      </w:r>
      <w:r>
        <w:rPr>
          <w:color w:val="000000"/>
          <w:lang w:eastAsia="zh-CN"/>
        </w:rPr>
        <w:t>•</w:t>
      </w:r>
      <w:r>
        <w:rPr>
          <w:color w:val="000000"/>
          <w:lang w:eastAsia="zh-CN"/>
        </w:rPr>
        <w:t>吕萨</w:t>
      </w:r>
      <w:r>
        <w:rPr>
          <w:color w:val="000000"/>
          <w:lang w:eastAsia="zh-CN"/>
        </w:rPr>
        <w:t>克制定的，又称盖</w:t>
      </w:r>
      <w:r>
        <w:rPr>
          <w:color w:val="000000"/>
          <w:lang w:eastAsia="zh-CN"/>
        </w:rPr>
        <w:t>•</w:t>
      </w:r>
      <w:r>
        <w:rPr>
          <w:color w:val="000000"/>
          <w:lang w:eastAsia="zh-CN"/>
        </w:rPr>
        <w:t>吕萨克酒</w:t>
      </w:r>
      <w:r>
        <w:rPr>
          <w:color w:val="000000"/>
          <w:lang w:eastAsia="zh-CN"/>
        </w:rPr>
        <w:t>度．蒸馏出来的酒液需要进行勾兑，勾兑一方面为了保障酒的品质，另一方面可以调整酒的度数．</w:t>
      </w:r>
      <w:r>
        <w:rPr>
          <w:color w:val="000000"/>
          <w:lang w:eastAsia="zh-CN"/>
        </w:rPr>
        <w:t>若现有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度和</w:t>
      </w:r>
      <w:r>
        <w:rPr>
          <w:color w:val="000000"/>
          <w:lang w:eastAsia="zh-CN"/>
        </w:rPr>
        <w:t>30</w:t>
      </w:r>
      <w:r>
        <w:rPr>
          <w:color w:val="000000"/>
          <w:lang w:eastAsia="zh-CN"/>
        </w:rPr>
        <w:t>度的酒液若干，酒液中的微量元素忽略不计。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求：（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度酒液的密度．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）如果用这两种酒液进行勾兑，获得</w:t>
      </w:r>
      <w:r>
        <w:rPr>
          <w:color w:val="000000"/>
          <w:lang w:eastAsia="zh-CN"/>
        </w:rPr>
        <w:t>42</w:t>
      </w:r>
      <w:r>
        <w:rPr>
          <w:color w:val="000000"/>
          <w:lang w:eastAsia="zh-CN"/>
        </w:rPr>
        <w:t>度、</w:t>
      </w:r>
      <w:r>
        <w:rPr>
          <w:color w:val="000000"/>
          <w:lang w:eastAsia="zh-CN"/>
        </w:rPr>
        <w:t>1000</w:t>
      </w:r>
      <w:r>
        <w:rPr>
          <w:color w:val="000000"/>
          <w:lang w:eastAsia="zh-CN"/>
        </w:rPr>
        <w:t>毫升的酒液，那么需要这两种酒液各多少毫升．（已知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酒精</w:t>
      </w:r>
      <w:r>
        <w:rPr>
          <w:color w:val="000000"/>
          <w:lang w:eastAsia="zh-CN"/>
        </w:rPr>
        <w:t>=0.8×10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水</w:t>
      </w:r>
      <w:r>
        <w:rPr>
          <w:color w:val="000000"/>
          <w:lang w:eastAsia="zh-CN"/>
        </w:rPr>
        <w:t>=1.0×10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不考虑酒液混合后体积减少）</w:t>
      </w:r>
    </w:p>
    <w:p w:rsidR="00C2308C">
      <w:pPr>
        <w:rPr>
          <w:lang w:eastAsia="zh-CN"/>
        </w:rPr>
      </w:pPr>
      <w:r>
        <w:rPr>
          <w:lang w:eastAsia="zh-CN"/>
        </w:rPr>
        <w:br w:type="page"/>
      </w:r>
    </w:p>
    <w:p w:rsidR="00C2308C">
      <w:pPr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参考</w:t>
      </w:r>
      <w:r>
        <w:rPr>
          <w:b/>
          <w:bCs/>
          <w:sz w:val="28"/>
          <w:szCs w:val="28"/>
          <w:lang w:eastAsia="zh-CN"/>
        </w:rPr>
        <w:t>答案</w:t>
      </w:r>
    </w:p>
    <w:p w:rsidR="00C2308C">
      <w:pPr>
        <w:rPr>
          <w:lang w:eastAsia="zh-CN"/>
        </w:rPr>
      </w:pPr>
      <w:r>
        <w:rPr>
          <w:lang w:eastAsia="zh-CN"/>
        </w:rPr>
        <w:t>一、单选题</w:t>
      </w:r>
    </w:p>
    <w:p w:rsidR="00C2308C">
      <w:pPr>
        <w:spacing w:after="0"/>
      </w:pPr>
      <w:r>
        <w:rPr>
          <w:color w:val="000000"/>
        </w:rPr>
        <w:t>1.</w:t>
      </w:r>
      <w:r>
        <w:rPr>
          <w:color w:val="000000"/>
        </w:rPr>
        <w:t xml:space="preserve"> A   </w:t>
      </w:r>
      <w:r>
        <w:rPr>
          <w:color w:val="000000"/>
        </w:rPr>
        <w:t>2.</w:t>
      </w:r>
      <w:r>
        <w:rPr>
          <w:color w:val="000000"/>
        </w:rPr>
        <w:t xml:space="preserve"> C   </w:t>
      </w:r>
      <w:r>
        <w:rPr>
          <w:color w:val="000000"/>
        </w:rPr>
        <w:t>3.</w:t>
      </w:r>
      <w:r>
        <w:rPr>
          <w:color w:val="000000"/>
        </w:rPr>
        <w:t xml:space="preserve">D  </w:t>
      </w:r>
      <w:r>
        <w:rPr>
          <w:color w:val="000000"/>
        </w:rPr>
        <w:t>4.</w:t>
      </w:r>
      <w:r>
        <w:rPr>
          <w:color w:val="000000"/>
        </w:rPr>
        <w:t>B</w:t>
      </w:r>
      <w:r>
        <w:rPr>
          <w:color w:val="000000"/>
        </w:rPr>
        <w:t xml:space="preserve">  </w:t>
      </w:r>
      <w:r>
        <w:rPr>
          <w:color w:val="000000"/>
        </w:rPr>
        <w:t>5.</w:t>
      </w:r>
      <w:r>
        <w:rPr>
          <w:color w:val="000000"/>
        </w:rPr>
        <w:t xml:space="preserve"> </w:t>
      </w:r>
      <w:r>
        <w:rPr>
          <w:color w:val="000000"/>
        </w:rPr>
        <w:t xml:space="preserve">B   </w:t>
      </w:r>
      <w:r>
        <w:rPr>
          <w:color w:val="000000"/>
        </w:rPr>
        <w:t>6.</w:t>
      </w:r>
      <w:r>
        <w:rPr>
          <w:color w:val="000000"/>
        </w:rPr>
        <w:t xml:space="preserve"> D   </w:t>
      </w:r>
      <w:r>
        <w:rPr>
          <w:color w:val="000000"/>
        </w:rPr>
        <w:t>7.</w:t>
      </w:r>
      <w:r>
        <w:rPr>
          <w:color w:val="000000"/>
        </w:rPr>
        <w:t xml:space="preserve">C  </w:t>
      </w:r>
      <w:r>
        <w:rPr>
          <w:color w:val="000000"/>
        </w:rPr>
        <w:t>8.</w:t>
      </w:r>
      <w:r>
        <w:rPr>
          <w:color w:val="000000"/>
        </w:rPr>
        <w:t>A</w:t>
      </w:r>
      <w:r>
        <w:rPr>
          <w:color w:val="000000"/>
        </w:rPr>
        <w:t xml:space="preserve">  </w:t>
      </w:r>
      <w:r>
        <w:rPr>
          <w:color w:val="000000"/>
        </w:rPr>
        <w:t>9.</w:t>
      </w:r>
      <w:r>
        <w:rPr>
          <w:color w:val="000000"/>
        </w:rPr>
        <w:t xml:space="preserve"> A   </w:t>
      </w:r>
      <w:r>
        <w:rPr>
          <w:color w:val="000000"/>
        </w:rPr>
        <w:t>10.</w:t>
      </w:r>
      <w:r>
        <w:rPr>
          <w:color w:val="000000"/>
        </w:rPr>
        <w:t xml:space="preserve">A  </w:t>
      </w:r>
      <w:r>
        <w:rPr>
          <w:color w:val="000000"/>
        </w:rPr>
        <w:t>11.</w:t>
      </w:r>
      <w:r>
        <w:rPr>
          <w:color w:val="000000"/>
        </w:rPr>
        <w:t>B</w:t>
      </w:r>
      <w:r>
        <w:rPr>
          <w:color w:val="000000"/>
        </w:rPr>
        <w:t xml:space="preserve">  </w:t>
      </w:r>
      <w:r>
        <w:rPr>
          <w:color w:val="000000"/>
        </w:rPr>
        <w:t>12.</w:t>
      </w:r>
      <w:r>
        <w:rPr>
          <w:color w:val="000000"/>
        </w:rPr>
        <w:t xml:space="preserve"> </w:t>
      </w:r>
      <w:r>
        <w:rPr>
          <w:color w:val="000000"/>
        </w:rPr>
        <w:t xml:space="preserve">A   </w:t>
      </w:r>
      <w:r>
        <w:rPr>
          <w:color w:val="000000"/>
        </w:rPr>
        <w:t>13.</w:t>
      </w:r>
      <w:r>
        <w:rPr>
          <w:color w:val="000000"/>
        </w:rPr>
        <w:t xml:space="preserve"> B   </w:t>
      </w:r>
      <w:r>
        <w:rPr>
          <w:color w:val="000000"/>
        </w:rPr>
        <w:t>14.</w:t>
      </w:r>
      <w:r>
        <w:rPr>
          <w:color w:val="000000"/>
        </w:rPr>
        <w:t xml:space="preserve">C  </w:t>
      </w:r>
      <w:r>
        <w:rPr>
          <w:color w:val="000000"/>
        </w:rPr>
        <w:t>15</w:t>
      </w:r>
      <w:r>
        <w:rPr>
          <w:color w:val="000000"/>
        </w:rPr>
        <w:t>.</w:t>
      </w:r>
      <w:r>
        <w:rPr>
          <w:color w:val="000000"/>
        </w:rPr>
        <w:t xml:space="preserve"> B   </w:t>
      </w:r>
    </w:p>
    <w:p w:rsidR="00C2308C">
      <w:r>
        <w:t>二、多选题</w:t>
      </w:r>
    </w:p>
    <w:p w:rsidR="00C2308C">
      <w:pPr>
        <w:spacing w:after="0"/>
      </w:pPr>
      <w:r>
        <w:rPr>
          <w:color w:val="000000"/>
        </w:rPr>
        <w:t>16.</w:t>
      </w:r>
      <w:r>
        <w:rPr>
          <w:color w:val="000000"/>
        </w:rPr>
        <w:t xml:space="preserve"> A</w:t>
      </w:r>
      <w:r>
        <w:rPr>
          <w:color w:val="000000"/>
        </w:rPr>
        <w:t>,B,D</w:t>
      </w:r>
      <w:r>
        <w:rPr>
          <w:color w:val="000000"/>
        </w:rPr>
        <w:t xml:space="preserve">   </w:t>
      </w:r>
      <w:r>
        <w:rPr>
          <w:color w:val="000000"/>
        </w:rPr>
        <w:t>17.</w:t>
      </w:r>
      <w:r>
        <w:rPr>
          <w:color w:val="000000"/>
        </w:rPr>
        <w:t xml:space="preserve"> A</w:t>
      </w:r>
      <w:r>
        <w:rPr>
          <w:color w:val="000000"/>
        </w:rPr>
        <w:t>,B</w:t>
      </w:r>
      <w:r>
        <w:rPr>
          <w:color w:val="000000"/>
        </w:rPr>
        <w:t xml:space="preserve">   </w:t>
      </w:r>
      <w:r>
        <w:rPr>
          <w:color w:val="000000"/>
        </w:rPr>
        <w:t>18.</w:t>
      </w:r>
      <w:r>
        <w:rPr>
          <w:color w:val="000000"/>
        </w:rPr>
        <w:t xml:space="preserve">A,D  </w:t>
      </w:r>
    </w:p>
    <w:p w:rsidR="00C2308C">
      <w:r>
        <w:t>三、填空题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 xml:space="preserve"> </w:t>
      </w:r>
      <w:r>
        <w:rPr>
          <w:color w:val="000000"/>
          <w:sz w:val="27"/>
          <w:lang w:eastAsia="zh-CN"/>
        </w:rPr>
        <w:t>m/s</w:t>
      </w:r>
      <w:r>
        <w:rPr>
          <w:color w:val="000000"/>
          <w:lang w:eastAsia="zh-CN"/>
        </w:rPr>
        <w:t>；</w:t>
      </w:r>
      <w:r>
        <w:rPr>
          <w:color w:val="000000"/>
          <w:sz w:val="27"/>
        </w:rPr>
        <w:t>μ</w:t>
      </w:r>
      <w:r>
        <w:rPr>
          <w:color w:val="000000"/>
          <w:sz w:val="27"/>
          <w:lang w:eastAsia="zh-CN"/>
        </w:rPr>
        <w:t>m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响度；声源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折射；反射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液体；升华；放热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液化；凝华；凝固</w:t>
      </w:r>
      <w:r>
        <w:rPr>
          <w:color w:val="000000"/>
          <w:lang w:eastAsia="zh-CN"/>
        </w:rPr>
        <w:t xml:space="preserve">  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密度；变大；变小</w:t>
      </w:r>
      <w:r>
        <w:rPr>
          <w:color w:val="000000"/>
          <w:lang w:eastAsia="zh-CN"/>
        </w:rPr>
        <w:t xml:space="preserve">  </w:t>
      </w:r>
    </w:p>
    <w:p w:rsidR="00C2308C">
      <w:pPr>
        <w:rPr>
          <w:lang w:eastAsia="zh-CN"/>
        </w:rPr>
      </w:pPr>
      <w:r>
        <w:rPr>
          <w:lang w:eastAsia="zh-CN"/>
        </w:rPr>
        <w:t>四、作图题</w:t>
      </w:r>
    </w:p>
    <w:p w:rsidR="0028580C" w:rsidP="0028580C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如图所示：</w:t>
      </w:r>
      <w:r>
        <w:rPr>
          <w:rFonts w:hint="eastAsia"/>
          <w:color w:val="000000"/>
          <w:lang w:eastAsia="zh-CN"/>
        </w:rPr>
        <w:t xml:space="preserve">                                   </w:t>
      </w: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如图所示：</w:t>
      </w:r>
    </w:p>
    <w:p w:rsidR="00C2308C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2750147" cy="1413269"/>
            <wp:effectExtent l="0" t="0" r="0" b="0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931220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0147" cy="1413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  <w:lang w:eastAsia="zh-CN"/>
        </w:rPr>
        <w:t xml:space="preserve">       </w:t>
      </w:r>
      <w:r>
        <w:rPr>
          <w:noProof/>
          <w:lang w:eastAsia="zh-CN"/>
        </w:rPr>
        <w:drawing>
          <wp:inline distT="0" distB="0" distL="0" distR="0">
            <wp:extent cx="1164996" cy="1012203"/>
            <wp:effectExtent l="0" t="0" r="0" b="0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698426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996" cy="1012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08C">
      <w:pPr>
        <w:rPr>
          <w:lang w:eastAsia="zh-CN"/>
        </w:rPr>
      </w:pPr>
      <w:r>
        <w:rPr>
          <w:lang w:eastAsia="zh-CN"/>
        </w:rPr>
        <w:t>五、实验探究题</w:t>
      </w:r>
      <w:r>
        <w:rPr>
          <w:lang w:eastAsia="zh-CN"/>
        </w:rPr>
        <w:t>题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大小；红外线</w:t>
      </w:r>
      <w:r>
        <w:rPr>
          <w:color w:val="000000"/>
          <w:lang w:eastAsia="zh-CN"/>
        </w:rPr>
        <w:t xml:space="preserve">   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）固；吸；升高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固液共存</w:t>
      </w:r>
      <w:r>
        <w:rPr>
          <w:color w:val="000000"/>
          <w:lang w:eastAsia="zh-CN"/>
        </w:rPr>
        <w:t>；不变；吸；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80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）液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）晶体</w:t>
      </w:r>
      <w:r>
        <w:rPr>
          <w:color w:val="000000"/>
          <w:lang w:eastAsia="zh-CN"/>
        </w:rPr>
        <w:t xml:space="preserve">  </w:t>
      </w:r>
    </w:p>
    <w:p w:rsidR="00C2308C" w:rsidRPr="0028580C">
      <w:pPr>
        <w:spacing w:after="0"/>
        <w:rPr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六、计算题</w:t>
      </w:r>
    </w:p>
    <w:p w:rsidR="00C2308C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29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解：由图知，此处到鹰潭的距离为</w:t>
      </w:r>
      <w:r>
        <w:rPr>
          <w:color w:val="000000"/>
          <w:lang w:eastAsia="zh-CN"/>
        </w:rPr>
        <w:t>90km</w:t>
      </w:r>
      <w:r>
        <w:rPr>
          <w:color w:val="000000"/>
          <w:lang w:eastAsia="zh-CN"/>
        </w:rPr>
        <w:t>，允许的最高车速为</w:t>
      </w:r>
      <w:r>
        <w:rPr>
          <w:color w:val="000000"/>
          <w:lang w:eastAsia="zh-CN"/>
        </w:rPr>
        <w:t>100km/h</w:t>
      </w:r>
      <w:r>
        <w:rPr>
          <w:color w:val="000000"/>
          <w:lang w:eastAsia="zh-CN"/>
        </w:rPr>
        <w:t>，这段距离需要的最短时间为：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t</m:t>
        </m:r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</m:num>
          <m:den>
            <m:r>
              <w:rPr>
                <w:rFonts w:ascii="Cambria Math" w:hint="eastAsia"/>
                <w:lang w:eastAsia="zh-CN"/>
              </w:rPr>
              <m:t>v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</m:rPr>
              <w:rPr>
                <w:rFonts w:ascii="Cambria Math" w:hint="eastAsia"/>
                <w:lang w:eastAsia="zh-CN"/>
              </w:rPr>
              <m:t>90km</m:t>
            </m:r>
          </m:num>
          <m:den>
            <m:r>
              <m:rPr>
                <m:nor/>
              </m:rPr>
              <w:rPr>
                <w:rFonts w:ascii="Cambria Math" w:hint="eastAsia"/>
                <w:lang w:eastAsia="zh-CN"/>
              </w:rPr>
              <m:t>100km/h</m:t>
            </m:r>
          </m:den>
        </m:f>
        <m:r>
          <w:rPr>
            <w:rFonts w:ascii="Cambria Math" w:hint="eastAsia"/>
            <w:lang w:eastAsia="zh-CN"/>
          </w:rPr>
          <m:t>=0.9</m:t>
        </m:r>
        <m:r>
          <m:rPr>
            <m:nor/>
          </m:rPr>
          <w:rPr>
            <w:rFonts w:ascii="Cambria Math" w:hint="eastAsia"/>
            <w:lang w:eastAsia="zh-CN"/>
          </w:rPr>
          <m:t>h</m:t>
        </m:r>
        <m:r>
          <w:rPr>
            <w:rFonts w:ascii="Cambria Math" w:hint="eastAsia"/>
            <w:lang w:eastAsia="zh-CN"/>
          </w:rPr>
          <m:t>=54</m:t>
        </m:r>
        <m:r>
          <m:rPr>
            <m:nor/>
          </m:rPr>
          <w:rPr>
            <w:rFonts w:ascii="Cambria Math" w:hint="eastAsia"/>
            <w:lang w:eastAsia="zh-CN"/>
          </w:rPr>
          <m:t>min</m:t>
        </m:r>
      </m:oMath>
      <w:r>
        <w:rPr>
          <w:lang w:eastAsia="zh-CN"/>
        </w:rPr>
        <w:br/>
      </w:r>
      <w:r>
        <w:rPr>
          <w:color w:val="000000"/>
          <w:lang w:eastAsia="zh-CN"/>
        </w:rPr>
        <w:t>到达鹰潭的时间为：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08:51+54</m:t>
        </m:r>
        <m:r>
          <m:rPr>
            <m:nor/>
          </m:rPr>
          <w:rPr>
            <w:rFonts w:ascii="Cambria Math" w:hint="eastAsia"/>
            <w:lang w:eastAsia="zh-CN"/>
          </w:rPr>
          <m:t>min</m:t>
        </m:r>
        <m:r>
          <w:rPr>
            <w:rFonts w:ascii="Cambria Math" w:hint="eastAsia"/>
            <w:lang w:eastAsia="zh-CN"/>
          </w:rPr>
          <m:t>=9:45</m:t>
        </m:r>
      </m:oMath>
      <w:r>
        <w:rPr>
          <w:lang w:eastAsia="zh-CN"/>
        </w:rPr>
        <w:br/>
      </w:r>
      <w:r>
        <w:rPr>
          <w:color w:val="000000"/>
          <w:lang w:eastAsia="zh-CN"/>
        </w:rPr>
        <w:t>由列车时刻表知，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45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G1344</w:t>
      </w:r>
      <w:r>
        <w:rPr>
          <w:color w:val="000000"/>
          <w:lang w:eastAsia="zh-CN"/>
        </w:rPr>
        <w:t>次正好开车，所以只能赶上</w:t>
      </w:r>
      <w:r>
        <w:rPr>
          <w:color w:val="000000"/>
          <w:lang w:eastAsia="zh-CN"/>
        </w:rPr>
        <w:t>G1346</w:t>
      </w:r>
      <w:r>
        <w:rPr>
          <w:color w:val="000000"/>
          <w:lang w:eastAsia="zh-CN"/>
        </w:rPr>
        <w:t>次列车；</w:t>
      </w:r>
      <w:r>
        <w:rPr>
          <w:lang w:eastAsia="zh-CN"/>
        </w:rPr>
        <w:br/>
      </w:r>
      <w:r>
        <w:rPr>
          <w:color w:val="000000"/>
          <w:lang w:eastAsia="zh-CN"/>
        </w:rPr>
        <w:t>G1346</w:t>
      </w:r>
      <w:r>
        <w:rPr>
          <w:color w:val="000000"/>
          <w:lang w:eastAsia="zh-CN"/>
        </w:rPr>
        <w:t>次列车运行的时间为：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13:18</m:t>
        </m:r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10:18=3</m:t>
        </m:r>
        <m:r>
          <m:rPr>
            <m:nor/>
          </m:rPr>
          <w:rPr>
            <w:rFonts w:ascii="Cambria Math" w:hint="eastAsia"/>
            <w:lang w:eastAsia="zh-CN"/>
          </w:rPr>
          <m:t>h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，运行的路程为：</w:t>
      </w:r>
      <w:r>
        <w:rPr>
          <w:color w:val="000000"/>
          <w:lang w:eastAsia="zh-CN"/>
        </w:rPr>
        <w:t>588km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G1346</w:t>
      </w:r>
      <w:r>
        <w:rPr>
          <w:color w:val="000000"/>
          <w:lang w:eastAsia="zh-CN"/>
        </w:rPr>
        <w:t>次列车运行的平均速度为：</w:t>
      </w:r>
      <w:r>
        <w:rPr>
          <w:lang w:eastAsia="zh-CN"/>
        </w:rPr>
        <w:br/>
      </w:r>
      <m:oMath>
        <m:r>
          <w:rPr>
            <w:rFonts w:ascii="Cambria Math" w:hint="eastAsia"/>
            <w:lang w:eastAsia="zh-CN"/>
          </w:rPr>
          <m:t>v</m:t>
        </m:r>
        <m:r>
          <w:rPr>
            <w:rFonts w:ascii="Cambria Math" w:hint="eastAsia"/>
            <w:lang w:eastAsia="zh-CN"/>
          </w:rPr>
          <m:t>'</m:t>
        </m:r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  <m:r>
              <w:rPr>
                <w:rFonts w:ascii="Cambria Math" w:hint="eastAsia"/>
                <w:lang w:eastAsia="zh-CN"/>
              </w:rPr>
              <m:t>'</m:t>
            </m:r>
          </m:num>
          <m:den>
            <m:r>
              <w:rPr>
                <w:rFonts w:ascii="Cambria Math" w:hint="eastAsia"/>
                <w:lang w:eastAsia="zh-CN"/>
              </w:rPr>
              <m:t>t</m:t>
            </m:r>
            <m:r>
              <w:rPr>
                <w:rFonts w:ascii="Cambria Math" w:hint="eastAsia"/>
                <w:lang w:eastAsia="zh-CN"/>
              </w:rPr>
              <m:t>'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</m:rPr>
              <w:rPr>
                <w:rFonts w:ascii="Cambria Math" w:hint="eastAsia"/>
                <w:lang w:eastAsia="zh-CN"/>
              </w:rPr>
              <m:t>588km</m:t>
            </m:r>
          </m:num>
          <m:den>
            <m:r>
              <m:rPr>
                <m:nor/>
              </m:rPr>
              <w:rPr>
                <w:rFonts w:ascii="Cambria Math" w:hint="eastAsia"/>
                <w:lang w:eastAsia="zh-CN"/>
              </w:rPr>
              <m:t>3h</m:t>
            </m:r>
          </m:den>
        </m:f>
        <m:r>
          <w:rPr>
            <w:rFonts w:ascii="Cambria Math" w:hint="eastAsia"/>
            <w:lang w:eastAsia="zh-CN"/>
          </w:rPr>
          <m:t>=196</m:t>
        </m:r>
        <m:r>
          <m:rPr>
            <m:nor/>
          </m:rPr>
          <w:rPr>
            <w:rFonts w:ascii="Cambria Math" w:hint="eastAsia"/>
            <w:lang w:eastAsia="zh-CN"/>
          </w:rPr>
          <m:t>km/h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C2308C" w:rsidRPr="0028580C">
      <w:pPr>
        <w:spacing w:after="0"/>
        <w:rPr>
          <w:lang w:eastAsia="zh-CN"/>
        </w:rPr>
      </w:pPr>
      <w:r>
        <w:rPr>
          <w:color w:val="000000"/>
          <w:lang w:eastAsia="zh-CN"/>
        </w:rPr>
        <w:t>3</w:t>
      </w:r>
      <w:r>
        <w:rPr>
          <w:rFonts w:hint="eastAsia"/>
          <w:color w:val="000000"/>
          <w:lang w:eastAsia="zh-CN"/>
        </w:rPr>
        <w:t>0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解：（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）由题意可知，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度酒液就是每</w:t>
      </w:r>
      <w:r>
        <w:rPr>
          <w:color w:val="000000"/>
          <w:lang w:eastAsia="zh-CN"/>
        </w:rPr>
        <w:t>100</w:t>
      </w:r>
      <w:r>
        <w:rPr>
          <w:color w:val="000000"/>
          <w:lang w:eastAsia="zh-CN"/>
        </w:rPr>
        <w:t>毫升酒液中所含酒精的毫升数是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毫升，那么</w:t>
      </w:r>
      <w:r>
        <w:rPr>
          <w:color w:val="000000"/>
          <w:lang w:eastAsia="zh-CN"/>
        </w:rPr>
        <w:t>1m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酒液中所含酒精的体积就是</w:t>
      </w:r>
      <w:r>
        <w:rPr>
          <w:color w:val="000000"/>
          <w:lang w:eastAsia="zh-CN"/>
        </w:rPr>
        <w:t>0.6m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所含水的体积就是</w:t>
      </w:r>
      <w:r>
        <w:rPr>
          <w:color w:val="000000"/>
          <w:lang w:eastAsia="zh-CN"/>
        </w:rPr>
        <w:t>0.4m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设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度酒液的密度为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酒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则：</w:t>
      </w:r>
    </w:p>
    <w:p w:rsidR="00C2308C">
      <w:pPr>
        <w:spacing w:after="0"/>
      </w:pPr>
      <w:r>
        <w:rPr>
          <w:color w:val="000000"/>
        </w:rPr>
        <w:t>ρ</w:t>
      </w:r>
      <w:r>
        <w:rPr>
          <w:color w:val="000000"/>
          <w:vertAlign w:val="subscript"/>
        </w:rPr>
        <w:t>酒</w:t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733425" cy="465669"/>
            <wp:effectExtent l="19050" t="0" r="9525" b="0"/>
            <wp:docPr id="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589899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5283" cy="466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0.8</m:t>
            </m:r>
            <m:r>
              <w:rPr>
                <w:rFonts w:ascii="Cambria Math" w:hint="eastAsia"/>
                <w:lang w:eastAsia="zh-CN"/>
              </w:rPr>
              <m:t>×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10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3</m:t>
                </m:r>
              </m:sup>
            </m:sSup>
            <m:r>
              <w:rPr>
                <w:rFonts w:ascii="Cambria Math" w:hint="eastAsia"/>
                <w:lang w:eastAsia="zh-CN"/>
              </w:rPr>
              <m:t>kg/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3</m:t>
                </m:r>
              </m:sup>
            </m:sSup>
            <m:r>
              <w:rPr>
                <w:rFonts w:ascii="Cambria Math" w:hint="eastAsia"/>
                <w:lang w:eastAsia="zh-CN"/>
              </w:rPr>
              <m:t>×</m:t>
            </m:r>
            <m:r>
              <w:rPr>
                <w:rFonts w:ascii="Cambria Math" w:hint="eastAsia"/>
                <w:lang w:eastAsia="zh-CN"/>
              </w:rPr>
              <m:t>0.6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3</m:t>
                </m:r>
              </m:sup>
            </m:sSup>
            <m:r>
              <w:rPr>
                <w:rFonts w:ascii="Cambria Math" w:hint="eastAsia"/>
                <w:lang w:eastAsia="zh-CN"/>
              </w:rPr>
              <m:t>+1.0</m:t>
            </m:r>
            <m:r>
              <w:rPr>
                <w:rFonts w:ascii="Cambria Math" w:hint="eastAsia"/>
                <w:lang w:eastAsia="zh-CN"/>
              </w:rPr>
              <m:t>×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10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3</m:t>
                </m:r>
              </m:sup>
            </m:sSup>
            <m:r>
              <w:rPr>
                <w:rFonts w:ascii="Cambria Math" w:hint="eastAsia"/>
                <w:lang w:eastAsia="zh-CN"/>
              </w:rPr>
              <m:t>kg/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3</m:t>
                </m:r>
              </m:sup>
            </m:sSup>
            <m:r>
              <w:rPr>
                <w:rFonts w:ascii="Cambria Math" w:hint="eastAsia"/>
                <w:lang w:eastAsia="zh-CN"/>
              </w:rPr>
              <m:t>×</m:t>
            </m:r>
            <m:r>
              <w:rPr>
                <w:rFonts w:ascii="Cambria Math" w:hint="eastAsia"/>
                <w:lang w:eastAsia="zh-CN"/>
              </w:rPr>
              <m:t>0.4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3</m:t>
                </m:r>
              </m:sup>
            </m:sSup>
          </m:num>
          <m:den>
            <m:r>
              <w:rPr>
                <w:rFonts w:ascii="Cambria Math" w:hint="eastAsia"/>
                <w:lang w:eastAsia="zh-CN"/>
              </w:rPr>
              <m:t>1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3</m:t>
                </m:r>
              </m:sup>
            </m:sSup>
          </m:den>
        </m:f>
      </m:oMath>
      <w:r>
        <w:rPr>
          <w:color w:val="000000"/>
        </w:rPr>
        <w:t>=0.88×10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；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）设需要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度酒液的体积为</w:t>
      </w:r>
      <w:r>
        <w:rPr>
          <w:color w:val="000000"/>
          <w:lang w:eastAsia="zh-CN"/>
        </w:rPr>
        <w:t>V</w:t>
      </w:r>
      <w:r>
        <w:rPr>
          <w:color w:val="000000"/>
          <w:lang w:eastAsia="zh-CN"/>
        </w:rPr>
        <w:t>，则需要</w:t>
      </w:r>
      <w:r>
        <w:rPr>
          <w:color w:val="000000"/>
          <w:lang w:eastAsia="zh-CN"/>
        </w:rPr>
        <w:t>30</w:t>
      </w:r>
      <w:r>
        <w:rPr>
          <w:color w:val="000000"/>
          <w:lang w:eastAsia="zh-CN"/>
        </w:rPr>
        <w:t>度酒液的体积为（</w:t>
      </w:r>
      <w:r>
        <w:rPr>
          <w:color w:val="000000"/>
          <w:lang w:eastAsia="zh-CN"/>
        </w:rPr>
        <w:t>1000ml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V</w:t>
      </w:r>
      <w:r>
        <w:rPr>
          <w:color w:val="000000"/>
          <w:lang w:eastAsia="zh-CN"/>
        </w:rPr>
        <w:t>），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根据题意有：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60</m:t>
            </m:r>
          </m:num>
          <m:den>
            <m:r>
              <w:rPr>
                <w:rFonts w:ascii="Cambria Math" w:hint="eastAsia"/>
                <w:lang w:eastAsia="zh-CN"/>
              </w:rPr>
              <m:t>100</m:t>
            </m:r>
          </m:den>
        </m:f>
      </m:oMath>
      <w:r>
        <w:rPr>
          <w:color w:val="000000"/>
          <w:lang w:eastAsia="zh-CN"/>
        </w:rPr>
        <w:t>×V+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30</m:t>
            </m:r>
          </m:num>
          <m:den>
            <m:r>
              <w:rPr>
                <w:rFonts w:ascii="Cambria Math" w:hint="eastAsia"/>
                <w:lang w:eastAsia="zh-CN"/>
              </w:rPr>
              <m:t>100</m:t>
            </m:r>
          </m:den>
        </m:f>
      </m:oMath>
      <w:r>
        <w:rPr>
          <w:color w:val="000000"/>
          <w:lang w:eastAsia="zh-CN"/>
        </w:rPr>
        <w:t>×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1000mL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V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=420mL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解得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度酒液的体积</w:t>
      </w:r>
      <w:r>
        <w:rPr>
          <w:color w:val="000000"/>
          <w:lang w:eastAsia="zh-CN"/>
        </w:rPr>
        <w:t>V=400ml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30</w:t>
      </w:r>
      <w:r>
        <w:rPr>
          <w:color w:val="000000"/>
          <w:lang w:eastAsia="zh-CN"/>
        </w:rPr>
        <w:t>度酒液的体积为</w:t>
      </w:r>
      <w:r>
        <w:rPr>
          <w:color w:val="000000"/>
          <w:lang w:eastAsia="zh-CN"/>
        </w:rPr>
        <w:t>600ml</w:t>
      </w:r>
      <w:r>
        <w:rPr>
          <w:color w:val="000000"/>
          <w:lang w:eastAsia="zh-CN"/>
        </w:rPr>
        <w:t>．</w:t>
      </w:r>
    </w:p>
    <w:p w:rsidR="00C2308C">
      <w:pPr>
        <w:spacing w:after="0"/>
      </w:pPr>
      <w:r>
        <w:rPr>
          <w:color w:val="000000"/>
        </w:rPr>
        <w:t>答：（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60</w:t>
      </w:r>
      <w:r>
        <w:rPr>
          <w:color w:val="000000"/>
        </w:rPr>
        <w:t>度酒液的密度是</w:t>
      </w:r>
      <w:r>
        <w:rPr>
          <w:color w:val="000000"/>
        </w:rPr>
        <w:t>0.88×10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</w:t>
      </w:r>
      <w:r>
        <w:rPr>
          <w:color w:val="000000"/>
        </w:rPr>
        <w:t>．</w:t>
      </w:r>
      <w:r>
        <w:rPr>
          <w:color w:val="000000"/>
        </w:rPr>
        <w:t xml:space="preserve"> </w:t>
      </w:r>
    </w:p>
    <w:p w:rsidR="00C2308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）如果用这两种酒液进行勾兑，获得</w:t>
      </w:r>
      <w:r>
        <w:rPr>
          <w:color w:val="000000"/>
          <w:lang w:eastAsia="zh-CN"/>
        </w:rPr>
        <w:t>42</w:t>
      </w:r>
      <w:r>
        <w:rPr>
          <w:color w:val="000000"/>
          <w:lang w:eastAsia="zh-CN"/>
        </w:rPr>
        <w:t>度、</w:t>
      </w:r>
      <w:r>
        <w:rPr>
          <w:color w:val="000000"/>
          <w:lang w:eastAsia="zh-CN"/>
        </w:rPr>
        <w:t>1000</w:t>
      </w:r>
      <w:r>
        <w:rPr>
          <w:color w:val="000000"/>
          <w:lang w:eastAsia="zh-CN"/>
        </w:rPr>
        <w:t>毫升的酒液，那么需要这两种酒液分别为</w:t>
      </w:r>
      <w:r>
        <w:rPr>
          <w:color w:val="000000"/>
          <w:lang w:eastAsia="zh-CN"/>
        </w:rPr>
        <w:t>400ml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600ml</w:t>
      </w:r>
      <w:r>
        <w:rPr>
          <w:color w:val="000000"/>
          <w:lang w:eastAsia="zh-CN"/>
        </w:rPr>
        <w:t>．</w:t>
      </w:r>
    </w:p>
    <w:sectPr w:rsidSect="00C2308C">
      <w:headerReference w:type="even" r:id="rId28"/>
      <w:footerReference w:type="default" r:id="rId2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08C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08C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C2308C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C2308C" w:rsidP="00846244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C2308C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B7A3A"/>
    <w:multiLevelType w:val="hybridMultilevel"/>
    <w:tmpl w:val="A150E3B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F7BE8"/>
    <w:multiLevelType w:val="hybridMultilevel"/>
    <w:tmpl w:val="A5B806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8580C"/>
    <w:rsid w:val="002A22FB"/>
    <w:rsid w:val="002B1B52"/>
    <w:rsid w:val="002B79A1"/>
    <w:rsid w:val="002C5454"/>
    <w:rsid w:val="002F406B"/>
    <w:rsid w:val="003A0F6D"/>
    <w:rsid w:val="003C7056"/>
    <w:rsid w:val="004621D6"/>
    <w:rsid w:val="004A7EC2"/>
    <w:rsid w:val="004B0B79"/>
    <w:rsid w:val="00502834"/>
    <w:rsid w:val="0052166A"/>
    <w:rsid w:val="00570E98"/>
    <w:rsid w:val="006B7A92"/>
    <w:rsid w:val="006D054F"/>
    <w:rsid w:val="00751BBD"/>
    <w:rsid w:val="00777D0A"/>
    <w:rsid w:val="008222E8"/>
    <w:rsid w:val="00827CAC"/>
    <w:rsid w:val="00846244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308C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08C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C2308C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C2308C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C2308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C2308C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C2308C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C2308C"/>
    <w:rPr>
      <w:sz w:val="18"/>
      <w:szCs w:val="18"/>
    </w:rPr>
  </w:style>
  <w:style w:type="paragraph" w:customStyle="1" w:styleId="1">
    <w:name w:val="正文1"/>
    <w:qFormat/>
    <w:rsid w:val="00C2308C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C2308C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C2308C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C2308C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C2308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header" Target="header1.xml" /><Relationship Id="rId29" Type="http://schemas.openxmlformats.org/officeDocument/2006/relationships/footer" Target="footer1.xml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1D97E0-6CAC-450D-AC6B-98606A025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865</Words>
  <Characters>4933</Characters>
  <Application>Microsoft Office Word</Application>
  <DocSecurity>0</DocSecurity>
  <Lines>41</Lines>
  <Paragraphs>11</Paragraphs>
  <ScaleCrop>false</ScaleCrop>
  <Company/>
  <LinksUpToDate>false</LinksUpToDate>
  <CharactersWithSpaces>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3</cp:revision>
  <dcterms:created xsi:type="dcterms:W3CDTF">2020-01-06T06:09:00Z</dcterms:created>
  <dcterms:modified xsi:type="dcterms:W3CDTF">2020-01-06T06:24:00Z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