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D61AE" w:rsidP="004D61AE">
      <w:pPr>
        <w:ind w:firstLine="840" w:firstLineChars="300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12687300</wp:posOffset>
            </wp:positionV>
            <wp:extent cx="254000" cy="495300"/>
            <wp:wrapNone/>
            <wp:docPr id="1000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120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年度福建省泉州市八年级物理上册期末考试模拟试题</w:t>
      </w:r>
    </w:p>
    <w:p w:rsidR="004D61AE" w:rsidP="004D61AE">
      <w:pPr>
        <w:ind w:firstLine="2800" w:firstLineChars="1000"/>
        <w:rPr>
          <w:lang w:eastAsia="zh-CN"/>
        </w:rPr>
      </w:pPr>
      <w:r>
        <w:rPr>
          <w:rFonts w:hint="eastAsia"/>
          <w:bCs/>
          <w:sz w:val="28"/>
          <w:szCs w:val="28"/>
          <w:lang w:eastAsia="zh-CN"/>
        </w:rPr>
        <w:t>时量：</w:t>
      </w:r>
      <w:r>
        <w:rPr>
          <w:bCs/>
          <w:sz w:val="28"/>
          <w:szCs w:val="28"/>
          <w:lang w:eastAsia="zh-CN"/>
        </w:rPr>
        <w:t>90</w:t>
      </w:r>
      <w:r>
        <w:rPr>
          <w:rFonts w:hint="eastAsia"/>
          <w:bCs/>
          <w:sz w:val="28"/>
          <w:szCs w:val="28"/>
          <w:lang w:eastAsia="zh-CN"/>
        </w:rPr>
        <w:t>分钟，满分：</w:t>
      </w:r>
      <w:r>
        <w:rPr>
          <w:bCs/>
          <w:sz w:val="28"/>
          <w:szCs w:val="28"/>
          <w:lang w:eastAsia="zh-CN"/>
        </w:rPr>
        <w:t>100</w:t>
      </w:r>
      <w:r>
        <w:rPr>
          <w:rFonts w:hint="eastAsia"/>
          <w:bCs/>
          <w:sz w:val="28"/>
          <w:szCs w:val="28"/>
          <w:lang w:eastAsia="zh-CN"/>
        </w:rPr>
        <w:t>分</w:t>
      </w:r>
    </w:p>
    <w:p w:rsidR="00B82A3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一、选择题（</w:t>
      </w:r>
      <w:r w:rsidR="0068185B">
        <w:rPr>
          <w:b/>
          <w:bCs/>
          <w:sz w:val="24"/>
          <w:szCs w:val="24"/>
          <w:lang w:eastAsia="zh-CN"/>
        </w:rPr>
        <w:t>每个</w:t>
      </w:r>
      <w:r w:rsidR="0068185B">
        <w:rPr>
          <w:b/>
          <w:bCs/>
          <w:sz w:val="24"/>
          <w:szCs w:val="24"/>
          <w:lang w:eastAsia="zh-CN"/>
        </w:rPr>
        <w:t>2</w:t>
      </w:r>
      <w:r w:rsidR="0068185B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36</w:t>
      </w:r>
      <w:r>
        <w:rPr>
          <w:b/>
          <w:bCs/>
          <w:sz w:val="24"/>
          <w:szCs w:val="24"/>
          <w:lang w:eastAsia="zh-CN"/>
        </w:rPr>
        <w:t>分）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当喇叭里响起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我和你，心连心，共住地球村</w:t>
      </w:r>
      <w:r>
        <w:rPr>
          <w:color w:val="000000"/>
          <w:lang w:eastAsia="zh-CN"/>
        </w:rPr>
        <w:t>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的歌声时，小红大声说：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是刘欢在演唱</w:t>
      </w:r>
      <w:r>
        <w:rPr>
          <w:color w:val="000000"/>
          <w:lang w:eastAsia="zh-CN"/>
        </w:rPr>
        <w:t>!”</w:t>
      </w:r>
      <w:r>
        <w:rPr>
          <w:color w:val="000000"/>
          <w:lang w:eastAsia="zh-CN"/>
        </w:rPr>
        <w:t>她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判断的依据是，不同演员的声音的（　</w:t>
      </w:r>
      <w:r w:rsidR="0068185B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　）</w:t>
      </w:r>
      <w:r>
        <w:rPr>
          <w:color w:val="000000"/>
          <w:lang w:eastAsia="zh-CN"/>
        </w:rPr>
        <w:t xml:space="preserve">  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音色不同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674640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音调不同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29550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音速不同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306083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响度不同</w:t>
      </w:r>
    </w:p>
    <w:p w:rsidR="00B82A32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4547235</wp:posOffset>
            </wp:positionH>
            <wp:positionV relativeFrom="paragraph">
              <wp:posOffset>469900</wp:posOffset>
            </wp:positionV>
            <wp:extent cx="1371600" cy="876300"/>
            <wp:effectExtent l="19050" t="0" r="0" b="0"/>
            <wp:wrapSquare wrapText="bothSides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985878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7BA3">
        <w:rPr>
          <w:color w:val="000000"/>
          <w:lang w:eastAsia="zh-CN"/>
        </w:rPr>
        <w:t>2.</w:t>
      </w:r>
      <w:r>
        <w:rPr>
          <w:rFonts w:hint="eastAsia"/>
          <w:color w:val="000000"/>
          <w:lang w:eastAsia="zh-CN"/>
        </w:rPr>
        <w:t>2019</w:t>
      </w:r>
      <w:r>
        <w:rPr>
          <w:rFonts w:hint="eastAsia"/>
          <w:color w:val="000000"/>
          <w:lang w:eastAsia="zh-CN"/>
        </w:rPr>
        <w:t>年，我海军成立</w:t>
      </w:r>
      <w:r>
        <w:rPr>
          <w:rFonts w:hint="eastAsia"/>
          <w:color w:val="000000"/>
          <w:lang w:eastAsia="zh-CN"/>
        </w:rPr>
        <w:t>70</w:t>
      </w:r>
      <w:r>
        <w:rPr>
          <w:rFonts w:hint="eastAsia"/>
          <w:color w:val="000000"/>
          <w:lang w:eastAsia="zh-CN"/>
        </w:rPr>
        <w:t>周年庆祝活动在黄海海域进行。海军航空兵</w:t>
      </w:r>
      <w:r w:rsidR="00CC7BA3">
        <w:rPr>
          <w:color w:val="000000"/>
          <w:lang w:eastAsia="zh-CN"/>
        </w:rPr>
        <w:t>举行了战斗机空中加油的演习，获得圆满成功．如图所示，是加油机正在给战斗机加油，则此时（</w:t>
      </w:r>
      <w:r w:rsidR="00CC7BA3"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   </w:t>
      </w:r>
      <w:r w:rsidR="00CC7BA3">
        <w:rPr>
          <w:color w:val="000000"/>
          <w:lang w:eastAsia="zh-CN"/>
        </w:rPr>
        <w:t>  </w:t>
      </w:r>
      <w:r w:rsidR="00CC7BA3">
        <w:rPr>
          <w:color w:val="000000"/>
          <w:lang w:eastAsia="zh-CN"/>
        </w:rPr>
        <w:t>）</w:t>
      </w:r>
      <w:r w:rsidR="00CC7BA3">
        <w:rPr>
          <w:color w:val="000000"/>
          <w:lang w:eastAsia="zh-CN"/>
        </w:rPr>
        <w:t xml:space="preserve">  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加油机相对地面静止，战斗机相对地面匀速飞行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加油机相对地面匀速飞行，战斗机相对地面静止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加油机上的飞行员看到战斗机是静止的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两飞机在空中相对地面静止不动，加完油后继续飞行</w:t>
      </w:r>
    </w:p>
    <w:p w:rsidR="00B82A32" w:rsidRPr="0068185B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小明和小华用各自的刻度尺分别测量同一张课桌的长度．小明测量的结果为</w:t>
      </w:r>
      <w:r>
        <w:rPr>
          <w:color w:val="000000"/>
          <w:lang w:eastAsia="zh-CN"/>
        </w:rPr>
        <w:t>122.9cm</w:t>
      </w:r>
      <w:r>
        <w:rPr>
          <w:color w:val="000000"/>
          <w:lang w:eastAsia="zh-CN"/>
        </w:rPr>
        <w:t>，小华测量</w:t>
      </w:r>
      <w:r>
        <w:rPr>
          <w:color w:val="000000"/>
          <w:lang w:eastAsia="zh-CN"/>
        </w:rPr>
        <w:t>的结果是</w:t>
      </w:r>
      <w:r>
        <w:rPr>
          <w:color w:val="000000"/>
          <w:lang w:eastAsia="zh-CN"/>
        </w:rPr>
        <w:t>1.228m</w:t>
      </w:r>
      <w:r>
        <w:rPr>
          <w:color w:val="000000"/>
          <w:lang w:eastAsia="zh-CN"/>
        </w:rPr>
        <w:t>，下列几种说法中正确的是（</w:t>
      </w:r>
      <w:r>
        <w:rPr>
          <w:color w:val="000000"/>
          <w:lang w:eastAsia="zh-CN"/>
        </w:rPr>
        <w:t xml:space="preserve">  </w:t>
      </w:r>
      <w:r w:rsidR="0068185B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小华的读数比小明的准确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555926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小明的读数比小华的准确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两人中至少有一人的测量是错误的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384668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两人所用刻度尺的分度值是相同的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甲、乙、丙三辆小车同时、同地向同一方向运动，它们运动的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如图所示，以下说法正确的是（</w:t>
      </w:r>
      <w:r>
        <w:rPr>
          <w:color w:val="000000"/>
          <w:lang w:eastAsia="zh-CN"/>
        </w:rPr>
        <w:t>  </w:t>
      </w:r>
      <w:r w:rsidR="0068185B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245110</wp:posOffset>
            </wp:positionV>
            <wp:extent cx="3695700" cy="1171575"/>
            <wp:effectExtent l="19050" t="0" r="0" b="0"/>
            <wp:wrapSquare wrapText="bothSides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140369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</w:p>
    <w:p w:rsidR="0068185B" w:rsidP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甲做加速直线运动，乙、丙做匀速直线运动</w:t>
      </w:r>
      <w:r>
        <w:rPr>
          <w:rFonts w:hint="eastAsia"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甲、乙、丙三辆小车的速度大小关系是：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丙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甲</w:t>
      </w:r>
    </w:p>
    <w:p w:rsidR="00B82A32" w:rsidP="0068185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5s</w:t>
      </w:r>
      <w:r>
        <w:rPr>
          <w:color w:val="000000"/>
          <w:lang w:eastAsia="zh-CN"/>
        </w:rPr>
        <w:t>后跑到最前面的小车是甲</w:t>
      </w:r>
      <w:r w:rsidR="0068185B">
        <w:rPr>
          <w:rFonts w:hint="eastAsia"/>
          <w:lang w:eastAsia="zh-CN"/>
        </w:rPr>
        <w:t xml:space="preserve">           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甲和丙运动的速度相同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下列与</w:t>
      </w:r>
      <w:r>
        <w:rPr>
          <w:color w:val="000000"/>
          <w:lang w:eastAsia="zh-CN"/>
        </w:rPr>
        <w:t>声现象</w:t>
      </w:r>
      <w:r>
        <w:rPr>
          <w:color w:val="000000"/>
          <w:lang w:eastAsia="zh-CN"/>
        </w:rPr>
        <w:t>有关的说法中不正确的是（</w:t>
      </w:r>
      <w:r>
        <w:rPr>
          <w:color w:val="000000"/>
          <w:lang w:eastAsia="zh-CN"/>
        </w:rPr>
        <w:t> </w:t>
      </w:r>
      <w:r w:rsidR="0068185B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宇航员之间在太空中不能直接对话，是因为真空不能传声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高速公路两旁的隔音板可防止噪声的产生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只有主人说出暗语时才能打开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声纹锁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，其辨别声音的主要依据是音品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汽车安装的倒车雷达是利用超声波工作的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甲、乙两列火车在两条平行的铁轨上匀速行驶，两车交汇时，甲车座位上的乘客从车窗看到地面上的树木向北运动，看到乙车向南运动．由此可判断（</w:t>
      </w:r>
      <w:r>
        <w:rPr>
          <w:color w:val="000000"/>
          <w:lang w:eastAsia="zh-CN"/>
        </w:rPr>
        <w:t xml:space="preserve">   </w:t>
      </w:r>
      <w:r w:rsidR="0068185B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甲、乙两车都向南运动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23146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甲、乙两车都向北运动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甲车向南运动，乙车向北运动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418592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甲车向北运动，乙车向南运动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下面关于</w:t>
      </w:r>
      <w:r>
        <w:rPr>
          <w:color w:val="000000"/>
          <w:lang w:eastAsia="zh-CN"/>
        </w:rPr>
        <w:t>声现象</w:t>
      </w:r>
      <w:r>
        <w:rPr>
          <w:color w:val="000000"/>
          <w:lang w:eastAsia="zh-CN"/>
        </w:rPr>
        <w:t>的配对中，错误的是（</w:t>
      </w:r>
      <w:r>
        <w:rPr>
          <w:color w:val="000000"/>
          <w:lang w:eastAsia="zh-CN"/>
        </w:rPr>
        <w:t xml:space="preserve">   </w:t>
      </w:r>
      <w:r w:rsidR="0068185B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“</w:t>
      </w:r>
      <w:r>
        <w:rPr>
          <w:color w:val="000000"/>
          <w:lang w:eastAsia="zh-CN"/>
        </w:rPr>
        <w:t>闻其声，知其人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﹣﹣﹣﹣﹣﹣﹣﹣﹣﹣﹣﹣﹣发声体不同，音调不同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“</w:t>
      </w:r>
      <w:r>
        <w:rPr>
          <w:color w:val="000000"/>
          <w:lang w:eastAsia="zh-CN"/>
        </w:rPr>
        <w:t>长啸一声，山鸣谷应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﹣﹣﹣﹣﹣﹣﹣﹣﹣﹣﹣﹣﹣声波遇到障碍物被反射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“</w:t>
      </w:r>
      <w:r>
        <w:rPr>
          <w:color w:val="000000"/>
          <w:lang w:eastAsia="zh-CN"/>
        </w:rPr>
        <w:t>隔墙有耳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﹣﹣﹣﹣﹣﹣﹣﹣﹣﹣﹣﹣﹣固体也能传声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钓鱼时鱼会被岸上的嘈杂声吓跑﹣﹣﹣﹣﹣﹣﹣﹣﹣﹣﹣﹣﹣水能传声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下列关于</w:t>
      </w:r>
      <w:r>
        <w:rPr>
          <w:color w:val="000000"/>
          <w:lang w:eastAsia="zh-CN"/>
        </w:rPr>
        <w:t>声现象</w:t>
      </w:r>
      <w:r>
        <w:rPr>
          <w:color w:val="000000"/>
          <w:lang w:eastAsia="zh-CN"/>
        </w:rPr>
        <w:t>的说法正确的是（</w:t>
      </w:r>
      <w:r>
        <w:rPr>
          <w:color w:val="000000"/>
          <w:lang w:eastAsia="zh-CN"/>
        </w:rPr>
        <w:t>  </w:t>
      </w:r>
      <w:r w:rsidR="0068185B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有振动时一定有声音</w:t>
      </w:r>
      <w:r>
        <w:rPr>
          <w:color w:val="000000"/>
          <w:lang w:eastAsia="zh-CN"/>
        </w:rPr>
        <w:t>                                           </w:t>
      </w:r>
      <w:r>
        <w:rPr>
          <w:rFonts w:hint="eastAsia"/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098707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声音在传播过程中速度会减慢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声音在传播过程中响度会变小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792594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声音在传播过程中音调会改变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小强在使用小提琴前、常常旋动琴弦轴调节琴弦的松紧，这样做的目的主要是为了改变声音的（</w:t>
      </w:r>
      <w:r>
        <w:rPr>
          <w:color w:val="000000"/>
          <w:lang w:eastAsia="zh-CN"/>
        </w:rPr>
        <w:t> </w:t>
      </w:r>
      <w:r w:rsidR="0068185B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响度</w:t>
      </w:r>
      <w:r>
        <w:rPr>
          <w:color w:val="000000"/>
          <w:lang w:eastAsia="zh-CN"/>
        </w:rPr>
        <w:t>                                     B. </w:t>
      </w:r>
      <w:r>
        <w:rPr>
          <w:color w:val="000000"/>
          <w:lang w:eastAsia="zh-CN"/>
        </w:rPr>
        <w:t>音调</w:t>
      </w:r>
      <w:r>
        <w:rPr>
          <w:color w:val="000000"/>
          <w:lang w:eastAsia="zh-CN"/>
        </w:rPr>
        <w:t>                                     C. </w:t>
      </w:r>
      <w:r>
        <w:rPr>
          <w:color w:val="000000"/>
          <w:lang w:eastAsia="zh-CN"/>
        </w:rPr>
        <w:t>音色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速度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小轿车前的挡风玻璃</w:t>
      </w:r>
      <w:r>
        <w:rPr>
          <w:color w:val="000000"/>
          <w:lang w:eastAsia="zh-CN"/>
        </w:rPr>
        <w:t>不</w:t>
      </w:r>
      <w:r>
        <w:rPr>
          <w:color w:val="000000"/>
          <w:lang w:eastAsia="zh-CN"/>
        </w:rPr>
        <w:t>竖直安装的主要原因是（</w:t>
      </w:r>
      <w:r>
        <w:rPr>
          <w:color w:val="000000"/>
          <w:lang w:eastAsia="zh-CN"/>
        </w:rPr>
        <w:t xml:space="preserve">   </w:t>
      </w:r>
      <w:r w:rsidR="0068185B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避免噪音</w:t>
      </w:r>
      <w:r>
        <w:rPr>
          <w:color w:val="000000"/>
          <w:lang w:eastAsia="zh-CN"/>
        </w:rPr>
        <w:t>               </w:t>
      </w:r>
      <w:r>
        <w:rPr>
          <w:color w:val="000000"/>
          <w:lang w:eastAsia="zh-CN"/>
        </w:rPr>
        <w:t>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9331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185B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尽可能避免因平面镜成像造成不安全因素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为了造型美观</w:t>
      </w:r>
      <w:r>
        <w:rPr>
          <w:color w:val="000000"/>
          <w:lang w:eastAsia="zh-CN"/>
        </w:rPr>
        <w:t>   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015793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防止挡风玻璃被震碎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下列光现象，说法正确的是（</w:t>
      </w:r>
      <w:r>
        <w:rPr>
          <w:color w:val="000000"/>
          <w:lang w:eastAsia="zh-CN"/>
        </w:rPr>
        <w:t> </w:t>
      </w:r>
      <w:r w:rsidR="0068185B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太阳光通过三棱镜形成彩色光带是光的反射现象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522466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小明靠近平面镜的过程中，他在镜中所成的像逐渐变大</w:t>
      </w: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人在岸边看到水中的鱼比鱼在</w:t>
      </w:r>
      <w:r>
        <w:rPr>
          <w:color w:val="000000"/>
          <w:lang w:eastAsia="zh-CN"/>
        </w:rPr>
        <w:t>水中的实际位置浅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81085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太阳通过树叶小孔所成的像是倒立、缩小的虚像</w:t>
      </w:r>
    </w:p>
    <w:p w:rsidR="0068185B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如果，分析甲乙两物体的速度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v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则有（　　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　　）</w:t>
      </w:r>
    </w:p>
    <w:p w:rsidR="00B82A32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96520</wp:posOffset>
            </wp:positionV>
            <wp:extent cx="1216660" cy="800100"/>
            <wp:effectExtent l="19050" t="0" r="2540" b="0"/>
            <wp:wrapSquare wrapText="bothSides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839743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2A32">
      <w:pPr>
        <w:spacing w:after="0"/>
        <w:rPr>
          <w:lang w:eastAsia="zh-CN"/>
        </w:rPr>
      </w:pP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v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401720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v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4069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v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177809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无法判断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下列措施中，不能减小误差的是（</w:t>
      </w:r>
      <w:r>
        <w:rPr>
          <w:color w:val="000000"/>
          <w:lang w:eastAsia="zh-CN"/>
        </w:rPr>
        <w:t> </w:t>
      </w:r>
      <w:r w:rsidR="0068185B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测量时正确使用测量工具</w:t>
      </w:r>
      <w:r>
        <w:rPr>
          <w:color w:val="000000"/>
          <w:lang w:eastAsia="zh-CN"/>
        </w:rPr>
        <w:t>        </w:t>
      </w:r>
      <w:r>
        <w:rPr>
          <w:color w:val="000000"/>
          <w:lang w:eastAsia="zh-CN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836057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多次测量求平均值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选用更精密的测量工具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06252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185B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改进测量方法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下列事实中应用了次声的是</w:t>
      </w:r>
      <w:r>
        <w:rPr>
          <w:color w:val="000000"/>
          <w:lang w:eastAsia="zh-CN"/>
        </w:rPr>
        <w:t>    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    </w:t>
      </w:r>
      <w:r w:rsidR="0068185B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用声呐装置测潜水艇的位置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75683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蝙蝠确定目标的方向和距离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海豚判断物体的位置和大小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40176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预测地震．台风和监测核爆炸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小汽车的挡风玻璃</w:t>
      </w:r>
      <w:r>
        <w:rPr>
          <w:color w:val="000000"/>
          <w:lang w:eastAsia="zh-CN"/>
        </w:rPr>
        <w:t>不</w:t>
      </w:r>
      <w:r>
        <w:rPr>
          <w:color w:val="000000"/>
          <w:lang w:eastAsia="zh-CN"/>
        </w:rPr>
        <w:t>竖直安装的主要原因是为了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（</w:t>
      </w:r>
      <w:r w:rsidR="0068185B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  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造型美观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309702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减少外界噪音干扰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57743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增大乘面积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163348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排除平面镜成像造成不安全因素</w:t>
      </w:r>
    </w:p>
    <w:p w:rsidR="00B82A32" w:rsidRPr="0068185B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下列</w:t>
      </w:r>
      <w:r>
        <w:rPr>
          <w:color w:val="000000"/>
          <w:lang w:eastAsia="zh-CN"/>
        </w:rPr>
        <w:t>估测值最</w:t>
      </w:r>
      <w:r>
        <w:rPr>
          <w:color w:val="000000"/>
          <w:lang w:eastAsia="zh-CN"/>
        </w:rPr>
        <w:t>接近实际的是（　　</w:t>
      </w:r>
      <w:r w:rsidR="0068185B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</w:p>
    <w:p w:rsidR="0068185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中学生跑</w:t>
      </w:r>
      <w:r>
        <w:rPr>
          <w:color w:val="000000"/>
          <w:lang w:eastAsia="zh-CN"/>
        </w:rPr>
        <w:t>800m</w:t>
      </w:r>
      <w:r>
        <w:rPr>
          <w:color w:val="000000"/>
          <w:lang w:eastAsia="zh-CN"/>
        </w:rPr>
        <w:t>所用时间为</w:t>
      </w:r>
      <w:r>
        <w:rPr>
          <w:color w:val="000000"/>
          <w:lang w:eastAsia="zh-CN"/>
        </w:rPr>
        <w:t>8min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910780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一本物理课本的质量约为</w:t>
      </w:r>
      <w:r>
        <w:rPr>
          <w:color w:val="000000"/>
          <w:lang w:eastAsia="zh-CN"/>
        </w:rPr>
        <w:t>5kg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比较舒适的环境温度约为</w:t>
      </w:r>
      <w:r>
        <w:rPr>
          <w:color w:val="000000"/>
          <w:lang w:eastAsia="zh-CN"/>
        </w:rPr>
        <w:t>5℃                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20718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教室门的高度约为</w:t>
      </w:r>
      <w:r>
        <w:rPr>
          <w:color w:val="000000"/>
          <w:lang w:eastAsia="zh-CN"/>
        </w:rPr>
        <w:t>2m</w:t>
      </w:r>
    </w:p>
    <w:p w:rsidR="00B82A32" w:rsidRPr="0068185B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某人在医院做了一次心电图，结果如图所示．如果心电图仪卷动纸带的速度为</w:t>
      </w:r>
      <w:r>
        <w:rPr>
          <w:color w:val="000000"/>
          <w:lang w:eastAsia="zh-CN"/>
        </w:rPr>
        <w:t>1.5m/min</w:t>
      </w:r>
      <w:r>
        <w:rPr>
          <w:color w:val="000000"/>
          <w:lang w:eastAsia="zh-CN"/>
        </w:rPr>
        <w:t>，图中方格纸每小格长</w:t>
      </w:r>
      <w:r>
        <w:rPr>
          <w:color w:val="000000"/>
          <w:lang w:eastAsia="zh-CN"/>
        </w:rPr>
        <w:t>1mm</w:t>
      </w:r>
      <w:r>
        <w:rPr>
          <w:color w:val="000000"/>
          <w:lang w:eastAsia="zh-CN"/>
        </w:rPr>
        <w:t>，则此人的心率为（</w:t>
      </w:r>
      <w:r>
        <w:rPr>
          <w:color w:val="000000"/>
          <w:lang w:eastAsia="zh-CN"/>
        </w:rPr>
        <w:t xml:space="preserve">   </w:t>
      </w:r>
      <w:r w:rsidR="0068185B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</w:p>
    <w:p w:rsidR="00B82A3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13335</wp:posOffset>
            </wp:positionV>
            <wp:extent cx="4000500" cy="962025"/>
            <wp:effectExtent l="19050" t="0" r="0" b="0"/>
            <wp:wrapSquare wrapText="bothSides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94288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</w:p>
    <w:p w:rsidR="0068185B">
      <w:pPr>
        <w:spacing w:after="0"/>
        <w:ind w:left="150"/>
        <w:rPr>
          <w:rFonts w:hint="eastAsia"/>
          <w:color w:val="000000"/>
          <w:lang w:eastAsia="zh-CN"/>
        </w:rPr>
      </w:pPr>
    </w:p>
    <w:p w:rsidR="00B82A32">
      <w:pPr>
        <w:spacing w:after="0"/>
        <w:ind w:left="150"/>
      </w:pPr>
      <w:r>
        <w:rPr>
          <w:color w:val="000000"/>
        </w:rPr>
        <w:t>A. 50</w:t>
      </w:r>
      <w:r>
        <w:rPr>
          <w:color w:val="000000"/>
        </w:rPr>
        <w:t>次</w:t>
      </w:r>
      <w:r>
        <w:rPr>
          <w:color w:val="000000"/>
        </w:rPr>
        <w:t>/min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70331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60</w:t>
      </w:r>
      <w:r>
        <w:rPr>
          <w:color w:val="000000"/>
        </w:rPr>
        <w:t>次</w:t>
      </w:r>
      <w:r>
        <w:rPr>
          <w:color w:val="000000"/>
        </w:rPr>
        <w:t>/min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68856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70</w:t>
      </w:r>
      <w:r>
        <w:rPr>
          <w:color w:val="000000"/>
        </w:rPr>
        <w:t>次</w:t>
      </w:r>
      <w:r>
        <w:rPr>
          <w:color w:val="000000"/>
        </w:rPr>
        <w:t>/min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50149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80</w:t>
      </w:r>
      <w:r>
        <w:rPr>
          <w:color w:val="000000"/>
        </w:rPr>
        <w:t>次</w:t>
      </w:r>
      <w:r>
        <w:rPr>
          <w:color w:val="000000"/>
        </w:rPr>
        <w:t>/min</w:t>
      </w:r>
    </w:p>
    <w:p w:rsidR="00B82A32" w:rsidRPr="0068185B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下列的估测，最接近实际的是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 </w:t>
      </w:r>
      <w:r w:rsidR="0068185B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   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</w:t>
      </w:r>
      <w:r>
        <w:rPr>
          <w:color w:val="000000"/>
          <w:lang w:eastAsia="zh-CN"/>
        </w:rPr>
        <w:t>个鸡</w:t>
      </w:r>
      <w:r>
        <w:rPr>
          <w:color w:val="000000"/>
          <w:lang w:eastAsia="zh-CN"/>
        </w:rPr>
        <w:t>蛋的</w:t>
      </w:r>
      <w:r w:rsidR="0068185B">
        <w:rPr>
          <w:color w:val="000000"/>
          <w:lang w:eastAsia="zh-CN"/>
        </w:rPr>
        <w:t>质量</w:t>
      </w:r>
      <w:r>
        <w:rPr>
          <w:color w:val="000000"/>
          <w:lang w:eastAsia="zh-CN"/>
        </w:rPr>
        <w:t>约为</w:t>
      </w:r>
      <w:r>
        <w:rPr>
          <w:color w:val="000000"/>
          <w:lang w:eastAsia="zh-CN"/>
        </w:rPr>
        <w:t>0.</w:t>
      </w:r>
      <w:r w:rsidR="0068185B">
        <w:rPr>
          <w:rFonts w:hint="eastAsia"/>
          <w:color w:val="000000"/>
          <w:lang w:eastAsia="zh-CN"/>
        </w:rPr>
        <w:t>02kg</w:t>
      </w:r>
      <w:r>
        <w:rPr>
          <w:color w:val="000000"/>
          <w:lang w:eastAsia="zh-CN"/>
        </w:rPr>
        <w:t>                                    B. </w:t>
      </w:r>
      <w:r>
        <w:rPr>
          <w:color w:val="000000"/>
          <w:lang w:eastAsia="zh-CN"/>
        </w:rPr>
        <w:t>普通课桌的高度约为</w:t>
      </w:r>
      <w:r>
        <w:rPr>
          <w:color w:val="000000"/>
          <w:lang w:eastAsia="zh-CN"/>
        </w:rPr>
        <w:t>80dm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人正常步行的速度约为</w:t>
      </w:r>
      <w:r>
        <w:rPr>
          <w:color w:val="000000"/>
          <w:lang w:eastAsia="zh-CN"/>
        </w:rPr>
        <w:t>5m/s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76333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人体的密度大约是</w:t>
      </w:r>
      <w:r>
        <w:rPr>
          <w:color w:val="000000"/>
          <w:lang w:eastAsia="zh-CN"/>
        </w:rPr>
        <w:t>1.0×10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</w:p>
    <w:p w:rsidR="00B82A3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68185B">
        <w:rPr>
          <w:b/>
          <w:bCs/>
          <w:sz w:val="24"/>
          <w:szCs w:val="24"/>
          <w:lang w:eastAsia="zh-CN"/>
        </w:rPr>
        <w:t>每空</w:t>
      </w:r>
      <w:r w:rsidR="0068185B">
        <w:rPr>
          <w:b/>
          <w:bCs/>
          <w:sz w:val="24"/>
          <w:szCs w:val="24"/>
          <w:lang w:eastAsia="zh-CN"/>
        </w:rPr>
        <w:t>1</w:t>
      </w:r>
      <w:r w:rsidR="0068185B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 w:rsidR="0068185B"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比较物体运动快慢的方法有：</w:t>
      </w:r>
      <w:r>
        <w:rPr>
          <w:lang w:eastAsia="zh-CN"/>
        </w:rPr>
        <w:br/>
      </w:r>
      <w:r>
        <w:rPr>
          <w:color w:val="000000"/>
          <w:lang w:eastAsia="zh-CN"/>
        </w:rPr>
        <w:t>①________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②________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③________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如图所示，用刻度尺测量木块的长度，读数为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。一次测量可能误差较大，为了减小误差，应当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502285</wp:posOffset>
            </wp:positionV>
            <wp:extent cx="1095375" cy="542925"/>
            <wp:effectExtent l="19050" t="0" r="9525" b="0"/>
            <wp:wrapSquare wrapText="bothSides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235576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185B">
      <w:pPr>
        <w:spacing w:after="0"/>
        <w:rPr>
          <w:rFonts w:hint="eastAsia"/>
          <w:color w:val="000000"/>
          <w:lang w:eastAsia="zh-CN"/>
        </w:rPr>
      </w:pPr>
    </w:p>
    <w:p w:rsidR="0068185B">
      <w:pPr>
        <w:spacing w:after="0"/>
        <w:rPr>
          <w:rFonts w:hint="eastAsia"/>
          <w:color w:val="000000"/>
          <w:lang w:eastAsia="zh-CN"/>
        </w:rPr>
      </w:pP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图中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是示波器接收到音叉发声的示意图，对比所得波形图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可知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的响度要大；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是示波器中两种声音的波形图，从图形可知其中图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是乐音的波形．超声波能碎石，说明声波具有</w:t>
      </w:r>
      <w:r>
        <w:rPr>
          <w:color w:val="000000"/>
          <w:lang w:eastAsia="zh-CN"/>
        </w:rPr>
        <w:t xml:space="preserve">________  </w:t>
      </w:r>
    </w:p>
    <w:p w:rsidR="00B82A32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76835</wp:posOffset>
            </wp:positionV>
            <wp:extent cx="5210175" cy="838200"/>
            <wp:effectExtent l="19050" t="0" r="9525" b="0"/>
            <wp:wrapSquare wrapText="bothSides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990072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185B">
      <w:pPr>
        <w:spacing w:after="0"/>
        <w:rPr>
          <w:rFonts w:hint="eastAsia"/>
          <w:color w:val="000000"/>
          <w:lang w:eastAsia="zh-CN"/>
        </w:rPr>
      </w:pPr>
    </w:p>
    <w:p w:rsidR="0068185B">
      <w:pPr>
        <w:spacing w:after="0"/>
        <w:rPr>
          <w:rFonts w:hint="eastAsia"/>
          <w:color w:val="000000"/>
          <w:lang w:eastAsia="zh-CN"/>
        </w:rPr>
      </w:pPr>
    </w:p>
    <w:p w:rsidR="0068185B">
      <w:pPr>
        <w:spacing w:after="0"/>
        <w:rPr>
          <w:rFonts w:hint="eastAsia"/>
          <w:color w:val="000000"/>
          <w:lang w:eastAsia="zh-CN"/>
        </w:rPr>
      </w:pP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天黑了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明打开</w:t>
      </w:r>
      <w:r>
        <w:rPr>
          <w:color w:val="000000"/>
          <w:lang w:eastAsia="zh-CN"/>
        </w:rPr>
        <w:t>客厅的灯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会在窗玻璃上看到另一个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自己</w:t>
      </w:r>
      <w:r>
        <w:rPr>
          <w:color w:val="000000"/>
          <w:lang w:eastAsia="zh-CN"/>
        </w:rPr>
        <w:t>”,</w:t>
      </w:r>
      <w:r>
        <w:rPr>
          <w:color w:val="000000"/>
          <w:lang w:eastAsia="zh-CN"/>
        </w:rPr>
        <w:t>这是由于光的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形成的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同时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小明玩起了手影游戏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墙壁上的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大雁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是由于光的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形成的。教室里不同位置的同学都能看到黑板上的粉笔字，由于光的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镜面反射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漫反射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现象。</w:t>
      </w:r>
      <w:r>
        <w:rPr>
          <w:color w:val="000000"/>
          <w:lang w:eastAsia="zh-CN"/>
        </w:rPr>
        <w:t xml:space="preserve">    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超音速飞机每小时正常飞行距离至少在</w:t>
      </w:r>
      <w:r>
        <w:rPr>
          <w:color w:val="000000"/>
          <w:lang w:eastAsia="zh-CN"/>
        </w:rPr>
        <w:t>________km</w:t>
      </w:r>
      <w:r>
        <w:rPr>
          <w:color w:val="000000"/>
          <w:lang w:eastAsia="zh-CN"/>
        </w:rPr>
        <w:t>以上．声音在液体中比在空气中传播得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快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）；</w:t>
      </w:r>
      <w:r>
        <w:rPr>
          <w:color w:val="000000"/>
          <w:lang w:eastAsia="zh-CN"/>
        </w:rPr>
        <w:t>15℃</w:t>
      </w:r>
      <w:r>
        <w:rPr>
          <w:color w:val="000000"/>
          <w:lang w:eastAsia="zh-CN"/>
        </w:rPr>
        <w:t>时，在空气中，声音的传播速度约</w:t>
      </w:r>
      <w:r>
        <w:rPr>
          <w:color w:val="000000"/>
          <w:lang w:eastAsia="zh-CN"/>
        </w:rPr>
        <w:t>________m/s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24.2014</w:t>
      </w:r>
      <w:r>
        <w:rPr>
          <w:color w:val="000000"/>
          <w:lang w:eastAsia="zh-CN"/>
        </w:rPr>
        <w:t>年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月，中俄举行联合军演中，中俄海军舰艇组成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字型舰艇编队同速前进．若以其中一艘舰艇为参照物，其余舰艇是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．艇上固定甲板的螺丝长度如图所示，</w:t>
      </w:r>
      <w:r>
        <w:rPr>
          <w:color w:val="000000"/>
          <w:lang w:eastAsia="zh-CN"/>
        </w:rPr>
        <w:t>这个螺丝的长度读数为　</w:t>
      </w:r>
      <w:r>
        <w:rPr>
          <w:color w:val="000000"/>
          <w:lang w:eastAsia="zh-CN"/>
        </w:rPr>
        <w:t> ________cm</w:t>
      </w:r>
      <w:r>
        <w:rPr>
          <w:color w:val="000000"/>
          <w:lang w:eastAsia="zh-CN"/>
        </w:rPr>
        <w:t>．</w:t>
      </w:r>
    </w:p>
    <w:p w:rsidR="00B82A32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158115</wp:posOffset>
            </wp:positionV>
            <wp:extent cx="1371600" cy="600075"/>
            <wp:effectExtent l="19050" t="0" r="0" b="0"/>
            <wp:wrapSquare wrapText="bothSides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304889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2A32">
      <w:pPr>
        <w:spacing w:after="0"/>
        <w:rPr>
          <w:lang w:eastAsia="zh-CN"/>
        </w:rPr>
      </w:pPr>
    </w:p>
    <w:p w:rsidR="0068185B">
      <w:pPr>
        <w:rPr>
          <w:rFonts w:hint="eastAsia"/>
          <w:b/>
          <w:bCs/>
          <w:sz w:val="24"/>
          <w:szCs w:val="24"/>
          <w:lang w:eastAsia="zh-CN"/>
        </w:rPr>
      </w:pPr>
    </w:p>
    <w:p w:rsidR="00B82A3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</w:t>
      </w:r>
      <w:r w:rsidR="0068185B">
        <w:rPr>
          <w:b/>
          <w:bCs/>
          <w:sz w:val="24"/>
          <w:szCs w:val="24"/>
          <w:lang w:eastAsia="zh-CN"/>
        </w:rPr>
        <w:t>作图</w:t>
      </w:r>
      <w:r>
        <w:rPr>
          <w:b/>
          <w:bCs/>
          <w:sz w:val="24"/>
          <w:szCs w:val="24"/>
          <w:lang w:eastAsia="zh-CN"/>
        </w:rPr>
        <w:t>题（</w:t>
      </w:r>
      <w:r w:rsidR="0068185B">
        <w:rPr>
          <w:b/>
          <w:bCs/>
          <w:sz w:val="24"/>
          <w:szCs w:val="24"/>
          <w:lang w:eastAsia="zh-CN"/>
        </w:rPr>
        <w:t>每个图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 w:rsidR="0068185B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分）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按下列要求作图：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）根据平面镜成像特点，在图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中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物体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在平面镜</w:t>
      </w:r>
      <w:r>
        <w:rPr>
          <w:color w:val="000000"/>
          <w:lang w:eastAsia="zh-CN"/>
        </w:rPr>
        <w:t>MN</w:t>
      </w:r>
      <w:r>
        <w:rPr>
          <w:color w:val="000000"/>
          <w:lang w:eastAsia="zh-CN"/>
        </w:rPr>
        <w:t>中的像；</w:t>
      </w:r>
    </w:p>
    <w:p w:rsidR="00B82A3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83185</wp:posOffset>
            </wp:positionV>
            <wp:extent cx="1504950" cy="1162050"/>
            <wp:effectExtent l="19050" t="0" r="0" b="0"/>
            <wp:wrapSquare wrapText="bothSides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967860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670560</wp:posOffset>
            </wp:positionH>
            <wp:positionV relativeFrom="paragraph">
              <wp:posOffset>102235</wp:posOffset>
            </wp:positionV>
            <wp:extent cx="1238250" cy="1209675"/>
            <wp:effectExtent l="19050" t="0" r="0" b="0"/>
            <wp:wrapSquare wrapText="bothSides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387059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185B">
      <w:pPr>
        <w:spacing w:after="0"/>
        <w:rPr>
          <w:rFonts w:hint="eastAsia"/>
          <w:color w:val="000000"/>
          <w:lang w:eastAsia="zh-CN"/>
        </w:rPr>
      </w:pPr>
    </w:p>
    <w:p w:rsidR="0068185B">
      <w:pPr>
        <w:spacing w:after="0"/>
        <w:rPr>
          <w:rFonts w:hint="eastAsia"/>
          <w:color w:val="000000"/>
          <w:lang w:eastAsia="zh-CN"/>
        </w:rPr>
      </w:pPr>
    </w:p>
    <w:p w:rsidR="0068185B">
      <w:pPr>
        <w:spacing w:after="0"/>
        <w:rPr>
          <w:rFonts w:hint="eastAsia"/>
          <w:color w:val="000000"/>
          <w:lang w:eastAsia="zh-CN"/>
        </w:rPr>
      </w:pPr>
    </w:p>
    <w:p w:rsidR="00B82A32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）在图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中，画出入射光线由空气进入水中的反射光线和折射光线．</w:t>
      </w:r>
    </w:p>
    <w:p w:rsidR="00B82A3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四、实验</w:t>
      </w:r>
      <w:r w:rsidR="0068185B">
        <w:rPr>
          <w:b/>
          <w:bCs/>
          <w:sz w:val="24"/>
          <w:szCs w:val="24"/>
          <w:lang w:eastAsia="zh-CN"/>
        </w:rPr>
        <w:t>探究</w:t>
      </w:r>
      <w:r>
        <w:rPr>
          <w:b/>
          <w:bCs/>
          <w:sz w:val="24"/>
          <w:szCs w:val="24"/>
          <w:lang w:eastAsia="zh-CN"/>
        </w:rPr>
        <w:t>题（</w:t>
      </w:r>
      <w:r w:rsidR="0068185B">
        <w:rPr>
          <w:b/>
          <w:bCs/>
          <w:sz w:val="24"/>
          <w:szCs w:val="24"/>
          <w:lang w:eastAsia="zh-CN"/>
        </w:rPr>
        <w:t>每空</w:t>
      </w:r>
      <w:r w:rsidR="0068185B">
        <w:rPr>
          <w:b/>
          <w:bCs/>
          <w:sz w:val="24"/>
          <w:szCs w:val="24"/>
          <w:lang w:eastAsia="zh-CN"/>
        </w:rPr>
        <w:t>1</w:t>
      </w:r>
      <w:r w:rsidR="0068185B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如图是某实验小组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测量小车平均速度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的情形，如图所示，小车从位置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开始沿直线运动到位置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，所用的时间为</w:t>
      </w:r>
      <w:r>
        <w:rPr>
          <w:color w:val="000000"/>
          <w:lang w:eastAsia="zh-CN"/>
        </w:rPr>
        <w:t>2 s</w:t>
      </w:r>
      <w:r>
        <w:rPr>
          <w:color w:val="000000"/>
          <w:lang w:eastAsia="zh-CN"/>
        </w:rPr>
        <w:t>，则小车从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到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通过的总路程为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，这段时间内小车运动的平均速度是</w:t>
      </w:r>
      <w:r>
        <w:rPr>
          <w:color w:val="000000"/>
          <w:lang w:eastAsia="zh-CN"/>
        </w:rPr>
        <w:t>________m/s</w:t>
      </w:r>
      <w:r>
        <w:rPr>
          <w:color w:val="000000"/>
          <w:lang w:eastAsia="zh-CN"/>
        </w:rPr>
        <w:t>。</w:t>
      </w:r>
    </w:p>
    <w:p w:rsidR="00B82A3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43815</wp:posOffset>
            </wp:positionV>
            <wp:extent cx="3076575" cy="504825"/>
            <wp:effectExtent l="19050" t="0" r="9525" b="0"/>
            <wp:wrapSquare wrapText="bothSides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099372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B82A32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568960</wp:posOffset>
            </wp:positionV>
            <wp:extent cx="2847975" cy="1190625"/>
            <wp:effectExtent l="19050" t="0" r="9525" b="0"/>
            <wp:wrapSquare wrapText="bothSides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228297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如图所示，是研究光的反射规律的实验装置，光线从屏的左侧入射，则在屏的右侧可看到反射光线，如果</w:t>
      </w:r>
      <w:r>
        <w:rPr>
          <w:color w:val="000000"/>
          <w:lang w:eastAsia="zh-CN"/>
        </w:rPr>
        <w:t>把屏沿法线</w:t>
      </w:r>
      <w:r>
        <w:rPr>
          <w:color w:val="000000"/>
          <w:lang w:eastAsia="zh-CN"/>
        </w:rPr>
        <w:t>弯折，则在屏上看不到反射光线，这个现象说明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某物理兴趣小组利用带有刻度尺的斜面，小车和数字钟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测量小车的平均速度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，如图所示，图中显示的是他们测量过程中的小车在甲、乙、丙三个位置及其对应时间的情形，显示时间的格式是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时：分：秒</w:t>
      </w:r>
      <w:r>
        <w:rPr>
          <w:color w:val="000000"/>
          <w:lang w:eastAsia="zh-CN"/>
        </w:rPr>
        <w:t>”</w:t>
      </w:r>
    </w:p>
    <w:p w:rsidR="00B82A32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153670</wp:posOffset>
            </wp:positionV>
            <wp:extent cx="4800600" cy="1143000"/>
            <wp:effectExtent l="19050" t="0" r="0" b="0"/>
            <wp:wrapSquare wrapText="bothSides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891258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2A32">
      <w:pPr>
        <w:spacing w:after="0"/>
        <w:rPr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）请你根据图示完成如表</w:t>
      </w:r>
    </w:p>
    <w:p w:rsidR="00B82A32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22860</wp:posOffset>
            </wp:positionV>
            <wp:extent cx="3733800" cy="1133475"/>
            <wp:effectExtent l="19050" t="0" r="0" b="0"/>
            <wp:wrapSquare wrapText="bothSides"/>
            <wp:docPr id="5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892984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B82A32" w:rsidRPr="00CC7BA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）分析表中的数据，小车全程是否做匀速运动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不是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）．</w:t>
      </w:r>
    </w:p>
    <w:p w:rsidR="00B82A32" w:rsidRPr="00CC7BA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）该实验所用的测量工具是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</w:p>
    <w:p w:rsidR="00B82A32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计时员记录了某人在跑步通过</w:t>
      </w:r>
      <w:r>
        <w:rPr>
          <w:color w:val="000000"/>
          <w:lang w:eastAsia="zh-CN"/>
        </w:rPr>
        <w:t>10 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20 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30 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40 m</w:t>
      </w:r>
      <w:r>
        <w:rPr>
          <w:color w:val="000000"/>
          <w:lang w:eastAsia="zh-CN"/>
        </w:rPr>
        <w:t>处的时间如右表。请根据表中数据计算出这个人在各段路程中的平均速度。</w:t>
      </w:r>
      <w:r>
        <w:rPr>
          <w:lang w:eastAsia="zh-CN"/>
        </w:rPr>
        <w:br/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）从起点到</w:t>
      </w:r>
      <w:r>
        <w:rPr>
          <w:color w:val="000000"/>
        </w:rPr>
        <w:t xml:space="preserve">10 </w:t>
      </w:r>
      <w:r>
        <w:rPr>
          <w:color w:val="000000"/>
        </w:rPr>
        <w:t>m</w:t>
      </w:r>
      <w:r>
        <w:rPr>
          <w:color w:val="000000"/>
        </w:rPr>
        <w:t>处的平均速度是</w:t>
      </w:r>
      <w:r w:rsidRPr="00CC7BA3">
        <w:rPr>
          <w:rFonts w:hint="eastAsia"/>
          <w:color w:val="000000"/>
          <w:u w:val="single"/>
          <w:lang w:eastAsia="zh-CN"/>
        </w:rPr>
        <w:t xml:space="preserve">          </w:t>
      </w:r>
      <w:r>
        <w:rPr>
          <w:color w:val="000000"/>
          <w:u w:val="single"/>
        </w:rPr>
        <w:t>_</w:t>
      </w:r>
      <w:r>
        <w:rPr>
          <w:color w:val="000000"/>
        </w:rPr>
        <w:t>m/s</w:t>
      </w:r>
      <w:r>
        <w:rPr>
          <w:color w:val="000000"/>
        </w:rPr>
        <w:t>；</w:t>
      </w:r>
    </w:p>
    <w:p w:rsidR="00CC7BA3">
      <w:pPr>
        <w:spacing w:after="0"/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1876425" cy="581025"/>
            <wp:effectExtent l="19050" t="0" r="9525" b="0"/>
            <wp:docPr id="5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403209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）从</w:t>
      </w:r>
      <w:r>
        <w:rPr>
          <w:color w:val="000000"/>
          <w:lang w:eastAsia="zh-CN"/>
        </w:rPr>
        <w:t>10 m</w:t>
      </w:r>
      <w:r>
        <w:rPr>
          <w:color w:val="000000"/>
          <w:lang w:eastAsia="zh-CN"/>
        </w:rPr>
        <w:t>处到</w:t>
      </w:r>
      <w:r>
        <w:rPr>
          <w:color w:val="000000"/>
          <w:lang w:eastAsia="zh-CN"/>
        </w:rPr>
        <w:t>30 m</w:t>
      </w:r>
      <w:r>
        <w:rPr>
          <w:color w:val="000000"/>
          <w:lang w:eastAsia="zh-CN"/>
        </w:rPr>
        <w:t>处的平均速度是</w:t>
      </w:r>
      <w:r>
        <w:rPr>
          <w:color w:val="000000"/>
          <w:lang w:eastAsia="zh-CN"/>
        </w:rPr>
        <w:t>________ m/s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）从</w:t>
      </w:r>
      <w:r>
        <w:rPr>
          <w:color w:val="000000"/>
          <w:lang w:eastAsia="zh-CN"/>
        </w:rPr>
        <w:t>30 m</w:t>
      </w:r>
      <w:r>
        <w:rPr>
          <w:color w:val="000000"/>
          <w:lang w:eastAsia="zh-CN"/>
        </w:rPr>
        <w:t>处到</w:t>
      </w:r>
      <w:r>
        <w:rPr>
          <w:color w:val="000000"/>
          <w:lang w:eastAsia="zh-CN"/>
        </w:rPr>
        <w:t>40 m</w:t>
      </w:r>
      <w:r>
        <w:rPr>
          <w:color w:val="000000"/>
          <w:lang w:eastAsia="zh-CN"/>
        </w:rPr>
        <w:t>处的平均速度是</w:t>
      </w:r>
      <w:r>
        <w:rPr>
          <w:color w:val="000000"/>
          <w:lang w:eastAsia="zh-CN"/>
        </w:rPr>
        <w:t>________ m/s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>小明发现：水滴可使平行光发生如图（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）所示的变化，且水滴变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>，其焦距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（变小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变大）．</w:t>
      </w:r>
      <w:r>
        <w:rPr>
          <w:color w:val="000000"/>
          <w:lang w:eastAsia="zh-CN"/>
        </w:rPr>
        <w:t>℃=</w:t>
      </w:r>
      <w:r>
        <w:rPr>
          <w:color w:val="000000"/>
          <w:lang w:eastAsia="zh-CN"/>
        </w:rPr>
        <w:t>把写有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爱物理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字样的纸条先后放在左右两水滴下方的桌面上，小明从水滴上方看到的像如图（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）、（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）所示，这种放大功能类似于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（放大镜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投影仪），且水滴变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>，其放大功能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（变小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变大）．</w:t>
      </w:r>
      <w:r>
        <w:rPr>
          <w:color w:val="000000"/>
          <w:lang w:eastAsia="zh-CN"/>
        </w:rPr>
        <w:t xml:space="preserve">  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列文虎克当年也有类似发现，他制作玻璃球以观察青蛙卵．用高温火焰加热玻璃棒的一端使其熔化，熔化过程中温度变化如图（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）所示，由此可知玻璃是</w:t>
      </w:r>
      <w:r>
        <w:rPr>
          <w:color w:val="000000"/>
          <w:lang w:eastAsia="zh-CN"/>
        </w:rPr>
        <w:t>_____</w:t>
      </w:r>
      <w:r>
        <w:rPr>
          <w:color w:val="000000"/>
          <w:lang w:eastAsia="zh-CN"/>
        </w:rPr>
        <w:t>___</w:t>
      </w:r>
      <w:r>
        <w:rPr>
          <w:color w:val="000000"/>
          <w:lang w:eastAsia="zh-CN"/>
        </w:rPr>
        <w:t>（晶体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非晶体）；用镊子将液态玻璃球取下并使其自然冷却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（填物态变化名称）成固态玻璃球；透过玻璃球观察直径为</w:t>
      </w:r>
      <w:r>
        <w:rPr>
          <w:color w:val="000000"/>
          <w:lang w:eastAsia="zh-CN"/>
        </w:rPr>
        <w:t>1.0mm</w:t>
      </w:r>
      <w:r>
        <w:rPr>
          <w:color w:val="000000"/>
          <w:lang w:eastAsia="zh-CN"/>
        </w:rPr>
        <w:t>的青蛙卵，成的像与刻度尺比对情况如图（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）所示，该</w:t>
      </w:r>
      <w:r>
        <w:rPr>
          <w:color w:val="000000"/>
          <w:lang w:eastAsia="zh-CN"/>
        </w:rPr>
        <w:t>青蛙卵像的</w:t>
      </w:r>
      <w:r>
        <w:rPr>
          <w:color w:val="000000"/>
          <w:lang w:eastAsia="zh-CN"/>
        </w:rPr>
        <w:t>直径为</w:t>
      </w:r>
      <w:r>
        <w:rPr>
          <w:color w:val="000000"/>
          <w:lang w:eastAsia="zh-CN"/>
        </w:rPr>
        <w:t>________ cm</w:t>
      </w:r>
      <w:r>
        <w:rPr>
          <w:color w:val="000000"/>
          <w:lang w:eastAsia="zh-CN"/>
        </w:rPr>
        <w:t>，此时该玻璃球的放大倍数为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倍</w:t>
      </w:r>
      <w:r>
        <w:rPr>
          <w:color w:val="000000"/>
          <w:lang w:eastAsia="zh-CN"/>
        </w:rPr>
        <w:t>．</w:t>
      </w:r>
    </w:p>
    <w:p w:rsidR="00B82A3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17780</wp:posOffset>
            </wp:positionV>
            <wp:extent cx="5448300" cy="1552575"/>
            <wp:effectExtent l="19050" t="0" r="0" b="0"/>
            <wp:wrapSquare wrapText="bothSides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373475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B82A32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2127885</wp:posOffset>
            </wp:positionH>
            <wp:positionV relativeFrom="paragraph">
              <wp:posOffset>658495</wp:posOffset>
            </wp:positionV>
            <wp:extent cx="1409700" cy="781050"/>
            <wp:effectExtent l="19050" t="0" r="0" b="0"/>
            <wp:wrapSquare wrapText="bothSides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10007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00000"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4290060</wp:posOffset>
            </wp:positionH>
            <wp:positionV relativeFrom="paragraph">
              <wp:posOffset>658495</wp:posOffset>
            </wp:positionV>
            <wp:extent cx="1304925" cy="933450"/>
            <wp:effectExtent l="19050" t="0" r="9525" b="0"/>
            <wp:wrapSquare wrapText="bothSides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54691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>甲、乙两车在某一平直公路上，从同一地点同时向东运动，它们的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t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（路程﹣时间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）如</w:t>
      </w:r>
      <w:r>
        <w:rPr>
          <w:rFonts w:hint="eastAsia"/>
          <w:color w:val="000000"/>
          <w:lang w:eastAsia="zh-CN"/>
        </w:rPr>
        <w:t>下左</w:t>
      </w:r>
      <w:r>
        <w:rPr>
          <w:color w:val="000000"/>
          <w:lang w:eastAsia="zh-CN"/>
        </w:rPr>
        <w:t>图</w:t>
      </w:r>
      <w:r>
        <w:rPr>
          <w:color w:val="000000"/>
          <w:lang w:eastAsia="zh-CN"/>
        </w:rPr>
        <w:t>所示．则甲、乙都在做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运动，甲的速度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乙的速度，经过</w:t>
      </w:r>
      <w:r>
        <w:rPr>
          <w:color w:val="000000"/>
          <w:lang w:eastAsia="zh-CN"/>
        </w:rPr>
        <w:t>4s</w:t>
      </w:r>
      <w:r>
        <w:rPr>
          <w:color w:val="000000"/>
          <w:lang w:eastAsia="zh-CN"/>
        </w:rPr>
        <w:t>，甲乙相距</w:t>
      </w:r>
      <w:r>
        <w:rPr>
          <w:color w:val="000000"/>
          <w:lang w:eastAsia="zh-CN"/>
        </w:rPr>
        <w:t>________m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515620</wp:posOffset>
            </wp:positionV>
            <wp:extent cx="1485900" cy="1114425"/>
            <wp:effectExtent l="19050" t="0" r="0" b="0"/>
            <wp:wrapSquare wrapText="bothSides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920044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如上中</w:t>
      </w:r>
      <w:r>
        <w:rPr>
          <w:color w:val="000000"/>
          <w:lang w:eastAsia="zh-CN"/>
        </w:rPr>
        <w:t>图所示为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探究平面镜成像特点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的实验装置图，现有茶色玻璃板和透明玻璃板，实验时应选择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来代替平面镜。实验时，选择两支相同的蜡烛，是为了比较像与物体的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；测量两只蜡烛到玻璃板的距离，是为了比较像与物体到镜面的距离是否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。在探究平面镜成像特点的实验中要想取得较好的实验效果，最好选择在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较亮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较暗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）的环境中进行；实验用透明玻璃板代替平面镜主要是便于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；实验时将点燃的蜡烛</w:t>
      </w:r>
      <w:r>
        <w:rPr>
          <w:i/>
          <w:color w:val="000000"/>
          <w:lang w:eastAsia="zh-CN"/>
        </w:rPr>
        <w:t>A</w:t>
      </w:r>
      <w:r>
        <w:rPr>
          <w:color w:val="000000"/>
          <w:lang w:eastAsia="zh-CN"/>
        </w:rPr>
        <w:t>向玻璃板靠近，观察到蜡烛的像将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小张每天坚持用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微信运动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来统计晨练时行走的步数；如上右</w:t>
      </w:r>
      <w:r>
        <w:rPr>
          <w:color w:val="000000"/>
          <w:lang w:eastAsia="zh-CN"/>
        </w:rPr>
        <w:t>图</w:t>
      </w:r>
      <w:r>
        <w:rPr>
          <w:color w:val="000000"/>
          <w:lang w:eastAsia="zh-CN"/>
        </w:rPr>
        <w:t>为她在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25</w:t>
      </w:r>
      <w:r>
        <w:rPr>
          <w:color w:val="000000"/>
          <w:lang w:eastAsia="zh-CN"/>
        </w:rPr>
        <w:t>曰早上步行情况晨练时间为</w:t>
      </w:r>
      <w:r>
        <w:rPr>
          <w:color w:val="000000"/>
          <w:lang w:eastAsia="zh-CN"/>
        </w:rPr>
        <w:t>30min</w:t>
      </w:r>
      <w:r>
        <w:rPr>
          <w:color w:val="000000"/>
          <w:lang w:eastAsia="zh-CN"/>
        </w:rPr>
        <w:t>。下列说法正确的是</w:t>
      </w:r>
      <w:r>
        <w:rPr>
          <w:rFonts w:hint="eastAsia"/>
          <w:color w:val="000000"/>
          <w:u w:val="single"/>
          <w:lang w:eastAsia="zh-CN"/>
        </w:rPr>
        <w:t xml:space="preserve">           </w:t>
      </w:r>
    </w:p>
    <w:p w:rsidR="00B82A3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小张晨练的路程约为</w:t>
      </w:r>
      <w:r>
        <w:rPr>
          <w:color w:val="000000"/>
          <w:lang w:eastAsia="zh-CN"/>
        </w:rPr>
        <w:t>1500m                                B. </w:t>
      </w:r>
      <w:r>
        <w:rPr>
          <w:color w:val="000000"/>
          <w:lang w:eastAsia="zh-CN"/>
        </w:rPr>
        <w:t>晨练后小张心跳一次时间约为</w:t>
      </w:r>
      <w:r>
        <w:rPr>
          <w:color w:val="000000"/>
          <w:lang w:eastAsia="zh-CN"/>
        </w:rPr>
        <w:t>3s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小张晨练时的平均速度约为</w:t>
      </w:r>
      <w:r>
        <w:rPr>
          <w:color w:val="000000"/>
          <w:lang w:eastAsia="zh-CN"/>
        </w:rPr>
        <w:t>6km/h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01338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当天最高气温可达</w:t>
      </w:r>
      <w:r>
        <w:rPr>
          <w:color w:val="000000"/>
          <w:lang w:eastAsia="zh-CN"/>
        </w:rPr>
        <w:t>39℃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00"/>
          <w:lang w:eastAsia="zh-CN"/>
        </w:rPr>
        <w:t>某飞机在</w:t>
      </w:r>
      <w:r>
        <w:rPr>
          <w:color w:val="000000"/>
          <w:lang w:eastAsia="zh-CN"/>
        </w:rPr>
        <w:t>5s</w:t>
      </w:r>
      <w:r>
        <w:rPr>
          <w:color w:val="000000"/>
          <w:lang w:eastAsia="zh-CN"/>
        </w:rPr>
        <w:t>内匀速飞行了</w:t>
      </w:r>
      <w:r>
        <w:rPr>
          <w:color w:val="000000"/>
          <w:lang w:eastAsia="zh-CN"/>
        </w:rPr>
        <w:t>1000m</w:t>
      </w:r>
      <w:r>
        <w:rPr>
          <w:color w:val="000000"/>
          <w:lang w:eastAsia="zh-CN"/>
        </w:rPr>
        <w:t>，它飞行的速度为　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>m/s</w:t>
      </w:r>
      <w:r>
        <w:rPr>
          <w:color w:val="000000"/>
          <w:lang w:eastAsia="zh-CN"/>
        </w:rPr>
        <w:t>，合　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>km/h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B82A3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五、计算题（每题</w:t>
      </w:r>
      <w:r>
        <w:rPr>
          <w:rFonts w:hint="eastAsia"/>
          <w:b/>
          <w:bCs/>
          <w:sz w:val="24"/>
          <w:szCs w:val="24"/>
          <w:lang w:eastAsia="zh-CN"/>
        </w:rPr>
        <w:t>5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0</w:t>
      </w:r>
      <w:r>
        <w:rPr>
          <w:b/>
          <w:bCs/>
          <w:sz w:val="24"/>
          <w:szCs w:val="24"/>
          <w:lang w:eastAsia="zh-CN"/>
        </w:rPr>
        <w:t>分）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3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某汽车以</w:t>
      </w:r>
      <w:r>
        <w:rPr>
          <w:color w:val="000000"/>
          <w:lang w:eastAsia="zh-CN"/>
        </w:rPr>
        <w:t>72km/h</w:t>
      </w:r>
      <w:r>
        <w:rPr>
          <w:color w:val="000000"/>
          <w:lang w:eastAsia="zh-CN"/>
        </w:rPr>
        <w:t>的速度驶向一座高山，司机按了一下喇叭，经过</w:t>
      </w:r>
      <w:r>
        <w:rPr>
          <w:color w:val="000000"/>
          <w:lang w:eastAsia="zh-CN"/>
        </w:rPr>
        <w:t>5s</w:t>
      </w:r>
      <w:r>
        <w:rPr>
          <w:color w:val="000000"/>
          <w:lang w:eastAsia="zh-CN"/>
        </w:rPr>
        <w:t>后听到回声，听到回声时，车与前面高山的距离是多少？</w:t>
      </w:r>
    </w:p>
    <w:p w:rsidR="00B82A32">
      <w:pPr>
        <w:spacing w:after="0"/>
        <w:rPr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3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为了测量声音在空气中的传播速度，一位女孩面对一座距离自己</w:t>
      </w:r>
      <w:r>
        <w:rPr>
          <w:color w:val="000000"/>
          <w:lang w:eastAsia="zh-CN"/>
        </w:rPr>
        <w:t>86.5m</w:t>
      </w:r>
      <w:r>
        <w:rPr>
          <w:color w:val="000000"/>
          <w:lang w:eastAsia="zh-CN"/>
        </w:rPr>
        <w:t>峭壁发出喊声，她用手中的秒表测出从她发出喊声到听到回声共经历了</w:t>
      </w:r>
      <w:r>
        <w:rPr>
          <w:color w:val="000000"/>
          <w:lang w:eastAsia="zh-CN"/>
        </w:rPr>
        <w:t>0.5s</w:t>
      </w:r>
      <w:r>
        <w:rPr>
          <w:color w:val="000000"/>
          <w:lang w:eastAsia="zh-CN"/>
        </w:rPr>
        <w:t>的时间，则此时声音在空气中的传播速度是多少？</w:t>
      </w:r>
    </w:p>
    <w:p w:rsidR="00B82A32">
      <w:pPr>
        <w:spacing w:after="0"/>
        <w:rPr>
          <w:lang w:eastAsia="zh-CN"/>
        </w:rPr>
      </w:pPr>
    </w:p>
    <w:p w:rsidR="00CC7BA3">
      <w:pPr>
        <w:spacing w:after="0"/>
        <w:rPr>
          <w:rFonts w:hint="eastAsia"/>
          <w:color w:val="000000"/>
          <w:lang w:eastAsia="zh-CN"/>
        </w:rPr>
      </w:pPr>
    </w:p>
    <w:p w:rsidR="00B82A32">
      <w:pPr>
        <w:rPr>
          <w:lang w:eastAsia="zh-CN"/>
        </w:rPr>
      </w:pPr>
      <w:r>
        <w:rPr>
          <w:lang w:eastAsia="zh-CN"/>
        </w:rPr>
        <w:br w:type="page"/>
      </w:r>
    </w:p>
    <w:p w:rsidR="00B82A32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B82A32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选择题</w:t>
      </w:r>
      <w:r>
        <w:rPr>
          <w:lang w:eastAsia="zh-CN"/>
        </w:rPr>
        <w:t xml:space="preserve"> </w:t>
      </w:r>
    </w:p>
    <w:p w:rsidR="00B82A32">
      <w:pPr>
        <w:spacing w:after="0"/>
      </w:pPr>
      <w:r>
        <w:rPr>
          <w:color w:val="000000"/>
        </w:rPr>
        <w:t>1.</w:t>
      </w:r>
      <w:r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color w:val="000000"/>
        </w:rPr>
        <w:t>2.</w:t>
      </w:r>
      <w:r>
        <w:rPr>
          <w:color w:val="000000"/>
        </w:rPr>
        <w:t xml:space="preserve">C  </w:t>
      </w:r>
      <w:r>
        <w:rPr>
          <w:color w:val="000000"/>
        </w:rPr>
        <w:t>3.</w:t>
      </w:r>
      <w:r>
        <w:rPr>
          <w:color w:val="000000"/>
        </w:rPr>
        <w:t xml:space="preserve"> D   </w:t>
      </w:r>
      <w:r>
        <w:rPr>
          <w:color w:val="000000"/>
        </w:rPr>
        <w:t>4.</w:t>
      </w:r>
      <w:r>
        <w:rPr>
          <w:color w:val="000000"/>
        </w:rPr>
        <w:t xml:space="preserve">D  </w:t>
      </w:r>
      <w:r>
        <w:rPr>
          <w:color w:val="000000"/>
        </w:rPr>
        <w:t>5.</w:t>
      </w:r>
      <w:r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6.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7.</w:t>
      </w:r>
      <w:r>
        <w:rPr>
          <w:color w:val="000000"/>
        </w:rPr>
        <w:t xml:space="preserve"> </w:t>
      </w:r>
      <w:r>
        <w:rPr>
          <w:color w:val="000000"/>
        </w:rPr>
        <w:t>A</w:t>
      </w:r>
      <w:r>
        <w:rPr>
          <w:color w:val="000000"/>
        </w:rPr>
        <w:t xml:space="preserve">   </w:t>
      </w:r>
      <w:r>
        <w:rPr>
          <w:color w:val="000000"/>
        </w:rPr>
        <w:t>8.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9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10.</w:t>
      </w:r>
      <w:r>
        <w:rPr>
          <w:color w:val="000000"/>
        </w:rPr>
        <w:t xml:space="preserve"> B   </w:t>
      </w:r>
      <w:r>
        <w:rPr>
          <w:color w:val="000000"/>
        </w:rPr>
        <w:t>11</w:t>
      </w:r>
      <w:r>
        <w:rPr>
          <w:color w:val="000000"/>
        </w:rPr>
        <w:t>.</w:t>
      </w:r>
      <w:r>
        <w:rPr>
          <w:color w:val="000000"/>
        </w:rPr>
        <w:t xml:space="preserve">C  </w:t>
      </w:r>
      <w:r>
        <w:rPr>
          <w:color w:val="000000"/>
        </w:rPr>
        <w:t>12</w:t>
      </w:r>
      <w:r>
        <w:rPr>
          <w:color w:val="000000"/>
        </w:rPr>
        <w:t>.</w:t>
      </w:r>
      <w:r>
        <w:rPr>
          <w:color w:val="000000"/>
        </w:rPr>
        <w:t xml:space="preserve"> B   </w:t>
      </w:r>
      <w:r>
        <w:rPr>
          <w:color w:val="000000"/>
        </w:rPr>
        <w:t>13.</w:t>
      </w:r>
      <w:r>
        <w:rPr>
          <w:color w:val="000000"/>
        </w:rPr>
        <w:t xml:space="preserve">A  </w:t>
      </w:r>
      <w:r>
        <w:rPr>
          <w:color w:val="000000"/>
        </w:rPr>
        <w:t>14</w:t>
      </w:r>
      <w:r>
        <w:rPr>
          <w:color w:val="000000"/>
        </w:rPr>
        <w:t>.</w:t>
      </w:r>
      <w:r>
        <w:rPr>
          <w:color w:val="000000"/>
        </w:rPr>
        <w:t xml:space="preserve"> D   </w:t>
      </w:r>
      <w:r>
        <w:rPr>
          <w:color w:val="000000"/>
        </w:rPr>
        <w:t>15.</w:t>
      </w:r>
      <w:r>
        <w:rPr>
          <w:color w:val="000000"/>
        </w:rPr>
        <w:t xml:space="preserve">D  </w:t>
      </w:r>
    </w:p>
    <w:p w:rsidR="00B82A32">
      <w:pPr>
        <w:spacing w:after="0"/>
      </w:pPr>
      <w:r>
        <w:rPr>
          <w:color w:val="000000"/>
        </w:rPr>
        <w:t>16.</w:t>
      </w:r>
      <w:r>
        <w:rPr>
          <w:color w:val="000000"/>
        </w:rPr>
        <w:t xml:space="preserve"> D   </w:t>
      </w:r>
      <w:r>
        <w:rPr>
          <w:color w:val="000000"/>
        </w:rPr>
        <w:t>17.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18.</w:t>
      </w:r>
      <w:r>
        <w:rPr>
          <w:color w:val="000000"/>
        </w:rPr>
        <w:t xml:space="preserve"> D   </w:t>
      </w:r>
    </w:p>
    <w:p w:rsidR="00B82A32">
      <w:pPr>
        <w:rPr>
          <w:lang w:eastAsia="zh-CN"/>
        </w:rPr>
      </w:pPr>
      <w:r>
        <w:rPr>
          <w:lang w:eastAsia="zh-CN"/>
        </w:rPr>
        <w:t>二、</w:t>
      </w:r>
      <w:r>
        <w:rPr>
          <w:lang w:eastAsia="zh-CN"/>
        </w:rPr>
        <w:t>填空题</w:t>
      </w:r>
      <w:r>
        <w:rPr>
          <w:lang w:eastAsia="zh-CN"/>
        </w:rPr>
        <w:t xml:space="preserve"> 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相同时间内通过的路程多少；通过相同路程所用时间的多少；直接比较速度的大小运动快慢的比较</w:t>
      </w:r>
      <w:r>
        <w:rPr>
          <w:color w:val="000000"/>
          <w:lang w:eastAsia="zh-CN"/>
        </w:rPr>
        <w:t xml:space="preserve">  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2.00</w:t>
      </w:r>
      <w:r>
        <w:rPr>
          <w:color w:val="000000"/>
          <w:lang w:eastAsia="zh-CN"/>
        </w:rPr>
        <w:t>；多次测量取平均值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；能量</w:t>
      </w:r>
      <w:r>
        <w:rPr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反射；直线传播；漫反射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1224</w:t>
      </w:r>
      <w:r>
        <w:rPr>
          <w:color w:val="000000"/>
          <w:lang w:eastAsia="zh-CN"/>
        </w:rPr>
        <w:t>；快；</w:t>
      </w:r>
      <w:r>
        <w:rPr>
          <w:color w:val="000000"/>
          <w:lang w:eastAsia="zh-CN"/>
        </w:rPr>
        <w:t xml:space="preserve">340  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静止的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1.80</w:t>
      </w:r>
    </w:p>
    <w:p w:rsidR="00B82A32">
      <w:pPr>
        <w:rPr>
          <w:lang w:eastAsia="zh-CN"/>
        </w:rPr>
      </w:pPr>
      <w:r>
        <w:rPr>
          <w:lang w:eastAsia="zh-CN"/>
        </w:rPr>
        <w:t>三、作图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）如图所示：</w:t>
      </w:r>
    </w:p>
    <w:p w:rsidR="00B82A32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422819" cy="868972"/>
            <wp:effectExtent l="0" t="0" r="0" b="0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693065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2819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t xml:space="preserve">         </w:t>
      </w:r>
      <w:r>
        <w:rPr>
          <w:noProof/>
          <w:lang w:eastAsia="zh-CN"/>
        </w:rPr>
        <w:drawing>
          <wp:inline distT="0" distB="0" distL="0" distR="0">
            <wp:extent cx="1422819" cy="993115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544368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2819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A32">
      <w:pPr>
        <w:rPr>
          <w:lang w:eastAsia="zh-CN"/>
        </w:rPr>
      </w:pPr>
      <w:r>
        <w:rPr>
          <w:lang w:eastAsia="zh-CN"/>
        </w:rPr>
        <w:t>四、</w:t>
      </w:r>
      <w:r>
        <w:rPr>
          <w:lang w:eastAsia="zh-CN"/>
        </w:rPr>
        <w:t>实验探究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80.0</w:t>
      </w:r>
      <w:r>
        <w:rPr>
          <w:color w:val="000000"/>
          <w:lang w:eastAsia="zh-CN"/>
        </w:rPr>
        <w:t>；</w:t>
      </w:r>
      <m:oMath>
        <m:r>
          <w:rPr>
            <w:rFonts w:ascii="Cambria Math" w:hint="eastAsia"/>
            <w:lang w:eastAsia="zh-CN"/>
          </w:rPr>
          <m:t>0.4</m:t>
        </m:r>
        <m:r>
          <m:rPr>
            <m:nor/>
          </m:rPr>
          <w:rPr>
            <w:rFonts w:ascii="Cambria Math" w:hint="eastAsia"/>
            <w:lang w:eastAsia="zh-CN"/>
          </w:rPr>
          <m:t>m/s</m:t>
        </m:r>
      </m:oMath>
      <w:r>
        <w:rPr>
          <w:color w:val="000000"/>
          <w:lang w:eastAsia="zh-CN"/>
        </w:rPr>
        <w:t xml:space="preserve">  </w:t>
      </w:r>
      <w:r>
        <w:rPr>
          <w:rFonts w:hint="eastAsia"/>
          <w:lang w:eastAsia="zh-CN"/>
        </w:rPr>
        <w:t xml:space="preserve">                             </w:t>
      </w: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反射光线、入射光线与法线在同一平面内</w:t>
      </w:r>
      <w:r>
        <w:rPr>
          <w:color w:val="000000"/>
          <w:lang w:eastAsia="zh-CN"/>
        </w:rPr>
        <w:t xml:space="preserve">  </w:t>
      </w:r>
    </w:p>
    <w:p w:rsidR="00B82A32">
      <w:pPr>
        <w:spacing w:after="0"/>
        <w:rPr>
          <w:lang w:eastAsia="zh-CN"/>
        </w:rPr>
      </w:pPr>
      <w:r>
        <w:rPr>
          <w:color w:val="000000"/>
        </w:rPr>
        <w:t>28.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64</w:t>
      </w:r>
      <w:r>
        <w:rPr>
          <w:color w:val="000000"/>
        </w:rPr>
        <w:t>；</w:t>
      </w:r>
      <w:r>
        <w:rPr>
          <w:color w:val="000000"/>
        </w:rPr>
        <w:t>90</w:t>
      </w:r>
      <w:r>
        <w:rPr>
          <w:color w:val="000000"/>
        </w:rPr>
        <w:t>；</w:t>
      </w:r>
      <w:r>
        <w:rPr>
          <w:color w:val="000000"/>
        </w:rPr>
        <w:t>2</w:t>
      </w:r>
      <w:r>
        <w:rPr>
          <w:color w:val="000000"/>
        </w:rPr>
        <w:t>；</w:t>
      </w:r>
      <w:r>
        <w:rPr>
          <w:color w:val="000000"/>
        </w:rPr>
        <w:t>6</w:t>
      </w:r>
      <w:r>
        <w:rPr>
          <w:color w:val="000000"/>
        </w:rPr>
        <w:t>；</w:t>
      </w:r>
      <w:r>
        <w:rPr>
          <w:color w:val="000000"/>
        </w:rPr>
        <w:t>13</w:t>
      </w:r>
      <w:r>
        <w:rPr>
          <w:color w:val="000000"/>
        </w:rPr>
        <w:t>；</w:t>
      </w:r>
      <w:r>
        <w:rPr>
          <w:color w:val="000000"/>
        </w:rPr>
        <w:t>16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）不是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）刻度尺</w:t>
      </w:r>
      <w:r>
        <w:rPr>
          <w:color w:val="000000"/>
        </w:rPr>
        <w:t>；秒表</w:t>
      </w:r>
      <w:r>
        <w:rPr>
          <w:rFonts w:hint="eastAsia"/>
          <w:lang w:eastAsia="zh-CN"/>
        </w:rPr>
        <w:t xml:space="preserve">     </w:t>
      </w: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3.125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5.6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7.1  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>变小；放大镜；变大；非晶体；凝固；</w:t>
      </w:r>
      <w:r>
        <w:rPr>
          <w:color w:val="000000"/>
          <w:lang w:eastAsia="zh-CN"/>
        </w:rPr>
        <w:t>1.00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10  </w:t>
      </w:r>
      <w:r>
        <w:rPr>
          <w:rFonts w:hint="eastAsia"/>
          <w:lang w:eastAsia="zh-CN"/>
        </w:rPr>
        <w:t xml:space="preserve">             </w:t>
      </w: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>匀速直线；小于；</w:t>
      </w:r>
      <w:r>
        <w:rPr>
          <w:color w:val="000000"/>
          <w:lang w:eastAsia="zh-CN"/>
        </w:rPr>
        <w:t xml:space="preserve">8  </w:t>
      </w:r>
    </w:p>
    <w:p w:rsidR="00B82A32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茶色的玻璃板；大小关系；相等；较暗；确定像的位置；不变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34.</w:t>
      </w:r>
      <w:r>
        <w:rPr>
          <w:color w:val="000000"/>
        </w:rPr>
        <w:t>200</w:t>
      </w:r>
      <w:r>
        <w:rPr>
          <w:color w:val="000000"/>
        </w:rPr>
        <w:t>；</w:t>
      </w:r>
      <w:r>
        <w:rPr>
          <w:color w:val="000000"/>
        </w:rPr>
        <w:t xml:space="preserve">720  </w:t>
      </w:r>
    </w:p>
    <w:p w:rsidR="00B82A32">
      <w:r>
        <w:t>五、</w:t>
      </w:r>
      <w:r>
        <w:t>计算题</w:t>
      </w:r>
      <w:r>
        <w:t xml:space="preserve">  </w:t>
      </w:r>
    </w:p>
    <w:p w:rsidR="00B82A32">
      <w:pPr>
        <w:spacing w:after="0"/>
        <w:rPr>
          <w:rFonts w:hint="eastAsia"/>
          <w:lang w:eastAsia="zh-CN"/>
        </w:rPr>
      </w:pPr>
      <w:r>
        <w:rPr>
          <w:color w:val="000000"/>
        </w:rPr>
        <w:t>3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</w:rPr>
        <w:t>.</w:t>
      </w:r>
      <w:r>
        <w:rPr>
          <w:color w:val="000000"/>
        </w:rPr>
        <w:t>解：因为</w:t>
      </w:r>
      <w:r>
        <w:rPr>
          <w:color w:val="000000"/>
        </w:rPr>
        <w:t>v=72km/h=20m/</w:t>
      </w:r>
      <w:r>
        <w:rPr>
          <w:color w:val="000000"/>
        </w:rPr>
        <w:t>s</w:t>
      </w:r>
      <w:r>
        <w:rPr>
          <w:color w:val="000000"/>
        </w:rPr>
        <w:t>，</w:t>
      </w:r>
      <w:r>
        <w:rPr>
          <w:color w:val="000000"/>
        </w:rPr>
        <w:t>t</w:t>
      </w:r>
      <w:r>
        <w:rPr>
          <w:color w:val="000000"/>
        </w:rPr>
        <w:t>=5s</w:t>
      </w:r>
      <w:r>
        <w:rPr>
          <w:color w:val="000000"/>
        </w:rPr>
        <w:t>，由速度公式</w:t>
      </w:r>
      <w:r>
        <w:rPr>
          <w:color w:val="000000"/>
        </w:rPr>
        <w:t>v=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</w:rPr>
        <w:t>​</w:t>
      </w:r>
      <w:r>
        <w:rPr>
          <w:color w:val="000000"/>
        </w:rPr>
        <w:t>可得</w:t>
      </w:r>
      <w:r>
        <w:rPr>
          <w:color w:val="000000"/>
        </w:rPr>
        <w:t>s</w:t>
      </w:r>
      <w:r>
        <w:rPr>
          <w:color w:val="000000"/>
        </w:rPr>
        <w:t>=</w:t>
      </w:r>
      <w:r>
        <w:rPr>
          <w:color w:val="000000"/>
        </w:rPr>
        <w:t>vt</w:t>
      </w:r>
      <w:r>
        <w:rPr>
          <w:color w:val="000000"/>
        </w:rPr>
        <w:t>．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所以</w:t>
      </w:r>
      <w:r>
        <w:rPr>
          <w:color w:val="000000"/>
          <w:lang w:eastAsia="zh-CN"/>
        </w:rPr>
        <w:t>5s</w:t>
      </w:r>
      <w:r>
        <w:rPr>
          <w:color w:val="000000"/>
          <w:lang w:eastAsia="zh-CN"/>
        </w:rPr>
        <w:t>内汽车行驶的路程：</w:t>
      </w:r>
    </w:p>
    <w:p w:rsidR="00B82A32">
      <w:pPr>
        <w:spacing w:after="0"/>
      </w:pPr>
      <w:r>
        <w:rPr>
          <w:color w:val="000000"/>
        </w:rPr>
        <w:t>s=</w:t>
      </w:r>
      <w:r>
        <w:rPr>
          <w:color w:val="000000"/>
        </w:rPr>
        <w:t>vt</w:t>
      </w:r>
      <w:r>
        <w:rPr>
          <w:color w:val="000000"/>
        </w:rPr>
        <w:t>=</w:t>
      </w:r>
      <w:r>
        <w:rPr>
          <w:color w:val="000000"/>
        </w:rPr>
        <w:t>20m/s×5s=100m</w:t>
      </w:r>
      <w:r>
        <w:rPr>
          <w:color w:val="000000"/>
        </w:rPr>
        <w:t>，</w:t>
      </w:r>
    </w:p>
    <w:p w:rsidR="00B82A32">
      <w:pPr>
        <w:spacing w:after="0"/>
      </w:pPr>
      <w:r>
        <w:rPr>
          <w:color w:val="000000"/>
        </w:rPr>
        <w:t>又因为</w:t>
      </w:r>
      <w:r>
        <w:rPr>
          <w:color w:val="000000"/>
        </w:rPr>
        <w:t>v</w:t>
      </w:r>
      <w:r>
        <w:rPr>
          <w:color w:val="000000"/>
        </w:rPr>
        <w:t>=340m/s</w:t>
      </w:r>
      <w:r>
        <w:rPr>
          <w:color w:val="000000"/>
        </w:rPr>
        <w:t>，所以</w:t>
      </w:r>
      <w:r>
        <w:rPr>
          <w:color w:val="000000"/>
        </w:rPr>
        <w:t>5s</w:t>
      </w:r>
      <w:r>
        <w:rPr>
          <w:color w:val="000000"/>
        </w:rPr>
        <w:t>内声音传播的路程：</w:t>
      </w:r>
    </w:p>
    <w:p w:rsidR="00B82A32">
      <w:pPr>
        <w:spacing w:after="0"/>
      </w:pPr>
      <w:r>
        <w:rPr>
          <w:color w:val="000000"/>
        </w:rPr>
        <w:t>s′=</w:t>
      </w:r>
      <w:r>
        <w:rPr>
          <w:color w:val="000000"/>
        </w:rPr>
        <w:t>v′t</w:t>
      </w:r>
      <w:r>
        <w:rPr>
          <w:color w:val="000000"/>
        </w:rPr>
        <w:t>=340m/s×5s=1700m</w:t>
      </w:r>
      <w:r>
        <w:rPr>
          <w:color w:val="000000"/>
        </w:rPr>
        <w:t>，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那么按喇叭时到高山的距离：</w:t>
      </w:r>
    </w:p>
    <w:p w:rsidR="00B82A32">
      <w:pPr>
        <w:spacing w:after="0"/>
      </w:pPr>
      <w:r>
        <w:rPr>
          <w:color w:val="000000"/>
        </w:rPr>
        <w:t>s″=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（</w:t>
      </w:r>
      <w:r>
        <w:rPr>
          <w:color w:val="000000"/>
        </w:rPr>
        <w:t>s+s</w:t>
      </w:r>
      <w:r>
        <w:rPr>
          <w:color w:val="000000"/>
        </w:rPr>
        <w:t>′</w:t>
      </w:r>
      <w:r>
        <w:rPr>
          <w:color w:val="000000"/>
        </w:rPr>
        <w:t>）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×1800m=900m</w:t>
      </w:r>
      <w:r>
        <w:rPr>
          <w:color w:val="000000"/>
        </w:rPr>
        <w:t>，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听到回声时，车与前面高山的距离是：</w:t>
      </w:r>
    </w:p>
    <w:p w:rsidR="00B82A32">
      <w:pPr>
        <w:spacing w:after="0"/>
      </w:pP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=s″</w:t>
      </w:r>
      <w:r>
        <w:rPr>
          <w:color w:val="000000"/>
        </w:rPr>
        <w:t>﹣</w:t>
      </w:r>
      <w:r>
        <w:rPr>
          <w:color w:val="000000"/>
        </w:rPr>
        <w:t>s=900m</w:t>
      </w:r>
      <w:r>
        <w:rPr>
          <w:color w:val="000000"/>
        </w:rPr>
        <w:t>﹣</w:t>
      </w:r>
      <w:r>
        <w:rPr>
          <w:color w:val="000000"/>
        </w:rPr>
        <w:t>100m=800m</w:t>
      </w:r>
      <w:r>
        <w:rPr>
          <w:color w:val="000000"/>
        </w:rPr>
        <w:t>．</w:t>
      </w:r>
    </w:p>
    <w:p w:rsidR="00B82A32">
      <w:pPr>
        <w:spacing w:after="0"/>
      </w:pPr>
      <w:r>
        <w:rPr>
          <w:color w:val="000000"/>
        </w:rPr>
        <w:t>答：听到回声时，车与前面高山的距离是</w:t>
      </w:r>
      <w:r>
        <w:rPr>
          <w:color w:val="000000"/>
        </w:rPr>
        <w:t>800m</w:t>
      </w:r>
      <w:r>
        <w:rPr>
          <w:color w:val="000000"/>
        </w:rPr>
        <w:t>．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3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解：声音的路程：</w:t>
      </w:r>
      <w:r>
        <w:rPr>
          <w:color w:val="000000"/>
          <w:lang w:eastAsia="zh-CN"/>
        </w:rPr>
        <w:t>s=2×86.5m=173m</w:t>
      </w:r>
      <w:r>
        <w:rPr>
          <w:color w:val="000000"/>
          <w:lang w:eastAsia="zh-CN"/>
        </w:rPr>
        <w:t>，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声音的传播速度：</w:t>
      </w:r>
      <w:r>
        <w:rPr>
          <w:color w:val="000000"/>
          <w:lang w:eastAsia="zh-CN"/>
        </w:rPr>
        <w:t>v=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173m</m:t>
            </m:r>
          </m:num>
          <m:den>
            <m:r>
              <w:rPr>
                <w:rFonts w:ascii="Cambria Math" w:hint="eastAsia"/>
                <w:lang w:eastAsia="zh-CN"/>
              </w:rPr>
              <m:t>0.5s</m:t>
            </m:r>
          </m:den>
        </m:f>
      </m:oMath>
      <w:r>
        <w:rPr>
          <w:color w:val="000000"/>
          <w:lang w:eastAsia="zh-CN"/>
        </w:rPr>
        <w:t>=346m/s</w:t>
      </w:r>
      <w:r>
        <w:rPr>
          <w:color w:val="000000"/>
          <w:lang w:eastAsia="zh-CN"/>
        </w:rPr>
        <w:t>；</w:t>
      </w:r>
    </w:p>
    <w:p w:rsidR="00B82A32">
      <w:pPr>
        <w:spacing w:after="0"/>
        <w:rPr>
          <w:lang w:eastAsia="zh-CN"/>
        </w:rPr>
      </w:pPr>
      <w:r>
        <w:rPr>
          <w:color w:val="000000"/>
          <w:lang w:eastAsia="zh-CN"/>
        </w:rPr>
        <w:t>答：此时声音在空气中的传播速度是</w:t>
      </w:r>
      <w:r>
        <w:rPr>
          <w:color w:val="000000"/>
          <w:lang w:eastAsia="zh-CN"/>
        </w:rPr>
        <w:t>346m/s</w:t>
      </w:r>
      <w:r>
        <w:rPr>
          <w:color w:val="000000"/>
          <w:lang w:eastAsia="zh-CN"/>
        </w:rPr>
        <w:t>．</w:t>
      </w:r>
    </w:p>
    <w:sectPr w:rsidSect="00B82A32">
      <w:headerReference w:type="even" r:id="rId30"/>
      <w:footerReference w:type="default" r:id="rId31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A32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A32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B82A3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B82A32" w:rsidP="004D61AE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B82A3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CA5034A"/>
    <w:multiLevelType w:val="hybridMultilevel"/>
    <w:tmpl w:val="221872A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C0937D9"/>
    <w:multiLevelType w:val="hybridMultilevel"/>
    <w:tmpl w:val="913896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61AE"/>
    <w:rsid w:val="0052166A"/>
    <w:rsid w:val="00570E98"/>
    <w:rsid w:val="0068185B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2A32"/>
    <w:rsid w:val="00C00B1C"/>
    <w:rsid w:val="00C205D4"/>
    <w:rsid w:val="00C26A2D"/>
    <w:rsid w:val="00C84C25"/>
    <w:rsid w:val="00CC7BA3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A32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B82A3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B82A32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B82A3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B82A32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B82A32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B82A32"/>
    <w:rPr>
      <w:sz w:val="18"/>
      <w:szCs w:val="18"/>
    </w:rPr>
  </w:style>
  <w:style w:type="paragraph" w:customStyle="1" w:styleId="1">
    <w:name w:val="正文1"/>
    <w:qFormat/>
    <w:rsid w:val="00B82A32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B82A32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B82A32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B82A32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B82A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jpeg" /><Relationship Id="rId27" Type="http://schemas.openxmlformats.org/officeDocument/2006/relationships/image" Target="media/image22.png" /><Relationship Id="rId28" Type="http://schemas.openxmlformats.org/officeDocument/2006/relationships/image" Target="media/image23.jpeg" /><Relationship Id="rId29" Type="http://schemas.openxmlformats.org/officeDocument/2006/relationships/image" Target="media/image24.jpe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footer" Target="footer1.xml" /><Relationship Id="rId32" Type="http://schemas.openxmlformats.org/officeDocument/2006/relationships/theme" Target="theme/theme1.xml" /><Relationship Id="rId33" Type="http://schemas.openxmlformats.org/officeDocument/2006/relationships/numbering" Target="numbering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4F393C-76B7-4D88-8E3C-01962199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997</Words>
  <Characters>5688</Characters>
  <Application>Microsoft Office Word</Application>
  <DocSecurity>0</DocSecurity>
  <Lines>47</Lines>
  <Paragraphs>13</Paragraphs>
  <ScaleCrop>false</ScaleCrop>
  <Company/>
  <LinksUpToDate>false</LinksUpToDate>
  <CharactersWithSpaces>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2020-01-09T02:25:00Z</dcterms:created>
  <dcterms:modified xsi:type="dcterms:W3CDTF">2020-01-09T02:42:00Z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