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2E6" w:rsidRDefault="008154A1">
      <w:pPr>
        <w:jc w:val="center"/>
        <w:rPr>
          <w:lang w:eastAsia="zh-CN"/>
        </w:rPr>
      </w:pPr>
      <w:r w:rsidRPr="008154A1">
        <w:rPr>
          <w:rFonts w:hint="eastAsia"/>
          <w:b/>
          <w:bCs/>
          <w:sz w:val="28"/>
          <w:szCs w:val="28"/>
        </w:rPr>
        <w:t>三年级上册数学一课一练</w:t>
      </w:r>
      <w:r w:rsidRPr="008154A1">
        <w:rPr>
          <w:rFonts w:hint="eastAsia"/>
          <w:b/>
          <w:bCs/>
          <w:sz w:val="28"/>
          <w:szCs w:val="28"/>
        </w:rPr>
        <w:t>-1.</w:t>
      </w:r>
      <w:r w:rsidRPr="008154A1">
        <w:rPr>
          <w:rFonts w:hint="eastAsia"/>
          <w:b/>
          <w:bCs/>
          <w:sz w:val="28"/>
          <w:szCs w:val="28"/>
        </w:rPr>
        <w:t>时分秒</w:t>
      </w:r>
      <w:r w:rsidRPr="008154A1">
        <w:rPr>
          <w:rFonts w:hint="eastAsia"/>
          <w:b/>
          <w:bCs/>
          <w:sz w:val="28"/>
          <w:szCs w:val="28"/>
        </w:rPr>
        <w:t xml:space="preserve"> </w:t>
      </w:r>
    </w:p>
    <w:p w:rsidR="005912E6" w:rsidRDefault="008154A1">
      <w:r>
        <w:rPr>
          <w:b/>
          <w:bCs/>
          <w:sz w:val="24"/>
          <w:szCs w:val="24"/>
        </w:rPr>
        <w:t>一、单选题</w:t>
      </w:r>
      <w:r>
        <w:rPr>
          <w:b/>
          <w:bCs/>
          <w:sz w:val="24"/>
          <w:szCs w:val="24"/>
        </w:rPr>
        <w:t xml:space="preserve"> </w:t>
      </w:r>
    </w:p>
    <w:p w:rsidR="005912E6" w:rsidRDefault="008154A1">
      <w:pPr>
        <w:spacing w:after="0"/>
      </w:pPr>
      <w:r>
        <w:rPr>
          <w:color w:val="000000"/>
        </w:rPr>
        <w:t>1.</w:t>
      </w:r>
      <w:r>
        <w:rPr>
          <w:color w:val="000000"/>
        </w:rPr>
        <w:t>看一集电视剧要</w:t>
      </w:r>
      <w:r>
        <w:rPr>
          <w:color w:val="000000"/>
        </w:rPr>
        <w:t>40</w:t>
      </w:r>
      <w:r>
        <w:rPr>
          <w:color w:val="000000"/>
        </w:rPr>
        <w:t>（</w:t>
      </w:r>
      <w:r>
        <w:rPr>
          <w:color w:val="000000"/>
        </w:rPr>
        <w:t xml:space="preserve">  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5912E6" w:rsidRDefault="008154A1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分</w:t>
      </w:r>
      <w:r>
        <w:rPr>
          <w:color w:val="000000"/>
        </w:rPr>
        <w:t>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65DC3099" wp14:editId="4B414E80">
            <wp:extent cx="19101" cy="38202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克</w:t>
      </w:r>
      <w:r>
        <w:rPr>
          <w:color w:val="000000"/>
        </w:rPr>
        <w:t>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236D5413" wp14:editId="343F32FF">
            <wp:extent cx="19101" cy="38202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color w:val="000000"/>
        </w:rPr>
        <w:t>千克</w:t>
      </w:r>
      <w:r>
        <w:rPr>
          <w:color w:val="000000"/>
        </w:rPr>
        <w:t>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77942F29" wp14:editId="0AE21F86">
            <wp:extent cx="19101" cy="38202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秒</w:t>
      </w:r>
    </w:p>
    <w:p w:rsidR="008154A1" w:rsidRDefault="008154A1">
      <w:pPr>
        <w:spacing w:after="0"/>
      </w:pPr>
      <w:r>
        <w:rPr>
          <w:color w:val="000000"/>
        </w:rPr>
        <w:t>2.</w:t>
      </w:r>
      <w:r>
        <w:rPr>
          <w:color w:val="000000"/>
        </w:rPr>
        <w:t>下半年的小月有（</w:t>
      </w:r>
      <w:r>
        <w:rPr>
          <w:color w:val="000000"/>
        </w:rPr>
        <w:t xml:space="preserve">   </w:t>
      </w:r>
      <w:r>
        <w:rPr>
          <w:color w:val="000000"/>
        </w:rPr>
        <w:t>）</w:t>
      </w:r>
    </w:p>
    <w:p w:rsidR="005912E6" w:rsidRDefault="008154A1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八月、十月、十二月</w:t>
      </w:r>
      <w:r>
        <w:rPr>
          <w:color w:val="000000"/>
        </w:rPr>
        <w:t>           </w:t>
      </w:r>
      <w:r>
        <w:rPr>
          <w:noProof/>
          <w:lang w:eastAsia="zh-CN"/>
        </w:rPr>
        <w:drawing>
          <wp:inline distT="0" distB="0" distL="0" distR="0" wp14:anchorId="1FE01340" wp14:editId="724F413C">
            <wp:extent cx="19101" cy="38202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九月和十一月</w:t>
      </w:r>
      <w:r>
        <w:rPr>
          <w:color w:val="000000"/>
        </w:rPr>
        <w:t>           </w:t>
      </w:r>
      <w:r>
        <w:rPr>
          <w:noProof/>
          <w:lang w:eastAsia="zh-CN"/>
        </w:rPr>
        <w:drawing>
          <wp:inline distT="0" distB="0" distL="0" distR="0" wp14:anchorId="65868378" wp14:editId="746E895A">
            <wp:extent cx="19101" cy="38202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color w:val="000000"/>
        </w:rPr>
        <w:t>七月、九月和十一月</w:t>
      </w:r>
      <w:r>
        <w:rPr>
          <w:color w:val="000000"/>
        </w:rPr>
        <w:t>           </w:t>
      </w:r>
      <w:r>
        <w:rPr>
          <w:noProof/>
          <w:lang w:eastAsia="zh-CN"/>
        </w:rPr>
        <w:drawing>
          <wp:inline distT="0" distB="0" distL="0" distR="0" wp14:anchorId="4F983E13" wp14:editId="1E924CD3">
            <wp:extent cx="19101" cy="38202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十月、十二月</w:t>
      </w:r>
    </w:p>
    <w:p w:rsidR="005912E6" w:rsidRDefault="008154A1">
      <w:pPr>
        <w:spacing w:after="0"/>
      </w:pPr>
      <w:r>
        <w:rPr>
          <w:color w:val="000000"/>
        </w:rPr>
        <w:t>3.</w:t>
      </w:r>
      <w:r>
        <w:rPr>
          <w:color w:val="000000"/>
        </w:rPr>
        <w:t>张华是</w:t>
      </w:r>
      <w:r>
        <w:rPr>
          <w:color w:val="000000"/>
        </w:rPr>
        <w:t>1998</w:t>
      </w:r>
      <w:r>
        <w:rPr>
          <w:color w:val="000000"/>
        </w:rPr>
        <w:t>年出生的，属虎．下面（</w:t>
      </w:r>
      <w:r>
        <w:rPr>
          <w:color w:val="000000"/>
        </w:rPr>
        <w:t xml:space="preserve">  </w:t>
      </w:r>
      <w:r>
        <w:rPr>
          <w:color w:val="000000"/>
        </w:rPr>
        <w:t>）年出生的人和他是同一属相．</w:t>
      </w:r>
      <w:r>
        <w:rPr>
          <w:color w:val="000000"/>
        </w:rPr>
        <w:t xml:space="preserve">            </w:t>
      </w:r>
    </w:p>
    <w:p w:rsidR="005912E6" w:rsidRDefault="008154A1">
      <w:pPr>
        <w:spacing w:after="0"/>
        <w:ind w:left="150"/>
      </w:pPr>
      <w:r>
        <w:rPr>
          <w:color w:val="000000"/>
        </w:rPr>
        <w:t>A. 2008</w:t>
      </w:r>
      <w:r>
        <w:rPr>
          <w:color w:val="000000"/>
        </w:rPr>
        <w:t>年</w:t>
      </w:r>
      <w:r>
        <w:rPr>
          <w:color w:val="000000"/>
        </w:rPr>
        <w:t>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6D9A0009" wp14:editId="48003AC0">
            <wp:extent cx="28651" cy="38202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2010</w:t>
      </w:r>
      <w:r>
        <w:rPr>
          <w:color w:val="000000"/>
        </w:rPr>
        <w:t>年</w:t>
      </w:r>
      <w:r>
        <w:rPr>
          <w:color w:val="000000"/>
        </w:rPr>
        <w:t>        </w:t>
      </w:r>
      <w:r>
        <w:rPr>
          <w:color w:val="000000"/>
        </w:rPr>
        <w:t>                            </w:t>
      </w:r>
      <w:r>
        <w:rPr>
          <w:noProof/>
          <w:lang w:eastAsia="zh-CN"/>
        </w:rPr>
        <w:drawing>
          <wp:inline distT="0" distB="0" distL="0" distR="0" wp14:anchorId="4BDABDBA" wp14:editId="21AD6A94">
            <wp:extent cx="28651" cy="38202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2012</w:t>
      </w:r>
      <w:r>
        <w:rPr>
          <w:color w:val="000000"/>
        </w:rPr>
        <w:t>年</w:t>
      </w:r>
    </w:p>
    <w:p w:rsidR="005912E6" w:rsidRDefault="008154A1">
      <w:pPr>
        <w:spacing w:after="0"/>
      </w:pPr>
      <w:r>
        <w:rPr>
          <w:color w:val="000000"/>
        </w:rPr>
        <w:t>4.</w:t>
      </w:r>
      <w:r>
        <w:rPr>
          <w:color w:val="000000"/>
        </w:rPr>
        <w:t>二年级口算比赛小明用了</w:t>
      </w:r>
      <w:r>
        <w:rPr>
          <w:color w:val="000000"/>
        </w:rPr>
        <w:t>1</w:t>
      </w:r>
      <w:r>
        <w:rPr>
          <w:color w:val="000000"/>
        </w:rPr>
        <w:t>分</w:t>
      </w:r>
      <w:r>
        <w:rPr>
          <w:color w:val="000000"/>
        </w:rPr>
        <w:t>40</w:t>
      </w:r>
      <w:r>
        <w:rPr>
          <w:color w:val="000000"/>
        </w:rPr>
        <w:t>秒，小刚用了</w:t>
      </w:r>
      <w:r>
        <w:rPr>
          <w:color w:val="000000"/>
        </w:rPr>
        <w:t>2</w:t>
      </w:r>
      <w:r>
        <w:rPr>
          <w:color w:val="000000"/>
        </w:rPr>
        <w:t>分钟，两人相差（</w:t>
      </w:r>
      <w:r>
        <w:rPr>
          <w:color w:val="000000"/>
        </w:rPr>
        <w:t xml:space="preserve">  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5912E6" w:rsidRDefault="008154A1">
      <w:pPr>
        <w:spacing w:after="0"/>
        <w:ind w:left="150"/>
      </w:pPr>
      <w:r>
        <w:rPr>
          <w:color w:val="000000"/>
        </w:rPr>
        <w:t>A. 20</w:t>
      </w:r>
      <w:r>
        <w:rPr>
          <w:color w:val="000000"/>
        </w:rPr>
        <w:t>分</w:t>
      </w:r>
      <w:r>
        <w:rPr>
          <w:color w:val="000000"/>
        </w:rPr>
        <w:t>                                    B. 20</w:t>
      </w:r>
      <w:r>
        <w:rPr>
          <w:color w:val="000000"/>
        </w:rPr>
        <w:t>秒</w:t>
      </w:r>
      <w:r>
        <w:rPr>
          <w:color w:val="000000"/>
        </w:rPr>
        <w:t>                                    C. 20</w:t>
      </w:r>
      <w:r>
        <w:rPr>
          <w:color w:val="000000"/>
        </w:rPr>
        <w:t>小时</w:t>
      </w:r>
      <w:r>
        <w:rPr>
          <w:color w:val="000000"/>
        </w:rPr>
        <w:t>                                    D. 2</w:t>
      </w:r>
      <w:r>
        <w:rPr>
          <w:color w:val="000000"/>
        </w:rPr>
        <w:t>天</w:t>
      </w:r>
    </w:p>
    <w:p w:rsidR="005912E6" w:rsidRDefault="008154A1">
      <w:pPr>
        <w:spacing w:after="0"/>
      </w:pPr>
      <w:r>
        <w:rPr>
          <w:color w:val="000000"/>
        </w:rPr>
        <w:t>5.4</w:t>
      </w:r>
      <w:r>
        <w:rPr>
          <w:color w:val="000000"/>
        </w:rPr>
        <w:t>时过</w:t>
      </w:r>
      <w:r>
        <w:rPr>
          <w:color w:val="000000"/>
        </w:rPr>
        <w:t>5</w:t>
      </w:r>
      <w:r>
        <w:rPr>
          <w:color w:val="000000"/>
        </w:rPr>
        <w:t>分用（</w:t>
      </w:r>
      <w:r>
        <w:rPr>
          <w:color w:val="000000"/>
        </w:rPr>
        <w:t>   </w:t>
      </w:r>
      <w:r>
        <w:rPr>
          <w:color w:val="000000"/>
        </w:rPr>
        <w:t>）表示。</w:t>
      </w:r>
      <w:r>
        <w:rPr>
          <w:color w:val="000000"/>
        </w:rPr>
        <w:t xml:space="preserve">            </w:t>
      </w:r>
    </w:p>
    <w:p w:rsidR="005912E6" w:rsidRDefault="008154A1">
      <w:pPr>
        <w:spacing w:after="0"/>
        <w:ind w:left="150"/>
      </w:pPr>
      <w:r>
        <w:rPr>
          <w:color w:val="000000"/>
        </w:rPr>
        <w:t>A. 4</w:t>
      </w:r>
      <w:r>
        <w:rPr>
          <w:color w:val="000000"/>
        </w:rPr>
        <w:t>：</w:t>
      </w:r>
      <w:r>
        <w:rPr>
          <w:color w:val="000000"/>
        </w:rPr>
        <w:t>5 </w:t>
      </w:r>
      <w:r>
        <w:rPr>
          <w:color w:val="000000"/>
        </w:rPr>
        <w:t>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14DE79B9" wp14:editId="35F06C66">
            <wp:extent cx="19101" cy="38202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4</w:t>
      </w:r>
      <w:r>
        <w:rPr>
          <w:color w:val="000000"/>
        </w:rPr>
        <w:t>：</w:t>
      </w:r>
      <w:r>
        <w:rPr>
          <w:color w:val="000000"/>
        </w:rPr>
        <w:t>05                                       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637B55C0" wp14:editId="0D9598A5">
            <wp:extent cx="19101" cy="38202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4</w:t>
      </w:r>
      <w:r>
        <w:rPr>
          <w:color w:val="000000"/>
        </w:rPr>
        <w:t>：</w:t>
      </w:r>
      <w:r>
        <w:rPr>
          <w:color w:val="000000"/>
        </w:rPr>
        <w:t>50</w:t>
      </w:r>
    </w:p>
    <w:p w:rsidR="005912E6" w:rsidRDefault="008154A1">
      <w:pPr>
        <w:spacing w:after="0"/>
      </w:pPr>
      <w:r>
        <w:rPr>
          <w:color w:val="000000"/>
        </w:rPr>
        <w:t>6.</w:t>
      </w:r>
      <w:r>
        <w:rPr>
          <w:color w:val="000000"/>
        </w:rPr>
        <w:t>我会选择</w:t>
      </w:r>
      <w:r>
        <w:rPr>
          <w:color w:val="000000"/>
        </w:rPr>
        <w:t>(</w:t>
      </w:r>
      <w:r>
        <w:rPr>
          <w:color w:val="000000"/>
        </w:rPr>
        <w:t>把正确答案的序号填在括号里</w:t>
      </w:r>
      <w:r>
        <w:rPr>
          <w:color w:val="000000"/>
        </w:rPr>
        <w:t>)</w:t>
      </w:r>
      <w:r>
        <w:rPr>
          <w:color w:val="000000"/>
        </w:rPr>
        <w:t>．（</w:t>
      </w:r>
      <w:r>
        <w:rPr>
          <w:color w:val="000000"/>
        </w:rPr>
        <w:t xml:space="preserve">  </w:t>
      </w:r>
      <w:r>
        <w:rPr>
          <w:color w:val="000000"/>
        </w:rPr>
        <w:t>）</w:t>
      </w:r>
      <w:r>
        <w:rPr>
          <w:color w:val="000000"/>
        </w:rPr>
        <w:t xml:space="preserve">  </w:t>
      </w:r>
    </w:p>
    <w:p w:rsidR="005912E6" w:rsidRDefault="008154A1">
      <w:pPr>
        <w:spacing w:after="0"/>
      </w:pPr>
      <w:r>
        <w:rPr>
          <w:color w:val="000000"/>
        </w:rPr>
        <w:t xml:space="preserve">  </w:t>
      </w:r>
      <w:r>
        <w:rPr>
          <w:noProof/>
          <w:lang w:eastAsia="zh-CN"/>
        </w:rPr>
        <w:drawing>
          <wp:inline distT="0" distB="0" distL="0" distR="0" wp14:anchorId="3F0DA904" wp14:editId="0A19C557">
            <wp:extent cx="1164996" cy="1145896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64996" cy="1145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</w:t>
      </w:r>
    </w:p>
    <w:p w:rsidR="005912E6" w:rsidRDefault="008154A1">
      <w:pPr>
        <w:spacing w:after="0"/>
        <w:ind w:left="150"/>
      </w:pPr>
      <w:r>
        <w:rPr>
          <w:color w:val="000000"/>
        </w:rPr>
        <w:t>A. 6</w:t>
      </w:r>
      <w:r>
        <w:rPr>
          <w:color w:val="000000"/>
        </w:rPr>
        <w:t>时</w:t>
      </w:r>
      <w:r>
        <w:rPr>
          <w:color w:val="000000"/>
        </w:rPr>
        <w:t>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19B447A4" wp14:editId="342D186C">
            <wp:extent cx="19101" cy="38202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12</w:t>
      </w:r>
      <w:r>
        <w:rPr>
          <w:color w:val="000000"/>
        </w:rPr>
        <w:t>时</w:t>
      </w:r>
      <w:r>
        <w:rPr>
          <w:color w:val="000000"/>
        </w:rPr>
        <w:t>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410EC9C4" wp14:editId="6F5F3892">
            <wp:extent cx="19101" cy="38202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6</w:t>
      </w:r>
      <w:r>
        <w:rPr>
          <w:color w:val="000000"/>
        </w:rPr>
        <w:t>时半</w:t>
      </w:r>
      <w:r>
        <w:rPr>
          <w:color w:val="000000"/>
        </w:rPr>
        <w:t>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330A271C" wp14:editId="278B3092">
            <wp:extent cx="19101" cy="38202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12</w:t>
      </w:r>
      <w:r>
        <w:rPr>
          <w:color w:val="000000"/>
        </w:rPr>
        <w:t>时半</w:t>
      </w:r>
    </w:p>
    <w:p w:rsidR="005912E6" w:rsidRDefault="008154A1">
      <w:r>
        <w:rPr>
          <w:b/>
          <w:bCs/>
          <w:sz w:val="24"/>
          <w:szCs w:val="24"/>
        </w:rPr>
        <w:t>二、判断题</w:t>
      </w:r>
      <w:r>
        <w:rPr>
          <w:b/>
          <w:bCs/>
          <w:sz w:val="24"/>
          <w:szCs w:val="24"/>
        </w:rPr>
        <w:t xml:space="preserve"> </w:t>
      </w:r>
    </w:p>
    <w:p w:rsidR="005912E6" w:rsidRDefault="008154A1">
      <w:pPr>
        <w:spacing w:after="0"/>
      </w:pPr>
      <w:r>
        <w:rPr>
          <w:color w:val="000000"/>
        </w:rPr>
        <w:t>7.</w:t>
      </w:r>
      <w:r>
        <w:rPr>
          <w:color w:val="000000"/>
        </w:rPr>
        <w:t>判断对错．</w:t>
      </w:r>
      <w:r>
        <w:rPr>
          <w:color w:val="000000"/>
        </w:rPr>
        <w:t xml:space="preserve">  </w:t>
      </w:r>
      <w:r>
        <w:br/>
      </w:r>
      <w:r>
        <w:rPr>
          <w:color w:val="000000"/>
        </w:rPr>
        <w:t>时针在</w:t>
      </w:r>
      <w:r>
        <w:rPr>
          <w:color w:val="000000"/>
        </w:rPr>
        <w:t>5</w:t>
      </w:r>
      <w:r>
        <w:rPr>
          <w:color w:val="000000"/>
        </w:rPr>
        <w:t>和</w:t>
      </w:r>
      <w:r>
        <w:rPr>
          <w:color w:val="000000"/>
        </w:rPr>
        <w:t>6</w:t>
      </w:r>
      <w:r>
        <w:rPr>
          <w:color w:val="000000"/>
        </w:rPr>
        <w:t>之间，分针指着</w:t>
      </w:r>
      <w:r>
        <w:rPr>
          <w:color w:val="000000"/>
        </w:rPr>
        <w:t>9</w:t>
      </w:r>
      <w:r>
        <w:rPr>
          <w:color w:val="000000"/>
        </w:rPr>
        <w:t>，是</w:t>
      </w:r>
      <w:r>
        <w:rPr>
          <w:color w:val="000000"/>
        </w:rPr>
        <w:t>6∶45</w:t>
      </w:r>
      <w:r>
        <w:rPr>
          <w:color w:val="000000"/>
        </w:rPr>
        <w:t>．</w:t>
      </w:r>
      <w:r>
        <w:rPr>
          <w:color w:val="000000"/>
        </w:rPr>
        <w:t xml:space="preserve">    </w:t>
      </w:r>
    </w:p>
    <w:p w:rsidR="005912E6" w:rsidRDefault="008154A1">
      <w:pPr>
        <w:spacing w:after="0"/>
      </w:pPr>
      <w:r>
        <w:rPr>
          <w:color w:val="000000"/>
        </w:rPr>
        <w:t>8.</w:t>
      </w:r>
      <w:r>
        <w:rPr>
          <w:color w:val="000000"/>
        </w:rPr>
        <w:t>国际儿童节在第三季度。</w:t>
      </w:r>
      <w:r>
        <w:rPr>
          <w:color w:val="000000"/>
        </w:rPr>
        <w:t xml:space="preserve">    </w:t>
      </w:r>
    </w:p>
    <w:p w:rsidR="005912E6" w:rsidRDefault="008154A1">
      <w:pPr>
        <w:spacing w:after="0"/>
      </w:pPr>
      <w:r>
        <w:rPr>
          <w:color w:val="000000"/>
        </w:rPr>
        <w:t>9.9</w:t>
      </w:r>
      <w:r>
        <w:rPr>
          <w:color w:val="000000"/>
        </w:rPr>
        <w:t>时</w:t>
      </w:r>
      <w:r>
        <w:rPr>
          <w:color w:val="000000"/>
        </w:rPr>
        <w:t>8</w:t>
      </w:r>
      <w:r>
        <w:rPr>
          <w:color w:val="000000"/>
        </w:rPr>
        <w:t>分写作</w:t>
      </w:r>
      <w:r>
        <w:rPr>
          <w:color w:val="000000"/>
        </w:rPr>
        <w:t>9</w:t>
      </w:r>
      <w:r>
        <w:rPr>
          <w:color w:val="000000"/>
        </w:rPr>
        <w:t>：</w:t>
      </w:r>
      <w:r>
        <w:rPr>
          <w:color w:val="000000"/>
        </w:rPr>
        <w:t>8</w:t>
      </w:r>
      <w:r>
        <w:rPr>
          <w:color w:val="000000"/>
        </w:rPr>
        <w:t>。</w:t>
      </w:r>
      <w:r>
        <w:rPr>
          <w:color w:val="000000"/>
        </w:rPr>
        <w:t xml:space="preserve">    </w:t>
      </w:r>
    </w:p>
    <w:p w:rsidR="005912E6" w:rsidRDefault="008154A1">
      <w:pPr>
        <w:spacing w:after="0"/>
      </w:pPr>
      <w:r>
        <w:rPr>
          <w:color w:val="000000"/>
        </w:rPr>
        <w:t>10.</w:t>
      </w:r>
      <w:r>
        <w:rPr>
          <w:color w:val="000000"/>
        </w:rPr>
        <w:t>判断</w:t>
      </w:r>
      <w:r>
        <w:rPr>
          <w:color w:val="000000"/>
        </w:rPr>
        <w:t>.</w:t>
      </w:r>
      <w:r>
        <w:br/>
      </w:r>
      <w:r>
        <w:rPr>
          <w:color w:val="000000"/>
        </w:rPr>
        <w:t>下午</w:t>
      </w:r>
      <w:r>
        <w:rPr>
          <w:color w:val="000000"/>
        </w:rPr>
        <w:t>1</w:t>
      </w:r>
      <w:r>
        <w:rPr>
          <w:color w:val="000000"/>
        </w:rPr>
        <w:t>时用</w:t>
      </w:r>
      <w:r>
        <w:rPr>
          <w:color w:val="000000"/>
        </w:rPr>
        <w:t>24</w:t>
      </w:r>
      <w:r>
        <w:rPr>
          <w:color w:val="000000"/>
        </w:rPr>
        <w:t>时计时法表示是</w:t>
      </w:r>
      <w:r>
        <w:rPr>
          <w:color w:val="000000"/>
        </w:rPr>
        <w:t>13</w:t>
      </w:r>
      <w:r>
        <w:rPr>
          <w:color w:val="000000"/>
        </w:rPr>
        <w:t>时</w:t>
      </w:r>
      <w:r>
        <w:rPr>
          <w:color w:val="000000"/>
        </w:rPr>
        <w:t xml:space="preserve">.    </w:t>
      </w:r>
    </w:p>
    <w:p w:rsidR="005912E6" w:rsidRDefault="008154A1">
      <w:r>
        <w:rPr>
          <w:b/>
          <w:bCs/>
          <w:sz w:val="24"/>
          <w:szCs w:val="24"/>
        </w:rPr>
        <w:t>三、填空题</w:t>
      </w:r>
      <w:r>
        <w:rPr>
          <w:b/>
          <w:bCs/>
          <w:sz w:val="24"/>
          <w:szCs w:val="24"/>
        </w:rPr>
        <w:t xml:space="preserve"> </w:t>
      </w:r>
    </w:p>
    <w:p w:rsidR="005912E6" w:rsidRDefault="008154A1">
      <w:pPr>
        <w:spacing w:after="0"/>
      </w:pPr>
      <w:r>
        <w:rPr>
          <w:color w:val="000000"/>
        </w:rPr>
        <w:t>11.7</w:t>
      </w:r>
      <w:r>
        <w:rPr>
          <w:color w:val="000000"/>
        </w:rPr>
        <w:t>：</w:t>
      </w:r>
      <w:r>
        <w:rPr>
          <w:color w:val="000000"/>
        </w:rPr>
        <w:t>20</w:t>
      </w:r>
      <w:r>
        <w:rPr>
          <w:color w:val="000000"/>
        </w:rPr>
        <w:t>就到学校了，</w:t>
      </w:r>
      <w:r>
        <w:rPr>
          <w:color w:val="000000"/>
        </w:rPr>
        <w:t>16</w:t>
      </w:r>
      <w:r>
        <w:rPr>
          <w:color w:val="000000"/>
        </w:rPr>
        <w:t>：</w:t>
      </w:r>
      <w:r>
        <w:rPr>
          <w:color w:val="000000"/>
        </w:rPr>
        <w:t>30</w:t>
      </w:r>
      <w:r>
        <w:rPr>
          <w:color w:val="000000"/>
        </w:rPr>
        <w:t>放学，我一天在校时间有</w:t>
      </w:r>
      <w:r>
        <w:rPr>
          <w:color w:val="000000"/>
        </w:rPr>
        <w:t xml:space="preserve">________    </w:t>
      </w:r>
    </w:p>
    <w:p w:rsidR="005912E6" w:rsidRDefault="008154A1">
      <w:pPr>
        <w:spacing w:after="0"/>
      </w:pPr>
      <w:r>
        <w:rPr>
          <w:color w:val="000000"/>
        </w:rPr>
        <w:t>12.</w:t>
      </w:r>
      <w:r>
        <w:rPr>
          <w:color w:val="000000"/>
        </w:rPr>
        <w:t>填上合适的计量单位．</w:t>
      </w:r>
      <w:r>
        <w:rPr>
          <w:color w:val="000000"/>
        </w:rPr>
        <w:t xml:space="preserve">  </w:t>
      </w:r>
    </w:p>
    <w:p w:rsidR="005912E6" w:rsidRDefault="008154A1">
      <w:pPr>
        <w:spacing w:after="0"/>
      </w:pPr>
      <w:r>
        <w:rPr>
          <w:color w:val="000000"/>
        </w:rPr>
        <w:t>小兰跳绳，跳了</w:t>
      </w:r>
      <w:r>
        <w:rPr>
          <w:color w:val="000000"/>
        </w:rPr>
        <w:t>45</w:t>
      </w:r>
      <w:r>
        <w:rPr>
          <w:color w:val="000000"/>
        </w:rPr>
        <w:t>下，用了</w:t>
      </w:r>
      <w:r>
        <w:rPr>
          <w:color w:val="000000"/>
        </w:rPr>
        <w:t>20________</w:t>
      </w:r>
      <w:r>
        <w:rPr>
          <w:color w:val="000000"/>
        </w:rPr>
        <w:t>．</w:t>
      </w:r>
      <w:r>
        <w:rPr>
          <w:color w:val="000000"/>
        </w:rPr>
        <w:t xml:space="preserve">    </w:t>
      </w:r>
    </w:p>
    <w:p w:rsidR="005912E6" w:rsidRDefault="008154A1">
      <w:pPr>
        <w:spacing w:after="0"/>
      </w:pPr>
      <w:r>
        <w:rPr>
          <w:color w:val="000000"/>
        </w:rPr>
        <w:t>13.</w:t>
      </w:r>
      <w:r>
        <w:rPr>
          <w:color w:val="000000"/>
        </w:rPr>
        <w:t>六一儿童节开联欢会，从上午</w:t>
      </w:r>
      <w:r>
        <w:rPr>
          <w:color w:val="000000"/>
        </w:rPr>
        <w:t>8∶30</w:t>
      </w:r>
      <w:r>
        <w:rPr>
          <w:color w:val="000000"/>
        </w:rPr>
        <w:t>开始，</w:t>
      </w:r>
      <w:r>
        <w:rPr>
          <w:color w:val="000000"/>
        </w:rPr>
        <w:t>11∶30</w:t>
      </w:r>
      <w:r>
        <w:rPr>
          <w:color w:val="000000"/>
        </w:rPr>
        <w:t>结束，一共开了</w:t>
      </w:r>
      <w:r>
        <w:rPr>
          <w:color w:val="000000"/>
        </w:rPr>
        <w:t>________</w:t>
      </w:r>
      <w:r>
        <w:rPr>
          <w:color w:val="000000"/>
        </w:rPr>
        <w:t>小时．</w:t>
      </w:r>
      <w:r>
        <w:rPr>
          <w:color w:val="000000"/>
        </w:rPr>
        <w:t xml:space="preserve">    </w:t>
      </w:r>
    </w:p>
    <w:p w:rsidR="005912E6" w:rsidRDefault="008154A1">
      <w:pPr>
        <w:spacing w:after="0"/>
      </w:pPr>
      <w:r>
        <w:rPr>
          <w:color w:val="000000"/>
        </w:rPr>
        <w:t>14.</w:t>
      </w:r>
      <w:r>
        <w:rPr>
          <w:color w:val="000000"/>
        </w:rPr>
        <w:t>填上合适的时间单位。</w:t>
      </w:r>
      <w:r>
        <w:rPr>
          <w:color w:val="000000"/>
        </w:rPr>
        <w:t xml:space="preserve">  </w:t>
      </w:r>
      <w:r>
        <w:rPr>
          <w:color w:val="000000"/>
        </w:rPr>
        <w:t>妈妈每天工作</w:t>
      </w:r>
      <w:r>
        <w:rPr>
          <w:color w:val="000000"/>
        </w:rPr>
        <w:t>8________</w:t>
      </w:r>
      <w:r>
        <w:rPr>
          <w:color w:val="000000"/>
        </w:rPr>
        <w:t>。</w:t>
      </w:r>
      <w:r>
        <w:rPr>
          <w:color w:val="000000"/>
        </w:rPr>
        <w:t xml:space="preserve">   </w:t>
      </w:r>
      <w:r>
        <w:rPr>
          <w:color w:val="000000"/>
        </w:rPr>
        <w:t>小花从家到学校需要</w:t>
      </w:r>
      <w:r>
        <w:rPr>
          <w:color w:val="000000"/>
        </w:rPr>
        <w:t>20________</w:t>
      </w:r>
      <w:r>
        <w:rPr>
          <w:color w:val="000000"/>
        </w:rPr>
        <w:t>。</w:t>
      </w:r>
      <w:r>
        <w:br/>
      </w:r>
      <w:r>
        <w:rPr>
          <w:color w:val="000000"/>
        </w:rPr>
        <w:t>小明每天写作业大约</w:t>
      </w:r>
      <w:r>
        <w:rPr>
          <w:color w:val="000000"/>
        </w:rPr>
        <w:t>30________</w:t>
      </w:r>
      <w:r>
        <w:rPr>
          <w:color w:val="000000"/>
        </w:rPr>
        <w:t>。</w:t>
      </w:r>
      <w:r>
        <w:rPr>
          <w:color w:val="000000"/>
        </w:rPr>
        <w:t xml:space="preserve">   </w:t>
      </w:r>
      <w:r>
        <w:rPr>
          <w:color w:val="000000"/>
        </w:rPr>
        <w:t>小明每天的睡觉时间是</w:t>
      </w:r>
      <w:r>
        <w:rPr>
          <w:color w:val="000000"/>
        </w:rPr>
        <w:t>8________</w:t>
      </w:r>
      <w:r>
        <w:rPr>
          <w:color w:val="000000"/>
        </w:rPr>
        <w:t>。</w:t>
      </w:r>
      <w:r>
        <w:rPr>
          <w:color w:val="000000"/>
        </w:rPr>
        <w:t xml:space="preserve">    </w:t>
      </w:r>
    </w:p>
    <w:p w:rsidR="005912E6" w:rsidRDefault="008154A1">
      <w:pPr>
        <w:spacing w:after="0"/>
      </w:pPr>
      <w:r>
        <w:rPr>
          <w:color w:val="000000"/>
        </w:rPr>
        <w:t>15.________</w:t>
      </w:r>
      <w:r>
        <w:rPr>
          <w:color w:val="000000"/>
        </w:rPr>
        <w:t>分米</w:t>
      </w:r>
      <w:r>
        <w:rPr>
          <w:color w:val="000000"/>
        </w:rPr>
        <w:t>=50</w:t>
      </w:r>
      <w:r>
        <w:rPr>
          <w:color w:val="000000"/>
        </w:rPr>
        <w:t>厘米</w:t>
      </w:r>
      <w:r>
        <w:rPr>
          <w:color w:val="000000"/>
        </w:rPr>
        <w:t>     6</w:t>
      </w:r>
      <w:r>
        <w:rPr>
          <w:color w:val="000000"/>
        </w:rPr>
        <w:t>分</w:t>
      </w:r>
      <w:r>
        <w:rPr>
          <w:color w:val="000000"/>
        </w:rPr>
        <w:t>=________</w:t>
      </w:r>
      <w:r>
        <w:rPr>
          <w:color w:val="000000"/>
        </w:rPr>
        <w:t>秒</w:t>
      </w:r>
      <w:r>
        <w:rPr>
          <w:color w:val="000000"/>
        </w:rPr>
        <w:t>    ________</w:t>
      </w:r>
      <w:r>
        <w:rPr>
          <w:color w:val="000000"/>
        </w:rPr>
        <w:t>吨</w:t>
      </w:r>
      <w:r>
        <w:rPr>
          <w:color w:val="000000"/>
        </w:rPr>
        <w:t>=7000</w:t>
      </w:r>
      <w:r>
        <w:rPr>
          <w:color w:val="000000"/>
        </w:rPr>
        <w:t>千克</w:t>
      </w:r>
      <w:r>
        <w:rPr>
          <w:color w:val="000000"/>
        </w:rPr>
        <w:t xml:space="preserve">    </w:t>
      </w:r>
    </w:p>
    <w:p w:rsidR="005912E6" w:rsidRDefault="008154A1">
      <w:pPr>
        <w:spacing w:after="0"/>
      </w:pPr>
      <w:r>
        <w:rPr>
          <w:color w:val="000000"/>
        </w:rPr>
        <w:lastRenderedPageBreak/>
        <w:t>16.</w:t>
      </w:r>
      <w:r>
        <w:rPr>
          <w:color w:val="000000"/>
        </w:rPr>
        <w:t>如图的钟面所示的时间是</w:t>
      </w:r>
      <w:r>
        <w:rPr>
          <w:color w:val="000000"/>
        </w:rPr>
        <w:t>________</w:t>
      </w:r>
      <w:r>
        <w:rPr>
          <w:color w:val="000000"/>
        </w:rPr>
        <w:t>时</w:t>
      </w:r>
      <w:r>
        <w:rPr>
          <w:color w:val="000000"/>
        </w:rPr>
        <w:t>________</w:t>
      </w:r>
      <w:r>
        <w:rPr>
          <w:color w:val="000000"/>
        </w:rPr>
        <w:t>分</w:t>
      </w:r>
      <w:r>
        <w:rPr>
          <w:color w:val="000000"/>
        </w:rPr>
        <w:t>________</w:t>
      </w:r>
      <w:r>
        <w:rPr>
          <w:color w:val="000000"/>
        </w:rPr>
        <w:t>秒。</w:t>
      </w:r>
      <w:r>
        <w:rPr>
          <w:color w:val="000000"/>
        </w:rPr>
        <w:t xml:space="preserve">  </w:t>
      </w:r>
      <w:r>
        <w:rPr>
          <w:noProof/>
          <w:lang w:eastAsia="zh-CN"/>
        </w:rPr>
        <w:drawing>
          <wp:inline distT="0" distB="0" distL="0" distR="0" wp14:anchorId="7311179C" wp14:editId="71C3AB76">
            <wp:extent cx="1241387" cy="1231837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41387" cy="1231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12E6" w:rsidRDefault="008154A1">
      <w:r>
        <w:rPr>
          <w:b/>
          <w:bCs/>
          <w:sz w:val="24"/>
          <w:szCs w:val="24"/>
        </w:rPr>
        <w:t>四、计算题</w:t>
      </w:r>
      <w:r>
        <w:rPr>
          <w:b/>
          <w:bCs/>
          <w:sz w:val="24"/>
          <w:szCs w:val="24"/>
        </w:rPr>
        <w:t xml:space="preserve"> </w:t>
      </w:r>
    </w:p>
    <w:p w:rsidR="005912E6" w:rsidRDefault="008154A1">
      <w:pPr>
        <w:spacing w:after="0"/>
      </w:pPr>
      <w:r>
        <w:rPr>
          <w:color w:val="000000"/>
        </w:rPr>
        <w:t>17.</w:t>
      </w:r>
      <w:r>
        <w:rPr>
          <w:color w:val="000000"/>
        </w:rPr>
        <w:t>看钟面算时间．</w:t>
      </w:r>
      <w:r>
        <w:rPr>
          <w:color w:val="000000"/>
        </w:rPr>
        <w:t xml:space="preserve">  </w:t>
      </w:r>
      <w:r>
        <w:br/>
      </w:r>
      <w:r>
        <w:rPr>
          <w:noProof/>
          <w:lang w:eastAsia="zh-CN"/>
        </w:rPr>
        <w:drawing>
          <wp:inline distT="0" distB="0" distL="0" distR="0" wp14:anchorId="7068DC85" wp14:editId="01E0E0F8">
            <wp:extent cx="3666871" cy="868972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66871" cy="868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12E6" w:rsidRDefault="008154A1">
      <w:r>
        <w:rPr>
          <w:b/>
          <w:bCs/>
          <w:sz w:val="24"/>
          <w:szCs w:val="24"/>
        </w:rPr>
        <w:t>五、解答题</w:t>
      </w:r>
      <w:r>
        <w:rPr>
          <w:b/>
          <w:bCs/>
          <w:sz w:val="24"/>
          <w:szCs w:val="24"/>
        </w:rPr>
        <w:t xml:space="preserve"> </w:t>
      </w:r>
    </w:p>
    <w:p w:rsidR="005912E6" w:rsidRDefault="008154A1">
      <w:pPr>
        <w:spacing w:after="0"/>
      </w:pPr>
      <w:r>
        <w:rPr>
          <w:color w:val="000000"/>
        </w:rPr>
        <w:t>18.</w:t>
      </w:r>
      <w:r>
        <w:rPr>
          <w:color w:val="000000"/>
        </w:rPr>
        <w:t>红联超市每天从早上</w:t>
      </w:r>
      <w:r>
        <w:rPr>
          <w:color w:val="000000"/>
        </w:rPr>
        <w:t>10</w:t>
      </w:r>
      <w:r>
        <w:rPr>
          <w:color w:val="000000"/>
        </w:rPr>
        <w:t>：</w:t>
      </w:r>
      <w:r>
        <w:rPr>
          <w:color w:val="000000"/>
        </w:rPr>
        <w:t>00</w:t>
      </w:r>
      <w:r>
        <w:rPr>
          <w:color w:val="000000"/>
        </w:rPr>
        <w:t>营业到晚上</w:t>
      </w:r>
      <w:r>
        <w:rPr>
          <w:color w:val="000000"/>
        </w:rPr>
        <w:t>9</w:t>
      </w:r>
      <w:r>
        <w:rPr>
          <w:color w:val="000000"/>
        </w:rPr>
        <w:t>：</w:t>
      </w:r>
      <w:r>
        <w:rPr>
          <w:color w:val="000000"/>
        </w:rPr>
        <w:t>00</w:t>
      </w:r>
      <w:r>
        <w:rPr>
          <w:color w:val="000000"/>
        </w:rPr>
        <w:t>，该超市一天的营业时间有多长</w:t>
      </w:r>
      <w:r>
        <w:rPr>
          <w:color w:val="000000"/>
        </w:rPr>
        <w:t xml:space="preserve">?    </w:t>
      </w:r>
    </w:p>
    <w:p w:rsidR="005912E6" w:rsidRDefault="008154A1">
      <w:pPr>
        <w:spacing w:after="0"/>
      </w:pPr>
      <w:r>
        <w:rPr>
          <w:color w:val="000000"/>
        </w:rPr>
        <w:t>19.</w:t>
      </w:r>
      <w:r>
        <w:rPr>
          <w:color w:val="000000"/>
        </w:rPr>
        <w:t>李老师每天早上</w:t>
      </w:r>
      <w:r>
        <w:rPr>
          <w:color w:val="000000"/>
        </w:rPr>
        <w:t>7</w:t>
      </w:r>
      <w:r>
        <w:rPr>
          <w:color w:val="000000"/>
        </w:rPr>
        <w:t>：</w:t>
      </w:r>
      <w:r>
        <w:rPr>
          <w:color w:val="000000"/>
        </w:rPr>
        <w:t>30</w:t>
      </w:r>
      <w:r>
        <w:rPr>
          <w:color w:val="000000"/>
        </w:rPr>
        <w:t>到校，下午</w:t>
      </w:r>
      <w:r>
        <w:rPr>
          <w:color w:val="000000"/>
        </w:rPr>
        <w:t>5</w:t>
      </w:r>
      <w:r>
        <w:rPr>
          <w:color w:val="000000"/>
        </w:rPr>
        <w:t>时</w:t>
      </w:r>
      <w:r>
        <w:rPr>
          <w:color w:val="000000"/>
        </w:rPr>
        <w:t>30</w:t>
      </w:r>
      <w:r>
        <w:rPr>
          <w:color w:val="000000"/>
        </w:rPr>
        <w:t>分离校，中午休息</w:t>
      </w:r>
      <w:r>
        <w:rPr>
          <w:color w:val="000000"/>
        </w:rPr>
        <w:t>2</w:t>
      </w:r>
      <w:r>
        <w:rPr>
          <w:color w:val="000000"/>
        </w:rPr>
        <w:t>小时，李老师每天在校工作多少小时</w:t>
      </w:r>
      <w:r>
        <w:rPr>
          <w:color w:val="000000"/>
        </w:rPr>
        <w:t xml:space="preserve">?    </w:t>
      </w:r>
    </w:p>
    <w:p w:rsidR="005912E6" w:rsidRDefault="008154A1">
      <w:r>
        <w:rPr>
          <w:b/>
          <w:bCs/>
          <w:sz w:val="24"/>
          <w:szCs w:val="24"/>
        </w:rPr>
        <w:t>六、综合题</w:t>
      </w:r>
      <w:r>
        <w:rPr>
          <w:b/>
          <w:bCs/>
          <w:sz w:val="24"/>
          <w:szCs w:val="24"/>
        </w:rPr>
        <w:t xml:space="preserve"> </w:t>
      </w:r>
    </w:p>
    <w:p w:rsidR="005912E6" w:rsidRDefault="008154A1">
      <w:pPr>
        <w:spacing w:after="0"/>
      </w:pPr>
      <w:r>
        <w:rPr>
          <w:color w:val="000000"/>
        </w:rPr>
        <w:t>20.</w:t>
      </w:r>
      <w:r>
        <w:rPr>
          <w:color w:val="000000"/>
        </w:rPr>
        <w:t>看表格回答问题胜利小学（上午）休息时间表</w:t>
      </w:r>
    </w:p>
    <w:p w:rsidR="005912E6" w:rsidRDefault="008154A1">
      <w:pPr>
        <w:spacing w:after="0"/>
      </w:pPr>
      <w:r>
        <w:rPr>
          <w:color w:val="000000"/>
        </w:rPr>
        <w:t>上</w:t>
      </w:r>
      <w:r>
        <w:rPr>
          <w:color w:val="000000"/>
        </w:rPr>
        <w:t xml:space="preserve">     </w:t>
      </w:r>
      <w:r>
        <w:rPr>
          <w:color w:val="000000"/>
        </w:rPr>
        <w:t>午</w:t>
      </w:r>
    </w:p>
    <w:p w:rsidR="005912E6" w:rsidRDefault="008154A1">
      <w:pPr>
        <w:spacing w:after="0"/>
      </w:pPr>
      <w:r>
        <w:rPr>
          <w:color w:val="000000"/>
        </w:rPr>
        <w:t>8</w:t>
      </w:r>
      <w:r>
        <w:rPr>
          <w:color w:val="000000"/>
        </w:rPr>
        <w:t>：</w:t>
      </w:r>
      <w:r>
        <w:rPr>
          <w:color w:val="000000"/>
        </w:rPr>
        <w:t>00</w:t>
      </w:r>
      <w:r>
        <w:rPr>
          <w:color w:val="000000"/>
        </w:rPr>
        <w:t>﹣﹣</w:t>
      </w:r>
      <w:r>
        <w:rPr>
          <w:color w:val="000000"/>
        </w:rPr>
        <w:t>8</w:t>
      </w:r>
      <w:r>
        <w:rPr>
          <w:color w:val="000000"/>
        </w:rPr>
        <w:t>：</w:t>
      </w:r>
      <w:r>
        <w:rPr>
          <w:color w:val="000000"/>
        </w:rPr>
        <w:t xml:space="preserve">20    </w:t>
      </w:r>
      <w:r>
        <w:rPr>
          <w:color w:val="000000"/>
        </w:rPr>
        <w:t>早自习</w:t>
      </w:r>
    </w:p>
    <w:p w:rsidR="005912E6" w:rsidRDefault="008154A1">
      <w:pPr>
        <w:spacing w:after="0"/>
      </w:pPr>
      <w:r>
        <w:rPr>
          <w:color w:val="000000"/>
        </w:rPr>
        <w:t>8</w:t>
      </w:r>
      <w:r>
        <w:rPr>
          <w:color w:val="000000"/>
        </w:rPr>
        <w:t>：</w:t>
      </w:r>
      <w:r>
        <w:rPr>
          <w:color w:val="000000"/>
        </w:rPr>
        <w:t>30</w:t>
      </w:r>
      <w:r>
        <w:rPr>
          <w:color w:val="000000"/>
        </w:rPr>
        <w:t>﹣﹣</w:t>
      </w:r>
      <w:r>
        <w:rPr>
          <w:color w:val="000000"/>
        </w:rPr>
        <w:t>9</w:t>
      </w:r>
      <w:r>
        <w:rPr>
          <w:color w:val="000000"/>
        </w:rPr>
        <w:t>：</w:t>
      </w:r>
      <w:r>
        <w:rPr>
          <w:color w:val="000000"/>
        </w:rPr>
        <w:t xml:space="preserve">10    </w:t>
      </w:r>
      <w:r>
        <w:rPr>
          <w:color w:val="000000"/>
        </w:rPr>
        <w:t>第一节课</w:t>
      </w:r>
    </w:p>
    <w:p w:rsidR="005912E6" w:rsidRDefault="008154A1">
      <w:pPr>
        <w:spacing w:after="0"/>
      </w:pPr>
      <w:r>
        <w:rPr>
          <w:color w:val="000000"/>
        </w:rPr>
        <w:t>9</w:t>
      </w:r>
      <w:r>
        <w:rPr>
          <w:color w:val="000000"/>
        </w:rPr>
        <w:t>：</w:t>
      </w:r>
      <w:r>
        <w:rPr>
          <w:color w:val="000000"/>
        </w:rPr>
        <w:t>20</w:t>
      </w:r>
      <w:r>
        <w:rPr>
          <w:color w:val="000000"/>
        </w:rPr>
        <w:t>﹣﹣</w:t>
      </w:r>
      <w:r>
        <w:rPr>
          <w:color w:val="000000"/>
        </w:rPr>
        <w:t>10</w:t>
      </w:r>
      <w:r>
        <w:rPr>
          <w:color w:val="000000"/>
        </w:rPr>
        <w:t>：</w:t>
      </w:r>
      <w:r>
        <w:rPr>
          <w:color w:val="000000"/>
        </w:rPr>
        <w:t xml:space="preserve">00    </w:t>
      </w:r>
      <w:r>
        <w:rPr>
          <w:color w:val="000000"/>
        </w:rPr>
        <w:t>第二节课</w:t>
      </w:r>
    </w:p>
    <w:p w:rsidR="005912E6" w:rsidRDefault="008154A1">
      <w:pPr>
        <w:spacing w:after="0"/>
      </w:pPr>
      <w:r>
        <w:rPr>
          <w:color w:val="000000"/>
        </w:rPr>
        <w:t>1</w:t>
      </w:r>
      <w:r>
        <w:rPr>
          <w:color w:val="000000"/>
        </w:rPr>
        <w:t>0</w:t>
      </w:r>
      <w:r>
        <w:rPr>
          <w:color w:val="000000"/>
        </w:rPr>
        <w:t>：</w:t>
      </w:r>
      <w:r>
        <w:rPr>
          <w:color w:val="000000"/>
        </w:rPr>
        <w:t>00</w:t>
      </w:r>
      <w:r>
        <w:rPr>
          <w:color w:val="000000"/>
        </w:rPr>
        <w:t>﹣﹣</w:t>
      </w:r>
      <w:r>
        <w:rPr>
          <w:color w:val="000000"/>
        </w:rPr>
        <w:t>10</w:t>
      </w:r>
      <w:r>
        <w:rPr>
          <w:color w:val="000000"/>
        </w:rPr>
        <w:t>：</w:t>
      </w:r>
      <w:r>
        <w:rPr>
          <w:color w:val="000000"/>
        </w:rPr>
        <w:t xml:space="preserve">20    </w:t>
      </w:r>
      <w:r>
        <w:rPr>
          <w:color w:val="000000"/>
        </w:rPr>
        <w:t>课间操</w:t>
      </w:r>
    </w:p>
    <w:p w:rsidR="005912E6" w:rsidRDefault="008154A1">
      <w:pPr>
        <w:spacing w:after="0"/>
      </w:pPr>
      <w:r>
        <w:rPr>
          <w:color w:val="000000"/>
        </w:rPr>
        <w:t>10</w:t>
      </w:r>
      <w:r>
        <w:rPr>
          <w:color w:val="000000"/>
        </w:rPr>
        <w:t>：</w:t>
      </w:r>
      <w:r>
        <w:rPr>
          <w:color w:val="000000"/>
        </w:rPr>
        <w:t>30</w:t>
      </w:r>
      <w:r>
        <w:rPr>
          <w:color w:val="000000"/>
        </w:rPr>
        <w:t>﹣﹣</w:t>
      </w:r>
      <w:r>
        <w:rPr>
          <w:color w:val="000000"/>
        </w:rPr>
        <w:t>11</w:t>
      </w:r>
      <w:r>
        <w:rPr>
          <w:color w:val="000000"/>
        </w:rPr>
        <w:t>：</w:t>
      </w:r>
      <w:r>
        <w:rPr>
          <w:color w:val="000000"/>
        </w:rPr>
        <w:t xml:space="preserve">10    </w:t>
      </w:r>
      <w:r>
        <w:rPr>
          <w:color w:val="000000"/>
        </w:rPr>
        <w:t>第三节课</w:t>
      </w:r>
    </w:p>
    <w:p w:rsidR="005912E6" w:rsidRDefault="008154A1">
      <w:pPr>
        <w:spacing w:after="0"/>
      </w:pPr>
      <w:r>
        <w:rPr>
          <w:color w:val="000000"/>
        </w:rPr>
        <w:t>11</w:t>
      </w:r>
      <w:r>
        <w:rPr>
          <w:color w:val="000000"/>
        </w:rPr>
        <w:t>：</w:t>
      </w:r>
      <w:r>
        <w:rPr>
          <w:color w:val="000000"/>
        </w:rPr>
        <w:t>20</w:t>
      </w:r>
      <w:r>
        <w:rPr>
          <w:color w:val="000000"/>
        </w:rPr>
        <w:t>﹣﹣</w:t>
      </w:r>
      <w:r>
        <w:rPr>
          <w:color w:val="000000"/>
        </w:rPr>
        <w:t>12</w:t>
      </w:r>
      <w:r>
        <w:rPr>
          <w:color w:val="000000"/>
        </w:rPr>
        <w:t>：</w:t>
      </w:r>
      <w:r>
        <w:rPr>
          <w:color w:val="000000"/>
        </w:rPr>
        <w:t xml:space="preserve">00    </w:t>
      </w:r>
      <w:r>
        <w:rPr>
          <w:color w:val="000000"/>
        </w:rPr>
        <w:t>第四节课</w:t>
      </w:r>
    </w:p>
    <w:p w:rsidR="005912E6" w:rsidRDefault="008154A1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）胜利小学的学生上午在校的时间是多少？</w:t>
      </w:r>
      <w:r>
        <w:rPr>
          <w:color w:val="000000"/>
        </w:rPr>
        <w:t xml:space="preserve">    </w:t>
      </w:r>
    </w:p>
    <w:p w:rsidR="005912E6" w:rsidRDefault="008154A1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color w:val="000000"/>
        </w:rPr>
        <w:t>10</w:t>
      </w:r>
      <w:r>
        <w:rPr>
          <w:color w:val="000000"/>
        </w:rPr>
        <w:t>：</w:t>
      </w:r>
      <w:r>
        <w:rPr>
          <w:color w:val="000000"/>
        </w:rPr>
        <w:t>10</w:t>
      </w:r>
      <w:r>
        <w:rPr>
          <w:color w:val="000000"/>
        </w:rPr>
        <w:t>同学们正在学校做什么？</w:t>
      </w:r>
      <w:r>
        <w:rPr>
          <w:color w:val="000000"/>
        </w:rPr>
        <w:t xml:space="preserve">    </w:t>
      </w:r>
    </w:p>
    <w:p w:rsidR="005912E6" w:rsidRDefault="008154A1">
      <w:pPr>
        <w:spacing w:after="0"/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）学生们上早自习用了多长时间？</w:t>
      </w:r>
      <w:r>
        <w:rPr>
          <w:color w:val="000000"/>
        </w:rPr>
        <w:t xml:space="preserve">    </w:t>
      </w:r>
    </w:p>
    <w:p w:rsidR="008154A1" w:rsidRDefault="008154A1">
      <w:pPr>
        <w:rPr>
          <w:rFonts w:hint="eastAsia"/>
          <w:b/>
          <w:bCs/>
          <w:sz w:val="24"/>
          <w:szCs w:val="24"/>
          <w:lang w:eastAsia="zh-CN"/>
        </w:rPr>
      </w:pPr>
    </w:p>
    <w:p w:rsidR="008154A1" w:rsidRDefault="008154A1">
      <w:pPr>
        <w:rPr>
          <w:rFonts w:hint="eastAsia"/>
          <w:b/>
          <w:bCs/>
          <w:sz w:val="24"/>
          <w:szCs w:val="24"/>
          <w:lang w:eastAsia="zh-CN"/>
        </w:rPr>
      </w:pPr>
    </w:p>
    <w:p w:rsidR="008154A1" w:rsidRDefault="008154A1">
      <w:pPr>
        <w:rPr>
          <w:rFonts w:hint="eastAsia"/>
          <w:b/>
          <w:bCs/>
          <w:sz w:val="24"/>
          <w:szCs w:val="24"/>
          <w:lang w:eastAsia="zh-CN"/>
        </w:rPr>
      </w:pPr>
    </w:p>
    <w:p w:rsidR="005912E6" w:rsidRDefault="008154A1">
      <w:bookmarkStart w:id="0" w:name="_GoBack"/>
      <w:bookmarkEnd w:id="0"/>
      <w:r>
        <w:rPr>
          <w:b/>
          <w:bCs/>
          <w:sz w:val="24"/>
          <w:szCs w:val="24"/>
        </w:rPr>
        <w:t>七、应用题</w:t>
      </w:r>
      <w:r>
        <w:rPr>
          <w:b/>
          <w:bCs/>
          <w:sz w:val="24"/>
          <w:szCs w:val="24"/>
        </w:rPr>
        <w:t xml:space="preserve"> </w:t>
      </w:r>
    </w:p>
    <w:p w:rsidR="005912E6" w:rsidRDefault="008154A1">
      <w:pPr>
        <w:spacing w:after="0"/>
      </w:pPr>
      <w:r>
        <w:rPr>
          <w:color w:val="000000"/>
        </w:rPr>
        <w:t>21.</w:t>
      </w:r>
      <w:r>
        <w:rPr>
          <w:color w:val="000000"/>
        </w:rPr>
        <w:t>联欢晚会在晚上</w:t>
      </w:r>
      <w:r>
        <w:rPr>
          <w:color w:val="000000"/>
        </w:rPr>
        <w:t>7</w:t>
      </w:r>
      <w:r>
        <w:rPr>
          <w:color w:val="000000"/>
        </w:rPr>
        <w:t>：</w:t>
      </w:r>
      <w:r>
        <w:rPr>
          <w:color w:val="000000"/>
        </w:rPr>
        <w:t>30</w:t>
      </w:r>
      <w:r>
        <w:rPr>
          <w:color w:val="000000"/>
        </w:rPr>
        <w:t>分开始，演出</w:t>
      </w:r>
      <w:r>
        <w:rPr>
          <w:color w:val="000000"/>
        </w:rPr>
        <w:t>2</w:t>
      </w:r>
      <w:r>
        <w:rPr>
          <w:color w:val="000000"/>
        </w:rPr>
        <w:t>小时</w:t>
      </w:r>
      <w:r>
        <w:rPr>
          <w:color w:val="000000"/>
        </w:rPr>
        <w:t>20</w:t>
      </w:r>
      <w:r>
        <w:rPr>
          <w:color w:val="000000"/>
        </w:rPr>
        <w:t>分钟后结束，结束的时间是几点？</w:t>
      </w:r>
      <w:r>
        <w:rPr>
          <w:color w:val="000000"/>
        </w:rPr>
        <w:t xml:space="preserve">    </w:t>
      </w:r>
    </w:p>
    <w:p w:rsidR="005912E6" w:rsidRDefault="008154A1">
      <w:r>
        <w:br w:type="page"/>
      </w:r>
    </w:p>
    <w:p w:rsidR="005912E6" w:rsidRDefault="008154A1">
      <w:pPr>
        <w:jc w:val="center"/>
      </w:pPr>
      <w:r>
        <w:rPr>
          <w:b/>
          <w:bCs/>
          <w:sz w:val="28"/>
          <w:szCs w:val="28"/>
        </w:rPr>
        <w:t>答案解析部分</w:t>
      </w:r>
    </w:p>
    <w:p w:rsidR="005912E6" w:rsidRDefault="008154A1">
      <w:r>
        <w:t>一、单选题</w:t>
      </w:r>
    </w:p>
    <w:p w:rsidR="005912E6" w:rsidRDefault="008154A1"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 A   </w:t>
      </w:r>
    </w:p>
    <w:p w:rsidR="005912E6" w:rsidRDefault="008154A1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我们学过的时间单位有时、分、秒，计量较长的时间用</w:t>
      </w:r>
      <w:r>
        <w:rPr>
          <w:color w:val="000000"/>
        </w:rPr>
        <w:t>“</w:t>
      </w:r>
      <w:r>
        <w:rPr>
          <w:color w:val="000000"/>
        </w:rPr>
        <w:t>时</w:t>
      </w:r>
      <w:r>
        <w:rPr>
          <w:color w:val="000000"/>
        </w:rPr>
        <w:t>”</w:t>
      </w:r>
      <w:r>
        <w:rPr>
          <w:color w:val="000000"/>
        </w:rPr>
        <w:t>，计量很短的时间用比分更小的单位</w:t>
      </w:r>
      <w:r>
        <w:rPr>
          <w:color w:val="000000"/>
        </w:rPr>
        <w:t>“</w:t>
      </w:r>
      <w:r>
        <w:rPr>
          <w:color w:val="000000"/>
        </w:rPr>
        <w:t>秒</w:t>
      </w:r>
      <w:r>
        <w:rPr>
          <w:color w:val="000000"/>
        </w:rPr>
        <w:t>”.</w:t>
      </w:r>
      <w:r>
        <w:rPr>
          <w:color w:val="000000"/>
        </w:rPr>
        <w:t>用恰当单位表示时间时，应根据生活实际，看单位前面的数字的大小来选合适的时间单位</w:t>
      </w:r>
      <w:r>
        <w:rPr>
          <w:color w:val="000000"/>
        </w:rPr>
        <w:t xml:space="preserve">.  </w:t>
      </w:r>
    </w:p>
    <w:p w:rsidR="005912E6" w:rsidRDefault="008154A1">
      <w:pPr>
        <w:spacing w:after="0"/>
      </w:pPr>
      <w:r>
        <w:rPr>
          <w:color w:val="000000"/>
        </w:rPr>
        <w:t>看一集电视剧要</w:t>
      </w:r>
      <w:r>
        <w:rPr>
          <w:color w:val="000000"/>
        </w:rPr>
        <w:t>40</w:t>
      </w:r>
      <w:r>
        <w:rPr>
          <w:color w:val="000000"/>
        </w:rPr>
        <w:t>分合适，选</w:t>
      </w:r>
      <w:r>
        <w:rPr>
          <w:color w:val="000000"/>
        </w:rPr>
        <w:t>A</w:t>
      </w:r>
      <w:r>
        <w:rPr>
          <w:color w:val="000000"/>
        </w:rPr>
        <w:t>．</w:t>
      </w:r>
    </w:p>
    <w:p w:rsidR="005912E6" w:rsidRDefault="008154A1"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 B   </w:t>
      </w:r>
    </w:p>
    <w:p w:rsidR="008154A1" w:rsidRDefault="008154A1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【解答】解：下半年只有九月和十一月是小月；</w:t>
      </w:r>
    </w:p>
    <w:p w:rsidR="005912E6" w:rsidRDefault="008154A1">
      <w:pPr>
        <w:spacing w:after="0"/>
      </w:pPr>
      <w:r>
        <w:rPr>
          <w:color w:val="000000"/>
        </w:rPr>
        <w:t>故选：</w:t>
      </w:r>
      <w:r>
        <w:rPr>
          <w:color w:val="000000"/>
        </w:rPr>
        <w:t>B.</w:t>
      </w:r>
    </w:p>
    <w:p w:rsidR="005912E6" w:rsidRDefault="008154A1">
      <w:pPr>
        <w:spacing w:after="0"/>
      </w:pPr>
      <w:r>
        <w:rPr>
          <w:color w:val="000000"/>
        </w:rPr>
        <w:t>【分析】本题考查的主要内容是年月日的应用问题，根据大月和小月的特点进行分析</w:t>
      </w:r>
      <w:r>
        <w:rPr>
          <w:color w:val="000000"/>
        </w:rPr>
        <w:t>.</w:t>
      </w:r>
    </w:p>
    <w:p w:rsidR="005912E6" w:rsidRDefault="008154A1"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 w:rsidR="005912E6" w:rsidRDefault="008154A1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【解答】解：</w:t>
      </w:r>
      <w:r>
        <w:rPr>
          <w:color w:val="000000"/>
        </w:rPr>
        <w:t xml:space="preserve">2008=1998+10  </w:t>
      </w:r>
    </w:p>
    <w:p w:rsidR="005912E6" w:rsidRDefault="008154A1">
      <w:pPr>
        <w:spacing w:after="0"/>
      </w:pPr>
      <w:r>
        <w:rPr>
          <w:color w:val="000000"/>
        </w:rPr>
        <w:t>2010=1998+12</w:t>
      </w:r>
    </w:p>
    <w:p w:rsidR="005912E6" w:rsidRDefault="008154A1">
      <w:pPr>
        <w:spacing w:after="0"/>
      </w:pPr>
      <w:r>
        <w:rPr>
          <w:color w:val="000000"/>
        </w:rPr>
        <w:t>2012=1998+14</w:t>
      </w:r>
    </w:p>
    <w:p w:rsidR="005912E6" w:rsidRDefault="008154A1">
      <w:pPr>
        <w:spacing w:after="0"/>
      </w:pPr>
      <w:r>
        <w:rPr>
          <w:color w:val="000000"/>
        </w:rPr>
        <w:t>答：</w:t>
      </w:r>
      <w:r>
        <w:rPr>
          <w:color w:val="000000"/>
        </w:rPr>
        <w:t>2010</w:t>
      </w:r>
      <w:r>
        <w:rPr>
          <w:color w:val="000000"/>
        </w:rPr>
        <w:t>年出生的人和他是同一属相．</w:t>
      </w:r>
    </w:p>
    <w:p w:rsidR="005912E6" w:rsidRDefault="008154A1">
      <w:pPr>
        <w:spacing w:after="0"/>
      </w:pPr>
      <w:r>
        <w:rPr>
          <w:color w:val="000000"/>
        </w:rPr>
        <w:t>故选：</w:t>
      </w:r>
      <w:r>
        <w:rPr>
          <w:color w:val="000000"/>
        </w:rPr>
        <w:t>B</w:t>
      </w:r>
      <w:r>
        <w:rPr>
          <w:color w:val="000000"/>
        </w:rPr>
        <w:t>．</w:t>
      </w:r>
    </w:p>
    <w:p w:rsidR="005912E6" w:rsidRDefault="008154A1">
      <w:pPr>
        <w:spacing w:after="0"/>
      </w:pPr>
      <w:r>
        <w:rPr>
          <w:color w:val="000000"/>
        </w:rPr>
        <w:t>【分析】</w:t>
      </w:r>
      <w:r>
        <w:rPr>
          <w:color w:val="000000"/>
        </w:rPr>
        <w:t>12</w:t>
      </w:r>
      <w:r>
        <w:rPr>
          <w:color w:val="000000"/>
        </w:rPr>
        <w:t>年一个周期，相同的属相，所以</w:t>
      </w:r>
      <w:r>
        <w:rPr>
          <w:color w:val="000000"/>
        </w:rPr>
        <w:t>1998</w:t>
      </w:r>
      <w:r>
        <w:rPr>
          <w:color w:val="000000"/>
        </w:rPr>
        <w:t>加上或减去</w:t>
      </w:r>
      <w:r>
        <w:rPr>
          <w:color w:val="000000"/>
        </w:rPr>
        <w:t>12</w:t>
      </w:r>
      <w:r>
        <w:rPr>
          <w:color w:val="000000"/>
        </w:rPr>
        <w:t>的整数倍的年份，都属虎；据此得解．</w:t>
      </w:r>
    </w:p>
    <w:p w:rsidR="005912E6" w:rsidRDefault="008154A1"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 B   </w:t>
      </w:r>
    </w:p>
    <w:p w:rsidR="005912E6" w:rsidRDefault="008154A1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因为</w:t>
      </w:r>
      <w:r>
        <w:rPr>
          <w:color w:val="000000"/>
        </w:rPr>
        <w:t>1</w:t>
      </w:r>
      <w:r>
        <w:rPr>
          <w:color w:val="000000"/>
        </w:rPr>
        <w:t>分</w:t>
      </w:r>
      <w:r>
        <w:rPr>
          <w:color w:val="000000"/>
        </w:rPr>
        <w:t>=60</w:t>
      </w:r>
      <w:r>
        <w:rPr>
          <w:color w:val="000000"/>
        </w:rPr>
        <w:t>秒</w:t>
      </w:r>
      <w:r>
        <w:rPr>
          <w:color w:val="000000"/>
        </w:rPr>
        <w:t>,1</w:t>
      </w:r>
      <w:r>
        <w:rPr>
          <w:color w:val="000000"/>
        </w:rPr>
        <w:t>分</w:t>
      </w:r>
      <w:r>
        <w:rPr>
          <w:color w:val="000000"/>
        </w:rPr>
        <w:t>40</w:t>
      </w:r>
      <w:r>
        <w:rPr>
          <w:color w:val="000000"/>
        </w:rPr>
        <w:t>秒</w:t>
      </w:r>
      <w:r>
        <w:rPr>
          <w:color w:val="000000"/>
        </w:rPr>
        <w:t>=60</w:t>
      </w:r>
      <w:r>
        <w:rPr>
          <w:color w:val="000000"/>
        </w:rPr>
        <w:t>秒</w:t>
      </w:r>
      <w:r>
        <w:rPr>
          <w:color w:val="000000"/>
        </w:rPr>
        <w:t>+40</w:t>
      </w:r>
      <w:r>
        <w:rPr>
          <w:color w:val="000000"/>
        </w:rPr>
        <w:t>秒＝</w:t>
      </w:r>
      <w:r>
        <w:rPr>
          <w:color w:val="000000"/>
        </w:rPr>
        <w:t>100</w:t>
      </w:r>
      <w:r>
        <w:rPr>
          <w:color w:val="000000"/>
        </w:rPr>
        <w:t>秒；</w:t>
      </w:r>
      <w:r>
        <w:rPr>
          <w:color w:val="000000"/>
        </w:rPr>
        <w:t>2</w:t>
      </w:r>
      <w:r>
        <w:rPr>
          <w:color w:val="000000"/>
        </w:rPr>
        <w:t>分＝</w:t>
      </w:r>
      <w:r>
        <w:rPr>
          <w:color w:val="000000"/>
        </w:rPr>
        <w:t>60</w:t>
      </w:r>
      <w:r>
        <w:rPr>
          <w:color w:val="000000"/>
        </w:rPr>
        <w:t>秒</w:t>
      </w:r>
      <w:r>
        <w:rPr>
          <w:color w:val="000000"/>
        </w:rPr>
        <w:t>+60</w:t>
      </w:r>
      <w:r>
        <w:rPr>
          <w:color w:val="000000"/>
        </w:rPr>
        <w:t>秒＝</w:t>
      </w:r>
      <w:r>
        <w:rPr>
          <w:color w:val="000000"/>
        </w:rPr>
        <w:t>120</w:t>
      </w:r>
      <w:r>
        <w:rPr>
          <w:color w:val="000000"/>
        </w:rPr>
        <w:t>秒；所以两人相差：</w:t>
      </w:r>
      <w:r>
        <w:rPr>
          <w:color w:val="000000"/>
        </w:rPr>
        <w:t>120</w:t>
      </w:r>
      <w:r>
        <w:rPr>
          <w:color w:val="000000"/>
        </w:rPr>
        <w:t>－</w:t>
      </w:r>
      <w:r>
        <w:rPr>
          <w:color w:val="000000"/>
        </w:rPr>
        <w:t>100</w:t>
      </w:r>
      <w:r>
        <w:rPr>
          <w:color w:val="000000"/>
        </w:rPr>
        <w:t>＝</w:t>
      </w:r>
      <w:r>
        <w:rPr>
          <w:color w:val="000000"/>
        </w:rPr>
        <w:t>20</w:t>
      </w:r>
      <w:r>
        <w:rPr>
          <w:color w:val="000000"/>
        </w:rPr>
        <w:t>（秒），选</w:t>
      </w:r>
      <w:r>
        <w:rPr>
          <w:color w:val="000000"/>
        </w:rPr>
        <w:t>B</w:t>
      </w:r>
      <w:r>
        <w:rPr>
          <w:color w:val="000000"/>
        </w:rPr>
        <w:t>．</w:t>
      </w:r>
    </w:p>
    <w:p w:rsidR="005912E6" w:rsidRDefault="008154A1"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 w:rsidR="005912E6" w:rsidRDefault="008154A1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【解答】此题考查几时过几分的读写。当看到分针走的小格不满</w:t>
      </w:r>
      <w:r>
        <w:rPr>
          <w:color w:val="000000"/>
        </w:rPr>
        <w:t>10</w:t>
      </w:r>
      <w:r>
        <w:rPr>
          <w:color w:val="000000"/>
        </w:rPr>
        <w:t>小格时，写的时候要在小圆点后面写上</w:t>
      </w:r>
      <w:r>
        <w:rPr>
          <w:color w:val="000000"/>
        </w:rPr>
        <w:t>“0”</w:t>
      </w:r>
      <w:r>
        <w:rPr>
          <w:color w:val="000000"/>
        </w:rPr>
        <w:t>。应写为</w:t>
      </w:r>
      <w:r>
        <w:rPr>
          <w:color w:val="000000"/>
        </w:rPr>
        <w:t>4:05.</w:t>
      </w:r>
    </w:p>
    <w:p w:rsidR="005912E6" w:rsidRDefault="008154A1"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 D   </w:t>
      </w:r>
    </w:p>
    <w:p w:rsidR="008154A1" w:rsidRDefault="008154A1">
      <w:pPr>
        <w:spacing w:after="0"/>
      </w:pPr>
      <w:r>
        <w:rPr>
          <w:color w:val="0000FF"/>
        </w:rPr>
        <w:t>【解析】</w:t>
      </w:r>
    </w:p>
    <w:p w:rsidR="005912E6" w:rsidRDefault="008154A1">
      <w:r>
        <w:t>二、判断</w:t>
      </w:r>
      <w:r>
        <w:t>题</w:t>
      </w:r>
    </w:p>
    <w:p w:rsidR="005912E6" w:rsidRDefault="008154A1">
      <w:pPr>
        <w:spacing w:after="0"/>
      </w:pPr>
      <w:r>
        <w:rPr>
          <w:color w:val="000000"/>
        </w:rPr>
        <w:t>7.</w:t>
      </w:r>
      <w:r>
        <w:rPr>
          <w:color w:val="0000FF"/>
        </w:rPr>
        <w:t>【答案】</w:t>
      </w:r>
      <w:r>
        <w:rPr>
          <w:color w:val="000000"/>
        </w:rPr>
        <w:t>错误</w:t>
      </w:r>
      <w:r>
        <w:rPr>
          <w:color w:val="000000"/>
        </w:rPr>
        <w:t xml:space="preserve">  </w:t>
      </w:r>
    </w:p>
    <w:p w:rsidR="005912E6" w:rsidRDefault="008154A1">
      <w:pPr>
        <w:spacing w:after="0"/>
      </w:pPr>
      <w:r>
        <w:rPr>
          <w:color w:val="0000FF"/>
        </w:rPr>
        <w:t>【解析】</w:t>
      </w:r>
    </w:p>
    <w:p w:rsidR="005912E6" w:rsidRDefault="008154A1">
      <w:pPr>
        <w:spacing w:after="0"/>
      </w:pPr>
      <w:r>
        <w:rPr>
          <w:color w:val="000000"/>
        </w:rPr>
        <w:t>8.</w:t>
      </w:r>
      <w:r>
        <w:rPr>
          <w:color w:val="0000FF"/>
        </w:rPr>
        <w:t>【答案】</w:t>
      </w:r>
      <w:r>
        <w:rPr>
          <w:color w:val="000000"/>
        </w:rPr>
        <w:t>错误</w:t>
      </w:r>
      <w:r>
        <w:rPr>
          <w:color w:val="000000"/>
        </w:rPr>
        <w:t xml:space="preserve">  </w:t>
      </w:r>
    </w:p>
    <w:p w:rsidR="005912E6" w:rsidRDefault="008154A1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【解答】国际儿童节是六月一日，在第二季度，原题说法错误</w:t>
      </w:r>
      <w:r>
        <w:rPr>
          <w:color w:val="000000"/>
        </w:rPr>
        <w:t>.</w:t>
      </w:r>
      <w:r>
        <w:br/>
      </w:r>
      <w:r>
        <w:rPr>
          <w:color w:val="000000"/>
        </w:rPr>
        <w:t>故答案为：错误</w:t>
      </w:r>
      <w:r>
        <w:rPr>
          <w:color w:val="000000"/>
        </w:rPr>
        <w:t>.</w:t>
      </w:r>
      <w:r>
        <w:rPr>
          <w:color w:val="000000"/>
        </w:rPr>
        <w:t>【分析】一年有</w:t>
      </w:r>
      <w:r>
        <w:rPr>
          <w:color w:val="000000"/>
        </w:rPr>
        <w:t>12</w:t>
      </w:r>
      <w:r>
        <w:rPr>
          <w:color w:val="000000"/>
        </w:rPr>
        <w:t>个月，</w:t>
      </w:r>
      <w:r>
        <w:rPr>
          <w:color w:val="000000"/>
        </w:rPr>
        <w:t>1</w:t>
      </w:r>
      <w:r>
        <w:rPr>
          <w:color w:val="000000"/>
        </w:rPr>
        <w:t>、</w:t>
      </w:r>
      <w:r>
        <w:rPr>
          <w:color w:val="000000"/>
        </w:rPr>
        <w:t>2</w:t>
      </w:r>
      <w:r>
        <w:rPr>
          <w:color w:val="000000"/>
        </w:rPr>
        <w:t>、</w:t>
      </w:r>
      <w:r>
        <w:rPr>
          <w:color w:val="000000"/>
        </w:rPr>
        <w:t>3</w:t>
      </w:r>
      <w:r>
        <w:rPr>
          <w:color w:val="000000"/>
        </w:rPr>
        <w:t>月是第一季度，</w:t>
      </w:r>
      <w:r>
        <w:rPr>
          <w:color w:val="000000"/>
        </w:rPr>
        <w:t>4</w:t>
      </w:r>
      <w:r>
        <w:rPr>
          <w:color w:val="000000"/>
        </w:rPr>
        <w:t>、</w:t>
      </w:r>
      <w:r>
        <w:rPr>
          <w:color w:val="000000"/>
        </w:rPr>
        <w:t>5</w:t>
      </w:r>
      <w:r>
        <w:rPr>
          <w:color w:val="000000"/>
        </w:rPr>
        <w:t>、</w:t>
      </w:r>
      <w:r>
        <w:rPr>
          <w:color w:val="000000"/>
        </w:rPr>
        <w:t>6</w:t>
      </w:r>
      <w:r>
        <w:rPr>
          <w:color w:val="000000"/>
        </w:rPr>
        <w:t>月是第二季度，</w:t>
      </w:r>
      <w:r>
        <w:rPr>
          <w:color w:val="000000"/>
        </w:rPr>
        <w:t>7</w:t>
      </w:r>
      <w:r>
        <w:rPr>
          <w:color w:val="000000"/>
        </w:rPr>
        <w:t>、</w:t>
      </w:r>
      <w:r>
        <w:rPr>
          <w:color w:val="000000"/>
        </w:rPr>
        <w:t>8</w:t>
      </w:r>
      <w:r>
        <w:rPr>
          <w:color w:val="000000"/>
        </w:rPr>
        <w:t>、</w:t>
      </w:r>
      <w:r>
        <w:rPr>
          <w:color w:val="000000"/>
        </w:rPr>
        <w:t>9</w:t>
      </w:r>
      <w:r>
        <w:rPr>
          <w:color w:val="000000"/>
        </w:rPr>
        <w:t>月是第三季度，</w:t>
      </w:r>
      <w:r>
        <w:rPr>
          <w:color w:val="000000"/>
        </w:rPr>
        <w:t>10</w:t>
      </w:r>
      <w:r>
        <w:rPr>
          <w:color w:val="000000"/>
        </w:rPr>
        <w:t>、</w:t>
      </w:r>
      <w:r>
        <w:rPr>
          <w:color w:val="000000"/>
        </w:rPr>
        <w:t>11</w:t>
      </w:r>
      <w:r>
        <w:rPr>
          <w:color w:val="000000"/>
        </w:rPr>
        <w:t>、</w:t>
      </w:r>
      <w:r>
        <w:rPr>
          <w:color w:val="000000"/>
        </w:rPr>
        <w:t>12</w:t>
      </w:r>
      <w:r>
        <w:rPr>
          <w:color w:val="000000"/>
        </w:rPr>
        <w:t>是第四季度，国际儿童节是六月一日，在第二季度，据此解答</w:t>
      </w:r>
      <w:r>
        <w:rPr>
          <w:color w:val="000000"/>
        </w:rPr>
        <w:t>.</w:t>
      </w:r>
    </w:p>
    <w:p w:rsidR="005912E6" w:rsidRDefault="008154A1">
      <w:pPr>
        <w:spacing w:after="0"/>
      </w:pPr>
      <w:r>
        <w:rPr>
          <w:color w:val="000000"/>
        </w:rPr>
        <w:t>9.</w:t>
      </w:r>
      <w:r>
        <w:rPr>
          <w:color w:val="0000FF"/>
        </w:rPr>
        <w:t>【答案】</w:t>
      </w:r>
      <w:r>
        <w:rPr>
          <w:color w:val="000000"/>
        </w:rPr>
        <w:t>错误</w:t>
      </w:r>
      <w:r>
        <w:rPr>
          <w:color w:val="000000"/>
        </w:rPr>
        <w:t xml:space="preserve">  </w:t>
      </w:r>
    </w:p>
    <w:p w:rsidR="005912E6" w:rsidRDefault="008154A1">
      <w:pPr>
        <w:spacing w:after="0"/>
      </w:pPr>
      <w:r>
        <w:rPr>
          <w:color w:val="0000FF"/>
        </w:rPr>
        <w:t>【解析】</w:t>
      </w:r>
    </w:p>
    <w:p w:rsidR="005912E6" w:rsidRDefault="008154A1">
      <w:pPr>
        <w:spacing w:after="0"/>
      </w:pPr>
      <w:r>
        <w:rPr>
          <w:color w:val="000000"/>
        </w:rPr>
        <w:t>10.</w:t>
      </w:r>
      <w:r>
        <w:rPr>
          <w:color w:val="0000FF"/>
        </w:rPr>
        <w:t>【答案】</w:t>
      </w:r>
      <w:r>
        <w:rPr>
          <w:color w:val="000000"/>
        </w:rPr>
        <w:t>正确</w:t>
      </w:r>
      <w:r>
        <w:rPr>
          <w:color w:val="000000"/>
        </w:rPr>
        <w:t xml:space="preserve">  </w:t>
      </w:r>
    </w:p>
    <w:p w:rsidR="005912E6" w:rsidRDefault="008154A1">
      <w:pPr>
        <w:spacing w:after="0"/>
      </w:pPr>
      <w:r>
        <w:rPr>
          <w:color w:val="0000FF"/>
        </w:rPr>
        <w:lastRenderedPageBreak/>
        <w:t>【解析】</w:t>
      </w:r>
      <w:r>
        <w:rPr>
          <w:color w:val="000000"/>
        </w:rPr>
        <w:t>【解答】解：</w:t>
      </w:r>
      <w:r>
        <w:rPr>
          <w:color w:val="000000"/>
        </w:rPr>
        <w:t>1</w:t>
      </w:r>
      <w:r>
        <w:rPr>
          <w:color w:val="000000"/>
        </w:rPr>
        <w:t>时</w:t>
      </w:r>
      <w:r>
        <w:rPr>
          <w:color w:val="000000"/>
        </w:rPr>
        <w:t>+12</w:t>
      </w:r>
      <w:r>
        <w:rPr>
          <w:color w:val="000000"/>
        </w:rPr>
        <w:t>时</w:t>
      </w:r>
      <w:r>
        <w:rPr>
          <w:color w:val="000000"/>
        </w:rPr>
        <w:t>=13</w:t>
      </w:r>
      <w:r>
        <w:rPr>
          <w:color w:val="000000"/>
        </w:rPr>
        <w:t>时，所以下午</w:t>
      </w:r>
      <w:r>
        <w:rPr>
          <w:color w:val="000000"/>
        </w:rPr>
        <w:t>1</w:t>
      </w:r>
      <w:r>
        <w:rPr>
          <w:color w:val="000000"/>
        </w:rPr>
        <w:t>时用</w:t>
      </w:r>
      <w:r>
        <w:rPr>
          <w:color w:val="000000"/>
        </w:rPr>
        <w:t>24</w:t>
      </w:r>
      <w:r>
        <w:rPr>
          <w:color w:val="000000"/>
        </w:rPr>
        <w:t>时计时法表示是</w:t>
      </w:r>
      <w:r>
        <w:rPr>
          <w:color w:val="000000"/>
        </w:rPr>
        <w:t>13</w:t>
      </w:r>
      <w:r>
        <w:rPr>
          <w:color w:val="000000"/>
        </w:rPr>
        <w:t>时；本题说法正确。</w:t>
      </w:r>
      <w:r>
        <w:br/>
      </w:r>
      <w:r>
        <w:rPr>
          <w:color w:val="000000"/>
        </w:rPr>
        <w:t>故答案为：正确。</w:t>
      </w:r>
      <w:r>
        <w:br/>
      </w:r>
      <w:r>
        <w:rPr>
          <w:color w:val="000000"/>
        </w:rPr>
        <w:t>【分析】时针走第二圈时：在这</w:t>
      </w:r>
      <w:r>
        <w:rPr>
          <w:color w:val="000000"/>
        </w:rPr>
        <w:t>12</w:t>
      </w:r>
      <w:r>
        <w:rPr>
          <w:color w:val="000000"/>
        </w:rPr>
        <w:t>个小时中，用普通计时法表示的时刻，前面要加</w:t>
      </w:r>
      <w:r>
        <w:rPr>
          <w:color w:val="000000"/>
        </w:rPr>
        <w:t>“</w:t>
      </w:r>
      <w:r>
        <w:rPr>
          <w:color w:val="000000"/>
        </w:rPr>
        <w:t>下午、晚上</w:t>
      </w:r>
      <w:r>
        <w:rPr>
          <w:color w:val="000000"/>
        </w:rPr>
        <w:t>”</w:t>
      </w:r>
      <w:r>
        <w:rPr>
          <w:color w:val="000000"/>
        </w:rPr>
        <w:t>等时间词，而用</w:t>
      </w:r>
      <w:r>
        <w:rPr>
          <w:color w:val="000000"/>
        </w:rPr>
        <w:t>24</w:t>
      </w:r>
      <w:r>
        <w:rPr>
          <w:color w:val="000000"/>
        </w:rPr>
        <w:t>时计时法表示的时刻就不要加，只要把钟面上的时刻加上</w:t>
      </w:r>
      <w:r>
        <w:rPr>
          <w:color w:val="000000"/>
        </w:rPr>
        <w:t>12</w:t>
      </w:r>
      <w:r>
        <w:rPr>
          <w:color w:val="000000"/>
        </w:rPr>
        <w:t>就行了；本题下午</w:t>
      </w:r>
      <w:r>
        <w:rPr>
          <w:color w:val="000000"/>
        </w:rPr>
        <w:t>1</w:t>
      </w:r>
      <w:r>
        <w:rPr>
          <w:color w:val="000000"/>
        </w:rPr>
        <w:t>时是时针走第二圈时间，用</w:t>
      </w:r>
      <w:r>
        <w:rPr>
          <w:color w:val="000000"/>
        </w:rPr>
        <w:t>24</w:t>
      </w:r>
      <w:r>
        <w:rPr>
          <w:color w:val="000000"/>
        </w:rPr>
        <w:t>时计时法表示要去掉下午，时间加上</w:t>
      </w:r>
      <w:r>
        <w:rPr>
          <w:color w:val="000000"/>
        </w:rPr>
        <w:t>12</w:t>
      </w:r>
      <w:r>
        <w:rPr>
          <w:color w:val="000000"/>
        </w:rPr>
        <w:t>时。</w:t>
      </w:r>
    </w:p>
    <w:p w:rsidR="005912E6" w:rsidRDefault="008154A1">
      <w:r>
        <w:t>三、填空题</w:t>
      </w:r>
    </w:p>
    <w:p w:rsidR="005912E6" w:rsidRDefault="008154A1">
      <w:pPr>
        <w:spacing w:after="0"/>
      </w:pPr>
      <w:r>
        <w:rPr>
          <w:color w:val="000000"/>
        </w:rPr>
        <w:t>11.</w:t>
      </w:r>
      <w:r>
        <w:rPr>
          <w:color w:val="0000FF"/>
        </w:rPr>
        <w:t>【答案】</w:t>
      </w:r>
      <w:r>
        <w:rPr>
          <w:color w:val="000000"/>
        </w:rPr>
        <w:t>9</w:t>
      </w:r>
      <w:r>
        <w:rPr>
          <w:color w:val="000000"/>
        </w:rPr>
        <w:t>小时</w:t>
      </w:r>
      <w:r>
        <w:rPr>
          <w:color w:val="000000"/>
        </w:rPr>
        <w:t>10</w:t>
      </w:r>
      <w:r>
        <w:rPr>
          <w:color w:val="000000"/>
        </w:rPr>
        <w:t>分</w:t>
      </w:r>
      <w:r>
        <w:br/>
      </w:r>
      <w:r>
        <w:rPr>
          <w:color w:val="000000"/>
        </w:rPr>
        <w:t xml:space="preserve">  </w:t>
      </w:r>
    </w:p>
    <w:p w:rsidR="005912E6" w:rsidRDefault="008154A1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</w:t>
      </w:r>
      <w:r>
        <w:rPr>
          <w:color w:val="000000"/>
        </w:rPr>
        <w:t>16</w:t>
      </w:r>
      <w:r>
        <w:rPr>
          <w:color w:val="000000"/>
        </w:rPr>
        <w:t>时</w:t>
      </w:r>
      <w:r>
        <w:rPr>
          <w:color w:val="000000"/>
        </w:rPr>
        <w:t>30</w:t>
      </w:r>
      <w:r>
        <w:rPr>
          <w:color w:val="000000"/>
        </w:rPr>
        <w:t>分</w:t>
      </w:r>
      <w:r>
        <w:rPr>
          <w:color w:val="000000"/>
        </w:rPr>
        <w:t>-7</w:t>
      </w:r>
      <w:r>
        <w:rPr>
          <w:color w:val="000000"/>
        </w:rPr>
        <w:t>时</w:t>
      </w:r>
      <w:r>
        <w:rPr>
          <w:color w:val="000000"/>
        </w:rPr>
        <w:t>20</w:t>
      </w:r>
      <w:r>
        <w:rPr>
          <w:color w:val="000000"/>
        </w:rPr>
        <w:t>分</w:t>
      </w:r>
      <w:r>
        <w:rPr>
          <w:color w:val="000000"/>
        </w:rPr>
        <w:t>=9</w:t>
      </w:r>
      <w:r>
        <w:rPr>
          <w:color w:val="000000"/>
        </w:rPr>
        <w:t>小时</w:t>
      </w:r>
      <w:r>
        <w:rPr>
          <w:color w:val="000000"/>
        </w:rPr>
        <w:t>10</w:t>
      </w:r>
      <w:r>
        <w:rPr>
          <w:color w:val="000000"/>
        </w:rPr>
        <w:t>分</w:t>
      </w:r>
      <w:r>
        <w:br/>
      </w:r>
      <w:r>
        <w:rPr>
          <w:color w:val="000000"/>
        </w:rPr>
        <w:t>故答案为：</w:t>
      </w:r>
      <w:r>
        <w:rPr>
          <w:color w:val="000000"/>
        </w:rPr>
        <w:t>9</w:t>
      </w:r>
      <w:r>
        <w:rPr>
          <w:color w:val="000000"/>
        </w:rPr>
        <w:t>小时</w:t>
      </w:r>
      <w:r>
        <w:rPr>
          <w:color w:val="000000"/>
        </w:rPr>
        <w:t>10</w:t>
      </w:r>
      <w:r>
        <w:rPr>
          <w:color w:val="000000"/>
        </w:rPr>
        <w:t>分</w:t>
      </w:r>
      <w:r>
        <w:rPr>
          <w:color w:val="000000"/>
        </w:rPr>
        <w:t>.</w:t>
      </w:r>
    </w:p>
    <w:p w:rsidR="005912E6" w:rsidRDefault="008154A1">
      <w:pPr>
        <w:spacing w:after="0"/>
      </w:pPr>
      <w:r>
        <w:rPr>
          <w:color w:val="000000"/>
        </w:rPr>
        <w:t>【分析】根据题意，用放学时刻</w:t>
      </w:r>
      <w:r>
        <w:rPr>
          <w:color w:val="000000"/>
        </w:rPr>
        <w:t>-</w:t>
      </w:r>
      <w:r>
        <w:rPr>
          <w:color w:val="000000"/>
        </w:rPr>
        <w:t>上学时刻</w:t>
      </w:r>
      <w:r>
        <w:rPr>
          <w:color w:val="000000"/>
        </w:rPr>
        <w:t>=</w:t>
      </w:r>
      <w:r>
        <w:rPr>
          <w:color w:val="000000"/>
        </w:rPr>
        <w:t>在校时间，据此列式计算</w:t>
      </w:r>
      <w:r>
        <w:rPr>
          <w:color w:val="000000"/>
        </w:rPr>
        <w:t>.</w:t>
      </w:r>
    </w:p>
    <w:p w:rsidR="005912E6" w:rsidRDefault="008154A1">
      <w:pPr>
        <w:spacing w:after="0"/>
      </w:pPr>
      <w:r>
        <w:rPr>
          <w:color w:val="000000"/>
        </w:rPr>
        <w:t>12.</w:t>
      </w:r>
      <w:r>
        <w:rPr>
          <w:color w:val="0000FF"/>
        </w:rPr>
        <w:t>【答案】</w:t>
      </w:r>
      <w:r>
        <w:rPr>
          <w:color w:val="000000"/>
        </w:rPr>
        <w:t>秒</w:t>
      </w:r>
      <w:r>
        <w:rPr>
          <w:color w:val="000000"/>
        </w:rPr>
        <w:t xml:space="preserve">  </w:t>
      </w:r>
    </w:p>
    <w:p w:rsidR="005912E6" w:rsidRDefault="008154A1">
      <w:pPr>
        <w:spacing w:after="0"/>
      </w:pPr>
      <w:r>
        <w:rPr>
          <w:color w:val="0000FF"/>
        </w:rPr>
        <w:t>【解析】</w:t>
      </w:r>
    </w:p>
    <w:p w:rsidR="005912E6" w:rsidRDefault="008154A1">
      <w:pPr>
        <w:spacing w:after="0"/>
      </w:pPr>
      <w:r>
        <w:rPr>
          <w:color w:val="000000"/>
        </w:rPr>
        <w:t>13.</w:t>
      </w:r>
      <w:r>
        <w:rPr>
          <w:color w:val="0000FF"/>
        </w:rPr>
        <w:t>【答案】</w:t>
      </w:r>
      <w:r>
        <w:rPr>
          <w:color w:val="000000"/>
        </w:rPr>
        <w:t xml:space="preserve">3  </w:t>
      </w:r>
    </w:p>
    <w:p w:rsidR="005912E6" w:rsidRDefault="008154A1">
      <w:pPr>
        <w:spacing w:after="0"/>
      </w:pPr>
      <w:r>
        <w:rPr>
          <w:color w:val="0000FF"/>
        </w:rPr>
        <w:t>【解析】</w:t>
      </w:r>
    </w:p>
    <w:p w:rsidR="005912E6" w:rsidRDefault="008154A1">
      <w:pPr>
        <w:spacing w:after="0"/>
      </w:pPr>
      <w:r>
        <w:rPr>
          <w:color w:val="000000"/>
        </w:rPr>
        <w:t>14.</w:t>
      </w:r>
      <w:r>
        <w:rPr>
          <w:color w:val="0000FF"/>
        </w:rPr>
        <w:t>【答案】</w:t>
      </w:r>
      <w:r>
        <w:rPr>
          <w:color w:val="000000"/>
        </w:rPr>
        <w:t>小时；分钟；分钟；小时</w:t>
      </w:r>
      <w:r>
        <w:rPr>
          <w:color w:val="000000"/>
        </w:rPr>
        <w:t xml:space="preserve">  </w:t>
      </w:r>
    </w:p>
    <w:p w:rsidR="005912E6" w:rsidRDefault="008154A1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【解答】此题考查时间单位的运用。</w:t>
      </w:r>
      <w:r>
        <w:rPr>
          <w:color w:val="000000"/>
        </w:rPr>
        <w:t xml:space="preserve"> </w:t>
      </w:r>
      <w:r>
        <w:rPr>
          <w:color w:val="000000"/>
        </w:rPr>
        <w:t>妈妈每天工作时间很长应该是</w:t>
      </w:r>
      <w:r>
        <w:rPr>
          <w:color w:val="000000"/>
        </w:rPr>
        <w:t>8</w:t>
      </w:r>
      <w:r>
        <w:rPr>
          <w:color w:val="000000"/>
        </w:rPr>
        <w:t>小时，小花从家到学校需要走</w:t>
      </w:r>
      <w:r>
        <w:rPr>
          <w:color w:val="000000"/>
        </w:rPr>
        <w:t>20</w:t>
      </w:r>
      <w:r>
        <w:rPr>
          <w:color w:val="000000"/>
        </w:rPr>
        <w:t>分钟，写作业大约</w:t>
      </w:r>
      <w:r>
        <w:rPr>
          <w:color w:val="000000"/>
        </w:rPr>
        <w:t>30</w:t>
      </w:r>
      <w:r>
        <w:rPr>
          <w:color w:val="000000"/>
        </w:rPr>
        <w:t>分钟，睡觉是</w:t>
      </w:r>
      <w:r>
        <w:rPr>
          <w:color w:val="000000"/>
        </w:rPr>
        <w:t>8</w:t>
      </w:r>
      <w:r>
        <w:rPr>
          <w:color w:val="000000"/>
        </w:rPr>
        <w:t>小时。</w:t>
      </w:r>
    </w:p>
    <w:p w:rsidR="005912E6" w:rsidRDefault="008154A1">
      <w:pPr>
        <w:spacing w:after="0"/>
      </w:pPr>
      <w:r>
        <w:rPr>
          <w:color w:val="000000"/>
        </w:rPr>
        <w:t>15.</w:t>
      </w:r>
      <w:r>
        <w:rPr>
          <w:color w:val="0000FF"/>
        </w:rPr>
        <w:t>【答案】</w:t>
      </w:r>
      <w:r>
        <w:rPr>
          <w:color w:val="000000"/>
        </w:rPr>
        <w:t>5</w:t>
      </w:r>
      <w:r>
        <w:rPr>
          <w:color w:val="000000"/>
        </w:rPr>
        <w:t>；</w:t>
      </w:r>
      <w:r>
        <w:rPr>
          <w:color w:val="000000"/>
        </w:rPr>
        <w:t>360</w:t>
      </w:r>
      <w:r>
        <w:rPr>
          <w:color w:val="000000"/>
        </w:rPr>
        <w:t>；</w:t>
      </w:r>
      <w:r>
        <w:rPr>
          <w:color w:val="000000"/>
        </w:rPr>
        <w:t xml:space="preserve">7  </w:t>
      </w:r>
    </w:p>
    <w:p w:rsidR="005912E6" w:rsidRDefault="008154A1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【解答】解：因为</w:t>
      </w:r>
      <w:r>
        <w:rPr>
          <w:color w:val="000000"/>
        </w:rPr>
        <w:t>1</w:t>
      </w:r>
      <w:r>
        <w:rPr>
          <w:color w:val="000000"/>
        </w:rPr>
        <w:t>分米</w:t>
      </w:r>
      <w:r>
        <w:rPr>
          <w:color w:val="000000"/>
        </w:rPr>
        <w:t>=10</w:t>
      </w:r>
      <w:r>
        <w:rPr>
          <w:color w:val="000000"/>
        </w:rPr>
        <w:t>厘米，所以</w:t>
      </w:r>
      <w:r>
        <w:rPr>
          <w:color w:val="000000"/>
        </w:rPr>
        <w:t>50</w:t>
      </w:r>
      <w:r>
        <w:rPr>
          <w:color w:val="000000"/>
        </w:rPr>
        <w:t>厘米就是</w:t>
      </w:r>
      <w:r>
        <w:rPr>
          <w:color w:val="000000"/>
        </w:rPr>
        <w:t>5</w:t>
      </w:r>
      <w:r>
        <w:rPr>
          <w:color w:val="000000"/>
        </w:rPr>
        <w:t>个</w:t>
      </w:r>
      <w:r>
        <w:rPr>
          <w:color w:val="000000"/>
        </w:rPr>
        <w:t>10</w:t>
      </w:r>
      <w:r>
        <w:rPr>
          <w:color w:val="000000"/>
        </w:rPr>
        <w:t>厘米就是</w:t>
      </w:r>
      <w:r>
        <w:rPr>
          <w:color w:val="000000"/>
        </w:rPr>
        <w:t>5</w:t>
      </w:r>
      <w:r>
        <w:rPr>
          <w:color w:val="000000"/>
        </w:rPr>
        <w:t>分米，</w:t>
      </w:r>
      <w:r>
        <w:rPr>
          <w:color w:val="000000"/>
        </w:rPr>
        <w:t>50÷10=5</w:t>
      </w:r>
      <w:r>
        <w:rPr>
          <w:color w:val="000000"/>
        </w:rPr>
        <w:t>分米；</w:t>
      </w:r>
      <w:r>
        <w:br/>
      </w:r>
      <w:r>
        <w:rPr>
          <w:color w:val="000000"/>
        </w:rPr>
        <w:t>1</w:t>
      </w:r>
      <w:r>
        <w:rPr>
          <w:color w:val="000000"/>
        </w:rPr>
        <w:t>分</w:t>
      </w:r>
      <w:r>
        <w:rPr>
          <w:color w:val="000000"/>
        </w:rPr>
        <w:t>=60</w:t>
      </w:r>
      <w:r>
        <w:rPr>
          <w:color w:val="000000"/>
        </w:rPr>
        <w:t>秒，</w:t>
      </w:r>
      <w:r>
        <w:rPr>
          <w:color w:val="000000"/>
        </w:rPr>
        <w:t>6</w:t>
      </w:r>
      <w:r>
        <w:rPr>
          <w:color w:val="000000"/>
        </w:rPr>
        <w:t>分</w:t>
      </w:r>
      <w:r>
        <w:rPr>
          <w:color w:val="000000"/>
        </w:rPr>
        <w:t>=6×60=360</w:t>
      </w:r>
      <w:r>
        <w:rPr>
          <w:color w:val="000000"/>
        </w:rPr>
        <w:t>秒；</w:t>
      </w:r>
      <w:r>
        <w:br/>
      </w:r>
      <w:r>
        <w:rPr>
          <w:color w:val="000000"/>
        </w:rPr>
        <w:t>1</w:t>
      </w:r>
      <w:r>
        <w:rPr>
          <w:color w:val="000000"/>
        </w:rPr>
        <w:t>吨</w:t>
      </w:r>
      <w:r>
        <w:rPr>
          <w:color w:val="000000"/>
        </w:rPr>
        <w:t>=1000</w:t>
      </w:r>
      <w:r>
        <w:rPr>
          <w:color w:val="000000"/>
        </w:rPr>
        <w:t>千克，那么</w:t>
      </w:r>
      <w:r>
        <w:rPr>
          <w:color w:val="000000"/>
        </w:rPr>
        <w:t>7000</w:t>
      </w:r>
      <w:r>
        <w:rPr>
          <w:color w:val="000000"/>
        </w:rPr>
        <w:t>千克就是</w:t>
      </w:r>
      <w:r>
        <w:rPr>
          <w:color w:val="000000"/>
        </w:rPr>
        <w:t>7</w:t>
      </w:r>
      <w:r>
        <w:rPr>
          <w:color w:val="000000"/>
        </w:rPr>
        <w:t>个</w:t>
      </w:r>
      <w:r>
        <w:rPr>
          <w:color w:val="000000"/>
        </w:rPr>
        <w:t>1000</w:t>
      </w:r>
      <w:r>
        <w:rPr>
          <w:color w:val="000000"/>
        </w:rPr>
        <w:t>千克，</w:t>
      </w:r>
      <w:r>
        <w:rPr>
          <w:color w:val="000000"/>
        </w:rPr>
        <w:t>7000÷1000=7</w:t>
      </w:r>
      <w:r>
        <w:rPr>
          <w:color w:val="000000"/>
        </w:rPr>
        <w:t>吨</w:t>
      </w:r>
      <w:r>
        <w:rPr>
          <w:color w:val="000000"/>
        </w:rPr>
        <w:t>.</w:t>
      </w:r>
      <w:r>
        <w:br/>
      </w:r>
      <w:r>
        <w:rPr>
          <w:color w:val="000000"/>
        </w:rPr>
        <w:t>故答案为：</w:t>
      </w:r>
      <w:r>
        <w:rPr>
          <w:color w:val="000000"/>
        </w:rPr>
        <w:t>5</w:t>
      </w:r>
      <w:r>
        <w:rPr>
          <w:color w:val="000000"/>
        </w:rPr>
        <w:t>；</w:t>
      </w:r>
      <w:r>
        <w:rPr>
          <w:color w:val="000000"/>
        </w:rPr>
        <w:t>360</w:t>
      </w:r>
      <w:r>
        <w:rPr>
          <w:color w:val="000000"/>
        </w:rPr>
        <w:t>；</w:t>
      </w:r>
      <w:r>
        <w:rPr>
          <w:color w:val="000000"/>
        </w:rPr>
        <w:t>7</w:t>
      </w:r>
      <w:r>
        <w:rPr>
          <w:color w:val="000000"/>
        </w:rPr>
        <w:t>【分析】</w:t>
      </w:r>
      <w:r>
        <w:rPr>
          <w:color w:val="000000"/>
        </w:rPr>
        <w:t>1</w:t>
      </w:r>
      <w:r>
        <w:rPr>
          <w:color w:val="000000"/>
        </w:rPr>
        <w:t>分米</w:t>
      </w:r>
      <w:r>
        <w:rPr>
          <w:color w:val="000000"/>
        </w:rPr>
        <w:t>=10</w:t>
      </w:r>
      <w:r>
        <w:rPr>
          <w:color w:val="000000"/>
        </w:rPr>
        <w:t>厘米，把厘米换算成分米要</w:t>
      </w:r>
      <w:r>
        <w:rPr>
          <w:color w:val="000000"/>
        </w:rPr>
        <w:t>除以进率；</w:t>
      </w:r>
      <w:r>
        <w:rPr>
          <w:color w:val="000000"/>
        </w:rPr>
        <w:t>1</w:t>
      </w:r>
      <w:r>
        <w:rPr>
          <w:color w:val="000000"/>
        </w:rPr>
        <w:t>分</w:t>
      </w:r>
      <w:r>
        <w:rPr>
          <w:color w:val="000000"/>
        </w:rPr>
        <w:t>=60</w:t>
      </w:r>
      <w:r>
        <w:rPr>
          <w:color w:val="000000"/>
        </w:rPr>
        <w:t>秒，把分换算成秒要乘进率；</w:t>
      </w:r>
      <w:r>
        <w:rPr>
          <w:color w:val="000000"/>
        </w:rPr>
        <w:t>1</w:t>
      </w:r>
      <w:r>
        <w:rPr>
          <w:color w:val="000000"/>
        </w:rPr>
        <w:t>吨</w:t>
      </w:r>
      <w:r>
        <w:rPr>
          <w:color w:val="000000"/>
        </w:rPr>
        <w:t>=1000</w:t>
      </w:r>
      <w:r>
        <w:rPr>
          <w:color w:val="000000"/>
        </w:rPr>
        <w:t>千克，把千克换算成吨要除以进率</w:t>
      </w:r>
      <w:r>
        <w:rPr>
          <w:color w:val="000000"/>
        </w:rPr>
        <w:t>.</w:t>
      </w:r>
    </w:p>
    <w:p w:rsidR="005912E6" w:rsidRDefault="008154A1">
      <w:pPr>
        <w:spacing w:after="0"/>
      </w:pPr>
      <w:r>
        <w:rPr>
          <w:color w:val="000000"/>
        </w:rPr>
        <w:t>16.</w:t>
      </w:r>
      <w:r>
        <w:rPr>
          <w:color w:val="0000FF"/>
        </w:rPr>
        <w:t>【答案】</w:t>
      </w:r>
      <w:r>
        <w:rPr>
          <w:color w:val="000000"/>
        </w:rPr>
        <w:t>7</w:t>
      </w:r>
      <w:r>
        <w:rPr>
          <w:color w:val="000000"/>
        </w:rPr>
        <w:t>；</w:t>
      </w:r>
      <w:r>
        <w:rPr>
          <w:color w:val="000000"/>
        </w:rPr>
        <w:t>52</w:t>
      </w:r>
      <w:r>
        <w:rPr>
          <w:color w:val="000000"/>
        </w:rPr>
        <w:t>；</w:t>
      </w:r>
      <w:r>
        <w:rPr>
          <w:color w:val="000000"/>
        </w:rPr>
        <w:t xml:space="preserve">20  </w:t>
      </w:r>
    </w:p>
    <w:p w:rsidR="005912E6" w:rsidRDefault="008154A1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【解答】时针指向第</w:t>
      </w:r>
      <w:r>
        <w:rPr>
          <w:color w:val="000000"/>
        </w:rPr>
        <w:t>7</w:t>
      </w:r>
      <w:r>
        <w:rPr>
          <w:color w:val="000000"/>
        </w:rPr>
        <w:t>大格和第</w:t>
      </w:r>
      <w:r>
        <w:rPr>
          <w:color w:val="000000"/>
        </w:rPr>
        <w:t>8</w:t>
      </w:r>
      <w:r>
        <w:rPr>
          <w:color w:val="000000"/>
        </w:rPr>
        <w:t>大格的中间，接近与</w:t>
      </w:r>
      <w:r>
        <w:rPr>
          <w:color w:val="000000"/>
        </w:rPr>
        <w:t>8</w:t>
      </w:r>
      <w:r>
        <w:rPr>
          <w:color w:val="000000"/>
        </w:rPr>
        <w:t>，说明这个时刻是</w:t>
      </w:r>
      <w:r>
        <w:rPr>
          <w:color w:val="000000"/>
        </w:rPr>
        <w:t>7</w:t>
      </w:r>
      <w:r>
        <w:rPr>
          <w:color w:val="000000"/>
        </w:rPr>
        <w:t>时多，接近于</w:t>
      </w:r>
      <w:r>
        <w:rPr>
          <w:color w:val="000000"/>
        </w:rPr>
        <w:t>8</w:t>
      </w:r>
      <w:r>
        <w:rPr>
          <w:color w:val="000000"/>
        </w:rPr>
        <w:t>时；分针在第</w:t>
      </w:r>
      <w:r>
        <w:rPr>
          <w:color w:val="000000"/>
        </w:rPr>
        <w:t>10</w:t>
      </w:r>
      <w:r>
        <w:rPr>
          <w:color w:val="000000"/>
        </w:rPr>
        <w:t>大格和</w:t>
      </w:r>
      <w:r>
        <w:rPr>
          <w:color w:val="000000"/>
        </w:rPr>
        <w:t>11</w:t>
      </w:r>
      <w:r>
        <w:rPr>
          <w:color w:val="000000"/>
        </w:rPr>
        <w:t>大格之间，指向了这中间第二个小格，</w:t>
      </w:r>
      <w:r>
        <w:rPr>
          <w:color w:val="000000"/>
        </w:rPr>
        <w:t>5×10+2=52</w:t>
      </w:r>
      <w:r>
        <w:rPr>
          <w:color w:val="000000"/>
        </w:rPr>
        <w:t>，所以是</w:t>
      </w:r>
      <w:r>
        <w:rPr>
          <w:color w:val="000000"/>
        </w:rPr>
        <w:t>52</w:t>
      </w:r>
      <w:r>
        <w:rPr>
          <w:color w:val="000000"/>
        </w:rPr>
        <w:t>分；秒针指向了第</w:t>
      </w:r>
      <w:r>
        <w:rPr>
          <w:color w:val="000000"/>
        </w:rPr>
        <w:t>4</w:t>
      </w:r>
      <w:r>
        <w:rPr>
          <w:color w:val="000000"/>
        </w:rPr>
        <w:t>个大格，</w:t>
      </w:r>
      <w:r>
        <w:rPr>
          <w:color w:val="000000"/>
        </w:rPr>
        <w:t>5×4=20</w:t>
      </w:r>
      <w:r>
        <w:rPr>
          <w:color w:val="000000"/>
        </w:rPr>
        <w:t>，就是</w:t>
      </w:r>
      <w:r>
        <w:rPr>
          <w:color w:val="000000"/>
        </w:rPr>
        <w:t>20</w:t>
      </w:r>
      <w:r>
        <w:rPr>
          <w:color w:val="000000"/>
        </w:rPr>
        <w:t>秒。</w:t>
      </w:r>
    </w:p>
    <w:p w:rsidR="005912E6" w:rsidRDefault="008154A1">
      <w:r>
        <w:t>四、计算题</w:t>
      </w:r>
    </w:p>
    <w:p w:rsidR="005912E6" w:rsidRDefault="008154A1">
      <w:pPr>
        <w:spacing w:after="0"/>
      </w:pPr>
      <w:r>
        <w:rPr>
          <w:color w:val="000000"/>
        </w:rPr>
        <w:t>17.</w:t>
      </w:r>
      <w:r>
        <w:rPr>
          <w:color w:val="0000FF"/>
        </w:rPr>
        <w:t>【答案】</w:t>
      </w:r>
      <w:r>
        <w:rPr>
          <w:color w:val="000000"/>
        </w:rPr>
        <w:t>解：</w:t>
      </w:r>
      <w:r>
        <w:rPr>
          <w:color w:val="000000"/>
        </w:rPr>
        <w:t>4</w:t>
      </w:r>
      <w:r>
        <w:rPr>
          <w:color w:val="000000"/>
        </w:rPr>
        <w:t>－</w:t>
      </w:r>
      <w:r>
        <w:rPr>
          <w:color w:val="000000"/>
        </w:rPr>
        <w:t>1=3(</w:t>
      </w:r>
      <w:r>
        <w:rPr>
          <w:color w:val="000000"/>
        </w:rPr>
        <w:t>小时</w:t>
      </w:r>
      <w:r>
        <w:rPr>
          <w:color w:val="000000"/>
        </w:rPr>
        <w:t>)</w:t>
      </w:r>
      <w:r>
        <w:rPr>
          <w:color w:val="000000"/>
        </w:rPr>
        <w:t>，</w:t>
      </w:r>
      <w:r>
        <w:rPr>
          <w:color w:val="000000"/>
        </w:rPr>
        <w:t>35</w:t>
      </w:r>
      <w:r>
        <w:rPr>
          <w:color w:val="000000"/>
        </w:rPr>
        <w:t>－</w:t>
      </w:r>
      <w:r>
        <w:rPr>
          <w:color w:val="000000"/>
        </w:rPr>
        <w:t>30=5(</w:t>
      </w:r>
      <w:r>
        <w:rPr>
          <w:color w:val="000000"/>
        </w:rPr>
        <w:t>分</w:t>
      </w:r>
      <w:r>
        <w:rPr>
          <w:color w:val="000000"/>
        </w:rPr>
        <w:t>)</w:t>
      </w:r>
      <w:r>
        <w:rPr>
          <w:color w:val="000000"/>
        </w:rPr>
        <w:t>，</w:t>
      </w:r>
      <w:r>
        <w:rPr>
          <w:color w:val="000000"/>
        </w:rPr>
        <w:t>55</w:t>
      </w:r>
      <w:r>
        <w:rPr>
          <w:color w:val="000000"/>
        </w:rPr>
        <w:t>－</w:t>
      </w:r>
      <w:r>
        <w:rPr>
          <w:color w:val="000000"/>
        </w:rPr>
        <w:t>40=15(</w:t>
      </w:r>
      <w:r>
        <w:rPr>
          <w:color w:val="000000"/>
        </w:rPr>
        <w:t>秒</w:t>
      </w:r>
      <w:r>
        <w:rPr>
          <w:color w:val="000000"/>
        </w:rPr>
        <w:t>)</w:t>
      </w:r>
      <w:r>
        <w:rPr>
          <w:color w:val="000000"/>
        </w:rPr>
        <w:t>所以经过了</w:t>
      </w:r>
      <w:r>
        <w:rPr>
          <w:color w:val="000000"/>
        </w:rPr>
        <w:t>3</w:t>
      </w:r>
      <w:r>
        <w:rPr>
          <w:color w:val="000000"/>
        </w:rPr>
        <w:t>小时</w:t>
      </w:r>
      <w:r>
        <w:rPr>
          <w:color w:val="000000"/>
        </w:rPr>
        <w:t>5</w:t>
      </w:r>
      <w:r>
        <w:rPr>
          <w:color w:val="000000"/>
        </w:rPr>
        <w:t>分</w:t>
      </w:r>
      <w:r>
        <w:rPr>
          <w:color w:val="000000"/>
        </w:rPr>
        <w:t>15</w:t>
      </w:r>
      <w:r>
        <w:rPr>
          <w:color w:val="000000"/>
        </w:rPr>
        <w:t>秒．</w:t>
      </w:r>
      <w:r>
        <w:rPr>
          <w:color w:val="000000"/>
        </w:rPr>
        <w:t xml:space="preserve">  </w:t>
      </w:r>
    </w:p>
    <w:p w:rsidR="005912E6" w:rsidRDefault="008154A1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先分别算出钟面</w:t>
      </w:r>
      <w:r>
        <w:rPr>
          <w:color w:val="000000"/>
        </w:rPr>
        <w:t>上时针、分针、秒针各走多长时间，把它们再合起来就是经过的时间．</w:t>
      </w:r>
    </w:p>
    <w:p w:rsidR="005912E6" w:rsidRDefault="008154A1">
      <w:r>
        <w:t>五、解答题</w:t>
      </w:r>
    </w:p>
    <w:p w:rsidR="005912E6" w:rsidRDefault="008154A1">
      <w:pPr>
        <w:spacing w:after="0"/>
      </w:pPr>
      <w:r>
        <w:rPr>
          <w:color w:val="000000"/>
        </w:rPr>
        <w:t>18.</w:t>
      </w:r>
      <w:r>
        <w:rPr>
          <w:color w:val="0000FF"/>
        </w:rPr>
        <w:t>【答案】</w:t>
      </w:r>
      <w:r>
        <w:rPr>
          <w:color w:val="000000"/>
        </w:rPr>
        <w:t xml:space="preserve"> </w:t>
      </w:r>
      <w:r>
        <w:rPr>
          <w:color w:val="000000"/>
        </w:rPr>
        <w:t>解：</w:t>
      </w:r>
      <w:r>
        <w:rPr>
          <w:color w:val="000000"/>
        </w:rPr>
        <w:t>21</w:t>
      </w:r>
      <w:r>
        <w:rPr>
          <w:color w:val="000000"/>
        </w:rPr>
        <w:t>：</w:t>
      </w:r>
      <w:r>
        <w:rPr>
          <w:color w:val="000000"/>
        </w:rPr>
        <w:t>00-10</w:t>
      </w:r>
      <w:r>
        <w:rPr>
          <w:color w:val="000000"/>
        </w:rPr>
        <w:t>：</w:t>
      </w:r>
      <w:r>
        <w:rPr>
          <w:color w:val="000000"/>
        </w:rPr>
        <w:t>00=11(</w:t>
      </w:r>
      <w:r>
        <w:rPr>
          <w:color w:val="000000"/>
        </w:rPr>
        <w:t>小时</w:t>
      </w:r>
      <w:r>
        <w:rPr>
          <w:color w:val="000000"/>
        </w:rPr>
        <w:t xml:space="preserve">)   </w:t>
      </w:r>
    </w:p>
    <w:p w:rsidR="005912E6" w:rsidRDefault="008154A1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【分析】普通计时法和</w:t>
      </w:r>
      <w:r>
        <w:rPr>
          <w:color w:val="000000"/>
        </w:rPr>
        <w:t>24</w:t>
      </w:r>
      <w:r>
        <w:rPr>
          <w:color w:val="000000"/>
        </w:rPr>
        <w:t>时计时法上午时间表示方法上区别是：普通计时法是上午</w:t>
      </w:r>
      <w:r>
        <w:rPr>
          <w:color w:val="000000"/>
        </w:rPr>
        <w:t>+</w:t>
      </w:r>
      <w:r>
        <w:rPr>
          <w:color w:val="000000"/>
        </w:rPr>
        <w:t>时间，</w:t>
      </w:r>
      <w:r>
        <w:rPr>
          <w:color w:val="000000"/>
        </w:rPr>
        <w:t>24</w:t>
      </w:r>
      <w:r>
        <w:rPr>
          <w:color w:val="000000"/>
        </w:rPr>
        <w:t>时计时法只写时间；普通计时法和</w:t>
      </w:r>
      <w:r>
        <w:rPr>
          <w:color w:val="000000"/>
        </w:rPr>
        <w:t>24</w:t>
      </w:r>
      <w:r>
        <w:rPr>
          <w:color w:val="000000"/>
        </w:rPr>
        <w:t>时计时法下午（晚上）时间表示方法上区别是：普通计时法是下午（晚上）</w:t>
      </w:r>
      <w:r>
        <w:rPr>
          <w:color w:val="000000"/>
        </w:rPr>
        <w:t>+</w:t>
      </w:r>
      <w:r>
        <w:rPr>
          <w:color w:val="000000"/>
        </w:rPr>
        <w:t>时间，</w:t>
      </w:r>
      <w:r>
        <w:rPr>
          <w:color w:val="000000"/>
        </w:rPr>
        <w:t>24</w:t>
      </w:r>
      <w:r>
        <w:rPr>
          <w:color w:val="000000"/>
        </w:rPr>
        <w:t>时计时法是下午（晚上）时间</w:t>
      </w:r>
      <w:r>
        <w:rPr>
          <w:color w:val="000000"/>
        </w:rPr>
        <w:t>+12</w:t>
      </w:r>
      <w:r>
        <w:rPr>
          <w:color w:val="000000"/>
        </w:rPr>
        <w:t>时；晚上</w:t>
      </w:r>
      <w:r>
        <w:rPr>
          <w:color w:val="000000"/>
        </w:rPr>
        <w:t>9</w:t>
      </w:r>
      <w:r>
        <w:rPr>
          <w:color w:val="000000"/>
        </w:rPr>
        <w:t>：</w:t>
      </w:r>
      <w:r>
        <w:rPr>
          <w:color w:val="000000"/>
        </w:rPr>
        <w:t>00</w:t>
      </w:r>
      <w:r>
        <w:rPr>
          <w:color w:val="000000"/>
        </w:rPr>
        <w:t>就是</w:t>
      </w:r>
      <w:r>
        <w:rPr>
          <w:color w:val="000000"/>
        </w:rPr>
        <w:t>9:00+12:00=21:00</w:t>
      </w:r>
      <w:r>
        <w:rPr>
          <w:color w:val="000000"/>
        </w:rPr>
        <w:t>；关门时间</w:t>
      </w:r>
      <w:r>
        <w:rPr>
          <w:color w:val="000000"/>
        </w:rPr>
        <w:t>21</w:t>
      </w:r>
      <w:r>
        <w:rPr>
          <w:color w:val="000000"/>
        </w:rPr>
        <w:t>时</w:t>
      </w:r>
      <w:r>
        <w:rPr>
          <w:color w:val="000000"/>
        </w:rPr>
        <w:t>-</w:t>
      </w:r>
      <w:r>
        <w:rPr>
          <w:color w:val="000000"/>
        </w:rPr>
        <w:t>开门时间</w:t>
      </w:r>
      <w:r>
        <w:rPr>
          <w:color w:val="000000"/>
        </w:rPr>
        <w:t>10</w:t>
      </w:r>
      <w:r>
        <w:rPr>
          <w:color w:val="000000"/>
        </w:rPr>
        <w:t>时</w:t>
      </w:r>
      <w:r>
        <w:rPr>
          <w:color w:val="000000"/>
        </w:rPr>
        <w:t>=</w:t>
      </w:r>
      <w:r>
        <w:rPr>
          <w:color w:val="000000"/>
        </w:rPr>
        <w:t>超市一天的营业时间</w:t>
      </w:r>
      <w:r>
        <w:rPr>
          <w:color w:val="000000"/>
        </w:rPr>
        <w:t>11</w:t>
      </w:r>
      <w:r>
        <w:rPr>
          <w:color w:val="000000"/>
        </w:rPr>
        <w:t>小时。</w:t>
      </w:r>
    </w:p>
    <w:p w:rsidR="005912E6" w:rsidRDefault="008154A1">
      <w:pPr>
        <w:spacing w:after="0"/>
      </w:pPr>
      <w:r>
        <w:rPr>
          <w:color w:val="000000"/>
        </w:rPr>
        <w:lastRenderedPageBreak/>
        <w:t>19.</w:t>
      </w:r>
      <w:r>
        <w:rPr>
          <w:color w:val="0000FF"/>
        </w:rPr>
        <w:t>【答案】</w:t>
      </w:r>
      <w:r>
        <w:rPr>
          <w:color w:val="000000"/>
        </w:rPr>
        <w:t>解：</w:t>
      </w:r>
      <w:r>
        <w:rPr>
          <w:color w:val="000000"/>
        </w:rPr>
        <w:t>7</w:t>
      </w:r>
      <w:r>
        <w:rPr>
          <w:color w:val="000000"/>
        </w:rPr>
        <w:t>：</w:t>
      </w:r>
      <w:r>
        <w:rPr>
          <w:color w:val="000000"/>
        </w:rPr>
        <w:t>30</w:t>
      </w:r>
      <w:r>
        <w:rPr>
          <w:color w:val="000000"/>
        </w:rPr>
        <w:t>到</w:t>
      </w:r>
      <w:r>
        <w:rPr>
          <w:color w:val="000000"/>
        </w:rPr>
        <w:t>12</w:t>
      </w:r>
      <w:r>
        <w:rPr>
          <w:color w:val="000000"/>
        </w:rPr>
        <w:t>：</w:t>
      </w:r>
      <w:r>
        <w:rPr>
          <w:color w:val="000000"/>
        </w:rPr>
        <w:t>30</w:t>
      </w:r>
      <w:r>
        <w:rPr>
          <w:color w:val="000000"/>
        </w:rPr>
        <w:t>是</w:t>
      </w:r>
      <w:r>
        <w:rPr>
          <w:color w:val="000000"/>
        </w:rPr>
        <w:t>5</w:t>
      </w:r>
      <w:r>
        <w:rPr>
          <w:color w:val="000000"/>
        </w:rPr>
        <w:t>小时，</w:t>
      </w:r>
      <w:r>
        <w:rPr>
          <w:color w:val="000000"/>
        </w:rPr>
        <w:t>12</w:t>
      </w:r>
      <w:r>
        <w:rPr>
          <w:color w:val="000000"/>
        </w:rPr>
        <w:t>：</w:t>
      </w:r>
      <w:r>
        <w:rPr>
          <w:color w:val="000000"/>
        </w:rPr>
        <w:t>30</w:t>
      </w:r>
      <w:r>
        <w:rPr>
          <w:color w:val="000000"/>
        </w:rPr>
        <w:t>到下午</w:t>
      </w:r>
      <w:r>
        <w:rPr>
          <w:color w:val="000000"/>
        </w:rPr>
        <w:t>5</w:t>
      </w:r>
      <w:r>
        <w:rPr>
          <w:color w:val="000000"/>
        </w:rPr>
        <w:t>时</w:t>
      </w:r>
      <w:r>
        <w:rPr>
          <w:color w:val="000000"/>
        </w:rPr>
        <w:t>30</w:t>
      </w:r>
      <w:r>
        <w:rPr>
          <w:color w:val="000000"/>
        </w:rPr>
        <w:t>分是</w:t>
      </w:r>
      <w:r>
        <w:rPr>
          <w:color w:val="000000"/>
        </w:rPr>
        <w:t>5</w:t>
      </w:r>
      <w:r>
        <w:rPr>
          <w:color w:val="000000"/>
        </w:rPr>
        <w:t>小时，</w:t>
      </w:r>
      <w:r>
        <w:rPr>
          <w:color w:val="000000"/>
        </w:rPr>
        <w:t>5+5-2=8(</w:t>
      </w:r>
      <w:r>
        <w:rPr>
          <w:color w:val="000000"/>
        </w:rPr>
        <w:t>小时</w:t>
      </w:r>
      <w:r>
        <w:rPr>
          <w:color w:val="000000"/>
        </w:rPr>
        <w:t>)</w:t>
      </w:r>
      <w:r>
        <w:br/>
      </w:r>
      <w:r>
        <w:rPr>
          <w:color w:val="000000"/>
        </w:rPr>
        <w:t>答：李老师每天在校工作</w:t>
      </w:r>
      <w:r>
        <w:rPr>
          <w:color w:val="000000"/>
        </w:rPr>
        <w:t>8</w:t>
      </w:r>
      <w:r>
        <w:rPr>
          <w:color w:val="000000"/>
        </w:rPr>
        <w:t>小时</w:t>
      </w:r>
      <w:r>
        <w:rPr>
          <w:color w:val="000000"/>
        </w:rPr>
        <w:t xml:space="preserve">.  </w:t>
      </w:r>
    </w:p>
    <w:p w:rsidR="005912E6" w:rsidRDefault="008154A1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【分析】先判断出早上</w:t>
      </w:r>
      <w:r>
        <w:rPr>
          <w:color w:val="000000"/>
        </w:rPr>
        <w:t>7</w:t>
      </w:r>
      <w:r>
        <w:rPr>
          <w:color w:val="000000"/>
        </w:rPr>
        <w:t>：</w:t>
      </w:r>
      <w:r>
        <w:rPr>
          <w:color w:val="000000"/>
        </w:rPr>
        <w:t>30</w:t>
      </w:r>
      <w:r>
        <w:rPr>
          <w:color w:val="000000"/>
        </w:rPr>
        <w:t>到中午</w:t>
      </w:r>
      <w:r>
        <w:rPr>
          <w:color w:val="000000"/>
        </w:rPr>
        <w:t>12</w:t>
      </w:r>
      <w:r>
        <w:rPr>
          <w:color w:val="000000"/>
        </w:rPr>
        <w:t>：</w:t>
      </w:r>
      <w:r>
        <w:rPr>
          <w:color w:val="000000"/>
        </w:rPr>
        <w:t>30</w:t>
      </w:r>
      <w:r>
        <w:rPr>
          <w:color w:val="000000"/>
        </w:rPr>
        <w:t>经过的时间，再判断出中午</w:t>
      </w:r>
      <w:r>
        <w:rPr>
          <w:color w:val="000000"/>
        </w:rPr>
        <w:t>12</w:t>
      </w:r>
      <w:r>
        <w:rPr>
          <w:color w:val="000000"/>
        </w:rPr>
        <w:t>：</w:t>
      </w:r>
      <w:r>
        <w:rPr>
          <w:color w:val="000000"/>
        </w:rPr>
        <w:t>30</w:t>
      </w:r>
      <w:r>
        <w:rPr>
          <w:color w:val="000000"/>
        </w:rPr>
        <w:t>到下午</w:t>
      </w:r>
      <w:r>
        <w:rPr>
          <w:color w:val="000000"/>
        </w:rPr>
        <w:t>5</w:t>
      </w:r>
      <w:r>
        <w:rPr>
          <w:color w:val="000000"/>
        </w:rPr>
        <w:t>时</w:t>
      </w:r>
      <w:r>
        <w:rPr>
          <w:color w:val="000000"/>
        </w:rPr>
        <w:t>30</w:t>
      </w:r>
      <w:r>
        <w:rPr>
          <w:color w:val="000000"/>
        </w:rPr>
        <w:t>分经过的时间，然后把两部分时间相加再减去休息的时间就是工作的时间</w:t>
      </w:r>
      <w:r>
        <w:rPr>
          <w:color w:val="000000"/>
        </w:rPr>
        <w:t>.</w:t>
      </w:r>
    </w:p>
    <w:p w:rsidR="005912E6" w:rsidRDefault="008154A1">
      <w:r>
        <w:t>六、综合题</w:t>
      </w:r>
    </w:p>
    <w:p w:rsidR="005912E6" w:rsidRDefault="008154A1">
      <w:pPr>
        <w:spacing w:after="0"/>
      </w:pPr>
      <w:r>
        <w:rPr>
          <w:color w:val="000000"/>
        </w:rPr>
        <w:t>20.</w:t>
      </w:r>
      <w:r>
        <w:rPr>
          <w:color w:val="0000FF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）解：</w:t>
      </w:r>
      <w:r>
        <w:rPr>
          <w:color w:val="000000"/>
        </w:rPr>
        <w:t>12:00-8:00=4(</w:t>
      </w:r>
      <w:r>
        <w:rPr>
          <w:color w:val="000000"/>
        </w:rPr>
        <w:t>小时</w:t>
      </w:r>
      <w:r>
        <w:rPr>
          <w:color w:val="000000"/>
        </w:rPr>
        <w:t>)</w:t>
      </w:r>
      <w:r>
        <w:br/>
      </w:r>
      <w:r>
        <w:rPr>
          <w:color w:val="000000"/>
        </w:rPr>
        <w:t>答：上午在校的时间是</w:t>
      </w:r>
      <w:r>
        <w:rPr>
          <w:color w:val="000000"/>
        </w:rPr>
        <w:t>4</w:t>
      </w:r>
      <w:r>
        <w:rPr>
          <w:color w:val="000000"/>
        </w:rPr>
        <w:t>小时</w:t>
      </w:r>
      <w:r>
        <w:rPr>
          <w:color w:val="000000"/>
        </w:rPr>
        <w:t>.</w:t>
      </w:r>
      <w:r>
        <w:br/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）解：</w:t>
      </w:r>
      <w:r>
        <w:rPr>
          <w:color w:val="000000"/>
        </w:rPr>
        <w:t>10:10</w:t>
      </w:r>
      <w:r>
        <w:rPr>
          <w:color w:val="000000"/>
        </w:rPr>
        <w:t>介于</w:t>
      </w:r>
      <w:r>
        <w:rPr>
          <w:color w:val="000000"/>
        </w:rPr>
        <w:t>10:00</w:t>
      </w:r>
      <w:r>
        <w:rPr>
          <w:color w:val="000000"/>
        </w:rPr>
        <w:t>到</w:t>
      </w:r>
      <w:r>
        <w:rPr>
          <w:color w:val="000000"/>
        </w:rPr>
        <w:t>10:20</w:t>
      </w:r>
      <w:r>
        <w:rPr>
          <w:color w:val="000000"/>
        </w:rPr>
        <w:t>之间，正是做课间操的时间</w:t>
      </w:r>
      <w:r>
        <w:rPr>
          <w:color w:val="000000"/>
        </w:rPr>
        <w:t>.</w:t>
      </w:r>
      <w:r>
        <w:br/>
      </w:r>
      <w:r>
        <w:rPr>
          <w:color w:val="000000"/>
        </w:rPr>
        <w:t>答：同学们正在做课间操</w:t>
      </w:r>
      <w:r>
        <w:rPr>
          <w:color w:val="000000"/>
        </w:rPr>
        <w:t>.</w:t>
      </w:r>
      <w:r>
        <w:br/>
      </w:r>
      <w:r>
        <w:br/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）解：</w:t>
      </w:r>
      <w:r>
        <w:rPr>
          <w:color w:val="000000"/>
        </w:rPr>
        <w:t>8:00</w:t>
      </w:r>
      <w:r>
        <w:rPr>
          <w:color w:val="000000"/>
        </w:rPr>
        <w:t>到</w:t>
      </w:r>
      <w:r>
        <w:rPr>
          <w:color w:val="000000"/>
        </w:rPr>
        <w:t>8:20</w:t>
      </w:r>
      <w:r>
        <w:rPr>
          <w:color w:val="000000"/>
        </w:rPr>
        <w:t>经过了</w:t>
      </w:r>
      <w:r>
        <w:rPr>
          <w:color w:val="000000"/>
        </w:rPr>
        <w:t>20</w:t>
      </w:r>
      <w:r>
        <w:rPr>
          <w:color w:val="000000"/>
        </w:rPr>
        <w:t>分钟</w:t>
      </w:r>
      <w:r>
        <w:rPr>
          <w:color w:val="000000"/>
        </w:rPr>
        <w:t>.</w:t>
      </w:r>
      <w:r>
        <w:br/>
      </w:r>
      <w:r>
        <w:rPr>
          <w:color w:val="000000"/>
        </w:rPr>
        <w:t>答：上早自习用了</w:t>
      </w:r>
      <w:r>
        <w:rPr>
          <w:color w:val="000000"/>
        </w:rPr>
        <w:t>20</w:t>
      </w:r>
      <w:r>
        <w:rPr>
          <w:color w:val="000000"/>
        </w:rPr>
        <w:t>分钟</w:t>
      </w:r>
      <w:r>
        <w:rPr>
          <w:color w:val="000000"/>
        </w:rPr>
        <w:t>.</w:t>
      </w:r>
      <w:r>
        <w:br/>
      </w:r>
      <w:r>
        <w:rPr>
          <w:color w:val="000000"/>
        </w:rPr>
        <w:t xml:space="preserve">  </w:t>
      </w:r>
    </w:p>
    <w:p w:rsidR="005912E6" w:rsidRDefault="008154A1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【分析】</w:t>
      </w:r>
      <w:r>
        <w:rPr>
          <w:color w:val="000000"/>
        </w:rPr>
        <w:t>(1)</w:t>
      </w:r>
      <w:r>
        <w:rPr>
          <w:color w:val="000000"/>
        </w:rPr>
        <w:t>判断出从早自习开始到第四节结束经过的时间就是上午的在校时间；</w:t>
      </w:r>
      <w:r>
        <w:rPr>
          <w:color w:val="000000"/>
        </w:rPr>
        <w:t>(2)</w:t>
      </w:r>
      <w:r>
        <w:rPr>
          <w:color w:val="000000"/>
        </w:rPr>
        <w:t>判断</w:t>
      </w:r>
      <w:r>
        <w:rPr>
          <w:color w:val="000000"/>
        </w:rPr>
        <w:t>10:10</w:t>
      </w:r>
      <w:r>
        <w:rPr>
          <w:color w:val="000000"/>
        </w:rPr>
        <w:t>在哪个时间段内，对照时间表判断干什么即可；</w:t>
      </w:r>
      <w:r>
        <w:rPr>
          <w:color w:val="000000"/>
        </w:rPr>
        <w:t>(3)</w:t>
      </w:r>
      <w:r>
        <w:rPr>
          <w:color w:val="000000"/>
        </w:rPr>
        <w:t>判断出</w:t>
      </w:r>
      <w:r>
        <w:rPr>
          <w:color w:val="000000"/>
        </w:rPr>
        <w:t>8:00</w:t>
      </w:r>
      <w:r>
        <w:rPr>
          <w:color w:val="000000"/>
        </w:rPr>
        <w:t>到</w:t>
      </w:r>
      <w:r>
        <w:rPr>
          <w:color w:val="000000"/>
        </w:rPr>
        <w:t>8:20</w:t>
      </w:r>
      <w:r>
        <w:rPr>
          <w:color w:val="000000"/>
        </w:rPr>
        <w:t>经过的时间是多少分钟即可</w:t>
      </w:r>
      <w:r>
        <w:rPr>
          <w:color w:val="000000"/>
        </w:rPr>
        <w:t>.</w:t>
      </w:r>
    </w:p>
    <w:p w:rsidR="005912E6" w:rsidRDefault="008154A1">
      <w:r>
        <w:t>七、应用题</w:t>
      </w:r>
    </w:p>
    <w:p w:rsidR="005912E6" w:rsidRDefault="008154A1">
      <w:pPr>
        <w:spacing w:after="0"/>
      </w:pPr>
      <w:r>
        <w:rPr>
          <w:color w:val="000000"/>
        </w:rPr>
        <w:t>21.</w:t>
      </w:r>
      <w:r>
        <w:rPr>
          <w:color w:val="0000FF"/>
        </w:rPr>
        <w:t>【答案】</w:t>
      </w:r>
      <w:r>
        <w:rPr>
          <w:color w:val="000000"/>
        </w:rPr>
        <w:t>从题意知，开始时间是晚上</w:t>
      </w:r>
      <w:r>
        <w:rPr>
          <w:color w:val="000000"/>
        </w:rPr>
        <w:t>7:30</w:t>
      </w:r>
      <w:r>
        <w:rPr>
          <w:color w:val="000000"/>
        </w:rPr>
        <w:t>，</w:t>
      </w:r>
      <w:r>
        <w:rPr>
          <w:color w:val="000000"/>
        </w:rPr>
        <w:t>2</w:t>
      </w:r>
      <w:r>
        <w:rPr>
          <w:color w:val="000000"/>
        </w:rPr>
        <w:t>小时</w:t>
      </w:r>
      <w:r>
        <w:rPr>
          <w:color w:val="000000"/>
        </w:rPr>
        <w:t>20</w:t>
      </w:r>
      <w:r>
        <w:rPr>
          <w:color w:val="000000"/>
        </w:rPr>
        <w:t>分后结束，可以用时＋时，分＋分，分满六十往前进一。</w:t>
      </w:r>
      <w:r>
        <w:rPr>
          <w:color w:val="000000"/>
        </w:rPr>
        <w:t>7:30</w:t>
      </w:r>
      <w:r>
        <w:rPr>
          <w:color w:val="000000"/>
        </w:rPr>
        <w:t>＋</w:t>
      </w:r>
      <w:r>
        <w:rPr>
          <w:color w:val="000000"/>
        </w:rPr>
        <w:t>2:20</w:t>
      </w:r>
      <w:r>
        <w:rPr>
          <w:color w:val="000000"/>
        </w:rPr>
        <w:t>＝</w:t>
      </w:r>
      <w:r>
        <w:rPr>
          <w:color w:val="000000"/>
        </w:rPr>
        <w:t>9:50</w:t>
      </w:r>
      <w:r>
        <w:rPr>
          <w:color w:val="000000"/>
        </w:rPr>
        <w:t>，所以结束时间是晚上</w:t>
      </w:r>
      <w:r>
        <w:rPr>
          <w:color w:val="000000"/>
        </w:rPr>
        <w:t>9:50</w:t>
      </w:r>
      <w:r>
        <w:rPr>
          <w:color w:val="000000"/>
        </w:rPr>
        <w:t>或</w:t>
      </w:r>
      <w:r>
        <w:rPr>
          <w:color w:val="000000"/>
        </w:rPr>
        <w:t>21:50</w:t>
      </w:r>
      <w:r>
        <w:rPr>
          <w:color w:val="000000"/>
        </w:rPr>
        <w:t>。</w:t>
      </w:r>
      <w:r>
        <w:rPr>
          <w:color w:val="000000"/>
        </w:rPr>
        <w:t xml:space="preserve">  </w:t>
      </w:r>
    </w:p>
    <w:p w:rsidR="005912E6" w:rsidRDefault="008154A1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【解答】根据时分秒的认识相关知识点。【分析】从题意知，开始时间是晚上</w:t>
      </w:r>
      <w:r>
        <w:rPr>
          <w:color w:val="000000"/>
        </w:rPr>
        <w:t>7:30</w:t>
      </w:r>
      <w:r>
        <w:rPr>
          <w:color w:val="000000"/>
        </w:rPr>
        <w:t>，</w:t>
      </w:r>
      <w:r>
        <w:rPr>
          <w:color w:val="000000"/>
        </w:rPr>
        <w:t>2</w:t>
      </w:r>
      <w:r>
        <w:rPr>
          <w:color w:val="000000"/>
        </w:rPr>
        <w:t>小时</w:t>
      </w:r>
      <w:r>
        <w:rPr>
          <w:color w:val="000000"/>
        </w:rPr>
        <w:t>20</w:t>
      </w:r>
      <w:r>
        <w:rPr>
          <w:color w:val="000000"/>
        </w:rPr>
        <w:t>分后结束，可以用时＋时，分＋分，分满六十往前进一。</w:t>
      </w:r>
      <w:r>
        <w:rPr>
          <w:color w:val="000000"/>
        </w:rPr>
        <w:t>7:30</w:t>
      </w:r>
      <w:r>
        <w:rPr>
          <w:color w:val="000000"/>
        </w:rPr>
        <w:t>＋</w:t>
      </w:r>
      <w:r>
        <w:rPr>
          <w:color w:val="000000"/>
        </w:rPr>
        <w:t>2:20</w:t>
      </w:r>
      <w:r>
        <w:rPr>
          <w:color w:val="000000"/>
        </w:rPr>
        <w:t>＝</w:t>
      </w:r>
      <w:r>
        <w:rPr>
          <w:color w:val="000000"/>
        </w:rPr>
        <w:t>9:50</w:t>
      </w:r>
      <w:r>
        <w:rPr>
          <w:color w:val="000000"/>
        </w:rPr>
        <w:t>，所以结束时间是晚上</w:t>
      </w:r>
      <w:r>
        <w:rPr>
          <w:color w:val="000000"/>
        </w:rPr>
        <w:t>9:50</w:t>
      </w:r>
      <w:r>
        <w:rPr>
          <w:color w:val="000000"/>
        </w:rPr>
        <w:t>或</w:t>
      </w:r>
      <w:r>
        <w:rPr>
          <w:color w:val="000000"/>
        </w:rPr>
        <w:t>21:50</w:t>
      </w:r>
      <w:r>
        <w:rPr>
          <w:color w:val="000000"/>
        </w:rPr>
        <w:t>。</w:t>
      </w:r>
    </w:p>
    <w:sectPr w:rsidR="005912E6">
      <w:headerReference w:type="even" r:id="rId15"/>
      <w:footerReference w:type="default" r:id="rId16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8154A1">
      <w:pPr>
        <w:spacing w:after="0" w:line="240" w:lineRule="auto"/>
      </w:pPr>
      <w:r>
        <w:separator/>
      </w:r>
    </w:p>
  </w:endnote>
  <w:endnote w:type="continuationSeparator" w:id="0">
    <w:p w:rsidR="00000000" w:rsidRDefault="00815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2E6" w:rsidRPr="008154A1" w:rsidRDefault="008154A1" w:rsidP="008154A1">
    <w:pPr>
      <w:pStyle w:val="a4"/>
    </w:pPr>
    <w:r w:rsidRPr="008154A1"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8154A1">
      <w:pPr>
        <w:spacing w:after="0" w:line="240" w:lineRule="auto"/>
      </w:pPr>
      <w:r>
        <w:separator/>
      </w:r>
    </w:p>
  </w:footnote>
  <w:footnote w:type="continuationSeparator" w:id="0">
    <w:p w:rsidR="00000000" w:rsidRDefault="00815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2E6" w:rsidRDefault="008154A1">
    <w:pPr>
      <w:pStyle w:val="a5"/>
      <w:pBdr>
        <w:bottom w:val="none" w:sz="0" w:space="0" w:color="auto"/>
      </w:pBdr>
    </w:pPr>
    <w:r>
      <w:pict>
        <v:rect id="Rectangle 7" o:spid="_x0000_s4097" style="position:absolute;left:0;text-align:left;margin-left:1056.4pt;margin-top:-43pt;width:42.15pt;height:57pt;z-index:251655680;mso-width-relative:page;mso-height-relative:page" o:preferrelative="t" fillcolor="gray">
          <v:stroke miterlimit="2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4098" type="#_x0000_t202" style="position:absolute;left:0;text-align:left;margin-left:1098.55pt;margin-top:-43pt;width:31.6pt;height:843pt;z-index:251656704;mso-width-relative:page;mso-height-relative:page;v-text-anchor:middle" o:preferrelative="t">
          <v:stroke miterlimit="2"/>
          <v:textbox style="layout-flow:vertical;mso-layout-flow-alt:bottom-to-top">
            <w:txbxContent>
              <w:p w:rsidR="005912E6" w:rsidRDefault="008154A1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4099" type="#_x0000_t202" style="position:absolute;left:0;text-align:left;margin-left:1056.4pt;margin-top:-43pt;width:42.15pt;height:843pt;z-index:251657728;mso-width-relative:page;mso-height-relative:page;v-text-anchor:middle" o:preferrelative="t" fillcolor="#d8d8d8">
          <v:stroke miterlimit="2"/>
          <v:textbox style="layout-flow:vertical;mso-layout-flow-alt:bottom-to-top">
            <w:txbxContent>
              <w:p w:rsidR="005912E6" w:rsidRDefault="008154A1">
                <w:pPr>
                  <w:spacing w:beforeLines="100" w:before="240" w:afterLines="100" w:after="24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4100" type="#_x0000_t202" style="position:absolute;left:0;text-align:left;margin-left:1025.45pt;margin-top:-43pt;width:30.95pt;height:843pt;z-index:251658752;mso-width-relative:page;mso-height-relative:page;v-text-anchor:middle" o:preferrelative="t">
          <v:stroke miterlimit="2"/>
          <v:textbox style="layout-flow:vertical;mso-layout-flow-alt:bottom-to-top">
            <w:txbxContent>
              <w:p w:rsidR="005912E6" w:rsidRDefault="008154A1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</w:t>
                </w:r>
                <w:r>
                  <w:rPr>
                    <w:rFonts w:hint="eastAsia"/>
                    <w:lang w:eastAsia="zh-CN"/>
                  </w:rPr>
                  <w:t>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F6094"/>
    <w:multiLevelType w:val="hybridMultilevel"/>
    <w:tmpl w:val="A55A1620"/>
    <w:lvl w:ilvl="0" w:tplc="386960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>
    <w:nsid w:val="29C52E9E"/>
    <w:multiLevelType w:val="hybridMultilevel"/>
    <w:tmpl w:val="227EC5E4"/>
    <w:lvl w:ilvl="0" w:tplc="22946221">
      <w:start w:val="1"/>
      <w:numFmt w:val="decimal"/>
      <w:lvlText w:val="%1."/>
      <w:lvlJc w:val="left"/>
      <w:pPr>
        <w:ind w:left="720" w:hanging="360"/>
      </w:pPr>
    </w:lvl>
    <w:lvl w:ilvl="1" w:tplc="22946221" w:tentative="1">
      <w:start w:val="1"/>
      <w:numFmt w:val="lowerLetter"/>
      <w:lvlText w:val="%2."/>
      <w:lvlJc w:val="left"/>
      <w:pPr>
        <w:ind w:left="1440" w:hanging="360"/>
      </w:pPr>
    </w:lvl>
    <w:lvl w:ilvl="2" w:tplc="22946221" w:tentative="1">
      <w:start w:val="1"/>
      <w:numFmt w:val="lowerRoman"/>
      <w:lvlText w:val="%3."/>
      <w:lvlJc w:val="right"/>
      <w:pPr>
        <w:ind w:left="2160" w:hanging="180"/>
      </w:pPr>
    </w:lvl>
    <w:lvl w:ilvl="3" w:tplc="22946221" w:tentative="1">
      <w:start w:val="1"/>
      <w:numFmt w:val="decimal"/>
      <w:lvlText w:val="%4."/>
      <w:lvlJc w:val="left"/>
      <w:pPr>
        <w:ind w:left="2880" w:hanging="360"/>
      </w:pPr>
    </w:lvl>
    <w:lvl w:ilvl="4" w:tplc="22946221" w:tentative="1">
      <w:start w:val="1"/>
      <w:numFmt w:val="lowerLetter"/>
      <w:lvlText w:val="%5."/>
      <w:lvlJc w:val="left"/>
      <w:pPr>
        <w:ind w:left="3600" w:hanging="360"/>
      </w:pPr>
    </w:lvl>
    <w:lvl w:ilvl="5" w:tplc="22946221" w:tentative="1">
      <w:start w:val="1"/>
      <w:numFmt w:val="lowerRoman"/>
      <w:lvlText w:val="%6."/>
      <w:lvlJc w:val="right"/>
      <w:pPr>
        <w:ind w:left="4320" w:hanging="180"/>
      </w:pPr>
    </w:lvl>
    <w:lvl w:ilvl="6" w:tplc="22946221" w:tentative="1">
      <w:start w:val="1"/>
      <w:numFmt w:val="decimal"/>
      <w:lvlText w:val="%7."/>
      <w:lvlJc w:val="left"/>
      <w:pPr>
        <w:ind w:left="5040" w:hanging="360"/>
      </w:pPr>
    </w:lvl>
    <w:lvl w:ilvl="7" w:tplc="22946221" w:tentative="1">
      <w:start w:val="1"/>
      <w:numFmt w:val="lowerLetter"/>
      <w:lvlText w:val="%8."/>
      <w:lvlJc w:val="left"/>
      <w:pPr>
        <w:ind w:left="5760" w:hanging="360"/>
      </w:pPr>
    </w:lvl>
    <w:lvl w:ilvl="8" w:tplc="22946221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3"/>
  </w:num>
  <w:num w:numId="6">
    <w:abstractNumId w:val="1"/>
  </w:num>
  <w:num w:numId="7">
    <w:abstractNumId w:val="4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3,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912E6"/>
    <w:rsid w:val="006B7A92"/>
    <w:rsid w:val="006D054F"/>
    <w:rsid w:val="00751BBD"/>
    <w:rsid w:val="00777D0A"/>
    <w:rsid w:val="008154A1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3.jp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1CE8643-0D86-412D-8D68-4EE2C1DBC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625</Words>
  <Characters>3567</Characters>
  <Application>Microsoft Office Word</Application>
  <DocSecurity>0</DocSecurity>
  <Lines>29</Lines>
  <Paragraphs>8</Paragraphs>
  <ScaleCrop>false</ScaleCrop>
  <Company>Microsoft</Company>
  <LinksUpToDate>false</LinksUpToDate>
  <CharactersWithSpaces>4184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刘德强</cp:lastModifiedBy>
  <cp:revision>7</cp:revision>
  <dcterms:created xsi:type="dcterms:W3CDTF">2013-12-09T06:44:00Z</dcterms:created>
  <dcterms:modified xsi:type="dcterms:W3CDTF">2019-05-02T15:26:00Z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