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187" w:rsidRDefault="009A3823">
      <w:pPr>
        <w:jc w:val="center"/>
        <w:rPr>
          <w:lang w:eastAsia="zh-CN"/>
        </w:rPr>
      </w:pPr>
      <w:r w:rsidRPr="009A3823">
        <w:rPr>
          <w:rFonts w:hint="eastAsia"/>
          <w:b/>
          <w:bCs/>
          <w:sz w:val="28"/>
          <w:szCs w:val="28"/>
          <w:lang w:eastAsia="zh-CN"/>
        </w:rPr>
        <w:t>四年级上册数学一课一练</w:t>
      </w:r>
      <w:r w:rsidRPr="009A3823">
        <w:rPr>
          <w:rFonts w:hint="eastAsia"/>
          <w:b/>
          <w:bCs/>
          <w:sz w:val="28"/>
          <w:szCs w:val="28"/>
          <w:lang w:eastAsia="zh-CN"/>
        </w:rPr>
        <w:t>-1.</w:t>
      </w:r>
      <w:r w:rsidRPr="009A3823">
        <w:rPr>
          <w:rFonts w:hint="eastAsia"/>
          <w:b/>
          <w:bCs/>
          <w:sz w:val="28"/>
          <w:szCs w:val="28"/>
          <w:lang w:eastAsia="zh-CN"/>
        </w:rPr>
        <w:t>大数的认识</w:t>
      </w:r>
    </w:p>
    <w:p w:rsidR="00DF3187" w:rsidRDefault="009A382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最小的九位数是（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F3187" w:rsidRDefault="009A3823">
      <w:pPr>
        <w:spacing w:after="0"/>
        <w:ind w:left="150"/>
      </w:pPr>
      <w:r>
        <w:rPr>
          <w:color w:val="000000"/>
        </w:rPr>
        <w:t>A. 999999999                              B. 111111111                              C. 100000000</w:t>
      </w:r>
    </w:p>
    <w:p w:rsidR="00DF3187" w:rsidRDefault="009A3823" w:rsidP="009A3823">
      <w:pPr>
        <w:spacing w:after="0"/>
      </w:pPr>
      <w:r>
        <w:rPr>
          <w:color w:val="000000"/>
        </w:rPr>
        <w:t>2.</w:t>
      </w:r>
      <w:r>
        <w:rPr>
          <w:color w:val="000000"/>
        </w:rPr>
        <w:t>算一算，找规律</w:t>
      </w:r>
    </w:p>
    <w:p w:rsidR="00DF3187" w:rsidRDefault="009A3823" w:rsidP="009A3823">
      <w:pPr>
        <w:spacing w:after="0"/>
      </w:pPr>
      <w:r>
        <w:rPr>
          <w:noProof/>
          <w:lang w:eastAsia="zh-CN"/>
        </w:rPr>
        <w:drawing>
          <wp:inline distT="0" distB="0" distL="0" distR="0" wp14:anchorId="52BB935D" wp14:editId="01114AA1">
            <wp:extent cx="2543175" cy="168558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2232" cy="168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187" w:rsidRDefault="009A3823">
      <w:pPr>
        <w:spacing w:after="0"/>
        <w:ind w:left="150"/>
      </w:pPr>
      <w:r>
        <w:rPr>
          <w:color w:val="000000"/>
        </w:rPr>
        <w:t>A. 0.9</w:t>
      </w:r>
      <w:r>
        <w:rPr>
          <w:color w:val="000000"/>
        </w:rPr>
        <w:t>；</w:t>
      </w:r>
      <w:r>
        <w:rPr>
          <w:color w:val="000000"/>
        </w:rPr>
        <w:t>0.9</w:t>
      </w:r>
      <w:r>
        <w:rPr>
          <w:color w:val="000000"/>
        </w:rPr>
        <w:t>；</w:t>
      </w:r>
      <w:r>
        <w:rPr>
          <w:color w:val="000000"/>
        </w:rPr>
        <w:t>2.7</w:t>
      </w:r>
      <w:r>
        <w:rPr>
          <w:color w:val="000000"/>
        </w:rPr>
        <w:t>；</w:t>
      </w:r>
      <w:r>
        <w:rPr>
          <w:color w:val="000000"/>
        </w:rPr>
        <w:t>6.3                  </w:t>
      </w:r>
      <w:r>
        <w:rPr>
          <w:noProof/>
          <w:lang w:eastAsia="zh-CN"/>
        </w:rPr>
        <w:drawing>
          <wp:inline distT="0" distB="0" distL="0" distR="0" wp14:anchorId="7CDA7B88" wp14:editId="64C20405">
            <wp:extent cx="9550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0.9</w:t>
      </w:r>
      <w:r>
        <w:rPr>
          <w:color w:val="000000"/>
        </w:rPr>
        <w:t>；</w:t>
      </w:r>
      <w:r>
        <w:rPr>
          <w:color w:val="000000"/>
        </w:rPr>
        <w:t>0.9</w:t>
      </w:r>
      <w:r>
        <w:rPr>
          <w:color w:val="000000"/>
        </w:rPr>
        <w:t>；</w:t>
      </w:r>
      <w:r>
        <w:rPr>
          <w:color w:val="000000"/>
        </w:rPr>
        <w:t>0.9</w:t>
      </w:r>
      <w:r>
        <w:rPr>
          <w:color w:val="000000"/>
        </w:rPr>
        <w:t>；</w:t>
      </w:r>
      <w:r>
        <w:rPr>
          <w:color w:val="000000"/>
        </w:rPr>
        <w:t>0.9                  </w:t>
      </w:r>
      <w:r>
        <w:rPr>
          <w:noProof/>
          <w:lang w:eastAsia="zh-CN"/>
        </w:rPr>
        <w:drawing>
          <wp:inline distT="0" distB="0" distL="0" distR="0" wp14:anchorId="02211826" wp14:editId="4AA82599">
            <wp:extent cx="9550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0.9</w:t>
      </w:r>
      <w:r>
        <w:rPr>
          <w:color w:val="000000"/>
        </w:rPr>
        <w:t>；</w:t>
      </w:r>
      <w:r>
        <w:rPr>
          <w:color w:val="000000"/>
        </w:rPr>
        <w:t>0.9</w:t>
      </w:r>
      <w:r>
        <w:rPr>
          <w:color w:val="000000"/>
        </w:rPr>
        <w:t>、</w:t>
      </w:r>
      <w:r>
        <w:rPr>
          <w:color w:val="000000"/>
        </w:rPr>
        <w:t>0.9</w:t>
      </w:r>
      <w:r>
        <w:rPr>
          <w:color w:val="000000"/>
        </w:rPr>
        <w:t>、</w:t>
      </w:r>
      <w:r>
        <w:rPr>
          <w:color w:val="000000"/>
        </w:rPr>
        <w:t>7.2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一百万一百万地数，数十次是（）。</w:t>
      </w:r>
      <w:bookmarkStart w:id="0" w:name="_GoBack"/>
      <w:bookmarkEnd w:id="0"/>
    </w:p>
    <w:p w:rsidR="00DF3187" w:rsidRDefault="009A382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一百万</w:t>
      </w:r>
      <w:r>
        <w:rPr>
          <w:color w:val="000000"/>
          <w:lang w:eastAsia="zh-CN"/>
        </w:rPr>
        <w:t>                                       B. </w:t>
      </w:r>
      <w:r>
        <w:rPr>
          <w:color w:val="000000"/>
          <w:lang w:eastAsia="zh-CN"/>
        </w:rPr>
        <w:t>一千万</w:t>
      </w:r>
      <w:r>
        <w:rPr>
          <w:color w:val="000000"/>
          <w:lang w:eastAsia="zh-CN"/>
        </w:rPr>
        <w:t>                                       C. </w:t>
      </w:r>
      <w:r>
        <w:rPr>
          <w:color w:val="000000"/>
          <w:lang w:eastAsia="zh-CN"/>
        </w:rPr>
        <w:t>一亿</w:t>
      </w:r>
    </w:p>
    <w:p w:rsidR="009A3823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4.4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这些数中与众不同的数是（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</w:t>
      </w:r>
    </w:p>
    <w:p w:rsidR="00DF3187" w:rsidRDefault="009A382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. 4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2FB7367A" wp14:editId="22B1B346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6374CD0" wp14:editId="628A8CDF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84B2186" wp14:editId="7551FBB3">
            <wp:extent cx="2865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11 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五百万、三十万、六万、九千组成的数是（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        </w:t>
      </w:r>
    </w:p>
    <w:p w:rsidR="00DF3187" w:rsidRDefault="009A382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35003069000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5320320" wp14:editId="4AAEE1A1">
            <wp:extent cx="2865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5369000               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 wp14:anchorId="3212B2C2" wp14:editId="12608B14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5003609000</w:t>
      </w:r>
    </w:p>
    <w:p w:rsidR="00DF3187" w:rsidRDefault="009A382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判断</w:t>
      </w:r>
      <w:r>
        <w:rPr>
          <w:color w:val="000000"/>
          <w:lang w:eastAsia="zh-CN"/>
        </w:rPr>
        <w:t xml:space="preserve">.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万位上的数字表示的数比十万位上的数字表示的数大</w:t>
      </w:r>
      <w:r>
        <w:rPr>
          <w:color w:val="000000"/>
          <w:lang w:eastAsia="zh-CN"/>
        </w:rPr>
        <w:t>.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把</w:t>
      </w:r>
      <w:r>
        <w:rPr>
          <w:color w:val="000000"/>
          <w:lang w:eastAsia="zh-CN"/>
        </w:rPr>
        <w:t>3080000</w:t>
      </w:r>
      <w:r>
        <w:rPr>
          <w:color w:val="000000"/>
          <w:lang w:eastAsia="zh-CN"/>
        </w:rPr>
        <w:t>改写成用万作单位的数是</w:t>
      </w:r>
      <w:r>
        <w:rPr>
          <w:color w:val="000000"/>
          <w:lang w:eastAsia="zh-CN"/>
        </w:rPr>
        <w:t xml:space="preserve">308. 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最小的八位数改写成用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作单位的数是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万。</w:t>
      </w:r>
      <w:r>
        <w:rPr>
          <w:color w:val="000000"/>
          <w:lang w:eastAsia="zh-CN"/>
        </w:rPr>
        <w:t xml:space="preserve"> 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读数时读几个零，在写数时就写几个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F3187" w:rsidRDefault="009A382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个数，从右边起，第五位是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位，第九位是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位，第十二位的计数单位是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DF3187" w:rsidRDefault="009A3823">
      <w:pPr>
        <w:spacing w:after="0"/>
      </w:pPr>
      <w:r>
        <w:rPr>
          <w:color w:val="000000"/>
        </w:rPr>
        <w:t>11.</w:t>
      </w:r>
      <w:r>
        <w:rPr>
          <w:color w:val="000000"/>
        </w:rPr>
        <w:t>用计算器计算．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15"/>
        <w:gridCol w:w="1821"/>
      </w:tblGrid>
      <w:tr w:rsidR="00DF318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3187" w:rsidRDefault="009A3823">
            <w:pPr>
              <w:spacing w:after="0"/>
            </w:pPr>
            <w:r>
              <w:rPr>
                <w:color w:val="000000"/>
              </w:rPr>
              <w:t>27594×8=________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3187" w:rsidRDefault="009A3823">
            <w:pPr>
              <w:spacing w:after="0"/>
            </w:pPr>
            <w:r>
              <w:rPr>
                <w:color w:val="000000"/>
              </w:rPr>
              <w:t>829431÷9=________</w:t>
            </w:r>
          </w:p>
        </w:tc>
      </w:tr>
    </w:tbl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数位顺序表中，从右边起第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位，亿位在第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位上．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DF3187" w:rsidRDefault="009A3823">
      <w:pPr>
        <w:spacing w:after="0"/>
      </w:pPr>
      <w:r>
        <w:rPr>
          <w:color w:val="000000"/>
        </w:rPr>
        <w:t>13.</w:t>
      </w:r>
      <w:r>
        <w:rPr>
          <w:color w:val="000000"/>
        </w:rPr>
        <w:t>用计算器计算．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25"/>
        <w:gridCol w:w="2138"/>
      </w:tblGrid>
      <w:tr w:rsidR="00DF318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3187" w:rsidRDefault="009A3823">
            <w:pPr>
              <w:spacing w:after="0"/>
            </w:pPr>
            <w:r>
              <w:rPr>
                <w:color w:val="000000"/>
              </w:rPr>
              <w:t>126×7÷18</w:t>
            </w:r>
            <w:r>
              <w:rPr>
                <w:color w:val="000000"/>
              </w:rPr>
              <w:t>＝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3187" w:rsidRDefault="009A3823">
            <w:pPr>
              <w:spacing w:after="0"/>
            </w:pPr>
            <w:r>
              <w:rPr>
                <w:color w:val="000000"/>
              </w:rPr>
              <w:t>5175÷69×24</w:t>
            </w:r>
            <w:r>
              <w:rPr>
                <w:color w:val="000000"/>
              </w:rPr>
              <w:t>＝</w:t>
            </w:r>
            <w:r>
              <w:rPr>
                <w:color w:val="000000"/>
              </w:rPr>
              <w:t>________</w:t>
            </w:r>
          </w:p>
        </w:tc>
      </w:tr>
    </w:tbl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一个七位数，百万位上是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，万位上是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，其它数位上都是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，这个数写作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，改写成用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作单位的数是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F3187" w:rsidRDefault="009A3823">
      <w:pPr>
        <w:spacing w:after="0"/>
      </w:pPr>
      <w:r>
        <w:rPr>
          <w:color w:val="000000"/>
        </w:rPr>
        <w:t>15.900800000</w:t>
      </w:r>
      <w:r>
        <w:rPr>
          <w:color w:val="000000"/>
        </w:rPr>
        <w:t>中的</w:t>
      </w:r>
      <w:r>
        <w:rPr>
          <w:color w:val="000000"/>
        </w:rPr>
        <w:t>9</w:t>
      </w:r>
      <w:r>
        <w:rPr>
          <w:color w:val="000000"/>
        </w:rPr>
        <w:t>在</w:t>
      </w:r>
      <w:r>
        <w:rPr>
          <w:color w:val="000000"/>
        </w:rPr>
        <w:t>________</w:t>
      </w:r>
      <w:r>
        <w:rPr>
          <w:color w:val="000000"/>
        </w:rPr>
        <w:t>位上，表示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rPr>
          <w:color w:val="000000"/>
        </w:rPr>
        <w:t>8</w:t>
      </w:r>
      <w:r>
        <w:rPr>
          <w:color w:val="000000"/>
        </w:rPr>
        <w:t>在</w:t>
      </w:r>
      <w:r>
        <w:rPr>
          <w:color w:val="000000"/>
        </w:rPr>
        <w:t>________</w:t>
      </w:r>
      <w:r>
        <w:rPr>
          <w:color w:val="000000"/>
        </w:rPr>
        <w:t>位上，表示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F3187" w:rsidRDefault="009A382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四、应用题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宇宙还在不可想象地扩展，天体相互间的距离无法用</w:t>
      </w:r>
      <w:proofErr w:type="gramStart"/>
      <w:r>
        <w:rPr>
          <w:color w:val="000000"/>
          <w:lang w:eastAsia="zh-CN"/>
        </w:rPr>
        <w:t>千米来</w:t>
      </w:r>
      <w:proofErr w:type="gramEnd"/>
      <w:r>
        <w:rPr>
          <w:color w:val="000000"/>
          <w:lang w:eastAsia="zh-CN"/>
        </w:rPr>
        <w:t>表示，只能用</w:t>
      </w:r>
      <w:proofErr w:type="gramStart"/>
      <w:r>
        <w:rPr>
          <w:color w:val="000000"/>
          <w:lang w:eastAsia="zh-CN"/>
        </w:rPr>
        <w:t>光年来</w:t>
      </w:r>
      <w:proofErr w:type="gramEnd"/>
      <w:r>
        <w:rPr>
          <w:color w:val="000000"/>
          <w:lang w:eastAsia="zh-CN"/>
        </w:rPr>
        <w:t>表示．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光年是指光一年走的路程．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年光走的路程是</w:t>
      </w:r>
      <w:r>
        <w:rPr>
          <w:color w:val="000000"/>
          <w:lang w:eastAsia="zh-CN"/>
        </w:rPr>
        <w:t>9460800000000</w:t>
      </w:r>
      <w:r>
        <w:rPr>
          <w:color w:val="000000"/>
          <w:lang w:eastAsia="zh-CN"/>
        </w:rPr>
        <w:t>千米．</w:t>
      </w:r>
      <w:r>
        <w:rPr>
          <w:lang w:eastAsia="zh-CN"/>
        </w:rPr>
        <w:br/>
      </w:r>
      <w:r>
        <w:rPr>
          <w:color w:val="000000"/>
          <w:lang w:eastAsia="zh-CN"/>
        </w:rPr>
        <w:t>银河系是一个巨大旋涡星系，它拥有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亿颗恒星，它的直径是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万光年．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 wp14:anchorId="17E87E9C" wp14:editId="4D4DED54">
            <wp:extent cx="2301342" cy="197666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1342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银河系的直径有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千米？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 wp14:anchorId="4196945F" wp14:editId="48C6C6B8">
            <wp:extent cx="2864739" cy="1260488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4739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太阳只是银河系中的一颗恒星，太阳离银河系的中心有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万光年，太阳离这个中心有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千米？</w:t>
      </w:r>
      <w:r>
        <w:rPr>
          <w:color w:val="000000"/>
          <w:lang w:eastAsia="zh-CN"/>
        </w:rPr>
        <w:t xml:space="preserve">    </w:t>
      </w:r>
    </w:p>
    <w:p w:rsidR="00DF3187" w:rsidRDefault="009A382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用计算器计算。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得数保留两位小数。</w:t>
      </w:r>
      <w:r>
        <w:rPr>
          <w:color w:val="000000"/>
          <w:lang w:eastAsia="zh-CN"/>
        </w:rPr>
        <w:t xml:space="preserve">) 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18÷0.34 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43.12÷8.3 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312.5÷2.7 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0.015÷0.82    </w:t>
      </w:r>
    </w:p>
    <w:p w:rsidR="00DF3187" w:rsidRDefault="009A382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你了解算盘的哪些知识？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 wp14:anchorId="77AD7763" wp14:editId="54C9FD9C">
            <wp:extent cx="2769248" cy="1174547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8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187" w:rsidRDefault="009A382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填出下面各数的相邻数。</w:t>
      </w:r>
      <w:r>
        <w:rPr>
          <w:color w:val="000000"/>
          <w:lang w:eastAsia="zh-CN"/>
        </w:rPr>
        <w:t xml:space="preserve">    </w:t>
      </w:r>
    </w:p>
    <w:p w:rsidR="00DF3187" w:rsidRDefault="009A382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________</w:t>
      </w:r>
      <w:proofErr w:type="gramStart"/>
      <w:r>
        <w:rPr>
          <w:color w:val="000000"/>
        </w:rPr>
        <w:t>,100000</w:t>
      </w:r>
      <w:proofErr w:type="gramEnd"/>
      <w:r>
        <w:rPr>
          <w:color w:val="000000"/>
        </w:rPr>
        <w:t>,________</w:t>
      </w:r>
      <w:r>
        <w:rPr>
          <w:color w:val="000000"/>
        </w:rPr>
        <w:t> 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F3187" w:rsidRDefault="009A382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________</w:t>
      </w:r>
      <w:proofErr w:type="gramStart"/>
      <w:r>
        <w:rPr>
          <w:color w:val="000000"/>
        </w:rPr>
        <w:t>,4870</w:t>
      </w:r>
      <w:proofErr w:type="gramEnd"/>
      <w:r>
        <w:rPr>
          <w:color w:val="000000"/>
        </w:rPr>
        <w:t>,________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F3187" w:rsidRDefault="009A3823">
      <w:pPr>
        <w:spacing w:after="0"/>
      </w:pPr>
      <w:r>
        <w:rPr>
          <w:color w:val="000000"/>
        </w:rPr>
        <w:lastRenderedPageBreak/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________</w:t>
      </w:r>
      <w:proofErr w:type="gramStart"/>
      <w:r>
        <w:rPr>
          <w:color w:val="000000"/>
        </w:rPr>
        <w:t>,26500</w:t>
      </w:r>
      <w:proofErr w:type="gramEnd"/>
      <w:r>
        <w:rPr>
          <w:color w:val="000000"/>
        </w:rPr>
        <w:t>,________ 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F3187" w:rsidRDefault="009A3823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________</w:t>
      </w:r>
      <w:proofErr w:type="gramStart"/>
      <w:r>
        <w:rPr>
          <w:color w:val="000000"/>
        </w:rPr>
        <w:t>,34999</w:t>
      </w:r>
      <w:proofErr w:type="gramEnd"/>
      <w:r>
        <w:rPr>
          <w:color w:val="000000"/>
        </w:rPr>
        <w:t>,________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F3187" w:rsidRDefault="009A3823">
      <w:r>
        <w:br w:type="page"/>
      </w:r>
    </w:p>
    <w:p w:rsidR="00DF3187" w:rsidRDefault="009A3823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DF3187" w:rsidRDefault="009A3823">
      <w:pPr>
        <w:rPr>
          <w:lang w:eastAsia="zh-CN"/>
        </w:rPr>
      </w:pPr>
      <w:r>
        <w:rPr>
          <w:lang w:eastAsia="zh-CN"/>
        </w:rPr>
        <w:t>一、单选题</w:t>
      </w:r>
    </w:p>
    <w:p w:rsidR="00DF3187" w:rsidRDefault="009A3823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DF3187" w:rsidRDefault="009A3823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F3187" w:rsidRDefault="009A3823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9A3823" w:rsidRDefault="009A382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3.2</w:t>
      </w:r>
      <w:r>
        <w:rPr>
          <w:color w:val="000000"/>
        </w:rPr>
        <w:t>－</w:t>
      </w:r>
      <w:r>
        <w:rPr>
          <w:color w:val="000000"/>
        </w:rPr>
        <w:t>2.3=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－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×0.9</w:t>
      </w:r>
      <w:proofErr w:type="gramStart"/>
      <w:r>
        <w:rPr>
          <w:color w:val="000000"/>
        </w:rPr>
        <w:t>,6.5</w:t>
      </w:r>
      <w:proofErr w:type="gramEnd"/>
      <w:r>
        <w:rPr>
          <w:color w:val="000000"/>
        </w:rPr>
        <w:t>－</w:t>
      </w:r>
      <w:r>
        <w:rPr>
          <w:color w:val="000000"/>
        </w:rPr>
        <w:t>5.6=</w:t>
      </w:r>
      <w:r>
        <w:rPr>
          <w:color w:val="000000"/>
        </w:rPr>
        <w:t>（</w:t>
      </w:r>
      <w:r>
        <w:rPr>
          <w:color w:val="000000"/>
        </w:rPr>
        <w:t>6</w:t>
      </w:r>
      <w:r>
        <w:rPr>
          <w:color w:val="000000"/>
        </w:rPr>
        <w:t>－</w:t>
      </w:r>
      <w:r>
        <w:rPr>
          <w:color w:val="000000"/>
        </w:rPr>
        <w:t>5</w:t>
      </w:r>
      <w:r>
        <w:rPr>
          <w:color w:val="000000"/>
        </w:rPr>
        <w:t>）</w:t>
      </w:r>
      <w:r>
        <w:rPr>
          <w:color w:val="000000"/>
        </w:rPr>
        <w:t>×0.9,7.4</w:t>
      </w:r>
      <w:r>
        <w:rPr>
          <w:color w:val="000000"/>
        </w:rPr>
        <w:t>－</w:t>
      </w:r>
      <w:r>
        <w:rPr>
          <w:color w:val="000000"/>
        </w:rPr>
        <w:t>4.7=</w:t>
      </w:r>
      <w:r>
        <w:rPr>
          <w:color w:val="000000"/>
        </w:rPr>
        <w:t>（</w:t>
      </w:r>
      <w:r>
        <w:rPr>
          <w:color w:val="000000"/>
        </w:rPr>
        <w:t>7</w:t>
      </w:r>
      <w:r>
        <w:rPr>
          <w:color w:val="000000"/>
        </w:rPr>
        <w:t>－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×0.9,8.1</w:t>
      </w:r>
      <w:r>
        <w:rPr>
          <w:color w:val="000000"/>
        </w:rPr>
        <w:t>－</w:t>
      </w:r>
      <w:r>
        <w:rPr>
          <w:color w:val="000000"/>
        </w:rPr>
        <w:t>1.8=</w:t>
      </w:r>
      <w:r>
        <w:rPr>
          <w:color w:val="000000"/>
        </w:rPr>
        <w:t>（</w:t>
      </w:r>
      <w:r>
        <w:rPr>
          <w:color w:val="000000"/>
        </w:rPr>
        <w:t>8</w:t>
      </w:r>
      <w:r>
        <w:rPr>
          <w:color w:val="000000"/>
        </w:rPr>
        <w:t>－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×0.9</w:t>
      </w:r>
      <w:r>
        <w:rPr>
          <w:color w:val="000000"/>
        </w:rPr>
        <w:t>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【解答】依据多位数的认识可知，</w:t>
      </w:r>
      <w:proofErr w:type="gramStart"/>
      <w:r>
        <w:rPr>
          <w:color w:val="000000"/>
          <w:lang w:eastAsia="zh-CN"/>
        </w:rPr>
        <w:t>一百</w:t>
      </w:r>
      <w:r>
        <w:rPr>
          <w:color w:val="000000"/>
          <w:lang w:eastAsia="zh-CN"/>
        </w:rPr>
        <w:t>万一百万</w:t>
      </w:r>
      <w:proofErr w:type="gramEnd"/>
      <w:r>
        <w:rPr>
          <w:color w:val="000000"/>
          <w:lang w:eastAsia="zh-CN"/>
        </w:rPr>
        <w:t>地数，数十次是一千万，所以本题选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9A3823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【分析】此题主要考查对多位数的加法运算。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都是</w:t>
      </w:r>
      <w:proofErr w:type="gramStart"/>
      <w:r>
        <w:rPr>
          <w:color w:val="000000"/>
          <w:lang w:eastAsia="zh-CN"/>
        </w:rPr>
        <w:t>相邻间</w:t>
      </w:r>
      <w:proofErr w:type="gramEnd"/>
      <w:r>
        <w:rPr>
          <w:color w:val="000000"/>
          <w:lang w:eastAsia="zh-CN"/>
        </w:rPr>
        <w:t>相差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，而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之间只相差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9A3823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【分析】利用数与数直接的关系来区别、强化整对数的掌握。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【解答】解：五百万、三十万、六万、九千组成的数是</w:t>
      </w:r>
      <w:r>
        <w:rPr>
          <w:color w:val="000000"/>
          <w:lang w:eastAsia="zh-CN"/>
        </w:rPr>
        <w:t>5369000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【分析】几百万就在百万位上写几，几十万就在十万位上写几；几万就在万位上写几；几千就在千位上写几。</w:t>
      </w:r>
    </w:p>
    <w:p w:rsidR="00DF3187" w:rsidRDefault="009A3823">
      <w:pPr>
        <w:rPr>
          <w:lang w:eastAsia="zh-CN"/>
        </w:rPr>
      </w:pPr>
      <w:r>
        <w:rPr>
          <w:lang w:eastAsia="zh-CN"/>
        </w:rPr>
        <w:t>二、判断题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【解答】万位上的数字表示的数应比十万位上的数字表示的数小，说大就了</w:t>
      </w:r>
      <w:r>
        <w:rPr>
          <w:color w:val="000000"/>
          <w:lang w:eastAsia="zh-CN"/>
        </w:rPr>
        <w:t>.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3080000=308</w:t>
      </w:r>
      <w:r>
        <w:rPr>
          <w:color w:val="000000"/>
          <w:lang w:eastAsia="zh-CN"/>
        </w:rPr>
        <w:t>万，原题错误。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故答案为：错误【分析】改写成用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作单位的数，直接舍去个级的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，然后写上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字即可。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【解答】解：最小的八位数改写为用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作单位的数是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万。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故答案为：正确。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【分析】最小的八位数是</w:t>
      </w:r>
      <w:r>
        <w:rPr>
          <w:color w:val="000000"/>
          <w:lang w:eastAsia="zh-CN"/>
        </w:rPr>
        <w:t>10000000</w:t>
      </w:r>
      <w:r>
        <w:rPr>
          <w:color w:val="000000"/>
          <w:lang w:eastAsia="zh-CN"/>
        </w:rPr>
        <w:t>，改写为用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作单位的数，就是把最后的四个零去掉即可。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【解答】解：写数时哪一位上</w:t>
      </w:r>
      <w:r>
        <w:rPr>
          <w:color w:val="000000"/>
          <w:lang w:eastAsia="zh-CN"/>
        </w:rPr>
        <w:t>一个单位也没有就在那一位上写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，与读几个零无关，原题说法错误。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故答案为：错误【分析】每级末尾的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都不读，其它数位上有一个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或连续几个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都只读一个零，因此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的个数与读出零的个数无关。</w:t>
      </w:r>
    </w:p>
    <w:p w:rsidR="00DF3187" w:rsidRDefault="009A3823">
      <w:pPr>
        <w:rPr>
          <w:lang w:eastAsia="zh-CN"/>
        </w:rPr>
      </w:pPr>
      <w:r>
        <w:rPr>
          <w:lang w:eastAsia="zh-CN"/>
        </w:rPr>
        <w:t>三、填空题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万；亿；千亿</w:t>
      </w:r>
      <w:r>
        <w:rPr>
          <w:color w:val="000000"/>
          <w:lang w:eastAsia="zh-CN"/>
        </w:rPr>
        <w:t xml:space="preserve">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220752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92159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27594×8=220752</w:t>
      </w:r>
      <w:r>
        <w:rPr>
          <w:lang w:eastAsia="zh-CN"/>
        </w:rPr>
        <w:br/>
      </w:r>
      <w:r>
        <w:rPr>
          <w:color w:val="000000"/>
          <w:lang w:eastAsia="zh-CN"/>
        </w:rPr>
        <w:t>829431÷9=92159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220752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92159</w:t>
      </w:r>
      <w:r>
        <w:rPr>
          <w:color w:val="000000"/>
          <w:lang w:eastAsia="zh-CN"/>
        </w:rPr>
        <w:t>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【分析】根据计算器的使用方法进行计算即可。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万；</w:t>
      </w:r>
      <w:r>
        <w:rPr>
          <w:color w:val="000000"/>
          <w:lang w:eastAsia="zh-CN"/>
        </w:rPr>
        <w:t xml:space="preserve">9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【解答】解：因为数位顺</w:t>
      </w:r>
      <w:r>
        <w:rPr>
          <w:color w:val="000000"/>
          <w:lang w:eastAsia="zh-CN"/>
        </w:rPr>
        <w:t>序表中，从右边起分别是个位、十位、百位、千位、万位、十万位、百万位、千万位、亿位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，所以数位顺序表中，从右边起第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位是万位，亿位在第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位上。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故答案为：万，</w:t>
      </w:r>
      <w:r>
        <w:rPr>
          <w:color w:val="000000"/>
          <w:lang w:eastAsia="zh-CN"/>
        </w:rPr>
        <w:t>9.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【分析】根据计数单位与数位的定义可知一</w:t>
      </w:r>
      <w:r>
        <w:rPr>
          <w:color w:val="000000"/>
          <w:lang w:eastAsia="zh-CN"/>
        </w:rPr>
        <w:t>(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、十、百、千、万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都是计数单位；把它们按照一定的顺序排列起来，它们所占的位置叫做数位；据此即可找出数位顺序表中的数位。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49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1800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126×7÷18</w:t>
      </w:r>
      <w:r>
        <w:rPr>
          <w:lang w:eastAsia="zh-CN"/>
        </w:rPr>
        <w:br/>
      </w:r>
      <w:r>
        <w:rPr>
          <w:color w:val="000000"/>
          <w:lang w:eastAsia="zh-CN"/>
        </w:rPr>
        <w:t>=882÷18</w:t>
      </w:r>
      <w:r>
        <w:rPr>
          <w:lang w:eastAsia="zh-CN"/>
        </w:rPr>
        <w:br/>
      </w:r>
      <w:r>
        <w:rPr>
          <w:color w:val="000000"/>
          <w:lang w:eastAsia="zh-CN"/>
        </w:rPr>
        <w:t>=49</w:t>
      </w:r>
      <w:r>
        <w:rPr>
          <w:lang w:eastAsia="zh-CN"/>
        </w:rPr>
        <w:br/>
      </w:r>
      <w:r>
        <w:rPr>
          <w:color w:val="000000"/>
          <w:lang w:eastAsia="zh-CN"/>
        </w:rPr>
        <w:t>5175÷69×24</w:t>
      </w:r>
      <w:r>
        <w:rPr>
          <w:lang w:eastAsia="zh-CN"/>
        </w:rPr>
        <w:br/>
      </w:r>
      <w:r>
        <w:rPr>
          <w:color w:val="000000"/>
          <w:lang w:eastAsia="zh-CN"/>
        </w:rPr>
        <w:t>=75×24</w:t>
      </w:r>
      <w:r>
        <w:rPr>
          <w:lang w:eastAsia="zh-CN"/>
        </w:rPr>
        <w:br/>
      </w:r>
      <w:r>
        <w:rPr>
          <w:color w:val="000000"/>
          <w:lang w:eastAsia="zh-CN"/>
        </w:rPr>
        <w:t>=1800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49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1800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【分析】都按照从左到右的顺序计算，用计算器计算时先键入第一个数字，再键入运算符号，接着键入第二个数字和等号即可得到得数。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8060000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806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 xml:space="preserve">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【解答】解：这个数写作</w:t>
      </w:r>
      <w:r>
        <w:rPr>
          <w:color w:val="000000"/>
          <w:lang w:eastAsia="zh-CN"/>
        </w:rPr>
        <w:t>8060000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8060000=806</w:t>
      </w:r>
      <w:r>
        <w:rPr>
          <w:color w:val="000000"/>
          <w:lang w:eastAsia="zh-CN"/>
        </w:rPr>
        <w:t>万。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8060000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806</w:t>
      </w:r>
      <w:r>
        <w:rPr>
          <w:color w:val="000000"/>
          <w:lang w:eastAsia="zh-CN"/>
        </w:rPr>
        <w:t>万。</w:t>
      </w:r>
      <w:r>
        <w:rPr>
          <w:color w:val="000000"/>
          <w:lang w:eastAsia="zh-CN"/>
        </w:rPr>
        <w:t xml:space="preserve">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【分析】哪一位上</w:t>
      </w:r>
      <w:proofErr w:type="gramStart"/>
      <w:r>
        <w:rPr>
          <w:color w:val="000000"/>
          <w:lang w:eastAsia="zh-CN"/>
        </w:rPr>
        <w:t>是几就在</w:t>
      </w:r>
      <w:proofErr w:type="gramEnd"/>
      <w:r>
        <w:rPr>
          <w:color w:val="000000"/>
          <w:lang w:eastAsia="zh-CN"/>
        </w:rPr>
        <w:t>那一位上写几，没有就写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；去掉个级的四个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，然后在后面加上一个万字即可改写成用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作单位的数。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亿；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个亿；十万；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个十万</w:t>
      </w:r>
      <w:r>
        <w:rPr>
          <w:color w:val="000000"/>
          <w:lang w:eastAsia="zh-CN"/>
        </w:rPr>
        <w:t xml:space="preserve">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900800000</w:t>
      </w:r>
      <w:r>
        <w:rPr>
          <w:color w:val="000000"/>
          <w:lang w:eastAsia="zh-CN"/>
        </w:rPr>
        <w:t>中的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在亿位上，表示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个亿，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在十万位上，表示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个十万。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故答案为：亿；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个亿；十万；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个十万【分析】整数的数位从右边向左依次是个位、十位、百位、千位、万位、十万位、百万位、千万位、亿位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，计数单位依次是个、十、百、千、万、十万、百万、千万、亿</w:t>
      </w:r>
      <w:r>
        <w:rPr>
          <w:color w:val="000000"/>
          <w:lang w:eastAsia="zh-CN"/>
        </w:rPr>
        <w:t>……</w:t>
      </w:r>
    </w:p>
    <w:p w:rsidR="00DF3187" w:rsidRDefault="009A3823">
      <w:pPr>
        <w:rPr>
          <w:lang w:eastAsia="zh-CN"/>
        </w:rPr>
      </w:pPr>
      <w:r>
        <w:rPr>
          <w:lang w:eastAsia="zh-CN"/>
        </w:rPr>
        <w:t>四、应用题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946080000000000000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283824000000000000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①10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=100000</w:t>
      </w:r>
      <w:r>
        <w:rPr>
          <w:color w:val="000000"/>
          <w:lang w:eastAsia="zh-CN"/>
        </w:rPr>
        <w:t>，银河系的直径有：</w:t>
      </w:r>
      <w:r>
        <w:rPr>
          <w:color w:val="000000"/>
          <w:lang w:eastAsia="zh-CN"/>
        </w:rPr>
        <w:t>9460800000000×100000=94608000000</w:t>
      </w:r>
      <w:r>
        <w:rPr>
          <w:color w:val="000000"/>
          <w:lang w:eastAsia="zh-CN"/>
        </w:rPr>
        <w:t>0000000</w:t>
      </w:r>
      <w:r>
        <w:rPr>
          <w:color w:val="000000"/>
          <w:lang w:eastAsia="zh-CN"/>
        </w:rPr>
        <w:t>千米；</w:t>
      </w:r>
      <w:r>
        <w:rPr>
          <w:lang w:eastAsia="zh-CN"/>
        </w:rPr>
        <w:br/>
      </w:r>
      <w:r>
        <w:rPr>
          <w:color w:val="000000"/>
          <w:lang w:eastAsia="zh-CN"/>
        </w:rPr>
        <w:t>②3</w:t>
      </w:r>
      <w:r>
        <w:rPr>
          <w:color w:val="000000"/>
          <w:lang w:eastAsia="zh-CN"/>
        </w:rPr>
        <w:t>万</w:t>
      </w:r>
      <w:r>
        <w:rPr>
          <w:color w:val="000000"/>
          <w:lang w:eastAsia="zh-CN"/>
        </w:rPr>
        <w:t>=30000</w:t>
      </w:r>
      <w:r>
        <w:rPr>
          <w:color w:val="000000"/>
          <w:lang w:eastAsia="zh-CN"/>
        </w:rPr>
        <w:t>，银河系的直径有：</w:t>
      </w:r>
      <w:r>
        <w:rPr>
          <w:color w:val="000000"/>
          <w:lang w:eastAsia="zh-CN"/>
        </w:rPr>
        <w:t>9460800000000×30000=283824000000000000</w:t>
      </w:r>
      <w:r>
        <w:rPr>
          <w:color w:val="000000"/>
          <w:lang w:eastAsia="zh-CN"/>
        </w:rPr>
        <w:t>千米。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①946080000000000000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②283824000000000000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【分析】本题先</w:t>
      </w:r>
      <w:proofErr w:type="gramStart"/>
      <w:r>
        <w:rPr>
          <w:color w:val="000000"/>
          <w:lang w:eastAsia="zh-CN"/>
        </w:rPr>
        <w:t>根据根据</w:t>
      </w:r>
      <w:proofErr w:type="gramEnd"/>
      <w:r>
        <w:rPr>
          <w:color w:val="000000"/>
          <w:lang w:eastAsia="zh-CN"/>
        </w:rPr>
        <w:t>多位数的写法：从高位到低位，一级</w:t>
      </w:r>
      <w:proofErr w:type="gramStart"/>
      <w:r>
        <w:rPr>
          <w:color w:val="000000"/>
          <w:lang w:eastAsia="zh-CN"/>
        </w:rPr>
        <w:t>一级</w:t>
      </w:r>
      <w:proofErr w:type="gramEnd"/>
      <w:r>
        <w:rPr>
          <w:color w:val="000000"/>
          <w:lang w:eastAsia="zh-CN"/>
        </w:rPr>
        <w:t>地写，哪一个数位上一个单位也没有，就在那个数位上写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，先写出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万和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万；再根据速度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时间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路程，进行计算，即可解答此题。</w:t>
      </w:r>
    </w:p>
    <w:p w:rsidR="00DF3187" w:rsidRDefault="009A3823">
      <w:pPr>
        <w:rPr>
          <w:lang w:eastAsia="zh-CN"/>
        </w:rPr>
      </w:pPr>
      <w:r>
        <w:rPr>
          <w:lang w:eastAsia="zh-CN"/>
        </w:rPr>
        <w:t>五、计算题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18÷0.34≈52.94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43.12÷8.3≈</w:t>
      </w:r>
      <w:r>
        <w:rPr>
          <w:color w:val="000000"/>
          <w:lang w:eastAsia="zh-CN"/>
        </w:rPr>
        <w:t>5.20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312.5÷2.7≈115.74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0.015÷0.82≈0.02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【分析】用计算器计算出商，然后根据千分位数字四舍五入保留两位小数，注意</w:t>
      </w:r>
      <w:proofErr w:type="gramStart"/>
      <w:r>
        <w:rPr>
          <w:color w:val="000000"/>
          <w:lang w:eastAsia="zh-CN"/>
        </w:rPr>
        <w:t>近似数</w:t>
      </w:r>
      <w:proofErr w:type="gramEnd"/>
      <w:r>
        <w:rPr>
          <w:color w:val="000000"/>
          <w:lang w:eastAsia="zh-CN"/>
        </w:rPr>
        <w:t>末尾的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不能去掉。</w:t>
      </w:r>
    </w:p>
    <w:p w:rsidR="00DF3187" w:rsidRDefault="009A3823">
      <w:pPr>
        <w:rPr>
          <w:lang w:eastAsia="zh-CN"/>
        </w:rPr>
      </w:pPr>
      <w:r>
        <w:rPr>
          <w:lang w:eastAsia="zh-CN"/>
        </w:rPr>
        <w:t>六、解答题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算盘是我国劳动人民创造的一种简便的计算工具，它曾经在生产和生活中被广泛应用，作用主要包括计算和记数两个方面。算盘上每一档代表一个数位，记数前要先确定某一档作为个位，然后向左依次是十位、百位、千位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记数时，要把算珠</w:t>
      </w:r>
      <w:proofErr w:type="gramStart"/>
      <w:r>
        <w:rPr>
          <w:color w:val="000000"/>
          <w:lang w:eastAsia="zh-CN"/>
        </w:rPr>
        <w:t>拨到靠梁时</w:t>
      </w:r>
      <w:proofErr w:type="gramEnd"/>
      <w:r>
        <w:rPr>
          <w:color w:val="000000"/>
          <w:lang w:eastAsia="zh-CN"/>
        </w:rPr>
        <w:t>，才表示算盘上有数。每一档的上方的每颗珠子代表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，下方的每颗珠子代表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。在算盘上拨出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个数，如下图：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769248" cy="119364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9248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把右起第一</w:t>
      </w:r>
      <w:proofErr w:type="gramStart"/>
      <w:r>
        <w:rPr>
          <w:color w:val="000000"/>
          <w:lang w:eastAsia="zh-CN"/>
        </w:rPr>
        <w:t>档</w:t>
      </w:r>
      <w:proofErr w:type="gramEnd"/>
      <w:r>
        <w:rPr>
          <w:color w:val="000000"/>
          <w:lang w:eastAsia="zh-CN"/>
        </w:rPr>
        <w:t>作为个位，个位上四颗下珠表示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，十位上一颗上珠和两颗下珠表示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，百位上三颗下珠表示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，千位上一颗上珠和一颗下珠表示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，算盘上拨出的这个数是</w:t>
      </w:r>
      <w:r>
        <w:rPr>
          <w:color w:val="000000"/>
          <w:lang w:eastAsia="zh-CN"/>
        </w:rPr>
        <w:t>6374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【分析】根据算盘的功能解答即可。</w:t>
      </w:r>
    </w:p>
    <w:p w:rsidR="00DF3187" w:rsidRDefault="009A3823">
      <w:pPr>
        <w:rPr>
          <w:lang w:eastAsia="zh-CN"/>
        </w:rPr>
      </w:pPr>
      <w:r>
        <w:rPr>
          <w:lang w:eastAsia="zh-CN"/>
        </w:rPr>
        <w:t>七、综合题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99999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100001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4869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4871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26499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26501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34998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35000   </w:t>
      </w:r>
    </w:p>
    <w:p w:rsidR="00DF3187" w:rsidRDefault="009A3823">
      <w:pPr>
        <w:spacing w:after="0"/>
        <w:rPr>
          <w:lang w:eastAsia="zh-CN"/>
        </w:rPr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</w:t>
      </w:r>
      <w:proofErr w:type="spellStart"/>
      <w:r>
        <w:rPr>
          <w:color w:val="000000"/>
        </w:rPr>
        <w:t>解答</w:t>
      </w:r>
      <w:proofErr w:type="spellEnd"/>
      <w:r>
        <w:rPr>
          <w:color w:val="000000"/>
        </w:rPr>
        <w:t>】（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100000-1=99999</w:t>
      </w:r>
      <w:r>
        <w:rPr>
          <w:color w:val="000000"/>
        </w:rPr>
        <w:t>，</w:t>
      </w:r>
      <w:r>
        <w:rPr>
          <w:color w:val="000000"/>
        </w:rPr>
        <w:t>100000+1=100001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4870-1=4869</w:t>
      </w:r>
      <w:r>
        <w:rPr>
          <w:color w:val="000000"/>
        </w:rPr>
        <w:t>，</w:t>
      </w:r>
      <w:r>
        <w:rPr>
          <w:color w:val="000000"/>
        </w:rPr>
        <w:t>4870+1=4871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26500-1=26499</w:t>
      </w:r>
      <w:r>
        <w:rPr>
          <w:color w:val="000000"/>
        </w:rPr>
        <w:t>，</w:t>
      </w:r>
      <w:r>
        <w:rPr>
          <w:color w:val="000000"/>
        </w:rPr>
        <w:t>26500+1=26501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34999-1=34998</w:t>
      </w:r>
      <w:r>
        <w:rPr>
          <w:color w:val="000000"/>
        </w:rPr>
        <w:t>，</w:t>
      </w:r>
      <w:r>
        <w:rPr>
          <w:color w:val="000000"/>
        </w:rPr>
        <w:t>34999+1=35000.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99999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100001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4869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4871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26499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26501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34998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35000. </w:t>
      </w:r>
    </w:p>
    <w:p w:rsidR="00DF3187" w:rsidRDefault="009A3823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【分析】相邻的两个自然数相差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，三个相邻的自然数，如果中间一个自然数为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，则它前面的一个相邻自然数是</w:t>
      </w:r>
      <w:r>
        <w:rPr>
          <w:color w:val="000000"/>
          <w:lang w:eastAsia="zh-CN"/>
        </w:rPr>
        <w:t>n-1</w:t>
      </w:r>
      <w:r>
        <w:rPr>
          <w:color w:val="000000"/>
          <w:lang w:eastAsia="zh-CN"/>
        </w:rPr>
        <w:t>，它后面的一个相邻自然数是</w:t>
      </w:r>
      <w:r>
        <w:rPr>
          <w:color w:val="000000"/>
          <w:lang w:eastAsia="zh-CN"/>
        </w:rPr>
        <w:t>n+1</w:t>
      </w:r>
      <w:r>
        <w:rPr>
          <w:color w:val="000000"/>
          <w:lang w:eastAsia="zh-CN"/>
        </w:rPr>
        <w:t>，据此列式解答</w:t>
      </w:r>
      <w:r>
        <w:rPr>
          <w:color w:val="000000"/>
          <w:lang w:eastAsia="zh-CN"/>
        </w:rPr>
        <w:t>.</w:t>
      </w:r>
    </w:p>
    <w:sectPr w:rsidR="00DF3187">
      <w:headerReference w:type="even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A3823">
      <w:pPr>
        <w:spacing w:after="0" w:line="240" w:lineRule="auto"/>
      </w:pPr>
      <w:r>
        <w:separator/>
      </w:r>
    </w:p>
  </w:endnote>
  <w:endnote w:type="continuationSeparator" w:id="0">
    <w:p w:rsidR="00000000" w:rsidRDefault="009A3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87" w:rsidRPr="009A3823" w:rsidRDefault="009A3823" w:rsidP="009A3823">
    <w:pPr>
      <w:pStyle w:val="a4"/>
    </w:pPr>
    <w:r w:rsidRPr="009A3823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A3823">
      <w:pPr>
        <w:spacing w:after="0" w:line="240" w:lineRule="auto"/>
      </w:pPr>
      <w:r>
        <w:separator/>
      </w:r>
    </w:p>
  </w:footnote>
  <w:footnote w:type="continuationSeparator" w:id="0">
    <w:p w:rsidR="00000000" w:rsidRDefault="009A3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87" w:rsidRDefault="009A3823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DF3187" w:rsidRDefault="009A382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F3187" w:rsidRDefault="009A3823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DF3187" w:rsidRDefault="009A382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FFB32BD"/>
    <w:multiLevelType w:val="hybridMultilevel"/>
    <w:tmpl w:val="604A75D6"/>
    <w:lvl w:ilvl="0" w:tplc="93408784">
      <w:start w:val="1"/>
      <w:numFmt w:val="decimal"/>
      <w:lvlText w:val="%1."/>
      <w:lvlJc w:val="left"/>
      <w:pPr>
        <w:ind w:left="720" w:hanging="360"/>
      </w:pPr>
    </w:lvl>
    <w:lvl w:ilvl="1" w:tplc="93408784" w:tentative="1">
      <w:start w:val="1"/>
      <w:numFmt w:val="lowerLetter"/>
      <w:lvlText w:val="%2."/>
      <w:lvlJc w:val="left"/>
      <w:pPr>
        <w:ind w:left="1440" w:hanging="360"/>
      </w:pPr>
    </w:lvl>
    <w:lvl w:ilvl="2" w:tplc="93408784" w:tentative="1">
      <w:start w:val="1"/>
      <w:numFmt w:val="lowerRoman"/>
      <w:lvlText w:val="%3."/>
      <w:lvlJc w:val="right"/>
      <w:pPr>
        <w:ind w:left="2160" w:hanging="180"/>
      </w:pPr>
    </w:lvl>
    <w:lvl w:ilvl="3" w:tplc="93408784" w:tentative="1">
      <w:start w:val="1"/>
      <w:numFmt w:val="decimal"/>
      <w:lvlText w:val="%4."/>
      <w:lvlJc w:val="left"/>
      <w:pPr>
        <w:ind w:left="2880" w:hanging="360"/>
      </w:pPr>
    </w:lvl>
    <w:lvl w:ilvl="4" w:tplc="93408784" w:tentative="1">
      <w:start w:val="1"/>
      <w:numFmt w:val="lowerLetter"/>
      <w:lvlText w:val="%5."/>
      <w:lvlJc w:val="left"/>
      <w:pPr>
        <w:ind w:left="3600" w:hanging="360"/>
      </w:pPr>
    </w:lvl>
    <w:lvl w:ilvl="5" w:tplc="93408784" w:tentative="1">
      <w:start w:val="1"/>
      <w:numFmt w:val="lowerRoman"/>
      <w:lvlText w:val="%6."/>
      <w:lvlJc w:val="right"/>
      <w:pPr>
        <w:ind w:left="4320" w:hanging="180"/>
      </w:pPr>
    </w:lvl>
    <w:lvl w:ilvl="6" w:tplc="93408784" w:tentative="1">
      <w:start w:val="1"/>
      <w:numFmt w:val="decimal"/>
      <w:lvlText w:val="%7."/>
      <w:lvlJc w:val="left"/>
      <w:pPr>
        <w:ind w:left="5040" w:hanging="360"/>
      </w:pPr>
    </w:lvl>
    <w:lvl w:ilvl="7" w:tplc="93408784" w:tentative="1">
      <w:start w:val="1"/>
      <w:numFmt w:val="lowerLetter"/>
      <w:lvlText w:val="%8."/>
      <w:lvlJc w:val="left"/>
      <w:pPr>
        <w:ind w:left="5760" w:hanging="360"/>
      </w:pPr>
    </w:lvl>
    <w:lvl w:ilvl="8" w:tplc="93408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9CF7665"/>
    <w:multiLevelType w:val="hybridMultilevel"/>
    <w:tmpl w:val="A058D34E"/>
    <w:lvl w:ilvl="0" w:tplc="7667352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3823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318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A175FA-B529-4332-AB86-BA62961C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643</Words>
  <Characters>3670</Characters>
  <Application>Microsoft Office Word</Application>
  <DocSecurity>0</DocSecurity>
  <Lines>30</Lines>
  <Paragraphs>8</Paragraphs>
  <ScaleCrop>false</ScaleCrop>
  <Company>Microsoft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2019-05-03T01:26:00Z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