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776E5" w14:textId="77777777" w:rsidR="00ED3E31" w:rsidRDefault="00481CE2">
      <w:pPr>
        <w:jc w:val="center"/>
        <w:rPr>
          <w:lang w:eastAsia="zh-CN"/>
        </w:rPr>
      </w:pPr>
      <w:r w:rsidRPr="00481CE2">
        <w:rPr>
          <w:rFonts w:hint="eastAsia"/>
          <w:b/>
          <w:bCs/>
          <w:sz w:val="28"/>
          <w:szCs w:val="28"/>
          <w:lang w:eastAsia="zh-CN"/>
        </w:rPr>
        <w:t>五年级上册数学单元测试</w:t>
      </w:r>
      <w:r w:rsidRPr="00481CE2">
        <w:rPr>
          <w:rFonts w:hint="eastAsia"/>
          <w:b/>
          <w:bCs/>
          <w:sz w:val="28"/>
          <w:szCs w:val="28"/>
          <w:lang w:eastAsia="zh-CN"/>
        </w:rPr>
        <w:t>-1.</w:t>
      </w:r>
      <w:r w:rsidRPr="00481CE2">
        <w:rPr>
          <w:rFonts w:hint="eastAsia"/>
          <w:b/>
          <w:bCs/>
          <w:sz w:val="28"/>
          <w:szCs w:val="28"/>
          <w:lang w:eastAsia="zh-CN"/>
        </w:rPr>
        <w:t>小数乘法</w:t>
      </w:r>
      <w:r w:rsidRPr="00481CE2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6A6920EE" w14:textId="77777777" w:rsidR="00ED3E31" w:rsidRDefault="00481CE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14:paraId="5E214052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计算</w:t>
      </w:r>
      <w:r>
        <w:rPr>
          <w:color w:val="000000"/>
          <w:lang w:eastAsia="zh-CN"/>
        </w:rPr>
        <w:t>181+382+418=181+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382+418</w:t>
      </w:r>
      <w:r>
        <w:rPr>
          <w:color w:val="000000"/>
          <w:lang w:eastAsia="zh-CN"/>
        </w:rPr>
        <w:t>）是根据（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3CAD7F47" w14:textId="39570D83" w:rsidR="00ED3E31" w:rsidRDefault="00481CE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加法交换律</w:t>
      </w:r>
      <w:r>
        <w:rPr>
          <w:color w:val="000000"/>
          <w:lang w:eastAsia="zh-CN"/>
        </w:rPr>
        <w:t>                  </w:t>
      </w:r>
      <w:r w:rsidR="00D70FFA" w:rsidRPr="00C94352">
        <w:rPr>
          <w:noProof/>
          <w:lang w:eastAsia="zh-CN"/>
        </w:rPr>
        <w:pict w14:anchorId="10EEEF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38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加法结合律</w:t>
      </w:r>
      <w:r>
        <w:rPr>
          <w:color w:val="000000"/>
          <w:lang w:eastAsia="zh-CN"/>
        </w:rPr>
        <w:t>                  </w:t>
      </w:r>
      <w:r w:rsidR="00D70FFA" w:rsidRPr="00C94352">
        <w:rPr>
          <w:noProof/>
          <w:lang w:eastAsia="zh-CN"/>
        </w:rPr>
        <w:pict w14:anchorId="3BF0D3A3">
          <v:shape id="图片 2" o:spid="_x0000_i1037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加法交换律和加法结合律</w:t>
      </w:r>
      <w:r>
        <w:rPr>
          <w:color w:val="000000"/>
          <w:lang w:eastAsia="zh-CN"/>
        </w:rPr>
        <w:t>                  </w:t>
      </w:r>
      <w:r w:rsidR="00D70FFA" w:rsidRPr="00C94352">
        <w:rPr>
          <w:noProof/>
          <w:lang w:eastAsia="zh-CN"/>
        </w:rPr>
        <w:pict w14:anchorId="2F5DAA61">
          <v:shape id="图片 3" o:spid="_x0000_i1036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结合律</w:t>
      </w:r>
    </w:p>
    <w:p w14:paraId="66F89970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一栋正在建的公寓有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层楼，每层楼有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户人家，每户人家要装上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块玻璃窗，问一共要准备（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）块窗玻璃？</w:t>
      </w:r>
      <w:r>
        <w:rPr>
          <w:color w:val="000000"/>
          <w:lang w:eastAsia="zh-CN"/>
        </w:rPr>
        <w:t xml:space="preserve">            </w:t>
      </w:r>
    </w:p>
    <w:p w14:paraId="6A2344F0" w14:textId="19212257" w:rsidR="00ED3E31" w:rsidRDefault="00481CE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900                                       </w:t>
      </w:r>
      <w:r w:rsidR="00D70FFA" w:rsidRPr="00C94352">
        <w:rPr>
          <w:noProof/>
          <w:lang w:eastAsia="zh-CN"/>
        </w:rPr>
        <w:pict w14:anchorId="4DFDB54D">
          <v:shape id="图片 4" o:spid="_x0000_i1035" type="#_x0000_t75" style="width:2.2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B. 1000                                       </w:t>
      </w:r>
      <w:r w:rsidR="00D70FFA" w:rsidRPr="00C94352">
        <w:rPr>
          <w:noProof/>
          <w:lang w:eastAsia="zh-CN"/>
        </w:rPr>
        <w:pict w14:anchorId="61E8282E">
          <v:shape id="图片 5" o:spid="_x0000_i1034" type="#_x0000_t75" style="width:2.2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C. 1100   </w:t>
      </w:r>
    </w:p>
    <w:p w14:paraId="66189090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下列各式中，错误的是（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        </w:t>
      </w:r>
    </w:p>
    <w:p w14:paraId="576EDB4C" w14:textId="3BD4570E" w:rsidR="00ED3E31" w:rsidRDefault="00481CE2">
      <w:pPr>
        <w:spacing w:after="0"/>
        <w:ind w:left="150"/>
      </w:pPr>
      <w:r>
        <w:rPr>
          <w:color w:val="000000"/>
        </w:rPr>
        <w:t>A. 78×85×17=78×</w:t>
      </w:r>
      <w:r>
        <w:rPr>
          <w:color w:val="000000"/>
        </w:rPr>
        <w:t>（</w:t>
      </w:r>
      <w:r>
        <w:rPr>
          <w:color w:val="000000"/>
        </w:rPr>
        <w:t>85×17</w:t>
      </w:r>
      <w:r>
        <w:rPr>
          <w:color w:val="000000"/>
        </w:rPr>
        <w:t>）</w:t>
      </w:r>
      <w:r>
        <w:rPr>
          <w:color w:val="000000"/>
        </w:rPr>
        <w:t>                              B. 28×101=28×100+28</w:t>
      </w:r>
      <w:r>
        <w:br/>
      </w:r>
      <w:r>
        <w:rPr>
          <w:color w:val="000000"/>
        </w:rPr>
        <w:t>C. 125×16×25=125×8+8×25                              </w:t>
      </w:r>
      <w:r w:rsidR="00D70FFA" w:rsidRPr="00C94352">
        <w:rPr>
          <w:noProof/>
          <w:lang w:eastAsia="zh-CN"/>
        </w:rPr>
        <w:pict w14:anchorId="7B27AAE7">
          <v:shape id="图片 6" o:spid="_x0000_i1033" type="#_x0000_t75" style="width:1.5pt;height:3pt;visibility:visible;mso-wrap-style:square">
            <v:imagedata r:id="rId9" o:title=""/>
          </v:shape>
        </w:pict>
      </w:r>
      <w:r>
        <w:rPr>
          <w:color w:val="000000"/>
        </w:rPr>
        <w:t>D. 496-78-22=496-</w:t>
      </w:r>
      <w:r>
        <w:rPr>
          <w:color w:val="000000"/>
        </w:rPr>
        <w:t>（</w:t>
      </w:r>
      <w:r>
        <w:rPr>
          <w:color w:val="000000"/>
        </w:rPr>
        <w:t>78+22</w:t>
      </w:r>
      <w:r>
        <w:rPr>
          <w:color w:val="000000"/>
        </w:rPr>
        <w:t>）</w:t>
      </w:r>
    </w:p>
    <w:p w14:paraId="52DFDD88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5.17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3.2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1.8</w:t>
      </w:r>
      <w:r>
        <w:rPr>
          <w:color w:val="000000"/>
          <w:lang w:eastAsia="zh-CN"/>
        </w:rPr>
        <w:t>结果相等的式子是（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71428BF6" w14:textId="77777777" w:rsidR="00ED3E31" w:rsidRDefault="00481CE2">
      <w:pPr>
        <w:spacing w:after="0"/>
        <w:ind w:left="150"/>
      </w:pPr>
      <w:r>
        <w:rPr>
          <w:color w:val="000000"/>
        </w:rPr>
        <w:t>A. 5.17</w:t>
      </w:r>
      <w:r>
        <w:rPr>
          <w:color w:val="000000"/>
        </w:rPr>
        <w:t>﹣（</w:t>
      </w:r>
      <w:r>
        <w:rPr>
          <w:color w:val="000000"/>
        </w:rPr>
        <w:t>3.2</w:t>
      </w:r>
      <w:r>
        <w:rPr>
          <w:color w:val="000000"/>
        </w:rPr>
        <w:t>﹣</w:t>
      </w:r>
      <w:r>
        <w:rPr>
          <w:color w:val="000000"/>
        </w:rPr>
        <w:t>1.8</w:t>
      </w:r>
      <w:r>
        <w:rPr>
          <w:color w:val="000000"/>
        </w:rPr>
        <w:t>）</w:t>
      </w:r>
      <w:r>
        <w:rPr>
          <w:color w:val="000000"/>
        </w:rPr>
        <w:t>                  B. 5.17+</w:t>
      </w:r>
      <w:r>
        <w:rPr>
          <w:color w:val="000000"/>
        </w:rPr>
        <w:t>（</w:t>
      </w:r>
      <w:r>
        <w:rPr>
          <w:color w:val="000000"/>
        </w:rPr>
        <w:t>3.2</w:t>
      </w:r>
      <w:r>
        <w:rPr>
          <w:color w:val="000000"/>
        </w:rPr>
        <w:t>﹣</w:t>
      </w:r>
      <w:r>
        <w:rPr>
          <w:color w:val="000000"/>
        </w:rPr>
        <w:t>1.8</w:t>
      </w:r>
      <w:r>
        <w:rPr>
          <w:color w:val="000000"/>
        </w:rPr>
        <w:t>）</w:t>
      </w:r>
      <w:r>
        <w:rPr>
          <w:color w:val="000000"/>
        </w:rPr>
        <w:t>                  C. 5.17</w:t>
      </w:r>
      <w:r>
        <w:rPr>
          <w:color w:val="000000"/>
        </w:rPr>
        <w:t>﹣（</w:t>
      </w:r>
      <w:r>
        <w:rPr>
          <w:color w:val="000000"/>
        </w:rPr>
        <w:t>3.2+1.8</w:t>
      </w:r>
      <w:r>
        <w:rPr>
          <w:color w:val="000000"/>
        </w:rPr>
        <w:t>）</w:t>
      </w:r>
    </w:p>
    <w:p w14:paraId="2100493D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下面算式中，</w:t>
      </w:r>
      <w:r>
        <w:rPr>
          <w:color w:val="000000"/>
          <w:lang w:eastAsia="zh-CN"/>
        </w:rPr>
        <w:t>(   )</w:t>
      </w:r>
      <w:r>
        <w:rPr>
          <w:color w:val="000000"/>
          <w:lang w:eastAsia="zh-CN"/>
        </w:rPr>
        <w:t>运用了乘法分配律。</w:t>
      </w:r>
      <w:r>
        <w:rPr>
          <w:color w:val="000000"/>
          <w:lang w:eastAsia="zh-CN"/>
        </w:rPr>
        <w:t xml:space="preserve">            </w:t>
      </w:r>
    </w:p>
    <w:p w14:paraId="23068027" w14:textId="57F87FEB" w:rsidR="00ED3E31" w:rsidRDefault="00481CE2">
      <w:pPr>
        <w:spacing w:after="0"/>
        <w:ind w:left="150"/>
      </w:pPr>
      <w:r>
        <w:rPr>
          <w:color w:val="000000"/>
        </w:rPr>
        <w:t>A. 42×(18</w:t>
      </w:r>
      <w:r>
        <w:rPr>
          <w:color w:val="000000"/>
        </w:rPr>
        <w:t>＋</w:t>
      </w:r>
      <w:r>
        <w:rPr>
          <w:color w:val="000000"/>
        </w:rPr>
        <w:t>12)</w:t>
      </w:r>
      <w:r>
        <w:rPr>
          <w:color w:val="000000"/>
        </w:rPr>
        <w:t>＝</w:t>
      </w:r>
      <w:r>
        <w:rPr>
          <w:color w:val="000000"/>
        </w:rPr>
        <w:t>42×30               </w:t>
      </w:r>
      <w:r w:rsidR="00D70FFA" w:rsidRPr="00C94352">
        <w:rPr>
          <w:noProof/>
          <w:lang w:eastAsia="zh-CN"/>
        </w:rPr>
        <w:pict w14:anchorId="7B391571">
          <v:shape id="图片 7" o:spid="_x0000_i1032" type="#_x0000_t75" style="width:2.25pt;height:3pt;visibility:visible;mso-wrap-style:square">
            <v:imagedata r:id="rId10" o:title=""/>
          </v:shape>
        </w:pict>
      </w:r>
      <w:r>
        <w:rPr>
          <w:color w:val="000000"/>
        </w:rPr>
        <w:t>B. </w:t>
      </w:r>
      <w:r>
        <w:rPr>
          <w:i/>
          <w:color w:val="000000"/>
        </w:rPr>
        <w:t>a</w:t>
      </w:r>
      <w:r>
        <w:rPr>
          <w:color w:val="000000"/>
        </w:rPr>
        <w:t>×</w:t>
      </w:r>
      <w:r>
        <w:rPr>
          <w:i/>
          <w:color w:val="000000"/>
        </w:rPr>
        <w:t>b</w:t>
      </w:r>
      <w:r>
        <w:rPr>
          <w:color w:val="000000"/>
        </w:rPr>
        <w:t>＋</w:t>
      </w:r>
      <w:r>
        <w:rPr>
          <w:i/>
          <w:color w:val="000000"/>
        </w:rPr>
        <w:t>a</w:t>
      </w:r>
      <w:r>
        <w:rPr>
          <w:color w:val="000000"/>
        </w:rPr>
        <w:t>×</w:t>
      </w:r>
      <w:r>
        <w:rPr>
          <w:i/>
          <w:color w:val="000000"/>
        </w:rPr>
        <w:t>c</w:t>
      </w:r>
      <w:r>
        <w:rPr>
          <w:color w:val="000000"/>
        </w:rPr>
        <w:t>＝</w:t>
      </w:r>
      <w:r>
        <w:rPr>
          <w:i/>
          <w:color w:val="000000"/>
        </w:rPr>
        <w:t>a</w:t>
      </w:r>
      <w:r>
        <w:rPr>
          <w:color w:val="000000"/>
        </w:rPr>
        <w:t>×(</w:t>
      </w:r>
      <w:r>
        <w:rPr>
          <w:i/>
          <w:color w:val="000000"/>
        </w:rPr>
        <w:t>b</w:t>
      </w:r>
      <w:r>
        <w:rPr>
          <w:color w:val="000000"/>
        </w:rPr>
        <w:t>＋</w:t>
      </w:r>
      <w:r>
        <w:rPr>
          <w:i/>
          <w:color w:val="000000"/>
        </w:rPr>
        <w:t>c</w:t>
      </w:r>
      <w:r>
        <w:rPr>
          <w:color w:val="000000"/>
        </w:rPr>
        <w:t>)               </w:t>
      </w:r>
      <w:r w:rsidR="00D70FFA" w:rsidRPr="00C94352">
        <w:rPr>
          <w:noProof/>
          <w:lang w:eastAsia="zh-CN"/>
        </w:rPr>
        <w:pict w14:anchorId="14FED123">
          <v:shape id="图片 8" o:spid="_x0000_i1031" type="#_x0000_t75" style="width:2.25pt;height:3pt;visibility:visible;mso-wrap-style:square">
            <v:imagedata r:id="rId10" o:title=""/>
          </v:shape>
        </w:pict>
      </w:r>
      <w:r>
        <w:rPr>
          <w:color w:val="000000"/>
        </w:rPr>
        <w:t>C. 4×</w:t>
      </w:r>
      <w:r>
        <w:rPr>
          <w:i/>
          <w:color w:val="000000"/>
        </w:rPr>
        <w:t>a</w:t>
      </w:r>
      <w:r>
        <w:rPr>
          <w:color w:val="000000"/>
        </w:rPr>
        <w:t>×5</w:t>
      </w:r>
      <w:r>
        <w:rPr>
          <w:color w:val="000000"/>
        </w:rPr>
        <w:t>＝</w:t>
      </w:r>
      <w:r>
        <w:rPr>
          <w:i/>
          <w:color w:val="000000"/>
        </w:rPr>
        <w:t>a</w:t>
      </w:r>
      <w:r>
        <w:rPr>
          <w:color w:val="000000"/>
        </w:rPr>
        <w:t>×(4×5)</w:t>
      </w:r>
    </w:p>
    <w:p w14:paraId="4B6F2D96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6.561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19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39</w:t>
      </w:r>
      <w:r>
        <w:rPr>
          <w:color w:val="000000"/>
          <w:lang w:eastAsia="zh-CN"/>
        </w:rPr>
        <w:t>用简便方法计算正确的是（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0334B008" w14:textId="437678B4" w:rsidR="00ED3E31" w:rsidRDefault="00481CE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561</w:t>
      </w:r>
      <w:r>
        <w:rPr>
          <w:color w:val="000000"/>
          <w:lang w:eastAsia="zh-CN"/>
        </w:rPr>
        <w:t>－（</w:t>
      </w:r>
      <w:r>
        <w:rPr>
          <w:color w:val="000000"/>
          <w:lang w:eastAsia="zh-CN"/>
        </w:rPr>
        <w:t>19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39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                              </w:t>
      </w:r>
      <w:r w:rsidR="00D70FFA" w:rsidRPr="00C94352">
        <w:rPr>
          <w:noProof/>
          <w:lang w:eastAsia="zh-CN"/>
        </w:rPr>
        <w:pict w14:anchorId="57E33BB5">
          <v:shape id="图片 9" o:spid="_x0000_i1030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B. 561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39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19       </w:t>
      </w:r>
    </w:p>
    <w:p w14:paraId="1751E2E6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7.4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2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的和乘它们的差，积是（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3B7A49AE" w14:textId="77777777" w:rsidR="00ED3E31" w:rsidRDefault="00481CE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  6.6                                     B. 1.17                                     C. 1.3                                     D. 11.88</w:t>
      </w:r>
    </w:p>
    <w:p w14:paraId="5D696490" w14:textId="77777777" w:rsidR="00ED3E31" w:rsidRDefault="00481CE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 w14:paraId="2F43C5AD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8.1.07×2.39</w:t>
      </w:r>
      <w:r>
        <w:rPr>
          <w:color w:val="000000"/>
          <w:lang w:eastAsia="zh-CN"/>
        </w:rPr>
        <w:t>的积里有四位小数。</w:t>
      </w:r>
      <w:r>
        <w:rPr>
          <w:color w:val="000000"/>
          <w:lang w:eastAsia="zh-CN"/>
        </w:rPr>
        <w:t xml:space="preserve">    </w:t>
      </w:r>
    </w:p>
    <w:p w14:paraId="56033DC3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9.0.75</w:t>
      </w:r>
      <w:r>
        <w:rPr>
          <w:color w:val="000000"/>
          <w:lang w:eastAsia="zh-CN"/>
        </w:rPr>
        <w:t>扩大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倍等于</w:t>
      </w:r>
      <w:r>
        <w:rPr>
          <w:color w:val="000000"/>
          <w:lang w:eastAsia="zh-CN"/>
        </w:rPr>
        <w:t>750</w:t>
      </w:r>
      <w:r>
        <w:rPr>
          <w:color w:val="000000"/>
          <w:lang w:eastAsia="zh-CN"/>
        </w:rPr>
        <w:t>缩小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倍。</w:t>
      </w:r>
      <w:r>
        <w:rPr>
          <w:color w:val="000000"/>
          <w:lang w:eastAsia="zh-CN"/>
        </w:rPr>
        <w:t xml:space="preserve">    </w:t>
      </w:r>
    </w:p>
    <w:p w14:paraId="5565395B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10.435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122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88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435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88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 xml:space="preserve">122    </w:t>
      </w:r>
    </w:p>
    <w:p w14:paraId="275637E5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整数加法运算定律对于分数加法同样适用。</w:t>
      </w:r>
      <w:r>
        <w:rPr>
          <w:color w:val="000000"/>
          <w:lang w:eastAsia="zh-CN"/>
        </w:rPr>
        <w:t xml:space="preserve">    </w:t>
      </w:r>
    </w:p>
    <w:p w14:paraId="31AB0BE2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12.27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29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71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27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09F39FB7" w14:textId="77777777" w:rsidR="00ED3E31" w:rsidRDefault="00481CE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 w14:paraId="6242F550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计算</w:t>
      </w:r>
    </w:p>
    <w:p w14:paraId="3DC9E2FE" w14:textId="77777777" w:rsidR="00ED3E31" w:rsidRDefault="00481CE2">
      <w:pPr>
        <w:spacing w:after="0"/>
      </w:pPr>
      <w:r>
        <w:rPr>
          <w:color w:val="000000"/>
        </w:rPr>
        <w:t>19.4×6.1×2.3=________</w:t>
      </w:r>
    </w:p>
    <w:p w14:paraId="0515F774" w14:textId="77777777" w:rsidR="00ED3E31" w:rsidRDefault="00481CE2">
      <w:pPr>
        <w:spacing w:after="0"/>
      </w:pPr>
      <w:r>
        <w:rPr>
          <w:color w:val="000000"/>
        </w:rPr>
        <w:t>14.</w:t>
      </w:r>
      <w:r>
        <w:rPr>
          <w:color w:val="000000"/>
        </w:rPr>
        <w:t>计算．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15"/>
        <w:gridCol w:w="1715"/>
      </w:tblGrid>
      <w:tr w:rsidR="00ED3E31" w14:paraId="355805E6" w14:textId="7777777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C2D410" w14:textId="77777777" w:rsidR="00ED3E31" w:rsidRDefault="00481CE2">
            <w:pPr>
              <w:spacing w:after="0"/>
            </w:pPr>
            <w:r>
              <w:rPr>
                <w:color w:val="000000"/>
              </w:rPr>
              <w:t>3.5×0.54=________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4E491E" w14:textId="77777777" w:rsidR="00ED3E31" w:rsidRDefault="00481CE2">
            <w:pPr>
              <w:spacing w:after="0"/>
            </w:pPr>
            <w:r>
              <w:rPr>
                <w:color w:val="000000"/>
              </w:rPr>
              <w:t>1.5×31.2=________</w:t>
            </w:r>
          </w:p>
        </w:tc>
      </w:tr>
    </w:tbl>
    <w:p w14:paraId="0CE72817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面粉每千克</w:t>
      </w:r>
      <w:r>
        <w:rPr>
          <w:color w:val="000000"/>
          <w:lang w:eastAsia="zh-CN"/>
        </w:rPr>
        <w:t>2.4</w:t>
      </w:r>
      <w:r>
        <w:rPr>
          <w:color w:val="000000"/>
          <w:lang w:eastAsia="zh-CN"/>
        </w:rPr>
        <w:t>元，买</w:t>
      </w:r>
      <w:r>
        <w:rPr>
          <w:color w:val="000000"/>
          <w:lang w:eastAsia="zh-CN"/>
        </w:rPr>
        <w:t>3.5</w:t>
      </w:r>
      <w:r>
        <w:rPr>
          <w:color w:val="000000"/>
          <w:lang w:eastAsia="zh-CN"/>
        </w:rPr>
        <w:t>千克面粉应付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元。</w:t>
      </w:r>
      <w:r>
        <w:rPr>
          <w:color w:val="000000"/>
          <w:lang w:eastAsia="zh-CN"/>
        </w:rPr>
        <w:t xml:space="preserve">    </w:t>
      </w:r>
    </w:p>
    <w:p w14:paraId="1AF9C489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计算：</w:t>
      </w:r>
    </w:p>
    <w:p w14:paraId="7AF58EDD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360×0.15=________</w:t>
      </w:r>
    </w:p>
    <w:p w14:paraId="39769EFC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填空。</w:t>
      </w:r>
      <w:r>
        <w:rPr>
          <w:color w:val="000000"/>
          <w:lang w:eastAsia="zh-CN"/>
        </w:rPr>
        <w:t xml:space="preserve">     </w:t>
      </w:r>
    </w:p>
    <w:p w14:paraId="16BDF634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）如果</w:t>
      </w:r>
      <w:r>
        <w:rPr>
          <w:color w:val="000000"/>
          <w:lang w:eastAsia="zh-CN"/>
        </w:rPr>
        <w:t>32×15=480</w:t>
      </w:r>
      <w:r>
        <w:rPr>
          <w:color w:val="000000"/>
          <w:lang w:eastAsia="zh-CN"/>
        </w:rPr>
        <w:t>，那么</w:t>
      </w:r>
      <w:r>
        <w:rPr>
          <w:color w:val="000000"/>
          <w:lang w:eastAsia="zh-CN"/>
        </w:rPr>
        <w:t>3.2×15=________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32×0.15=________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109AD567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0.28×0.36</w:t>
      </w:r>
      <w:r>
        <w:rPr>
          <w:color w:val="000000"/>
          <w:lang w:eastAsia="zh-CN"/>
        </w:rPr>
        <w:t>的积有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位小数。</w:t>
      </w:r>
      <w:r>
        <w:rPr>
          <w:color w:val="000000"/>
          <w:lang w:eastAsia="zh-CN"/>
        </w:rPr>
        <w:t xml:space="preserve">    </w:t>
      </w:r>
    </w:p>
    <w:p w14:paraId="1EF97FDA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）一个两位小数，用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四舍五入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法保留一位小数，得到的近似值是</w:t>
      </w:r>
      <w:r>
        <w:rPr>
          <w:color w:val="000000"/>
          <w:lang w:eastAsia="zh-CN"/>
        </w:rPr>
        <w:t>9.8</w:t>
      </w:r>
      <w:r>
        <w:rPr>
          <w:color w:val="000000"/>
          <w:lang w:eastAsia="zh-CN"/>
        </w:rPr>
        <w:t>，这个两位小数最大是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，最小是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64AA80D8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 xml:space="preserve">18.1.008×27=________    </w:t>
      </w:r>
    </w:p>
    <w:p w14:paraId="7C1DD693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19.  0.47×2.5×0.4</w:t>
      </w:r>
      <w:r>
        <w:rPr>
          <w:color w:val="000000"/>
          <w:lang w:eastAsia="zh-CN"/>
        </w:rPr>
        <w:t>时，运用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律使计算简便。</w:t>
      </w:r>
      <w:r>
        <w:rPr>
          <w:color w:val="000000"/>
          <w:lang w:eastAsia="zh-CN"/>
        </w:rPr>
        <w:t xml:space="preserve">    </w:t>
      </w:r>
    </w:p>
    <w:p w14:paraId="1FBDCC20" w14:textId="17D439A0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比一比，看一看，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的方法简便：</w:t>
      </w:r>
      <w:r>
        <w:rPr>
          <w:lang w:eastAsia="zh-CN"/>
        </w:rPr>
        <w:br/>
      </w:r>
      <w:r w:rsidR="00D70FFA" w:rsidRPr="00C94352">
        <w:rPr>
          <w:noProof/>
          <w:lang w:eastAsia="zh-CN"/>
        </w:rPr>
        <w:pict w14:anchorId="30B7D788">
          <v:shape id="图片 10" o:spid="_x0000_i1029" type="#_x0000_t75" style="width:255.75pt;height:3in;visibility:visible;mso-wrap-style:square">
            <v:imagedata r:id="rId11" o:title=""/>
          </v:shape>
        </w:pict>
      </w:r>
      <w:r>
        <w:rPr>
          <w:lang w:eastAsia="zh-CN"/>
        </w:rPr>
        <w:br/>
      </w:r>
      <w:r w:rsidR="00D70FFA" w:rsidRPr="00C94352">
        <w:rPr>
          <w:noProof/>
          <w:lang w:eastAsia="zh-CN"/>
        </w:rPr>
        <w:pict w14:anchorId="0BD8F1BC">
          <v:shape id="图片 11" o:spid="_x0000_i1028" type="#_x0000_t75" style="width:284.25pt;height:66.75pt;visibility:visible;mso-wrap-style:square">
            <v:imagedata r:id="rId12" o:title=""/>
          </v:shape>
        </w:pict>
      </w:r>
      <w:r>
        <w:rPr>
          <w:lang w:eastAsia="zh-CN"/>
        </w:rPr>
        <w:br/>
      </w:r>
      <w:r w:rsidR="00D70FFA" w:rsidRPr="00C94352">
        <w:rPr>
          <w:noProof/>
          <w:lang w:eastAsia="zh-CN"/>
        </w:rPr>
        <w:pict w14:anchorId="3534AC2A">
          <v:shape id="图片 12" o:spid="_x0000_i1027" type="#_x0000_t75" style="width:167.25pt;height:97.5pt;visibility:visible;mso-wrap-style:square">
            <v:imagedata r:id="rId13" o:title=""/>
          </v:shape>
        </w:pict>
      </w:r>
    </w:p>
    <w:p w14:paraId="4F4CB1E1" w14:textId="77777777" w:rsidR="00ED3E31" w:rsidRDefault="00481CE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 w14:paraId="4C50DECD" w14:textId="14324DC0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给下面每题的积点上合适的小数点．</w:t>
      </w:r>
      <w:r>
        <w:rPr>
          <w:lang w:eastAsia="zh-CN"/>
        </w:rPr>
        <w:br/>
      </w:r>
      <w:r w:rsidR="00D70FFA" w:rsidRPr="00C94352">
        <w:rPr>
          <w:noProof/>
          <w:lang w:eastAsia="zh-CN"/>
        </w:rPr>
        <w:pict w14:anchorId="7762610E">
          <v:shape id="图片 13" o:spid="_x0000_i1026" type="#_x0000_t75" style="width:281.25pt;height:57.75pt;visibility:visible;mso-wrap-style:square">
            <v:imagedata r:id="rId14" o:title=""/>
          </v:shape>
        </w:pict>
      </w:r>
    </w:p>
    <w:p w14:paraId="5580450C" w14:textId="77777777" w:rsidR="00ED3E31" w:rsidRDefault="00481CE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 w14:paraId="34E5D0C0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用简便方法计算．</w:t>
      </w:r>
      <w:r>
        <w:rPr>
          <w:color w:val="000000"/>
          <w:lang w:eastAsia="zh-CN"/>
        </w:rPr>
        <w:t xml:space="preserve">    </w:t>
      </w:r>
    </w:p>
    <w:p w14:paraId="6F862519" w14:textId="77777777" w:rsidR="00ED3E31" w:rsidRDefault="00481CE2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 xml:space="preserve">1.25×2.5×0.8×4    </w:t>
      </w:r>
    </w:p>
    <w:p w14:paraId="084A17A3" w14:textId="77777777" w:rsidR="00ED3E31" w:rsidRDefault="00481CE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4.8×2.91+4.8×5.09    </w:t>
      </w:r>
    </w:p>
    <w:p w14:paraId="1D797CE4" w14:textId="77777777" w:rsidR="00ED3E31" w:rsidRDefault="00481CE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6.5×201</w:t>
      </w:r>
      <w:r>
        <w:rPr>
          <w:color w:val="000000"/>
        </w:rPr>
        <w:t>﹣</w:t>
      </w:r>
      <w:r>
        <w:rPr>
          <w:color w:val="000000"/>
        </w:rPr>
        <w:t>6.5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14:paraId="58B904E7" w14:textId="77777777" w:rsidR="00ED3E31" w:rsidRDefault="00481CE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 w14:paraId="4CFDF619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一桶油重</w:t>
      </w:r>
      <w:r>
        <w:rPr>
          <w:color w:val="000000"/>
          <w:lang w:eastAsia="zh-CN"/>
        </w:rPr>
        <w:t>45.5</w:t>
      </w:r>
      <w:r>
        <w:rPr>
          <w:color w:val="000000"/>
          <w:lang w:eastAsia="zh-CN"/>
        </w:rPr>
        <w:t>千克，如果每千克油卖</w:t>
      </w:r>
      <w:r>
        <w:rPr>
          <w:color w:val="000000"/>
          <w:lang w:eastAsia="zh-CN"/>
        </w:rPr>
        <w:t>4.6</w:t>
      </w:r>
      <w:r>
        <w:rPr>
          <w:color w:val="000000"/>
          <w:lang w:eastAsia="zh-CN"/>
        </w:rPr>
        <w:t>元，这桶油可卖多少元？</w:t>
      </w:r>
      <w:r>
        <w:rPr>
          <w:color w:val="000000"/>
          <w:lang w:eastAsia="zh-CN"/>
        </w:rPr>
        <w:t xml:space="preserve">    </w:t>
      </w:r>
    </w:p>
    <w:p w14:paraId="675BA25E" w14:textId="1B8A18F1" w:rsidR="00ED3E31" w:rsidRDefault="00481CE2" w:rsidP="00945B45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张华在书店买了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本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元的故事书和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盒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元的磁带，请问他一共花了多少钱？（用乘法分配律计算）</w:t>
      </w:r>
      <w:r>
        <w:rPr>
          <w:color w:val="000000"/>
          <w:lang w:eastAsia="zh-CN"/>
        </w:rPr>
        <w:t xml:space="preserve">    </w:t>
      </w: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lastRenderedPageBreak/>
        <w:t>答案解析部分</w:t>
      </w:r>
    </w:p>
    <w:p w14:paraId="4170EF01" w14:textId="77777777" w:rsidR="00ED3E31" w:rsidRDefault="00481CE2">
      <w:pPr>
        <w:rPr>
          <w:lang w:eastAsia="zh-CN"/>
        </w:rPr>
      </w:pPr>
      <w:r>
        <w:rPr>
          <w:lang w:eastAsia="zh-CN"/>
        </w:rPr>
        <w:t>一、单选题</w:t>
      </w:r>
    </w:p>
    <w:p w14:paraId="248DC0B2" w14:textId="77777777" w:rsidR="00ED3E31" w:rsidRDefault="00481CE2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6D264381" w14:textId="77777777" w:rsidR="00ED3E31" w:rsidRDefault="00481CE2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14:paraId="6FF899B5" w14:textId="77777777" w:rsidR="00ED3E31" w:rsidRDefault="00481CE2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14:paraId="2F2D99AF" w14:textId="77777777" w:rsidR="00ED3E31" w:rsidRDefault="00481CE2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14:paraId="036D9BD4" w14:textId="77777777" w:rsidR="00ED3E31" w:rsidRDefault="00481CE2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1EFFD1E9" w14:textId="77777777" w:rsidR="00ED3E31" w:rsidRDefault="00481CE2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57248C78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 w14:paraId="302DB39B" w14:textId="77777777" w:rsidR="00ED3E31" w:rsidRDefault="00481CE2">
      <w:pPr>
        <w:rPr>
          <w:lang w:eastAsia="zh-CN"/>
        </w:rPr>
      </w:pPr>
      <w:r>
        <w:rPr>
          <w:lang w:eastAsia="zh-CN"/>
        </w:rPr>
        <w:t>二、判断题</w:t>
      </w:r>
    </w:p>
    <w:p w14:paraId="64501D3E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707ECEDA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4BD280A6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659E3918" w14:textId="77777777" w:rsidR="00ED3E31" w:rsidRDefault="00481CE2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14:paraId="020130EE" w14:textId="77777777" w:rsidR="00ED3E31" w:rsidRDefault="00481CE2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14:paraId="02BEBA76" w14:textId="77777777" w:rsidR="00ED3E31" w:rsidRDefault="00481CE2">
      <w:pPr>
        <w:rPr>
          <w:lang w:eastAsia="zh-CN"/>
        </w:rPr>
      </w:pPr>
      <w:r>
        <w:rPr>
          <w:lang w:eastAsia="zh-CN"/>
        </w:rPr>
        <w:t>三、填空题</w:t>
      </w:r>
    </w:p>
    <w:p w14:paraId="6A03E37C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272.182  </w:t>
      </w:r>
    </w:p>
    <w:p w14:paraId="323AF9BD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1.89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46.8  </w:t>
      </w:r>
    </w:p>
    <w:p w14:paraId="1B8B96DD" w14:textId="77777777" w:rsidR="00ED3E31" w:rsidRDefault="00481CE2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8.4  </w:t>
      </w:r>
    </w:p>
    <w:p w14:paraId="55274F89" w14:textId="77777777" w:rsidR="00ED3E31" w:rsidRDefault="00481CE2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54  </w:t>
      </w:r>
    </w:p>
    <w:p w14:paraId="60231DE6" w14:textId="77777777" w:rsidR="00ED3E31" w:rsidRDefault="00481CE2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48</w:t>
      </w:r>
      <w:r>
        <w:rPr>
          <w:color w:val="000000"/>
        </w:rPr>
        <w:t>；</w:t>
      </w:r>
      <w:r>
        <w:rPr>
          <w:color w:val="000000"/>
        </w:rPr>
        <w:t>4.8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4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9.84</w:t>
      </w:r>
      <w:r>
        <w:rPr>
          <w:color w:val="000000"/>
        </w:rPr>
        <w:t>；</w:t>
      </w:r>
      <w:r>
        <w:rPr>
          <w:color w:val="000000"/>
        </w:rPr>
        <w:t xml:space="preserve">9.75  </w:t>
      </w:r>
    </w:p>
    <w:p w14:paraId="3E3EE64F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27.216  </w:t>
      </w:r>
    </w:p>
    <w:p w14:paraId="0E1631CE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乘法结合律</w:t>
      </w:r>
      <w:r>
        <w:rPr>
          <w:color w:val="000000"/>
          <w:lang w:eastAsia="zh-CN"/>
        </w:rPr>
        <w:t xml:space="preserve">  </w:t>
      </w:r>
    </w:p>
    <w:p w14:paraId="04815BCB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小巧</w:t>
      </w:r>
      <w:r>
        <w:rPr>
          <w:color w:val="000000"/>
          <w:lang w:eastAsia="zh-CN"/>
        </w:rPr>
        <w:t xml:space="preserve">  </w:t>
      </w:r>
    </w:p>
    <w:p w14:paraId="71AB37CF" w14:textId="77777777" w:rsidR="00ED3E31" w:rsidRDefault="00481CE2">
      <w:pPr>
        <w:rPr>
          <w:lang w:eastAsia="zh-CN"/>
        </w:rPr>
      </w:pPr>
      <w:r>
        <w:rPr>
          <w:lang w:eastAsia="zh-CN"/>
        </w:rPr>
        <w:t>四、解答题</w:t>
      </w:r>
    </w:p>
    <w:p w14:paraId="508901D3" w14:textId="77CCA87C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br/>
      </w:r>
      <w:r w:rsidR="00D70FFA" w:rsidRPr="00C94352">
        <w:rPr>
          <w:noProof/>
          <w:lang w:eastAsia="zh-CN"/>
        </w:rPr>
        <w:pict w14:anchorId="612F89F7">
          <v:shape id="图片 14" o:spid="_x0000_i1025" type="#_x0000_t75" style="width:225pt;height:44.25pt;visibility:visible;mso-wrap-style:square">
            <v:imagedata r:id="rId15" o:title=""/>
          </v:shape>
        </w:pict>
      </w:r>
    </w:p>
    <w:p w14:paraId="3317DEC9" w14:textId="77777777" w:rsidR="00ED3E31" w:rsidRDefault="00481CE2">
      <w:pPr>
        <w:rPr>
          <w:lang w:eastAsia="zh-CN"/>
        </w:rPr>
      </w:pPr>
      <w:r>
        <w:rPr>
          <w:lang w:eastAsia="zh-CN"/>
        </w:rPr>
        <w:t>五、综合题</w:t>
      </w:r>
    </w:p>
    <w:p w14:paraId="396CDB41" w14:textId="77777777" w:rsidR="00945B45" w:rsidRDefault="00481CE2">
      <w:pPr>
        <w:spacing w:after="0"/>
        <w:rPr>
          <w:color w:val="000000"/>
        </w:rPr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</w:t>
      </w:r>
      <w:r>
        <w:rPr>
          <w:color w:val="000000"/>
        </w:rPr>
        <w:t xml:space="preserve">1.25×2.5×0.8×4  </w:t>
      </w:r>
      <w:r>
        <w:br/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>1.25×0.8</w:t>
      </w:r>
      <w:r>
        <w:rPr>
          <w:color w:val="000000"/>
        </w:rPr>
        <w:t>）</w:t>
      </w:r>
      <w:r>
        <w:rPr>
          <w:color w:val="000000"/>
        </w:rPr>
        <w:t>×</w:t>
      </w:r>
      <w:r>
        <w:rPr>
          <w:color w:val="000000"/>
        </w:rPr>
        <w:t>（</w:t>
      </w:r>
      <w:r>
        <w:rPr>
          <w:color w:val="000000"/>
        </w:rPr>
        <w:t>2.5×4</w:t>
      </w:r>
      <w:r>
        <w:rPr>
          <w:color w:val="000000"/>
        </w:rPr>
        <w:t>）</w:t>
      </w:r>
      <w:r>
        <w:br/>
      </w:r>
      <w:r>
        <w:rPr>
          <w:color w:val="000000"/>
        </w:rPr>
        <w:t>=1×10</w:t>
      </w:r>
      <w:r>
        <w:br/>
      </w:r>
      <w:r>
        <w:rPr>
          <w:color w:val="000000"/>
        </w:rPr>
        <w:t>=10</w:t>
      </w:r>
    </w:p>
    <w:p w14:paraId="35CA8469" w14:textId="1BEBA02F" w:rsidR="00ED3E31" w:rsidRDefault="00481CE2">
      <w:pPr>
        <w:spacing w:after="0"/>
      </w:pPr>
      <w:r>
        <w:lastRenderedPageBreak/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</w:t>
      </w:r>
      <w:r>
        <w:rPr>
          <w:color w:val="000000"/>
        </w:rPr>
        <w:t xml:space="preserve">4.8×2.91+4.8×5.09  </w:t>
      </w:r>
      <w:r>
        <w:br/>
      </w:r>
      <w:r>
        <w:rPr>
          <w:color w:val="000000"/>
        </w:rPr>
        <w:t>=4.8×</w:t>
      </w:r>
      <w:r>
        <w:rPr>
          <w:color w:val="000000"/>
        </w:rPr>
        <w:t>（</w:t>
      </w:r>
      <w:r>
        <w:rPr>
          <w:color w:val="000000"/>
        </w:rPr>
        <w:t>2.91+5.09</w:t>
      </w:r>
      <w:r>
        <w:rPr>
          <w:color w:val="000000"/>
        </w:rPr>
        <w:t>）</w:t>
      </w:r>
      <w:r>
        <w:br/>
      </w:r>
      <w:r>
        <w:rPr>
          <w:color w:val="000000"/>
        </w:rPr>
        <w:t>=4.8×8</w:t>
      </w:r>
      <w:r>
        <w:br/>
      </w:r>
      <w:r>
        <w:rPr>
          <w:color w:val="000000"/>
        </w:rPr>
        <w:t>=38.4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</w:t>
      </w:r>
      <w:r>
        <w:rPr>
          <w:color w:val="000000"/>
        </w:rPr>
        <w:t>6.5×201</w:t>
      </w:r>
      <w:r>
        <w:rPr>
          <w:color w:val="000000"/>
        </w:rPr>
        <w:t>﹣</w:t>
      </w:r>
      <w:r>
        <w:rPr>
          <w:color w:val="000000"/>
        </w:rPr>
        <w:t xml:space="preserve">6.5  </w:t>
      </w:r>
      <w:r>
        <w:br/>
      </w:r>
      <w:r>
        <w:rPr>
          <w:color w:val="000000"/>
        </w:rPr>
        <w:t>=6.5×</w:t>
      </w:r>
      <w:r>
        <w:rPr>
          <w:color w:val="000000"/>
        </w:rPr>
        <w:t>（</w:t>
      </w:r>
      <w:r>
        <w:rPr>
          <w:color w:val="000000"/>
        </w:rPr>
        <w:t>201</w:t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）</w:t>
      </w:r>
      <w:r>
        <w:br/>
      </w:r>
      <w:r>
        <w:rPr>
          <w:color w:val="000000"/>
        </w:rPr>
        <w:t>=6.5×200</w:t>
      </w:r>
      <w:r>
        <w:br/>
      </w:r>
      <w:r>
        <w:rPr>
          <w:color w:val="000000"/>
        </w:rPr>
        <w:t xml:space="preserve">=1300  </w:t>
      </w:r>
    </w:p>
    <w:p w14:paraId="35467D3F" w14:textId="77777777" w:rsidR="00ED3E31" w:rsidRDefault="00481CE2">
      <w:pPr>
        <w:rPr>
          <w:lang w:eastAsia="zh-CN"/>
        </w:rPr>
      </w:pPr>
      <w:r>
        <w:rPr>
          <w:lang w:eastAsia="zh-CN"/>
        </w:rPr>
        <w:t>六、应用题</w:t>
      </w:r>
    </w:p>
    <w:p w14:paraId="6C3FB034" w14:textId="77777777" w:rsidR="00ED3E31" w:rsidRDefault="00481CE2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4.6×45.5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209.3</w:t>
      </w:r>
      <w:r>
        <w:rPr>
          <w:color w:val="000000"/>
          <w:lang w:eastAsia="zh-CN"/>
        </w:rPr>
        <w:t>（元）；答：这桶油可以卖</w:t>
      </w:r>
      <w:r>
        <w:rPr>
          <w:color w:val="000000"/>
          <w:lang w:eastAsia="zh-CN"/>
        </w:rPr>
        <w:t>209.3</w:t>
      </w:r>
      <w:r>
        <w:rPr>
          <w:color w:val="000000"/>
          <w:lang w:eastAsia="zh-CN"/>
        </w:rPr>
        <w:t>元。</w:t>
      </w:r>
    </w:p>
    <w:p w14:paraId="62579E52" w14:textId="77777777" w:rsidR="00ED3E31" w:rsidRDefault="00481CE2"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4×6</w:t>
      </w:r>
      <w:r>
        <w:rPr>
          <w:color w:val="000000"/>
        </w:rPr>
        <w:t>＋</w:t>
      </w:r>
      <w:r>
        <w:rPr>
          <w:color w:val="000000"/>
        </w:rPr>
        <w:t>4×5</w:t>
      </w:r>
      <w:r>
        <w:br/>
      </w:r>
      <w:r>
        <w:rPr>
          <w:color w:val="000000"/>
        </w:rPr>
        <w:t>＝</w:t>
      </w:r>
      <w:r>
        <w:rPr>
          <w:color w:val="000000"/>
        </w:rPr>
        <w:t>4×</w:t>
      </w:r>
      <w:r>
        <w:rPr>
          <w:color w:val="000000"/>
        </w:rPr>
        <w:t>（</w:t>
      </w:r>
      <w:r>
        <w:rPr>
          <w:color w:val="000000"/>
        </w:rPr>
        <w:t>6</w:t>
      </w:r>
      <w:r>
        <w:rPr>
          <w:color w:val="000000"/>
        </w:rPr>
        <w:t>＋</w:t>
      </w:r>
      <w:r>
        <w:rPr>
          <w:color w:val="000000"/>
        </w:rPr>
        <w:t>5</w:t>
      </w:r>
      <w:r>
        <w:rPr>
          <w:color w:val="000000"/>
        </w:rPr>
        <w:t>）</w:t>
      </w:r>
      <w:r>
        <w:br/>
      </w:r>
      <w:r>
        <w:rPr>
          <w:color w:val="000000"/>
        </w:rPr>
        <w:t>＝</w:t>
      </w:r>
      <w:r>
        <w:rPr>
          <w:color w:val="000000"/>
        </w:rPr>
        <w:t>4×11</w:t>
      </w:r>
      <w:r>
        <w:br/>
      </w:r>
      <w:r>
        <w:rPr>
          <w:color w:val="000000"/>
        </w:rPr>
        <w:t>＝</w:t>
      </w:r>
      <w:r>
        <w:rPr>
          <w:color w:val="000000"/>
        </w:rPr>
        <w:t>44</w:t>
      </w:r>
      <w:r>
        <w:rPr>
          <w:color w:val="000000"/>
        </w:rPr>
        <w:t>元</w:t>
      </w:r>
      <w:r>
        <w:br/>
      </w:r>
      <w:r>
        <w:rPr>
          <w:color w:val="000000"/>
        </w:rPr>
        <w:t>答：一共花了</w:t>
      </w:r>
      <w:r>
        <w:rPr>
          <w:color w:val="000000"/>
        </w:rPr>
        <w:t>44</w:t>
      </w:r>
      <w:r>
        <w:rPr>
          <w:color w:val="000000"/>
        </w:rPr>
        <w:t>元。</w:t>
      </w:r>
      <w:r>
        <w:rPr>
          <w:color w:val="000000"/>
        </w:rPr>
        <w:t xml:space="preserve">  </w:t>
      </w:r>
    </w:p>
    <w:sectPr w:rsidR="00ED3E31" w:rsidSect="00ED3E31">
      <w:headerReference w:type="even" r:id="rId16"/>
      <w:headerReference w:type="default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2ADD5" w14:textId="77777777" w:rsidR="00D70FFA" w:rsidRDefault="00D70FFA" w:rsidP="00ED3E31">
      <w:pPr>
        <w:spacing w:after="0" w:line="240" w:lineRule="auto"/>
      </w:pPr>
      <w:r>
        <w:separator/>
      </w:r>
    </w:p>
  </w:endnote>
  <w:endnote w:type="continuationSeparator" w:id="0">
    <w:p w14:paraId="4AA9F309" w14:textId="77777777" w:rsidR="00D70FFA" w:rsidRDefault="00D70FFA" w:rsidP="00ED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ECB26" w14:textId="77777777" w:rsidR="00ED3E31" w:rsidRDefault="00481CE2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3831F" w14:textId="77777777" w:rsidR="00D70FFA" w:rsidRDefault="00D70FFA" w:rsidP="00ED3E31">
      <w:pPr>
        <w:spacing w:after="0" w:line="240" w:lineRule="auto"/>
      </w:pPr>
      <w:r>
        <w:separator/>
      </w:r>
    </w:p>
  </w:footnote>
  <w:footnote w:type="continuationSeparator" w:id="0">
    <w:p w14:paraId="1B5FBA2E" w14:textId="77777777" w:rsidR="00D70FFA" w:rsidRDefault="00D70FFA" w:rsidP="00ED3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3A83E" w14:textId="77777777" w:rsidR="00ED3E31" w:rsidRDefault="00D70FFA">
    <w:pPr>
      <w:pStyle w:val="a7"/>
      <w:pBdr>
        <w:bottom w:val="none" w:sz="0" w:space="0" w:color="auto"/>
      </w:pBdr>
    </w:pPr>
    <w:r>
      <w:pict w14:anchorId="6FA1F4BD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3336F058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7C547446" w14:textId="77777777" w:rsidR="00ED3E31" w:rsidRDefault="00481CE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5DAF3935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70FE0EBD" w14:textId="77777777" w:rsidR="00ED3E31" w:rsidRDefault="00481CE2" w:rsidP="00ED3E31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26328CE8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54CCDC60" w14:textId="77777777" w:rsidR="00ED3E31" w:rsidRDefault="00481CE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EB740" w14:textId="77777777" w:rsidR="00ED3E31" w:rsidRDefault="00ED3E31">
    <w:pPr>
      <w:pStyle w:val="a7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0768A"/>
    <w:multiLevelType w:val="hybridMultilevel"/>
    <w:tmpl w:val="E9AE7A02"/>
    <w:lvl w:ilvl="0" w:tplc="43321968">
      <w:start w:val="1"/>
      <w:numFmt w:val="decimal"/>
      <w:lvlText w:val="%1."/>
      <w:lvlJc w:val="left"/>
      <w:pPr>
        <w:ind w:left="720" w:hanging="360"/>
      </w:pPr>
    </w:lvl>
    <w:lvl w:ilvl="1" w:tplc="43321968" w:tentative="1">
      <w:start w:val="1"/>
      <w:numFmt w:val="lowerLetter"/>
      <w:lvlText w:val="%2."/>
      <w:lvlJc w:val="left"/>
      <w:pPr>
        <w:ind w:left="1440" w:hanging="360"/>
      </w:pPr>
    </w:lvl>
    <w:lvl w:ilvl="2" w:tplc="43321968" w:tentative="1">
      <w:start w:val="1"/>
      <w:numFmt w:val="lowerRoman"/>
      <w:lvlText w:val="%3."/>
      <w:lvlJc w:val="right"/>
      <w:pPr>
        <w:ind w:left="2160" w:hanging="180"/>
      </w:pPr>
    </w:lvl>
    <w:lvl w:ilvl="3" w:tplc="43321968" w:tentative="1">
      <w:start w:val="1"/>
      <w:numFmt w:val="decimal"/>
      <w:lvlText w:val="%4."/>
      <w:lvlJc w:val="left"/>
      <w:pPr>
        <w:ind w:left="2880" w:hanging="360"/>
      </w:pPr>
    </w:lvl>
    <w:lvl w:ilvl="4" w:tplc="43321968" w:tentative="1">
      <w:start w:val="1"/>
      <w:numFmt w:val="lowerLetter"/>
      <w:lvlText w:val="%5."/>
      <w:lvlJc w:val="left"/>
      <w:pPr>
        <w:ind w:left="3600" w:hanging="360"/>
      </w:pPr>
    </w:lvl>
    <w:lvl w:ilvl="5" w:tplc="43321968" w:tentative="1">
      <w:start w:val="1"/>
      <w:numFmt w:val="lowerRoman"/>
      <w:lvlText w:val="%6."/>
      <w:lvlJc w:val="right"/>
      <w:pPr>
        <w:ind w:left="4320" w:hanging="180"/>
      </w:pPr>
    </w:lvl>
    <w:lvl w:ilvl="6" w:tplc="43321968" w:tentative="1">
      <w:start w:val="1"/>
      <w:numFmt w:val="decimal"/>
      <w:lvlText w:val="%7."/>
      <w:lvlJc w:val="left"/>
      <w:pPr>
        <w:ind w:left="5040" w:hanging="360"/>
      </w:pPr>
    </w:lvl>
    <w:lvl w:ilvl="7" w:tplc="43321968" w:tentative="1">
      <w:start w:val="1"/>
      <w:numFmt w:val="lowerLetter"/>
      <w:lvlText w:val="%8."/>
      <w:lvlJc w:val="left"/>
      <w:pPr>
        <w:ind w:left="5760" w:hanging="360"/>
      </w:pPr>
    </w:lvl>
    <w:lvl w:ilvl="8" w:tplc="433219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DA062EF"/>
    <w:multiLevelType w:val="hybridMultilevel"/>
    <w:tmpl w:val="5A144BBC"/>
    <w:lvl w:ilvl="0" w:tplc="9939878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1CE2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5B45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0FF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3E31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3CF0646E"/>
  <w15:docId w15:val="{6920B757-B614-4CD7-BE6F-B951CCD1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E31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ED3E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D3E3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rsid w:val="00ED3E3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sid w:val="00ED3E31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ED3E31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sid w:val="00ED3E31"/>
    <w:rPr>
      <w:sz w:val="18"/>
      <w:szCs w:val="18"/>
    </w:rPr>
  </w:style>
  <w:style w:type="paragraph" w:customStyle="1" w:styleId="1">
    <w:name w:val="正文1"/>
    <w:qFormat/>
    <w:rsid w:val="00ED3E31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ED3E3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ED3E31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ED3E31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ED3E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AA970929-A569-4D4E-9CD0-81C16D752E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8</cp:revision>
  <dcterms:created xsi:type="dcterms:W3CDTF">2013-12-09T06:44:00Z</dcterms:created>
  <dcterms:modified xsi:type="dcterms:W3CDTF">2020-07-13T11:04:00Z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