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321754" w14:textId="77777777" w:rsidR="00C751A6" w:rsidRDefault="007E6F9C">
      <w:pPr>
        <w:jc w:val="center"/>
        <w:rPr>
          <w:lang w:eastAsia="zh-CN"/>
        </w:rPr>
      </w:pPr>
      <w:r w:rsidRPr="007E6F9C">
        <w:rPr>
          <w:rFonts w:hint="eastAsia"/>
          <w:b/>
          <w:bCs/>
          <w:sz w:val="28"/>
          <w:szCs w:val="28"/>
          <w:lang w:eastAsia="zh-CN"/>
        </w:rPr>
        <w:t>五年级上册数学一课一练</w:t>
      </w:r>
      <w:r w:rsidRPr="007E6F9C">
        <w:rPr>
          <w:rFonts w:hint="eastAsia"/>
          <w:b/>
          <w:bCs/>
          <w:sz w:val="28"/>
          <w:szCs w:val="28"/>
          <w:lang w:eastAsia="zh-CN"/>
        </w:rPr>
        <w:t>-1.</w:t>
      </w:r>
      <w:r w:rsidRPr="007E6F9C">
        <w:rPr>
          <w:rFonts w:hint="eastAsia"/>
          <w:b/>
          <w:bCs/>
          <w:sz w:val="28"/>
          <w:szCs w:val="28"/>
          <w:lang w:eastAsia="zh-CN"/>
        </w:rPr>
        <w:t>小数乘法</w:t>
      </w:r>
    </w:p>
    <w:p w14:paraId="56B59B06" w14:textId="77777777" w:rsidR="00C751A6" w:rsidRDefault="007E6F9C">
      <w:r>
        <w:rPr>
          <w:b/>
          <w:bCs/>
          <w:sz w:val="24"/>
          <w:szCs w:val="24"/>
        </w:rPr>
        <w:t>一、单选题</w:t>
      </w:r>
      <w:r>
        <w:rPr>
          <w:b/>
          <w:bCs/>
          <w:sz w:val="24"/>
          <w:szCs w:val="24"/>
        </w:rPr>
        <w:t xml:space="preserve"> </w:t>
      </w:r>
    </w:p>
    <w:p w14:paraId="10092727" w14:textId="77777777" w:rsidR="00C751A6" w:rsidRDefault="007E6F9C">
      <w:pPr>
        <w:spacing w:after="0"/>
      </w:pPr>
      <w:r>
        <w:rPr>
          <w:color w:val="000000"/>
        </w:rPr>
        <w:t>1.0</w:t>
      </w:r>
      <w:r>
        <w:rPr>
          <w:b/>
          <w:color w:val="000000"/>
        </w:rPr>
        <w:t>.</w:t>
      </w:r>
      <w:r>
        <w:rPr>
          <w:color w:val="000000"/>
        </w:rPr>
        <w:t>78×2</w:t>
      </w:r>
      <w:r>
        <w:rPr>
          <w:b/>
          <w:color w:val="000000"/>
        </w:rPr>
        <w:t>.</w:t>
      </w:r>
      <w:r>
        <w:rPr>
          <w:color w:val="000000"/>
        </w:rPr>
        <w:t>5</w:t>
      </w:r>
      <w:r>
        <w:rPr>
          <w:b/>
          <w:color w:val="000000"/>
        </w:rPr>
        <w:t>＝</w:t>
      </w:r>
      <w:r>
        <w:rPr>
          <w:color w:val="000000"/>
        </w:rPr>
        <w:t>（</w:t>
      </w:r>
      <w:r>
        <w:rPr>
          <w:color w:val="000000"/>
        </w:rPr>
        <w:t xml:space="preserve">   </w:t>
      </w:r>
      <w:r>
        <w:rPr>
          <w:color w:val="000000"/>
        </w:rPr>
        <w:t>）</w:t>
      </w:r>
      <w:r>
        <w:rPr>
          <w:color w:val="000000"/>
        </w:rPr>
        <w:t xml:space="preserve">            </w:t>
      </w:r>
    </w:p>
    <w:p w14:paraId="4A2FB1D9" w14:textId="1D79DF16" w:rsidR="00C751A6" w:rsidRDefault="007E6F9C">
      <w:pPr>
        <w:spacing w:after="0"/>
        <w:ind w:left="150"/>
        <w:rPr>
          <w:lang w:eastAsia="zh-CN"/>
        </w:rPr>
      </w:pPr>
      <w:r>
        <w:rPr>
          <w:color w:val="000000"/>
          <w:lang w:eastAsia="zh-CN"/>
        </w:rPr>
        <w:t>A. 0</w:t>
      </w:r>
      <w:r>
        <w:rPr>
          <w:b/>
          <w:color w:val="000000"/>
          <w:lang w:eastAsia="zh-CN"/>
        </w:rPr>
        <w:t>.</w:t>
      </w:r>
      <w:r>
        <w:rPr>
          <w:color w:val="000000"/>
          <w:lang w:eastAsia="zh-CN"/>
        </w:rPr>
        <w:t>64                                    </w:t>
      </w:r>
      <w:r w:rsidR="00B20570" w:rsidRPr="00E35178">
        <w:rPr>
          <w:noProof/>
          <w:lang w:eastAsia="zh-CN"/>
        </w:rPr>
        <w:pict w14:anchorId="508F1D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66" type="#_x0000_t75" style="width:2.25pt;height:3pt;visibility:visible;mso-wrap-style:square">
            <v:imagedata r:id="rId9" o:title=""/>
          </v:shape>
        </w:pict>
      </w:r>
      <w:r>
        <w:rPr>
          <w:color w:val="000000"/>
          <w:lang w:eastAsia="zh-CN"/>
        </w:rPr>
        <w:t>B. 1</w:t>
      </w:r>
      <w:r>
        <w:rPr>
          <w:b/>
          <w:color w:val="000000"/>
          <w:lang w:eastAsia="zh-CN"/>
        </w:rPr>
        <w:t>.</w:t>
      </w:r>
      <w:r>
        <w:rPr>
          <w:color w:val="000000"/>
          <w:lang w:eastAsia="zh-CN"/>
        </w:rPr>
        <w:t>95                                    </w:t>
      </w:r>
      <w:r w:rsidR="00B20570" w:rsidRPr="00E35178">
        <w:rPr>
          <w:noProof/>
          <w:lang w:eastAsia="zh-CN"/>
        </w:rPr>
        <w:pict w14:anchorId="35AC8070">
          <v:shape id="图片 2" o:spid="_x0000_i1065" type="#_x0000_t75" style="width:2.25pt;height:3pt;visibility:visible;mso-wrap-style:square">
            <v:imagedata r:id="rId9" o:title=""/>
          </v:shape>
        </w:pict>
      </w:r>
      <w:r>
        <w:rPr>
          <w:color w:val="000000"/>
          <w:lang w:eastAsia="zh-CN"/>
        </w:rPr>
        <w:t>C. 3</w:t>
      </w:r>
      <w:r>
        <w:rPr>
          <w:b/>
          <w:color w:val="000000"/>
          <w:lang w:eastAsia="zh-CN"/>
        </w:rPr>
        <w:t>.</w:t>
      </w:r>
      <w:r>
        <w:rPr>
          <w:color w:val="000000"/>
          <w:lang w:eastAsia="zh-CN"/>
        </w:rPr>
        <w:t>6                                    </w:t>
      </w:r>
      <w:r w:rsidR="00B20570" w:rsidRPr="00E35178">
        <w:rPr>
          <w:noProof/>
          <w:lang w:eastAsia="zh-CN"/>
        </w:rPr>
        <w:pict w14:anchorId="0EB1266F">
          <v:shape id="图片 3" o:spid="_x0000_i1064" type="#_x0000_t75" style="width:2.25pt;height:3pt;visibility:visible;mso-wrap-style:square">
            <v:imagedata r:id="rId9" o:title=""/>
          </v:shape>
        </w:pict>
      </w:r>
      <w:r>
        <w:rPr>
          <w:color w:val="000000"/>
          <w:lang w:eastAsia="zh-CN"/>
        </w:rPr>
        <w:t>D. 19</w:t>
      </w:r>
      <w:r>
        <w:rPr>
          <w:b/>
          <w:color w:val="000000"/>
          <w:lang w:eastAsia="zh-CN"/>
        </w:rPr>
        <w:t>.</w:t>
      </w:r>
      <w:r>
        <w:rPr>
          <w:color w:val="000000"/>
          <w:lang w:eastAsia="zh-CN"/>
        </w:rPr>
        <w:t>38</w:t>
      </w:r>
    </w:p>
    <w:p w14:paraId="22C6B1E4" w14:textId="77777777" w:rsidR="00C751A6" w:rsidRDefault="007E6F9C">
      <w:pPr>
        <w:spacing w:after="0"/>
        <w:rPr>
          <w:lang w:eastAsia="zh-CN"/>
        </w:rPr>
      </w:pPr>
      <w:r>
        <w:rPr>
          <w:color w:val="000000"/>
          <w:lang w:eastAsia="zh-CN"/>
        </w:rPr>
        <w:t>2.100</w:t>
      </w:r>
      <w:r>
        <w:rPr>
          <w:color w:val="000000"/>
          <w:lang w:eastAsia="zh-CN"/>
        </w:rPr>
        <w:t>个</w:t>
      </w:r>
      <w:r>
        <w:rPr>
          <w:color w:val="000000"/>
          <w:lang w:eastAsia="zh-CN"/>
        </w:rPr>
        <w:t>0.001</w:t>
      </w:r>
      <w:r>
        <w:rPr>
          <w:color w:val="000000"/>
          <w:lang w:eastAsia="zh-CN"/>
        </w:rPr>
        <w:t>是（　　）</w:t>
      </w:r>
      <w:r>
        <w:rPr>
          <w:color w:val="000000"/>
          <w:lang w:eastAsia="zh-CN"/>
        </w:rPr>
        <w:t xml:space="preserve">            </w:t>
      </w:r>
    </w:p>
    <w:p w14:paraId="3BA34C6C" w14:textId="38D62367" w:rsidR="00C751A6" w:rsidRDefault="007E6F9C">
      <w:pPr>
        <w:spacing w:after="0"/>
        <w:ind w:left="150"/>
        <w:rPr>
          <w:lang w:eastAsia="zh-CN"/>
        </w:rPr>
      </w:pPr>
      <w:r>
        <w:rPr>
          <w:color w:val="000000"/>
          <w:lang w:eastAsia="zh-CN"/>
        </w:rPr>
        <w:t>A. 10                                        </w:t>
      </w:r>
      <w:r w:rsidR="00B20570" w:rsidRPr="00E35178">
        <w:rPr>
          <w:noProof/>
          <w:lang w:eastAsia="zh-CN"/>
        </w:rPr>
        <w:pict w14:anchorId="6F3E01C0">
          <v:shape id="图片 4" o:spid="_x0000_i1063" type="#_x0000_t75" style="width:1.5pt;height:3pt;visibility:visible;mso-wrap-style:square">
            <v:imagedata r:id="rId10" o:title=""/>
          </v:shape>
        </w:pict>
      </w:r>
      <w:r>
        <w:rPr>
          <w:color w:val="000000"/>
          <w:lang w:eastAsia="zh-CN"/>
        </w:rPr>
        <w:t>B. 1                                        </w:t>
      </w:r>
      <w:r w:rsidR="00B20570" w:rsidRPr="00E35178">
        <w:rPr>
          <w:noProof/>
          <w:lang w:eastAsia="zh-CN"/>
        </w:rPr>
        <w:pict w14:anchorId="689E74DC">
          <v:shape id="图片 5" o:spid="_x0000_i1062" type="#_x0000_t75" style="width:1.5pt;height:3pt;visibility:visible;mso-wrap-style:square">
            <v:imagedata r:id="rId10" o:title=""/>
          </v:shape>
        </w:pict>
      </w:r>
      <w:r>
        <w:rPr>
          <w:color w:val="000000"/>
          <w:lang w:eastAsia="zh-CN"/>
        </w:rPr>
        <w:t>C. 0.1                                        </w:t>
      </w:r>
      <w:r w:rsidR="00B20570" w:rsidRPr="00E35178">
        <w:rPr>
          <w:noProof/>
          <w:lang w:eastAsia="zh-CN"/>
        </w:rPr>
        <w:pict w14:anchorId="519BAF77">
          <v:shape id="图片 6" o:spid="_x0000_i1061" type="#_x0000_t75" style="width:1.5pt;height:3pt;visibility:visible;mso-wrap-style:square">
            <v:imagedata r:id="rId10" o:title=""/>
          </v:shape>
        </w:pict>
      </w:r>
      <w:r>
        <w:rPr>
          <w:color w:val="000000"/>
          <w:lang w:eastAsia="zh-CN"/>
        </w:rPr>
        <w:t>D. 0.01</w:t>
      </w:r>
    </w:p>
    <w:p w14:paraId="02B7A7DA" w14:textId="77777777" w:rsidR="007E6F9C" w:rsidRDefault="007E6F9C">
      <w:pPr>
        <w:spacing w:after="0"/>
        <w:rPr>
          <w:lang w:eastAsia="zh-CN"/>
        </w:rPr>
      </w:pPr>
      <w:r>
        <w:rPr>
          <w:color w:val="000000"/>
          <w:lang w:eastAsia="zh-CN"/>
        </w:rPr>
        <w:t>3.</w:t>
      </w:r>
      <w:r>
        <w:rPr>
          <w:color w:val="000000"/>
          <w:lang w:eastAsia="zh-CN"/>
        </w:rPr>
        <w:t>下面各算式中，积最小的是（</w:t>
      </w:r>
      <w:r>
        <w:rPr>
          <w:color w:val="000000"/>
          <w:lang w:eastAsia="zh-CN"/>
        </w:rPr>
        <w:t xml:space="preserve">     </w:t>
      </w:r>
      <w:r>
        <w:rPr>
          <w:color w:val="000000"/>
          <w:lang w:eastAsia="zh-CN"/>
        </w:rPr>
        <w:t>）。</w:t>
      </w:r>
      <w:r>
        <w:rPr>
          <w:color w:val="000000"/>
          <w:lang w:eastAsia="zh-CN"/>
        </w:rPr>
        <w:t xml:space="preserve">  </w:t>
      </w:r>
    </w:p>
    <w:p w14:paraId="5AAEF6CA" w14:textId="3904753E" w:rsidR="00C751A6" w:rsidRDefault="007E6F9C">
      <w:pPr>
        <w:spacing w:after="0"/>
        <w:ind w:left="150"/>
        <w:rPr>
          <w:lang w:eastAsia="zh-CN"/>
        </w:rPr>
      </w:pPr>
      <w:r>
        <w:rPr>
          <w:color w:val="000000"/>
          <w:lang w:eastAsia="zh-CN"/>
        </w:rPr>
        <w:t>A. 0.46×1.05                    </w:t>
      </w:r>
      <w:r w:rsidR="00B20570" w:rsidRPr="00E35178">
        <w:rPr>
          <w:noProof/>
          <w:lang w:eastAsia="zh-CN"/>
        </w:rPr>
        <w:pict w14:anchorId="2D5BE246">
          <v:shape id="图片 7" o:spid="_x0000_i1060" type="#_x0000_t75" style="width:1.5pt;height:3pt;visibility:visible;mso-wrap-style:square">
            <v:imagedata r:id="rId10" o:title=""/>
          </v:shape>
        </w:pict>
      </w:r>
      <w:r>
        <w:rPr>
          <w:color w:val="000000"/>
          <w:lang w:eastAsia="zh-CN"/>
        </w:rPr>
        <w:t>B. 0.46×0.99                    </w:t>
      </w:r>
      <w:r w:rsidR="00B20570" w:rsidRPr="00E35178">
        <w:rPr>
          <w:noProof/>
          <w:lang w:eastAsia="zh-CN"/>
        </w:rPr>
        <w:pict w14:anchorId="3F105C87">
          <v:shape id="图片 8" o:spid="_x0000_i1059" type="#_x0000_t75" style="width:1.5pt;height:3pt;visibility:visible;mso-wrap-style:square">
            <v:imagedata r:id="rId10" o:title=""/>
          </v:shape>
        </w:pict>
      </w:r>
      <w:r>
        <w:rPr>
          <w:color w:val="000000"/>
          <w:lang w:eastAsia="zh-CN"/>
        </w:rPr>
        <w:t>C. 0.46×1                    </w:t>
      </w:r>
      <w:r w:rsidR="00B20570" w:rsidRPr="00E35178">
        <w:rPr>
          <w:noProof/>
          <w:lang w:eastAsia="zh-CN"/>
        </w:rPr>
        <w:pict w14:anchorId="2CA7C0EE">
          <v:shape id="图片 9" o:spid="_x0000_i1058" type="#_x0000_t75" style="width:1.5pt;height:3pt;visibility:visible;mso-wrap-style:square">
            <v:imagedata r:id="rId10" o:title=""/>
          </v:shape>
        </w:pict>
      </w:r>
      <w:r>
        <w:rPr>
          <w:color w:val="000000"/>
          <w:lang w:eastAsia="zh-CN"/>
        </w:rPr>
        <w:t>D. 0.46×0.89+0.46×0.11</w:t>
      </w:r>
    </w:p>
    <w:p w14:paraId="053E7DC1" w14:textId="77777777" w:rsidR="00C751A6" w:rsidRDefault="007E6F9C">
      <w:pPr>
        <w:spacing w:after="0"/>
        <w:rPr>
          <w:lang w:eastAsia="zh-CN"/>
        </w:rPr>
      </w:pPr>
      <w:r>
        <w:rPr>
          <w:color w:val="000000"/>
          <w:lang w:eastAsia="zh-CN"/>
        </w:rPr>
        <w:t>4.</w:t>
      </w:r>
      <w:r>
        <w:rPr>
          <w:color w:val="000000"/>
          <w:lang w:eastAsia="zh-CN"/>
        </w:rPr>
        <w:t>小数乘法在列竖式时，应让两个因数的</w:t>
      </w:r>
      <w:r>
        <w:rPr>
          <w:color w:val="000000"/>
          <w:lang w:eastAsia="zh-CN"/>
        </w:rPr>
        <w:t>(      )</w:t>
      </w:r>
      <w:r>
        <w:rPr>
          <w:color w:val="000000"/>
          <w:lang w:eastAsia="zh-CN"/>
        </w:rPr>
        <w:t>对齐。</w:t>
      </w:r>
      <w:r>
        <w:rPr>
          <w:color w:val="000000"/>
          <w:lang w:eastAsia="zh-CN"/>
        </w:rPr>
        <w:t xml:space="preserve">            </w:t>
      </w:r>
    </w:p>
    <w:p w14:paraId="496AFB7A" w14:textId="76B11D4B" w:rsidR="00C751A6" w:rsidRDefault="007E6F9C">
      <w:pPr>
        <w:spacing w:after="0"/>
        <w:ind w:left="150"/>
        <w:rPr>
          <w:lang w:eastAsia="zh-CN"/>
        </w:rPr>
      </w:pPr>
      <w:r>
        <w:rPr>
          <w:color w:val="000000"/>
          <w:lang w:eastAsia="zh-CN"/>
        </w:rPr>
        <w:t>A. </w:t>
      </w:r>
      <w:r>
        <w:rPr>
          <w:color w:val="000000"/>
          <w:lang w:eastAsia="zh-CN"/>
        </w:rPr>
        <w:t>末位</w:t>
      </w:r>
      <w:r>
        <w:rPr>
          <w:color w:val="000000"/>
          <w:lang w:eastAsia="zh-CN"/>
        </w:rPr>
        <w:t>                                        </w:t>
      </w:r>
      <w:r w:rsidR="00B20570" w:rsidRPr="00E35178">
        <w:rPr>
          <w:noProof/>
          <w:lang w:eastAsia="zh-CN"/>
        </w:rPr>
        <w:pict w14:anchorId="32F4DC38">
          <v:shape id="图片 10" o:spid="_x0000_i1057" type="#_x0000_t75" style="width:.75pt;height:3pt;visibility:visible;mso-wrap-style:square">
            <v:imagedata r:id="rId11" o:title=""/>
          </v:shape>
        </w:pict>
      </w:r>
      <w:r>
        <w:rPr>
          <w:color w:val="000000"/>
          <w:lang w:eastAsia="zh-CN"/>
        </w:rPr>
        <w:t>B. </w:t>
      </w:r>
      <w:r>
        <w:rPr>
          <w:color w:val="000000"/>
          <w:lang w:eastAsia="zh-CN"/>
        </w:rPr>
        <w:t>首位</w:t>
      </w:r>
      <w:r>
        <w:rPr>
          <w:color w:val="000000"/>
          <w:lang w:eastAsia="zh-CN"/>
        </w:rPr>
        <w:t>                                        </w:t>
      </w:r>
      <w:r w:rsidR="00B20570" w:rsidRPr="00E35178">
        <w:rPr>
          <w:noProof/>
          <w:lang w:eastAsia="zh-CN"/>
        </w:rPr>
        <w:pict w14:anchorId="3393D206">
          <v:shape id="图片 11" o:spid="_x0000_i1056" type="#_x0000_t75" style="width:.75pt;height:3pt;visibility:visible;mso-wrap-style:square">
            <v:imagedata r:id="rId11" o:title=""/>
          </v:shape>
        </w:pict>
      </w:r>
      <w:r>
        <w:rPr>
          <w:color w:val="000000"/>
          <w:lang w:eastAsia="zh-CN"/>
        </w:rPr>
        <w:t>C. </w:t>
      </w:r>
      <w:r>
        <w:rPr>
          <w:color w:val="000000"/>
          <w:lang w:eastAsia="zh-CN"/>
        </w:rPr>
        <w:t>小数点</w:t>
      </w:r>
    </w:p>
    <w:p w14:paraId="283E5129" w14:textId="77777777" w:rsidR="00C751A6" w:rsidRDefault="007E6F9C">
      <w:pPr>
        <w:spacing w:after="0"/>
        <w:rPr>
          <w:lang w:eastAsia="zh-CN"/>
        </w:rPr>
      </w:pPr>
      <w:r>
        <w:rPr>
          <w:color w:val="000000"/>
          <w:lang w:eastAsia="zh-CN"/>
        </w:rPr>
        <w:t>5.</w:t>
      </w:r>
      <w:r>
        <w:rPr>
          <w:color w:val="000000"/>
          <w:lang w:eastAsia="zh-CN"/>
        </w:rPr>
        <w:t>我能选择对．（</w:t>
      </w:r>
      <w:r>
        <w:rPr>
          <w:color w:val="000000"/>
          <w:lang w:eastAsia="zh-CN"/>
        </w:rPr>
        <w:t xml:space="preserve">   </w:t>
      </w:r>
      <w:r>
        <w:rPr>
          <w:color w:val="000000"/>
          <w:lang w:eastAsia="zh-CN"/>
        </w:rPr>
        <w:t>）</w:t>
      </w:r>
    </w:p>
    <w:p w14:paraId="79BC6390" w14:textId="77777777" w:rsidR="00C751A6" w:rsidRDefault="007E6F9C">
      <w:pPr>
        <w:spacing w:after="0"/>
        <w:rPr>
          <w:lang w:eastAsia="zh-CN"/>
        </w:rPr>
      </w:pPr>
      <w:r>
        <w:rPr>
          <w:color w:val="000000"/>
          <w:lang w:eastAsia="zh-CN"/>
        </w:rPr>
        <w:t>与</w:t>
      </w:r>
      <w:r>
        <w:rPr>
          <w:color w:val="000000"/>
          <w:lang w:eastAsia="zh-CN"/>
        </w:rPr>
        <w:t>0.5×16</w:t>
      </w:r>
      <w:r>
        <w:rPr>
          <w:color w:val="000000"/>
          <w:lang w:eastAsia="zh-CN"/>
        </w:rPr>
        <w:t>的积相等的算式是</w:t>
      </w:r>
    </w:p>
    <w:p w14:paraId="4B448B11" w14:textId="387A4EA2" w:rsidR="00C751A6" w:rsidRDefault="007E6F9C">
      <w:pPr>
        <w:spacing w:after="0"/>
        <w:ind w:left="150"/>
        <w:rPr>
          <w:lang w:eastAsia="zh-CN"/>
        </w:rPr>
      </w:pPr>
      <w:r>
        <w:rPr>
          <w:color w:val="000000"/>
          <w:lang w:eastAsia="zh-CN"/>
        </w:rPr>
        <w:t>A. 5×16                                    </w:t>
      </w:r>
      <w:r w:rsidR="00B20570" w:rsidRPr="00E35178">
        <w:rPr>
          <w:noProof/>
          <w:lang w:eastAsia="zh-CN"/>
        </w:rPr>
        <w:pict w14:anchorId="722960FA">
          <v:shape id="图片 12" o:spid="_x0000_i1055" type="#_x0000_t75" style="width:2.25pt;height:3pt;visibility:visible;mso-wrap-style:square">
            <v:imagedata r:id="rId9" o:title=""/>
          </v:shape>
        </w:pict>
      </w:r>
      <w:r>
        <w:rPr>
          <w:color w:val="000000"/>
          <w:lang w:eastAsia="zh-CN"/>
        </w:rPr>
        <w:t>B. 5×1.6                                    </w:t>
      </w:r>
      <w:r w:rsidR="00B20570" w:rsidRPr="00E35178">
        <w:rPr>
          <w:noProof/>
          <w:lang w:eastAsia="zh-CN"/>
        </w:rPr>
        <w:pict w14:anchorId="33F40223">
          <v:shape id="图片 13" o:spid="_x0000_i1054" type="#_x0000_t75" style="width:2.25pt;height:3pt;visibility:visible;mso-wrap-style:square">
            <v:imagedata r:id="rId9" o:title=""/>
          </v:shape>
        </w:pict>
      </w:r>
      <w:r>
        <w:rPr>
          <w:color w:val="000000"/>
          <w:lang w:eastAsia="zh-CN"/>
        </w:rPr>
        <w:t>C. 0.05×0.16</w:t>
      </w:r>
    </w:p>
    <w:p w14:paraId="1F97D97A" w14:textId="77777777" w:rsidR="00C751A6" w:rsidRDefault="007E6F9C">
      <w:pPr>
        <w:rPr>
          <w:lang w:eastAsia="zh-CN"/>
        </w:rPr>
      </w:pPr>
      <w:r>
        <w:rPr>
          <w:b/>
          <w:bCs/>
          <w:sz w:val="24"/>
          <w:szCs w:val="24"/>
          <w:lang w:eastAsia="zh-CN"/>
        </w:rPr>
        <w:t>二、判断题</w:t>
      </w:r>
      <w:r>
        <w:rPr>
          <w:b/>
          <w:bCs/>
          <w:sz w:val="24"/>
          <w:szCs w:val="24"/>
          <w:lang w:eastAsia="zh-CN"/>
        </w:rPr>
        <w:t xml:space="preserve"> </w:t>
      </w:r>
    </w:p>
    <w:p w14:paraId="1F7EF00B" w14:textId="77777777" w:rsidR="007E6F9C" w:rsidRDefault="007E6F9C">
      <w:pPr>
        <w:spacing w:after="0"/>
        <w:rPr>
          <w:lang w:eastAsia="zh-CN"/>
        </w:rPr>
      </w:pPr>
      <w:r>
        <w:rPr>
          <w:color w:val="000000"/>
          <w:lang w:eastAsia="zh-CN"/>
        </w:rPr>
        <w:t>6.</w:t>
      </w:r>
      <w:r>
        <w:rPr>
          <w:color w:val="000000"/>
          <w:lang w:eastAsia="zh-CN"/>
        </w:rPr>
        <w:t>判断对错．</w:t>
      </w:r>
    </w:p>
    <w:p w14:paraId="63CB9DDA" w14:textId="77777777" w:rsidR="00C751A6" w:rsidRDefault="007E6F9C">
      <w:pPr>
        <w:spacing w:after="0"/>
        <w:rPr>
          <w:lang w:eastAsia="zh-CN"/>
        </w:rPr>
      </w:pPr>
      <w:r>
        <w:rPr>
          <w:color w:val="000000"/>
          <w:lang w:eastAsia="zh-CN"/>
        </w:rPr>
        <w:t>柴鸡蛋每千克售价</w:t>
      </w:r>
      <w:r>
        <w:rPr>
          <w:color w:val="000000"/>
          <w:lang w:eastAsia="zh-CN"/>
        </w:rPr>
        <w:t>4.8</w:t>
      </w:r>
      <w:r>
        <w:rPr>
          <w:color w:val="000000"/>
          <w:lang w:eastAsia="zh-CN"/>
        </w:rPr>
        <w:t>元，妈妈要买</w:t>
      </w:r>
      <w:r>
        <w:rPr>
          <w:color w:val="000000"/>
          <w:lang w:eastAsia="zh-CN"/>
        </w:rPr>
        <w:t>98</w:t>
      </w:r>
      <w:r>
        <w:rPr>
          <w:color w:val="000000"/>
          <w:lang w:eastAsia="zh-CN"/>
        </w:rPr>
        <w:t>千克鸡蛋，带</w:t>
      </w:r>
      <w:r>
        <w:rPr>
          <w:color w:val="000000"/>
          <w:lang w:eastAsia="zh-CN"/>
        </w:rPr>
        <w:t>480</w:t>
      </w:r>
      <w:r>
        <w:rPr>
          <w:color w:val="000000"/>
          <w:lang w:eastAsia="zh-CN"/>
        </w:rPr>
        <w:t>元钱足够了</w:t>
      </w:r>
    </w:p>
    <w:p w14:paraId="15739575" w14:textId="77777777" w:rsidR="00C751A6" w:rsidRDefault="007E6F9C">
      <w:pPr>
        <w:spacing w:after="0"/>
        <w:rPr>
          <w:lang w:eastAsia="zh-CN"/>
        </w:rPr>
      </w:pPr>
      <w:r>
        <w:rPr>
          <w:color w:val="000000"/>
          <w:lang w:eastAsia="zh-CN"/>
        </w:rPr>
        <w:t>7.</w:t>
      </w:r>
      <w:r>
        <w:rPr>
          <w:color w:val="000000"/>
          <w:lang w:eastAsia="zh-CN"/>
        </w:rPr>
        <w:t>判断对错．</w:t>
      </w:r>
    </w:p>
    <w:p w14:paraId="0E395424" w14:textId="77777777" w:rsidR="00C751A6" w:rsidRDefault="007E6F9C">
      <w:pPr>
        <w:spacing w:after="0"/>
        <w:rPr>
          <w:lang w:eastAsia="zh-CN"/>
        </w:rPr>
      </w:pPr>
      <w:r>
        <w:rPr>
          <w:color w:val="000000"/>
          <w:lang w:eastAsia="zh-CN"/>
        </w:rPr>
        <w:t>2.5×4.4=2.5×4×1.1</w:t>
      </w:r>
      <w:r>
        <w:rPr>
          <w:color w:val="000000"/>
          <w:lang w:eastAsia="zh-CN"/>
        </w:rPr>
        <w:t>运算的依据是乘法的分配律．</w:t>
      </w:r>
    </w:p>
    <w:p w14:paraId="485DAA1E" w14:textId="77777777" w:rsidR="00C751A6" w:rsidRDefault="007E6F9C">
      <w:pPr>
        <w:spacing w:after="0"/>
        <w:rPr>
          <w:lang w:eastAsia="zh-CN"/>
        </w:rPr>
      </w:pPr>
      <w:r>
        <w:rPr>
          <w:color w:val="000000"/>
          <w:lang w:eastAsia="zh-CN"/>
        </w:rPr>
        <w:t>8.3.28×0.06</w:t>
      </w:r>
      <w:r>
        <w:rPr>
          <w:color w:val="000000"/>
          <w:lang w:eastAsia="zh-CN"/>
        </w:rPr>
        <w:t>的积中有四位小数。</w:t>
      </w:r>
      <w:r>
        <w:rPr>
          <w:color w:val="000000"/>
          <w:lang w:eastAsia="zh-CN"/>
        </w:rPr>
        <w:t xml:space="preserve">    </w:t>
      </w:r>
    </w:p>
    <w:p w14:paraId="4C540DD9" w14:textId="77777777" w:rsidR="00C751A6" w:rsidRDefault="007E6F9C">
      <w:pPr>
        <w:spacing w:after="0"/>
        <w:rPr>
          <w:lang w:eastAsia="zh-CN"/>
        </w:rPr>
      </w:pPr>
      <w:r>
        <w:rPr>
          <w:color w:val="000000"/>
          <w:lang w:eastAsia="zh-CN"/>
        </w:rPr>
        <w:t>9.</w:t>
      </w:r>
      <w:r>
        <w:rPr>
          <w:color w:val="000000"/>
          <w:lang w:eastAsia="zh-CN"/>
        </w:rPr>
        <w:t>梅花鹿的身高是</w:t>
      </w:r>
      <w:r>
        <w:rPr>
          <w:color w:val="000000"/>
          <w:lang w:eastAsia="zh-CN"/>
        </w:rPr>
        <w:t>1.65</w:t>
      </w:r>
      <w:r>
        <w:rPr>
          <w:color w:val="000000"/>
          <w:lang w:eastAsia="zh-CN"/>
        </w:rPr>
        <w:t>米，长颈鹿的身高是梅花鹿的</w:t>
      </w:r>
      <w:r>
        <w:rPr>
          <w:color w:val="000000"/>
          <w:lang w:eastAsia="zh-CN"/>
        </w:rPr>
        <w:t>3</w:t>
      </w:r>
      <w:r>
        <w:rPr>
          <w:color w:val="000000"/>
          <w:lang w:eastAsia="zh-CN"/>
        </w:rPr>
        <w:t>倍，长颈鹿的身高是</w:t>
      </w:r>
      <w:r>
        <w:rPr>
          <w:color w:val="000000"/>
          <w:lang w:eastAsia="zh-CN"/>
        </w:rPr>
        <w:t>4.95</w:t>
      </w:r>
      <w:r>
        <w:rPr>
          <w:color w:val="000000"/>
          <w:lang w:eastAsia="zh-CN"/>
        </w:rPr>
        <w:t>米。（</w:t>
      </w:r>
      <w:r>
        <w:rPr>
          <w:color w:val="000000"/>
          <w:lang w:eastAsia="zh-CN"/>
        </w:rPr>
        <w:t xml:space="preserve">    </w:t>
      </w:r>
      <w:r>
        <w:rPr>
          <w:color w:val="000000"/>
          <w:lang w:eastAsia="zh-CN"/>
        </w:rPr>
        <w:t>）</w:t>
      </w:r>
      <w:r>
        <w:rPr>
          <w:color w:val="000000"/>
          <w:lang w:eastAsia="zh-CN"/>
        </w:rPr>
        <w:t xml:space="preserve">    </w:t>
      </w:r>
    </w:p>
    <w:p w14:paraId="4FA42C93" w14:textId="77777777" w:rsidR="00C751A6" w:rsidRDefault="007E6F9C">
      <w:pPr>
        <w:spacing w:after="0"/>
        <w:rPr>
          <w:lang w:eastAsia="zh-CN"/>
        </w:rPr>
      </w:pPr>
      <w:r>
        <w:rPr>
          <w:color w:val="000000"/>
          <w:lang w:eastAsia="zh-CN"/>
        </w:rPr>
        <w:t>10.56×0.125</w:t>
      </w:r>
      <w:r>
        <w:rPr>
          <w:color w:val="000000"/>
          <w:lang w:eastAsia="zh-CN"/>
        </w:rPr>
        <w:t>和</w:t>
      </w:r>
      <w:r>
        <w:rPr>
          <w:color w:val="000000"/>
          <w:lang w:eastAsia="zh-CN"/>
        </w:rPr>
        <w:t>56÷8</w:t>
      </w:r>
      <w:r>
        <w:rPr>
          <w:color w:val="000000"/>
          <w:lang w:eastAsia="zh-CN"/>
        </w:rPr>
        <w:t>的结果相等。（</w:t>
      </w:r>
      <w:r>
        <w:rPr>
          <w:color w:val="000000"/>
          <w:lang w:eastAsia="zh-CN"/>
        </w:rPr>
        <w:t xml:space="preserve">     </w:t>
      </w:r>
      <w:r>
        <w:rPr>
          <w:color w:val="000000"/>
          <w:lang w:eastAsia="zh-CN"/>
        </w:rPr>
        <w:t>）</w:t>
      </w:r>
      <w:r>
        <w:rPr>
          <w:color w:val="000000"/>
          <w:lang w:eastAsia="zh-CN"/>
        </w:rPr>
        <w:t xml:space="preserve">    </w:t>
      </w:r>
    </w:p>
    <w:p w14:paraId="684EEF12" w14:textId="77777777" w:rsidR="00C751A6" w:rsidRDefault="007E6F9C">
      <w:pPr>
        <w:rPr>
          <w:lang w:eastAsia="zh-CN"/>
        </w:rPr>
      </w:pPr>
      <w:r>
        <w:rPr>
          <w:b/>
          <w:bCs/>
          <w:sz w:val="24"/>
          <w:szCs w:val="24"/>
          <w:lang w:eastAsia="zh-CN"/>
        </w:rPr>
        <w:t>三、填空题</w:t>
      </w:r>
      <w:r>
        <w:rPr>
          <w:b/>
          <w:bCs/>
          <w:sz w:val="24"/>
          <w:szCs w:val="24"/>
          <w:lang w:eastAsia="zh-CN"/>
        </w:rPr>
        <w:t xml:space="preserve"> </w:t>
      </w:r>
    </w:p>
    <w:p w14:paraId="3736866B" w14:textId="77777777" w:rsidR="00C751A6" w:rsidRDefault="007E6F9C">
      <w:pPr>
        <w:spacing w:after="0"/>
        <w:rPr>
          <w:lang w:eastAsia="zh-CN"/>
        </w:rPr>
      </w:pPr>
      <w:r>
        <w:rPr>
          <w:color w:val="000000"/>
          <w:lang w:eastAsia="zh-CN"/>
        </w:rPr>
        <w:t xml:space="preserve">11.0.85×0.3×0.4=________    </w:t>
      </w:r>
    </w:p>
    <w:p w14:paraId="41CF7A88" w14:textId="2D67639D" w:rsidR="00C751A6" w:rsidRDefault="007E6F9C">
      <w:pPr>
        <w:spacing w:after="0"/>
        <w:rPr>
          <w:lang w:eastAsia="zh-CN"/>
        </w:rPr>
      </w:pPr>
      <w:r>
        <w:rPr>
          <w:color w:val="000000"/>
          <w:lang w:eastAsia="zh-CN"/>
        </w:rPr>
        <w:t>12.</w:t>
      </w:r>
      <w:r>
        <w:rPr>
          <w:color w:val="000000"/>
          <w:lang w:eastAsia="zh-CN"/>
        </w:rPr>
        <w:t>大象有多重？</w:t>
      </w:r>
      <w:r>
        <w:rPr>
          <w:color w:val="000000"/>
          <w:lang w:eastAsia="zh-CN"/>
        </w:rPr>
        <w:t>________</w:t>
      </w:r>
      <w:r>
        <w:rPr>
          <w:lang w:eastAsia="zh-CN"/>
        </w:rPr>
        <w:br/>
      </w:r>
      <w:r w:rsidR="00B20570" w:rsidRPr="00E35178">
        <w:rPr>
          <w:noProof/>
          <w:lang w:eastAsia="zh-CN"/>
        </w:rPr>
        <w:pict w14:anchorId="7BD4CA72">
          <v:shape id="图片 14" o:spid="_x0000_i1053" type="#_x0000_t75" style="width:299.25pt;height:100.5pt;visibility:visible;mso-wrap-style:square">
            <v:imagedata r:id="rId12" o:title=""/>
          </v:shape>
        </w:pict>
      </w:r>
    </w:p>
    <w:p w14:paraId="4F9C8E12" w14:textId="77777777" w:rsidR="00C751A6" w:rsidRDefault="007E6F9C">
      <w:pPr>
        <w:spacing w:after="0"/>
      </w:pPr>
      <w:r>
        <w:rPr>
          <w:color w:val="000000"/>
        </w:rPr>
        <w:t>13.35.2</w:t>
      </w:r>
      <w:r>
        <w:rPr>
          <w:color w:val="000000"/>
        </w:rPr>
        <w:t>的</w:t>
      </w:r>
      <w:r>
        <w:rPr>
          <w:color w:val="000000"/>
        </w:rPr>
        <w:t>1.25</w:t>
      </w:r>
      <w:r>
        <w:rPr>
          <w:color w:val="000000"/>
        </w:rPr>
        <w:t>倍是</w:t>
      </w:r>
      <w:r>
        <w:rPr>
          <w:color w:val="000000"/>
        </w:rPr>
        <w:t>________</w:t>
      </w:r>
      <w:r>
        <w:rPr>
          <w:color w:val="000000"/>
        </w:rPr>
        <w:t>？</w:t>
      </w:r>
      <w:r>
        <w:rPr>
          <w:color w:val="000000"/>
        </w:rPr>
        <w:t xml:space="preserve">    </w:t>
      </w:r>
    </w:p>
    <w:p w14:paraId="44031A23" w14:textId="467E542E" w:rsidR="00C751A6" w:rsidRDefault="007E6F9C">
      <w:pPr>
        <w:spacing w:after="0"/>
      </w:pPr>
      <w:r>
        <w:rPr>
          <w:color w:val="000000"/>
        </w:rPr>
        <w:t>14.</w:t>
      </w:r>
      <w:r>
        <w:rPr>
          <w:color w:val="000000"/>
        </w:rPr>
        <w:t>看表填空。</w:t>
      </w:r>
      <w:r>
        <w:rPr>
          <w:color w:val="000000"/>
        </w:rPr>
        <w:t>A=(  ________  )  B=(   ________  )   C=(  ________   )</w:t>
      </w:r>
      <w:r>
        <w:br/>
      </w:r>
      <w:r w:rsidR="00B20570" w:rsidRPr="00E35178">
        <w:rPr>
          <w:noProof/>
          <w:lang w:eastAsia="zh-CN"/>
        </w:rPr>
        <w:pict w14:anchorId="0793A71A">
          <v:shape id="图片 15" o:spid="_x0000_i1052" type="#_x0000_t75" style="width:354pt;height:60pt;visibility:visible;mso-wrap-style:square">
            <v:imagedata r:id="rId13" o:title=""/>
          </v:shape>
        </w:pict>
      </w:r>
    </w:p>
    <w:p w14:paraId="460E8323" w14:textId="77777777" w:rsidR="00C751A6" w:rsidRDefault="007E6F9C">
      <w:pPr>
        <w:spacing w:after="0"/>
      </w:pPr>
      <w:r>
        <w:rPr>
          <w:color w:val="000000"/>
        </w:rPr>
        <w:t>15.</w:t>
      </w:r>
      <w:r>
        <w:rPr>
          <w:color w:val="000000"/>
        </w:rPr>
        <w:t>直接写得数．</w:t>
      </w:r>
      <w:r>
        <w:rPr>
          <w:color w:val="000000"/>
        </w:rPr>
        <w:t xml:space="preserve">  </w:t>
      </w:r>
    </w:p>
    <w:tbl>
      <w:tblPr>
        <w:tblW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821"/>
        <w:gridCol w:w="1784"/>
        <w:gridCol w:w="1724"/>
        <w:gridCol w:w="1926"/>
      </w:tblGrid>
      <w:tr w:rsidR="00C751A6" w14:paraId="218AA2BB" w14:textId="77777777">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35C9A810" w14:textId="77777777" w:rsidR="00C751A6" w:rsidRDefault="007E6F9C">
            <w:pPr>
              <w:spacing w:after="0"/>
            </w:pPr>
            <w:r>
              <w:rPr>
                <w:color w:val="000000"/>
              </w:rPr>
              <w:lastRenderedPageBreak/>
              <w:t>73+37=________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4413931" w14:textId="1435FFAC" w:rsidR="00C751A6" w:rsidRDefault="007E6F9C">
            <w:pPr>
              <w:spacing w:after="0"/>
            </w:pPr>
            <w:r>
              <w:rPr>
                <w:color w:val="000000"/>
              </w:rPr>
              <w:t xml:space="preserve"> </w:t>
            </w:r>
            <w:r w:rsidR="00B20570" w:rsidRPr="00E35178">
              <w:rPr>
                <w:noProof/>
                <w:lang w:eastAsia="zh-CN"/>
              </w:rPr>
              <w:pict w14:anchorId="3F93627C">
                <v:shape id="图片 16" o:spid="_x0000_i1051" type="#_x0000_t75" style="width:9.75pt;height:21pt;visibility:visible;mso-wrap-style:square">
                  <v:imagedata r:id="rId14" o:title=""/>
                </v:shape>
              </w:pict>
            </w:r>
            <w:r>
              <w:rPr>
                <w:color w:val="000000"/>
              </w:rPr>
              <w:t>﹣</w:t>
            </w:r>
            <w:r>
              <w:rPr>
                <w:color w:val="000000"/>
              </w:rPr>
              <w:t xml:space="preserve"> </w:t>
            </w:r>
            <w:r w:rsidR="00B20570" w:rsidRPr="00E35178">
              <w:rPr>
                <w:noProof/>
                <w:lang w:eastAsia="zh-CN"/>
              </w:rPr>
              <w:pict w14:anchorId="1F42B223">
                <v:shape id="图片 17" o:spid="_x0000_i1050" type="#_x0000_t75" style="width:9.75pt;height:20.25pt;visibility:visible;mso-wrap-style:square">
                  <v:imagedata r:id="rId15" o:title=""/>
                </v:shape>
              </w:pict>
            </w: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253BDC4D" w14:textId="77777777" w:rsidR="00C751A6" w:rsidRDefault="007E6F9C">
            <w:pPr>
              <w:spacing w:after="0"/>
            </w:pPr>
            <w:r>
              <w:rPr>
                <w:color w:val="000000"/>
              </w:rPr>
              <w:t>78</w:t>
            </w:r>
            <w:r>
              <w:rPr>
                <w:color w:val="000000"/>
              </w:rPr>
              <w:t>﹣</w:t>
            </w:r>
            <w:r>
              <w:rPr>
                <w:color w:val="000000"/>
              </w:rPr>
              <w:t>0.8=________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47F451A" w14:textId="77777777" w:rsidR="00C751A6" w:rsidRDefault="007E6F9C">
            <w:pPr>
              <w:spacing w:after="0"/>
            </w:pPr>
            <w:r>
              <w:rPr>
                <w:color w:val="000000"/>
              </w:rPr>
              <w:t>1.05</w:t>
            </w:r>
            <w:r>
              <w:rPr>
                <w:color w:val="000000"/>
              </w:rPr>
              <w:t>﹣</w:t>
            </w:r>
            <w:r>
              <w:rPr>
                <w:color w:val="000000"/>
              </w:rPr>
              <w:t>0.36=________</w:t>
            </w:r>
          </w:p>
        </w:tc>
      </w:tr>
      <w:tr w:rsidR="00C751A6" w14:paraId="03937D7A" w14:textId="77777777">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5E91A0D2" w14:textId="77777777" w:rsidR="00C751A6" w:rsidRDefault="007E6F9C">
            <w:pPr>
              <w:spacing w:after="0"/>
            </w:pPr>
            <w:r>
              <w:rPr>
                <w:color w:val="000000"/>
              </w:rPr>
              <w:t>0.125×0.8=________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13D37DAC" w14:textId="1808E436" w:rsidR="00C751A6" w:rsidRDefault="007E6F9C">
            <w:pPr>
              <w:spacing w:after="0"/>
            </w:pPr>
            <w:r>
              <w:rPr>
                <w:color w:val="000000"/>
              </w:rPr>
              <w:t xml:space="preserve"> </w:t>
            </w:r>
            <w:r w:rsidR="00B20570" w:rsidRPr="00E35178">
              <w:rPr>
                <w:noProof/>
                <w:lang w:eastAsia="zh-CN"/>
              </w:rPr>
              <w:pict w14:anchorId="41BA02C4">
                <v:shape id="图片 18" o:spid="_x0000_i1049" type="#_x0000_t75" style="width:9.75pt;height:21pt;visibility:visible;mso-wrap-style:square">
                  <v:imagedata r:id="rId16" o:title=""/>
                </v:shape>
              </w:pict>
            </w:r>
            <w:r>
              <w:rPr>
                <w:color w:val="000000"/>
              </w:rPr>
              <w:t>÷25%=________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3388D9BF" w14:textId="30DE9D23" w:rsidR="00C751A6" w:rsidRDefault="007E6F9C">
            <w:pPr>
              <w:spacing w:after="0"/>
            </w:pPr>
            <w:r>
              <w:rPr>
                <w:color w:val="000000"/>
              </w:rPr>
              <w:t xml:space="preserve">0× </w:t>
            </w:r>
            <w:r w:rsidR="00B20570" w:rsidRPr="00E35178">
              <w:rPr>
                <w:noProof/>
                <w:lang w:eastAsia="zh-CN"/>
              </w:rPr>
              <w:pict w14:anchorId="0BA0BF7C">
                <v:shape id="图片 19" o:spid="_x0000_i1048" type="#_x0000_t75" style="width:21.75pt;height:21pt;visibility:visible;mso-wrap-style:square">
                  <v:imagedata r:id="rId17" o:title=""/>
                </v:shape>
              </w:pict>
            </w:r>
            <w:r>
              <w:rPr>
                <w:color w:val="000000"/>
              </w:rPr>
              <w:t>=________</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241638F3" w14:textId="6BC3D148" w:rsidR="00C751A6" w:rsidRDefault="007E6F9C">
            <w:pPr>
              <w:spacing w:after="0"/>
            </w:pPr>
            <w:r>
              <w:rPr>
                <w:color w:val="000000"/>
              </w:rPr>
              <w:t xml:space="preserve"> </w:t>
            </w:r>
            <w:r w:rsidR="00B20570" w:rsidRPr="00E35178">
              <w:rPr>
                <w:noProof/>
                <w:lang w:eastAsia="zh-CN"/>
              </w:rPr>
              <w:pict w14:anchorId="6A6CD211">
                <v:shape id="图片 20" o:spid="_x0000_i1047" type="#_x0000_t75" style="width:15.75pt;height:21pt;visibility:visible;mso-wrap-style:square">
                  <v:imagedata r:id="rId18" o:title=""/>
                </v:shape>
              </w:pict>
            </w:r>
            <w:r>
              <w:rPr>
                <w:color w:val="000000"/>
              </w:rPr>
              <w:t xml:space="preserve">× </w:t>
            </w:r>
            <w:r w:rsidR="00B20570" w:rsidRPr="00E35178">
              <w:rPr>
                <w:noProof/>
                <w:lang w:eastAsia="zh-CN"/>
              </w:rPr>
              <w:pict w14:anchorId="5CFACFB3">
                <v:shape id="图片 21" o:spid="_x0000_i1046" type="#_x0000_t75" style="width:15pt;height:21pt;visibility:visible;mso-wrap-style:square">
                  <v:imagedata r:id="rId19" o:title=""/>
                </v:shape>
              </w:pict>
            </w:r>
            <w:r>
              <w:rPr>
                <w:color w:val="000000"/>
              </w:rPr>
              <w:t>=________</w:t>
            </w:r>
          </w:p>
        </w:tc>
      </w:tr>
    </w:tbl>
    <w:p w14:paraId="4C415177" w14:textId="77777777" w:rsidR="00C751A6" w:rsidRDefault="007E6F9C">
      <w:pPr>
        <w:spacing w:after="0"/>
        <w:rPr>
          <w:lang w:eastAsia="zh-CN"/>
        </w:rPr>
      </w:pPr>
      <w:r>
        <w:rPr>
          <w:color w:val="000000"/>
          <w:lang w:eastAsia="zh-CN"/>
        </w:rPr>
        <w:t>16.</w:t>
      </w:r>
      <w:r>
        <w:rPr>
          <w:color w:val="000000"/>
          <w:lang w:eastAsia="zh-CN"/>
        </w:rPr>
        <w:t>一位小数乘两位小数，如果结果的末位数不为</w:t>
      </w:r>
      <w:r>
        <w:rPr>
          <w:color w:val="000000"/>
          <w:lang w:eastAsia="zh-CN"/>
        </w:rPr>
        <w:t>0</w:t>
      </w:r>
      <w:r>
        <w:rPr>
          <w:color w:val="000000"/>
          <w:lang w:eastAsia="zh-CN"/>
        </w:rPr>
        <w:t>，那么它们的乘积是</w:t>
      </w:r>
      <w:r>
        <w:rPr>
          <w:color w:val="000000"/>
          <w:lang w:eastAsia="zh-CN"/>
        </w:rPr>
        <w:t>________</w:t>
      </w:r>
      <w:r>
        <w:rPr>
          <w:color w:val="000000"/>
          <w:lang w:eastAsia="zh-CN"/>
        </w:rPr>
        <w:t>位小数。</w:t>
      </w:r>
      <w:r>
        <w:rPr>
          <w:color w:val="000000"/>
          <w:lang w:eastAsia="zh-CN"/>
        </w:rPr>
        <w:t xml:space="preserve">    </w:t>
      </w:r>
    </w:p>
    <w:p w14:paraId="00DF1927" w14:textId="77777777" w:rsidR="00C751A6" w:rsidRDefault="007E6F9C">
      <w:pPr>
        <w:rPr>
          <w:lang w:eastAsia="zh-CN"/>
        </w:rPr>
      </w:pPr>
      <w:r>
        <w:rPr>
          <w:b/>
          <w:bCs/>
          <w:sz w:val="24"/>
          <w:szCs w:val="24"/>
          <w:lang w:eastAsia="zh-CN"/>
        </w:rPr>
        <w:t>四、计算题</w:t>
      </w:r>
      <w:r>
        <w:rPr>
          <w:b/>
          <w:bCs/>
          <w:sz w:val="24"/>
          <w:szCs w:val="24"/>
          <w:lang w:eastAsia="zh-CN"/>
        </w:rPr>
        <w:t xml:space="preserve"> </w:t>
      </w:r>
    </w:p>
    <w:p w14:paraId="09D49542" w14:textId="77777777" w:rsidR="00C751A6" w:rsidRDefault="007E6F9C">
      <w:pPr>
        <w:spacing w:after="0"/>
        <w:rPr>
          <w:lang w:eastAsia="zh-CN"/>
        </w:rPr>
      </w:pPr>
      <w:r>
        <w:rPr>
          <w:color w:val="000000"/>
          <w:lang w:eastAsia="zh-CN"/>
        </w:rPr>
        <w:t>17.</w:t>
      </w:r>
      <w:r>
        <w:rPr>
          <w:color w:val="000000"/>
          <w:lang w:eastAsia="zh-CN"/>
        </w:rPr>
        <w:t>按要求列竖式计算。</w:t>
      </w:r>
      <w:r>
        <w:rPr>
          <w:color w:val="000000"/>
          <w:lang w:eastAsia="zh-CN"/>
        </w:rPr>
        <w:t xml:space="preserve">  </w:t>
      </w:r>
      <w:r>
        <w:rPr>
          <w:lang w:eastAsia="zh-CN"/>
        </w:rPr>
        <w:br/>
      </w:r>
      <w:r>
        <w:rPr>
          <w:color w:val="000000"/>
          <w:lang w:eastAsia="zh-CN"/>
        </w:rPr>
        <w:t xml:space="preserve">    </w:t>
      </w:r>
    </w:p>
    <w:p w14:paraId="3B6EBF46" w14:textId="77777777" w:rsidR="00C751A6" w:rsidRDefault="007E6F9C">
      <w:pPr>
        <w:spacing w:after="0"/>
        <w:rPr>
          <w:lang w:eastAsia="zh-CN"/>
        </w:rPr>
      </w:pPr>
      <w:r>
        <w:rPr>
          <w:color w:val="000000"/>
          <w:lang w:eastAsia="zh-CN"/>
        </w:rPr>
        <w:t>（</w:t>
      </w:r>
      <w:r>
        <w:rPr>
          <w:color w:val="000000"/>
          <w:lang w:eastAsia="zh-CN"/>
        </w:rPr>
        <w:t>1</w:t>
      </w:r>
      <w:r>
        <w:rPr>
          <w:color w:val="000000"/>
          <w:lang w:eastAsia="zh-CN"/>
        </w:rPr>
        <w:t>）</w:t>
      </w:r>
      <w:r>
        <w:rPr>
          <w:color w:val="000000"/>
          <w:lang w:eastAsia="zh-CN"/>
        </w:rPr>
        <w:t>1.08×7.9(</w:t>
      </w:r>
      <w:r>
        <w:rPr>
          <w:color w:val="000000"/>
          <w:lang w:eastAsia="zh-CN"/>
        </w:rPr>
        <w:t>得数保留两位小数</w:t>
      </w:r>
      <w:r>
        <w:rPr>
          <w:color w:val="000000"/>
          <w:lang w:eastAsia="zh-CN"/>
        </w:rPr>
        <w:t xml:space="preserve">)    </w:t>
      </w:r>
    </w:p>
    <w:p w14:paraId="22ACAB8C" w14:textId="77777777" w:rsidR="00C751A6" w:rsidRDefault="007E6F9C">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1.24÷3.6 (</w:t>
      </w:r>
      <w:r>
        <w:rPr>
          <w:color w:val="000000"/>
          <w:lang w:eastAsia="zh-CN"/>
        </w:rPr>
        <w:t>商用循环小数表示</w:t>
      </w:r>
      <w:r>
        <w:rPr>
          <w:color w:val="000000"/>
          <w:lang w:eastAsia="zh-CN"/>
        </w:rPr>
        <w:t xml:space="preserve">)    </w:t>
      </w:r>
    </w:p>
    <w:p w14:paraId="553DE430" w14:textId="77777777" w:rsidR="00C751A6" w:rsidRDefault="007E6F9C">
      <w:pPr>
        <w:spacing w:after="0"/>
        <w:rPr>
          <w:lang w:eastAsia="zh-CN"/>
        </w:rPr>
      </w:pPr>
      <w:r>
        <w:rPr>
          <w:color w:val="000000"/>
          <w:lang w:eastAsia="zh-CN"/>
        </w:rPr>
        <w:t>18.</w:t>
      </w:r>
      <w:r>
        <w:rPr>
          <w:color w:val="000000"/>
          <w:lang w:eastAsia="zh-CN"/>
        </w:rPr>
        <w:t>用竖式计算。</w:t>
      </w:r>
      <w:r>
        <w:rPr>
          <w:color w:val="000000"/>
          <w:lang w:eastAsia="zh-CN"/>
        </w:rPr>
        <w:t xml:space="preserve">      </w:t>
      </w:r>
    </w:p>
    <w:p w14:paraId="4267E678" w14:textId="77777777" w:rsidR="00C751A6" w:rsidRDefault="007E6F9C">
      <w:pPr>
        <w:spacing w:after="0"/>
        <w:rPr>
          <w:lang w:eastAsia="zh-CN"/>
        </w:rPr>
      </w:pPr>
      <w:r>
        <w:rPr>
          <w:color w:val="000000"/>
          <w:lang w:eastAsia="zh-CN"/>
        </w:rPr>
        <w:t>（</w:t>
      </w:r>
      <w:r>
        <w:rPr>
          <w:color w:val="000000"/>
          <w:lang w:eastAsia="zh-CN"/>
        </w:rPr>
        <w:t>1</w:t>
      </w:r>
      <w:r>
        <w:rPr>
          <w:color w:val="000000"/>
          <w:lang w:eastAsia="zh-CN"/>
        </w:rPr>
        <w:t>）</w:t>
      </w:r>
      <w:r>
        <w:rPr>
          <w:color w:val="000000"/>
          <w:lang w:eastAsia="zh-CN"/>
        </w:rPr>
        <w:t xml:space="preserve">3.28×24.5=    </w:t>
      </w:r>
    </w:p>
    <w:p w14:paraId="27016C0D" w14:textId="77777777" w:rsidR="00C751A6" w:rsidRDefault="007E6F9C">
      <w:pPr>
        <w:spacing w:after="0"/>
        <w:rPr>
          <w:lang w:eastAsia="zh-CN"/>
        </w:rPr>
      </w:pPr>
      <w:r>
        <w:rPr>
          <w:color w:val="000000"/>
          <w:lang w:eastAsia="zh-CN"/>
        </w:rPr>
        <w:t>（</w:t>
      </w:r>
      <w:r>
        <w:rPr>
          <w:color w:val="000000"/>
          <w:lang w:eastAsia="zh-CN"/>
        </w:rPr>
        <w:t>2</w:t>
      </w:r>
      <w:r>
        <w:rPr>
          <w:color w:val="000000"/>
          <w:lang w:eastAsia="zh-CN"/>
        </w:rPr>
        <w:t>）</w:t>
      </w:r>
      <w:r>
        <w:rPr>
          <w:color w:val="000000"/>
          <w:lang w:eastAsia="zh-CN"/>
        </w:rPr>
        <w:t xml:space="preserve">14.4÷0.18=    </w:t>
      </w:r>
    </w:p>
    <w:p w14:paraId="7C9AFC1F" w14:textId="77777777" w:rsidR="00C751A6" w:rsidRDefault="007E6F9C">
      <w:r>
        <w:rPr>
          <w:b/>
          <w:bCs/>
          <w:sz w:val="24"/>
          <w:szCs w:val="24"/>
        </w:rPr>
        <w:t>五、解答题</w:t>
      </w:r>
      <w:r>
        <w:rPr>
          <w:b/>
          <w:bCs/>
          <w:sz w:val="24"/>
          <w:szCs w:val="24"/>
        </w:rPr>
        <w:t xml:space="preserve"> </w:t>
      </w:r>
    </w:p>
    <w:p w14:paraId="60C72373" w14:textId="4D0AA93A" w:rsidR="00C751A6" w:rsidRDefault="007E6F9C">
      <w:pPr>
        <w:spacing w:after="0"/>
        <w:rPr>
          <w:lang w:eastAsia="zh-CN"/>
        </w:rPr>
      </w:pPr>
      <w:r>
        <w:rPr>
          <w:color w:val="000000"/>
          <w:lang w:eastAsia="zh-CN"/>
        </w:rPr>
        <w:t>19.</w:t>
      </w:r>
      <w:r>
        <w:rPr>
          <w:color w:val="000000"/>
          <w:lang w:eastAsia="zh-CN"/>
        </w:rPr>
        <w:t>在下表中填出每种商品的总价．</w:t>
      </w:r>
      <w:r>
        <w:rPr>
          <w:lang w:eastAsia="zh-CN"/>
        </w:rPr>
        <w:br/>
      </w:r>
      <w:r w:rsidR="00B20570" w:rsidRPr="00E35178">
        <w:rPr>
          <w:noProof/>
          <w:lang w:eastAsia="zh-CN"/>
        </w:rPr>
        <w:pict w14:anchorId="0C58FDBB">
          <v:shape id="图片 22" o:spid="_x0000_i1045" type="#_x0000_t75" style="width:282pt;height:210.75pt;visibility:visible;mso-wrap-style:square">
            <v:imagedata r:id="rId20" o:title=""/>
          </v:shape>
        </w:pict>
      </w:r>
    </w:p>
    <w:p w14:paraId="52A7EC16" w14:textId="77777777" w:rsidR="00C751A6" w:rsidRDefault="007E6F9C">
      <w:pPr>
        <w:rPr>
          <w:lang w:eastAsia="zh-CN"/>
        </w:rPr>
      </w:pPr>
      <w:r>
        <w:rPr>
          <w:b/>
          <w:bCs/>
          <w:sz w:val="24"/>
          <w:szCs w:val="24"/>
          <w:lang w:eastAsia="zh-CN"/>
        </w:rPr>
        <w:t>六、综合题</w:t>
      </w:r>
      <w:r>
        <w:rPr>
          <w:b/>
          <w:bCs/>
          <w:sz w:val="24"/>
          <w:szCs w:val="24"/>
          <w:lang w:eastAsia="zh-CN"/>
        </w:rPr>
        <w:t xml:space="preserve"> </w:t>
      </w:r>
    </w:p>
    <w:p w14:paraId="0F18E4C2" w14:textId="77777777" w:rsidR="00C751A6" w:rsidRDefault="007E6F9C">
      <w:pPr>
        <w:spacing w:after="0"/>
        <w:rPr>
          <w:lang w:eastAsia="zh-CN"/>
        </w:rPr>
      </w:pPr>
      <w:r>
        <w:rPr>
          <w:color w:val="000000"/>
          <w:lang w:eastAsia="zh-CN"/>
        </w:rPr>
        <w:t>20.</w:t>
      </w:r>
      <w:r>
        <w:rPr>
          <w:color w:val="000000"/>
          <w:lang w:eastAsia="zh-CN"/>
        </w:rPr>
        <w:t>请你用竖式计算</w:t>
      </w:r>
      <w:r>
        <w:rPr>
          <w:color w:val="000000"/>
          <w:lang w:eastAsia="zh-CN"/>
        </w:rPr>
        <w:t xml:space="preserve">    </w:t>
      </w:r>
    </w:p>
    <w:p w14:paraId="490C9502" w14:textId="77777777" w:rsidR="00C751A6" w:rsidRDefault="007E6F9C">
      <w:pPr>
        <w:spacing w:after="0"/>
      </w:pPr>
      <w:r>
        <w:rPr>
          <w:color w:val="000000"/>
        </w:rPr>
        <w:t>（</w:t>
      </w:r>
      <w:r>
        <w:rPr>
          <w:color w:val="000000"/>
        </w:rPr>
        <w:t>1</w:t>
      </w:r>
      <w:r>
        <w:rPr>
          <w:color w:val="000000"/>
        </w:rPr>
        <w:t>）</w:t>
      </w:r>
      <w:r>
        <w:rPr>
          <w:color w:val="000000"/>
        </w:rPr>
        <w:t>9678</w:t>
      </w:r>
      <w:r>
        <w:rPr>
          <w:color w:val="000000"/>
        </w:rPr>
        <w:t>﹣</w:t>
      </w:r>
      <w:r>
        <w:rPr>
          <w:color w:val="000000"/>
        </w:rPr>
        <w:t xml:space="preserve">7328    </w:t>
      </w:r>
    </w:p>
    <w:p w14:paraId="02BD3FDA" w14:textId="77777777" w:rsidR="00C751A6" w:rsidRDefault="007E6F9C">
      <w:pPr>
        <w:spacing w:after="0"/>
      </w:pPr>
      <w:r>
        <w:rPr>
          <w:color w:val="000000"/>
        </w:rPr>
        <w:t>（</w:t>
      </w:r>
      <w:r>
        <w:rPr>
          <w:color w:val="000000"/>
        </w:rPr>
        <w:t>2</w:t>
      </w:r>
      <w:r>
        <w:rPr>
          <w:color w:val="000000"/>
        </w:rPr>
        <w:t>）</w:t>
      </w:r>
      <w:r>
        <w:rPr>
          <w:color w:val="000000"/>
        </w:rPr>
        <w:t xml:space="preserve">100.1÷0.25    </w:t>
      </w:r>
    </w:p>
    <w:p w14:paraId="314744AB" w14:textId="77777777" w:rsidR="00C751A6" w:rsidRDefault="007E6F9C">
      <w:pPr>
        <w:spacing w:after="0"/>
      </w:pPr>
      <w:r>
        <w:rPr>
          <w:color w:val="000000"/>
        </w:rPr>
        <w:t>（</w:t>
      </w:r>
      <w:r>
        <w:rPr>
          <w:color w:val="000000"/>
        </w:rPr>
        <w:t>3</w:t>
      </w:r>
      <w:r>
        <w:rPr>
          <w:color w:val="000000"/>
        </w:rPr>
        <w:t>）</w:t>
      </w:r>
      <w:r>
        <w:rPr>
          <w:color w:val="000000"/>
        </w:rPr>
        <w:t>21.08×7.2</w:t>
      </w:r>
      <w:r>
        <w:rPr>
          <w:color w:val="000000"/>
        </w:rPr>
        <w:t>．</w:t>
      </w:r>
      <w:r>
        <w:rPr>
          <w:color w:val="000000"/>
        </w:rPr>
        <w:t xml:space="preserve">    </w:t>
      </w:r>
    </w:p>
    <w:p w14:paraId="16222FFD" w14:textId="77777777" w:rsidR="00C751A6" w:rsidRDefault="007E6F9C">
      <w:pPr>
        <w:rPr>
          <w:lang w:eastAsia="zh-CN"/>
        </w:rPr>
      </w:pPr>
      <w:r>
        <w:rPr>
          <w:b/>
          <w:bCs/>
          <w:sz w:val="24"/>
          <w:szCs w:val="24"/>
          <w:lang w:eastAsia="zh-CN"/>
        </w:rPr>
        <w:t>七、应用题</w:t>
      </w:r>
      <w:r>
        <w:rPr>
          <w:b/>
          <w:bCs/>
          <w:sz w:val="24"/>
          <w:szCs w:val="24"/>
          <w:lang w:eastAsia="zh-CN"/>
        </w:rPr>
        <w:t xml:space="preserve"> </w:t>
      </w:r>
    </w:p>
    <w:p w14:paraId="3897BB8D" w14:textId="77777777" w:rsidR="00C751A6" w:rsidRDefault="007E6F9C">
      <w:pPr>
        <w:spacing w:after="0"/>
        <w:rPr>
          <w:lang w:eastAsia="zh-CN"/>
        </w:rPr>
      </w:pPr>
      <w:r>
        <w:rPr>
          <w:color w:val="000000"/>
          <w:lang w:eastAsia="zh-CN"/>
        </w:rPr>
        <w:t>21.</w:t>
      </w:r>
      <w:r>
        <w:rPr>
          <w:color w:val="000000"/>
          <w:lang w:eastAsia="zh-CN"/>
        </w:rPr>
        <w:t>一台拖拉机每小时耕地</w:t>
      </w:r>
      <w:r>
        <w:rPr>
          <w:color w:val="000000"/>
          <w:lang w:eastAsia="zh-CN"/>
        </w:rPr>
        <w:t>0.5</w:t>
      </w:r>
      <w:r>
        <w:rPr>
          <w:color w:val="000000"/>
          <w:lang w:eastAsia="zh-CN"/>
        </w:rPr>
        <w:t>公顷，</w:t>
      </w:r>
      <w:r>
        <w:rPr>
          <w:color w:val="000000"/>
          <w:lang w:eastAsia="zh-CN"/>
        </w:rPr>
        <w:t>1.2</w:t>
      </w:r>
      <w:r>
        <w:rPr>
          <w:color w:val="000000"/>
          <w:lang w:eastAsia="zh-CN"/>
        </w:rPr>
        <w:t>小时可耕地多少公顷？</w:t>
      </w:r>
      <w:r>
        <w:rPr>
          <w:color w:val="000000"/>
          <w:lang w:eastAsia="zh-CN"/>
        </w:rPr>
        <w:t xml:space="preserve">    </w:t>
      </w:r>
    </w:p>
    <w:p w14:paraId="79FFC34F" w14:textId="640BC749" w:rsidR="00C751A6" w:rsidRDefault="007E6F9C" w:rsidP="0028292E">
      <w:pPr>
        <w:rPr>
          <w:lang w:eastAsia="zh-CN"/>
        </w:rPr>
      </w:pPr>
      <w:r>
        <w:rPr>
          <w:lang w:eastAsia="zh-CN"/>
        </w:rPr>
        <w:br w:type="page"/>
      </w:r>
      <w:r>
        <w:rPr>
          <w:b/>
          <w:bCs/>
          <w:sz w:val="28"/>
          <w:szCs w:val="28"/>
          <w:lang w:eastAsia="zh-CN"/>
        </w:rPr>
        <w:lastRenderedPageBreak/>
        <w:t>答案解析部分</w:t>
      </w:r>
    </w:p>
    <w:p w14:paraId="63F4B3BE" w14:textId="77777777" w:rsidR="00C751A6" w:rsidRDefault="007E6F9C">
      <w:pPr>
        <w:rPr>
          <w:lang w:eastAsia="zh-CN"/>
        </w:rPr>
      </w:pPr>
      <w:r>
        <w:rPr>
          <w:lang w:eastAsia="zh-CN"/>
        </w:rPr>
        <w:t>一、单选题</w:t>
      </w:r>
    </w:p>
    <w:p w14:paraId="3DA07E94" w14:textId="77777777" w:rsidR="00C751A6" w:rsidRDefault="007E6F9C">
      <w:pPr>
        <w:spacing w:after="0"/>
      </w:pPr>
      <w:r>
        <w:rPr>
          <w:color w:val="000000"/>
        </w:rPr>
        <w:t>1.</w:t>
      </w:r>
      <w:r>
        <w:rPr>
          <w:color w:val="0000FF"/>
        </w:rPr>
        <w:t>【答案】</w:t>
      </w:r>
      <w:r>
        <w:rPr>
          <w:color w:val="000000"/>
        </w:rPr>
        <w:t xml:space="preserve"> B   </w:t>
      </w:r>
    </w:p>
    <w:p w14:paraId="5124C596" w14:textId="7D3C7466" w:rsidR="00C751A6" w:rsidRDefault="007E6F9C">
      <w:pPr>
        <w:spacing w:after="0"/>
      </w:pPr>
      <w:r>
        <w:rPr>
          <w:color w:val="0000FF"/>
        </w:rPr>
        <w:t>【解析】</w:t>
      </w:r>
      <w:r>
        <w:rPr>
          <w:color w:val="000000"/>
        </w:rPr>
        <w:t>【解答】</w:t>
      </w:r>
      <w:r>
        <w:rPr>
          <w:color w:val="000000"/>
        </w:rPr>
        <w:t>0.78×2.5=1.95</w:t>
      </w:r>
      <w:r>
        <w:br/>
      </w:r>
      <w:r w:rsidR="00B20570" w:rsidRPr="00E35178">
        <w:rPr>
          <w:noProof/>
          <w:lang w:eastAsia="zh-CN"/>
        </w:rPr>
        <w:pict w14:anchorId="29A36A94">
          <v:shape id="图片 23" o:spid="_x0000_i1044" type="#_x0000_t75" style="width:54.75pt;height:81pt;visibility:visible;mso-wrap-style:square">
            <v:imagedata r:id="rId21" o:title=""/>
          </v:shape>
        </w:pict>
      </w:r>
    </w:p>
    <w:p w14:paraId="0ABCF2D2" w14:textId="77777777" w:rsidR="00C751A6" w:rsidRDefault="007E6F9C">
      <w:pPr>
        <w:spacing w:after="0"/>
        <w:rPr>
          <w:lang w:eastAsia="zh-CN"/>
        </w:rPr>
      </w:pPr>
      <w:r>
        <w:rPr>
          <w:color w:val="000000"/>
          <w:lang w:eastAsia="zh-CN"/>
        </w:rPr>
        <w:t>【分析】解答此题要运用小数乘法的计算法则，即先按整数乘法的法则算出积；再看因数中一共有几位小数，就从得数的右边起数出几位，点上小数点。得数的小数部分末尾有</w:t>
      </w:r>
      <w:r>
        <w:rPr>
          <w:color w:val="000000"/>
          <w:lang w:eastAsia="zh-CN"/>
        </w:rPr>
        <w:t>0</w:t>
      </w:r>
      <w:r>
        <w:rPr>
          <w:color w:val="000000"/>
          <w:lang w:eastAsia="zh-CN"/>
        </w:rPr>
        <w:t>，一般要把</w:t>
      </w:r>
      <w:r>
        <w:rPr>
          <w:color w:val="000000"/>
          <w:lang w:eastAsia="zh-CN"/>
        </w:rPr>
        <w:t>0</w:t>
      </w:r>
      <w:r>
        <w:rPr>
          <w:color w:val="000000"/>
          <w:lang w:eastAsia="zh-CN"/>
        </w:rPr>
        <w:t>去掉。</w:t>
      </w:r>
    </w:p>
    <w:p w14:paraId="0DBC2847" w14:textId="77777777" w:rsidR="00C751A6" w:rsidRDefault="007E6F9C">
      <w:pPr>
        <w:spacing w:after="0"/>
        <w:rPr>
          <w:lang w:eastAsia="zh-CN"/>
        </w:rPr>
      </w:pPr>
      <w:r>
        <w:rPr>
          <w:color w:val="000000"/>
          <w:lang w:eastAsia="zh-CN"/>
        </w:rPr>
        <w:t>2.</w:t>
      </w:r>
      <w:r>
        <w:rPr>
          <w:color w:val="0000FF"/>
          <w:lang w:eastAsia="zh-CN"/>
        </w:rPr>
        <w:t>【答案】</w:t>
      </w:r>
      <w:r>
        <w:rPr>
          <w:color w:val="000000"/>
          <w:lang w:eastAsia="zh-CN"/>
        </w:rPr>
        <w:t xml:space="preserve"> C   </w:t>
      </w:r>
    </w:p>
    <w:p w14:paraId="0661D1EF" w14:textId="77777777" w:rsidR="00C751A6" w:rsidRDefault="007E6F9C">
      <w:pPr>
        <w:spacing w:after="0"/>
      </w:pPr>
      <w:r>
        <w:rPr>
          <w:color w:val="0000FF"/>
        </w:rPr>
        <w:t>【解析】</w:t>
      </w:r>
      <w:r>
        <w:rPr>
          <w:color w:val="000000"/>
        </w:rPr>
        <w:t>【解答】</w:t>
      </w:r>
      <w:r>
        <w:rPr>
          <w:color w:val="000000"/>
        </w:rPr>
        <w:t>0.001×100</w:t>
      </w:r>
      <w:r>
        <w:rPr>
          <w:color w:val="000000"/>
        </w:rPr>
        <w:t>＝</w:t>
      </w:r>
      <w:r>
        <w:rPr>
          <w:color w:val="000000"/>
        </w:rPr>
        <w:t>0.1</w:t>
      </w:r>
      <w:r>
        <w:rPr>
          <w:color w:val="000000"/>
        </w:rPr>
        <w:t>，</w:t>
      </w:r>
      <w:r>
        <w:rPr>
          <w:color w:val="000000"/>
        </w:rPr>
        <w:t xml:space="preserve">  </w:t>
      </w:r>
    </w:p>
    <w:p w14:paraId="71BF82C1" w14:textId="77777777" w:rsidR="00C751A6" w:rsidRDefault="007E6F9C">
      <w:pPr>
        <w:spacing w:after="0"/>
        <w:rPr>
          <w:lang w:eastAsia="zh-CN"/>
        </w:rPr>
      </w:pPr>
      <w:r>
        <w:rPr>
          <w:color w:val="000000"/>
          <w:lang w:eastAsia="zh-CN"/>
        </w:rPr>
        <w:t>所以，</w:t>
      </w:r>
      <w:r>
        <w:rPr>
          <w:color w:val="000000"/>
          <w:lang w:eastAsia="zh-CN"/>
        </w:rPr>
        <w:t>100</w:t>
      </w:r>
      <w:r>
        <w:rPr>
          <w:color w:val="000000"/>
          <w:lang w:eastAsia="zh-CN"/>
        </w:rPr>
        <w:t>个</w:t>
      </w:r>
      <w:r>
        <w:rPr>
          <w:color w:val="000000"/>
          <w:lang w:eastAsia="zh-CN"/>
        </w:rPr>
        <w:t>0.001</w:t>
      </w:r>
      <w:r>
        <w:rPr>
          <w:color w:val="000000"/>
          <w:lang w:eastAsia="zh-CN"/>
        </w:rPr>
        <w:t>是</w:t>
      </w:r>
      <w:r>
        <w:rPr>
          <w:color w:val="000000"/>
          <w:lang w:eastAsia="zh-CN"/>
        </w:rPr>
        <w:t>0.1</w:t>
      </w:r>
      <w:r>
        <w:rPr>
          <w:color w:val="000000"/>
          <w:lang w:eastAsia="zh-CN"/>
        </w:rPr>
        <w:t>。</w:t>
      </w:r>
    </w:p>
    <w:p w14:paraId="5B082A83" w14:textId="77777777" w:rsidR="00C751A6" w:rsidRDefault="007E6F9C">
      <w:pPr>
        <w:spacing w:after="0"/>
        <w:rPr>
          <w:lang w:eastAsia="zh-CN"/>
        </w:rPr>
      </w:pPr>
      <w:r>
        <w:rPr>
          <w:color w:val="000000"/>
          <w:lang w:eastAsia="zh-CN"/>
        </w:rPr>
        <w:t>【分析】根据求几个几是多少，用乘法解答，掌握小数乘法的计算方法是关键。</w:t>
      </w:r>
    </w:p>
    <w:p w14:paraId="6353BBEE" w14:textId="77777777" w:rsidR="00C751A6" w:rsidRDefault="007E6F9C">
      <w:pPr>
        <w:spacing w:after="0"/>
        <w:rPr>
          <w:lang w:eastAsia="zh-CN"/>
        </w:rPr>
      </w:pPr>
      <w:r>
        <w:rPr>
          <w:color w:val="000000"/>
          <w:lang w:eastAsia="zh-CN"/>
        </w:rPr>
        <w:t>3.</w:t>
      </w:r>
      <w:r>
        <w:rPr>
          <w:color w:val="0000FF"/>
          <w:lang w:eastAsia="zh-CN"/>
        </w:rPr>
        <w:t>【答案】</w:t>
      </w:r>
      <w:r>
        <w:rPr>
          <w:color w:val="000000"/>
          <w:lang w:eastAsia="zh-CN"/>
        </w:rPr>
        <w:t xml:space="preserve"> B   </w:t>
      </w:r>
    </w:p>
    <w:p w14:paraId="1E5D7939" w14:textId="77777777" w:rsidR="00C751A6" w:rsidRDefault="007E6F9C">
      <w:pPr>
        <w:spacing w:after="0"/>
        <w:rPr>
          <w:lang w:eastAsia="zh-CN"/>
        </w:rPr>
      </w:pPr>
      <w:r>
        <w:rPr>
          <w:color w:val="0000FF"/>
          <w:lang w:eastAsia="zh-CN"/>
        </w:rPr>
        <w:t>【解析】</w:t>
      </w:r>
      <w:r>
        <w:rPr>
          <w:color w:val="000000"/>
          <w:lang w:eastAsia="zh-CN"/>
        </w:rPr>
        <w:t>【解答】解：</w:t>
      </w:r>
      <w:r>
        <w:rPr>
          <w:color w:val="000000"/>
          <w:lang w:eastAsia="zh-CN"/>
        </w:rPr>
        <w:t>A</w:t>
      </w:r>
      <w:r>
        <w:rPr>
          <w:color w:val="000000"/>
          <w:lang w:eastAsia="zh-CN"/>
        </w:rPr>
        <w:t>项中，</w:t>
      </w:r>
      <w:r>
        <w:rPr>
          <w:color w:val="000000"/>
          <w:lang w:eastAsia="zh-CN"/>
        </w:rPr>
        <w:t>0.46×1.05=0.483</w:t>
      </w:r>
      <w:r>
        <w:rPr>
          <w:color w:val="000000"/>
          <w:lang w:eastAsia="zh-CN"/>
        </w:rPr>
        <w:t>；</w:t>
      </w:r>
      <w:r>
        <w:rPr>
          <w:color w:val="000000"/>
          <w:lang w:eastAsia="zh-CN"/>
        </w:rPr>
        <w:t>B</w:t>
      </w:r>
      <w:r>
        <w:rPr>
          <w:color w:val="000000"/>
          <w:lang w:eastAsia="zh-CN"/>
        </w:rPr>
        <w:t>项中，</w:t>
      </w:r>
      <w:r>
        <w:rPr>
          <w:color w:val="000000"/>
          <w:lang w:eastAsia="zh-CN"/>
        </w:rPr>
        <w:t>0.46×0.99=0.4554</w:t>
      </w:r>
      <w:r>
        <w:rPr>
          <w:color w:val="000000"/>
          <w:lang w:eastAsia="zh-CN"/>
        </w:rPr>
        <w:t>；</w:t>
      </w:r>
      <w:r>
        <w:rPr>
          <w:color w:val="000000"/>
          <w:lang w:eastAsia="zh-CN"/>
        </w:rPr>
        <w:t>C</w:t>
      </w:r>
      <w:r>
        <w:rPr>
          <w:color w:val="000000"/>
          <w:lang w:eastAsia="zh-CN"/>
        </w:rPr>
        <w:t>项中，</w:t>
      </w:r>
      <w:r>
        <w:rPr>
          <w:color w:val="000000"/>
          <w:lang w:eastAsia="zh-CN"/>
        </w:rPr>
        <w:t>0.46×1=0.46</w:t>
      </w:r>
      <w:r>
        <w:rPr>
          <w:color w:val="000000"/>
          <w:lang w:eastAsia="zh-CN"/>
        </w:rPr>
        <w:t>；</w:t>
      </w:r>
      <w:r>
        <w:rPr>
          <w:color w:val="000000"/>
          <w:lang w:eastAsia="zh-CN"/>
        </w:rPr>
        <w:t>D</w:t>
      </w:r>
      <w:r>
        <w:rPr>
          <w:color w:val="000000"/>
          <w:lang w:eastAsia="zh-CN"/>
        </w:rPr>
        <w:t>项中，</w:t>
      </w:r>
      <w:r>
        <w:rPr>
          <w:color w:val="000000"/>
          <w:lang w:eastAsia="zh-CN"/>
        </w:rPr>
        <w:t>0.46×0.89+0.46×0.11=0.46×</w:t>
      </w:r>
      <w:r>
        <w:rPr>
          <w:color w:val="000000"/>
          <w:lang w:eastAsia="zh-CN"/>
        </w:rPr>
        <w:t>（</w:t>
      </w:r>
      <w:r>
        <w:rPr>
          <w:color w:val="000000"/>
          <w:lang w:eastAsia="zh-CN"/>
        </w:rPr>
        <w:t>0.89+0.11</w:t>
      </w:r>
      <w:r>
        <w:rPr>
          <w:color w:val="000000"/>
          <w:lang w:eastAsia="zh-CN"/>
        </w:rPr>
        <w:t>）</w:t>
      </w:r>
      <w:r>
        <w:rPr>
          <w:color w:val="000000"/>
          <w:lang w:eastAsia="zh-CN"/>
        </w:rPr>
        <w:t>=0.46×1=0.46</w:t>
      </w:r>
      <w:r>
        <w:rPr>
          <w:color w:val="000000"/>
          <w:lang w:eastAsia="zh-CN"/>
        </w:rPr>
        <w:t>，这些积中，最小的是</w:t>
      </w:r>
      <w:r>
        <w:rPr>
          <w:color w:val="000000"/>
          <w:lang w:eastAsia="zh-CN"/>
        </w:rPr>
        <w:t>0.4554</w:t>
      </w:r>
      <w:r>
        <w:rPr>
          <w:color w:val="000000"/>
          <w:lang w:eastAsia="zh-CN"/>
        </w:rPr>
        <w:t>。</w:t>
      </w:r>
      <w:r>
        <w:rPr>
          <w:lang w:eastAsia="zh-CN"/>
        </w:rPr>
        <w:br/>
      </w:r>
      <w:r>
        <w:rPr>
          <w:color w:val="000000"/>
          <w:lang w:eastAsia="zh-CN"/>
        </w:rPr>
        <w:t xml:space="preserve"> </w:t>
      </w:r>
      <w:r>
        <w:rPr>
          <w:color w:val="000000"/>
          <w:lang w:eastAsia="zh-CN"/>
        </w:rPr>
        <w:t>故答案为：</w:t>
      </w:r>
      <w:r>
        <w:rPr>
          <w:color w:val="000000"/>
          <w:lang w:eastAsia="zh-CN"/>
        </w:rPr>
        <w:t>B</w:t>
      </w:r>
      <w:r>
        <w:rPr>
          <w:color w:val="000000"/>
          <w:lang w:eastAsia="zh-CN"/>
        </w:rPr>
        <w:t>。</w:t>
      </w:r>
      <w:r>
        <w:rPr>
          <w:color w:val="000000"/>
          <w:lang w:eastAsia="zh-CN"/>
        </w:rPr>
        <w:t xml:space="preserve"> </w:t>
      </w:r>
    </w:p>
    <w:p w14:paraId="0300386F" w14:textId="77777777" w:rsidR="00C751A6" w:rsidRDefault="007E6F9C">
      <w:pPr>
        <w:spacing w:after="0"/>
        <w:rPr>
          <w:lang w:eastAsia="zh-CN"/>
        </w:rPr>
      </w:pPr>
      <w:r>
        <w:rPr>
          <w:color w:val="000000"/>
          <w:lang w:eastAsia="zh-CN"/>
        </w:rPr>
        <w:t>【分析】一个数乘一个比</w:t>
      </w:r>
      <w:r>
        <w:rPr>
          <w:color w:val="000000"/>
          <w:lang w:eastAsia="zh-CN"/>
        </w:rPr>
        <w:t>1</w:t>
      </w:r>
      <w:r>
        <w:rPr>
          <w:color w:val="000000"/>
          <w:lang w:eastAsia="zh-CN"/>
        </w:rPr>
        <w:t>小的数，算出的积比这个数小；一个数乘一个比</w:t>
      </w:r>
      <w:r>
        <w:rPr>
          <w:color w:val="000000"/>
          <w:lang w:eastAsia="zh-CN"/>
        </w:rPr>
        <w:t>1</w:t>
      </w:r>
      <w:r>
        <w:rPr>
          <w:color w:val="000000"/>
          <w:lang w:eastAsia="zh-CN"/>
        </w:rPr>
        <w:t>大的数，算出的积比这个数大；在两个乘积相加的式子中，若有一个因数相同，那么就可以利用乘法分配律进行计算，乘法分配律：</w:t>
      </w:r>
      <w:r>
        <w:rPr>
          <w:color w:val="000000"/>
          <w:lang w:eastAsia="zh-CN"/>
        </w:rPr>
        <w:t>a×b+a×c=a×</w:t>
      </w:r>
      <w:r>
        <w:rPr>
          <w:color w:val="000000"/>
          <w:lang w:eastAsia="zh-CN"/>
        </w:rPr>
        <w:t>（</w:t>
      </w:r>
      <w:r>
        <w:rPr>
          <w:color w:val="000000"/>
          <w:lang w:eastAsia="zh-CN"/>
        </w:rPr>
        <w:t>b+c</w:t>
      </w:r>
      <w:r>
        <w:rPr>
          <w:color w:val="000000"/>
          <w:lang w:eastAsia="zh-CN"/>
        </w:rPr>
        <w:t>）。</w:t>
      </w:r>
    </w:p>
    <w:p w14:paraId="3A819AB2" w14:textId="77777777" w:rsidR="00C751A6" w:rsidRDefault="007E6F9C">
      <w:pPr>
        <w:spacing w:after="0"/>
        <w:rPr>
          <w:lang w:eastAsia="zh-CN"/>
        </w:rPr>
      </w:pPr>
      <w:r>
        <w:rPr>
          <w:color w:val="000000"/>
          <w:lang w:eastAsia="zh-CN"/>
        </w:rPr>
        <w:t>4.</w:t>
      </w:r>
      <w:r>
        <w:rPr>
          <w:color w:val="0000FF"/>
          <w:lang w:eastAsia="zh-CN"/>
        </w:rPr>
        <w:t>【答案】</w:t>
      </w:r>
      <w:r>
        <w:rPr>
          <w:color w:val="000000"/>
          <w:lang w:eastAsia="zh-CN"/>
        </w:rPr>
        <w:t xml:space="preserve"> A   </w:t>
      </w:r>
    </w:p>
    <w:p w14:paraId="19186421" w14:textId="77777777" w:rsidR="00C751A6" w:rsidRDefault="007E6F9C">
      <w:pPr>
        <w:spacing w:after="0"/>
        <w:rPr>
          <w:lang w:eastAsia="zh-CN"/>
        </w:rPr>
      </w:pPr>
      <w:r>
        <w:rPr>
          <w:color w:val="0000FF"/>
          <w:lang w:eastAsia="zh-CN"/>
        </w:rPr>
        <w:t>【解析】</w:t>
      </w:r>
      <w:r>
        <w:rPr>
          <w:color w:val="000000"/>
          <w:lang w:eastAsia="zh-CN"/>
        </w:rPr>
        <w:t>【解答】解：小数乘法在列竖式时，应让两个因数的末位对齐。</w:t>
      </w:r>
      <w:r>
        <w:rPr>
          <w:lang w:eastAsia="zh-CN"/>
        </w:rPr>
        <w:br/>
      </w:r>
      <w:r>
        <w:rPr>
          <w:color w:val="000000"/>
          <w:lang w:eastAsia="zh-CN"/>
        </w:rPr>
        <w:t xml:space="preserve">  </w:t>
      </w:r>
      <w:r>
        <w:rPr>
          <w:color w:val="000000"/>
          <w:lang w:eastAsia="zh-CN"/>
        </w:rPr>
        <w:t>故答案为：</w:t>
      </w:r>
      <w:r>
        <w:rPr>
          <w:color w:val="000000"/>
          <w:lang w:eastAsia="zh-CN"/>
        </w:rPr>
        <w:t>A</w:t>
      </w:r>
      <w:r>
        <w:rPr>
          <w:color w:val="000000"/>
          <w:lang w:eastAsia="zh-CN"/>
        </w:rPr>
        <w:t>。</w:t>
      </w:r>
      <w:r>
        <w:rPr>
          <w:lang w:eastAsia="zh-CN"/>
        </w:rPr>
        <w:br/>
      </w:r>
      <w:r>
        <w:rPr>
          <w:color w:val="000000"/>
          <w:lang w:eastAsia="zh-CN"/>
        </w:rPr>
        <w:t xml:space="preserve"> </w:t>
      </w:r>
      <w:r>
        <w:rPr>
          <w:color w:val="000000"/>
          <w:lang w:eastAsia="zh-CN"/>
        </w:rPr>
        <w:t>【分析】在计算小数乘法时，先按照整数乘法的方法列竖式，再加上小数点，最后开始计算。</w:t>
      </w:r>
    </w:p>
    <w:p w14:paraId="57C5F8B7" w14:textId="77777777" w:rsidR="00C751A6" w:rsidRDefault="007E6F9C">
      <w:pPr>
        <w:spacing w:after="0"/>
        <w:rPr>
          <w:lang w:eastAsia="zh-CN"/>
        </w:rPr>
      </w:pPr>
      <w:r>
        <w:rPr>
          <w:color w:val="000000"/>
          <w:lang w:eastAsia="zh-CN"/>
        </w:rPr>
        <w:t>5.</w:t>
      </w:r>
      <w:r>
        <w:rPr>
          <w:color w:val="0000FF"/>
          <w:lang w:eastAsia="zh-CN"/>
        </w:rPr>
        <w:t>【答案】</w:t>
      </w:r>
      <w:r>
        <w:rPr>
          <w:color w:val="000000"/>
          <w:lang w:eastAsia="zh-CN"/>
        </w:rPr>
        <w:t xml:space="preserve"> B   </w:t>
      </w:r>
    </w:p>
    <w:p w14:paraId="60E35D32" w14:textId="77777777" w:rsidR="00C751A6" w:rsidRDefault="007E6F9C">
      <w:pPr>
        <w:spacing w:after="0"/>
        <w:rPr>
          <w:lang w:eastAsia="zh-CN"/>
        </w:rPr>
      </w:pPr>
      <w:r>
        <w:rPr>
          <w:color w:val="0000FF"/>
          <w:lang w:eastAsia="zh-CN"/>
        </w:rPr>
        <w:t>【解析】</w:t>
      </w:r>
      <w:r>
        <w:rPr>
          <w:color w:val="000000"/>
          <w:lang w:eastAsia="zh-CN"/>
        </w:rPr>
        <w:t>【解答】</w:t>
      </w:r>
      <w:r>
        <w:rPr>
          <w:color w:val="000000"/>
          <w:lang w:eastAsia="zh-CN"/>
        </w:rPr>
        <w:t>A</w:t>
      </w:r>
      <w:r>
        <w:rPr>
          <w:color w:val="000000"/>
          <w:lang w:eastAsia="zh-CN"/>
        </w:rPr>
        <w:t>、两个因数都是整数，积一定不相等；</w:t>
      </w:r>
      <w:r>
        <w:rPr>
          <w:lang w:eastAsia="zh-CN"/>
        </w:rPr>
        <w:br/>
      </w:r>
      <w:r>
        <w:rPr>
          <w:color w:val="000000"/>
          <w:lang w:eastAsia="zh-CN"/>
        </w:rPr>
        <w:t>B</w:t>
      </w:r>
      <w:r>
        <w:rPr>
          <w:color w:val="000000"/>
          <w:lang w:eastAsia="zh-CN"/>
        </w:rPr>
        <w:t>、两个因数共有一位小数，积与原来的算式相等；</w:t>
      </w:r>
      <w:r>
        <w:rPr>
          <w:lang w:eastAsia="zh-CN"/>
        </w:rPr>
        <w:br/>
      </w:r>
      <w:r>
        <w:rPr>
          <w:color w:val="000000"/>
          <w:lang w:eastAsia="zh-CN"/>
        </w:rPr>
        <w:t>C</w:t>
      </w:r>
      <w:r>
        <w:rPr>
          <w:color w:val="000000"/>
          <w:lang w:eastAsia="zh-CN"/>
        </w:rPr>
        <w:t>、两个因数共有四位小数，积与原来的算式不相等</w:t>
      </w:r>
      <w:r>
        <w:rPr>
          <w:color w:val="000000"/>
          <w:lang w:eastAsia="zh-CN"/>
        </w:rPr>
        <w:t>.</w:t>
      </w:r>
      <w:r>
        <w:rPr>
          <w:lang w:eastAsia="zh-CN"/>
        </w:rPr>
        <w:br/>
      </w:r>
      <w:r>
        <w:rPr>
          <w:color w:val="000000"/>
          <w:lang w:eastAsia="zh-CN"/>
        </w:rPr>
        <w:t>故答案为：</w:t>
      </w:r>
      <w:r>
        <w:rPr>
          <w:color w:val="000000"/>
          <w:lang w:eastAsia="zh-CN"/>
        </w:rPr>
        <w:t>B</w:t>
      </w:r>
    </w:p>
    <w:p w14:paraId="0D7B2367" w14:textId="77777777" w:rsidR="00C751A6" w:rsidRDefault="007E6F9C">
      <w:pPr>
        <w:spacing w:after="0"/>
        <w:rPr>
          <w:lang w:eastAsia="zh-CN"/>
        </w:rPr>
      </w:pPr>
      <w:r>
        <w:rPr>
          <w:color w:val="000000"/>
          <w:lang w:eastAsia="zh-CN"/>
        </w:rPr>
        <w:t>【分析】先观察原来算式中两个因数中共有几位小数，然后判断三个选项中每个算式的两个因数共有几位小数即可做出选择</w:t>
      </w:r>
      <w:r>
        <w:rPr>
          <w:color w:val="000000"/>
          <w:lang w:eastAsia="zh-CN"/>
        </w:rPr>
        <w:t>.</w:t>
      </w:r>
    </w:p>
    <w:p w14:paraId="4809F0E6" w14:textId="77777777" w:rsidR="00C751A6" w:rsidRDefault="007E6F9C">
      <w:pPr>
        <w:rPr>
          <w:lang w:eastAsia="zh-CN"/>
        </w:rPr>
      </w:pPr>
      <w:r>
        <w:rPr>
          <w:lang w:eastAsia="zh-CN"/>
        </w:rPr>
        <w:t>二、判断题</w:t>
      </w:r>
    </w:p>
    <w:p w14:paraId="406B7029" w14:textId="77777777" w:rsidR="00C751A6" w:rsidRDefault="007E6F9C">
      <w:pPr>
        <w:spacing w:after="0"/>
        <w:rPr>
          <w:lang w:eastAsia="zh-CN"/>
        </w:rPr>
      </w:pPr>
      <w:r>
        <w:rPr>
          <w:color w:val="000000"/>
          <w:lang w:eastAsia="zh-CN"/>
        </w:rPr>
        <w:t>6.</w:t>
      </w:r>
      <w:r>
        <w:rPr>
          <w:color w:val="0000FF"/>
          <w:lang w:eastAsia="zh-CN"/>
        </w:rPr>
        <w:t>【答案】</w:t>
      </w:r>
      <w:r>
        <w:rPr>
          <w:color w:val="000000"/>
          <w:lang w:eastAsia="zh-CN"/>
        </w:rPr>
        <w:t xml:space="preserve"> </w:t>
      </w:r>
      <w:r>
        <w:rPr>
          <w:color w:val="000000"/>
          <w:lang w:eastAsia="zh-CN"/>
        </w:rPr>
        <w:t>正确</w:t>
      </w:r>
      <w:r>
        <w:rPr>
          <w:color w:val="000000"/>
          <w:lang w:eastAsia="zh-CN"/>
        </w:rPr>
        <w:t xml:space="preserve">   </w:t>
      </w:r>
    </w:p>
    <w:p w14:paraId="74BAAF1B" w14:textId="77777777" w:rsidR="007E6F9C" w:rsidRDefault="007E6F9C">
      <w:pPr>
        <w:spacing w:after="0"/>
      </w:pPr>
      <w:r>
        <w:rPr>
          <w:color w:val="0000FF"/>
        </w:rPr>
        <w:t>【解析】</w:t>
      </w:r>
      <w:r>
        <w:rPr>
          <w:color w:val="000000"/>
        </w:rPr>
        <w:t>【解答】</w:t>
      </w:r>
      <w:r>
        <w:rPr>
          <w:color w:val="000000"/>
        </w:rPr>
        <w:t>4.8×98=470.4</w:t>
      </w:r>
      <w:r>
        <w:rPr>
          <w:color w:val="000000"/>
        </w:rPr>
        <w:t>（元）</w:t>
      </w:r>
    </w:p>
    <w:p w14:paraId="38DC9353" w14:textId="77777777" w:rsidR="00C751A6" w:rsidRDefault="007E6F9C">
      <w:pPr>
        <w:spacing w:after="0"/>
        <w:rPr>
          <w:lang w:eastAsia="zh-CN"/>
        </w:rPr>
      </w:pPr>
      <w:r>
        <w:rPr>
          <w:color w:val="000000"/>
          <w:lang w:eastAsia="zh-CN"/>
        </w:rPr>
        <w:t>470.4</w:t>
      </w:r>
      <w:r>
        <w:rPr>
          <w:color w:val="000000"/>
          <w:lang w:eastAsia="zh-CN"/>
        </w:rPr>
        <w:t>＜</w:t>
      </w:r>
      <w:r>
        <w:rPr>
          <w:color w:val="000000"/>
          <w:lang w:eastAsia="zh-CN"/>
        </w:rPr>
        <w:t>480</w:t>
      </w:r>
    </w:p>
    <w:p w14:paraId="010C9C04" w14:textId="77777777" w:rsidR="00C751A6" w:rsidRDefault="007E6F9C">
      <w:pPr>
        <w:spacing w:after="0"/>
        <w:rPr>
          <w:lang w:eastAsia="zh-CN"/>
        </w:rPr>
      </w:pPr>
      <w:r>
        <w:rPr>
          <w:color w:val="000000"/>
          <w:lang w:eastAsia="zh-CN"/>
        </w:rPr>
        <w:lastRenderedPageBreak/>
        <w:t>带</w:t>
      </w:r>
      <w:r>
        <w:rPr>
          <w:color w:val="000000"/>
          <w:lang w:eastAsia="zh-CN"/>
        </w:rPr>
        <w:t>480</w:t>
      </w:r>
      <w:r>
        <w:rPr>
          <w:color w:val="000000"/>
          <w:lang w:eastAsia="zh-CN"/>
        </w:rPr>
        <w:t>元钱足够了</w:t>
      </w:r>
      <w:r>
        <w:rPr>
          <w:color w:val="000000"/>
          <w:lang w:eastAsia="zh-CN"/>
        </w:rPr>
        <w:t>.</w:t>
      </w:r>
    </w:p>
    <w:p w14:paraId="5BC9F628" w14:textId="77777777" w:rsidR="00C751A6" w:rsidRDefault="007E6F9C">
      <w:pPr>
        <w:spacing w:after="0"/>
        <w:rPr>
          <w:lang w:eastAsia="zh-CN"/>
        </w:rPr>
      </w:pPr>
      <w:r>
        <w:rPr>
          <w:color w:val="000000"/>
          <w:lang w:eastAsia="zh-CN"/>
        </w:rPr>
        <w:t>故答案为：正确</w:t>
      </w:r>
    </w:p>
    <w:p w14:paraId="6DF538EB" w14:textId="77777777" w:rsidR="00C751A6" w:rsidRDefault="007E6F9C">
      <w:pPr>
        <w:spacing w:after="0"/>
        <w:rPr>
          <w:lang w:eastAsia="zh-CN"/>
        </w:rPr>
      </w:pPr>
      <w:r>
        <w:rPr>
          <w:color w:val="000000"/>
          <w:lang w:eastAsia="zh-CN"/>
        </w:rPr>
        <w:t>【分析】根据</w:t>
      </w:r>
      <w:r>
        <w:rPr>
          <w:color w:val="000000"/>
          <w:lang w:eastAsia="zh-CN"/>
        </w:rPr>
        <w:t>“</w:t>
      </w:r>
      <w:r>
        <w:rPr>
          <w:color w:val="000000"/>
          <w:lang w:eastAsia="zh-CN"/>
        </w:rPr>
        <w:t>单价</w:t>
      </w:r>
      <w:r>
        <w:rPr>
          <w:color w:val="000000"/>
          <w:lang w:eastAsia="zh-CN"/>
        </w:rPr>
        <w:t>×</w:t>
      </w:r>
      <w:r>
        <w:rPr>
          <w:color w:val="000000"/>
          <w:lang w:eastAsia="zh-CN"/>
        </w:rPr>
        <w:t>数量</w:t>
      </w:r>
      <w:r>
        <w:rPr>
          <w:color w:val="000000"/>
          <w:lang w:eastAsia="zh-CN"/>
        </w:rPr>
        <w:t>=</w:t>
      </w:r>
      <w:r>
        <w:rPr>
          <w:color w:val="000000"/>
          <w:lang w:eastAsia="zh-CN"/>
        </w:rPr>
        <w:t>总价</w:t>
      </w:r>
      <w:r>
        <w:rPr>
          <w:color w:val="000000"/>
          <w:lang w:eastAsia="zh-CN"/>
        </w:rPr>
        <w:t>”</w:t>
      </w:r>
      <w:r>
        <w:rPr>
          <w:color w:val="000000"/>
          <w:lang w:eastAsia="zh-CN"/>
        </w:rPr>
        <w:t>先求出鸡蛋的总价，然后与</w:t>
      </w:r>
      <w:r>
        <w:rPr>
          <w:color w:val="000000"/>
          <w:lang w:eastAsia="zh-CN"/>
        </w:rPr>
        <w:t>480</w:t>
      </w:r>
      <w:r>
        <w:rPr>
          <w:color w:val="000000"/>
          <w:lang w:eastAsia="zh-CN"/>
        </w:rPr>
        <w:t>元比较即可做出判断</w:t>
      </w:r>
      <w:r>
        <w:rPr>
          <w:color w:val="000000"/>
          <w:lang w:eastAsia="zh-CN"/>
        </w:rPr>
        <w:t>.</w:t>
      </w:r>
    </w:p>
    <w:p w14:paraId="7395733F" w14:textId="77777777" w:rsidR="00C751A6" w:rsidRDefault="007E6F9C">
      <w:pPr>
        <w:spacing w:after="0"/>
        <w:rPr>
          <w:lang w:eastAsia="zh-CN"/>
        </w:rPr>
      </w:pPr>
      <w:r>
        <w:rPr>
          <w:color w:val="000000"/>
          <w:lang w:eastAsia="zh-CN"/>
        </w:rPr>
        <w:t>7.</w:t>
      </w:r>
      <w:r>
        <w:rPr>
          <w:color w:val="0000FF"/>
          <w:lang w:eastAsia="zh-CN"/>
        </w:rPr>
        <w:t>【答案】</w:t>
      </w:r>
      <w:r>
        <w:rPr>
          <w:color w:val="000000"/>
          <w:lang w:eastAsia="zh-CN"/>
        </w:rPr>
        <w:t xml:space="preserve"> </w:t>
      </w:r>
      <w:r>
        <w:rPr>
          <w:color w:val="000000"/>
          <w:lang w:eastAsia="zh-CN"/>
        </w:rPr>
        <w:t>错误</w:t>
      </w:r>
      <w:r>
        <w:rPr>
          <w:color w:val="000000"/>
          <w:lang w:eastAsia="zh-CN"/>
        </w:rPr>
        <w:t xml:space="preserve">   </w:t>
      </w:r>
    </w:p>
    <w:p w14:paraId="47733D09" w14:textId="77777777" w:rsidR="00C751A6" w:rsidRDefault="007E6F9C">
      <w:pPr>
        <w:spacing w:after="0"/>
      </w:pPr>
      <w:r>
        <w:rPr>
          <w:color w:val="0000FF"/>
          <w:lang w:eastAsia="zh-CN"/>
        </w:rPr>
        <w:t>【解析】</w:t>
      </w:r>
      <w:r>
        <w:rPr>
          <w:color w:val="000000"/>
          <w:lang w:eastAsia="zh-CN"/>
        </w:rPr>
        <w:t>【解答】</w:t>
      </w:r>
      <w:r>
        <w:rPr>
          <w:color w:val="000000"/>
          <w:lang w:eastAsia="zh-CN"/>
        </w:rPr>
        <w:t>2.5×4.4=2.5×4×1.1</w:t>
      </w:r>
      <w:r>
        <w:rPr>
          <w:color w:val="000000"/>
          <w:lang w:eastAsia="zh-CN"/>
        </w:rPr>
        <w:t>运算的依据是乘法结合律</w:t>
      </w:r>
      <w:r>
        <w:rPr>
          <w:color w:val="000000"/>
          <w:lang w:eastAsia="zh-CN"/>
        </w:rPr>
        <w:t>.</w:t>
      </w:r>
      <w:r>
        <w:rPr>
          <w:color w:val="000000"/>
          <w:lang w:eastAsia="zh-CN"/>
        </w:rPr>
        <w:t>原题说法错误</w:t>
      </w:r>
      <w:r>
        <w:rPr>
          <w:color w:val="000000"/>
          <w:lang w:eastAsia="zh-CN"/>
        </w:rPr>
        <w:t>.</w:t>
      </w:r>
      <w:r>
        <w:rPr>
          <w:lang w:eastAsia="zh-CN"/>
        </w:rPr>
        <w:br/>
      </w:r>
      <w:r>
        <w:rPr>
          <w:color w:val="000000"/>
          <w:lang w:eastAsia="zh-CN"/>
        </w:rPr>
        <w:t xml:space="preserve"> </w:t>
      </w:r>
      <w:r>
        <w:rPr>
          <w:color w:val="000000"/>
        </w:rPr>
        <w:t>故答案为：错误</w:t>
      </w:r>
      <w:r>
        <w:rPr>
          <w:color w:val="000000"/>
        </w:rPr>
        <w:t xml:space="preserve"> </w:t>
      </w:r>
    </w:p>
    <w:p w14:paraId="2AF95391" w14:textId="77777777" w:rsidR="00C751A6" w:rsidRDefault="007E6F9C">
      <w:pPr>
        <w:spacing w:after="0"/>
      </w:pPr>
      <w:r>
        <w:rPr>
          <w:color w:val="000000"/>
        </w:rPr>
        <w:t>【分析】把</w:t>
      </w:r>
      <w:r>
        <w:rPr>
          <w:color w:val="000000"/>
        </w:rPr>
        <w:t>4.4</w:t>
      </w:r>
      <w:r>
        <w:rPr>
          <w:color w:val="000000"/>
        </w:rPr>
        <w:t>拆分成</w:t>
      </w:r>
      <w:r>
        <w:rPr>
          <w:color w:val="000000"/>
        </w:rPr>
        <w:t>(4×1.1)</w:t>
      </w:r>
      <w:r>
        <w:rPr>
          <w:color w:val="000000"/>
        </w:rPr>
        <w:t>，然后把</w:t>
      </w:r>
      <w:r>
        <w:rPr>
          <w:color w:val="000000"/>
        </w:rPr>
        <w:t>2.5</w:t>
      </w:r>
      <w:r>
        <w:rPr>
          <w:color w:val="000000"/>
        </w:rPr>
        <w:t>与</w:t>
      </w:r>
      <w:r>
        <w:rPr>
          <w:color w:val="000000"/>
        </w:rPr>
        <w:t>4</w:t>
      </w:r>
      <w:r>
        <w:rPr>
          <w:color w:val="000000"/>
        </w:rPr>
        <w:t>结合，这是运用乘法结合律；乘法分配律用字母表示是：</w:t>
      </w:r>
      <w:r>
        <w:rPr>
          <w:color w:val="000000"/>
        </w:rPr>
        <w:t>a×(b+c)=a×b+a×c.</w:t>
      </w:r>
    </w:p>
    <w:p w14:paraId="3A07BE96" w14:textId="77777777" w:rsidR="00C751A6" w:rsidRDefault="007E6F9C">
      <w:pPr>
        <w:spacing w:after="0"/>
        <w:rPr>
          <w:lang w:eastAsia="zh-CN"/>
        </w:rPr>
      </w:pPr>
      <w:r>
        <w:rPr>
          <w:color w:val="000000"/>
          <w:lang w:eastAsia="zh-CN"/>
        </w:rPr>
        <w:t>8.</w:t>
      </w:r>
      <w:r>
        <w:rPr>
          <w:color w:val="0000FF"/>
          <w:lang w:eastAsia="zh-CN"/>
        </w:rPr>
        <w:t>【答案】</w:t>
      </w:r>
      <w:r>
        <w:rPr>
          <w:color w:val="000000"/>
          <w:lang w:eastAsia="zh-CN"/>
        </w:rPr>
        <w:t>正确</w:t>
      </w:r>
      <w:r>
        <w:rPr>
          <w:color w:val="000000"/>
          <w:lang w:eastAsia="zh-CN"/>
        </w:rPr>
        <w:t xml:space="preserve">  </w:t>
      </w:r>
    </w:p>
    <w:p w14:paraId="56276352" w14:textId="77777777" w:rsidR="00C751A6" w:rsidRDefault="007E6F9C">
      <w:pPr>
        <w:spacing w:after="0"/>
        <w:rPr>
          <w:lang w:eastAsia="zh-CN"/>
        </w:rPr>
      </w:pPr>
      <w:r>
        <w:rPr>
          <w:color w:val="0000FF"/>
          <w:lang w:eastAsia="zh-CN"/>
        </w:rPr>
        <w:t>【解析】</w:t>
      </w:r>
      <w:r>
        <w:rPr>
          <w:color w:val="000000"/>
          <w:lang w:eastAsia="zh-CN"/>
        </w:rPr>
        <w:t>【解答】</w:t>
      </w:r>
      <w:r>
        <w:rPr>
          <w:color w:val="000000"/>
          <w:lang w:eastAsia="zh-CN"/>
        </w:rPr>
        <w:t>3.28×0.06</w:t>
      </w:r>
      <w:r>
        <w:rPr>
          <w:color w:val="000000"/>
          <w:lang w:eastAsia="zh-CN"/>
        </w:rPr>
        <w:t>，</w:t>
      </w:r>
      <w:r>
        <w:rPr>
          <w:color w:val="000000"/>
          <w:lang w:eastAsia="zh-CN"/>
        </w:rPr>
        <w:t>3.28</w:t>
      </w:r>
      <w:r>
        <w:rPr>
          <w:color w:val="000000"/>
          <w:lang w:eastAsia="zh-CN"/>
        </w:rPr>
        <w:t>为</w:t>
      </w:r>
      <w:r>
        <w:rPr>
          <w:color w:val="000000"/>
          <w:lang w:eastAsia="zh-CN"/>
        </w:rPr>
        <w:t>2</w:t>
      </w:r>
      <w:r>
        <w:rPr>
          <w:color w:val="000000"/>
          <w:lang w:eastAsia="zh-CN"/>
        </w:rPr>
        <w:t>位小数，</w:t>
      </w:r>
      <w:r>
        <w:rPr>
          <w:color w:val="000000"/>
          <w:lang w:eastAsia="zh-CN"/>
        </w:rPr>
        <w:t>0.06</w:t>
      </w:r>
      <w:r>
        <w:rPr>
          <w:color w:val="000000"/>
          <w:lang w:eastAsia="zh-CN"/>
        </w:rPr>
        <w:t>为</w:t>
      </w:r>
      <w:r>
        <w:rPr>
          <w:color w:val="000000"/>
          <w:lang w:eastAsia="zh-CN"/>
        </w:rPr>
        <w:t>2</w:t>
      </w:r>
      <w:r>
        <w:rPr>
          <w:color w:val="000000"/>
          <w:lang w:eastAsia="zh-CN"/>
        </w:rPr>
        <w:t>位小数，则它们积的有</w:t>
      </w:r>
      <w:r>
        <w:rPr>
          <w:color w:val="000000"/>
          <w:lang w:eastAsia="zh-CN"/>
        </w:rPr>
        <w:t>2</w:t>
      </w:r>
      <w:r>
        <w:rPr>
          <w:color w:val="000000"/>
          <w:lang w:eastAsia="zh-CN"/>
        </w:rPr>
        <w:t>＋</w:t>
      </w:r>
      <w:r>
        <w:rPr>
          <w:color w:val="000000"/>
          <w:lang w:eastAsia="zh-CN"/>
        </w:rPr>
        <w:t>2</w:t>
      </w:r>
      <w:r>
        <w:rPr>
          <w:color w:val="000000"/>
          <w:lang w:eastAsia="zh-CN"/>
        </w:rPr>
        <w:t>＝</w:t>
      </w:r>
      <w:r>
        <w:rPr>
          <w:color w:val="000000"/>
          <w:lang w:eastAsia="zh-CN"/>
        </w:rPr>
        <w:t>4</w:t>
      </w:r>
      <w:r>
        <w:rPr>
          <w:color w:val="000000"/>
          <w:lang w:eastAsia="zh-CN"/>
        </w:rPr>
        <w:t>位小数，所以题干的说法是正确的。【分析】按整数乘法的法则算出积；</w:t>
      </w:r>
      <w:r>
        <w:rPr>
          <w:color w:val="000000"/>
          <w:lang w:eastAsia="zh-CN"/>
        </w:rPr>
        <w:t xml:space="preserve"> </w:t>
      </w:r>
      <w:r>
        <w:rPr>
          <w:color w:val="000000"/>
          <w:lang w:eastAsia="zh-CN"/>
        </w:rPr>
        <w:t>再看因数中一共有几位小数，就从得数的右边起数出几位，点上小数点，得数的小数部分末尾有</w:t>
      </w:r>
      <w:r>
        <w:rPr>
          <w:color w:val="000000"/>
          <w:lang w:eastAsia="zh-CN"/>
        </w:rPr>
        <w:t>0</w:t>
      </w:r>
      <w:r>
        <w:rPr>
          <w:color w:val="000000"/>
          <w:lang w:eastAsia="zh-CN"/>
        </w:rPr>
        <w:t>，一般要把</w:t>
      </w:r>
      <w:r>
        <w:rPr>
          <w:color w:val="000000"/>
          <w:lang w:eastAsia="zh-CN"/>
        </w:rPr>
        <w:t>0</w:t>
      </w:r>
      <w:r>
        <w:rPr>
          <w:color w:val="000000"/>
          <w:lang w:eastAsia="zh-CN"/>
        </w:rPr>
        <w:t>去掉。</w:t>
      </w:r>
    </w:p>
    <w:p w14:paraId="401A3108" w14:textId="77777777" w:rsidR="00C751A6" w:rsidRDefault="007E6F9C">
      <w:pPr>
        <w:spacing w:after="0"/>
        <w:rPr>
          <w:lang w:eastAsia="zh-CN"/>
        </w:rPr>
      </w:pPr>
      <w:r>
        <w:rPr>
          <w:color w:val="000000"/>
          <w:lang w:eastAsia="zh-CN"/>
        </w:rPr>
        <w:t>9.</w:t>
      </w:r>
      <w:r>
        <w:rPr>
          <w:color w:val="0000FF"/>
          <w:lang w:eastAsia="zh-CN"/>
        </w:rPr>
        <w:t>【答案】</w:t>
      </w:r>
      <w:r>
        <w:rPr>
          <w:color w:val="000000"/>
          <w:lang w:eastAsia="zh-CN"/>
        </w:rPr>
        <w:t xml:space="preserve"> </w:t>
      </w:r>
      <w:r>
        <w:rPr>
          <w:color w:val="000000"/>
          <w:lang w:eastAsia="zh-CN"/>
        </w:rPr>
        <w:t>正确</w:t>
      </w:r>
      <w:r>
        <w:rPr>
          <w:color w:val="000000"/>
          <w:lang w:eastAsia="zh-CN"/>
        </w:rPr>
        <w:t xml:space="preserve">   </w:t>
      </w:r>
    </w:p>
    <w:p w14:paraId="47D7DD7E" w14:textId="77777777" w:rsidR="00C751A6" w:rsidRDefault="007E6F9C">
      <w:pPr>
        <w:spacing w:after="0"/>
        <w:rPr>
          <w:lang w:eastAsia="zh-CN"/>
        </w:rPr>
      </w:pPr>
      <w:r>
        <w:rPr>
          <w:color w:val="0000FF"/>
          <w:lang w:eastAsia="zh-CN"/>
        </w:rPr>
        <w:t>【解析】</w:t>
      </w:r>
      <w:r>
        <w:rPr>
          <w:color w:val="000000"/>
          <w:lang w:eastAsia="zh-CN"/>
        </w:rPr>
        <w:t>【解答】</w:t>
      </w:r>
      <w:r>
        <w:rPr>
          <w:color w:val="000000"/>
          <w:lang w:eastAsia="zh-CN"/>
        </w:rPr>
        <w:t>1.65×3=4.95</w:t>
      </w:r>
      <w:r>
        <w:rPr>
          <w:color w:val="000000"/>
          <w:lang w:eastAsia="zh-CN"/>
        </w:rPr>
        <w:t>（米）</w:t>
      </w:r>
      <w:r>
        <w:rPr>
          <w:lang w:eastAsia="zh-CN"/>
        </w:rPr>
        <w:br/>
      </w:r>
      <w:r>
        <w:rPr>
          <w:color w:val="000000"/>
          <w:lang w:eastAsia="zh-CN"/>
        </w:rPr>
        <w:t xml:space="preserve"> </w:t>
      </w:r>
      <w:r>
        <w:rPr>
          <w:color w:val="000000"/>
          <w:lang w:eastAsia="zh-CN"/>
        </w:rPr>
        <w:t>故答案为：正确</w:t>
      </w:r>
      <w:r>
        <w:rPr>
          <w:color w:val="000000"/>
          <w:lang w:eastAsia="zh-CN"/>
        </w:rPr>
        <w:t xml:space="preserve"> </w:t>
      </w:r>
    </w:p>
    <w:p w14:paraId="3F58FF98" w14:textId="77777777" w:rsidR="00C751A6" w:rsidRDefault="007E6F9C">
      <w:pPr>
        <w:spacing w:after="0"/>
        <w:rPr>
          <w:lang w:eastAsia="zh-CN"/>
        </w:rPr>
      </w:pPr>
      <w:r>
        <w:rPr>
          <w:color w:val="000000"/>
          <w:lang w:eastAsia="zh-CN"/>
        </w:rPr>
        <w:t>【分析】求一个数的几倍是多少用乘法，计算</w:t>
      </w:r>
      <w:r>
        <w:rPr>
          <w:color w:val="000000"/>
          <w:lang w:eastAsia="zh-CN"/>
        </w:rPr>
        <w:t>1.65×3</w:t>
      </w:r>
      <w:r>
        <w:rPr>
          <w:color w:val="000000"/>
          <w:lang w:eastAsia="zh-CN"/>
        </w:rPr>
        <w:t>时，先按整数计算</w:t>
      </w:r>
      <w:r>
        <w:rPr>
          <w:color w:val="000000"/>
          <w:lang w:eastAsia="zh-CN"/>
        </w:rPr>
        <w:t>165×3=495</w:t>
      </w:r>
      <w:r>
        <w:rPr>
          <w:color w:val="000000"/>
          <w:lang w:eastAsia="zh-CN"/>
        </w:rPr>
        <w:t>，再把</w:t>
      </w:r>
      <w:r>
        <w:rPr>
          <w:color w:val="000000"/>
          <w:lang w:eastAsia="zh-CN"/>
        </w:rPr>
        <w:t>495</w:t>
      </w:r>
      <w:r>
        <w:rPr>
          <w:color w:val="000000"/>
          <w:lang w:eastAsia="zh-CN"/>
        </w:rPr>
        <w:t>的小数点向左移动两位后是</w:t>
      </w:r>
      <w:r>
        <w:rPr>
          <w:color w:val="000000"/>
          <w:lang w:eastAsia="zh-CN"/>
        </w:rPr>
        <w:t>4.95</w:t>
      </w:r>
      <w:r>
        <w:rPr>
          <w:color w:val="000000"/>
          <w:lang w:eastAsia="zh-CN"/>
        </w:rPr>
        <w:t>。</w:t>
      </w:r>
    </w:p>
    <w:p w14:paraId="5452355F" w14:textId="77777777" w:rsidR="00C751A6" w:rsidRDefault="007E6F9C">
      <w:pPr>
        <w:spacing w:after="0"/>
        <w:rPr>
          <w:lang w:eastAsia="zh-CN"/>
        </w:rPr>
      </w:pPr>
      <w:r>
        <w:rPr>
          <w:color w:val="000000"/>
          <w:lang w:eastAsia="zh-CN"/>
        </w:rPr>
        <w:t>10.</w:t>
      </w:r>
      <w:r>
        <w:rPr>
          <w:color w:val="0000FF"/>
          <w:lang w:eastAsia="zh-CN"/>
        </w:rPr>
        <w:t>【答案】</w:t>
      </w:r>
      <w:r>
        <w:rPr>
          <w:color w:val="000000"/>
          <w:lang w:eastAsia="zh-CN"/>
        </w:rPr>
        <w:t>正确</w:t>
      </w:r>
      <w:r>
        <w:rPr>
          <w:color w:val="000000"/>
          <w:lang w:eastAsia="zh-CN"/>
        </w:rPr>
        <w:t xml:space="preserve">  </w:t>
      </w:r>
    </w:p>
    <w:p w14:paraId="70D65E77" w14:textId="77777777" w:rsidR="00C751A6" w:rsidRDefault="007E6F9C">
      <w:pPr>
        <w:spacing w:after="0"/>
        <w:rPr>
          <w:lang w:eastAsia="zh-CN"/>
        </w:rPr>
      </w:pPr>
      <w:r>
        <w:rPr>
          <w:color w:val="0000FF"/>
          <w:lang w:eastAsia="zh-CN"/>
        </w:rPr>
        <w:t>【解析】</w:t>
      </w:r>
      <w:r>
        <w:rPr>
          <w:color w:val="000000"/>
          <w:lang w:eastAsia="zh-CN"/>
        </w:rPr>
        <w:t>【解答】解：</w:t>
      </w:r>
      <w:r>
        <w:rPr>
          <w:color w:val="000000"/>
          <w:lang w:eastAsia="zh-CN"/>
        </w:rPr>
        <w:t>56×0.125=7</w:t>
      </w:r>
      <w:r>
        <w:rPr>
          <w:color w:val="000000"/>
          <w:lang w:eastAsia="zh-CN"/>
        </w:rPr>
        <w:t>，</w:t>
      </w:r>
      <w:r>
        <w:rPr>
          <w:color w:val="000000"/>
          <w:lang w:eastAsia="zh-CN"/>
        </w:rPr>
        <w:t>56÷8=7</w:t>
      </w:r>
      <w:r>
        <w:rPr>
          <w:color w:val="000000"/>
          <w:lang w:eastAsia="zh-CN"/>
        </w:rPr>
        <w:t>，所以</w:t>
      </w:r>
      <w:r>
        <w:rPr>
          <w:color w:val="000000"/>
          <w:lang w:eastAsia="zh-CN"/>
        </w:rPr>
        <w:t>56×0.125=56÷8</w:t>
      </w:r>
      <w:r>
        <w:rPr>
          <w:color w:val="000000"/>
          <w:lang w:eastAsia="zh-CN"/>
        </w:rPr>
        <w:t>，原题正确</w:t>
      </w:r>
      <w:r>
        <w:rPr>
          <w:color w:val="000000"/>
          <w:lang w:eastAsia="zh-CN"/>
        </w:rPr>
        <w:t>.</w:t>
      </w:r>
      <w:r>
        <w:rPr>
          <w:lang w:eastAsia="zh-CN"/>
        </w:rPr>
        <w:br/>
      </w:r>
      <w:r>
        <w:rPr>
          <w:color w:val="000000"/>
          <w:lang w:eastAsia="zh-CN"/>
        </w:rPr>
        <w:t>故答案为：正确</w:t>
      </w:r>
      <w:r>
        <w:rPr>
          <w:lang w:eastAsia="zh-CN"/>
        </w:rPr>
        <w:br/>
      </w:r>
      <w:r>
        <w:rPr>
          <w:color w:val="000000"/>
          <w:lang w:eastAsia="zh-CN"/>
        </w:rPr>
        <w:t>【分析】根据小数乘法和整数除法的计算方法分别计算出得数后比较得数的大小即可</w:t>
      </w:r>
      <w:r>
        <w:rPr>
          <w:color w:val="000000"/>
          <w:lang w:eastAsia="zh-CN"/>
        </w:rPr>
        <w:t>.</w:t>
      </w:r>
    </w:p>
    <w:p w14:paraId="6AF2FD14" w14:textId="77777777" w:rsidR="00C751A6" w:rsidRDefault="007E6F9C">
      <w:pPr>
        <w:rPr>
          <w:lang w:eastAsia="zh-CN"/>
        </w:rPr>
      </w:pPr>
      <w:r>
        <w:rPr>
          <w:lang w:eastAsia="zh-CN"/>
        </w:rPr>
        <w:t>三、填空题</w:t>
      </w:r>
    </w:p>
    <w:p w14:paraId="06E3E03B" w14:textId="77777777" w:rsidR="00C751A6" w:rsidRDefault="007E6F9C">
      <w:pPr>
        <w:spacing w:after="0"/>
        <w:rPr>
          <w:lang w:eastAsia="zh-CN"/>
        </w:rPr>
      </w:pPr>
      <w:r>
        <w:rPr>
          <w:color w:val="000000"/>
          <w:lang w:eastAsia="zh-CN"/>
        </w:rPr>
        <w:t>11.</w:t>
      </w:r>
      <w:r>
        <w:rPr>
          <w:color w:val="0000FF"/>
          <w:lang w:eastAsia="zh-CN"/>
        </w:rPr>
        <w:t>【答案】</w:t>
      </w:r>
      <w:r>
        <w:rPr>
          <w:color w:val="000000"/>
          <w:lang w:eastAsia="zh-CN"/>
        </w:rPr>
        <w:t xml:space="preserve">0.102  </w:t>
      </w:r>
    </w:p>
    <w:p w14:paraId="6F1DE390" w14:textId="77777777" w:rsidR="00C751A6" w:rsidRDefault="007E6F9C">
      <w:pPr>
        <w:spacing w:after="0"/>
        <w:rPr>
          <w:lang w:eastAsia="zh-CN"/>
        </w:rPr>
      </w:pPr>
      <w:r>
        <w:rPr>
          <w:color w:val="0000FF"/>
          <w:lang w:eastAsia="zh-CN"/>
        </w:rPr>
        <w:t>【解析】</w:t>
      </w:r>
      <w:r>
        <w:rPr>
          <w:color w:val="000000"/>
          <w:lang w:eastAsia="zh-CN"/>
        </w:rPr>
        <w:t>【解答】</w:t>
      </w:r>
      <w:r>
        <w:rPr>
          <w:color w:val="000000"/>
          <w:lang w:eastAsia="zh-CN"/>
        </w:rPr>
        <w:t>0.85×0.3×0.4=0.102</w:t>
      </w:r>
      <w:r>
        <w:rPr>
          <w:lang w:eastAsia="zh-CN"/>
        </w:rPr>
        <w:br/>
      </w:r>
      <w:r>
        <w:rPr>
          <w:color w:val="000000"/>
          <w:lang w:eastAsia="zh-CN"/>
        </w:rPr>
        <w:t>【分析】解答此题根据小数乘法计算的方法算出得数，即按照整数乘法的计算方法计算，最后看因数中共有几位小数，就在积的末尾点上小数点。</w:t>
      </w:r>
    </w:p>
    <w:p w14:paraId="68B00AFD" w14:textId="77777777" w:rsidR="00C751A6" w:rsidRDefault="007E6F9C">
      <w:pPr>
        <w:spacing w:after="0"/>
        <w:rPr>
          <w:lang w:eastAsia="zh-CN"/>
        </w:rPr>
      </w:pPr>
      <w:r>
        <w:rPr>
          <w:color w:val="000000"/>
          <w:lang w:eastAsia="zh-CN"/>
        </w:rPr>
        <w:t>12.</w:t>
      </w:r>
      <w:r>
        <w:rPr>
          <w:color w:val="0000FF"/>
          <w:lang w:eastAsia="zh-CN"/>
        </w:rPr>
        <w:t>【答案】</w:t>
      </w:r>
      <w:r>
        <w:rPr>
          <w:color w:val="000000"/>
          <w:lang w:eastAsia="zh-CN"/>
        </w:rPr>
        <w:t>3715.2</w:t>
      </w:r>
      <w:r>
        <w:rPr>
          <w:color w:val="000000"/>
          <w:lang w:eastAsia="zh-CN"/>
        </w:rPr>
        <w:t>千克</w:t>
      </w:r>
      <w:r>
        <w:rPr>
          <w:color w:val="000000"/>
          <w:lang w:eastAsia="zh-CN"/>
        </w:rPr>
        <w:t xml:space="preserve">  </w:t>
      </w:r>
    </w:p>
    <w:p w14:paraId="44A27988" w14:textId="77777777" w:rsidR="00C751A6" w:rsidRDefault="007E6F9C">
      <w:pPr>
        <w:spacing w:after="0"/>
        <w:rPr>
          <w:lang w:eastAsia="zh-CN"/>
        </w:rPr>
      </w:pPr>
      <w:r>
        <w:rPr>
          <w:color w:val="0000FF"/>
          <w:lang w:eastAsia="zh-CN"/>
        </w:rPr>
        <w:t>【解析】</w:t>
      </w:r>
      <w:r>
        <w:rPr>
          <w:color w:val="000000"/>
          <w:lang w:eastAsia="zh-CN"/>
        </w:rPr>
        <w:t>【解答】</w:t>
      </w:r>
      <w:r>
        <w:rPr>
          <w:color w:val="000000"/>
          <w:lang w:eastAsia="zh-CN"/>
        </w:rPr>
        <w:t>432×8.6=3715.2(</w:t>
      </w:r>
      <w:r>
        <w:rPr>
          <w:color w:val="000000"/>
          <w:lang w:eastAsia="zh-CN"/>
        </w:rPr>
        <w:t>千克</w:t>
      </w:r>
      <w:r>
        <w:rPr>
          <w:color w:val="000000"/>
          <w:lang w:eastAsia="zh-CN"/>
        </w:rPr>
        <w:t>)</w:t>
      </w:r>
      <w:r>
        <w:rPr>
          <w:lang w:eastAsia="zh-CN"/>
        </w:rPr>
        <w:br/>
      </w:r>
      <w:r>
        <w:rPr>
          <w:color w:val="000000"/>
          <w:lang w:eastAsia="zh-CN"/>
        </w:rPr>
        <w:t>故答案为：</w:t>
      </w:r>
      <w:r>
        <w:rPr>
          <w:color w:val="000000"/>
          <w:lang w:eastAsia="zh-CN"/>
        </w:rPr>
        <w:t>3715.2</w:t>
      </w:r>
      <w:r>
        <w:rPr>
          <w:color w:val="000000"/>
          <w:lang w:eastAsia="zh-CN"/>
        </w:rPr>
        <w:t>千克</w:t>
      </w:r>
      <w:r>
        <w:rPr>
          <w:lang w:eastAsia="zh-CN"/>
        </w:rPr>
        <w:br/>
      </w:r>
      <w:r>
        <w:rPr>
          <w:color w:val="000000"/>
          <w:lang w:eastAsia="zh-CN"/>
        </w:rPr>
        <w:t>【分析】求一个数的几倍是多少，用乘法计算，用熊猫的体重乘</w:t>
      </w:r>
      <w:r>
        <w:rPr>
          <w:color w:val="000000"/>
          <w:lang w:eastAsia="zh-CN"/>
        </w:rPr>
        <w:t>8.6</w:t>
      </w:r>
      <w:r>
        <w:rPr>
          <w:color w:val="000000"/>
          <w:lang w:eastAsia="zh-CN"/>
        </w:rPr>
        <w:t>即可求出大象的体重</w:t>
      </w:r>
      <w:r>
        <w:rPr>
          <w:color w:val="000000"/>
          <w:lang w:eastAsia="zh-CN"/>
        </w:rPr>
        <w:t>.</w:t>
      </w:r>
    </w:p>
    <w:p w14:paraId="281D2648" w14:textId="77777777" w:rsidR="00C751A6" w:rsidRDefault="007E6F9C">
      <w:pPr>
        <w:spacing w:after="0"/>
        <w:rPr>
          <w:lang w:eastAsia="zh-CN"/>
        </w:rPr>
      </w:pPr>
      <w:r>
        <w:rPr>
          <w:color w:val="000000"/>
          <w:lang w:eastAsia="zh-CN"/>
        </w:rPr>
        <w:t>13.</w:t>
      </w:r>
      <w:r>
        <w:rPr>
          <w:color w:val="0000FF"/>
          <w:lang w:eastAsia="zh-CN"/>
        </w:rPr>
        <w:t>【答案】</w:t>
      </w:r>
      <w:r>
        <w:rPr>
          <w:color w:val="000000"/>
          <w:lang w:eastAsia="zh-CN"/>
        </w:rPr>
        <w:t xml:space="preserve">44  </w:t>
      </w:r>
    </w:p>
    <w:p w14:paraId="015263C3" w14:textId="77777777" w:rsidR="00C751A6" w:rsidRDefault="007E6F9C">
      <w:pPr>
        <w:spacing w:after="0"/>
        <w:rPr>
          <w:lang w:eastAsia="zh-CN"/>
        </w:rPr>
      </w:pPr>
      <w:r>
        <w:rPr>
          <w:color w:val="0000FF"/>
          <w:lang w:eastAsia="zh-CN"/>
        </w:rPr>
        <w:t>【解析】</w:t>
      </w:r>
      <w:r>
        <w:rPr>
          <w:color w:val="000000"/>
          <w:lang w:eastAsia="zh-CN"/>
        </w:rPr>
        <w:t>【解答】</w:t>
      </w:r>
      <w:r>
        <w:rPr>
          <w:color w:val="000000"/>
          <w:lang w:eastAsia="zh-CN"/>
        </w:rPr>
        <w:t>35.2</w:t>
      </w:r>
      <w:r>
        <w:rPr>
          <w:color w:val="000000"/>
          <w:lang w:eastAsia="zh-CN"/>
        </w:rPr>
        <w:t>的</w:t>
      </w:r>
      <w:r>
        <w:rPr>
          <w:color w:val="000000"/>
          <w:lang w:eastAsia="zh-CN"/>
        </w:rPr>
        <w:t>1.25</w:t>
      </w:r>
      <w:r>
        <w:rPr>
          <w:color w:val="000000"/>
          <w:lang w:eastAsia="zh-CN"/>
        </w:rPr>
        <w:t>倍是：</w:t>
      </w:r>
      <w:r>
        <w:rPr>
          <w:color w:val="000000"/>
          <w:lang w:eastAsia="zh-CN"/>
        </w:rPr>
        <w:t>35.2×1.25=44.</w:t>
      </w:r>
      <w:r>
        <w:rPr>
          <w:lang w:eastAsia="zh-CN"/>
        </w:rPr>
        <w:br/>
      </w:r>
      <w:r>
        <w:rPr>
          <w:color w:val="000000"/>
          <w:lang w:eastAsia="zh-CN"/>
        </w:rPr>
        <w:t>故答案为：</w:t>
      </w:r>
      <w:r>
        <w:rPr>
          <w:color w:val="000000"/>
          <w:lang w:eastAsia="zh-CN"/>
        </w:rPr>
        <w:t>44</w:t>
      </w:r>
      <w:r>
        <w:rPr>
          <w:lang w:eastAsia="zh-CN"/>
        </w:rPr>
        <w:br/>
      </w:r>
      <w:r>
        <w:rPr>
          <w:color w:val="000000"/>
          <w:lang w:eastAsia="zh-CN"/>
        </w:rPr>
        <w:t>【分析】求一个数的几倍是多少，用乘法计算，由此列出乘法算式并根据小数乘法的计算方法计算即可</w:t>
      </w:r>
      <w:r>
        <w:rPr>
          <w:color w:val="000000"/>
          <w:lang w:eastAsia="zh-CN"/>
        </w:rPr>
        <w:t>.</w:t>
      </w:r>
    </w:p>
    <w:p w14:paraId="50C9EDE1" w14:textId="77777777" w:rsidR="00C751A6" w:rsidRDefault="007E6F9C">
      <w:pPr>
        <w:spacing w:after="0"/>
        <w:rPr>
          <w:lang w:eastAsia="zh-CN"/>
        </w:rPr>
      </w:pPr>
      <w:r>
        <w:rPr>
          <w:color w:val="000000"/>
          <w:lang w:eastAsia="zh-CN"/>
        </w:rPr>
        <w:t>14.</w:t>
      </w:r>
      <w:r>
        <w:rPr>
          <w:color w:val="0000FF"/>
          <w:lang w:eastAsia="zh-CN"/>
        </w:rPr>
        <w:t>【答案】</w:t>
      </w:r>
      <w:r>
        <w:rPr>
          <w:color w:val="000000"/>
          <w:lang w:eastAsia="zh-CN"/>
        </w:rPr>
        <w:t>4</w:t>
      </w:r>
      <w:r>
        <w:rPr>
          <w:color w:val="000000"/>
          <w:lang w:eastAsia="zh-CN"/>
        </w:rPr>
        <w:t>；</w:t>
      </w:r>
      <w:r>
        <w:rPr>
          <w:color w:val="000000"/>
          <w:lang w:eastAsia="zh-CN"/>
        </w:rPr>
        <w:t>4.0</w:t>
      </w:r>
      <w:r>
        <w:rPr>
          <w:color w:val="000000"/>
          <w:lang w:eastAsia="zh-CN"/>
        </w:rPr>
        <w:t>；</w:t>
      </w:r>
      <w:r>
        <w:rPr>
          <w:color w:val="000000"/>
          <w:lang w:eastAsia="zh-CN"/>
        </w:rPr>
        <w:t xml:space="preserve">4.03  </w:t>
      </w:r>
    </w:p>
    <w:p w14:paraId="6DB7B9DD" w14:textId="77777777" w:rsidR="00C751A6" w:rsidRDefault="007E6F9C">
      <w:pPr>
        <w:spacing w:after="0"/>
        <w:rPr>
          <w:lang w:eastAsia="zh-CN"/>
        </w:rPr>
      </w:pPr>
      <w:r>
        <w:rPr>
          <w:color w:val="0000FF"/>
          <w:lang w:eastAsia="zh-CN"/>
        </w:rPr>
        <w:t>【解析】</w:t>
      </w:r>
      <w:r>
        <w:rPr>
          <w:color w:val="000000"/>
          <w:lang w:eastAsia="zh-CN"/>
        </w:rPr>
        <w:t>2.52×1.6=4.032</w:t>
      </w:r>
      <w:r>
        <w:rPr>
          <w:color w:val="000000"/>
          <w:lang w:eastAsia="zh-CN"/>
        </w:rPr>
        <w:t>，结果保留整数是</w:t>
      </w:r>
      <w:r>
        <w:rPr>
          <w:color w:val="000000"/>
          <w:lang w:eastAsia="zh-CN"/>
        </w:rPr>
        <w:t>4</w:t>
      </w:r>
      <w:r>
        <w:rPr>
          <w:color w:val="000000"/>
          <w:lang w:eastAsia="zh-CN"/>
        </w:rPr>
        <w:t>，精确到十分位是</w:t>
      </w:r>
      <w:r>
        <w:rPr>
          <w:color w:val="000000"/>
          <w:lang w:eastAsia="zh-CN"/>
        </w:rPr>
        <w:t>4.0</w:t>
      </w:r>
      <w:r>
        <w:rPr>
          <w:color w:val="000000"/>
          <w:lang w:eastAsia="zh-CN"/>
        </w:rPr>
        <w:t>，保留两位小数是</w:t>
      </w:r>
      <w:r>
        <w:rPr>
          <w:color w:val="000000"/>
          <w:lang w:eastAsia="zh-CN"/>
        </w:rPr>
        <w:t>4.03</w:t>
      </w:r>
      <w:r>
        <w:rPr>
          <w:color w:val="000000"/>
          <w:lang w:eastAsia="zh-CN"/>
        </w:rPr>
        <w:t>。</w:t>
      </w:r>
    </w:p>
    <w:p w14:paraId="3C623285" w14:textId="3F301C78" w:rsidR="00C751A6" w:rsidRDefault="007E6F9C">
      <w:pPr>
        <w:spacing w:after="0"/>
      </w:pPr>
      <w:r>
        <w:rPr>
          <w:color w:val="000000"/>
        </w:rPr>
        <w:t>15.</w:t>
      </w:r>
      <w:r>
        <w:rPr>
          <w:color w:val="0000FF"/>
        </w:rPr>
        <w:t>【答案】</w:t>
      </w:r>
      <w:r>
        <w:rPr>
          <w:color w:val="000000"/>
        </w:rPr>
        <w:t>110</w:t>
      </w:r>
      <w:r>
        <w:rPr>
          <w:color w:val="000000"/>
        </w:rPr>
        <w:t>；</w:t>
      </w:r>
      <w:r w:rsidR="00B20570" w:rsidRPr="00E35178">
        <w:rPr>
          <w:noProof/>
          <w:lang w:eastAsia="zh-CN"/>
        </w:rPr>
        <w:pict w14:anchorId="2E31950F">
          <v:shape id="图片 24" o:spid="_x0000_i1043" type="#_x0000_t75" style="width:15.75pt;height:21pt;visibility:visible;mso-wrap-style:square">
            <v:imagedata r:id="rId22" o:title=""/>
          </v:shape>
        </w:pict>
      </w:r>
      <w:r>
        <w:rPr>
          <w:color w:val="000000"/>
        </w:rPr>
        <w:t>；</w:t>
      </w:r>
      <w:r>
        <w:rPr>
          <w:color w:val="000000"/>
        </w:rPr>
        <w:t>77.2</w:t>
      </w:r>
      <w:r>
        <w:rPr>
          <w:color w:val="000000"/>
        </w:rPr>
        <w:t>；</w:t>
      </w:r>
      <w:r>
        <w:rPr>
          <w:color w:val="000000"/>
        </w:rPr>
        <w:t>0.69</w:t>
      </w:r>
      <w:r>
        <w:rPr>
          <w:color w:val="000000"/>
        </w:rPr>
        <w:t>；</w:t>
      </w:r>
      <w:r>
        <w:rPr>
          <w:color w:val="000000"/>
        </w:rPr>
        <w:t>0.1</w:t>
      </w:r>
      <w:r>
        <w:rPr>
          <w:color w:val="000000"/>
        </w:rPr>
        <w:t>；</w:t>
      </w:r>
      <w:r>
        <w:rPr>
          <w:color w:val="000000"/>
        </w:rPr>
        <w:t>1</w:t>
      </w:r>
      <w:r>
        <w:rPr>
          <w:color w:val="000000"/>
        </w:rPr>
        <w:t>；</w:t>
      </w:r>
      <w:r>
        <w:rPr>
          <w:color w:val="000000"/>
        </w:rPr>
        <w:t>0</w:t>
      </w:r>
      <w:r>
        <w:rPr>
          <w:color w:val="000000"/>
        </w:rPr>
        <w:t>；</w:t>
      </w:r>
      <w:r w:rsidR="00B20570" w:rsidRPr="00E35178">
        <w:rPr>
          <w:noProof/>
          <w:lang w:eastAsia="zh-CN"/>
        </w:rPr>
        <w:pict w14:anchorId="2B6EEA5F">
          <v:shape id="图片 25" o:spid="_x0000_i1042" type="#_x0000_t75" style="width:15.75pt;height:21pt;visibility:visible;mso-wrap-style:square">
            <v:imagedata r:id="rId23" o:title=""/>
          </v:shape>
        </w:pict>
      </w:r>
    </w:p>
    <w:p w14:paraId="1E38ED10" w14:textId="77777777" w:rsidR="00C751A6" w:rsidRDefault="007E6F9C">
      <w:pPr>
        <w:spacing w:after="0"/>
      </w:pPr>
      <w:r>
        <w:rPr>
          <w:color w:val="0000FF"/>
        </w:rPr>
        <w:t>【解析】</w:t>
      </w:r>
      <w:r>
        <w:rPr>
          <w:color w:val="000000"/>
        </w:rPr>
        <w:t>【解答】解：</w:t>
      </w:r>
      <w:r>
        <w:rPr>
          <w:color w:val="000000"/>
        </w:rPr>
        <w:t xml:space="preserve">  </w:t>
      </w:r>
    </w:p>
    <w:tbl>
      <w:tblPr>
        <w:tblW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1686"/>
        <w:gridCol w:w="1010"/>
        <w:gridCol w:w="1318"/>
        <w:gridCol w:w="1668"/>
      </w:tblGrid>
      <w:tr w:rsidR="00C751A6" w14:paraId="2DEFBE67" w14:textId="77777777">
        <w:trPr>
          <w:trHeight w:val="30"/>
        </w:trPr>
        <w:tc>
          <w:tcPr>
            <w:tcW w:w="168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8EB4300" w14:textId="77777777" w:rsidR="00C751A6" w:rsidRDefault="007E6F9C">
            <w:pPr>
              <w:spacing w:after="0"/>
            </w:pPr>
            <w:r>
              <w:rPr>
                <w:color w:val="000000"/>
              </w:rPr>
              <w:lastRenderedPageBreak/>
              <w:t>73+37=110</w:t>
            </w:r>
          </w:p>
        </w:tc>
        <w:tc>
          <w:tcPr>
            <w:tcW w:w="101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447615B7" w14:textId="5B53154C" w:rsidR="00C751A6" w:rsidRDefault="007E6F9C">
            <w:pPr>
              <w:spacing w:after="0"/>
            </w:pPr>
            <w:r>
              <w:rPr>
                <w:color w:val="000000"/>
              </w:rPr>
              <w:t xml:space="preserve"> </w:t>
            </w:r>
            <w:r w:rsidR="00B20570" w:rsidRPr="00E35178">
              <w:rPr>
                <w:noProof/>
                <w:lang w:eastAsia="zh-CN"/>
              </w:rPr>
              <w:pict w14:anchorId="5D81E5A0">
                <v:shape id="图片 26" o:spid="_x0000_i1041" type="#_x0000_t75" style="width:9.75pt;height:21pt;visibility:visible;mso-wrap-style:square">
                  <v:imagedata r:id="rId14" o:title=""/>
                </v:shape>
              </w:pict>
            </w:r>
            <w:r>
              <w:rPr>
                <w:color w:val="000000"/>
              </w:rPr>
              <w:t>﹣</w:t>
            </w:r>
            <w:r>
              <w:rPr>
                <w:color w:val="000000"/>
              </w:rPr>
              <w:t xml:space="preserve"> </w:t>
            </w:r>
            <w:r w:rsidR="00B20570" w:rsidRPr="00E35178">
              <w:rPr>
                <w:noProof/>
                <w:lang w:eastAsia="zh-CN"/>
              </w:rPr>
              <w:pict w14:anchorId="6D782173">
                <v:shape id="图片 27" o:spid="_x0000_i1040" type="#_x0000_t75" style="width:9.75pt;height:21pt;visibility:visible;mso-wrap-style:square">
                  <v:imagedata r:id="rId24" o:title=""/>
                </v:shape>
              </w:pict>
            </w:r>
            <w:r>
              <w:rPr>
                <w:color w:val="000000"/>
              </w:rPr>
              <w:t xml:space="preserve">= </w:t>
            </w:r>
            <w:r w:rsidR="00B20570" w:rsidRPr="00E35178">
              <w:rPr>
                <w:noProof/>
                <w:lang w:eastAsia="zh-CN"/>
              </w:rPr>
              <w:pict w14:anchorId="4E157013">
                <v:shape id="图片 28" o:spid="_x0000_i1039" type="#_x0000_t75" style="width:15.75pt;height:21pt;visibility:visible;mso-wrap-style:square">
                  <v:imagedata r:id="rId22" o:title=""/>
                </v:shape>
              </w:pict>
            </w:r>
          </w:p>
        </w:tc>
        <w:tc>
          <w:tcPr>
            <w:tcW w:w="131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12BE899" w14:textId="77777777" w:rsidR="00C751A6" w:rsidRDefault="007E6F9C">
            <w:pPr>
              <w:spacing w:after="0"/>
            </w:pPr>
            <w:r>
              <w:rPr>
                <w:color w:val="000000"/>
              </w:rPr>
              <w:t>78</w:t>
            </w:r>
            <w:r>
              <w:rPr>
                <w:color w:val="000000"/>
              </w:rPr>
              <w:t>﹣</w:t>
            </w:r>
            <w:r>
              <w:rPr>
                <w:color w:val="000000"/>
              </w:rPr>
              <w:t>0.8=77.2</w:t>
            </w:r>
          </w:p>
        </w:tc>
        <w:tc>
          <w:tcPr>
            <w:tcW w:w="166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0C86E444" w14:textId="77777777" w:rsidR="00C751A6" w:rsidRDefault="007E6F9C">
            <w:pPr>
              <w:spacing w:after="0"/>
            </w:pPr>
            <w:r>
              <w:rPr>
                <w:color w:val="000000"/>
              </w:rPr>
              <w:t>1.05</w:t>
            </w:r>
            <w:r>
              <w:rPr>
                <w:color w:val="000000"/>
              </w:rPr>
              <w:t>﹣</w:t>
            </w:r>
            <w:r>
              <w:rPr>
                <w:color w:val="000000"/>
              </w:rPr>
              <w:t>0.36=0.69</w:t>
            </w:r>
          </w:p>
        </w:tc>
      </w:tr>
      <w:tr w:rsidR="00C751A6" w14:paraId="0844DF06" w14:textId="77777777">
        <w:trPr>
          <w:trHeight w:val="30"/>
        </w:trPr>
        <w:tc>
          <w:tcPr>
            <w:tcW w:w="168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61682F26" w14:textId="77777777" w:rsidR="00C751A6" w:rsidRDefault="007E6F9C">
            <w:pPr>
              <w:spacing w:after="0"/>
            </w:pPr>
            <w:r>
              <w:rPr>
                <w:color w:val="000000"/>
              </w:rPr>
              <w:t>0.125×0.8=0.1</w:t>
            </w:r>
          </w:p>
        </w:tc>
        <w:tc>
          <w:tcPr>
            <w:tcW w:w="101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74E5B010" w14:textId="7A25775F" w:rsidR="00C751A6" w:rsidRDefault="007E6F9C">
            <w:pPr>
              <w:spacing w:after="0"/>
            </w:pPr>
            <w:r>
              <w:rPr>
                <w:color w:val="000000"/>
              </w:rPr>
              <w:t xml:space="preserve"> </w:t>
            </w:r>
            <w:r w:rsidR="00B20570" w:rsidRPr="00E35178">
              <w:rPr>
                <w:noProof/>
                <w:lang w:eastAsia="zh-CN"/>
              </w:rPr>
              <w:pict w14:anchorId="46099EFF">
                <v:shape id="图片 29" o:spid="_x0000_i1038" type="#_x0000_t75" style="width:9.75pt;height:21pt;visibility:visible;mso-wrap-style:square">
                  <v:imagedata r:id="rId16" o:title=""/>
                </v:shape>
              </w:pict>
            </w:r>
            <w:r>
              <w:rPr>
                <w:color w:val="000000"/>
              </w:rPr>
              <w:t>÷25%=1</w:t>
            </w:r>
          </w:p>
        </w:tc>
        <w:tc>
          <w:tcPr>
            <w:tcW w:w="131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2AA04382" w14:textId="7F6C45CA" w:rsidR="00C751A6" w:rsidRDefault="007E6F9C">
            <w:pPr>
              <w:spacing w:after="0"/>
            </w:pPr>
            <w:r>
              <w:rPr>
                <w:color w:val="000000"/>
              </w:rPr>
              <w:t xml:space="preserve">0× </w:t>
            </w:r>
            <w:r w:rsidR="00B20570" w:rsidRPr="00E35178">
              <w:rPr>
                <w:noProof/>
                <w:lang w:eastAsia="zh-CN"/>
              </w:rPr>
              <w:pict w14:anchorId="35D31F80">
                <v:shape id="图片 30" o:spid="_x0000_i1037" type="#_x0000_t75" style="width:21.75pt;height:21pt;visibility:visible;mso-wrap-style:square">
                  <v:imagedata r:id="rId17" o:title=""/>
                </v:shape>
              </w:pict>
            </w:r>
            <w:r>
              <w:rPr>
                <w:color w:val="000000"/>
              </w:rPr>
              <w:t>=0</w:t>
            </w:r>
          </w:p>
        </w:tc>
        <w:tc>
          <w:tcPr>
            <w:tcW w:w="1668"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14:paraId="614AA911" w14:textId="7CA60C71" w:rsidR="00C751A6" w:rsidRDefault="007E6F9C">
            <w:pPr>
              <w:spacing w:after="0"/>
            </w:pPr>
            <w:r>
              <w:rPr>
                <w:color w:val="000000"/>
              </w:rPr>
              <w:t xml:space="preserve"> </w:t>
            </w:r>
            <w:r w:rsidR="00B20570" w:rsidRPr="00E35178">
              <w:rPr>
                <w:noProof/>
                <w:lang w:eastAsia="zh-CN"/>
              </w:rPr>
              <w:pict w14:anchorId="727E91A3">
                <v:shape id="图片 31" o:spid="_x0000_i1036" type="#_x0000_t75" style="width:15.75pt;height:21pt;visibility:visible;mso-wrap-style:square">
                  <v:imagedata r:id="rId18" o:title=""/>
                </v:shape>
              </w:pict>
            </w:r>
            <w:r>
              <w:rPr>
                <w:color w:val="000000"/>
              </w:rPr>
              <w:t xml:space="preserve">× </w:t>
            </w:r>
            <w:r w:rsidR="00B20570" w:rsidRPr="00E35178">
              <w:rPr>
                <w:noProof/>
                <w:lang w:eastAsia="zh-CN"/>
              </w:rPr>
              <w:pict w14:anchorId="73FF102B">
                <v:shape id="图片 32" o:spid="_x0000_i1035" type="#_x0000_t75" style="width:15.75pt;height:21pt;visibility:visible;mso-wrap-style:square">
                  <v:imagedata r:id="rId25" o:title=""/>
                </v:shape>
              </w:pict>
            </w:r>
            <w:r>
              <w:rPr>
                <w:color w:val="000000"/>
              </w:rPr>
              <w:t xml:space="preserve">= </w:t>
            </w:r>
            <w:r w:rsidR="00B20570" w:rsidRPr="00E35178">
              <w:rPr>
                <w:noProof/>
                <w:lang w:eastAsia="zh-CN"/>
              </w:rPr>
              <w:pict w14:anchorId="46FD9C97">
                <v:shape id="图片 33" o:spid="_x0000_i1034" type="#_x0000_t75" style="width:15.75pt;height:21pt;visibility:visible;mso-wrap-style:square">
                  <v:imagedata r:id="rId23" o:title=""/>
                </v:shape>
              </w:pict>
            </w:r>
          </w:p>
        </w:tc>
      </w:tr>
    </w:tbl>
    <w:p w14:paraId="552CA798" w14:textId="77777777" w:rsidR="00C751A6" w:rsidRDefault="007E6F9C">
      <w:pPr>
        <w:spacing w:after="0"/>
        <w:rPr>
          <w:lang w:eastAsia="zh-CN"/>
        </w:rPr>
      </w:pPr>
      <w:r>
        <w:rPr>
          <w:color w:val="000000"/>
          <w:lang w:eastAsia="zh-CN"/>
        </w:rPr>
        <w:t>【分析】根据整数加法和小数加、减法及小数乘法和分数加、减、乘、除法的计算方法进行计算即可．</w:t>
      </w:r>
    </w:p>
    <w:p w14:paraId="2D2657D3" w14:textId="77777777" w:rsidR="00C751A6" w:rsidRDefault="007E6F9C">
      <w:pPr>
        <w:spacing w:after="0"/>
        <w:rPr>
          <w:lang w:eastAsia="zh-CN"/>
        </w:rPr>
      </w:pPr>
      <w:r>
        <w:rPr>
          <w:color w:val="000000"/>
          <w:lang w:eastAsia="zh-CN"/>
        </w:rPr>
        <w:t>16.</w:t>
      </w:r>
      <w:r>
        <w:rPr>
          <w:color w:val="0000FF"/>
          <w:lang w:eastAsia="zh-CN"/>
        </w:rPr>
        <w:t>【答案】</w:t>
      </w:r>
      <w:r>
        <w:rPr>
          <w:color w:val="000000"/>
          <w:lang w:eastAsia="zh-CN"/>
        </w:rPr>
        <w:t xml:space="preserve"> 3   </w:t>
      </w:r>
    </w:p>
    <w:p w14:paraId="3303F8D1" w14:textId="77777777" w:rsidR="00C751A6" w:rsidRDefault="007E6F9C">
      <w:pPr>
        <w:spacing w:after="0"/>
        <w:rPr>
          <w:lang w:eastAsia="zh-CN"/>
        </w:rPr>
      </w:pPr>
      <w:r>
        <w:rPr>
          <w:color w:val="0000FF"/>
          <w:lang w:eastAsia="zh-CN"/>
        </w:rPr>
        <w:t>【解析】</w:t>
      </w:r>
      <w:r>
        <w:rPr>
          <w:color w:val="000000"/>
          <w:lang w:eastAsia="zh-CN"/>
        </w:rPr>
        <w:t>【解答】解：一位小数乘两位小数，如果结果的末位数不为</w:t>
      </w:r>
      <w:r>
        <w:rPr>
          <w:color w:val="000000"/>
          <w:lang w:eastAsia="zh-CN"/>
        </w:rPr>
        <w:t>0</w:t>
      </w:r>
      <w:r>
        <w:rPr>
          <w:color w:val="000000"/>
          <w:lang w:eastAsia="zh-CN"/>
        </w:rPr>
        <w:t>，那么它们的乘积是</w:t>
      </w:r>
      <w:r>
        <w:rPr>
          <w:color w:val="000000"/>
          <w:lang w:eastAsia="zh-CN"/>
        </w:rPr>
        <w:t>3</w:t>
      </w:r>
      <w:r>
        <w:rPr>
          <w:color w:val="000000"/>
          <w:lang w:eastAsia="zh-CN"/>
        </w:rPr>
        <w:t>位小数。</w:t>
      </w:r>
      <w:r>
        <w:rPr>
          <w:lang w:eastAsia="zh-CN"/>
        </w:rPr>
        <w:br/>
      </w:r>
      <w:r>
        <w:rPr>
          <w:color w:val="000000"/>
          <w:lang w:eastAsia="zh-CN"/>
        </w:rPr>
        <w:t xml:space="preserve">  </w:t>
      </w:r>
      <w:r>
        <w:rPr>
          <w:color w:val="000000"/>
          <w:lang w:eastAsia="zh-CN"/>
        </w:rPr>
        <w:t>故答案为：</w:t>
      </w:r>
      <w:r>
        <w:rPr>
          <w:color w:val="000000"/>
          <w:lang w:eastAsia="zh-CN"/>
        </w:rPr>
        <w:t>3</w:t>
      </w:r>
      <w:r>
        <w:rPr>
          <w:color w:val="000000"/>
          <w:lang w:eastAsia="zh-CN"/>
        </w:rPr>
        <w:t>。</w:t>
      </w:r>
      <w:r>
        <w:rPr>
          <w:lang w:eastAsia="zh-CN"/>
        </w:rPr>
        <w:br/>
      </w:r>
      <w:r>
        <w:rPr>
          <w:color w:val="000000"/>
          <w:lang w:eastAsia="zh-CN"/>
        </w:rPr>
        <w:t xml:space="preserve"> </w:t>
      </w:r>
      <w:r>
        <w:rPr>
          <w:color w:val="000000"/>
          <w:lang w:eastAsia="zh-CN"/>
        </w:rPr>
        <w:t>【分析】小数乘小数：先按照整数乘法的计算方法算出积，再看因数中一共有几位小数，就从积的右边起数出几位，点上小数点即可。</w:t>
      </w:r>
    </w:p>
    <w:p w14:paraId="3A6D487C" w14:textId="77777777" w:rsidR="00C751A6" w:rsidRDefault="007E6F9C">
      <w:pPr>
        <w:rPr>
          <w:lang w:eastAsia="zh-CN"/>
        </w:rPr>
      </w:pPr>
      <w:r>
        <w:rPr>
          <w:lang w:eastAsia="zh-CN"/>
        </w:rPr>
        <w:t>四、计算题</w:t>
      </w:r>
    </w:p>
    <w:p w14:paraId="0D829FBB" w14:textId="76A4FE7F" w:rsidR="00C751A6" w:rsidRDefault="007E6F9C">
      <w:pPr>
        <w:spacing w:after="0"/>
        <w:rPr>
          <w:lang w:eastAsia="zh-CN"/>
        </w:rPr>
      </w:pPr>
      <w:r>
        <w:rPr>
          <w:color w:val="000000"/>
          <w:lang w:eastAsia="zh-CN"/>
        </w:rPr>
        <w:t>17.</w:t>
      </w:r>
      <w:r>
        <w:rPr>
          <w:color w:val="0000FF"/>
          <w:lang w:eastAsia="zh-CN"/>
        </w:rPr>
        <w:t>【答案】</w:t>
      </w:r>
      <w:r>
        <w:rPr>
          <w:color w:val="000000"/>
          <w:lang w:eastAsia="zh-CN"/>
        </w:rPr>
        <w:t>（</w:t>
      </w:r>
      <w:r>
        <w:rPr>
          <w:color w:val="000000"/>
          <w:lang w:eastAsia="zh-CN"/>
        </w:rPr>
        <w:t>1</w:t>
      </w:r>
      <w:r>
        <w:rPr>
          <w:color w:val="000000"/>
          <w:lang w:eastAsia="zh-CN"/>
        </w:rPr>
        <w:t>）解：</w:t>
      </w:r>
      <w:r>
        <w:rPr>
          <w:color w:val="000000"/>
          <w:lang w:eastAsia="zh-CN"/>
        </w:rPr>
        <w:t>1.08×7.9≈8.53</w:t>
      </w:r>
      <w:r>
        <w:rPr>
          <w:lang w:eastAsia="zh-CN"/>
        </w:rPr>
        <w:br/>
      </w:r>
      <w:r w:rsidR="00B20570" w:rsidRPr="00E35178">
        <w:rPr>
          <w:noProof/>
          <w:lang w:eastAsia="zh-CN"/>
        </w:rPr>
        <w:pict w14:anchorId="177ECDAC">
          <v:shape id="图片 34" o:spid="_x0000_i1033" type="#_x0000_t75" style="width:92.25pt;height:106.5pt;visibility:visible;mso-wrap-style:square">
            <v:imagedata r:id="rId26" o:title=""/>
          </v:shape>
        </w:pict>
      </w:r>
      <w:r>
        <w:rPr>
          <w:lang w:eastAsia="zh-CN"/>
        </w:rPr>
        <w:br/>
      </w:r>
      <w:r>
        <w:rPr>
          <w:lang w:eastAsia="zh-CN"/>
        </w:rPr>
        <w:br/>
      </w:r>
      <w:r>
        <w:rPr>
          <w:color w:val="000000"/>
          <w:lang w:eastAsia="zh-CN"/>
        </w:rPr>
        <w:t>（</w:t>
      </w:r>
      <w:r>
        <w:rPr>
          <w:color w:val="000000"/>
          <w:lang w:eastAsia="zh-CN"/>
        </w:rPr>
        <w:t>2</w:t>
      </w:r>
      <w:r>
        <w:rPr>
          <w:color w:val="000000"/>
          <w:lang w:eastAsia="zh-CN"/>
        </w:rPr>
        <w:t>）解：</w:t>
      </w:r>
      <w:r>
        <w:rPr>
          <w:color w:val="000000"/>
          <w:lang w:eastAsia="zh-CN"/>
        </w:rPr>
        <w:t xml:space="preserve">1.24÷3.6= </w:t>
      </w:r>
      <w:r w:rsidR="00B20570" w:rsidRPr="00E35178">
        <w:rPr>
          <w:noProof/>
          <w:lang w:eastAsia="zh-CN"/>
        </w:rPr>
        <w:pict w14:anchorId="3043C12B">
          <v:shape id="图片 35" o:spid="_x0000_i1032" type="#_x0000_t75" style="width:23.25pt;height:11.25pt;visibility:visible;mso-wrap-style:square">
            <v:imagedata r:id="rId27" o:title=""/>
          </v:shape>
        </w:pict>
      </w:r>
      <w:r>
        <w:rPr>
          <w:lang w:eastAsia="zh-CN"/>
        </w:rPr>
        <w:br/>
      </w:r>
      <w:r w:rsidR="00B20570" w:rsidRPr="00E35178">
        <w:rPr>
          <w:noProof/>
          <w:lang w:eastAsia="zh-CN"/>
        </w:rPr>
        <w:pict w14:anchorId="124A0B5B">
          <v:shape id="图片 36" o:spid="_x0000_i1031" type="#_x0000_t75" style="width:81.75pt;height:156.75pt;visibility:visible;mso-wrap-style:square">
            <v:imagedata r:id="rId28" o:title=""/>
          </v:shape>
        </w:pict>
      </w:r>
      <w:r>
        <w:rPr>
          <w:lang w:eastAsia="zh-CN"/>
        </w:rPr>
        <w:br/>
      </w:r>
      <w:r>
        <w:rPr>
          <w:color w:val="000000"/>
          <w:lang w:eastAsia="zh-CN"/>
        </w:rPr>
        <w:t xml:space="preserve">  </w:t>
      </w:r>
    </w:p>
    <w:p w14:paraId="673684E0" w14:textId="77777777" w:rsidR="00C751A6" w:rsidRDefault="007E6F9C">
      <w:pPr>
        <w:spacing w:after="0"/>
        <w:rPr>
          <w:lang w:eastAsia="zh-CN"/>
        </w:rPr>
      </w:pPr>
      <w:r>
        <w:rPr>
          <w:color w:val="0000FF"/>
          <w:lang w:eastAsia="zh-CN"/>
        </w:rPr>
        <w:t>【解析】</w:t>
      </w:r>
      <w:r>
        <w:rPr>
          <w:color w:val="000000"/>
          <w:lang w:eastAsia="zh-CN"/>
        </w:rPr>
        <w:t>【分析】小数乘小数，先按照整数乘法的计算方法计算出积，然后看两个因数中共有几位小数，就从积的右边向左数出几位点上小数点。除数是小数，根据除数中小数点的位置把被除数和除数的小数点向右移动相同的位数，使除数转化成整数，然后按照除数是整数的除法计算方法计算。</w:t>
      </w:r>
    </w:p>
    <w:p w14:paraId="31946B34" w14:textId="060C7220" w:rsidR="00C751A6" w:rsidRDefault="007E6F9C">
      <w:pPr>
        <w:spacing w:after="0"/>
      </w:pPr>
      <w:r>
        <w:rPr>
          <w:color w:val="000000"/>
        </w:rPr>
        <w:lastRenderedPageBreak/>
        <w:t>18.</w:t>
      </w:r>
      <w:r>
        <w:rPr>
          <w:color w:val="0000FF"/>
        </w:rPr>
        <w:t>【答案】</w:t>
      </w:r>
      <w:r>
        <w:rPr>
          <w:color w:val="000000"/>
        </w:rPr>
        <w:t>（</w:t>
      </w:r>
      <w:r>
        <w:rPr>
          <w:color w:val="000000"/>
        </w:rPr>
        <w:t>1</w:t>
      </w:r>
      <w:r>
        <w:rPr>
          <w:color w:val="000000"/>
        </w:rPr>
        <w:t>）解：</w:t>
      </w:r>
      <w:r>
        <w:rPr>
          <w:color w:val="000000"/>
        </w:rPr>
        <w:t>3.28×24.5=80.36</w:t>
      </w:r>
      <w:r>
        <w:br/>
      </w:r>
      <w:r w:rsidR="00B20570" w:rsidRPr="00E35178">
        <w:rPr>
          <w:noProof/>
          <w:lang w:eastAsia="zh-CN"/>
        </w:rPr>
        <w:pict w14:anchorId="1778882A">
          <v:shape id="图片 37" o:spid="_x0000_i1030" type="#_x0000_t75" style="width:127.5pt;height:114.75pt;visibility:visible;mso-wrap-style:square">
            <v:imagedata r:id="rId29" o:title=""/>
          </v:shape>
        </w:pict>
      </w:r>
      <w:r>
        <w:br/>
      </w:r>
      <w:r>
        <w:br/>
      </w:r>
      <w:r>
        <w:rPr>
          <w:color w:val="000000"/>
        </w:rPr>
        <w:t>（</w:t>
      </w:r>
      <w:r>
        <w:rPr>
          <w:color w:val="000000"/>
        </w:rPr>
        <w:t>2</w:t>
      </w:r>
      <w:r>
        <w:rPr>
          <w:color w:val="000000"/>
        </w:rPr>
        <w:t>）解：</w:t>
      </w:r>
      <w:r>
        <w:rPr>
          <w:color w:val="000000"/>
        </w:rPr>
        <w:t>14.4÷0.18=80</w:t>
      </w:r>
      <w:r>
        <w:br/>
      </w:r>
      <w:r w:rsidR="00B20570" w:rsidRPr="00E35178">
        <w:rPr>
          <w:noProof/>
          <w:lang w:eastAsia="zh-CN"/>
        </w:rPr>
        <w:pict w14:anchorId="7BE71096">
          <v:shape id="图片 38" o:spid="_x0000_i1029" type="#_x0000_t75" style="width:157.5pt;height:83.25pt;visibility:visible;mso-wrap-style:square">
            <v:imagedata r:id="rId30" o:title=""/>
          </v:shape>
        </w:pict>
      </w:r>
    </w:p>
    <w:p w14:paraId="25E17DF6" w14:textId="77777777" w:rsidR="00C751A6" w:rsidRDefault="007E6F9C">
      <w:pPr>
        <w:spacing w:after="0"/>
        <w:rPr>
          <w:lang w:eastAsia="zh-CN"/>
        </w:rPr>
      </w:pPr>
      <w:r>
        <w:rPr>
          <w:color w:val="0000FF"/>
          <w:lang w:eastAsia="zh-CN"/>
        </w:rPr>
        <w:t>【解析】</w:t>
      </w:r>
      <w:r>
        <w:rPr>
          <w:color w:val="000000"/>
          <w:lang w:eastAsia="zh-CN"/>
        </w:rPr>
        <w:t>【分析】小数乘小数，先按照整数乘法的计算方法计算出积，然后看两个因数中共有几位小数，就从积的右边向左数出几位点上小数点。小数除以小数，根据除数中小数点的位置把被除数和除数的小数点向右移动相同的位数，使除数转化成整数，然后按照除数是整数的除法计算方法计算。</w:t>
      </w:r>
    </w:p>
    <w:p w14:paraId="56AA1890" w14:textId="77777777" w:rsidR="00C751A6" w:rsidRDefault="007E6F9C">
      <w:pPr>
        <w:rPr>
          <w:lang w:eastAsia="zh-CN"/>
        </w:rPr>
      </w:pPr>
      <w:r>
        <w:rPr>
          <w:lang w:eastAsia="zh-CN"/>
        </w:rPr>
        <w:t>五、解答题</w:t>
      </w:r>
    </w:p>
    <w:p w14:paraId="567D301E" w14:textId="49D7F8EB" w:rsidR="00C751A6" w:rsidRDefault="007E6F9C">
      <w:pPr>
        <w:spacing w:after="0"/>
        <w:rPr>
          <w:lang w:eastAsia="zh-CN"/>
        </w:rPr>
      </w:pPr>
      <w:r>
        <w:rPr>
          <w:color w:val="000000"/>
          <w:lang w:eastAsia="zh-CN"/>
        </w:rPr>
        <w:t>19.</w:t>
      </w:r>
      <w:r>
        <w:rPr>
          <w:color w:val="0000FF"/>
          <w:lang w:eastAsia="zh-CN"/>
        </w:rPr>
        <w:t>【答案】</w:t>
      </w:r>
      <w:r w:rsidR="00B20570" w:rsidRPr="00E35178">
        <w:rPr>
          <w:noProof/>
          <w:lang w:eastAsia="zh-CN"/>
        </w:rPr>
        <w:pict w14:anchorId="78BEC6A7">
          <v:shape id="图片 39" o:spid="_x0000_i1028" type="#_x0000_t75" style="width:272.25pt;height:204pt;visibility:visible;mso-wrap-style:square">
            <v:imagedata r:id="rId31" o:title=""/>
          </v:shape>
        </w:pict>
      </w:r>
    </w:p>
    <w:p w14:paraId="1BABC6A4" w14:textId="77777777" w:rsidR="00C751A6" w:rsidRDefault="007E6F9C">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0.4×10=4</w:t>
      </w:r>
      <w:r>
        <w:rPr>
          <w:color w:val="000000"/>
          <w:lang w:eastAsia="zh-CN"/>
        </w:rPr>
        <w:t>（元），</w:t>
      </w:r>
      <w:r>
        <w:rPr>
          <w:color w:val="000000"/>
          <w:lang w:eastAsia="zh-CN"/>
        </w:rPr>
        <w:t>0.4×100=40</w:t>
      </w:r>
      <w:r>
        <w:rPr>
          <w:color w:val="000000"/>
          <w:lang w:eastAsia="zh-CN"/>
        </w:rPr>
        <w:t>（元），</w:t>
      </w:r>
      <w:r>
        <w:rPr>
          <w:color w:val="000000"/>
          <w:lang w:eastAsia="zh-CN"/>
        </w:rPr>
        <w:t>0.4×1000=400</w:t>
      </w:r>
      <w:r>
        <w:rPr>
          <w:color w:val="000000"/>
          <w:lang w:eastAsia="zh-CN"/>
        </w:rPr>
        <w:t>（元）；</w:t>
      </w:r>
      <w:r>
        <w:rPr>
          <w:lang w:eastAsia="zh-CN"/>
        </w:rPr>
        <w:br/>
      </w:r>
      <w:r>
        <w:rPr>
          <w:color w:val="000000"/>
          <w:lang w:eastAsia="zh-CN"/>
        </w:rPr>
        <w:t>（</w:t>
      </w:r>
      <w:r>
        <w:rPr>
          <w:color w:val="000000"/>
          <w:lang w:eastAsia="zh-CN"/>
        </w:rPr>
        <w:t>2</w:t>
      </w:r>
      <w:r>
        <w:rPr>
          <w:color w:val="000000"/>
          <w:lang w:eastAsia="zh-CN"/>
        </w:rPr>
        <w:t>）</w:t>
      </w:r>
      <w:r>
        <w:rPr>
          <w:color w:val="000000"/>
          <w:lang w:eastAsia="zh-CN"/>
        </w:rPr>
        <w:t>1.35×10=13.5</w:t>
      </w:r>
      <w:r>
        <w:rPr>
          <w:color w:val="000000"/>
          <w:lang w:eastAsia="zh-CN"/>
        </w:rPr>
        <w:t>（元），</w:t>
      </w:r>
      <w:r>
        <w:rPr>
          <w:color w:val="000000"/>
          <w:lang w:eastAsia="zh-CN"/>
        </w:rPr>
        <w:t xml:space="preserve"> 1.35×100=135</w:t>
      </w:r>
      <w:r>
        <w:rPr>
          <w:color w:val="000000"/>
          <w:lang w:eastAsia="zh-CN"/>
        </w:rPr>
        <w:t>（元），</w:t>
      </w:r>
      <w:r>
        <w:rPr>
          <w:color w:val="000000"/>
          <w:lang w:eastAsia="zh-CN"/>
        </w:rPr>
        <w:t>1.35×1000=1350</w:t>
      </w:r>
      <w:r>
        <w:rPr>
          <w:color w:val="000000"/>
          <w:lang w:eastAsia="zh-CN"/>
        </w:rPr>
        <w:t>（元）；</w:t>
      </w:r>
      <w:r>
        <w:rPr>
          <w:lang w:eastAsia="zh-CN"/>
        </w:rPr>
        <w:br/>
      </w:r>
      <w:r>
        <w:rPr>
          <w:color w:val="000000"/>
          <w:lang w:eastAsia="zh-CN"/>
        </w:rPr>
        <w:t>（</w:t>
      </w:r>
      <w:r>
        <w:rPr>
          <w:color w:val="000000"/>
          <w:lang w:eastAsia="zh-CN"/>
        </w:rPr>
        <w:t>3</w:t>
      </w:r>
      <w:r>
        <w:rPr>
          <w:color w:val="000000"/>
          <w:lang w:eastAsia="zh-CN"/>
        </w:rPr>
        <w:t>）</w:t>
      </w:r>
      <w:r>
        <w:rPr>
          <w:color w:val="000000"/>
          <w:lang w:eastAsia="zh-CN"/>
        </w:rPr>
        <w:t>5.6×10=56</w:t>
      </w:r>
      <w:r>
        <w:rPr>
          <w:color w:val="000000"/>
          <w:lang w:eastAsia="zh-CN"/>
        </w:rPr>
        <w:t>（元），</w:t>
      </w:r>
      <w:r>
        <w:rPr>
          <w:color w:val="000000"/>
          <w:lang w:eastAsia="zh-CN"/>
        </w:rPr>
        <w:t>5.6×100=560</w:t>
      </w:r>
      <w:r>
        <w:rPr>
          <w:color w:val="000000"/>
          <w:lang w:eastAsia="zh-CN"/>
        </w:rPr>
        <w:t>（元），</w:t>
      </w:r>
      <w:r>
        <w:rPr>
          <w:color w:val="000000"/>
          <w:lang w:eastAsia="zh-CN"/>
        </w:rPr>
        <w:t>5.6×1000=5600</w:t>
      </w:r>
      <w:r>
        <w:rPr>
          <w:color w:val="000000"/>
          <w:lang w:eastAsia="zh-CN"/>
        </w:rPr>
        <w:t>（元）</w:t>
      </w:r>
      <w:r>
        <w:rPr>
          <w:color w:val="000000"/>
          <w:lang w:eastAsia="zh-CN"/>
        </w:rPr>
        <w:t>.</w:t>
      </w:r>
      <w:r>
        <w:rPr>
          <w:lang w:eastAsia="zh-CN"/>
        </w:rPr>
        <w:br/>
      </w:r>
      <w:r>
        <w:rPr>
          <w:color w:val="000000"/>
          <w:lang w:eastAsia="zh-CN"/>
        </w:rPr>
        <w:t>【分析】已知单价和数量，求总价，用单价</w:t>
      </w:r>
      <w:r>
        <w:rPr>
          <w:color w:val="000000"/>
          <w:lang w:eastAsia="zh-CN"/>
        </w:rPr>
        <w:t>×</w:t>
      </w:r>
      <w:r>
        <w:rPr>
          <w:color w:val="000000"/>
          <w:lang w:eastAsia="zh-CN"/>
        </w:rPr>
        <w:t>数量</w:t>
      </w:r>
      <w:r>
        <w:rPr>
          <w:color w:val="000000"/>
          <w:lang w:eastAsia="zh-CN"/>
        </w:rPr>
        <w:t>=</w:t>
      </w:r>
      <w:r>
        <w:rPr>
          <w:color w:val="000000"/>
          <w:lang w:eastAsia="zh-CN"/>
        </w:rPr>
        <w:t>总价，据此列式解答</w:t>
      </w:r>
      <w:r>
        <w:rPr>
          <w:color w:val="000000"/>
          <w:lang w:eastAsia="zh-CN"/>
        </w:rPr>
        <w:t>.</w:t>
      </w:r>
    </w:p>
    <w:p w14:paraId="27F04FF4" w14:textId="77777777" w:rsidR="00C751A6" w:rsidRDefault="007E6F9C">
      <w:pPr>
        <w:rPr>
          <w:lang w:eastAsia="zh-CN"/>
        </w:rPr>
      </w:pPr>
      <w:r>
        <w:rPr>
          <w:lang w:eastAsia="zh-CN"/>
        </w:rPr>
        <w:t>六、综合题</w:t>
      </w:r>
    </w:p>
    <w:p w14:paraId="49381D54" w14:textId="77777777" w:rsidR="00C751A6" w:rsidRDefault="007E6F9C">
      <w:pPr>
        <w:spacing w:after="0"/>
        <w:rPr>
          <w:lang w:eastAsia="zh-CN"/>
        </w:rPr>
      </w:pPr>
      <w:r>
        <w:rPr>
          <w:color w:val="000000"/>
          <w:lang w:eastAsia="zh-CN"/>
        </w:rPr>
        <w:t>20.</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）解：</w:t>
      </w:r>
      <w:r>
        <w:rPr>
          <w:color w:val="000000"/>
          <w:lang w:eastAsia="zh-CN"/>
        </w:rPr>
        <w:t>9678</w:t>
      </w:r>
      <w:r>
        <w:rPr>
          <w:color w:val="000000"/>
          <w:lang w:eastAsia="zh-CN"/>
        </w:rPr>
        <w:t>﹣</w:t>
      </w:r>
      <w:r>
        <w:rPr>
          <w:color w:val="000000"/>
          <w:lang w:eastAsia="zh-CN"/>
        </w:rPr>
        <w:t xml:space="preserve">7328=2350  </w:t>
      </w:r>
    </w:p>
    <w:p w14:paraId="08CA099E" w14:textId="26B211DC" w:rsidR="007E6F9C" w:rsidRDefault="00B20570">
      <w:pPr>
        <w:spacing w:after="0"/>
      </w:pPr>
      <w:r w:rsidRPr="00E35178">
        <w:rPr>
          <w:noProof/>
          <w:lang w:eastAsia="zh-CN"/>
        </w:rPr>
        <w:lastRenderedPageBreak/>
        <w:pict w14:anchorId="3B5E2B5B">
          <v:shape id="图片 40" o:spid="_x0000_i1027" type="#_x0000_t75" style="width:48.75pt;height:36pt;visibility:visible;mso-wrap-style:square">
            <v:imagedata r:id="rId32" o:title=""/>
          </v:shape>
        </w:pict>
      </w:r>
    </w:p>
    <w:p w14:paraId="49DFADAB" w14:textId="77777777" w:rsidR="00C751A6" w:rsidRDefault="007E6F9C">
      <w:pPr>
        <w:spacing w:after="0"/>
      </w:pPr>
      <w:r>
        <w:rPr>
          <w:color w:val="000000"/>
        </w:rPr>
        <w:t>（</w:t>
      </w:r>
      <w:r>
        <w:rPr>
          <w:color w:val="000000"/>
        </w:rPr>
        <w:t>2</w:t>
      </w:r>
      <w:r>
        <w:rPr>
          <w:color w:val="000000"/>
        </w:rPr>
        <w:t>）解：</w:t>
      </w:r>
      <w:r>
        <w:rPr>
          <w:color w:val="000000"/>
        </w:rPr>
        <w:t xml:space="preserve">100.1÷0.25=400.4  </w:t>
      </w:r>
    </w:p>
    <w:p w14:paraId="25164699" w14:textId="157F6B3D" w:rsidR="007E6F9C" w:rsidRDefault="00B20570">
      <w:pPr>
        <w:spacing w:after="0"/>
      </w:pPr>
      <w:r w:rsidRPr="00E35178">
        <w:rPr>
          <w:noProof/>
          <w:lang w:eastAsia="zh-CN"/>
        </w:rPr>
        <w:pict w14:anchorId="6A6A9267">
          <v:shape id="图片 41" o:spid="_x0000_i1026" type="#_x0000_t75" style="width:76.5pt;height:84pt;visibility:visible;mso-wrap-style:square">
            <v:imagedata r:id="rId33" o:title=""/>
          </v:shape>
        </w:pict>
      </w:r>
    </w:p>
    <w:p w14:paraId="629F2E60" w14:textId="77777777" w:rsidR="00C751A6" w:rsidRDefault="007E6F9C">
      <w:pPr>
        <w:spacing w:after="0"/>
      </w:pPr>
      <w:r>
        <w:rPr>
          <w:color w:val="000000"/>
        </w:rPr>
        <w:t>（</w:t>
      </w:r>
      <w:r>
        <w:rPr>
          <w:color w:val="000000"/>
        </w:rPr>
        <w:t>3</w:t>
      </w:r>
      <w:r>
        <w:rPr>
          <w:color w:val="000000"/>
        </w:rPr>
        <w:t>）解：</w:t>
      </w:r>
      <w:r>
        <w:rPr>
          <w:color w:val="000000"/>
        </w:rPr>
        <w:t xml:space="preserve">21.08×7.2=151.776  </w:t>
      </w:r>
    </w:p>
    <w:p w14:paraId="0FC30E11" w14:textId="4B988D01" w:rsidR="00C751A6" w:rsidRDefault="00B20570">
      <w:pPr>
        <w:spacing w:after="0"/>
      </w:pPr>
      <w:r w:rsidRPr="00E35178">
        <w:rPr>
          <w:noProof/>
          <w:lang w:eastAsia="zh-CN"/>
        </w:rPr>
        <w:pict w14:anchorId="6304D627">
          <v:shape id="图片 42" o:spid="_x0000_i1025" type="#_x0000_t75" style="width:44.25pt;height:56.25pt;visibility:visible;mso-wrap-style:square">
            <v:imagedata r:id="rId34" o:title=""/>
          </v:shape>
        </w:pict>
      </w:r>
    </w:p>
    <w:p w14:paraId="48FF58F3" w14:textId="77777777" w:rsidR="00C751A6" w:rsidRDefault="007E6F9C">
      <w:pPr>
        <w:spacing w:after="0"/>
        <w:rPr>
          <w:lang w:eastAsia="zh-CN"/>
        </w:rPr>
      </w:pPr>
      <w:r>
        <w:rPr>
          <w:color w:val="0000FF"/>
          <w:lang w:eastAsia="zh-CN"/>
        </w:rPr>
        <w:t>【解析】</w:t>
      </w:r>
      <w:r>
        <w:rPr>
          <w:color w:val="000000"/>
          <w:lang w:eastAsia="zh-CN"/>
        </w:rPr>
        <w:t>【分析】根据整数、小数减法、乘除法运算的计算法则计算即可求解．</w:t>
      </w:r>
    </w:p>
    <w:p w14:paraId="070433A7" w14:textId="77777777" w:rsidR="00C751A6" w:rsidRDefault="007E6F9C">
      <w:pPr>
        <w:rPr>
          <w:lang w:eastAsia="zh-CN"/>
        </w:rPr>
      </w:pPr>
      <w:r>
        <w:rPr>
          <w:lang w:eastAsia="zh-CN"/>
        </w:rPr>
        <w:t>七、应用题</w:t>
      </w:r>
    </w:p>
    <w:p w14:paraId="473E4B2F" w14:textId="77777777" w:rsidR="00C751A6" w:rsidRDefault="007E6F9C">
      <w:pPr>
        <w:spacing w:after="0"/>
        <w:rPr>
          <w:lang w:eastAsia="zh-CN"/>
        </w:rPr>
      </w:pPr>
      <w:r>
        <w:rPr>
          <w:color w:val="000000"/>
          <w:lang w:eastAsia="zh-CN"/>
        </w:rPr>
        <w:t>21.</w:t>
      </w:r>
      <w:r>
        <w:rPr>
          <w:color w:val="0000FF"/>
          <w:lang w:eastAsia="zh-CN"/>
        </w:rPr>
        <w:t>【答案】</w:t>
      </w:r>
      <w:r>
        <w:rPr>
          <w:color w:val="000000"/>
          <w:lang w:eastAsia="zh-CN"/>
        </w:rPr>
        <w:t>0.35×12</w:t>
      </w:r>
      <w:r>
        <w:rPr>
          <w:color w:val="000000"/>
          <w:lang w:eastAsia="zh-CN"/>
        </w:rPr>
        <w:t>＝</w:t>
      </w:r>
      <w:r>
        <w:rPr>
          <w:color w:val="000000"/>
          <w:lang w:eastAsia="zh-CN"/>
        </w:rPr>
        <w:t>4.2</w:t>
      </w:r>
      <w:r>
        <w:rPr>
          <w:color w:val="000000"/>
          <w:lang w:eastAsia="zh-CN"/>
        </w:rPr>
        <w:t>（公顷）</w:t>
      </w:r>
      <w:r>
        <w:rPr>
          <w:lang w:eastAsia="zh-CN"/>
        </w:rPr>
        <w:br/>
      </w:r>
      <w:r>
        <w:rPr>
          <w:color w:val="000000"/>
          <w:lang w:eastAsia="zh-CN"/>
        </w:rPr>
        <w:t>答：</w:t>
      </w:r>
      <w:r>
        <w:rPr>
          <w:color w:val="000000"/>
          <w:lang w:eastAsia="zh-CN"/>
        </w:rPr>
        <w:t>12</w:t>
      </w:r>
      <w:r>
        <w:rPr>
          <w:color w:val="000000"/>
          <w:lang w:eastAsia="zh-CN"/>
        </w:rPr>
        <w:t>小时可耕地</w:t>
      </w:r>
      <w:r>
        <w:rPr>
          <w:color w:val="000000"/>
          <w:lang w:eastAsia="zh-CN"/>
        </w:rPr>
        <w:t>4.2</w:t>
      </w:r>
      <w:r>
        <w:rPr>
          <w:color w:val="000000"/>
          <w:lang w:eastAsia="zh-CN"/>
        </w:rPr>
        <w:t>公顷，</w:t>
      </w:r>
      <w:r>
        <w:rPr>
          <w:color w:val="000000"/>
          <w:lang w:eastAsia="zh-CN"/>
        </w:rPr>
        <w:t xml:space="preserve">  </w:t>
      </w:r>
    </w:p>
    <w:p w14:paraId="3BD728C9" w14:textId="77777777" w:rsidR="00C751A6" w:rsidRDefault="007E6F9C">
      <w:pPr>
        <w:spacing w:after="0"/>
        <w:rPr>
          <w:lang w:eastAsia="zh-CN"/>
        </w:rPr>
      </w:pPr>
      <w:r>
        <w:rPr>
          <w:color w:val="0000FF"/>
          <w:lang w:eastAsia="zh-CN"/>
        </w:rPr>
        <w:t>【解析】</w:t>
      </w:r>
      <w:r>
        <w:rPr>
          <w:color w:val="000000"/>
          <w:lang w:eastAsia="zh-CN"/>
        </w:rPr>
        <w:t>【分析】根据乘法的意义，用每小时耕地公顷数</w:t>
      </w:r>
      <w:r>
        <w:rPr>
          <w:color w:val="000000"/>
          <w:lang w:eastAsia="zh-CN"/>
        </w:rPr>
        <w:t>×</w:t>
      </w:r>
      <w:r>
        <w:rPr>
          <w:color w:val="000000"/>
          <w:lang w:eastAsia="zh-CN"/>
        </w:rPr>
        <w:t>时间即可求出耕地公顷数。掌握小数乘法的计算方法是基础。</w:t>
      </w:r>
    </w:p>
    <w:sectPr w:rsidR="00C751A6">
      <w:headerReference w:type="even" r:id="rId35"/>
      <w:footerReference w:type="default" r:id="rId36"/>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E9919E" w14:textId="77777777" w:rsidR="00B20570" w:rsidRDefault="00B20570">
      <w:pPr>
        <w:spacing w:after="0" w:line="240" w:lineRule="auto"/>
      </w:pPr>
      <w:r>
        <w:separator/>
      </w:r>
    </w:p>
  </w:endnote>
  <w:endnote w:type="continuationSeparator" w:id="0">
    <w:p w14:paraId="6C98FF13" w14:textId="77777777" w:rsidR="00B20570" w:rsidRDefault="00B20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76072" w14:textId="77777777" w:rsidR="00C751A6" w:rsidRPr="007E6F9C" w:rsidRDefault="007E6F9C" w:rsidP="007E6F9C">
    <w:pPr>
      <w:pStyle w:val="a5"/>
    </w:pPr>
    <w:r w:rsidRPr="007E6F9C">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606AE" w14:textId="77777777" w:rsidR="00B20570" w:rsidRDefault="00B20570">
      <w:pPr>
        <w:spacing w:after="0" w:line="240" w:lineRule="auto"/>
      </w:pPr>
      <w:r>
        <w:separator/>
      </w:r>
    </w:p>
  </w:footnote>
  <w:footnote w:type="continuationSeparator" w:id="0">
    <w:p w14:paraId="14E1E761" w14:textId="77777777" w:rsidR="00B20570" w:rsidRDefault="00B205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DCF33" w14:textId="77777777" w:rsidR="00C751A6" w:rsidRDefault="00B20570">
    <w:pPr>
      <w:pStyle w:val="a7"/>
      <w:pBdr>
        <w:bottom w:val="none" w:sz="0" w:space="0" w:color="auto"/>
      </w:pBdr>
    </w:pPr>
    <w:r>
      <w:pict w14:anchorId="048B1F2F">
        <v:rect id="Rectangle 7" o:spid="_x0000_s3073" style="position:absolute;left:0;text-align:left;margin-left:1056.4pt;margin-top:-43pt;width:42.15pt;height:57pt;z-index:1;mso-width-relative:page;mso-height-relative:page" o:preferrelative="t" fillcolor="gray">
          <v:stroke miterlimit="2"/>
        </v:rect>
      </w:pict>
    </w:r>
    <w:r>
      <w:pict w14:anchorId="68380691">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mso-width-relative:page;mso-height-relative:page;v-text-anchor:middle" o:preferrelative="t">
          <v:stroke miterlimit="2"/>
          <v:textbox style="layout-flow:vertical;mso-layout-flow-alt:bottom-to-top">
            <w:txbxContent>
              <w:p w14:paraId="60AB68F0" w14:textId="77777777" w:rsidR="00C751A6" w:rsidRDefault="007E6F9C">
                <w:pPr>
                  <w:spacing w:after="0" w:line="240" w:lineRule="auto"/>
                  <w:jc w:val="distribute"/>
                  <w:rPr>
                    <w:lang w:eastAsia="zh-CN"/>
                  </w:rPr>
                </w:pPr>
                <w:r>
                  <w:rPr>
                    <w:rFonts w:hint="eastAsia"/>
                    <w:lang w:eastAsia="zh-CN"/>
                  </w:rPr>
                  <w:t>…………○…………外…………○…………装…………○…………订…………○…………线…………○…………</w:t>
                </w:r>
              </w:p>
            </w:txbxContent>
          </v:textbox>
        </v:shape>
      </w:pict>
    </w:r>
    <w:r>
      <w:pict w14:anchorId="4860E73B">
        <v:shape id="Quad Arrow 3" o:spid="_x0000_s3075" type="#_x0000_t202" style="position:absolute;left:0;text-align:left;margin-left:1056.4pt;margin-top:-43pt;width:42.15pt;height:843pt;z-index:3;mso-width-relative:page;mso-height-relative:page;v-text-anchor:middle" o:preferrelative="t" fillcolor="#d8d8d8">
          <v:stroke miterlimit="2"/>
          <v:textbox style="layout-flow:vertical;mso-layout-flow-alt:bottom-to-top">
            <w:txbxContent>
              <w:p w14:paraId="47F27345" w14:textId="77777777" w:rsidR="00C751A6" w:rsidRDefault="007E6F9C">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w14:anchorId="48939441">
        <v:shape id="Quad Arrow 5" o:spid="_x0000_s3076" type="#_x0000_t202" style="position:absolute;left:0;text-align:left;margin-left:1025.45pt;margin-top:-43pt;width:30.95pt;height:843pt;z-index:4;mso-width-relative:page;mso-height-relative:page;v-text-anchor:middle" o:preferrelative="t">
          <v:stroke miterlimit="2"/>
          <v:textbox style="layout-flow:vertical;mso-layout-flow-alt:bottom-to-top">
            <w:txbxContent>
              <w:p w14:paraId="2F9D12D2" w14:textId="77777777" w:rsidR="00C751A6" w:rsidRDefault="007E6F9C">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DE5413"/>
    <w:multiLevelType w:val="hybridMultilevel"/>
    <w:tmpl w:val="46DCB416"/>
    <w:lvl w:ilvl="0" w:tplc="73347804">
      <w:start w:val="1"/>
      <w:numFmt w:val="decimal"/>
      <w:lvlText w:val="%1."/>
      <w:lvlJc w:val="left"/>
      <w:pPr>
        <w:ind w:left="720" w:hanging="360"/>
      </w:pPr>
    </w:lvl>
    <w:lvl w:ilvl="1" w:tplc="73347804" w:tentative="1">
      <w:start w:val="1"/>
      <w:numFmt w:val="lowerLetter"/>
      <w:lvlText w:val="%2."/>
      <w:lvlJc w:val="left"/>
      <w:pPr>
        <w:ind w:left="1440" w:hanging="360"/>
      </w:pPr>
    </w:lvl>
    <w:lvl w:ilvl="2" w:tplc="73347804" w:tentative="1">
      <w:start w:val="1"/>
      <w:numFmt w:val="lowerRoman"/>
      <w:lvlText w:val="%3."/>
      <w:lvlJc w:val="right"/>
      <w:pPr>
        <w:ind w:left="2160" w:hanging="180"/>
      </w:pPr>
    </w:lvl>
    <w:lvl w:ilvl="3" w:tplc="73347804" w:tentative="1">
      <w:start w:val="1"/>
      <w:numFmt w:val="decimal"/>
      <w:lvlText w:val="%4."/>
      <w:lvlJc w:val="left"/>
      <w:pPr>
        <w:ind w:left="2880" w:hanging="360"/>
      </w:pPr>
    </w:lvl>
    <w:lvl w:ilvl="4" w:tplc="73347804" w:tentative="1">
      <w:start w:val="1"/>
      <w:numFmt w:val="lowerLetter"/>
      <w:lvlText w:val="%5."/>
      <w:lvlJc w:val="left"/>
      <w:pPr>
        <w:ind w:left="3600" w:hanging="360"/>
      </w:pPr>
    </w:lvl>
    <w:lvl w:ilvl="5" w:tplc="73347804" w:tentative="1">
      <w:start w:val="1"/>
      <w:numFmt w:val="lowerRoman"/>
      <w:lvlText w:val="%6."/>
      <w:lvlJc w:val="right"/>
      <w:pPr>
        <w:ind w:left="4320" w:hanging="180"/>
      </w:pPr>
    </w:lvl>
    <w:lvl w:ilvl="6" w:tplc="73347804" w:tentative="1">
      <w:start w:val="1"/>
      <w:numFmt w:val="decimal"/>
      <w:lvlText w:val="%7."/>
      <w:lvlJc w:val="left"/>
      <w:pPr>
        <w:ind w:left="5040" w:hanging="360"/>
      </w:pPr>
    </w:lvl>
    <w:lvl w:ilvl="7" w:tplc="73347804" w:tentative="1">
      <w:start w:val="1"/>
      <w:numFmt w:val="lowerLetter"/>
      <w:lvlText w:val="%8."/>
      <w:lvlJc w:val="left"/>
      <w:pPr>
        <w:ind w:left="5760" w:hanging="360"/>
      </w:pPr>
    </w:lvl>
    <w:lvl w:ilvl="8" w:tplc="73347804" w:tentative="1">
      <w:start w:val="1"/>
      <w:numFmt w:val="lowerRoman"/>
      <w:lvlText w:val="%9."/>
      <w:lvlJc w:val="right"/>
      <w:pPr>
        <w:ind w:left="6480" w:hanging="180"/>
      </w:pPr>
    </w:lvl>
  </w:abstractNum>
  <w:abstractNum w:abstractNumId="1"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4B58213F"/>
    <w:multiLevelType w:val="hybridMultilevel"/>
    <w:tmpl w:val="4AE45ADE"/>
    <w:lvl w:ilvl="0" w:tplc="1053322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1"/>
  </w:num>
  <w:num w:numId="7">
    <w:abstractNumId w:val="4"/>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CD1"/>
    <w:rsid w:val="00035A1A"/>
    <w:rsid w:val="00081CD1"/>
    <w:rsid w:val="00105B32"/>
    <w:rsid w:val="0016193D"/>
    <w:rsid w:val="0019595E"/>
    <w:rsid w:val="00243F78"/>
    <w:rsid w:val="00244DEA"/>
    <w:rsid w:val="0028292E"/>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7E6F9C"/>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2FE5"/>
    <w:rsid w:val="00AF3E37"/>
    <w:rsid w:val="00B20570"/>
    <w:rsid w:val="00B255F7"/>
    <w:rsid w:val="00B63FEF"/>
    <w:rsid w:val="00B71ACD"/>
    <w:rsid w:val="00C00B1C"/>
    <w:rsid w:val="00C205D4"/>
    <w:rsid w:val="00C26A2D"/>
    <w:rsid w:val="00C751A6"/>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14:docId w14:val="479EBBFD"/>
  <w15:docId w15:val="{0124BC12-D9F6-4F0B-85E7-37371B8E5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character" w:customStyle="1" w:styleId="a4">
    <w:name w:val="批注框文本 字符"/>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image" Target="media/image18.png"/><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Props1.xml><?xml version="1.0" encoding="utf-8"?>
<ds:datastoreItem xmlns:ds="http://schemas.openxmlformats.org/officeDocument/2006/customXml" ds:itemID="{B1EBFBCF-DECD-4AF6-B576-73BC0E0E844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668</Words>
  <Characters>3808</Characters>
  <Application>Microsoft Office Word</Application>
  <DocSecurity>0</DocSecurity>
  <Lines>31</Lines>
  <Paragraphs>8</Paragraphs>
  <ScaleCrop>false</ScaleCrop>
  <Company>Microsoft</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dong min</cp:lastModifiedBy>
  <cp:revision>8</cp:revision>
  <dcterms:created xsi:type="dcterms:W3CDTF">2013-12-09T06:44:00Z</dcterms:created>
  <dcterms:modified xsi:type="dcterms:W3CDTF">2020-07-13T11:02:00Z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