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14A" w:rsidRDefault="00DA10D9">
      <w:pPr>
        <w:jc w:val="center"/>
      </w:pPr>
      <w:r w:rsidRPr="00DA10D9">
        <w:rPr>
          <w:rFonts w:hint="eastAsia"/>
          <w:b/>
          <w:bCs/>
          <w:sz w:val="28"/>
          <w:szCs w:val="28"/>
        </w:rPr>
        <w:t>六年级上册数学单元测试</w:t>
      </w:r>
      <w:r w:rsidRPr="00DA10D9">
        <w:rPr>
          <w:rFonts w:hint="eastAsia"/>
          <w:b/>
          <w:bCs/>
          <w:sz w:val="28"/>
          <w:szCs w:val="28"/>
        </w:rPr>
        <w:t>-1.</w:t>
      </w:r>
      <w:r w:rsidRPr="00DA10D9">
        <w:rPr>
          <w:rFonts w:hint="eastAsia"/>
          <w:b/>
          <w:bCs/>
          <w:sz w:val="28"/>
          <w:szCs w:val="28"/>
        </w:rPr>
        <w:t>分数乘法</w:t>
      </w:r>
      <w:r w:rsidRPr="00DA10D9">
        <w:rPr>
          <w:rFonts w:hint="eastAsia"/>
          <w:b/>
          <w:bCs/>
          <w:sz w:val="28"/>
          <w:szCs w:val="28"/>
        </w:rPr>
        <w:t xml:space="preserve"> </w:t>
      </w:r>
    </w:p>
    <w:p w:rsidR="0039214A" w:rsidRDefault="00DA10D9">
      <w:r>
        <w:rPr>
          <w:b/>
          <w:bCs/>
          <w:sz w:val="24"/>
          <w:szCs w:val="24"/>
        </w:rPr>
        <w:t>一、单选题</w:t>
      </w:r>
    </w:p>
    <w:p w:rsidR="0039214A" w:rsidRDefault="00DA10D9">
      <w:pPr>
        <w:spacing w:after="0"/>
      </w:pPr>
      <w:r>
        <w:rPr>
          <w:color w:val="000000"/>
        </w:rPr>
        <w:t>1.</w:t>
      </w:r>
      <w:r>
        <w:rPr>
          <w:color w:val="000000"/>
        </w:rPr>
        <w:t>真分数乘分数，积（</w:t>
      </w:r>
      <w:r>
        <w:rPr>
          <w:color w:val="000000"/>
        </w:rPr>
        <w:t>       </w:t>
      </w:r>
      <w:r>
        <w:rPr>
          <w:color w:val="000000"/>
        </w:rPr>
        <w:t>）。</w:t>
      </w:r>
      <w:r>
        <w:rPr>
          <w:color w:val="000000"/>
        </w:rPr>
        <w:t xml:space="preserve">            </w:t>
      </w:r>
    </w:p>
    <w:p w:rsidR="0039214A" w:rsidRDefault="00DA10D9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是真分数</w:t>
      </w:r>
      <w:r>
        <w:rPr>
          <w:color w:val="000000"/>
        </w:rPr>
        <w:t>                                  </w:t>
      </w:r>
      <w:r w:rsidR="00AB2020" w:rsidRPr="00A90EC2">
        <w:rPr>
          <w:noProof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186" type="#_x0000_t75" style="width:1.5pt;height:3pt;visibility:visible;mso-wrap-style:square">
            <v:imagedata r:id="rId10" o:title=""/>
          </v:shape>
        </w:pict>
      </w:r>
      <w:r>
        <w:rPr>
          <w:color w:val="000000"/>
        </w:rPr>
        <w:t>B. </w:t>
      </w:r>
      <w:r>
        <w:rPr>
          <w:color w:val="000000"/>
        </w:rPr>
        <w:t>是假分数</w:t>
      </w:r>
      <w:r>
        <w:rPr>
          <w:color w:val="000000"/>
        </w:rPr>
        <w:t>                                  </w:t>
      </w:r>
      <w:r w:rsidR="00AB2020" w:rsidRPr="00A90EC2">
        <w:rPr>
          <w:noProof/>
          <w:lang w:eastAsia="zh-CN"/>
        </w:rPr>
        <w:pict>
          <v:shape id="图片 2" o:spid="_x0000_i1185" type="#_x0000_t75" style="width:1.5pt;height:3pt;visibility:visible;mso-wrap-style:square">
            <v:imagedata r:id="rId10" o:title=""/>
          </v:shape>
        </w:pict>
      </w:r>
      <w:r>
        <w:rPr>
          <w:color w:val="000000"/>
        </w:rPr>
        <w:t>C. </w:t>
      </w:r>
      <w:r>
        <w:rPr>
          <w:color w:val="000000"/>
        </w:rPr>
        <w:t>无法确定</w:t>
      </w:r>
    </w:p>
    <w:p w:rsidR="0039214A" w:rsidRDefault="00DA10D9">
      <w:pPr>
        <w:spacing w:after="0"/>
      </w:pPr>
      <w:r>
        <w:rPr>
          <w:color w:val="000000"/>
        </w:rPr>
        <w:t>2.</w:t>
      </w:r>
      <w:r w:rsidR="00AB2020" w:rsidRPr="00A90EC2">
        <w:rPr>
          <w:noProof/>
          <w:lang w:eastAsia="zh-CN"/>
        </w:rPr>
        <w:pict>
          <v:shape id="图片 3" o:spid="_x0000_i1184" type="#_x0000_t75" style="width:9.75pt;height:21pt;visibility:visible;mso-wrap-style:square">
            <v:imagedata r:id="rId11" o:title=""/>
          </v:shape>
        </w:pict>
      </w:r>
      <w:r>
        <w:rPr>
          <w:color w:val="000000"/>
        </w:rPr>
        <w:t xml:space="preserve">× </w:t>
      </w:r>
      <w:r w:rsidR="00AB2020" w:rsidRPr="00A90EC2">
        <w:rPr>
          <w:noProof/>
          <w:lang w:eastAsia="zh-CN"/>
        </w:rPr>
        <w:pict>
          <v:shape id="图片 4" o:spid="_x0000_i1183" type="#_x0000_t75" style="width:9.75pt;height:21pt;visibility:visible;mso-wrap-style:square">
            <v:imagedata r:id="rId12" o:title=""/>
          </v:shape>
        </w:pict>
      </w:r>
      <w:r>
        <w:rPr>
          <w:color w:val="000000"/>
        </w:rPr>
        <w:t>=</w:t>
      </w:r>
      <w:r>
        <w:rPr>
          <w:color w:val="000000"/>
        </w:rPr>
        <w:t>（</w:t>
      </w:r>
      <w:r>
        <w:rPr>
          <w:color w:val="000000"/>
        </w:rPr>
        <w:t xml:space="preserve">  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39214A" w:rsidRDefault="00DA10D9">
      <w:pPr>
        <w:spacing w:after="0"/>
        <w:ind w:left="150"/>
      </w:pPr>
      <w:r>
        <w:rPr>
          <w:color w:val="000000"/>
        </w:rPr>
        <w:t>A. </w:t>
      </w:r>
      <w:r w:rsidR="00AB2020" w:rsidRPr="00A90EC2">
        <w:rPr>
          <w:noProof/>
          <w:lang w:eastAsia="zh-CN"/>
        </w:rPr>
        <w:pict>
          <v:shape id="图片 5" o:spid="_x0000_i1182" type="#_x0000_t75" style="width:15.75pt;height:21pt;visibility:visible;mso-wrap-style:square">
            <v:imagedata r:id="rId13" o:title=""/>
          </v:shape>
        </w:pict>
      </w:r>
      <w:r>
        <w:rPr>
          <w:color w:val="000000"/>
        </w:rPr>
        <w:t>                                         </w:t>
      </w:r>
      <w:r w:rsidR="00AB2020" w:rsidRPr="00A90EC2">
        <w:rPr>
          <w:noProof/>
          <w:lang w:eastAsia="zh-CN"/>
        </w:rPr>
        <w:pict>
          <v:shape id="图片 6" o:spid="_x0000_i1181" type="#_x0000_t75" style="width:2.25pt;height:3pt;visibility:visible;mso-wrap-style:square">
            <v:imagedata r:id="rId14" o:title=""/>
          </v:shape>
        </w:pict>
      </w:r>
      <w:r>
        <w:rPr>
          <w:color w:val="000000"/>
        </w:rPr>
        <w:t>B. </w:t>
      </w:r>
      <w:r w:rsidR="00AB2020" w:rsidRPr="00A90EC2">
        <w:rPr>
          <w:noProof/>
          <w:lang w:eastAsia="zh-CN"/>
        </w:rPr>
        <w:pict>
          <v:shape id="图片 7" o:spid="_x0000_i1180" type="#_x0000_t75" style="width:9.75pt;height:21pt;visibility:visible;mso-wrap-style:square">
            <v:imagedata r:id="rId15" o:title=""/>
          </v:shape>
        </w:pict>
      </w:r>
      <w:r>
        <w:rPr>
          <w:color w:val="000000"/>
        </w:rPr>
        <w:t>                                         </w:t>
      </w:r>
      <w:r w:rsidR="00AB2020" w:rsidRPr="00A90EC2">
        <w:rPr>
          <w:noProof/>
          <w:lang w:eastAsia="zh-CN"/>
        </w:rPr>
        <w:pict>
          <v:shape id="图片 8" o:spid="_x0000_i1179" type="#_x0000_t75" style="width:2.25pt;height:3pt;visibility:visible;mso-wrap-style:square">
            <v:imagedata r:id="rId14" o:title=""/>
          </v:shape>
        </w:pict>
      </w:r>
      <w:r>
        <w:rPr>
          <w:color w:val="000000"/>
        </w:rPr>
        <w:t>C. </w:t>
      </w:r>
      <w:r w:rsidR="00AB2020" w:rsidRPr="00A90EC2">
        <w:rPr>
          <w:noProof/>
          <w:lang w:eastAsia="zh-CN"/>
        </w:rPr>
        <w:pict>
          <v:shape id="图片 9" o:spid="_x0000_i1178" type="#_x0000_t75" style="width:9.75pt;height:21pt;visibility:visible;mso-wrap-style:square">
            <v:imagedata r:id="rId16" o:title=""/>
          </v:shape>
        </w:pict>
      </w:r>
      <w:r>
        <w:rPr>
          <w:color w:val="000000"/>
        </w:rPr>
        <w:t>                                         </w:t>
      </w:r>
      <w:r w:rsidR="00AB2020" w:rsidRPr="00A90EC2">
        <w:rPr>
          <w:noProof/>
          <w:lang w:eastAsia="zh-CN"/>
        </w:rPr>
        <w:pict>
          <v:shape id="图片 10" o:spid="_x0000_i1177" type="#_x0000_t75" style="width:2.25pt;height:3pt;visibility:visible;mso-wrap-style:square">
            <v:imagedata r:id="rId14" o:title=""/>
          </v:shape>
        </w:pict>
      </w:r>
      <w:r>
        <w:rPr>
          <w:color w:val="000000"/>
        </w:rPr>
        <w:t>D. 1</w:t>
      </w:r>
    </w:p>
    <w:p w:rsidR="0039214A" w:rsidRDefault="00DA10D9">
      <w:pPr>
        <w:spacing w:after="0"/>
      </w:pPr>
      <w:r>
        <w:rPr>
          <w:color w:val="000000"/>
        </w:rPr>
        <w:t xml:space="preserve">3.15× </w:t>
      </w:r>
      <w:r w:rsidR="00AB2020" w:rsidRPr="00A90EC2">
        <w:rPr>
          <w:noProof/>
          <w:lang w:eastAsia="zh-CN"/>
        </w:rPr>
        <w:pict>
          <v:shape id="图片 11" o:spid="_x0000_i1176" type="#_x0000_t75" style="width:9.75pt;height:21pt;visibility:visible;mso-wrap-style:square">
            <v:imagedata r:id="rId17" o:title=""/>
          </v:shape>
        </w:pict>
      </w:r>
      <w:r>
        <w:rPr>
          <w:b/>
          <w:color w:val="000000"/>
        </w:rPr>
        <w:t>=</w:t>
      </w:r>
      <w:r>
        <w:rPr>
          <w:color w:val="000000"/>
        </w:rPr>
        <w:t>（</w:t>
      </w:r>
      <w:r>
        <w:rPr>
          <w:color w:val="000000"/>
        </w:rPr>
        <w:t xml:space="preserve">  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39214A" w:rsidRDefault="00DA10D9">
      <w:pPr>
        <w:spacing w:after="0"/>
        <w:ind w:left="150"/>
      </w:pPr>
      <w:r>
        <w:rPr>
          <w:color w:val="000000"/>
        </w:rPr>
        <w:t xml:space="preserve">A. 2 </w:t>
      </w:r>
      <w:r w:rsidR="00AB2020" w:rsidRPr="00A90EC2">
        <w:rPr>
          <w:noProof/>
          <w:lang w:eastAsia="zh-CN"/>
        </w:rPr>
        <w:pict>
          <v:shape id="图片 12" o:spid="_x0000_i1175" type="#_x0000_t75" style="width:9.75pt;height:21pt;visibility:visible;mso-wrap-style:square">
            <v:imagedata r:id="rId11" o:title=""/>
          </v:shape>
        </w:pict>
      </w:r>
      <w:r>
        <w:rPr>
          <w:color w:val="000000"/>
        </w:rPr>
        <w:t>                                       </w:t>
      </w:r>
      <w:r w:rsidR="00AB2020" w:rsidRPr="00A90EC2">
        <w:rPr>
          <w:noProof/>
          <w:lang w:eastAsia="zh-CN"/>
        </w:rPr>
        <w:pict>
          <v:shape id="图片 13" o:spid="_x0000_i1174" type="#_x0000_t75" style="width:2.25pt;height:3pt;visibility:visible;mso-wrap-style:square">
            <v:imagedata r:id="rId14" o:title=""/>
          </v:shape>
        </w:pict>
      </w:r>
      <w:r>
        <w:rPr>
          <w:color w:val="000000"/>
        </w:rPr>
        <w:t xml:space="preserve">B. 2 </w:t>
      </w:r>
      <w:r w:rsidR="00AB2020" w:rsidRPr="00A90EC2">
        <w:rPr>
          <w:noProof/>
          <w:lang w:eastAsia="zh-CN"/>
        </w:rPr>
        <w:pict>
          <v:shape id="图片 14" o:spid="_x0000_i1173" type="#_x0000_t75" style="width:9pt;height:21pt;visibility:visible;mso-wrap-style:square">
            <v:imagedata r:id="rId18" o:title=""/>
          </v:shape>
        </w:pict>
      </w:r>
      <w:r>
        <w:rPr>
          <w:color w:val="000000"/>
        </w:rPr>
        <w:t>                                       </w:t>
      </w:r>
      <w:r w:rsidR="00AB2020" w:rsidRPr="00A90EC2">
        <w:rPr>
          <w:noProof/>
          <w:lang w:eastAsia="zh-CN"/>
        </w:rPr>
        <w:pict>
          <v:shape id="图片 15" o:spid="_x0000_i1172" type="#_x0000_t75" style="width:2.25pt;height:3pt;visibility:visible;mso-wrap-style:square">
            <v:imagedata r:id="rId14" o:title=""/>
          </v:shape>
        </w:pict>
      </w:r>
      <w:r>
        <w:rPr>
          <w:color w:val="000000"/>
        </w:rPr>
        <w:t>C. </w:t>
      </w:r>
      <w:r w:rsidR="00AB2020" w:rsidRPr="00A90EC2">
        <w:rPr>
          <w:noProof/>
          <w:lang w:eastAsia="zh-CN"/>
        </w:rPr>
        <w:pict>
          <v:shape id="图片 16" o:spid="_x0000_i1171" type="#_x0000_t75" style="width:9.75pt;height:21pt;visibility:visible;mso-wrap-style:square">
            <v:imagedata r:id="rId19" o:title=""/>
          </v:shape>
        </w:pict>
      </w:r>
      <w:r>
        <w:rPr>
          <w:color w:val="000000"/>
        </w:rPr>
        <w:t>                                       </w:t>
      </w:r>
      <w:r w:rsidR="00AB2020" w:rsidRPr="00A90EC2">
        <w:rPr>
          <w:noProof/>
          <w:lang w:eastAsia="zh-CN"/>
        </w:rPr>
        <w:pict>
          <v:shape id="图片 17" o:spid="_x0000_i1170" type="#_x0000_t75" style="width:2.25pt;height:3pt;visibility:visible;mso-wrap-style:square">
            <v:imagedata r:id="rId14" o:title=""/>
          </v:shape>
        </w:pict>
      </w:r>
      <w:r>
        <w:rPr>
          <w:color w:val="000000"/>
        </w:rPr>
        <w:t>D. 12</w:t>
      </w:r>
    </w:p>
    <w:p w:rsidR="00DA10D9" w:rsidRDefault="00DA10D9" w:rsidP="00DA10D9">
      <w:pPr>
        <w:spacing w:after="0"/>
        <w:rPr>
          <w:lang w:eastAsia="zh-CN"/>
        </w:rPr>
      </w:pPr>
      <w:r>
        <w:rPr>
          <w:color w:val="000000"/>
        </w:rPr>
        <w:t xml:space="preserve">4.0.28× </w:t>
      </w:r>
      <w:r w:rsidR="00AB2020" w:rsidRPr="00A90EC2">
        <w:rPr>
          <w:noProof/>
          <w:lang w:eastAsia="zh-CN"/>
        </w:rPr>
        <w:pict>
          <v:shape id="图片 18" o:spid="_x0000_i1169" type="#_x0000_t75" style="width:9.75pt;height:21pt;visibility:visible;mso-wrap-style:square">
            <v:imagedata r:id="rId20" o:title=""/>
          </v:shape>
        </w:pict>
      </w:r>
      <w:r>
        <w:rPr>
          <w:color w:val="000000"/>
        </w:rPr>
        <w:t>=</w:t>
      </w:r>
      <w:r>
        <w:rPr>
          <w:color w:val="000000"/>
        </w:rPr>
        <w:t>（</w:t>
      </w:r>
      <w:r>
        <w:rPr>
          <w:color w:val="000000"/>
        </w:rPr>
        <w:t xml:space="preserve">  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39214A" w:rsidRDefault="00DA10D9" w:rsidP="00DA10D9">
      <w:pPr>
        <w:spacing w:after="0"/>
      </w:pPr>
      <w:r>
        <w:rPr>
          <w:color w:val="000000"/>
        </w:rPr>
        <w:t>A.</w:t>
      </w:r>
      <w:r w:rsidR="00AB2020" w:rsidRPr="00A90EC2">
        <w:rPr>
          <w:noProof/>
          <w:lang w:eastAsia="zh-CN"/>
        </w:rPr>
        <w:pict>
          <v:shape id="图片 19" o:spid="_x0000_i1168" type="#_x0000_t75" style="width:9.75pt;height:21pt;visibility:visible;mso-wrap-style:square">
            <v:imagedata r:id="rId11" o:title=""/>
          </v:shape>
        </w:pict>
      </w:r>
      <w:r>
        <w:rPr>
          <w:rFonts w:hint="eastAsia"/>
          <w:lang w:eastAsia="zh-CN"/>
        </w:rPr>
        <w:t xml:space="preserve">    </w:t>
      </w:r>
      <w:r>
        <w:rPr>
          <w:color w:val="000000"/>
        </w:rPr>
        <w:t>B.</w:t>
      </w:r>
      <w:r w:rsidR="00AB2020" w:rsidRPr="00A90EC2">
        <w:rPr>
          <w:noProof/>
          <w:lang w:eastAsia="zh-CN"/>
        </w:rPr>
        <w:pict>
          <v:shape id="图片 20" o:spid="_x0000_i1167" type="#_x0000_t75" style="width:9.75pt;height:21pt;visibility:visible;mso-wrap-style:square">
            <v:imagedata r:id="rId21" o:title=""/>
          </v:shape>
        </w:pict>
      </w:r>
      <w:r>
        <w:rPr>
          <w:rFonts w:hint="eastAsia"/>
          <w:lang w:eastAsia="zh-CN"/>
        </w:rPr>
        <w:t xml:space="preserve">    </w:t>
      </w:r>
      <w:r>
        <w:rPr>
          <w:color w:val="000000"/>
        </w:rPr>
        <w:t>C.</w:t>
      </w:r>
      <w:r w:rsidR="00AB2020" w:rsidRPr="00A90EC2">
        <w:rPr>
          <w:noProof/>
          <w:lang w:eastAsia="zh-CN"/>
        </w:rPr>
        <w:pict>
          <v:shape id="图片 21" o:spid="_x0000_i1166" type="#_x0000_t75" style="width:9.75pt;height:21pt;visibility:visible;mso-wrap-style:square">
            <v:imagedata r:id="rId22" o:title=""/>
          </v:shape>
        </w:pict>
      </w:r>
      <w:r>
        <w:rPr>
          <w:rFonts w:hint="eastAsia"/>
          <w:lang w:eastAsia="zh-CN"/>
        </w:rPr>
        <w:t xml:space="preserve">     </w:t>
      </w:r>
      <w:r>
        <w:rPr>
          <w:color w:val="000000"/>
        </w:rPr>
        <w:t>D.</w:t>
      </w:r>
      <w:r w:rsidR="00AB2020" w:rsidRPr="00A90EC2">
        <w:rPr>
          <w:noProof/>
          <w:lang w:eastAsia="zh-CN"/>
        </w:rPr>
        <w:pict>
          <v:shape id="图片 22" o:spid="_x0000_i1165" type="#_x0000_t75" style="width:9pt;height:20.25pt;visibility:visible;mso-wrap-style:square">
            <v:imagedata r:id="rId23" o:title=""/>
          </v:shape>
        </w:pict>
      </w:r>
    </w:p>
    <w:p w:rsidR="0039214A" w:rsidRDefault="00DA10D9" w:rsidP="00DA10D9">
      <w:pPr>
        <w:spacing w:after="0"/>
      </w:pPr>
      <w:r>
        <w:rPr>
          <w:color w:val="000000"/>
        </w:rPr>
        <w:t>5.</w:t>
      </w:r>
      <w:r>
        <w:rPr>
          <w:color w:val="000000"/>
        </w:rPr>
        <w:t>一辆汽车平均每分钟行</w:t>
      </w:r>
      <w:r w:rsidR="00AB2020" w:rsidRPr="00A90EC2">
        <w:rPr>
          <w:noProof/>
          <w:lang w:eastAsia="zh-CN"/>
        </w:rPr>
        <w:pict>
          <v:shape id="图片 23" o:spid="_x0000_i1164" type="#_x0000_t75" style="width:9.75pt;height:21pt;visibility:visible;mso-wrap-style:square">
            <v:imagedata r:id="rId24" o:title=""/>
          </v:shape>
        </w:pict>
      </w:r>
      <w:r>
        <w:rPr>
          <w:color w:val="000000"/>
        </w:rPr>
        <w:t>千米，半小时行（</w:t>
      </w:r>
      <w:r>
        <w:rPr>
          <w:color w:val="000000"/>
        </w:rPr>
        <w:t xml:space="preserve"> </w:t>
      </w:r>
      <w:r>
        <w:rPr>
          <w:color w:val="000000"/>
        </w:rPr>
        <w:t>）千米？列式为（</w:t>
      </w:r>
      <w:r>
        <w:rPr>
          <w:color w:val="000000"/>
        </w:rPr>
        <w:t xml:space="preserve"> </w:t>
      </w:r>
      <w:r>
        <w:rPr>
          <w:color w:val="000000"/>
        </w:rPr>
        <w:t>）。</w:t>
      </w:r>
    </w:p>
    <w:p w:rsidR="0039214A" w:rsidRDefault="00DA10D9">
      <w:pPr>
        <w:spacing w:after="0"/>
        <w:ind w:left="150"/>
      </w:pPr>
      <w:r>
        <w:rPr>
          <w:color w:val="000000"/>
        </w:rPr>
        <w:t>A. </w:t>
      </w:r>
      <w:r w:rsidR="00AB2020" w:rsidRPr="00A90EC2">
        <w:rPr>
          <w:noProof/>
          <w:lang w:eastAsia="zh-CN"/>
        </w:rPr>
        <w:pict>
          <v:shape id="图片 24" o:spid="_x0000_i1163" type="#_x0000_t75" style="width:111.75pt;height:115.5pt;visibility:visible;mso-wrap-style:square">
            <v:imagedata r:id="rId25" o:title=""/>
          </v:shape>
        </w:pict>
      </w:r>
      <w:r>
        <w:rPr>
          <w:color w:val="000000"/>
        </w:rPr>
        <w:t>         </w:t>
      </w:r>
      <w:r w:rsidR="00AB2020" w:rsidRPr="00A90EC2">
        <w:rPr>
          <w:noProof/>
          <w:lang w:eastAsia="zh-CN"/>
        </w:rPr>
        <w:pict>
          <v:shape id="图片 25" o:spid="_x0000_i1162" type="#_x0000_t75" style="width:1.5pt;height:3pt;visibility:visible;mso-wrap-style:square">
            <v:imagedata r:id="rId10" o:title=""/>
          </v:shape>
        </w:pict>
      </w:r>
      <w:r>
        <w:rPr>
          <w:color w:val="000000"/>
        </w:rPr>
        <w:t>B. </w:t>
      </w:r>
      <w:r w:rsidR="00AB2020" w:rsidRPr="00A90EC2">
        <w:rPr>
          <w:noProof/>
          <w:lang w:eastAsia="zh-CN"/>
        </w:rPr>
        <w:pict>
          <v:shape id="图片 26" o:spid="_x0000_i1161" type="#_x0000_t75" style="width:121.5pt;height:111.75pt;visibility:visible;mso-wrap-style:square">
            <v:imagedata r:id="rId26" o:title=""/>
          </v:shape>
        </w:pict>
      </w:r>
      <w:r>
        <w:rPr>
          <w:color w:val="000000"/>
        </w:rPr>
        <w:t>         </w:t>
      </w:r>
      <w:r w:rsidR="00AB2020" w:rsidRPr="00A90EC2">
        <w:rPr>
          <w:noProof/>
          <w:lang w:eastAsia="zh-CN"/>
        </w:rPr>
        <w:pict>
          <v:shape id="图片 27" o:spid="_x0000_i1160" type="#_x0000_t75" style="width:1.5pt;height:3pt;visibility:visible;mso-wrap-style:square">
            <v:imagedata r:id="rId10" o:title=""/>
          </v:shape>
        </w:pict>
      </w:r>
      <w:r>
        <w:rPr>
          <w:color w:val="000000"/>
        </w:rPr>
        <w:t>C. </w:t>
      </w:r>
      <w:r w:rsidR="00AB2020" w:rsidRPr="00A90EC2">
        <w:rPr>
          <w:noProof/>
          <w:lang w:eastAsia="zh-CN"/>
        </w:rPr>
        <w:pict>
          <v:shape id="图片 28" o:spid="_x0000_i1159" type="#_x0000_t75" style="width:116.25pt;height:123.75pt;visibility:visible;mso-wrap-style:square">
            <v:imagedata r:id="rId27" o:title=""/>
          </v:shape>
        </w:pict>
      </w:r>
    </w:p>
    <w:p w:rsidR="0039214A" w:rsidRDefault="00DA10D9">
      <w:pPr>
        <w:spacing w:after="0"/>
      </w:pPr>
      <w:r>
        <w:rPr>
          <w:color w:val="000000"/>
        </w:rPr>
        <w:t>6.</w:t>
      </w:r>
      <w:r>
        <w:rPr>
          <w:color w:val="000000"/>
        </w:rPr>
        <w:t>一辆摩托车平均每小时行</w:t>
      </w:r>
      <w:r>
        <w:rPr>
          <w:color w:val="000000"/>
        </w:rPr>
        <w:t xml:space="preserve"> </w:t>
      </w:r>
      <w:r w:rsidR="00AB2020" w:rsidRPr="00A90EC2">
        <w:rPr>
          <w:noProof/>
          <w:lang w:eastAsia="zh-CN"/>
        </w:rPr>
        <w:pict>
          <v:shape id="图片 29" o:spid="_x0000_i1158" type="#_x0000_t75" style="width:15.75pt;height:21pt;visibility:visible;mso-wrap-style:square">
            <v:imagedata r:id="rId28" o:title=""/>
          </v:shape>
        </w:pict>
      </w:r>
      <w:r>
        <w:rPr>
          <w:color w:val="000000"/>
        </w:rPr>
        <w:t>千米，半小时行多少千米？列式是（</w:t>
      </w:r>
      <w:r>
        <w:rPr>
          <w:color w:val="000000"/>
        </w:rPr>
        <w:t xml:space="preserve">       </w:t>
      </w:r>
      <w:r>
        <w:rPr>
          <w:color w:val="000000"/>
        </w:rPr>
        <w:t>）。</w:t>
      </w:r>
      <w:r>
        <w:rPr>
          <w:color w:val="000000"/>
        </w:rPr>
        <w:t xml:space="preserve">            </w:t>
      </w:r>
    </w:p>
    <w:p w:rsidR="0039214A" w:rsidRDefault="00DA10D9">
      <w:pPr>
        <w:spacing w:after="0"/>
        <w:ind w:left="150"/>
      </w:pPr>
      <w:r>
        <w:rPr>
          <w:color w:val="000000"/>
        </w:rPr>
        <w:t>A. </w:t>
      </w:r>
      <w:r w:rsidR="00AB2020" w:rsidRPr="00A90EC2">
        <w:rPr>
          <w:noProof/>
          <w:lang w:eastAsia="zh-CN"/>
        </w:rPr>
        <w:pict>
          <v:shape id="图片 30" o:spid="_x0000_i1157" type="#_x0000_t75" style="width:15.75pt;height:21pt;visibility:visible;mso-wrap-style:square">
            <v:imagedata r:id="rId28" o:title=""/>
          </v:shape>
        </w:pict>
      </w:r>
      <w:r>
        <w:rPr>
          <w:color w:val="000000"/>
        </w:rPr>
        <w:t xml:space="preserve">× </w:t>
      </w:r>
      <w:r w:rsidR="00AB2020" w:rsidRPr="00A90EC2">
        <w:rPr>
          <w:noProof/>
          <w:lang w:eastAsia="zh-CN"/>
        </w:rPr>
        <w:pict>
          <v:shape id="图片 31" o:spid="_x0000_i1156" type="#_x0000_t75" style="width:9.75pt;height:21pt;visibility:visible;mso-wrap-style:square">
            <v:imagedata r:id="rId11" o:title=""/>
          </v:shape>
        </w:pict>
      </w:r>
      <w:r>
        <w:rPr>
          <w:color w:val="000000"/>
        </w:rPr>
        <w:t>                                  </w:t>
      </w:r>
      <w:r w:rsidR="00AB2020" w:rsidRPr="00A90EC2">
        <w:rPr>
          <w:noProof/>
          <w:lang w:eastAsia="zh-CN"/>
        </w:rPr>
        <w:pict>
          <v:shape id="图片 32" o:spid="_x0000_i1155" type="#_x0000_t75" style="width:1.5pt;height:3pt;visibility:visible;mso-wrap-style:square">
            <v:imagedata r:id="rId10" o:title=""/>
          </v:shape>
        </w:pict>
      </w:r>
      <w:r>
        <w:rPr>
          <w:color w:val="000000"/>
        </w:rPr>
        <w:t>B. </w:t>
      </w:r>
      <w:r w:rsidR="00AB2020" w:rsidRPr="00A90EC2">
        <w:rPr>
          <w:noProof/>
          <w:lang w:eastAsia="zh-CN"/>
        </w:rPr>
        <w:pict>
          <v:shape id="图片 33" o:spid="_x0000_i1154" type="#_x0000_t75" style="width:15.75pt;height:21pt;visibility:visible;mso-wrap-style:square">
            <v:imagedata r:id="rId28" o:title=""/>
          </v:shape>
        </w:pict>
      </w:r>
      <w:r>
        <w:rPr>
          <w:color w:val="000000"/>
        </w:rPr>
        <w:t xml:space="preserve">× </w:t>
      </w:r>
      <w:r w:rsidR="00AB2020" w:rsidRPr="00A90EC2">
        <w:rPr>
          <w:noProof/>
          <w:lang w:eastAsia="zh-CN"/>
        </w:rPr>
        <w:pict>
          <v:shape id="图片 34" o:spid="_x0000_i1153" type="#_x0000_t75" style="width:15.75pt;height:21pt;visibility:visible;mso-wrap-style:square">
            <v:imagedata r:id="rId29" o:title=""/>
          </v:shape>
        </w:pict>
      </w:r>
      <w:r>
        <w:rPr>
          <w:color w:val="000000"/>
        </w:rPr>
        <w:t>                                  </w:t>
      </w:r>
      <w:r w:rsidR="00AB2020" w:rsidRPr="00A90EC2">
        <w:rPr>
          <w:noProof/>
          <w:lang w:eastAsia="zh-CN"/>
        </w:rPr>
        <w:pict>
          <v:shape id="图片 35" o:spid="_x0000_i1152" type="#_x0000_t75" style="width:1.5pt;height:3pt;visibility:visible;mso-wrap-style:square">
            <v:imagedata r:id="rId10" o:title=""/>
          </v:shape>
        </w:pict>
      </w:r>
      <w:r>
        <w:rPr>
          <w:color w:val="000000"/>
        </w:rPr>
        <w:t>C. </w:t>
      </w:r>
      <w:r w:rsidR="00AB2020" w:rsidRPr="00A90EC2">
        <w:rPr>
          <w:noProof/>
          <w:lang w:eastAsia="zh-CN"/>
        </w:rPr>
        <w:pict>
          <v:shape id="图片 36" o:spid="_x0000_i1151" type="#_x0000_t75" style="width:15.75pt;height:21pt;visibility:visible;mso-wrap-style:square">
            <v:imagedata r:id="rId28" o:title=""/>
          </v:shape>
        </w:pict>
      </w:r>
      <w:r>
        <w:rPr>
          <w:color w:val="000000"/>
        </w:rPr>
        <w:t>×30</w:t>
      </w:r>
    </w:p>
    <w:p w:rsidR="0039214A" w:rsidRDefault="00DA10D9">
      <w:pPr>
        <w:spacing w:after="0"/>
      </w:pPr>
      <w:r>
        <w:rPr>
          <w:color w:val="000000"/>
        </w:rPr>
        <w:t>7.</w:t>
      </w:r>
      <w:r>
        <w:rPr>
          <w:color w:val="000000"/>
        </w:rPr>
        <w:t>如图是由四个面积都是</w:t>
      </w:r>
      <w:r>
        <w:rPr>
          <w:color w:val="000000"/>
        </w:rPr>
        <w:t>16cm</w:t>
      </w:r>
      <w:r>
        <w:rPr>
          <w:color w:val="000000"/>
          <w:vertAlign w:val="superscript"/>
        </w:rPr>
        <w:t>2</w:t>
      </w:r>
      <w:r>
        <w:rPr>
          <w:color w:val="000000"/>
        </w:rPr>
        <w:t>的正方形组成的图形，计算阴影部分的面积的正确的算式是</w:t>
      </w:r>
      <w:r>
        <w:rPr>
          <w:color w:val="000000"/>
        </w:rPr>
        <w:t>(   )</w:t>
      </w:r>
      <w:r>
        <w:rPr>
          <w:color w:val="000000"/>
        </w:rPr>
        <w:t>。</w:t>
      </w:r>
      <w:r>
        <w:br/>
      </w:r>
      <w:r w:rsidR="00AB2020" w:rsidRPr="00A90EC2">
        <w:rPr>
          <w:noProof/>
          <w:lang w:eastAsia="zh-CN"/>
        </w:rPr>
        <w:pict>
          <v:shape id="图片 37" o:spid="_x0000_i1150" type="#_x0000_t75" style="width:65.25pt;height:42.75pt;visibility:visible;mso-wrap-style:square">
            <v:imagedata r:id="rId30" o:title=""/>
          </v:shape>
        </w:pict>
      </w:r>
      <w:r>
        <w:br/>
      </w:r>
      <w:r>
        <w:rPr>
          <w:color w:val="000000"/>
        </w:rPr>
        <w:t xml:space="preserve">            </w:t>
      </w:r>
    </w:p>
    <w:p w:rsidR="0039214A" w:rsidRDefault="00DA10D9">
      <w:pPr>
        <w:spacing w:after="0"/>
        <w:ind w:left="150"/>
      </w:pPr>
      <w:r>
        <w:rPr>
          <w:color w:val="000000"/>
        </w:rPr>
        <w:t xml:space="preserve">A. 16× </w:t>
      </w:r>
      <w:r w:rsidR="00AB2020" w:rsidRPr="00A90EC2">
        <w:rPr>
          <w:noProof/>
          <w:lang w:eastAsia="zh-CN"/>
        </w:rPr>
        <w:pict>
          <v:shape id="图片 38" o:spid="_x0000_i1149" type="#_x0000_t75" style="width:9.75pt;height:21pt;visibility:visible;mso-wrap-style:square">
            <v:imagedata r:id="rId31" o:title=""/>
          </v:shape>
        </w:pict>
      </w:r>
      <w:r>
        <w:rPr>
          <w:color w:val="000000"/>
        </w:rPr>
        <w:t>                                </w:t>
      </w:r>
      <w:r w:rsidR="00AB2020" w:rsidRPr="00A90EC2">
        <w:rPr>
          <w:noProof/>
          <w:lang w:eastAsia="zh-CN"/>
        </w:rPr>
        <w:pict>
          <v:shape id="图片 39" o:spid="_x0000_i1148" type="#_x0000_t75" style="width:.75pt;height:3pt;visibility:visible;mso-wrap-style:square">
            <v:imagedata r:id="rId32" o:title=""/>
          </v:shape>
        </w:pict>
      </w:r>
      <w:r>
        <w:rPr>
          <w:color w:val="000000"/>
        </w:rPr>
        <w:t xml:space="preserve">B. 16×2+ </w:t>
      </w:r>
      <w:r w:rsidR="00AB2020" w:rsidRPr="00A90EC2">
        <w:rPr>
          <w:noProof/>
          <w:lang w:eastAsia="zh-CN"/>
        </w:rPr>
        <w:pict>
          <v:shape id="图片 40" o:spid="_x0000_i1147" type="#_x0000_t75" style="width:9.75pt;height:21pt;visibility:visible;mso-wrap-style:square">
            <v:imagedata r:id="rId33" o:title=""/>
          </v:shape>
        </w:pict>
      </w:r>
      <w:r>
        <w:rPr>
          <w:color w:val="000000"/>
        </w:rPr>
        <w:t>                                </w:t>
      </w:r>
      <w:r w:rsidR="00AB2020" w:rsidRPr="00A90EC2">
        <w:rPr>
          <w:noProof/>
          <w:lang w:eastAsia="zh-CN"/>
        </w:rPr>
        <w:pict>
          <v:shape id="图片 41" o:spid="_x0000_i1146" type="#_x0000_t75" style="width:.75pt;height:3pt;visibility:visible;mso-wrap-style:square">
            <v:imagedata r:id="rId32" o:title=""/>
          </v:shape>
        </w:pict>
      </w:r>
      <w:r>
        <w:rPr>
          <w:color w:val="000000"/>
        </w:rPr>
        <w:t>C. 16×2                                </w:t>
      </w:r>
      <w:r w:rsidR="00AB2020" w:rsidRPr="00A90EC2">
        <w:rPr>
          <w:noProof/>
          <w:lang w:eastAsia="zh-CN"/>
        </w:rPr>
        <w:pict>
          <v:shape id="图片 42" o:spid="_x0000_i1145" type="#_x0000_t75" style="width:.75pt;height:3pt;visibility:visible;mso-wrap-style:square">
            <v:imagedata r:id="rId32" o:title=""/>
          </v:shape>
        </w:pict>
      </w:r>
      <w:r>
        <w:rPr>
          <w:color w:val="000000"/>
        </w:rPr>
        <w:t>D. 8×5</w:t>
      </w:r>
    </w:p>
    <w:p w:rsidR="0039214A" w:rsidRDefault="00DA10D9">
      <w:pPr>
        <w:rPr>
          <w:lang w:eastAsia="zh-CN"/>
        </w:rPr>
      </w:pPr>
      <w:r>
        <w:rPr>
          <w:b/>
          <w:bCs/>
          <w:sz w:val="24"/>
          <w:szCs w:val="24"/>
        </w:rPr>
        <w:t>二、判断题</w:t>
      </w:r>
    </w:p>
    <w:p w:rsidR="0039214A" w:rsidRDefault="00DA10D9">
      <w:pPr>
        <w:spacing w:after="0"/>
      </w:pPr>
      <w:r>
        <w:rPr>
          <w:color w:val="000000"/>
        </w:rPr>
        <w:t>8.</w:t>
      </w:r>
      <w:r>
        <w:rPr>
          <w:color w:val="000000"/>
        </w:rPr>
        <w:t>当整数</w:t>
      </w:r>
      <w:r>
        <w:rPr>
          <w:color w:val="000000"/>
        </w:rPr>
        <w:t>a</w:t>
      </w:r>
      <w:r>
        <w:rPr>
          <w:color w:val="000000"/>
        </w:rPr>
        <w:t>不等于</w:t>
      </w:r>
      <w:r>
        <w:rPr>
          <w:color w:val="000000"/>
        </w:rPr>
        <w:t>0</w:t>
      </w:r>
      <w:r>
        <w:rPr>
          <w:color w:val="000000"/>
        </w:rPr>
        <w:t>时，</w:t>
      </w:r>
      <w:r>
        <w:rPr>
          <w:color w:val="000000"/>
        </w:rPr>
        <w:t>a</w:t>
      </w:r>
      <w:r>
        <w:rPr>
          <w:color w:val="000000"/>
        </w:rPr>
        <w:t>乘分数的积小于</w:t>
      </w:r>
      <w:r>
        <w:rPr>
          <w:color w:val="000000"/>
        </w:rPr>
        <w:t xml:space="preserve">a </w:t>
      </w:r>
      <w:r>
        <w:rPr>
          <w:color w:val="000000"/>
        </w:rPr>
        <w:t>。</w:t>
      </w:r>
      <w:r>
        <w:rPr>
          <w:color w:val="000000"/>
        </w:rPr>
        <w:t xml:space="preserve">    </w:t>
      </w:r>
    </w:p>
    <w:p w:rsidR="0039214A" w:rsidRDefault="00DA10D9">
      <w:pPr>
        <w:spacing w:after="0"/>
      </w:pPr>
      <w:r>
        <w:rPr>
          <w:color w:val="000000"/>
        </w:rPr>
        <w:t>9.75</w:t>
      </w:r>
      <w:r>
        <w:rPr>
          <w:color w:val="000000"/>
        </w:rPr>
        <w:t>个苹果，第一天吃掉</w:t>
      </w:r>
      <w:r>
        <w:rPr>
          <w:color w:val="000000"/>
        </w:rPr>
        <w:t xml:space="preserve"> </w:t>
      </w:r>
      <w:r w:rsidR="00AB2020" w:rsidRPr="00A90EC2">
        <w:rPr>
          <w:noProof/>
          <w:lang w:eastAsia="zh-CN"/>
        </w:rPr>
        <w:pict>
          <v:shape id="图片 43" o:spid="_x0000_i1144" type="#_x0000_t75" style="width:9.75pt;height:21pt;visibility:visible;mso-wrap-style:square">
            <v:imagedata r:id="rId34" o:title=""/>
          </v:shape>
        </w:pict>
      </w:r>
      <w:r>
        <w:rPr>
          <w:color w:val="000000"/>
        </w:rPr>
        <w:t>，第二天吃掉剩下的</w:t>
      </w:r>
      <w:r>
        <w:rPr>
          <w:color w:val="000000"/>
        </w:rPr>
        <w:t xml:space="preserve"> </w:t>
      </w:r>
      <w:r w:rsidR="00AB2020" w:rsidRPr="00A90EC2">
        <w:rPr>
          <w:noProof/>
          <w:lang w:eastAsia="zh-CN"/>
        </w:rPr>
        <w:pict>
          <v:shape id="图片 44" o:spid="_x0000_i1143" type="#_x0000_t75" style="width:9.75pt;height:21pt;visibility:visible;mso-wrap-style:square">
            <v:imagedata r:id="rId34" o:title=""/>
          </v:shape>
        </w:pict>
      </w:r>
      <w:r>
        <w:rPr>
          <w:color w:val="000000"/>
        </w:rPr>
        <w:t>，两天吃的一样多。</w:t>
      </w:r>
      <w:r>
        <w:rPr>
          <w:color w:val="000000"/>
        </w:rPr>
        <w:t xml:space="preserve">    </w:t>
      </w:r>
    </w:p>
    <w:p w:rsidR="0039214A" w:rsidRDefault="00DA10D9">
      <w:pPr>
        <w:spacing w:after="0"/>
      </w:pPr>
      <w:r>
        <w:rPr>
          <w:color w:val="000000"/>
        </w:rPr>
        <w:t>10.</w:t>
      </w:r>
      <w:r w:rsidR="00AB2020" w:rsidRPr="00A90EC2">
        <w:rPr>
          <w:noProof/>
          <w:lang w:eastAsia="zh-CN"/>
        </w:rPr>
        <w:pict>
          <v:shape id="图片 45" o:spid="_x0000_i1142" type="#_x0000_t75" style="width:9.75pt;height:21pt;visibility:visible;mso-wrap-style:square">
            <v:imagedata r:id="rId35" o:title=""/>
          </v:shape>
        </w:pict>
      </w:r>
      <w:r>
        <w:rPr>
          <w:color w:val="000000"/>
        </w:rPr>
        <w:t>×4</w:t>
      </w:r>
      <w:r>
        <w:rPr>
          <w:color w:val="000000"/>
        </w:rPr>
        <w:t>和</w:t>
      </w:r>
      <w:r>
        <w:rPr>
          <w:color w:val="000000"/>
        </w:rPr>
        <w:t xml:space="preserve">4× </w:t>
      </w:r>
      <w:r w:rsidR="00AB2020" w:rsidRPr="00A90EC2">
        <w:rPr>
          <w:noProof/>
          <w:lang w:eastAsia="zh-CN"/>
        </w:rPr>
        <w:pict>
          <v:shape id="图片 46" o:spid="_x0000_i1141" type="#_x0000_t75" style="width:9.75pt;height:21pt;visibility:visible;mso-wrap-style:square">
            <v:imagedata r:id="rId35" o:title=""/>
          </v:shape>
        </w:pict>
      </w:r>
      <w:r>
        <w:rPr>
          <w:color w:val="000000"/>
        </w:rPr>
        <w:t>的得数是相同的，它们的意义也是相同的。</w:t>
      </w:r>
      <w:r>
        <w:rPr>
          <w:color w:val="000000"/>
        </w:rPr>
        <w:t xml:space="preserve">    </w:t>
      </w:r>
    </w:p>
    <w:p w:rsidR="0039214A" w:rsidRDefault="00DA10D9">
      <w:pPr>
        <w:spacing w:after="0"/>
      </w:pPr>
      <w:r>
        <w:rPr>
          <w:color w:val="000000"/>
        </w:rPr>
        <w:lastRenderedPageBreak/>
        <w:t>11. 3</w:t>
      </w:r>
      <w:r>
        <w:rPr>
          <w:color w:val="000000"/>
        </w:rPr>
        <w:t>吨的</w:t>
      </w:r>
      <w:r>
        <w:rPr>
          <w:color w:val="000000"/>
        </w:rPr>
        <w:t xml:space="preserve"> </w:t>
      </w:r>
      <w:r w:rsidR="00AB2020" w:rsidRPr="00A90EC2">
        <w:rPr>
          <w:noProof/>
          <w:lang w:eastAsia="zh-CN"/>
        </w:rPr>
        <w:pict>
          <v:shape id="图片 47" o:spid="_x0000_i1140" type="#_x0000_t75" style="width:9pt;height:20.25pt;visibility:visible;mso-wrap-style:square">
            <v:imagedata r:id="rId23" o:title=""/>
          </v:shape>
        </w:pict>
      </w:r>
      <w:r>
        <w:rPr>
          <w:color w:val="000000"/>
        </w:rPr>
        <w:t>和</w:t>
      </w:r>
      <w:r>
        <w:rPr>
          <w:color w:val="000000"/>
        </w:rPr>
        <w:t>1</w:t>
      </w:r>
      <w:r>
        <w:rPr>
          <w:color w:val="000000"/>
        </w:rPr>
        <w:t>吨的</w:t>
      </w:r>
      <w:r>
        <w:rPr>
          <w:color w:val="000000"/>
        </w:rPr>
        <w:t xml:space="preserve"> </w:t>
      </w:r>
      <w:r w:rsidR="00AB2020" w:rsidRPr="00A90EC2">
        <w:rPr>
          <w:noProof/>
          <w:lang w:eastAsia="zh-CN"/>
        </w:rPr>
        <w:pict>
          <v:shape id="图片 48" o:spid="_x0000_i1139" type="#_x0000_t75" style="width:9pt;height:20.25pt;visibility:visible;mso-wrap-style:square">
            <v:imagedata r:id="rId36" o:title=""/>
          </v:shape>
        </w:pict>
      </w:r>
      <w:r>
        <w:rPr>
          <w:color w:val="000000"/>
        </w:rPr>
        <w:t>一样重。</w:t>
      </w:r>
      <w:r>
        <w:rPr>
          <w:color w:val="000000"/>
        </w:rPr>
        <w:t xml:space="preserve">    </w:t>
      </w:r>
    </w:p>
    <w:p w:rsidR="0039214A" w:rsidRDefault="00DA10D9">
      <w:pPr>
        <w:spacing w:after="0"/>
      </w:pPr>
      <w:r>
        <w:rPr>
          <w:color w:val="000000"/>
        </w:rPr>
        <w:t xml:space="preserve">12. 12× </w:t>
      </w:r>
      <w:r w:rsidR="00AB2020" w:rsidRPr="00A90EC2">
        <w:rPr>
          <w:noProof/>
          <w:lang w:eastAsia="zh-CN"/>
        </w:rPr>
        <w:pict>
          <v:shape id="图片 49" o:spid="_x0000_i1138" type="#_x0000_t75" style="width:9pt;height:21pt;visibility:visible;mso-wrap-style:square">
            <v:imagedata r:id="rId18" o:title=""/>
          </v:shape>
        </w:pict>
      </w:r>
      <w:r>
        <w:rPr>
          <w:color w:val="000000"/>
        </w:rPr>
        <w:t>和</w:t>
      </w:r>
      <w:r>
        <w:rPr>
          <w:color w:val="000000"/>
        </w:rPr>
        <w:t xml:space="preserve"> </w:t>
      </w:r>
      <w:r w:rsidR="00AB2020" w:rsidRPr="00A90EC2">
        <w:rPr>
          <w:noProof/>
          <w:lang w:eastAsia="zh-CN"/>
        </w:rPr>
        <w:pict>
          <v:shape id="图片 50" o:spid="_x0000_i1137" type="#_x0000_t75" style="width:9pt;height:21pt;visibility:visible;mso-wrap-style:square">
            <v:imagedata r:id="rId18" o:title=""/>
          </v:shape>
        </w:pict>
      </w:r>
      <w:r>
        <w:rPr>
          <w:color w:val="000000"/>
        </w:rPr>
        <w:t>×12</w:t>
      </w:r>
      <w:r>
        <w:rPr>
          <w:color w:val="000000"/>
        </w:rPr>
        <w:t>的意义相同。</w:t>
      </w:r>
      <w:r>
        <w:rPr>
          <w:color w:val="000000"/>
        </w:rPr>
        <w:t xml:space="preserve">    </w:t>
      </w:r>
    </w:p>
    <w:p w:rsidR="0039214A" w:rsidRDefault="00DA10D9">
      <w:r>
        <w:rPr>
          <w:b/>
          <w:bCs/>
          <w:sz w:val="24"/>
          <w:szCs w:val="24"/>
        </w:rPr>
        <w:t>三、填空题</w:t>
      </w:r>
    </w:p>
    <w:p w:rsidR="0039214A" w:rsidRDefault="00DA10D9" w:rsidP="00DA10D9">
      <w:pPr>
        <w:spacing w:after="0"/>
      </w:pPr>
      <w:r>
        <w:rPr>
          <w:color w:val="000000"/>
        </w:rPr>
        <w:t>13.</w:t>
      </w:r>
      <w:r>
        <w:rPr>
          <w:color w:val="000000"/>
        </w:rPr>
        <w:t>小强一分钟能做</w:t>
      </w:r>
      <w:r>
        <w:rPr>
          <w:color w:val="000000"/>
        </w:rPr>
        <w:t>30</w:t>
      </w:r>
      <w:r>
        <w:rPr>
          <w:color w:val="000000"/>
        </w:rPr>
        <w:t>道口算，小军一分钟能做的题数是小强的</w:t>
      </w:r>
      <w:r w:rsidR="00AB2020" w:rsidRPr="00A90EC2">
        <w:rPr>
          <w:noProof/>
          <w:lang w:eastAsia="zh-CN"/>
        </w:rPr>
        <w:pict>
          <v:shape id="图片 51" o:spid="_x0000_i1136" type="#_x0000_t75" style="width:9.75pt;height:20.25pt;visibility:visible;mso-wrap-style:square">
            <v:imagedata r:id="rId37" o:title=""/>
          </v:shape>
        </w:pict>
      </w:r>
      <w:r>
        <w:rPr>
          <w:color w:val="000000"/>
        </w:rPr>
        <w:t>，他们一分钟一共能做（</w:t>
      </w:r>
      <w:r>
        <w:rPr>
          <w:color w:val="000000"/>
        </w:rPr>
        <w:t>________ </w:t>
      </w:r>
      <w:r>
        <w:rPr>
          <w:color w:val="000000"/>
        </w:rPr>
        <w:t>）道题。</w:t>
      </w:r>
    </w:p>
    <w:p w:rsidR="0039214A" w:rsidRDefault="00DA10D9">
      <w:pPr>
        <w:spacing w:after="0"/>
      </w:pPr>
      <w:r>
        <w:rPr>
          <w:color w:val="000000"/>
        </w:rPr>
        <w:t>14.</w:t>
      </w:r>
      <w:r>
        <w:rPr>
          <w:color w:val="000000"/>
        </w:rPr>
        <w:t>服装店购进一批衬衫，其中女式衬衫</w:t>
      </w:r>
      <w:r>
        <w:rPr>
          <w:color w:val="000000"/>
        </w:rPr>
        <w:t>120</w:t>
      </w:r>
      <w:r>
        <w:rPr>
          <w:color w:val="000000"/>
        </w:rPr>
        <w:t>件，男式衬衫比女式衬衫的</w:t>
      </w:r>
      <w:r>
        <w:rPr>
          <w:color w:val="000000"/>
        </w:rPr>
        <w:t xml:space="preserve"> </w:t>
      </w:r>
      <w:r w:rsidR="00AB2020" w:rsidRPr="00A90EC2">
        <w:rPr>
          <w:noProof/>
          <w:lang w:eastAsia="zh-CN"/>
        </w:rPr>
        <w:pict>
          <v:shape id="图片 52" o:spid="_x0000_i1135" type="#_x0000_t75" style="width:9.75pt;height:20.25pt;visibility:visible;mso-wrap-style:square">
            <v:imagedata r:id="rId38" o:title=""/>
          </v:shape>
        </w:pict>
      </w:r>
      <w:r>
        <w:rPr>
          <w:color w:val="000000"/>
        </w:rPr>
        <w:t>多</w:t>
      </w:r>
      <w:r>
        <w:rPr>
          <w:color w:val="000000"/>
        </w:rPr>
        <w:t>20</w:t>
      </w:r>
      <w:r>
        <w:rPr>
          <w:color w:val="000000"/>
        </w:rPr>
        <w:t>件．购进男式衬衫</w:t>
      </w:r>
      <w:r>
        <w:rPr>
          <w:color w:val="000000"/>
        </w:rPr>
        <w:t>________</w:t>
      </w:r>
      <w:r>
        <w:rPr>
          <w:color w:val="000000"/>
        </w:rPr>
        <w:t>件？</w:t>
      </w:r>
      <w:r>
        <w:rPr>
          <w:color w:val="000000"/>
        </w:rPr>
        <w:t xml:space="preserve">    </w:t>
      </w:r>
    </w:p>
    <w:p w:rsidR="0039214A" w:rsidRDefault="00DA10D9">
      <w:pPr>
        <w:spacing w:after="0"/>
      </w:pPr>
      <w:r>
        <w:rPr>
          <w:color w:val="000000"/>
        </w:rPr>
        <w:t>15.</w:t>
      </w:r>
      <w:r>
        <w:rPr>
          <w:color w:val="000000"/>
        </w:rPr>
        <w:t>填一填．</w:t>
      </w:r>
      <w:r>
        <w:br/>
      </w:r>
      <w:r w:rsidR="00AB2020" w:rsidRPr="00A90EC2">
        <w:rPr>
          <w:noProof/>
          <w:lang w:eastAsia="zh-CN"/>
        </w:rPr>
        <w:pict>
          <v:shape id="图片 53" o:spid="_x0000_i1134" type="#_x0000_t75" style="width:9.75pt;height:21pt;visibility:visible;mso-wrap-style:square">
            <v:imagedata r:id="rId22" o:title=""/>
          </v:shape>
        </w:pict>
      </w:r>
      <w:r>
        <w:rPr>
          <w:color w:val="000000"/>
        </w:rPr>
        <w:t>的</w:t>
      </w:r>
      <w:r>
        <w:rPr>
          <w:color w:val="000000"/>
        </w:rPr>
        <w:t xml:space="preserve"> </w:t>
      </w:r>
      <w:r w:rsidR="00AB2020" w:rsidRPr="00A90EC2">
        <w:rPr>
          <w:noProof/>
          <w:lang w:eastAsia="zh-CN"/>
        </w:rPr>
        <w:pict>
          <v:shape id="图片 54" o:spid="_x0000_i1133" type="#_x0000_t75" style="width:9.75pt;height:20.25pt;visibility:visible;mso-wrap-style:square">
            <v:imagedata r:id="rId38" o:title=""/>
          </v:shape>
        </w:pict>
      </w:r>
      <w:r>
        <w:rPr>
          <w:color w:val="000000"/>
        </w:rPr>
        <w:t>是</w:t>
      </w:r>
      <w:r>
        <w:rPr>
          <w:color w:val="000000"/>
        </w:rPr>
        <w:t>________ </w:t>
      </w:r>
      <w:r>
        <w:rPr>
          <w:color w:val="000000"/>
        </w:rPr>
        <w:t>．</w:t>
      </w:r>
      <w:r>
        <w:rPr>
          <w:color w:val="000000"/>
        </w:rPr>
        <w:t xml:space="preserve">    </w:t>
      </w:r>
    </w:p>
    <w:p w:rsidR="0039214A" w:rsidRDefault="00DA10D9">
      <w:pPr>
        <w:spacing w:after="0"/>
        <w:rPr>
          <w:lang w:eastAsia="zh-CN"/>
        </w:rPr>
      </w:pPr>
      <w:r>
        <w:rPr>
          <w:color w:val="000000"/>
        </w:rPr>
        <w:t>16.1</w:t>
      </w:r>
      <w:r>
        <w:rPr>
          <w:color w:val="000000"/>
        </w:rPr>
        <w:t>米的</w:t>
      </w:r>
      <w:r>
        <w:rPr>
          <w:color w:val="000000"/>
        </w:rPr>
        <w:t xml:space="preserve"> </w:t>
      </w:r>
      <w:r w:rsidR="00AB2020" w:rsidRPr="00A90EC2">
        <w:rPr>
          <w:noProof/>
          <w:lang w:eastAsia="zh-CN"/>
        </w:rPr>
        <w:pict>
          <v:shape id="图片 55" o:spid="_x0000_i1132" type="#_x0000_t75" style="width:9.75pt;height:21pt;visibility:visible;mso-wrap-style:square">
            <v:imagedata r:id="rId39" o:title=""/>
          </v:shape>
        </w:pict>
      </w:r>
      <w:r>
        <w:rPr>
          <w:color w:val="000000"/>
        </w:rPr>
        <w:t>与</w:t>
      </w:r>
      <w:r>
        <w:rPr>
          <w:color w:val="000000"/>
        </w:rPr>
        <w:t>________</w:t>
      </w:r>
      <w:r>
        <w:rPr>
          <w:color w:val="000000"/>
        </w:rPr>
        <w:t>米的</w:t>
      </w:r>
      <w:r>
        <w:rPr>
          <w:color w:val="000000"/>
        </w:rPr>
        <w:t xml:space="preserve"> </w:t>
      </w:r>
      <w:r w:rsidR="00AB2020" w:rsidRPr="00A90EC2">
        <w:rPr>
          <w:noProof/>
          <w:lang w:eastAsia="zh-CN"/>
        </w:rPr>
        <w:pict>
          <v:shape id="图片 56" o:spid="_x0000_i1131" type="#_x0000_t75" style="width:9.75pt;height:21pt;visibility:visible;mso-wrap-style:square">
            <v:imagedata r:id="rId40" o:title=""/>
          </v:shape>
        </w:pict>
      </w:r>
      <w:r>
        <w:rPr>
          <w:color w:val="000000"/>
        </w:rPr>
        <w:t>一样长．</w:t>
      </w:r>
    </w:p>
    <w:p w:rsidR="0039214A" w:rsidRDefault="00DA10D9">
      <w:pPr>
        <w:spacing w:after="0"/>
      </w:pPr>
      <w:r>
        <w:rPr>
          <w:color w:val="000000"/>
        </w:rPr>
        <w:t>17.24</w:t>
      </w:r>
      <w:r>
        <w:rPr>
          <w:color w:val="000000"/>
        </w:rPr>
        <w:t>小时的</w:t>
      </w:r>
      <w:r>
        <w:rPr>
          <w:color w:val="000000"/>
        </w:rPr>
        <w:t xml:space="preserve"> </w:t>
      </w:r>
      <w:r w:rsidR="00AB2020" w:rsidRPr="00A90EC2">
        <w:rPr>
          <w:noProof/>
          <w:lang w:eastAsia="zh-CN"/>
        </w:rPr>
        <w:pict>
          <v:shape id="图片 57" o:spid="_x0000_i1130" type="#_x0000_t75" style="width:9.75pt;height:21pt;visibility:visible;mso-wrap-style:square">
            <v:imagedata r:id="rId22" o:title=""/>
          </v:shape>
        </w:pict>
      </w:r>
      <w:r>
        <w:rPr>
          <w:color w:val="000000"/>
        </w:rPr>
        <w:t>是</w:t>
      </w:r>
      <w:r>
        <w:rPr>
          <w:color w:val="000000"/>
        </w:rPr>
        <w:t>________</w:t>
      </w:r>
      <w:r>
        <w:rPr>
          <w:color w:val="000000"/>
        </w:rPr>
        <w:t>小时。</w:t>
      </w:r>
      <w:r>
        <w:rPr>
          <w:color w:val="000000"/>
        </w:rPr>
        <w:t xml:space="preserve">    </w:t>
      </w:r>
    </w:p>
    <w:p w:rsidR="0039214A" w:rsidRDefault="00DA10D9">
      <w:pPr>
        <w:spacing w:after="0"/>
      </w:pPr>
      <w:r>
        <w:rPr>
          <w:color w:val="000000"/>
        </w:rPr>
        <w:t>18.</w:t>
      </w:r>
      <w:r>
        <w:rPr>
          <w:color w:val="000000"/>
        </w:rPr>
        <w:t>一本故事书有</w:t>
      </w:r>
      <w:r>
        <w:rPr>
          <w:color w:val="000000"/>
        </w:rPr>
        <w:t>120</w:t>
      </w:r>
      <w:r>
        <w:rPr>
          <w:color w:val="000000"/>
        </w:rPr>
        <w:t>页，第一天读了全书的</w:t>
      </w:r>
      <w:r>
        <w:rPr>
          <w:color w:val="000000"/>
        </w:rPr>
        <w:t xml:space="preserve"> </w:t>
      </w:r>
      <w:r w:rsidR="00AB2020" w:rsidRPr="00A90EC2">
        <w:rPr>
          <w:noProof/>
          <w:lang w:eastAsia="zh-CN"/>
        </w:rPr>
        <w:pict>
          <v:shape id="图片 58" o:spid="_x0000_i1129" type="#_x0000_t75" style="width:9.75pt;height:21pt;visibility:visible;mso-wrap-style:square">
            <v:imagedata r:id="rId33" o:title=""/>
          </v:shape>
        </w:pict>
      </w:r>
      <w:r>
        <w:rPr>
          <w:color w:val="000000"/>
        </w:rPr>
        <w:t>，还剩</w:t>
      </w:r>
      <w:r>
        <w:rPr>
          <w:color w:val="000000"/>
        </w:rPr>
        <w:t>________</w:t>
      </w:r>
      <w:r>
        <w:rPr>
          <w:color w:val="000000"/>
        </w:rPr>
        <w:t>页没有读，第二天应从第</w:t>
      </w:r>
      <w:r>
        <w:rPr>
          <w:color w:val="000000"/>
        </w:rPr>
        <w:t>________</w:t>
      </w:r>
      <w:r>
        <w:rPr>
          <w:color w:val="000000"/>
        </w:rPr>
        <w:t>页读起。</w:t>
      </w:r>
      <w:r>
        <w:rPr>
          <w:color w:val="000000"/>
        </w:rPr>
        <w:t xml:space="preserve">    </w:t>
      </w:r>
    </w:p>
    <w:p w:rsidR="0039214A" w:rsidRDefault="00DA10D9">
      <w:pPr>
        <w:spacing w:after="0"/>
      </w:pPr>
      <w:r>
        <w:rPr>
          <w:color w:val="000000"/>
        </w:rPr>
        <w:t>19.</w:t>
      </w:r>
      <w:r>
        <w:rPr>
          <w:color w:val="000000"/>
        </w:rPr>
        <w:t>甲数是乙数的</w:t>
      </w:r>
      <w:r>
        <w:rPr>
          <w:color w:val="000000"/>
        </w:rPr>
        <w:t xml:space="preserve"> </w:t>
      </w:r>
      <w:r w:rsidR="00AB2020" w:rsidRPr="00A90EC2">
        <w:rPr>
          <w:noProof/>
          <w:lang w:eastAsia="zh-CN"/>
        </w:rPr>
        <w:pict>
          <v:shape id="图片 59" o:spid="_x0000_i1128" type="#_x0000_t75" style="width:9pt;height:21pt;visibility:visible;mso-wrap-style:square">
            <v:imagedata r:id="rId18" o:title=""/>
          </v:shape>
        </w:pict>
      </w:r>
      <w:r>
        <w:rPr>
          <w:color w:val="000000"/>
        </w:rPr>
        <w:t>，乙数是</w:t>
      </w:r>
      <w:r>
        <w:rPr>
          <w:color w:val="000000"/>
        </w:rPr>
        <w:t>123</w:t>
      </w:r>
      <w:r>
        <w:rPr>
          <w:color w:val="000000"/>
        </w:rPr>
        <w:t>，甲数是</w:t>
      </w:r>
      <w:r>
        <w:rPr>
          <w:color w:val="000000"/>
        </w:rPr>
        <w:t>________</w:t>
      </w:r>
      <w:r>
        <w:rPr>
          <w:color w:val="000000"/>
        </w:rPr>
        <w:t>．</w:t>
      </w:r>
      <w:r>
        <w:rPr>
          <w:color w:val="000000"/>
        </w:rPr>
        <w:t xml:space="preserve">    </w:t>
      </w:r>
    </w:p>
    <w:p w:rsidR="0039214A" w:rsidRDefault="00DA10D9">
      <w:pPr>
        <w:spacing w:after="0"/>
      </w:pPr>
      <w:r>
        <w:rPr>
          <w:color w:val="000000"/>
        </w:rPr>
        <w:t>20.</w:t>
      </w:r>
      <w:r w:rsidR="00AB2020" w:rsidRPr="00A90EC2">
        <w:rPr>
          <w:noProof/>
          <w:lang w:eastAsia="zh-CN"/>
        </w:rPr>
        <w:pict>
          <v:shape id="图片 60" o:spid="_x0000_i1127" type="#_x0000_t75" style="width:39pt;height:21pt;visibility:visible;mso-wrap-style:square">
            <v:imagedata r:id="rId41" o:title=""/>
          </v:shape>
        </w:pict>
      </w:r>
      <w:r>
        <w:rPr>
          <w:color w:val="000000"/>
        </w:rPr>
        <w:t>________</w:t>
      </w:r>
    </w:p>
    <w:p w:rsidR="0039214A" w:rsidRDefault="00AB2020">
      <w:pPr>
        <w:spacing w:after="0"/>
      </w:pPr>
      <w:r w:rsidRPr="00A90EC2">
        <w:rPr>
          <w:noProof/>
          <w:lang w:eastAsia="zh-CN"/>
        </w:rPr>
        <w:pict>
          <v:shape id="图片 61" o:spid="_x0000_i1126" type="#_x0000_t75" style="width:45.75pt;height:21pt;visibility:visible;mso-wrap-style:square">
            <v:imagedata r:id="rId42" o:title=""/>
          </v:shape>
        </w:pict>
      </w:r>
      <w:r w:rsidR="00DA10D9">
        <w:rPr>
          <w:color w:val="000000"/>
        </w:rPr>
        <w:t>________</w:t>
      </w:r>
    </w:p>
    <w:p w:rsidR="0039214A" w:rsidRDefault="00AB2020">
      <w:pPr>
        <w:spacing w:after="0"/>
      </w:pPr>
      <w:r w:rsidRPr="00A90EC2">
        <w:rPr>
          <w:noProof/>
          <w:lang w:eastAsia="zh-CN"/>
        </w:rPr>
        <w:pict>
          <v:shape id="图片 62" o:spid="_x0000_i1125" type="#_x0000_t75" style="width:39pt;height:21pt;visibility:visible;mso-wrap-style:square">
            <v:imagedata r:id="rId43" o:title=""/>
          </v:shape>
        </w:pict>
      </w:r>
      <w:r w:rsidR="00DA10D9">
        <w:rPr>
          <w:color w:val="000000"/>
        </w:rPr>
        <w:t>________</w:t>
      </w:r>
    </w:p>
    <w:p w:rsidR="0039214A" w:rsidRDefault="00DA10D9">
      <w:pPr>
        <w:spacing w:after="0"/>
      </w:pPr>
      <w:r>
        <w:rPr>
          <w:color w:val="000000"/>
        </w:rPr>
        <w:t>21.</w:t>
      </w:r>
      <w:r w:rsidR="00AB2020" w:rsidRPr="00A90EC2">
        <w:rPr>
          <w:noProof/>
          <w:lang w:eastAsia="zh-CN"/>
        </w:rPr>
        <w:pict>
          <v:shape id="图片 63" o:spid="_x0000_i1124" type="#_x0000_t75" style="width:9.75pt;height:21pt;visibility:visible;mso-wrap-style:square">
            <v:imagedata r:id="rId33" o:title=""/>
          </v:shape>
        </w:pict>
      </w:r>
      <w:r>
        <w:rPr>
          <w:color w:val="000000"/>
        </w:rPr>
        <w:t>小时＝</w:t>
      </w:r>
      <w:r>
        <w:rPr>
          <w:color w:val="000000"/>
        </w:rPr>
        <w:t>________</w:t>
      </w:r>
      <w:r>
        <w:rPr>
          <w:color w:val="000000"/>
        </w:rPr>
        <w:t>分</w:t>
      </w:r>
      <w:r>
        <w:rPr>
          <w:color w:val="000000"/>
        </w:rPr>
        <w:t xml:space="preserve">        </w:t>
      </w:r>
      <w:r w:rsidR="00AB2020" w:rsidRPr="00A90EC2">
        <w:rPr>
          <w:noProof/>
          <w:lang w:eastAsia="zh-CN"/>
        </w:rPr>
        <w:pict>
          <v:shape id="图片 64" o:spid="_x0000_i1123" type="#_x0000_t75" style="width:9pt;height:20.25pt;visibility:visible;mso-wrap-style:square">
            <v:imagedata r:id="rId23" o:title=""/>
          </v:shape>
        </w:pict>
      </w:r>
      <w:r>
        <w:rPr>
          <w:color w:val="000000"/>
        </w:rPr>
        <w:t> </w:t>
      </w:r>
      <w:r>
        <w:rPr>
          <w:color w:val="000000"/>
        </w:rPr>
        <w:t>米＝</w:t>
      </w:r>
      <w:r>
        <w:rPr>
          <w:color w:val="000000"/>
        </w:rPr>
        <w:t>________</w:t>
      </w:r>
      <w:r>
        <w:rPr>
          <w:color w:val="000000"/>
        </w:rPr>
        <w:t>厘米。</w:t>
      </w:r>
      <w:r>
        <w:rPr>
          <w:color w:val="000000"/>
        </w:rPr>
        <w:t xml:space="preserve">    </w:t>
      </w:r>
    </w:p>
    <w:p w:rsidR="0039214A" w:rsidRDefault="00DA10D9">
      <w:r>
        <w:rPr>
          <w:b/>
          <w:bCs/>
          <w:sz w:val="24"/>
          <w:szCs w:val="24"/>
        </w:rPr>
        <w:t>四、解答题</w:t>
      </w:r>
    </w:p>
    <w:p w:rsidR="0039214A" w:rsidRDefault="00DA10D9">
      <w:pPr>
        <w:spacing w:after="0"/>
      </w:pPr>
      <w:r>
        <w:rPr>
          <w:color w:val="000000"/>
        </w:rPr>
        <w:t>22.</w:t>
      </w:r>
      <w:r>
        <w:rPr>
          <w:color w:val="000000"/>
        </w:rPr>
        <w:t>学校五年级有故事书</w:t>
      </w:r>
      <w:r>
        <w:rPr>
          <w:color w:val="000000"/>
        </w:rPr>
        <w:t>400</w:t>
      </w:r>
      <w:r>
        <w:rPr>
          <w:color w:val="000000"/>
        </w:rPr>
        <w:t>本，科技书的本数是故事书的</w:t>
      </w:r>
      <w:r>
        <w:rPr>
          <w:color w:val="000000"/>
        </w:rPr>
        <w:t xml:space="preserve"> </w:t>
      </w:r>
      <w:r w:rsidR="00AB2020" w:rsidRPr="00A90EC2">
        <w:rPr>
          <w:noProof/>
          <w:lang w:eastAsia="zh-CN"/>
        </w:rPr>
        <w:pict>
          <v:shape id="图片 65" o:spid="_x0000_i1122" type="#_x0000_t75" style="width:9.75pt;height:21pt;visibility:visible;mso-wrap-style:square">
            <v:imagedata r:id="rId44" o:title=""/>
          </v:shape>
        </w:pict>
      </w:r>
      <w:r>
        <w:rPr>
          <w:color w:val="000000"/>
        </w:rPr>
        <w:t>，文艺书的本数是科技书的</w:t>
      </w:r>
      <w:r>
        <w:rPr>
          <w:color w:val="000000"/>
        </w:rPr>
        <w:t xml:space="preserve"> </w:t>
      </w:r>
      <w:r w:rsidR="00AB2020" w:rsidRPr="00A90EC2">
        <w:rPr>
          <w:noProof/>
          <w:lang w:eastAsia="zh-CN"/>
        </w:rPr>
        <w:pict>
          <v:shape id="图片 66" o:spid="_x0000_i1121" type="#_x0000_t75" style="width:9.75pt;height:21pt;visibility:visible;mso-wrap-style:square">
            <v:imagedata r:id="rId45" o:title=""/>
          </v:shape>
        </w:pict>
      </w:r>
      <w:r>
        <w:rPr>
          <w:color w:val="000000"/>
        </w:rPr>
        <w:t>，文艺书有多少本</w:t>
      </w:r>
      <w:r>
        <w:rPr>
          <w:color w:val="000000"/>
        </w:rPr>
        <w:t xml:space="preserve">?    </w:t>
      </w:r>
    </w:p>
    <w:p w:rsidR="0039214A" w:rsidRDefault="00DA10D9">
      <w:pPr>
        <w:spacing w:after="0"/>
      </w:pPr>
      <w:r>
        <w:rPr>
          <w:color w:val="000000"/>
        </w:rPr>
        <w:t>23.</w:t>
      </w:r>
      <w:r>
        <w:rPr>
          <w:color w:val="000000"/>
        </w:rPr>
        <w:t>请用自己的方式表示</w:t>
      </w:r>
      <w:r>
        <w:rPr>
          <w:color w:val="000000"/>
        </w:rPr>
        <w:t xml:space="preserve"> </w:t>
      </w:r>
    </w:p>
    <w:p w:rsidR="0039214A" w:rsidRDefault="008151F9">
      <w:bookmarkStart w:id="0" w:name="_GoBack"/>
      <w:r w:rsidRPr="00A90EC2">
        <w:rPr>
          <w:noProof/>
          <w:lang w:eastAsia="zh-CN"/>
        </w:rPr>
        <w:pict>
          <v:shape id="图片 67" o:spid="_x0000_i1025" type="#_x0000_t75" style="width:30pt;height:21pt;visibility:visible;mso-wrap-style:square">
            <v:imagedata r:id="rId46" o:title=""/>
          </v:shape>
        </w:pict>
      </w:r>
      <w:bookmarkEnd w:id="0"/>
      <w:r w:rsidR="00DA10D9">
        <w:br w:type="page"/>
      </w:r>
    </w:p>
    <w:p w:rsidR="0039214A" w:rsidRDefault="00DA10D9">
      <w:pPr>
        <w:jc w:val="center"/>
      </w:pPr>
      <w:r>
        <w:rPr>
          <w:b/>
          <w:bCs/>
          <w:sz w:val="28"/>
          <w:szCs w:val="28"/>
        </w:rPr>
        <w:t>答案解析部分</w:t>
      </w:r>
    </w:p>
    <w:p w:rsidR="0039214A" w:rsidRDefault="00DA10D9">
      <w:r>
        <w:t>一、单选题</w:t>
      </w:r>
    </w:p>
    <w:p w:rsidR="0039214A" w:rsidRDefault="00DA10D9"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 w:rsidR="0039214A" w:rsidRDefault="00DA10D9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【解答】真分数乘分数，积小于、大于或等于它本身。故选：</w:t>
      </w:r>
      <w:r>
        <w:rPr>
          <w:color w:val="000000"/>
        </w:rPr>
        <w:t xml:space="preserve">C </w:t>
      </w:r>
      <w:r>
        <w:br/>
      </w:r>
      <w:r>
        <w:rPr>
          <w:color w:val="000000"/>
        </w:rPr>
        <w:t>【分析】真分数乘分数，后面的这个分数可以是真分数，也可以是假分数，如果是真分数，则积小于它本身，如果是假分数，则积大于或等于它本身，由此解答即可。</w:t>
      </w:r>
    </w:p>
    <w:p w:rsidR="0039214A" w:rsidRDefault="00DA10D9"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 w:rsidR="0039214A" w:rsidRDefault="00DA10D9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</w:t>
      </w:r>
      <w:r w:rsidR="00AB2020" w:rsidRPr="00A90EC2">
        <w:rPr>
          <w:noProof/>
          <w:lang w:eastAsia="zh-CN"/>
        </w:rPr>
        <w:pict>
          <v:shape id="图片 68" o:spid="_x0000_i1120" type="#_x0000_t75" style="width:57.75pt;height:21pt;visibility:visible;mso-wrap-style:square">
            <v:imagedata r:id="rId47" o:title=""/>
          </v:shape>
        </w:pict>
      </w:r>
      <w:r>
        <w:br/>
      </w:r>
      <w:r>
        <w:rPr>
          <w:color w:val="000000"/>
        </w:rPr>
        <w:t>故答案为：</w:t>
      </w:r>
      <w:r>
        <w:rPr>
          <w:color w:val="000000"/>
        </w:rPr>
        <w:t>A</w:t>
      </w:r>
      <w:r>
        <w:br/>
      </w:r>
      <w:r>
        <w:rPr>
          <w:color w:val="000000"/>
        </w:rPr>
        <w:t>【分析】分数乘分数，用分子与分子相乘的积作分子，分母与分母相乘的积作分母，能约分的要先约分再乘</w:t>
      </w:r>
      <w:r>
        <w:rPr>
          <w:color w:val="000000"/>
        </w:rPr>
        <w:t>.</w:t>
      </w:r>
    </w:p>
    <w:p w:rsidR="0039214A" w:rsidRDefault="00DA10D9"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D  </w:t>
      </w:r>
    </w:p>
    <w:p w:rsidR="0039214A" w:rsidRDefault="00DA10D9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</w:t>
      </w:r>
      <w:r w:rsidR="00AB2020" w:rsidRPr="00A90EC2">
        <w:rPr>
          <w:noProof/>
          <w:lang w:eastAsia="zh-CN"/>
        </w:rPr>
        <w:pict>
          <v:shape id="图片 69" o:spid="_x0000_i1119" type="#_x0000_t75" style="width:93pt;height:21pt;visibility:visible;mso-wrap-style:square">
            <v:imagedata r:id="rId48" o:title=""/>
          </v:shape>
        </w:pict>
      </w:r>
      <w:r>
        <w:br/>
      </w:r>
      <w:r>
        <w:rPr>
          <w:color w:val="000000"/>
        </w:rPr>
        <w:t>故答案为：</w:t>
      </w:r>
      <w:r>
        <w:rPr>
          <w:color w:val="000000"/>
        </w:rPr>
        <w:t>D</w:t>
      </w:r>
      <w:r>
        <w:rPr>
          <w:color w:val="000000"/>
        </w:rPr>
        <w:t>。</w:t>
      </w:r>
      <w:r>
        <w:br/>
      </w:r>
      <w:r>
        <w:rPr>
          <w:color w:val="000000"/>
        </w:rPr>
        <w:t>【分析】分数乘法法则：把各个分数的分子乘起来作为分子，各个分数的分母相乘起来作为分母，（即乘上这个分数的倒数），然后再约分</w:t>
      </w:r>
    </w:p>
    <w:p w:rsidR="0039214A" w:rsidRDefault="00DA10D9"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D  </w:t>
      </w:r>
    </w:p>
    <w:p w:rsidR="0039214A" w:rsidRDefault="00DA10D9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</w:t>
      </w:r>
      <w:r>
        <w:rPr>
          <w:color w:val="000000"/>
        </w:rPr>
        <w:t xml:space="preserve">0.28× </w:t>
      </w:r>
      <w:r w:rsidR="00AB2020" w:rsidRPr="00A90EC2">
        <w:rPr>
          <w:noProof/>
          <w:lang w:eastAsia="zh-CN"/>
        </w:rPr>
        <w:pict>
          <v:shape id="图片 70" o:spid="_x0000_i1118" type="#_x0000_t75" style="width:9.75pt;height:21pt;visibility:visible;mso-wrap-style:square">
            <v:imagedata r:id="rId20" o:title=""/>
          </v:shape>
        </w:pict>
      </w:r>
      <w:r>
        <w:rPr>
          <w:color w:val="000000"/>
        </w:rPr>
        <w:t xml:space="preserve">= </w:t>
      </w:r>
      <w:r w:rsidR="00AB2020" w:rsidRPr="00A90EC2">
        <w:rPr>
          <w:noProof/>
          <w:lang w:eastAsia="zh-CN"/>
        </w:rPr>
        <w:pict>
          <v:shape id="图片 71" o:spid="_x0000_i1117" type="#_x0000_t75" style="width:15.75pt;height:21pt;visibility:visible;mso-wrap-style:square">
            <v:imagedata r:id="rId49" o:title=""/>
          </v:shape>
        </w:pict>
      </w:r>
      <w:r>
        <w:rPr>
          <w:color w:val="000000"/>
        </w:rPr>
        <w:t xml:space="preserve">× </w:t>
      </w:r>
      <w:r w:rsidR="00AB2020" w:rsidRPr="00A90EC2">
        <w:rPr>
          <w:noProof/>
          <w:lang w:eastAsia="zh-CN"/>
        </w:rPr>
        <w:pict>
          <v:shape id="图片 72" o:spid="_x0000_i1116" type="#_x0000_t75" style="width:9.75pt;height:21pt;visibility:visible;mso-wrap-style:square">
            <v:imagedata r:id="rId20" o:title=""/>
          </v:shape>
        </w:pict>
      </w:r>
      <w:r>
        <w:rPr>
          <w:color w:val="000000"/>
        </w:rPr>
        <w:t xml:space="preserve">= </w:t>
      </w:r>
      <w:r w:rsidR="00AB2020" w:rsidRPr="00A90EC2">
        <w:rPr>
          <w:noProof/>
          <w:lang w:eastAsia="zh-CN"/>
        </w:rPr>
        <w:pict>
          <v:shape id="图片 73" o:spid="_x0000_i1115" type="#_x0000_t75" style="width:9.75pt;height:21pt;visibility:visible;mso-wrap-style:square">
            <v:imagedata r:id="rId12" o:title=""/>
          </v:shape>
        </w:pict>
      </w:r>
    </w:p>
    <w:p w:rsidR="0039214A" w:rsidRDefault="00DA10D9">
      <w:pPr>
        <w:spacing w:after="0"/>
      </w:pPr>
      <w:r>
        <w:rPr>
          <w:color w:val="000000"/>
        </w:rPr>
        <w:t>故答案为：</w:t>
      </w:r>
      <w:r>
        <w:rPr>
          <w:color w:val="000000"/>
        </w:rPr>
        <w:t>D</w:t>
      </w:r>
    </w:p>
    <w:p w:rsidR="0039214A" w:rsidRDefault="00DA10D9">
      <w:pPr>
        <w:spacing w:after="0"/>
      </w:pPr>
      <w:r>
        <w:rPr>
          <w:color w:val="000000"/>
        </w:rPr>
        <w:t>【分析】小数乘分数，先把小数化为分数，用分子与分子相乘的积作分子，分母与分母相乘的积作分母，能约分的要先约分再乘</w:t>
      </w:r>
      <w:r>
        <w:rPr>
          <w:color w:val="000000"/>
        </w:rPr>
        <w:t>.</w:t>
      </w:r>
    </w:p>
    <w:p w:rsidR="0039214A" w:rsidRDefault="00DA10D9"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 w:rsidR="0039214A" w:rsidRDefault="00DA10D9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半小时</w:t>
      </w:r>
      <w:r>
        <w:rPr>
          <w:color w:val="000000"/>
        </w:rPr>
        <w:t>=30</w:t>
      </w:r>
      <w:r>
        <w:rPr>
          <w:color w:val="000000"/>
        </w:rPr>
        <w:t>分钟，所走的路程是</w:t>
      </w:r>
      <w:r w:rsidR="00AB2020" w:rsidRPr="00A90EC2">
        <w:rPr>
          <w:noProof/>
          <w:lang w:eastAsia="zh-CN"/>
        </w:rPr>
        <w:pict>
          <v:shape id="图片 74" o:spid="_x0000_i1114" type="#_x0000_t75" style="width:9.75pt;height:21pt;visibility:visible;mso-wrap-style:square">
            <v:imagedata r:id="rId50" o:title=""/>
          </v:shape>
        </w:pict>
      </w:r>
      <w:r w:rsidR="00AB2020" w:rsidRPr="00A90EC2">
        <w:rPr>
          <w:noProof/>
          <w:lang w:eastAsia="zh-CN"/>
        </w:rPr>
        <w:pict>
          <v:shape id="图片 75" o:spid="_x0000_i1113" type="#_x0000_t75" style="width:11.25pt;height:7.5pt;visibility:visible;mso-wrap-style:square">
            <v:imagedata r:id="rId51" o:title=""/>
          </v:shape>
        </w:pict>
      </w:r>
      <w:r>
        <w:rPr>
          <w:color w:val="000000"/>
        </w:rPr>
        <w:t>30</w:t>
      </w:r>
      <w:r>
        <w:rPr>
          <w:color w:val="000000"/>
        </w:rPr>
        <w:t>。</w:t>
      </w:r>
    </w:p>
    <w:p w:rsidR="0039214A" w:rsidRDefault="00DA10D9"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 w:rsidR="0039214A" w:rsidRDefault="00DA10D9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</w:t>
      </w:r>
      <w:r>
        <w:rPr>
          <w:color w:val="000000"/>
        </w:rPr>
        <w:t xml:space="preserve"> </w:t>
      </w:r>
      <w:r w:rsidR="00AB2020" w:rsidRPr="00A90EC2">
        <w:rPr>
          <w:noProof/>
          <w:lang w:eastAsia="zh-CN"/>
        </w:rPr>
        <w:pict>
          <v:shape id="图片 76" o:spid="_x0000_i1112" type="#_x0000_t75" style="width:15.75pt;height:21pt;visibility:visible;mso-wrap-style:square">
            <v:imagedata r:id="rId28" o:title=""/>
          </v:shape>
        </w:pict>
      </w:r>
      <w:r>
        <w:rPr>
          <w:color w:val="000000"/>
        </w:rPr>
        <w:t xml:space="preserve">× </w:t>
      </w:r>
      <w:r w:rsidR="00AB2020" w:rsidRPr="00A90EC2">
        <w:rPr>
          <w:noProof/>
          <w:lang w:eastAsia="zh-CN"/>
        </w:rPr>
        <w:pict>
          <v:shape id="图片 77" o:spid="_x0000_i1111" type="#_x0000_t75" style="width:9.75pt;height:21pt;visibility:visible;mso-wrap-style:square">
            <v:imagedata r:id="rId11" o:title=""/>
          </v:shape>
        </w:pict>
      </w:r>
      <w:r>
        <w:br/>
      </w:r>
      <w:r>
        <w:rPr>
          <w:color w:val="000000"/>
        </w:rPr>
        <w:t>故选：</w:t>
      </w:r>
      <w:r>
        <w:rPr>
          <w:color w:val="000000"/>
        </w:rPr>
        <w:t>A</w:t>
      </w:r>
      <w:r>
        <w:br/>
      </w:r>
      <w:r>
        <w:rPr>
          <w:color w:val="000000"/>
        </w:rPr>
        <w:t>【分析】由题干知：平均每小时行</w:t>
      </w:r>
      <w:r>
        <w:rPr>
          <w:color w:val="000000"/>
        </w:rPr>
        <w:t xml:space="preserve"> </w:t>
      </w:r>
      <w:r w:rsidR="00AB2020" w:rsidRPr="00A90EC2">
        <w:rPr>
          <w:noProof/>
          <w:lang w:eastAsia="zh-CN"/>
        </w:rPr>
        <w:pict>
          <v:shape id="图片 78" o:spid="_x0000_i1110" type="#_x0000_t75" style="width:15.75pt;height:21pt;visibility:visible;mso-wrap-style:square">
            <v:imagedata r:id="rId28" o:title=""/>
          </v:shape>
        </w:pict>
      </w:r>
      <w:r>
        <w:rPr>
          <w:color w:val="000000"/>
        </w:rPr>
        <w:t>千米，所以半小时行多少千米，列式为：</w:t>
      </w:r>
      <w:r>
        <w:rPr>
          <w:color w:val="000000"/>
        </w:rPr>
        <w:t xml:space="preserve"> </w:t>
      </w:r>
      <w:r w:rsidR="00AB2020" w:rsidRPr="00A90EC2">
        <w:rPr>
          <w:noProof/>
          <w:lang w:eastAsia="zh-CN"/>
        </w:rPr>
        <w:pict>
          <v:shape id="图片 79" o:spid="_x0000_i1109" type="#_x0000_t75" style="width:15.75pt;height:21pt;visibility:visible;mso-wrap-style:square">
            <v:imagedata r:id="rId28" o:title=""/>
          </v:shape>
        </w:pict>
      </w:r>
      <w:r>
        <w:rPr>
          <w:color w:val="000000"/>
        </w:rPr>
        <w:t xml:space="preserve">× </w:t>
      </w:r>
      <w:r w:rsidR="00AB2020" w:rsidRPr="00A90EC2">
        <w:rPr>
          <w:noProof/>
          <w:lang w:eastAsia="zh-CN"/>
        </w:rPr>
        <w:pict>
          <v:shape id="图片 80" o:spid="_x0000_i1108" type="#_x0000_t75" style="width:9.75pt;height:21pt;visibility:visible;mso-wrap-style:square">
            <v:imagedata r:id="rId11" o:title=""/>
          </v:shape>
        </w:pict>
      </w:r>
      <w:r>
        <w:rPr>
          <w:color w:val="000000"/>
        </w:rPr>
        <w:t>即可解答。</w:t>
      </w:r>
    </w:p>
    <w:p w:rsidR="0039214A" w:rsidRDefault="00DA10D9">
      <w:pPr>
        <w:spacing w:after="0"/>
      </w:pPr>
      <w:r>
        <w:rPr>
          <w:color w:val="000000"/>
        </w:rPr>
        <w:t>7.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 w:rsidR="0039214A" w:rsidRDefault="00DA10D9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【解答】解：把每个小正方形平均分成</w:t>
      </w:r>
      <w:r>
        <w:rPr>
          <w:color w:val="000000"/>
        </w:rPr>
        <w:t>4</w:t>
      </w:r>
      <w:r>
        <w:rPr>
          <w:color w:val="000000"/>
        </w:rPr>
        <w:t>份，图中阴影部分是</w:t>
      </w:r>
      <w:r>
        <w:rPr>
          <w:color w:val="000000"/>
        </w:rPr>
        <w:t>9</w:t>
      </w:r>
      <w:r>
        <w:rPr>
          <w:color w:val="000000"/>
        </w:rPr>
        <w:t>份，阴影部分的面积是小正方形面积的</w:t>
      </w:r>
      <w:r w:rsidR="00AB2020" w:rsidRPr="00A90EC2">
        <w:rPr>
          <w:noProof/>
          <w:lang w:eastAsia="zh-CN"/>
        </w:rPr>
        <w:pict>
          <v:shape id="图片 81" o:spid="_x0000_i1107" type="#_x0000_t75" style="width:9.75pt;height:21pt;visibility:visible;mso-wrap-style:square">
            <v:imagedata r:id="rId31" o:title=""/>
          </v:shape>
        </w:pict>
      </w:r>
      <w:r>
        <w:rPr>
          <w:color w:val="000000"/>
        </w:rPr>
        <w:t>，正确的算式：</w:t>
      </w:r>
      <w:r>
        <w:rPr>
          <w:color w:val="000000"/>
        </w:rPr>
        <w:t>16×</w:t>
      </w:r>
      <w:r w:rsidR="00AB2020" w:rsidRPr="00A90EC2">
        <w:rPr>
          <w:noProof/>
          <w:lang w:eastAsia="zh-CN"/>
        </w:rPr>
        <w:pict>
          <v:shape id="图片 82" o:spid="_x0000_i1106" type="#_x0000_t75" style="width:9.75pt;height:21pt;visibility:visible;mso-wrap-style:square">
            <v:imagedata r:id="rId31" o:title=""/>
          </v:shape>
        </w:pict>
      </w:r>
      <w:r>
        <w:rPr>
          <w:color w:val="000000"/>
        </w:rPr>
        <w:t>.</w:t>
      </w:r>
      <w:r>
        <w:br/>
      </w:r>
      <w:r>
        <w:rPr>
          <w:color w:val="000000"/>
        </w:rPr>
        <w:t>故答案为：</w:t>
      </w:r>
      <w:r>
        <w:rPr>
          <w:color w:val="000000"/>
        </w:rPr>
        <w:t>A</w:t>
      </w:r>
    </w:p>
    <w:p w:rsidR="0039214A" w:rsidRDefault="00DA10D9">
      <w:pPr>
        <w:spacing w:after="0"/>
      </w:pPr>
      <w:r>
        <w:rPr>
          <w:color w:val="000000"/>
        </w:rPr>
        <w:lastRenderedPageBreak/>
        <w:t>【分析】先判断出把每个小正方形平均分的份数，然后根据阴影部分的份数判断阴影部分是小正方形面积的几分之几，然后根据分数乘法的意义列式求阴影部分的面积</w:t>
      </w:r>
      <w:r>
        <w:rPr>
          <w:color w:val="000000"/>
        </w:rPr>
        <w:t>.</w:t>
      </w:r>
    </w:p>
    <w:p w:rsidR="0039214A" w:rsidRDefault="00DA10D9">
      <w:r>
        <w:t>二、判断题</w:t>
      </w:r>
    </w:p>
    <w:p w:rsidR="0039214A" w:rsidRDefault="00DA10D9">
      <w:pPr>
        <w:spacing w:after="0"/>
      </w:pPr>
      <w:r>
        <w:rPr>
          <w:color w:val="000000"/>
        </w:rPr>
        <w:t>8.</w:t>
      </w:r>
      <w:r>
        <w:rPr>
          <w:color w:val="0000FF"/>
        </w:rPr>
        <w:t>【答案】</w:t>
      </w:r>
      <w:r>
        <w:rPr>
          <w:color w:val="000000"/>
        </w:rPr>
        <w:t>错误</w:t>
      </w:r>
      <w:r>
        <w:rPr>
          <w:color w:val="000000"/>
        </w:rPr>
        <w:t xml:space="preserve">  </w:t>
      </w:r>
    </w:p>
    <w:p w:rsidR="0039214A" w:rsidRDefault="00DA10D9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【解答】解：设</w:t>
      </w:r>
      <w:r>
        <w:rPr>
          <w:color w:val="000000"/>
        </w:rPr>
        <w:t>a</w:t>
      </w:r>
      <w:r>
        <w:rPr>
          <w:color w:val="000000"/>
        </w:rPr>
        <w:t>所乘的分数为</w:t>
      </w:r>
      <w:r>
        <w:rPr>
          <w:color w:val="000000"/>
        </w:rPr>
        <w:t>b</w:t>
      </w:r>
      <w:r>
        <w:rPr>
          <w:color w:val="000000"/>
        </w:rPr>
        <w:t>。当</w:t>
      </w:r>
      <w:r>
        <w:rPr>
          <w:color w:val="000000"/>
        </w:rPr>
        <w:t>0</w:t>
      </w:r>
      <w:r w:rsidR="00AB2020" w:rsidRPr="00A90EC2">
        <w:rPr>
          <w:noProof/>
          <w:lang w:eastAsia="zh-CN"/>
        </w:rPr>
        <w:pict>
          <v:shape id="图片 83" o:spid="_x0000_i1105" type="#_x0000_t75" style="width:12.75pt;height:7.5pt;visibility:visible;mso-wrap-style:square">
            <v:imagedata r:id="rId52" o:title=""/>
          </v:shape>
        </w:pict>
      </w:r>
      <w:r>
        <w:rPr>
          <w:color w:val="000000"/>
        </w:rPr>
        <w:t>b</w:t>
      </w:r>
      <w:r w:rsidR="00AB2020" w:rsidRPr="00A90EC2">
        <w:rPr>
          <w:noProof/>
          <w:lang w:eastAsia="zh-CN"/>
        </w:rPr>
        <w:pict>
          <v:shape id="图片 84" o:spid="_x0000_i1104" type="#_x0000_t75" style="width:12.75pt;height:7.5pt;visibility:visible;mso-wrap-style:square">
            <v:imagedata r:id="rId52" o:title=""/>
          </v:shape>
        </w:pict>
      </w:r>
      <w:r>
        <w:rPr>
          <w:color w:val="000000"/>
        </w:rPr>
        <w:t>1</w:t>
      </w:r>
      <w:r>
        <w:rPr>
          <w:color w:val="000000"/>
        </w:rPr>
        <w:t>时，</w:t>
      </w:r>
      <w:r>
        <w:rPr>
          <w:color w:val="000000"/>
        </w:rPr>
        <w:t>a</w:t>
      </w:r>
      <w:r w:rsidR="00AB2020" w:rsidRPr="00A90EC2">
        <w:rPr>
          <w:noProof/>
          <w:lang w:eastAsia="zh-CN"/>
        </w:rPr>
        <w:pict>
          <v:shape id="图片 85" o:spid="_x0000_i1103" type="#_x0000_t75" style="width:11.25pt;height:7.5pt;visibility:visible;mso-wrap-style:square">
            <v:imagedata r:id="rId51" o:title=""/>
          </v:shape>
        </w:pict>
      </w:r>
      <w:r>
        <w:rPr>
          <w:color w:val="000000"/>
        </w:rPr>
        <w:t>b</w:t>
      </w:r>
      <w:r w:rsidR="00AB2020" w:rsidRPr="00A90EC2">
        <w:rPr>
          <w:noProof/>
          <w:lang w:eastAsia="zh-CN"/>
        </w:rPr>
        <w:pict>
          <v:shape id="图片 86" o:spid="_x0000_i1102" type="#_x0000_t75" style="width:12.75pt;height:7.5pt;visibility:visible;mso-wrap-style:square">
            <v:imagedata r:id="rId52" o:title=""/>
          </v:shape>
        </w:pict>
      </w:r>
      <w:r>
        <w:rPr>
          <w:color w:val="000000"/>
        </w:rPr>
        <w:t>a</w:t>
      </w:r>
      <w:r>
        <w:rPr>
          <w:color w:val="000000"/>
        </w:rPr>
        <w:t>；</w:t>
      </w:r>
      <w:r>
        <w:rPr>
          <w:color w:val="000000"/>
        </w:rPr>
        <w:t xml:space="preserve"> </w:t>
      </w:r>
      <w:r>
        <w:rPr>
          <w:color w:val="000000"/>
        </w:rPr>
        <w:t>当</w:t>
      </w:r>
      <w:r>
        <w:rPr>
          <w:color w:val="000000"/>
        </w:rPr>
        <w:t>b</w:t>
      </w:r>
      <w:r w:rsidR="00AB2020" w:rsidRPr="00A90EC2">
        <w:rPr>
          <w:noProof/>
          <w:lang w:eastAsia="zh-CN"/>
        </w:rPr>
        <w:pict>
          <v:shape id="图片 87" o:spid="_x0000_i1101" type="#_x0000_t75" style="width:12.75pt;height:9.75pt;visibility:visible;mso-wrap-style:square">
            <v:imagedata r:id="rId53" o:title=""/>
          </v:shape>
        </w:pict>
      </w:r>
      <w:r>
        <w:rPr>
          <w:color w:val="000000"/>
        </w:rPr>
        <w:t>1</w:t>
      </w:r>
      <w:r>
        <w:rPr>
          <w:color w:val="000000"/>
        </w:rPr>
        <w:t>时，</w:t>
      </w:r>
      <w:r>
        <w:rPr>
          <w:color w:val="000000"/>
        </w:rPr>
        <w:t>a</w:t>
      </w:r>
      <w:r w:rsidR="00AB2020" w:rsidRPr="00A90EC2">
        <w:rPr>
          <w:noProof/>
          <w:lang w:eastAsia="zh-CN"/>
        </w:rPr>
        <w:pict>
          <v:shape id="图片 88" o:spid="_x0000_i1100" type="#_x0000_t75" style="width:11.25pt;height:7.5pt;visibility:visible;mso-wrap-style:square">
            <v:imagedata r:id="rId51" o:title=""/>
          </v:shape>
        </w:pict>
      </w:r>
      <w:r>
        <w:rPr>
          <w:color w:val="000000"/>
        </w:rPr>
        <w:t xml:space="preserve">b </w:t>
      </w:r>
      <w:r w:rsidR="00AB2020" w:rsidRPr="00A90EC2">
        <w:rPr>
          <w:noProof/>
          <w:lang w:eastAsia="zh-CN"/>
        </w:rPr>
        <w:pict>
          <v:shape id="图片 89" o:spid="_x0000_i1099" type="#_x0000_t75" style="width:12.75pt;height:9.75pt;visibility:visible;mso-wrap-style:square">
            <v:imagedata r:id="rId53" o:title=""/>
          </v:shape>
        </w:pict>
      </w:r>
      <w:r>
        <w:rPr>
          <w:color w:val="000000"/>
        </w:rPr>
        <w:t>a</w:t>
      </w:r>
      <w:r>
        <w:rPr>
          <w:color w:val="000000"/>
        </w:rPr>
        <w:t>。</w:t>
      </w:r>
      <w:r>
        <w:br/>
      </w:r>
      <w:r>
        <w:rPr>
          <w:color w:val="000000"/>
        </w:rPr>
        <w:t>故答案为：错误。</w:t>
      </w:r>
    </w:p>
    <w:p w:rsidR="0039214A" w:rsidRDefault="00DA10D9">
      <w:pPr>
        <w:spacing w:after="0"/>
      </w:pPr>
      <w:r>
        <w:rPr>
          <w:color w:val="000000"/>
        </w:rPr>
        <w:t>【分析】</w:t>
      </w:r>
      <w:r>
        <w:rPr>
          <w:color w:val="000000"/>
        </w:rPr>
        <w:t>a</w:t>
      </w:r>
      <w:r>
        <w:rPr>
          <w:color w:val="000000"/>
        </w:rPr>
        <w:t>乘分数的积的大小，取决于所乘的分数值。分数分为真分数和假分数，当所乘分数是真分数时，积就小于</w:t>
      </w:r>
      <w:r>
        <w:rPr>
          <w:color w:val="000000"/>
        </w:rPr>
        <w:t>a</w:t>
      </w:r>
      <w:r>
        <w:rPr>
          <w:color w:val="000000"/>
        </w:rPr>
        <w:t>；当所乘分数是假分数时，积就大于或等于</w:t>
      </w:r>
      <w:r>
        <w:rPr>
          <w:color w:val="000000"/>
        </w:rPr>
        <w:t>a</w:t>
      </w:r>
      <w:r>
        <w:rPr>
          <w:color w:val="000000"/>
        </w:rPr>
        <w:t>。</w:t>
      </w:r>
    </w:p>
    <w:p w:rsidR="0039214A" w:rsidRDefault="00DA10D9">
      <w:pPr>
        <w:spacing w:after="0"/>
      </w:pPr>
      <w:r>
        <w:rPr>
          <w:color w:val="000000"/>
        </w:rPr>
        <w:t>9.</w:t>
      </w:r>
      <w:r>
        <w:rPr>
          <w:color w:val="0000FF"/>
        </w:rPr>
        <w:t>【答案】</w:t>
      </w:r>
      <w:r>
        <w:rPr>
          <w:color w:val="000000"/>
        </w:rPr>
        <w:t>错误</w:t>
      </w:r>
      <w:r>
        <w:rPr>
          <w:color w:val="000000"/>
        </w:rPr>
        <w:t xml:space="preserve">  </w:t>
      </w:r>
    </w:p>
    <w:p w:rsidR="0039214A" w:rsidRDefault="00DA10D9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【解答】解：第一天吃掉：</w:t>
      </w:r>
      <w:r>
        <w:rPr>
          <w:color w:val="000000"/>
        </w:rPr>
        <w:t>75×</w:t>
      </w:r>
      <w:r w:rsidR="00AB2020" w:rsidRPr="00A90EC2">
        <w:rPr>
          <w:noProof/>
          <w:lang w:eastAsia="zh-CN"/>
        </w:rPr>
        <w:pict>
          <v:shape id="图片 90" o:spid="_x0000_i1098" type="#_x0000_t75" style="width:9.75pt;height:21pt;visibility:visible;mso-wrap-style:square">
            <v:imagedata r:id="rId34" o:title=""/>
          </v:shape>
        </w:pict>
      </w:r>
      <w:r>
        <w:rPr>
          <w:color w:val="000000"/>
        </w:rPr>
        <w:t>=30</w:t>
      </w:r>
      <w:r>
        <w:rPr>
          <w:color w:val="000000"/>
        </w:rPr>
        <w:t>（个）；第二天吃掉：（</w:t>
      </w:r>
      <w:r>
        <w:rPr>
          <w:color w:val="000000"/>
        </w:rPr>
        <w:t>75-30</w:t>
      </w:r>
      <w:r>
        <w:rPr>
          <w:color w:val="000000"/>
        </w:rPr>
        <w:t>）</w:t>
      </w:r>
      <w:r>
        <w:rPr>
          <w:color w:val="000000"/>
        </w:rPr>
        <w:t>×</w:t>
      </w:r>
      <w:r w:rsidR="00AB2020" w:rsidRPr="00A90EC2">
        <w:rPr>
          <w:noProof/>
          <w:lang w:eastAsia="zh-CN"/>
        </w:rPr>
        <w:pict>
          <v:shape id="图片 91" o:spid="_x0000_i1097" type="#_x0000_t75" style="width:9.75pt;height:21pt;visibility:visible;mso-wrap-style:square">
            <v:imagedata r:id="rId34" o:title=""/>
          </v:shape>
        </w:pict>
      </w:r>
      <w:r>
        <w:rPr>
          <w:color w:val="000000"/>
        </w:rPr>
        <w:t>=18</w:t>
      </w:r>
      <w:r>
        <w:rPr>
          <w:color w:val="000000"/>
        </w:rPr>
        <w:t>（个），所以两天吃的不一样多。</w:t>
      </w:r>
      <w:r>
        <w:br/>
      </w:r>
      <w:r>
        <w:rPr>
          <w:color w:val="000000"/>
        </w:rPr>
        <w:t> </w:t>
      </w:r>
      <w:r>
        <w:rPr>
          <w:color w:val="000000"/>
        </w:rPr>
        <w:t>故答案为：错误。</w:t>
      </w:r>
    </w:p>
    <w:p w:rsidR="0039214A" w:rsidRDefault="00DA10D9">
      <w:pPr>
        <w:spacing w:after="0"/>
      </w:pPr>
      <w:r>
        <w:rPr>
          <w:color w:val="000000"/>
        </w:rPr>
        <w:t>【分析】求一个数的几分之几用乘法，找准分数对应的单位</w:t>
      </w:r>
      <w:r>
        <w:rPr>
          <w:color w:val="000000"/>
        </w:rPr>
        <w:t>“1”</w:t>
      </w:r>
      <w:r>
        <w:rPr>
          <w:color w:val="000000"/>
        </w:rPr>
        <w:t>的量，再进行计算。</w:t>
      </w:r>
    </w:p>
    <w:p w:rsidR="0039214A" w:rsidRDefault="00DA10D9">
      <w:pPr>
        <w:spacing w:after="0"/>
      </w:pPr>
      <w:r>
        <w:rPr>
          <w:color w:val="000000"/>
        </w:rPr>
        <w:t>10.</w:t>
      </w:r>
      <w:r>
        <w:rPr>
          <w:color w:val="0000FF"/>
        </w:rPr>
        <w:t>【答案】</w:t>
      </w:r>
      <w:r>
        <w:rPr>
          <w:color w:val="000000"/>
        </w:rPr>
        <w:t>错误</w:t>
      </w:r>
      <w:r>
        <w:rPr>
          <w:color w:val="000000"/>
        </w:rPr>
        <w:t xml:space="preserve">  </w:t>
      </w:r>
    </w:p>
    <w:p w:rsidR="0039214A" w:rsidRDefault="00DA10D9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</w:t>
      </w:r>
      <w:r>
        <w:rPr>
          <w:color w:val="000000"/>
        </w:rPr>
        <w:t xml:space="preserve"> </w:t>
      </w:r>
      <w:r w:rsidR="00AB2020" w:rsidRPr="00A90EC2">
        <w:rPr>
          <w:noProof/>
          <w:lang w:eastAsia="zh-CN"/>
        </w:rPr>
        <w:pict>
          <v:shape id="图片 92" o:spid="_x0000_i1096" type="#_x0000_t75" style="width:9.75pt;height:21pt;visibility:visible;mso-wrap-style:square">
            <v:imagedata r:id="rId35" o:title=""/>
          </v:shape>
        </w:pict>
      </w:r>
      <w:r>
        <w:rPr>
          <w:color w:val="000000"/>
        </w:rPr>
        <w:t>×4</w:t>
      </w:r>
      <w:r>
        <w:rPr>
          <w:color w:val="000000"/>
        </w:rPr>
        <w:t>和</w:t>
      </w:r>
      <w:r>
        <w:rPr>
          <w:color w:val="000000"/>
        </w:rPr>
        <w:t xml:space="preserve">4× </w:t>
      </w:r>
      <w:r w:rsidR="00AB2020" w:rsidRPr="00A90EC2">
        <w:rPr>
          <w:noProof/>
          <w:lang w:eastAsia="zh-CN"/>
        </w:rPr>
        <w:pict>
          <v:shape id="图片 93" o:spid="_x0000_i1095" type="#_x0000_t75" style="width:9.75pt;height:21pt;visibility:visible;mso-wrap-style:square">
            <v:imagedata r:id="rId35" o:title=""/>
          </v:shape>
        </w:pict>
      </w:r>
      <w:r>
        <w:rPr>
          <w:color w:val="000000"/>
        </w:rPr>
        <w:t>的得数是相同的，它们的意义是不同的。</w:t>
      </w:r>
      <w:r>
        <w:rPr>
          <w:color w:val="000000"/>
        </w:rPr>
        <w:t xml:space="preserve"> </w:t>
      </w:r>
      <w:r w:rsidR="00AB2020" w:rsidRPr="00A90EC2">
        <w:rPr>
          <w:noProof/>
          <w:lang w:eastAsia="zh-CN"/>
        </w:rPr>
        <w:pict>
          <v:shape id="图片 94" o:spid="_x0000_i1094" type="#_x0000_t75" style="width:9.75pt;height:21pt;visibility:visible;mso-wrap-style:square">
            <v:imagedata r:id="rId35" o:title=""/>
          </v:shape>
        </w:pict>
      </w:r>
      <w:r>
        <w:rPr>
          <w:color w:val="000000"/>
        </w:rPr>
        <w:t>×4</w:t>
      </w:r>
      <w:r>
        <w:rPr>
          <w:color w:val="000000"/>
        </w:rPr>
        <w:t>表示</w:t>
      </w:r>
      <w:r>
        <w:rPr>
          <w:color w:val="000000"/>
        </w:rPr>
        <w:t>4</w:t>
      </w:r>
      <w:r>
        <w:rPr>
          <w:color w:val="000000"/>
        </w:rPr>
        <w:t>个</w:t>
      </w:r>
      <w:r>
        <w:rPr>
          <w:color w:val="000000"/>
        </w:rPr>
        <w:t xml:space="preserve"> </w:t>
      </w:r>
      <w:r w:rsidR="00AB2020" w:rsidRPr="00A90EC2">
        <w:rPr>
          <w:noProof/>
          <w:lang w:eastAsia="zh-CN"/>
        </w:rPr>
        <w:pict>
          <v:shape id="图片 95" o:spid="_x0000_i1093" type="#_x0000_t75" style="width:9.75pt;height:21pt;visibility:visible;mso-wrap-style:square">
            <v:imagedata r:id="rId35" o:title=""/>
          </v:shape>
        </w:pict>
      </w:r>
      <w:r>
        <w:rPr>
          <w:color w:val="000000"/>
        </w:rPr>
        <w:t>的和是多少；</w:t>
      </w:r>
      <w:r>
        <w:rPr>
          <w:color w:val="000000"/>
        </w:rPr>
        <w:t xml:space="preserve">4× </w:t>
      </w:r>
      <w:r w:rsidR="00AB2020" w:rsidRPr="00A90EC2">
        <w:rPr>
          <w:noProof/>
          <w:lang w:eastAsia="zh-CN"/>
        </w:rPr>
        <w:pict>
          <v:shape id="图片 96" o:spid="_x0000_i1092" type="#_x0000_t75" style="width:9.75pt;height:21pt;visibility:visible;mso-wrap-style:square">
            <v:imagedata r:id="rId35" o:title=""/>
          </v:shape>
        </w:pict>
      </w:r>
      <w:r>
        <w:rPr>
          <w:color w:val="000000"/>
        </w:rPr>
        <w:t>表示</w:t>
      </w:r>
      <w:r>
        <w:rPr>
          <w:color w:val="000000"/>
        </w:rPr>
        <w:t>4</w:t>
      </w:r>
      <w:r>
        <w:rPr>
          <w:color w:val="000000"/>
        </w:rPr>
        <w:t>的</w:t>
      </w:r>
      <w:r>
        <w:rPr>
          <w:color w:val="000000"/>
        </w:rPr>
        <w:t xml:space="preserve"> </w:t>
      </w:r>
      <w:r w:rsidR="00AB2020" w:rsidRPr="00A90EC2">
        <w:rPr>
          <w:noProof/>
          <w:lang w:eastAsia="zh-CN"/>
        </w:rPr>
        <w:pict>
          <v:shape id="图片 97" o:spid="_x0000_i1091" type="#_x0000_t75" style="width:9.75pt;height:21pt;visibility:visible;mso-wrap-style:square">
            <v:imagedata r:id="rId35" o:title=""/>
          </v:shape>
        </w:pict>
      </w:r>
      <w:r>
        <w:rPr>
          <w:color w:val="000000"/>
        </w:rPr>
        <w:t>是多少；所以原题说法错误。</w:t>
      </w:r>
      <w:r>
        <w:br/>
      </w:r>
      <w:r>
        <w:rPr>
          <w:color w:val="000000"/>
        </w:rPr>
        <w:t>故答案为：错误</w:t>
      </w:r>
      <w:r>
        <w:br/>
      </w:r>
      <w:r>
        <w:rPr>
          <w:color w:val="000000"/>
        </w:rPr>
        <w:t>【分析】分数乘整数的意义与整数乘法的意义相同，都表示求几个相同加数的和的简便运算，而一个数乘分数的意义，表示求这个数的几分之几是多少，据此判断。</w:t>
      </w:r>
    </w:p>
    <w:p w:rsidR="0039214A" w:rsidRDefault="00DA10D9">
      <w:pPr>
        <w:spacing w:after="0"/>
      </w:pPr>
      <w:r>
        <w:rPr>
          <w:color w:val="000000"/>
        </w:rPr>
        <w:t>11.</w:t>
      </w:r>
      <w:r>
        <w:rPr>
          <w:color w:val="0000FF"/>
        </w:rPr>
        <w:t>【答案】</w:t>
      </w:r>
      <w:r>
        <w:rPr>
          <w:color w:val="000000"/>
        </w:rPr>
        <w:t>正确</w:t>
      </w:r>
      <w:r>
        <w:rPr>
          <w:color w:val="000000"/>
        </w:rPr>
        <w:t xml:space="preserve">  </w:t>
      </w:r>
    </w:p>
    <w:p w:rsidR="0039214A" w:rsidRDefault="00DA10D9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</w:t>
      </w:r>
      <w:r>
        <w:rPr>
          <w:color w:val="000000"/>
        </w:rPr>
        <w:t xml:space="preserve">3× </w:t>
      </w:r>
      <w:r w:rsidR="00AB2020" w:rsidRPr="00A90EC2">
        <w:rPr>
          <w:noProof/>
          <w:lang w:eastAsia="zh-CN"/>
        </w:rPr>
        <w:pict>
          <v:shape id="图片 98" o:spid="_x0000_i1090" type="#_x0000_t75" style="width:9pt;height:20.25pt;visibility:visible;mso-wrap-style:square">
            <v:imagedata r:id="rId23" o:title=""/>
          </v:shape>
        </w:pict>
      </w:r>
      <w:r>
        <w:rPr>
          <w:color w:val="000000"/>
        </w:rPr>
        <w:t>＝</w:t>
      </w:r>
      <w:r>
        <w:rPr>
          <w:color w:val="000000"/>
        </w:rPr>
        <w:t xml:space="preserve"> </w:t>
      </w:r>
      <w:r w:rsidR="00AB2020" w:rsidRPr="00A90EC2">
        <w:rPr>
          <w:noProof/>
          <w:lang w:eastAsia="zh-CN"/>
        </w:rPr>
        <w:pict>
          <v:shape id="图片 99" o:spid="_x0000_i1089" type="#_x0000_t75" style="width:9pt;height:20.25pt;visibility:visible;mso-wrap-style:square">
            <v:imagedata r:id="rId36" o:title=""/>
          </v:shape>
        </w:pict>
      </w:r>
      <w:r>
        <w:rPr>
          <w:color w:val="000000"/>
        </w:rPr>
        <w:t>，</w:t>
      </w:r>
      <w:r>
        <w:rPr>
          <w:color w:val="000000"/>
        </w:rPr>
        <w:t xml:space="preserve"> 1× </w:t>
      </w:r>
      <w:r w:rsidR="00AB2020" w:rsidRPr="00A90EC2">
        <w:rPr>
          <w:noProof/>
          <w:lang w:eastAsia="zh-CN"/>
        </w:rPr>
        <w:pict>
          <v:shape id="图片 100" o:spid="_x0000_i1088" type="#_x0000_t75" style="width:9pt;height:20.25pt;visibility:visible;mso-wrap-style:square">
            <v:imagedata r:id="rId36" o:title=""/>
          </v:shape>
        </w:pict>
      </w:r>
      <w:r>
        <w:rPr>
          <w:color w:val="000000"/>
        </w:rPr>
        <w:t>＝</w:t>
      </w:r>
      <w:r>
        <w:rPr>
          <w:color w:val="000000"/>
        </w:rPr>
        <w:t xml:space="preserve"> </w:t>
      </w:r>
      <w:r w:rsidR="00AB2020" w:rsidRPr="00A90EC2">
        <w:rPr>
          <w:noProof/>
          <w:lang w:eastAsia="zh-CN"/>
        </w:rPr>
        <w:pict>
          <v:shape id="图片 101" o:spid="_x0000_i1087" type="#_x0000_t75" style="width:9pt;height:20.25pt;visibility:visible;mso-wrap-style:square">
            <v:imagedata r:id="rId36" o:title=""/>
          </v:shape>
        </w:pict>
      </w:r>
      <w:r>
        <w:rPr>
          <w:color w:val="000000"/>
        </w:rPr>
        <w:t>，所以原题说法正确。</w:t>
      </w:r>
      <w:r>
        <w:br/>
      </w:r>
      <w:r>
        <w:rPr>
          <w:color w:val="000000"/>
        </w:rPr>
        <w:t>故答案为：正确</w:t>
      </w:r>
      <w:r>
        <w:br/>
      </w:r>
      <w:r>
        <w:rPr>
          <w:color w:val="000000"/>
        </w:rPr>
        <w:t>【分析】</w:t>
      </w:r>
      <w:r>
        <w:rPr>
          <w:color w:val="000000"/>
        </w:rPr>
        <w:t>3</w:t>
      </w:r>
      <w:r>
        <w:rPr>
          <w:color w:val="000000"/>
        </w:rPr>
        <w:t>吨的</w:t>
      </w:r>
      <w:r>
        <w:rPr>
          <w:color w:val="000000"/>
        </w:rPr>
        <w:t xml:space="preserve"> </w:t>
      </w:r>
      <w:r w:rsidR="00AB2020" w:rsidRPr="00A90EC2">
        <w:rPr>
          <w:noProof/>
          <w:lang w:eastAsia="zh-CN"/>
        </w:rPr>
        <w:pict>
          <v:shape id="图片 102" o:spid="_x0000_i1086" type="#_x0000_t75" style="width:9pt;height:20.25pt;visibility:visible;mso-wrap-style:square">
            <v:imagedata r:id="rId23" o:title=""/>
          </v:shape>
        </w:pict>
      </w:r>
      <w:r>
        <w:rPr>
          <w:color w:val="000000"/>
        </w:rPr>
        <w:t>是求</w:t>
      </w:r>
      <w:r>
        <w:rPr>
          <w:color w:val="000000"/>
        </w:rPr>
        <w:t>3</w:t>
      </w:r>
      <w:r>
        <w:rPr>
          <w:color w:val="000000"/>
        </w:rPr>
        <w:t>的</w:t>
      </w:r>
      <w:r>
        <w:rPr>
          <w:color w:val="000000"/>
        </w:rPr>
        <w:t xml:space="preserve"> </w:t>
      </w:r>
      <w:r w:rsidR="00AB2020" w:rsidRPr="00A90EC2">
        <w:rPr>
          <w:noProof/>
          <w:lang w:eastAsia="zh-CN"/>
        </w:rPr>
        <w:pict>
          <v:shape id="图片 103" o:spid="_x0000_i1085" type="#_x0000_t75" style="width:9pt;height:20.25pt;visibility:visible;mso-wrap-style:square">
            <v:imagedata r:id="rId23" o:title=""/>
          </v:shape>
        </w:pict>
      </w:r>
      <w:r>
        <w:rPr>
          <w:color w:val="000000"/>
        </w:rPr>
        <w:t>是多少，列式为</w:t>
      </w:r>
      <w:r>
        <w:rPr>
          <w:color w:val="000000"/>
        </w:rPr>
        <w:t xml:space="preserve">3× </w:t>
      </w:r>
      <w:r w:rsidR="00AB2020" w:rsidRPr="00A90EC2">
        <w:rPr>
          <w:noProof/>
          <w:lang w:eastAsia="zh-CN"/>
        </w:rPr>
        <w:pict>
          <v:shape id="图片 104" o:spid="_x0000_i1084" type="#_x0000_t75" style="width:9pt;height:20.25pt;visibility:visible;mso-wrap-style:square">
            <v:imagedata r:id="rId23" o:title=""/>
          </v:shape>
        </w:pict>
      </w:r>
      <w:r>
        <w:rPr>
          <w:color w:val="000000"/>
        </w:rPr>
        <w:t>＝</w:t>
      </w:r>
      <w:r>
        <w:rPr>
          <w:color w:val="000000"/>
        </w:rPr>
        <w:t xml:space="preserve"> </w:t>
      </w:r>
      <w:r w:rsidR="00AB2020" w:rsidRPr="00A90EC2">
        <w:rPr>
          <w:noProof/>
          <w:lang w:eastAsia="zh-CN"/>
        </w:rPr>
        <w:pict>
          <v:shape id="图片 105" o:spid="_x0000_i1083" type="#_x0000_t75" style="width:9pt;height:20.25pt;visibility:visible;mso-wrap-style:square">
            <v:imagedata r:id="rId36" o:title=""/>
          </v:shape>
        </w:pict>
      </w:r>
      <w:r>
        <w:rPr>
          <w:color w:val="000000"/>
        </w:rPr>
        <w:t>；</w:t>
      </w:r>
      <w:r>
        <w:rPr>
          <w:color w:val="000000"/>
        </w:rPr>
        <w:t>1</w:t>
      </w:r>
      <w:r>
        <w:rPr>
          <w:color w:val="000000"/>
        </w:rPr>
        <w:t>吨的</w:t>
      </w:r>
      <w:r>
        <w:rPr>
          <w:color w:val="000000"/>
        </w:rPr>
        <w:t xml:space="preserve"> </w:t>
      </w:r>
      <w:r w:rsidR="00AB2020" w:rsidRPr="00A90EC2">
        <w:rPr>
          <w:noProof/>
          <w:lang w:eastAsia="zh-CN"/>
        </w:rPr>
        <w:pict>
          <v:shape id="图片 106" o:spid="_x0000_i1082" type="#_x0000_t75" style="width:9pt;height:20.25pt;visibility:visible;mso-wrap-style:square">
            <v:imagedata r:id="rId36" o:title=""/>
          </v:shape>
        </w:pict>
      </w:r>
      <w:r>
        <w:rPr>
          <w:color w:val="000000"/>
        </w:rPr>
        <w:t>是求</w:t>
      </w:r>
      <w:r>
        <w:rPr>
          <w:color w:val="000000"/>
        </w:rPr>
        <w:t>1</w:t>
      </w:r>
      <w:r>
        <w:rPr>
          <w:color w:val="000000"/>
        </w:rPr>
        <w:t>的</w:t>
      </w:r>
      <w:r>
        <w:rPr>
          <w:color w:val="000000"/>
        </w:rPr>
        <w:t xml:space="preserve"> </w:t>
      </w:r>
      <w:r w:rsidR="00AB2020" w:rsidRPr="00A90EC2">
        <w:rPr>
          <w:noProof/>
          <w:lang w:eastAsia="zh-CN"/>
        </w:rPr>
        <w:pict>
          <v:shape id="图片 107" o:spid="_x0000_i1081" type="#_x0000_t75" style="width:9pt;height:20.25pt;visibility:visible;mso-wrap-style:square">
            <v:imagedata r:id="rId36" o:title=""/>
          </v:shape>
        </w:pict>
      </w:r>
      <w:r>
        <w:rPr>
          <w:color w:val="000000"/>
        </w:rPr>
        <w:t>是多少，列式为</w:t>
      </w:r>
      <w:r>
        <w:rPr>
          <w:color w:val="000000"/>
        </w:rPr>
        <w:t xml:space="preserve">1× </w:t>
      </w:r>
      <w:r w:rsidR="00AB2020" w:rsidRPr="00A90EC2">
        <w:rPr>
          <w:noProof/>
          <w:lang w:eastAsia="zh-CN"/>
        </w:rPr>
        <w:pict>
          <v:shape id="图片 108" o:spid="_x0000_i1080" type="#_x0000_t75" style="width:9pt;height:20.25pt;visibility:visible;mso-wrap-style:square">
            <v:imagedata r:id="rId36" o:title=""/>
          </v:shape>
        </w:pict>
      </w:r>
      <w:r>
        <w:rPr>
          <w:color w:val="000000"/>
        </w:rPr>
        <w:t>＝</w:t>
      </w:r>
      <w:r>
        <w:rPr>
          <w:color w:val="000000"/>
        </w:rPr>
        <w:t xml:space="preserve"> </w:t>
      </w:r>
      <w:r w:rsidR="00AB2020" w:rsidRPr="00A90EC2">
        <w:rPr>
          <w:noProof/>
          <w:lang w:eastAsia="zh-CN"/>
        </w:rPr>
        <w:pict>
          <v:shape id="图片 109" o:spid="_x0000_i1079" type="#_x0000_t75" style="width:9pt;height:20.25pt;visibility:visible;mso-wrap-style:square">
            <v:imagedata r:id="rId36" o:title=""/>
          </v:shape>
        </w:pict>
      </w:r>
      <w:r>
        <w:rPr>
          <w:color w:val="000000"/>
        </w:rPr>
        <w:t>；因此</w:t>
      </w:r>
      <w:r>
        <w:rPr>
          <w:color w:val="000000"/>
        </w:rPr>
        <w:t>3</w:t>
      </w:r>
      <w:r>
        <w:rPr>
          <w:color w:val="000000"/>
        </w:rPr>
        <w:t>吨的</w:t>
      </w:r>
      <w:r>
        <w:rPr>
          <w:color w:val="000000"/>
        </w:rPr>
        <w:t xml:space="preserve"> </w:t>
      </w:r>
      <w:r w:rsidR="00AB2020" w:rsidRPr="00A90EC2">
        <w:rPr>
          <w:noProof/>
          <w:lang w:eastAsia="zh-CN"/>
        </w:rPr>
        <w:pict>
          <v:shape id="图片 110" o:spid="_x0000_i1078" type="#_x0000_t75" style="width:9pt;height:20.25pt;visibility:visible;mso-wrap-style:square">
            <v:imagedata r:id="rId23" o:title=""/>
          </v:shape>
        </w:pict>
      </w:r>
      <w:r>
        <w:rPr>
          <w:color w:val="000000"/>
        </w:rPr>
        <w:t>和</w:t>
      </w:r>
      <w:r>
        <w:rPr>
          <w:color w:val="000000"/>
        </w:rPr>
        <w:t>1</w:t>
      </w:r>
      <w:r>
        <w:rPr>
          <w:color w:val="000000"/>
        </w:rPr>
        <w:t>吨的</w:t>
      </w:r>
      <w:r>
        <w:rPr>
          <w:color w:val="000000"/>
        </w:rPr>
        <w:t xml:space="preserve"> </w:t>
      </w:r>
      <w:r w:rsidR="00AB2020" w:rsidRPr="00A90EC2">
        <w:rPr>
          <w:noProof/>
          <w:lang w:eastAsia="zh-CN"/>
        </w:rPr>
        <w:pict>
          <v:shape id="图片 111" o:spid="_x0000_i1077" type="#_x0000_t75" style="width:9pt;height:20.25pt;visibility:visible;mso-wrap-style:square">
            <v:imagedata r:id="rId36" o:title=""/>
          </v:shape>
        </w:pict>
      </w:r>
      <w:r>
        <w:rPr>
          <w:color w:val="000000"/>
        </w:rPr>
        <w:t>一样重，即可解答。</w:t>
      </w:r>
    </w:p>
    <w:p w:rsidR="0039214A" w:rsidRDefault="00DA10D9">
      <w:pPr>
        <w:spacing w:after="0"/>
      </w:pPr>
      <w:r>
        <w:rPr>
          <w:color w:val="000000"/>
        </w:rPr>
        <w:t>12.</w:t>
      </w:r>
      <w:r>
        <w:rPr>
          <w:color w:val="0000FF"/>
        </w:rPr>
        <w:t>【答案】</w:t>
      </w:r>
      <w:r>
        <w:rPr>
          <w:color w:val="000000"/>
        </w:rPr>
        <w:t>错误</w:t>
      </w:r>
      <w:r>
        <w:rPr>
          <w:color w:val="000000"/>
        </w:rPr>
        <w:t xml:space="preserve">  </w:t>
      </w:r>
    </w:p>
    <w:p w:rsidR="0039214A" w:rsidRDefault="00DA10D9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</w:t>
      </w:r>
      <w:r>
        <w:rPr>
          <w:color w:val="000000"/>
        </w:rPr>
        <w:t xml:space="preserve">12× </w:t>
      </w:r>
      <w:r w:rsidR="00AB2020" w:rsidRPr="00A90EC2">
        <w:rPr>
          <w:noProof/>
          <w:lang w:eastAsia="zh-CN"/>
        </w:rPr>
        <w:pict>
          <v:shape id="图片 112" o:spid="_x0000_i1076" type="#_x0000_t75" style="width:9pt;height:21pt;visibility:visible;mso-wrap-style:square">
            <v:imagedata r:id="rId18" o:title=""/>
          </v:shape>
        </w:pict>
      </w:r>
      <w:r>
        <w:rPr>
          <w:color w:val="000000"/>
        </w:rPr>
        <w:t>表示求</w:t>
      </w:r>
      <w:r>
        <w:rPr>
          <w:color w:val="000000"/>
        </w:rPr>
        <w:t>12</w:t>
      </w:r>
      <w:r>
        <w:rPr>
          <w:color w:val="000000"/>
        </w:rPr>
        <w:t>的</w:t>
      </w:r>
      <w:r>
        <w:rPr>
          <w:color w:val="000000"/>
        </w:rPr>
        <w:t xml:space="preserve"> </w:t>
      </w:r>
      <w:r w:rsidR="00AB2020" w:rsidRPr="00A90EC2">
        <w:rPr>
          <w:noProof/>
          <w:lang w:eastAsia="zh-CN"/>
        </w:rPr>
        <w:pict>
          <v:shape id="图片 113" o:spid="_x0000_i1075" type="#_x0000_t75" style="width:9pt;height:21pt;visibility:visible;mso-wrap-style:square">
            <v:imagedata r:id="rId18" o:title=""/>
          </v:shape>
        </w:pict>
      </w:r>
      <w:r>
        <w:rPr>
          <w:color w:val="000000"/>
        </w:rPr>
        <w:t>是多少，</w:t>
      </w:r>
      <w:r>
        <w:rPr>
          <w:color w:val="000000"/>
        </w:rPr>
        <w:t xml:space="preserve"> </w:t>
      </w:r>
      <w:r w:rsidR="00AB2020" w:rsidRPr="00A90EC2">
        <w:rPr>
          <w:noProof/>
          <w:lang w:eastAsia="zh-CN"/>
        </w:rPr>
        <w:pict>
          <v:shape id="图片 114" o:spid="_x0000_i1074" type="#_x0000_t75" style="width:9pt;height:21pt;visibility:visible;mso-wrap-style:square">
            <v:imagedata r:id="rId18" o:title=""/>
          </v:shape>
        </w:pict>
      </w:r>
      <w:r>
        <w:rPr>
          <w:color w:val="000000"/>
        </w:rPr>
        <w:t>×12</w:t>
      </w:r>
      <w:r>
        <w:rPr>
          <w:color w:val="000000"/>
        </w:rPr>
        <w:t>表示求</w:t>
      </w:r>
      <w:r>
        <w:rPr>
          <w:color w:val="000000"/>
        </w:rPr>
        <w:t xml:space="preserve"> </w:t>
      </w:r>
      <w:r w:rsidR="00AB2020" w:rsidRPr="00A90EC2">
        <w:rPr>
          <w:noProof/>
          <w:lang w:eastAsia="zh-CN"/>
        </w:rPr>
        <w:pict>
          <v:shape id="图片 115" o:spid="_x0000_i1073" type="#_x0000_t75" style="width:9pt;height:21pt;visibility:visible;mso-wrap-style:square">
            <v:imagedata r:id="rId18" o:title=""/>
          </v:shape>
        </w:pict>
      </w:r>
      <w:r>
        <w:rPr>
          <w:color w:val="000000"/>
        </w:rPr>
        <w:t>的</w:t>
      </w:r>
      <w:r>
        <w:rPr>
          <w:color w:val="000000"/>
        </w:rPr>
        <w:t>12</w:t>
      </w:r>
      <w:r>
        <w:rPr>
          <w:color w:val="000000"/>
        </w:rPr>
        <w:t>倍是多少，因此原题说法错误。</w:t>
      </w:r>
      <w:r>
        <w:br/>
      </w:r>
      <w:r>
        <w:rPr>
          <w:color w:val="000000"/>
        </w:rPr>
        <w:t>故答案为：错误</w:t>
      </w:r>
      <w:r>
        <w:br/>
      </w:r>
      <w:r>
        <w:rPr>
          <w:color w:val="000000"/>
        </w:rPr>
        <w:t>【分析】</w:t>
      </w:r>
      <w:r>
        <w:rPr>
          <w:color w:val="000000"/>
        </w:rPr>
        <w:t xml:space="preserve">12× </w:t>
      </w:r>
      <w:r w:rsidR="00AB2020" w:rsidRPr="00A90EC2">
        <w:rPr>
          <w:noProof/>
          <w:lang w:eastAsia="zh-CN"/>
        </w:rPr>
        <w:pict>
          <v:shape id="图片 116" o:spid="_x0000_i1072" type="#_x0000_t75" style="width:9pt;height:21pt;visibility:visible;mso-wrap-style:square">
            <v:imagedata r:id="rId18" o:title=""/>
          </v:shape>
        </w:pict>
      </w:r>
      <w:r>
        <w:rPr>
          <w:color w:val="000000"/>
        </w:rPr>
        <w:t>表示求</w:t>
      </w:r>
      <w:r>
        <w:rPr>
          <w:color w:val="000000"/>
        </w:rPr>
        <w:t>12</w:t>
      </w:r>
      <w:r>
        <w:rPr>
          <w:color w:val="000000"/>
        </w:rPr>
        <w:t>的</w:t>
      </w:r>
      <w:r>
        <w:rPr>
          <w:color w:val="000000"/>
        </w:rPr>
        <w:t xml:space="preserve"> </w:t>
      </w:r>
      <w:r w:rsidR="00AB2020" w:rsidRPr="00A90EC2">
        <w:rPr>
          <w:noProof/>
          <w:lang w:eastAsia="zh-CN"/>
        </w:rPr>
        <w:pict>
          <v:shape id="图片 117" o:spid="_x0000_i1071" type="#_x0000_t75" style="width:9pt;height:21pt;visibility:visible;mso-wrap-style:square">
            <v:imagedata r:id="rId18" o:title=""/>
          </v:shape>
        </w:pict>
      </w:r>
      <w:r>
        <w:rPr>
          <w:color w:val="000000"/>
        </w:rPr>
        <w:t>是多少，</w:t>
      </w:r>
      <w:r>
        <w:rPr>
          <w:color w:val="000000"/>
        </w:rPr>
        <w:t xml:space="preserve"> </w:t>
      </w:r>
      <w:r w:rsidR="00AB2020" w:rsidRPr="00A90EC2">
        <w:rPr>
          <w:noProof/>
          <w:lang w:eastAsia="zh-CN"/>
        </w:rPr>
        <w:pict>
          <v:shape id="图片 118" o:spid="_x0000_i1070" type="#_x0000_t75" style="width:9pt;height:21pt;visibility:visible;mso-wrap-style:square">
            <v:imagedata r:id="rId18" o:title=""/>
          </v:shape>
        </w:pict>
      </w:r>
      <w:r>
        <w:rPr>
          <w:color w:val="000000"/>
        </w:rPr>
        <w:t>×12</w:t>
      </w:r>
      <w:r>
        <w:rPr>
          <w:color w:val="000000"/>
        </w:rPr>
        <w:t>表示求</w:t>
      </w:r>
      <w:r>
        <w:rPr>
          <w:color w:val="000000"/>
        </w:rPr>
        <w:t xml:space="preserve"> </w:t>
      </w:r>
      <w:r w:rsidR="00AB2020" w:rsidRPr="00A90EC2">
        <w:rPr>
          <w:noProof/>
          <w:lang w:eastAsia="zh-CN"/>
        </w:rPr>
        <w:pict>
          <v:shape id="图片 119" o:spid="_x0000_i1069" type="#_x0000_t75" style="width:9pt;height:21pt;visibility:visible;mso-wrap-style:square">
            <v:imagedata r:id="rId18" o:title=""/>
          </v:shape>
        </w:pict>
      </w:r>
      <w:r>
        <w:rPr>
          <w:color w:val="000000"/>
        </w:rPr>
        <w:t>的</w:t>
      </w:r>
      <w:r>
        <w:rPr>
          <w:color w:val="000000"/>
        </w:rPr>
        <w:t>12</w:t>
      </w:r>
      <w:r>
        <w:rPr>
          <w:color w:val="000000"/>
        </w:rPr>
        <w:t>倍是多少，因此</w:t>
      </w:r>
      <w:r>
        <w:rPr>
          <w:color w:val="000000"/>
        </w:rPr>
        <w:t xml:space="preserve">12× </w:t>
      </w:r>
      <w:r w:rsidR="00AB2020" w:rsidRPr="00A90EC2">
        <w:rPr>
          <w:noProof/>
          <w:lang w:eastAsia="zh-CN"/>
        </w:rPr>
        <w:pict>
          <v:shape id="图片 120" o:spid="_x0000_i1068" type="#_x0000_t75" style="width:9pt;height:21pt;visibility:visible;mso-wrap-style:square">
            <v:imagedata r:id="rId18" o:title=""/>
          </v:shape>
        </w:pict>
      </w:r>
      <w:r>
        <w:rPr>
          <w:color w:val="000000"/>
        </w:rPr>
        <w:t>和</w:t>
      </w:r>
      <w:r>
        <w:rPr>
          <w:color w:val="000000"/>
        </w:rPr>
        <w:t xml:space="preserve"> </w:t>
      </w:r>
      <w:r w:rsidR="00AB2020" w:rsidRPr="00A90EC2">
        <w:rPr>
          <w:noProof/>
          <w:lang w:eastAsia="zh-CN"/>
        </w:rPr>
        <w:pict>
          <v:shape id="图片 121" o:spid="_x0000_i1067" type="#_x0000_t75" style="width:9pt;height:21pt;visibility:visible;mso-wrap-style:square">
            <v:imagedata r:id="rId18" o:title=""/>
          </v:shape>
        </w:pict>
      </w:r>
      <w:r>
        <w:rPr>
          <w:color w:val="000000"/>
        </w:rPr>
        <w:t>×12</w:t>
      </w:r>
      <w:r>
        <w:rPr>
          <w:color w:val="000000"/>
        </w:rPr>
        <w:t>的意义相同的说法错误，即可解答。</w:t>
      </w:r>
    </w:p>
    <w:p w:rsidR="0039214A" w:rsidRDefault="00DA10D9">
      <w:r>
        <w:t>三、填空题</w:t>
      </w:r>
    </w:p>
    <w:p w:rsidR="0039214A" w:rsidRDefault="00DA10D9">
      <w:pPr>
        <w:spacing w:after="0"/>
      </w:pPr>
      <w:r>
        <w:rPr>
          <w:color w:val="000000"/>
        </w:rPr>
        <w:t>13.</w:t>
      </w:r>
      <w:r>
        <w:rPr>
          <w:color w:val="0000FF"/>
        </w:rPr>
        <w:t>【答案】</w:t>
      </w:r>
      <w:r>
        <w:rPr>
          <w:color w:val="000000"/>
        </w:rPr>
        <w:t xml:space="preserve">54  </w:t>
      </w:r>
    </w:p>
    <w:p w:rsidR="0039214A" w:rsidRDefault="00DA10D9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小军一分钟做的题数是</w:t>
      </w:r>
      <w:r>
        <w:rPr>
          <w:color w:val="000000"/>
        </w:rPr>
        <w:t>30×</w:t>
      </w:r>
      <w:r w:rsidR="00AB2020" w:rsidRPr="00A90EC2">
        <w:rPr>
          <w:noProof/>
          <w:lang w:eastAsia="zh-CN"/>
        </w:rPr>
        <w:pict>
          <v:shape id="图片 122" o:spid="_x0000_i1066" type="#_x0000_t75" style="width:9.75pt;height:20.25pt;visibility:visible;mso-wrap-style:square">
            <v:imagedata r:id="rId37" o:title=""/>
          </v:shape>
        </w:pict>
      </w:r>
      <w:r>
        <w:rPr>
          <w:color w:val="000000"/>
        </w:rPr>
        <w:t>=24</w:t>
      </w:r>
      <w:r>
        <w:rPr>
          <w:color w:val="000000"/>
        </w:rPr>
        <w:t>（道），两人一分钟一共做</w:t>
      </w:r>
      <w:r>
        <w:rPr>
          <w:color w:val="000000"/>
        </w:rPr>
        <w:t>30</w:t>
      </w:r>
      <w:r>
        <w:rPr>
          <w:color w:val="000000"/>
        </w:rPr>
        <w:t>＋</w:t>
      </w:r>
      <w:r>
        <w:rPr>
          <w:color w:val="000000"/>
        </w:rPr>
        <w:t>24=54</w:t>
      </w:r>
      <w:r>
        <w:rPr>
          <w:color w:val="000000"/>
        </w:rPr>
        <w:t>（道）。</w:t>
      </w:r>
    </w:p>
    <w:p w:rsidR="0039214A" w:rsidRDefault="00DA10D9">
      <w:pPr>
        <w:spacing w:after="0"/>
      </w:pPr>
      <w:r>
        <w:rPr>
          <w:color w:val="000000"/>
        </w:rPr>
        <w:lastRenderedPageBreak/>
        <w:t>14.</w:t>
      </w:r>
      <w:r>
        <w:rPr>
          <w:color w:val="0000FF"/>
        </w:rPr>
        <w:t>【答案】</w:t>
      </w:r>
      <w:r>
        <w:rPr>
          <w:color w:val="000000"/>
        </w:rPr>
        <w:t xml:space="preserve">68  </w:t>
      </w:r>
    </w:p>
    <w:p w:rsidR="0039214A" w:rsidRDefault="00DA10D9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</w:t>
      </w:r>
      <w:r>
        <w:rPr>
          <w:color w:val="000000"/>
        </w:rPr>
        <w:t>120×</w:t>
      </w:r>
      <w:r w:rsidR="00AB2020" w:rsidRPr="00A90EC2">
        <w:rPr>
          <w:noProof/>
          <w:lang w:eastAsia="zh-CN"/>
        </w:rPr>
        <w:pict>
          <v:shape id="图片 123" o:spid="_x0000_i1065" type="#_x0000_t75" style="width:9.75pt;height:21pt;visibility:visible;mso-wrap-style:square">
            <v:imagedata r:id="rId34" o:title=""/>
          </v:shape>
        </w:pict>
      </w:r>
      <w:r>
        <w:rPr>
          <w:color w:val="000000"/>
        </w:rPr>
        <w:t>+20</w:t>
      </w:r>
      <w:r>
        <w:br/>
      </w:r>
      <w:r>
        <w:rPr>
          <w:color w:val="000000"/>
        </w:rPr>
        <w:t>=48+20</w:t>
      </w:r>
      <w:r>
        <w:br/>
      </w:r>
      <w:r>
        <w:rPr>
          <w:color w:val="000000"/>
        </w:rPr>
        <w:t>=68(</w:t>
      </w:r>
      <w:r>
        <w:rPr>
          <w:color w:val="000000"/>
        </w:rPr>
        <w:t>件</w:t>
      </w:r>
      <w:r>
        <w:rPr>
          <w:color w:val="000000"/>
        </w:rPr>
        <w:t>)</w:t>
      </w:r>
      <w:r>
        <w:br/>
      </w:r>
      <w:r>
        <w:rPr>
          <w:color w:val="000000"/>
        </w:rPr>
        <w:t>故答案为：</w:t>
      </w:r>
      <w:r>
        <w:rPr>
          <w:color w:val="000000"/>
        </w:rPr>
        <w:t>68</w:t>
      </w:r>
    </w:p>
    <w:p w:rsidR="0039214A" w:rsidRDefault="00DA10D9">
      <w:pPr>
        <w:spacing w:after="0"/>
      </w:pPr>
      <w:r>
        <w:rPr>
          <w:color w:val="000000"/>
        </w:rPr>
        <w:t>【分析】根据分数乘法的意义，先用女士衬衫的件数乘</w:t>
      </w:r>
      <w:r w:rsidR="00AB2020" w:rsidRPr="00A90EC2">
        <w:rPr>
          <w:noProof/>
          <w:lang w:eastAsia="zh-CN"/>
        </w:rPr>
        <w:pict>
          <v:shape id="图片 124" o:spid="_x0000_i1064" type="#_x0000_t75" style="width:9.75pt;height:21pt;visibility:visible;mso-wrap-style:square">
            <v:imagedata r:id="rId34" o:title=""/>
          </v:shape>
        </w:pict>
      </w:r>
      <w:r>
        <w:rPr>
          <w:color w:val="000000"/>
        </w:rPr>
        <w:t>，再加上多的</w:t>
      </w:r>
      <w:r>
        <w:rPr>
          <w:color w:val="000000"/>
        </w:rPr>
        <w:t>20</w:t>
      </w:r>
      <w:r>
        <w:rPr>
          <w:color w:val="000000"/>
        </w:rPr>
        <w:t>件即可求出购进男式衬衫的件数</w:t>
      </w:r>
      <w:r>
        <w:rPr>
          <w:color w:val="000000"/>
        </w:rPr>
        <w:t>.</w:t>
      </w:r>
    </w:p>
    <w:p w:rsidR="0039214A" w:rsidRDefault="00DA10D9">
      <w:pPr>
        <w:spacing w:after="0"/>
      </w:pPr>
      <w:r>
        <w:rPr>
          <w:color w:val="000000"/>
        </w:rPr>
        <w:t>15.</w:t>
      </w:r>
      <w:r>
        <w:rPr>
          <w:color w:val="0000FF"/>
        </w:rPr>
        <w:t>【答案】</w:t>
      </w:r>
      <w:r w:rsidR="00AB2020" w:rsidRPr="00A90EC2">
        <w:rPr>
          <w:noProof/>
          <w:lang w:eastAsia="zh-CN"/>
        </w:rPr>
        <w:pict>
          <v:shape id="图片 125" o:spid="_x0000_i1063" type="#_x0000_t75" style="width:15.75pt;height:21pt;visibility:visible;mso-wrap-style:square">
            <v:imagedata r:id="rId54" o:title=""/>
          </v:shape>
        </w:pict>
      </w:r>
    </w:p>
    <w:p w:rsidR="0039214A" w:rsidRDefault="00DA10D9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</w:t>
      </w:r>
      <w:r w:rsidR="00AB2020" w:rsidRPr="00A90EC2">
        <w:rPr>
          <w:noProof/>
          <w:lang w:eastAsia="zh-CN"/>
        </w:rPr>
        <w:pict>
          <v:shape id="图片 126" o:spid="_x0000_i1062" type="#_x0000_t75" style="width:58.5pt;height:21pt;visibility:visible;mso-wrap-style:square">
            <v:imagedata r:id="rId55" o:title=""/>
          </v:shape>
        </w:pict>
      </w:r>
      <w:r>
        <w:br/>
      </w:r>
      <w:r>
        <w:rPr>
          <w:color w:val="000000"/>
        </w:rPr>
        <w:t>故答案为：</w:t>
      </w:r>
      <w:r w:rsidR="00AB2020" w:rsidRPr="00A90EC2">
        <w:rPr>
          <w:noProof/>
          <w:lang w:eastAsia="zh-CN"/>
        </w:rPr>
        <w:pict>
          <v:shape id="图片 127" o:spid="_x0000_i1061" type="#_x0000_t75" style="width:15.75pt;height:21pt;visibility:visible;mso-wrap-style:square">
            <v:imagedata r:id="rId54" o:title=""/>
          </v:shape>
        </w:pict>
      </w:r>
      <w:r>
        <w:br/>
      </w:r>
      <w:r>
        <w:rPr>
          <w:color w:val="000000"/>
        </w:rPr>
        <w:t>【分析】求一个数的几分之几是多少，用乘法计算；分数乘分数，用分子与分子相乘的积作分子，分母与分母相乘的积作分母；能约分的要先约分再乘</w:t>
      </w:r>
      <w:r>
        <w:rPr>
          <w:color w:val="000000"/>
        </w:rPr>
        <w:t>.</w:t>
      </w:r>
    </w:p>
    <w:p w:rsidR="0039214A" w:rsidRDefault="00DA10D9">
      <w:pPr>
        <w:spacing w:after="0"/>
      </w:pPr>
      <w:r>
        <w:rPr>
          <w:color w:val="000000"/>
        </w:rPr>
        <w:t>16.</w:t>
      </w:r>
      <w:r>
        <w:rPr>
          <w:color w:val="0000FF"/>
        </w:rPr>
        <w:t>【答案】</w:t>
      </w:r>
      <w:r>
        <w:rPr>
          <w:color w:val="000000"/>
        </w:rPr>
        <w:t xml:space="preserve">2  </w:t>
      </w:r>
    </w:p>
    <w:p w:rsidR="0039214A" w:rsidRDefault="00DA10D9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【解答】解：</w:t>
      </w:r>
      <w:r>
        <w:rPr>
          <w:color w:val="000000"/>
        </w:rPr>
        <w:t>1×</w:t>
      </w:r>
      <w:r w:rsidR="00AB2020" w:rsidRPr="00A90EC2">
        <w:rPr>
          <w:noProof/>
          <w:lang w:eastAsia="zh-CN"/>
        </w:rPr>
        <w:pict>
          <v:shape id="图片 128" o:spid="_x0000_i1060" type="#_x0000_t75" style="width:9.75pt;height:21pt;visibility:visible;mso-wrap-style:square">
            <v:imagedata r:id="rId39" o:title=""/>
          </v:shape>
        </w:pict>
      </w:r>
      <w:r>
        <w:rPr>
          <w:color w:val="000000"/>
        </w:rPr>
        <w:t>=</w:t>
      </w:r>
      <w:r w:rsidR="00AB2020" w:rsidRPr="00A90EC2">
        <w:rPr>
          <w:noProof/>
          <w:lang w:eastAsia="zh-CN"/>
        </w:rPr>
        <w:pict>
          <v:shape id="图片 129" o:spid="_x0000_i1059" type="#_x0000_t75" style="width:9.75pt;height:21pt;visibility:visible;mso-wrap-style:square">
            <v:imagedata r:id="rId39" o:title=""/>
          </v:shape>
        </w:pict>
      </w:r>
      <w:r>
        <w:rPr>
          <w:color w:val="000000"/>
        </w:rPr>
        <w:t>（米），</w:t>
      </w:r>
      <w:r>
        <w:rPr>
          <w:color w:val="000000"/>
        </w:rPr>
        <w:t>2×</w:t>
      </w:r>
      <w:r w:rsidR="00AB2020" w:rsidRPr="00A90EC2">
        <w:rPr>
          <w:noProof/>
          <w:lang w:eastAsia="zh-CN"/>
        </w:rPr>
        <w:pict>
          <v:shape id="图片 130" o:spid="_x0000_i1058" type="#_x0000_t75" style="width:9.75pt;height:21pt;visibility:visible;mso-wrap-style:square">
            <v:imagedata r:id="rId40" o:title=""/>
          </v:shape>
        </w:pict>
      </w:r>
      <w:r>
        <w:rPr>
          <w:color w:val="000000"/>
        </w:rPr>
        <w:t>=</w:t>
      </w:r>
      <w:r w:rsidR="00AB2020" w:rsidRPr="00A90EC2">
        <w:rPr>
          <w:noProof/>
          <w:lang w:eastAsia="zh-CN"/>
        </w:rPr>
        <w:pict>
          <v:shape id="图片 131" o:spid="_x0000_i1057" type="#_x0000_t75" style="width:9.75pt;height:21pt;visibility:visible;mso-wrap-style:square">
            <v:imagedata r:id="rId39" o:title=""/>
          </v:shape>
        </w:pict>
      </w:r>
      <w:r>
        <w:rPr>
          <w:color w:val="000000"/>
        </w:rPr>
        <w:t>（米），所以与</w:t>
      </w:r>
      <w:r>
        <w:rPr>
          <w:color w:val="000000"/>
        </w:rPr>
        <w:t>2</w:t>
      </w:r>
      <w:r>
        <w:rPr>
          <w:color w:val="000000"/>
        </w:rPr>
        <w:t>米的</w:t>
      </w:r>
      <w:r w:rsidR="00AB2020" w:rsidRPr="00A90EC2">
        <w:rPr>
          <w:noProof/>
          <w:lang w:eastAsia="zh-CN"/>
        </w:rPr>
        <w:pict>
          <v:shape id="图片 132" o:spid="_x0000_i1056" type="#_x0000_t75" style="width:9.75pt;height:21pt;visibility:visible;mso-wrap-style:square">
            <v:imagedata r:id="rId40" o:title=""/>
          </v:shape>
        </w:pict>
      </w:r>
      <w:r>
        <w:rPr>
          <w:color w:val="000000"/>
        </w:rPr>
        <w:t>一样长。</w:t>
      </w:r>
      <w:r>
        <w:br/>
      </w:r>
      <w:r>
        <w:rPr>
          <w:color w:val="000000"/>
        </w:rPr>
        <w:t>故答案为：</w:t>
      </w:r>
      <w:r>
        <w:rPr>
          <w:color w:val="000000"/>
        </w:rPr>
        <w:t>2</w:t>
      </w:r>
      <w:r>
        <w:rPr>
          <w:color w:val="000000"/>
        </w:rPr>
        <w:t>。</w:t>
      </w:r>
    </w:p>
    <w:p w:rsidR="0039214A" w:rsidRDefault="00DA10D9">
      <w:pPr>
        <w:spacing w:after="0"/>
      </w:pPr>
      <w:r>
        <w:rPr>
          <w:color w:val="000000"/>
        </w:rPr>
        <w:t>【分析】本题先根据求一个数的几分之几是多少，用乘法计算，求出</w:t>
      </w:r>
      <w:r>
        <w:rPr>
          <w:color w:val="000000"/>
        </w:rPr>
        <w:t>1</w:t>
      </w:r>
      <w:r>
        <w:rPr>
          <w:color w:val="000000"/>
        </w:rPr>
        <w:t>米的</w:t>
      </w:r>
      <w:r>
        <w:rPr>
          <w:color w:val="000000"/>
        </w:rPr>
        <w:t xml:space="preserve"> </w:t>
      </w:r>
      <w:r w:rsidR="00AB2020" w:rsidRPr="00A90EC2">
        <w:rPr>
          <w:noProof/>
          <w:lang w:eastAsia="zh-CN"/>
        </w:rPr>
        <w:pict>
          <v:shape id="图片 133" o:spid="_x0000_i1055" type="#_x0000_t75" style="width:9.75pt;height:21pt;visibility:visible;mso-wrap-style:square">
            <v:imagedata r:id="rId39" o:title=""/>
          </v:shape>
        </w:pict>
      </w:r>
      <w:r>
        <w:rPr>
          <w:color w:val="000000"/>
        </w:rPr>
        <w:t>是多少米，结合</w:t>
      </w:r>
      <w:r>
        <w:rPr>
          <w:color w:val="000000"/>
        </w:rPr>
        <w:t>2×</w:t>
      </w:r>
      <w:r w:rsidR="00AB2020" w:rsidRPr="00A90EC2">
        <w:rPr>
          <w:noProof/>
          <w:lang w:eastAsia="zh-CN"/>
        </w:rPr>
        <w:pict>
          <v:shape id="图片 134" o:spid="_x0000_i1054" type="#_x0000_t75" style="width:9.75pt;height:21pt;visibility:visible;mso-wrap-style:square">
            <v:imagedata r:id="rId40" o:title=""/>
          </v:shape>
        </w:pict>
      </w:r>
      <w:r>
        <w:rPr>
          <w:color w:val="000000"/>
        </w:rPr>
        <w:t>=</w:t>
      </w:r>
      <w:r w:rsidR="00AB2020" w:rsidRPr="00A90EC2">
        <w:rPr>
          <w:noProof/>
          <w:lang w:eastAsia="zh-CN"/>
        </w:rPr>
        <w:pict>
          <v:shape id="图片 135" o:spid="_x0000_i1053" type="#_x0000_t75" style="width:9.75pt;height:21pt;visibility:visible;mso-wrap-style:square">
            <v:imagedata r:id="rId39" o:title=""/>
          </v:shape>
        </w:pict>
      </w:r>
      <w:r>
        <w:rPr>
          <w:color w:val="000000"/>
        </w:rPr>
        <w:t>米分析，即可解答此题。</w:t>
      </w:r>
    </w:p>
    <w:p w:rsidR="0039214A" w:rsidRDefault="00DA10D9">
      <w:pPr>
        <w:spacing w:after="0"/>
      </w:pPr>
      <w:r>
        <w:rPr>
          <w:color w:val="000000"/>
        </w:rPr>
        <w:t>17.</w:t>
      </w:r>
      <w:r>
        <w:rPr>
          <w:color w:val="0000FF"/>
        </w:rPr>
        <w:t>【答案】</w:t>
      </w:r>
      <w:r>
        <w:rPr>
          <w:color w:val="000000"/>
        </w:rPr>
        <w:t xml:space="preserve">18  </w:t>
      </w:r>
    </w:p>
    <w:p w:rsidR="0039214A" w:rsidRDefault="00DA10D9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</w:t>
      </w:r>
      <w:r>
        <w:rPr>
          <w:color w:val="000000"/>
        </w:rPr>
        <w:t>24×</w:t>
      </w:r>
      <w:r w:rsidR="00AB2020" w:rsidRPr="00A90EC2">
        <w:rPr>
          <w:noProof/>
          <w:lang w:eastAsia="zh-CN"/>
        </w:rPr>
        <w:pict>
          <v:shape id="图片 136" o:spid="_x0000_i1052" type="#_x0000_t75" style="width:9.75pt;height:21pt;visibility:visible;mso-wrap-style:square">
            <v:imagedata r:id="rId22" o:title=""/>
          </v:shape>
        </w:pict>
      </w:r>
      <w:r>
        <w:rPr>
          <w:color w:val="000000"/>
        </w:rPr>
        <w:t>=18</w:t>
      </w:r>
      <w:r>
        <w:rPr>
          <w:color w:val="000000"/>
        </w:rPr>
        <w:t>（小时）</w:t>
      </w:r>
      <w:r>
        <w:rPr>
          <w:color w:val="000000"/>
        </w:rPr>
        <w:t>.</w:t>
      </w:r>
      <w:r>
        <w:br/>
      </w:r>
      <w:r>
        <w:rPr>
          <w:color w:val="000000"/>
        </w:rPr>
        <w:t>故答案为：</w:t>
      </w:r>
      <w:r>
        <w:rPr>
          <w:color w:val="000000"/>
        </w:rPr>
        <w:t>18.</w:t>
      </w:r>
      <w:r>
        <w:br/>
      </w:r>
      <w:r>
        <w:rPr>
          <w:color w:val="000000"/>
        </w:rPr>
        <w:t>【分析】根据分数乘法的意义，求一个数的几分之几是多少，用乘法计算，据此解答</w:t>
      </w:r>
      <w:r>
        <w:rPr>
          <w:color w:val="000000"/>
        </w:rPr>
        <w:t>.</w:t>
      </w:r>
    </w:p>
    <w:p w:rsidR="0039214A" w:rsidRDefault="00DA10D9">
      <w:pPr>
        <w:spacing w:after="0"/>
      </w:pPr>
      <w:r>
        <w:rPr>
          <w:color w:val="000000"/>
        </w:rPr>
        <w:t>18.</w:t>
      </w:r>
      <w:r>
        <w:rPr>
          <w:color w:val="0000FF"/>
        </w:rPr>
        <w:t>【答案】</w:t>
      </w:r>
      <w:r>
        <w:rPr>
          <w:color w:val="000000"/>
        </w:rPr>
        <w:t>90</w:t>
      </w:r>
      <w:r>
        <w:br/>
      </w:r>
      <w:r>
        <w:rPr>
          <w:color w:val="000000"/>
        </w:rPr>
        <w:t>；</w:t>
      </w:r>
      <w:r>
        <w:rPr>
          <w:color w:val="000000"/>
        </w:rPr>
        <w:t>31</w:t>
      </w:r>
      <w:r>
        <w:br/>
      </w:r>
      <w:r>
        <w:rPr>
          <w:color w:val="000000"/>
        </w:rPr>
        <w:t xml:space="preserve">  </w:t>
      </w:r>
    </w:p>
    <w:p w:rsidR="0039214A" w:rsidRDefault="00DA10D9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【解答】解：</w:t>
      </w:r>
      <w:r>
        <w:rPr>
          <w:color w:val="000000"/>
        </w:rPr>
        <w:t>120×</w:t>
      </w:r>
      <w:r w:rsidR="00AB2020" w:rsidRPr="00A90EC2">
        <w:rPr>
          <w:noProof/>
          <w:lang w:eastAsia="zh-CN"/>
        </w:rPr>
        <w:pict>
          <v:shape id="图片 137" o:spid="_x0000_i1051" type="#_x0000_t75" style="width:9.75pt;height:21pt;visibility:visible;mso-wrap-style:square">
            <v:imagedata r:id="rId33" o:title=""/>
          </v:shape>
        </w:pict>
      </w:r>
      <w:r>
        <w:rPr>
          <w:color w:val="000000"/>
        </w:rPr>
        <w:t>=30(</w:t>
      </w:r>
      <w:r>
        <w:rPr>
          <w:color w:val="000000"/>
        </w:rPr>
        <w:t>页</w:t>
      </w:r>
      <w:r>
        <w:rPr>
          <w:color w:val="000000"/>
        </w:rPr>
        <w:t>)</w:t>
      </w:r>
      <w:r>
        <w:rPr>
          <w:color w:val="000000"/>
        </w:rPr>
        <w:t>，还剩：</w:t>
      </w:r>
      <w:r>
        <w:rPr>
          <w:color w:val="000000"/>
        </w:rPr>
        <w:t>120-30=90(</w:t>
      </w:r>
      <w:r>
        <w:rPr>
          <w:color w:val="000000"/>
        </w:rPr>
        <w:t>页</w:t>
      </w:r>
      <w:r>
        <w:rPr>
          <w:color w:val="000000"/>
        </w:rPr>
        <w:t>)</w:t>
      </w:r>
      <w:r>
        <w:rPr>
          <w:color w:val="000000"/>
        </w:rPr>
        <w:t>；第二天开始读的页数：</w:t>
      </w:r>
      <w:r>
        <w:rPr>
          <w:color w:val="000000"/>
        </w:rPr>
        <w:t>30+1=31(</w:t>
      </w:r>
      <w:r>
        <w:rPr>
          <w:color w:val="000000"/>
        </w:rPr>
        <w:t>页</w:t>
      </w:r>
      <w:r>
        <w:rPr>
          <w:color w:val="000000"/>
        </w:rPr>
        <w:t>)</w:t>
      </w:r>
      <w:r>
        <w:br/>
      </w:r>
      <w:r>
        <w:rPr>
          <w:color w:val="000000"/>
        </w:rPr>
        <w:t>故答案为：</w:t>
      </w:r>
      <w:r>
        <w:rPr>
          <w:color w:val="000000"/>
        </w:rPr>
        <w:t>90</w:t>
      </w:r>
      <w:r>
        <w:rPr>
          <w:color w:val="000000"/>
        </w:rPr>
        <w:t>；</w:t>
      </w:r>
      <w:r>
        <w:rPr>
          <w:color w:val="000000"/>
        </w:rPr>
        <w:t>31</w:t>
      </w:r>
    </w:p>
    <w:p w:rsidR="0039214A" w:rsidRDefault="00DA10D9">
      <w:pPr>
        <w:spacing w:after="0"/>
      </w:pPr>
      <w:r>
        <w:rPr>
          <w:color w:val="000000"/>
        </w:rPr>
        <w:t>【分析】用这本故事书的总页数乘第一天读的分率即可求出第一天读的页数，用总页数减去第一天读的页数即可求出还剩的页数，把第一天读的页数加上</w:t>
      </w:r>
      <w:r>
        <w:rPr>
          <w:color w:val="000000"/>
        </w:rPr>
        <w:t>1</w:t>
      </w:r>
      <w:r>
        <w:rPr>
          <w:color w:val="000000"/>
        </w:rPr>
        <w:t>就是第二天应该开始读的页数</w:t>
      </w:r>
      <w:r>
        <w:rPr>
          <w:color w:val="000000"/>
        </w:rPr>
        <w:t>.</w:t>
      </w:r>
    </w:p>
    <w:p w:rsidR="0039214A" w:rsidRDefault="00DA10D9">
      <w:pPr>
        <w:spacing w:after="0"/>
      </w:pPr>
      <w:r>
        <w:rPr>
          <w:color w:val="000000"/>
        </w:rPr>
        <w:t>19.</w:t>
      </w:r>
      <w:r>
        <w:rPr>
          <w:color w:val="0000FF"/>
        </w:rPr>
        <w:t>【答案】</w:t>
      </w:r>
      <w:r>
        <w:rPr>
          <w:color w:val="000000"/>
        </w:rPr>
        <w:t xml:space="preserve">41  </w:t>
      </w:r>
    </w:p>
    <w:p w:rsidR="0039214A" w:rsidRDefault="00DA10D9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</w:t>
      </w:r>
      <w:r>
        <w:rPr>
          <w:color w:val="000000"/>
        </w:rPr>
        <w:t>123×</w:t>
      </w:r>
      <w:r w:rsidR="00AB2020" w:rsidRPr="00A90EC2">
        <w:rPr>
          <w:noProof/>
          <w:lang w:eastAsia="zh-CN"/>
        </w:rPr>
        <w:pict>
          <v:shape id="图片 138" o:spid="_x0000_i1050" type="#_x0000_t75" style="width:9pt;height:21pt;visibility:visible;mso-wrap-style:square">
            <v:imagedata r:id="rId18" o:title=""/>
          </v:shape>
        </w:pict>
      </w:r>
      <w:r>
        <w:rPr>
          <w:color w:val="000000"/>
        </w:rPr>
        <w:t>=41</w:t>
      </w:r>
      <w:r>
        <w:br/>
      </w:r>
      <w:r>
        <w:rPr>
          <w:color w:val="000000"/>
        </w:rPr>
        <w:t>故答案为：</w:t>
      </w:r>
      <w:r>
        <w:rPr>
          <w:color w:val="000000"/>
        </w:rPr>
        <w:t>41</w:t>
      </w:r>
    </w:p>
    <w:p w:rsidR="0039214A" w:rsidRDefault="00DA10D9">
      <w:pPr>
        <w:spacing w:after="0"/>
      </w:pPr>
      <w:r>
        <w:rPr>
          <w:color w:val="000000"/>
        </w:rPr>
        <w:lastRenderedPageBreak/>
        <w:t>【分析】以乙数为单位</w:t>
      </w:r>
      <w:r>
        <w:rPr>
          <w:color w:val="000000"/>
        </w:rPr>
        <w:t>“1”</w:t>
      </w:r>
      <w:r>
        <w:rPr>
          <w:color w:val="000000"/>
        </w:rPr>
        <w:t>，根据分数乘法的意义，用乙数乘</w:t>
      </w:r>
      <w:r w:rsidR="00AB2020" w:rsidRPr="00A90EC2">
        <w:rPr>
          <w:noProof/>
          <w:lang w:eastAsia="zh-CN"/>
        </w:rPr>
        <w:pict>
          <v:shape id="图片 139" o:spid="_x0000_i1049" type="#_x0000_t75" style="width:9pt;height:21pt;visibility:visible;mso-wrap-style:square">
            <v:imagedata r:id="rId18" o:title=""/>
          </v:shape>
        </w:pict>
      </w:r>
      <w:r>
        <w:rPr>
          <w:color w:val="000000"/>
        </w:rPr>
        <w:t>即可求出甲数</w:t>
      </w:r>
      <w:r>
        <w:rPr>
          <w:color w:val="000000"/>
        </w:rPr>
        <w:t>.</w:t>
      </w:r>
    </w:p>
    <w:p w:rsidR="0039214A" w:rsidRDefault="00DA10D9">
      <w:pPr>
        <w:spacing w:after="0"/>
      </w:pPr>
      <w:r>
        <w:rPr>
          <w:color w:val="000000"/>
        </w:rPr>
        <w:t>20.</w:t>
      </w:r>
      <w:r>
        <w:rPr>
          <w:color w:val="0000FF"/>
        </w:rPr>
        <w:t>【答案】</w:t>
      </w:r>
      <w:r>
        <w:rPr>
          <w:color w:val="000000"/>
        </w:rPr>
        <w:t>4</w:t>
      </w:r>
      <w:r>
        <w:rPr>
          <w:color w:val="000000"/>
        </w:rPr>
        <w:t>；</w:t>
      </w:r>
      <w:r w:rsidR="00AB2020" w:rsidRPr="00A90EC2">
        <w:rPr>
          <w:noProof/>
          <w:lang w:eastAsia="zh-CN"/>
        </w:rPr>
        <w:pict>
          <v:shape id="图片 140" o:spid="_x0000_i1048" type="#_x0000_t75" style="width:15.75pt;height:21pt;visibility:visible;mso-wrap-style:square">
            <v:imagedata r:id="rId56" o:title=""/>
          </v:shape>
        </w:pict>
      </w:r>
      <w:r>
        <w:rPr>
          <w:color w:val="000000"/>
        </w:rPr>
        <w:t>；</w:t>
      </w:r>
      <w:r w:rsidR="00AB2020" w:rsidRPr="00A90EC2">
        <w:rPr>
          <w:noProof/>
          <w:lang w:eastAsia="zh-CN"/>
        </w:rPr>
        <w:pict>
          <v:shape id="图片 141" o:spid="_x0000_i1047" type="#_x0000_t75" style="width:14.25pt;height:21pt;visibility:visible;mso-wrap-style:square">
            <v:imagedata r:id="rId57" o:title=""/>
          </v:shape>
        </w:pict>
      </w:r>
    </w:p>
    <w:p w:rsidR="0039214A" w:rsidRDefault="00DA10D9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【解答】解：</w:t>
      </w:r>
      <w:r w:rsidR="00AB2020" w:rsidRPr="00A90EC2">
        <w:rPr>
          <w:noProof/>
          <w:lang w:eastAsia="zh-CN"/>
        </w:rPr>
        <w:pict>
          <v:shape id="图片 142" o:spid="_x0000_i1046" type="#_x0000_t75" style="width:26.25pt;height:21pt;visibility:visible;mso-wrap-style:square">
            <v:imagedata r:id="rId58" o:title=""/>
          </v:shape>
        </w:pict>
      </w:r>
      <w:r>
        <w:rPr>
          <w:color w:val="000000"/>
        </w:rPr>
        <w:t>=4</w:t>
      </w:r>
      <w:r>
        <w:rPr>
          <w:color w:val="000000"/>
        </w:rPr>
        <w:t>；</w:t>
      </w:r>
      <w:r w:rsidR="00AB2020" w:rsidRPr="00A90EC2">
        <w:rPr>
          <w:noProof/>
          <w:lang w:eastAsia="zh-CN"/>
        </w:rPr>
        <w:pict>
          <v:shape id="图片 143" o:spid="_x0000_i1045" type="#_x0000_t75" style="width:33pt;height:21pt;visibility:visible;mso-wrap-style:square">
            <v:imagedata r:id="rId59" o:title=""/>
          </v:shape>
        </w:pict>
      </w:r>
      <w:r>
        <w:rPr>
          <w:color w:val="000000"/>
        </w:rPr>
        <w:t>=</w:t>
      </w:r>
      <w:r w:rsidR="00AB2020" w:rsidRPr="00A90EC2">
        <w:rPr>
          <w:noProof/>
          <w:lang w:eastAsia="zh-CN"/>
        </w:rPr>
        <w:pict>
          <v:shape id="图片 144" o:spid="_x0000_i1044" type="#_x0000_t75" style="width:9.75pt;height:21pt;visibility:visible;mso-wrap-style:square">
            <v:imagedata r:id="rId60" o:title=""/>
          </v:shape>
        </w:pict>
      </w:r>
      <w:r>
        <w:rPr>
          <w:color w:val="000000"/>
        </w:rPr>
        <w:t>=</w:t>
      </w:r>
      <w:r w:rsidR="00AB2020" w:rsidRPr="00A90EC2">
        <w:rPr>
          <w:noProof/>
          <w:lang w:eastAsia="zh-CN"/>
        </w:rPr>
        <w:pict>
          <v:shape id="图片 145" o:spid="_x0000_i1043" type="#_x0000_t75" style="width:15.75pt;height:21pt;visibility:visible;mso-wrap-style:square">
            <v:imagedata r:id="rId56" o:title=""/>
          </v:shape>
        </w:pict>
      </w:r>
      <w:r>
        <w:rPr>
          <w:color w:val="000000"/>
        </w:rPr>
        <w:t>；</w:t>
      </w:r>
      <w:r w:rsidR="00AB2020" w:rsidRPr="00A90EC2">
        <w:rPr>
          <w:noProof/>
          <w:lang w:eastAsia="zh-CN"/>
        </w:rPr>
        <w:pict>
          <v:shape id="图片 146" o:spid="_x0000_i1042" type="#_x0000_t75" style="width:26.25pt;height:21pt;visibility:visible;mso-wrap-style:square">
            <v:imagedata r:id="rId61" o:title=""/>
          </v:shape>
        </w:pict>
      </w:r>
      <w:r>
        <w:rPr>
          <w:color w:val="000000"/>
        </w:rPr>
        <w:t>=</w:t>
      </w:r>
      <w:r w:rsidR="00AB2020" w:rsidRPr="00A90EC2">
        <w:rPr>
          <w:noProof/>
          <w:lang w:eastAsia="zh-CN"/>
        </w:rPr>
        <w:pict>
          <v:shape id="图片 147" o:spid="_x0000_i1041" type="#_x0000_t75" style="width:15.75pt;height:21pt;visibility:visible;mso-wrap-style:square">
            <v:imagedata r:id="rId62" o:title=""/>
          </v:shape>
        </w:pict>
      </w:r>
      <w:r>
        <w:rPr>
          <w:color w:val="000000"/>
        </w:rPr>
        <w:t>=</w:t>
      </w:r>
      <w:r w:rsidR="00AB2020" w:rsidRPr="00A90EC2">
        <w:rPr>
          <w:noProof/>
          <w:lang w:eastAsia="zh-CN"/>
        </w:rPr>
        <w:pict>
          <v:shape id="图片 148" o:spid="_x0000_i1040" type="#_x0000_t75" style="width:14.25pt;height:21pt;visibility:visible;mso-wrap-style:square">
            <v:imagedata r:id="rId57" o:title=""/>
          </v:shape>
        </w:pict>
      </w:r>
      <w:r>
        <w:rPr>
          <w:color w:val="000000"/>
        </w:rPr>
        <w:t>。</w:t>
      </w:r>
      <w:r>
        <w:br/>
      </w:r>
      <w:r>
        <w:rPr>
          <w:color w:val="000000"/>
        </w:rPr>
        <w:t>故答案为：</w:t>
      </w:r>
      <w:r>
        <w:rPr>
          <w:color w:val="000000"/>
        </w:rPr>
        <w:t>4</w:t>
      </w:r>
      <w:r>
        <w:rPr>
          <w:color w:val="000000"/>
        </w:rPr>
        <w:t>，</w:t>
      </w:r>
      <w:r w:rsidR="00AB2020" w:rsidRPr="00A90EC2">
        <w:rPr>
          <w:noProof/>
          <w:lang w:eastAsia="zh-CN"/>
        </w:rPr>
        <w:pict>
          <v:shape id="图片 149" o:spid="_x0000_i1039" type="#_x0000_t75" style="width:15.75pt;height:21pt;visibility:visible;mso-wrap-style:square">
            <v:imagedata r:id="rId56" o:title=""/>
          </v:shape>
        </w:pict>
      </w:r>
      <w:r>
        <w:rPr>
          <w:color w:val="000000"/>
        </w:rPr>
        <w:t>，</w:t>
      </w:r>
      <w:r w:rsidR="00AB2020" w:rsidRPr="00A90EC2">
        <w:rPr>
          <w:noProof/>
          <w:lang w:eastAsia="zh-CN"/>
        </w:rPr>
        <w:pict>
          <v:shape id="图片 150" o:spid="_x0000_i1038" type="#_x0000_t75" style="width:14.25pt;height:21pt;visibility:visible;mso-wrap-style:square">
            <v:imagedata r:id="rId57" o:title=""/>
          </v:shape>
        </w:pict>
      </w:r>
      <w:r>
        <w:rPr>
          <w:color w:val="000000"/>
        </w:rPr>
        <w:t>。</w:t>
      </w:r>
    </w:p>
    <w:p w:rsidR="0039214A" w:rsidRDefault="00DA10D9">
      <w:pPr>
        <w:spacing w:after="0"/>
      </w:pPr>
      <w:r>
        <w:rPr>
          <w:color w:val="000000"/>
        </w:rPr>
        <w:t>【分析】根据分数乘整数，用整数与分子的乘积作分子，分母不变，能约分的要约分，结果化成最简分数；进行计算，即可解答此题。</w:t>
      </w:r>
    </w:p>
    <w:p w:rsidR="0039214A" w:rsidRDefault="00DA10D9">
      <w:pPr>
        <w:spacing w:after="0"/>
      </w:pPr>
      <w:r>
        <w:rPr>
          <w:color w:val="000000"/>
        </w:rPr>
        <w:t>21.</w:t>
      </w:r>
      <w:r>
        <w:rPr>
          <w:color w:val="0000FF"/>
        </w:rPr>
        <w:t>【答案】</w:t>
      </w:r>
      <w:r>
        <w:rPr>
          <w:color w:val="000000"/>
        </w:rPr>
        <w:t>15</w:t>
      </w:r>
      <w:r>
        <w:rPr>
          <w:color w:val="000000"/>
        </w:rPr>
        <w:t>；</w:t>
      </w:r>
      <w:r>
        <w:rPr>
          <w:color w:val="000000"/>
        </w:rPr>
        <w:t xml:space="preserve">20  </w:t>
      </w:r>
    </w:p>
    <w:p w:rsidR="0039214A" w:rsidRDefault="00DA10D9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【解答】解：</w:t>
      </w:r>
      <w:r>
        <w:rPr>
          <w:color w:val="000000"/>
        </w:rPr>
        <w:t xml:space="preserve"> </w:t>
      </w:r>
      <w:r w:rsidR="00AB2020" w:rsidRPr="00A90EC2">
        <w:rPr>
          <w:noProof/>
          <w:lang w:eastAsia="zh-CN"/>
        </w:rPr>
        <w:pict>
          <v:shape id="图片 151" o:spid="_x0000_i1037" type="#_x0000_t75" style="width:9.75pt;height:21pt;visibility:visible;mso-wrap-style:square">
            <v:imagedata r:id="rId33" o:title=""/>
          </v:shape>
        </w:pict>
      </w:r>
      <w:r>
        <w:rPr>
          <w:color w:val="000000"/>
        </w:rPr>
        <w:t>×60</w:t>
      </w:r>
      <w:r>
        <w:rPr>
          <w:color w:val="000000"/>
        </w:rPr>
        <w:t>＝</w:t>
      </w:r>
      <w:r>
        <w:rPr>
          <w:color w:val="000000"/>
        </w:rPr>
        <w:t xml:space="preserve">15 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w:r w:rsidR="00AB2020" w:rsidRPr="00A90EC2">
        <w:rPr>
          <w:noProof/>
          <w:lang w:eastAsia="zh-CN"/>
        </w:rPr>
        <w:pict>
          <v:shape id="图片 152" o:spid="_x0000_i1036" type="#_x0000_t75" style="width:9pt;height:20.25pt;visibility:visible;mso-wrap-style:square">
            <v:imagedata r:id="rId23" o:title=""/>
          </v:shape>
        </w:pict>
      </w:r>
      <w:r>
        <w:rPr>
          <w:color w:val="000000"/>
        </w:rPr>
        <w:t>×100</w:t>
      </w:r>
      <w:r>
        <w:rPr>
          <w:color w:val="000000"/>
        </w:rPr>
        <w:t>＝</w:t>
      </w:r>
      <w:r>
        <w:rPr>
          <w:color w:val="000000"/>
        </w:rPr>
        <w:t xml:space="preserve">20 </w:t>
      </w:r>
      <w:r>
        <w:rPr>
          <w:color w:val="000000"/>
        </w:rPr>
        <w:t>。</w:t>
      </w:r>
      <w:r>
        <w:br/>
      </w:r>
      <w:r>
        <w:rPr>
          <w:color w:val="000000"/>
        </w:rPr>
        <w:t>【分析】由</w:t>
      </w:r>
      <w:r>
        <w:rPr>
          <w:color w:val="000000"/>
        </w:rPr>
        <w:t>1</w:t>
      </w:r>
      <w:r>
        <w:rPr>
          <w:color w:val="000000"/>
        </w:rPr>
        <w:t>小时＝</w:t>
      </w:r>
      <w:r>
        <w:rPr>
          <w:color w:val="000000"/>
        </w:rPr>
        <w:t>60</w:t>
      </w:r>
      <w:r>
        <w:rPr>
          <w:color w:val="000000"/>
        </w:rPr>
        <w:t>分钟知：</w:t>
      </w:r>
      <w:r>
        <w:rPr>
          <w:color w:val="000000"/>
        </w:rPr>
        <w:t xml:space="preserve"> </w:t>
      </w:r>
      <w:r w:rsidR="00AB2020" w:rsidRPr="00A90EC2">
        <w:rPr>
          <w:noProof/>
          <w:lang w:eastAsia="zh-CN"/>
        </w:rPr>
        <w:pict>
          <v:shape id="图片 153" o:spid="_x0000_i1035" type="#_x0000_t75" style="width:9.75pt;height:21pt;visibility:visible;mso-wrap-style:square">
            <v:imagedata r:id="rId33" o:title=""/>
          </v:shape>
        </w:pict>
      </w:r>
      <w:r>
        <w:rPr>
          <w:color w:val="000000"/>
        </w:rPr>
        <w:t>小时＝</w:t>
      </w:r>
      <w:r>
        <w:rPr>
          <w:color w:val="000000"/>
        </w:rPr>
        <w:t xml:space="preserve"> </w:t>
      </w:r>
      <w:r w:rsidR="00AB2020" w:rsidRPr="00A90EC2">
        <w:rPr>
          <w:noProof/>
          <w:lang w:eastAsia="zh-CN"/>
        </w:rPr>
        <w:pict>
          <v:shape id="图片 154" o:spid="_x0000_i1034" type="#_x0000_t75" style="width:9.75pt;height:21pt;visibility:visible;mso-wrap-style:square">
            <v:imagedata r:id="rId33" o:title=""/>
          </v:shape>
        </w:pict>
      </w:r>
      <w:r>
        <w:rPr>
          <w:color w:val="000000"/>
        </w:rPr>
        <w:t>×60</w:t>
      </w:r>
      <w:r>
        <w:rPr>
          <w:color w:val="000000"/>
        </w:rPr>
        <w:t>＝</w:t>
      </w:r>
      <w:r>
        <w:rPr>
          <w:color w:val="000000"/>
        </w:rPr>
        <w:t>15</w:t>
      </w:r>
      <w:r>
        <w:rPr>
          <w:color w:val="000000"/>
        </w:rPr>
        <w:t>分；</w:t>
      </w:r>
      <w:r>
        <w:rPr>
          <w:color w:val="000000"/>
        </w:rPr>
        <w:t>1</w:t>
      </w:r>
      <w:r>
        <w:rPr>
          <w:color w:val="000000"/>
        </w:rPr>
        <w:t>米＝</w:t>
      </w:r>
      <w:r>
        <w:rPr>
          <w:color w:val="000000"/>
        </w:rPr>
        <w:t>100</w:t>
      </w:r>
      <w:r>
        <w:rPr>
          <w:color w:val="000000"/>
        </w:rPr>
        <w:t>厘米，</w:t>
      </w:r>
      <w:r>
        <w:rPr>
          <w:color w:val="000000"/>
        </w:rPr>
        <w:t xml:space="preserve"> </w:t>
      </w:r>
      <w:r w:rsidR="00AB2020" w:rsidRPr="00A90EC2">
        <w:rPr>
          <w:noProof/>
          <w:lang w:eastAsia="zh-CN"/>
        </w:rPr>
        <w:pict>
          <v:shape id="图片 155" o:spid="_x0000_i1033" type="#_x0000_t75" style="width:9pt;height:20.25pt;visibility:visible;mso-wrap-style:square">
            <v:imagedata r:id="rId23" o:title=""/>
          </v:shape>
        </w:pict>
      </w:r>
      <w:r>
        <w:rPr>
          <w:color w:val="000000"/>
        </w:rPr>
        <w:t>米＝</w:t>
      </w:r>
      <w:r>
        <w:rPr>
          <w:color w:val="000000"/>
        </w:rPr>
        <w:t xml:space="preserve"> </w:t>
      </w:r>
      <w:r w:rsidR="00AB2020" w:rsidRPr="00A90EC2">
        <w:rPr>
          <w:noProof/>
          <w:lang w:eastAsia="zh-CN"/>
        </w:rPr>
        <w:pict>
          <v:shape id="图片 156" o:spid="_x0000_i1032" type="#_x0000_t75" style="width:9pt;height:20.25pt;visibility:visible;mso-wrap-style:square">
            <v:imagedata r:id="rId23" o:title=""/>
          </v:shape>
        </w:pict>
      </w:r>
      <w:r>
        <w:rPr>
          <w:color w:val="000000"/>
        </w:rPr>
        <w:t>×100</w:t>
      </w:r>
      <w:r>
        <w:rPr>
          <w:color w:val="000000"/>
        </w:rPr>
        <w:t>＝</w:t>
      </w:r>
      <w:r>
        <w:rPr>
          <w:color w:val="000000"/>
        </w:rPr>
        <w:t>20</w:t>
      </w:r>
      <w:r>
        <w:rPr>
          <w:color w:val="000000"/>
        </w:rPr>
        <w:t>厘米，即可解答。</w:t>
      </w:r>
    </w:p>
    <w:p w:rsidR="0039214A" w:rsidRDefault="00DA10D9">
      <w:r>
        <w:t>四、解答题</w:t>
      </w:r>
    </w:p>
    <w:p w:rsidR="0039214A" w:rsidRDefault="00DA10D9">
      <w:pPr>
        <w:spacing w:after="0"/>
      </w:pPr>
      <w:r>
        <w:rPr>
          <w:color w:val="000000"/>
        </w:rPr>
        <w:t>22.</w:t>
      </w:r>
      <w:r>
        <w:rPr>
          <w:color w:val="0000FF"/>
        </w:rPr>
        <w:t>【答案】</w:t>
      </w:r>
      <w:r>
        <w:rPr>
          <w:color w:val="000000"/>
        </w:rPr>
        <w:t>解：</w:t>
      </w:r>
      <w:r>
        <w:rPr>
          <w:color w:val="000000"/>
        </w:rPr>
        <w:t>400×</w:t>
      </w:r>
      <w:r w:rsidR="00AB2020" w:rsidRPr="00A90EC2">
        <w:rPr>
          <w:noProof/>
          <w:lang w:eastAsia="zh-CN"/>
        </w:rPr>
        <w:pict>
          <v:shape id="图片 157" o:spid="_x0000_i1031" type="#_x0000_t75" style="width:9.75pt;height:21pt;visibility:visible;mso-wrap-style:square">
            <v:imagedata r:id="rId44" o:title=""/>
          </v:shape>
        </w:pict>
      </w:r>
      <w:r>
        <w:rPr>
          <w:color w:val="000000"/>
        </w:rPr>
        <w:t>×</w:t>
      </w:r>
      <w:r w:rsidR="00AB2020" w:rsidRPr="00A90EC2">
        <w:rPr>
          <w:noProof/>
          <w:lang w:eastAsia="zh-CN"/>
        </w:rPr>
        <w:pict>
          <v:shape id="图片 158" o:spid="_x0000_i1030" type="#_x0000_t75" style="width:9.75pt;height:21pt;visibility:visible;mso-wrap-style:square">
            <v:imagedata r:id="rId63" o:title=""/>
          </v:shape>
        </w:pict>
      </w:r>
      <w:r>
        <w:br/>
      </w:r>
      <w:r>
        <w:rPr>
          <w:color w:val="000000"/>
        </w:rPr>
        <w:t>=240×</w:t>
      </w:r>
      <w:r w:rsidR="00AB2020" w:rsidRPr="00A90EC2">
        <w:rPr>
          <w:noProof/>
          <w:lang w:eastAsia="zh-CN"/>
        </w:rPr>
        <w:pict>
          <v:shape id="图片 159" o:spid="_x0000_i1029" type="#_x0000_t75" style="width:9.75pt;height:21pt;visibility:visible;mso-wrap-style:square">
            <v:imagedata r:id="rId63" o:title=""/>
          </v:shape>
        </w:pict>
      </w:r>
      <w:r>
        <w:br/>
      </w:r>
      <w:r>
        <w:rPr>
          <w:color w:val="000000"/>
        </w:rPr>
        <w:t>=210(</w:t>
      </w:r>
      <w:r>
        <w:rPr>
          <w:color w:val="000000"/>
        </w:rPr>
        <w:t>本</w:t>
      </w:r>
      <w:r>
        <w:rPr>
          <w:color w:val="000000"/>
        </w:rPr>
        <w:t>)</w:t>
      </w:r>
      <w:r>
        <w:br/>
      </w:r>
      <w:r>
        <w:rPr>
          <w:color w:val="000000"/>
        </w:rPr>
        <w:t>答：文艺书有</w:t>
      </w:r>
      <w:r>
        <w:rPr>
          <w:color w:val="000000"/>
        </w:rPr>
        <w:t>210</w:t>
      </w:r>
      <w:r>
        <w:rPr>
          <w:color w:val="000000"/>
        </w:rPr>
        <w:t>本。</w:t>
      </w:r>
      <w:r>
        <w:br/>
      </w:r>
      <w:r>
        <w:rPr>
          <w:color w:val="000000"/>
        </w:rPr>
        <w:t xml:space="preserve">  </w:t>
      </w:r>
    </w:p>
    <w:p w:rsidR="0039214A" w:rsidRDefault="00DA10D9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【分析】等量关系：故事书本数</w:t>
      </w:r>
      <w:r>
        <w:rPr>
          <w:color w:val="000000"/>
        </w:rPr>
        <w:t>×</w:t>
      </w:r>
      <w:r w:rsidR="00AB2020" w:rsidRPr="00A90EC2">
        <w:rPr>
          <w:noProof/>
          <w:lang w:eastAsia="zh-CN"/>
        </w:rPr>
        <w:pict>
          <v:shape id="图片 160" o:spid="_x0000_i1028" type="#_x0000_t75" style="width:9.75pt;height:21pt;visibility:visible;mso-wrap-style:square">
            <v:imagedata r:id="rId44" o:title=""/>
          </v:shape>
        </w:pict>
      </w:r>
      <w:r>
        <w:rPr>
          <w:color w:val="000000"/>
        </w:rPr>
        <w:t>=</w:t>
      </w:r>
      <w:r>
        <w:rPr>
          <w:color w:val="000000"/>
        </w:rPr>
        <w:t>科技书本数，科技书本数</w:t>
      </w:r>
      <w:r>
        <w:rPr>
          <w:color w:val="000000"/>
        </w:rPr>
        <w:t>×</w:t>
      </w:r>
      <w:r w:rsidR="00AB2020" w:rsidRPr="00A90EC2">
        <w:rPr>
          <w:noProof/>
          <w:lang w:eastAsia="zh-CN"/>
        </w:rPr>
        <w:pict>
          <v:shape id="图片 161" o:spid="_x0000_i1027" type="#_x0000_t75" style="width:9.75pt;height:21pt;visibility:visible;mso-wrap-style:square">
            <v:imagedata r:id="rId63" o:title=""/>
          </v:shape>
        </w:pict>
      </w:r>
      <w:r>
        <w:rPr>
          <w:color w:val="000000"/>
        </w:rPr>
        <w:t>=</w:t>
      </w:r>
      <w:r>
        <w:rPr>
          <w:color w:val="000000"/>
        </w:rPr>
        <w:t>文艺书本数，根据等量关系列式计算即可。</w:t>
      </w:r>
    </w:p>
    <w:p w:rsidR="0039214A" w:rsidRDefault="00DA10D9">
      <w:pPr>
        <w:spacing w:after="0"/>
      </w:pPr>
      <w:r>
        <w:rPr>
          <w:color w:val="000000"/>
        </w:rPr>
        <w:t>23.</w:t>
      </w:r>
      <w:r>
        <w:rPr>
          <w:color w:val="0000FF"/>
        </w:rPr>
        <w:t>【答案】</w:t>
      </w:r>
      <w:r>
        <w:rPr>
          <w:color w:val="000000"/>
        </w:rPr>
        <w:t>解：如图，浅色阴影部分占总面积的分率就表示这个算式的积</w:t>
      </w:r>
      <w:r>
        <w:rPr>
          <w:color w:val="000000"/>
        </w:rPr>
        <w:t>.</w:t>
      </w:r>
      <w:r>
        <w:br/>
      </w:r>
      <w:r w:rsidR="00AB2020" w:rsidRPr="00A90EC2">
        <w:rPr>
          <w:noProof/>
          <w:lang w:eastAsia="zh-CN"/>
        </w:rPr>
        <w:pict>
          <v:shape id="图片 162" o:spid="_x0000_i1026" type="#_x0000_t75" style="width:177.75pt;height:107.25pt;visibility:visible;mso-wrap-style:square">
            <v:imagedata r:id="rId64" o:title=""/>
          </v:shape>
        </w:pict>
      </w:r>
    </w:p>
    <w:p w:rsidR="0039214A" w:rsidRDefault="00DA10D9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【分析】画出一个长方形，把长方形平均分成</w:t>
      </w:r>
      <w:r>
        <w:rPr>
          <w:color w:val="000000"/>
        </w:rPr>
        <w:t>2</w:t>
      </w:r>
      <w:r>
        <w:rPr>
          <w:color w:val="000000"/>
        </w:rPr>
        <w:t>份，用阴影部分表示出其中的</w:t>
      </w:r>
      <w:r>
        <w:rPr>
          <w:color w:val="000000"/>
        </w:rPr>
        <w:t>1</w:t>
      </w:r>
      <w:r>
        <w:rPr>
          <w:color w:val="000000"/>
        </w:rPr>
        <w:t>份；然后把这一份平均分成</w:t>
      </w:r>
      <w:r>
        <w:rPr>
          <w:color w:val="000000"/>
        </w:rPr>
        <w:t>5</w:t>
      </w:r>
      <w:r>
        <w:rPr>
          <w:color w:val="000000"/>
        </w:rPr>
        <w:t>份，用浅色阴影部分表示出其中的</w:t>
      </w:r>
      <w:r>
        <w:rPr>
          <w:color w:val="000000"/>
        </w:rPr>
        <w:t>3</w:t>
      </w:r>
      <w:r>
        <w:rPr>
          <w:color w:val="000000"/>
        </w:rPr>
        <w:t>份；这</w:t>
      </w:r>
      <w:r>
        <w:rPr>
          <w:color w:val="000000"/>
        </w:rPr>
        <w:t>3</w:t>
      </w:r>
      <w:r>
        <w:rPr>
          <w:color w:val="000000"/>
        </w:rPr>
        <w:t>份占总面积的几分之几就表示这个乘法算式的积</w:t>
      </w:r>
      <w:r>
        <w:rPr>
          <w:color w:val="000000"/>
        </w:rPr>
        <w:t>.</w:t>
      </w:r>
    </w:p>
    <w:sectPr w:rsidR="0039214A" w:rsidSect="0039214A">
      <w:headerReference w:type="even" r:id="rId65"/>
      <w:headerReference w:type="default" r:id="rId66"/>
      <w:footerReference w:type="default" r:id="rId67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020" w:rsidRDefault="00AB2020" w:rsidP="0039214A">
      <w:pPr>
        <w:spacing w:after="0" w:line="240" w:lineRule="auto"/>
      </w:pPr>
      <w:r>
        <w:separator/>
      </w:r>
    </w:p>
  </w:endnote>
  <w:endnote w:type="continuationSeparator" w:id="0">
    <w:p w:rsidR="00AB2020" w:rsidRDefault="00AB2020" w:rsidP="00392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华文新魏">
    <w:altName w:val="宋体"/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14A" w:rsidRDefault="00DA10D9">
    <w:pPr>
      <w:pStyle w:val="2"/>
      <w:tabs>
        <w:tab w:val="right" w:pos="9639"/>
      </w:tabs>
    </w:pPr>
    <w:r>
      <w:rPr>
        <w:rFonts w:ascii="微软雅黑" w:eastAsia="微软雅黑" w:hAnsi="微软雅黑" w:cs="微软雅黑" w:hint="eastAsia"/>
        <w:sz w:val="18"/>
        <w:szCs w:val="18"/>
      </w:rPr>
      <w:t xml:space="preserve">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020" w:rsidRDefault="00AB2020" w:rsidP="0039214A">
      <w:pPr>
        <w:spacing w:after="0" w:line="240" w:lineRule="auto"/>
      </w:pPr>
      <w:r>
        <w:separator/>
      </w:r>
    </w:p>
  </w:footnote>
  <w:footnote w:type="continuationSeparator" w:id="0">
    <w:p w:rsidR="00AB2020" w:rsidRDefault="00AB2020" w:rsidP="003921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14A" w:rsidRDefault="00AB2020">
    <w:pPr>
      <w:pStyle w:val="a5"/>
      <w:pBdr>
        <w:bottom w:val="none" w:sz="0" w:space="0" w:color="auto"/>
      </w:pBdr>
    </w:pPr>
    <w:r>
      <w:pict>
        <v:rect id="Rectangle 7" o:spid="_x0000_s3073" style="position:absolute;left:0;text-align:left;margin-left:1056.4pt;margin-top:-43pt;width:42.15pt;height:57pt;z-index:1;mso-width-relative:page;mso-height-relative:page" o:preferrelative="t" fillcolor="gray">
          <v:stroke miterlimit="2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3074" type="#_x0000_t202" style="position:absolute;left:0;text-align:left;margin-left:1098.55pt;margin-top:-43pt;width:31.6pt;height:843pt;z-index:2;mso-width-relative:page;mso-height-relative:page;v-text-anchor:middle" o:preferrelative="t">
          <v:stroke miterlimit="2"/>
          <v:textbox style="layout-flow:vertical;mso-layout-flow-alt:bottom-to-top">
            <w:txbxContent>
              <w:p w:rsidR="0039214A" w:rsidRDefault="00DA10D9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3075" type="#_x0000_t202" style="position:absolute;left:0;text-align:left;margin-left:1056.4pt;margin-top:-43pt;width:42.15pt;height:843pt;z-index:3;mso-width-relative:page;mso-height-relative:page;v-text-anchor:middle" o:preferrelative="t" fillcolor="#d8d8d8">
          <v:stroke miterlimit="2"/>
          <v:textbox style="layout-flow:vertical;mso-layout-flow-alt:bottom-to-top">
            <w:txbxContent>
              <w:p w:rsidR="0039214A" w:rsidRDefault="00DA10D9" w:rsidP="008151F9">
                <w:pPr>
                  <w:spacing w:beforeLines="100" w:before="240" w:afterLines="100" w:after="24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3076" type="#_x0000_t202" style="position:absolute;left:0;text-align:left;margin-left:1025.45pt;margin-top:-43pt;width:30.95pt;height:843pt;z-index:4;mso-width-relative:page;mso-height-relative:page;v-text-anchor:middle" o:preferrelative="t">
          <v:stroke miterlimit="2"/>
          <v:textbox style="layout-flow:vertical;mso-layout-flow-alt:bottom-to-top">
            <w:txbxContent>
              <w:p w:rsidR="0039214A" w:rsidRDefault="00DA10D9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14A" w:rsidRDefault="0039214A">
    <w:pPr>
      <w:pStyle w:val="a5"/>
      <w:jc w:val="left"/>
      <w:rPr>
        <w:rFonts w:ascii="华文新魏" w:eastAsia="华文新魏"/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5120C35"/>
    <w:multiLevelType w:val="hybridMultilevel"/>
    <w:tmpl w:val="A5CE51CE"/>
    <w:lvl w:ilvl="0" w:tplc="80004199">
      <w:start w:val="1"/>
      <w:numFmt w:val="decimal"/>
      <w:lvlText w:val="%1."/>
      <w:lvlJc w:val="left"/>
      <w:pPr>
        <w:ind w:left="720" w:hanging="360"/>
      </w:pPr>
    </w:lvl>
    <w:lvl w:ilvl="1" w:tplc="80004199" w:tentative="1">
      <w:start w:val="1"/>
      <w:numFmt w:val="lowerLetter"/>
      <w:lvlText w:val="%2."/>
      <w:lvlJc w:val="left"/>
      <w:pPr>
        <w:ind w:left="1440" w:hanging="360"/>
      </w:pPr>
    </w:lvl>
    <w:lvl w:ilvl="2" w:tplc="80004199" w:tentative="1">
      <w:start w:val="1"/>
      <w:numFmt w:val="lowerRoman"/>
      <w:lvlText w:val="%3."/>
      <w:lvlJc w:val="right"/>
      <w:pPr>
        <w:ind w:left="2160" w:hanging="180"/>
      </w:pPr>
    </w:lvl>
    <w:lvl w:ilvl="3" w:tplc="80004199" w:tentative="1">
      <w:start w:val="1"/>
      <w:numFmt w:val="decimal"/>
      <w:lvlText w:val="%4."/>
      <w:lvlJc w:val="left"/>
      <w:pPr>
        <w:ind w:left="2880" w:hanging="360"/>
      </w:pPr>
    </w:lvl>
    <w:lvl w:ilvl="4" w:tplc="80004199" w:tentative="1">
      <w:start w:val="1"/>
      <w:numFmt w:val="lowerLetter"/>
      <w:lvlText w:val="%5."/>
      <w:lvlJc w:val="left"/>
      <w:pPr>
        <w:ind w:left="3600" w:hanging="360"/>
      </w:pPr>
    </w:lvl>
    <w:lvl w:ilvl="5" w:tplc="80004199" w:tentative="1">
      <w:start w:val="1"/>
      <w:numFmt w:val="lowerRoman"/>
      <w:lvlText w:val="%6."/>
      <w:lvlJc w:val="right"/>
      <w:pPr>
        <w:ind w:left="4320" w:hanging="180"/>
      </w:pPr>
    </w:lvl>
    <w:lvl w:ilvl="6" w:tplc="80004199" w:tentative="1">
      <w:start w:val="1"/>
      <w:numFmt w:val="decimal"/>
      <w:lvlText w:val="%7."/>
      <w:lvlJc w:val="left"/>
      <w:pPr>
        <w:ind w:left="5040" w:hanging="360"/>
      </w:pPr>
    </w:lvl>
    <w:lvl w:ilvl="7" w:tplc="80004199" w:tentative="1">
      <w:start w:val="1"/>
      <w:numFmt w:val="lowerLetter"/>
      <w:lvlText w:val="%8."/>
      <w:lvlJc w:val="left"/>
      <w:pPr>
        <w:ind w:left="5760" w:hanging="360"/>
      </w:pPr>
    </w:lvl>
    <w:lvl w:ilvl="8" w:tplc="8000419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C53527"/>
    <w:multiLevelType w:val="hybridMultilevel"/>
    <w:tmpl w:val="B2F4C808"/>
    <w:lvl w:ilvl="0" w:tplc="896541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6"/>
  </w:num>
  <w:num w:numId="5">
    <w:abstractNumId w:val="1"/>
  </w:num>
  <w:num w:numId="6">
    <w:abstractNumId w:val="0"/>
  </w:num>
  <w:num w:numId="7">
    <w:abstractNumId w:val="3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7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9214A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151F9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B2020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10D9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14A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39214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39214A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rsid w:val="0039214A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sid w:val="0039214A"/>
    <w:rPr>
      <w:sz w:val="18"/>
      <w:szCs w:val="18"/>
    </w:rPr>
  </w:style>
  <w:style w:type="character" w:customStyle="1" w:styleId="Char0">
    <w:name w:val="页脚 Char"/>
    <w:link w:val="a4"/>
    <w:uiPriority w:val="99"/>
    <w:qFormat/>
    <w:rsid w:val="0039214A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sid w:val="0039214A"/>
    <w:rPr>
      <w:sz w:val="18"/>
      <w:szCs w:val="18"/>
    </w:rPr>
  </w:style>
  <w:style w:type="paragraph" w:customStyle="1" w:styleId="1">
    <w:name w:val="正文1"/>
    <w:qFormat/>
    <w:rsid w:val="0039214A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39214A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39214A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39214A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rsid w:val="00DF064E"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rsid w:val="00DF064E"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39214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sid w:val="006E0F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jpeg"/><Relationship Id="rId39" Type="http://schemas.openxmlformats.org/officeDocument/2006/relationships/image" Target="media/image30.png"/><Relationship Id="rId21" Type="http://schemas.openxmlformats.org/officeDocument/2006/relationships/image" Target="media/image12.png"/><Relationship Id="rId34" Type="http://schemas.openxmlformats.org/officeDocument/2006/relationships/image" Target="media/image25.png"/><Relationship Id="rId42" Type="http://schemas.openxmlformats.org/officeDocument/2006/relationships/image" Target="media/image33.png"/><Relationship Id="rId47" Type="http://schemas.openxmlformats.org/officeDocument/2006/relationships/image" Target="media/image38.png"/><Relationship Id="rId50" Type="http://schemas.openxmlformats.org/officeDocument/2006/relationships/image" Target="media/image41.png"/><Relationship Id="rId55" Type="http://schemas.openxmlformats.org/officeDocument/2006/relationships/image" Target="media/image46.png"/><Relationship Id="rId63" Type="http://schemas.openxmlformats.org/officeDocument/2006/relationships/image" Target="media/image54.png"/><Relationship Id="rId68" Type="http://schemas.openxmlformats.org/officeDocument/2006/relationships/fontTable" Target="fontTable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9" Type="http://schemas.openxmlformats.org/officeDocument/2006/relationships/image" Target="media/image20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32" Type="http://schemas.openxmlformats.org/officeDocument/2006/relationships/image" Target="media/image23.png"/><Relationship Id="rId37" Type="http://schemas.openxmlformats.org/officeDocument/2006/relationships/image" Target="media/image28.png"/><Relationship Id="rId40" Type="http://schemas.openxmlformats.org/officeDocument/2006/relationships/image" Target="media/image31.png"/><Relationship Id="rId45" Type="http://schemas.openxmlformats.org/officeDocument/2006/relationships/image" Target="media/image36.png"/><Relationship Id="rId53" Type="http://schemas.openxmlformats.org/officeDocument/2006/relationships/image" Target="media/image44.png"/><Relationship Id="rId58" Type="http://schemas.openxmlformats.org/officeDocument/2006/relationships/image" Target="media/image49.png"/><Relationship Id="rId66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image" Target="media/image27.png"/><Relationship Id="rId49" Type="http://schemas.openxmlformats.org/officeDocument/2006/relationships/image" Target="media/image40.png"/><Relationship Id="rId57" Type="http://schemas.openxmlformats.org/officeDocument/2006/relationships/image" Target="media/image48.png"/><Relationship Id="rId61" Type="http://schemas.openxmlformats.org/officeDocument/2006/relationships/image" Target="media/image52.png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4" Type="http://schemas.openxmlformats.org/officeDocument/2006/relationships/image" Target="media/image35.png"/><Relationship Id="rId52" Type="http://schemas.openxmlformats.org/officeDocument/2006/relationships/image" Target="media/image43.png"/><Relationship Id="rId60" Type="http://schemas.openxmlformats.org/officeDocument/2006/relationships/image" Target="media/image51.png"/><Relationship Id="rId65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jpeg"/><Relationship Id="rId30" Type="http://schemas.openxmlformats.org/officeDocument/2006/relationships/image" Target="media/image21.png"/><Relationship Id="rId35" Type="http://schemas.openxmlformats.org/officeDocument/2006/relationships/image" Target="media/image26.png"/><Relationship Id="rId43" Type="http://schemas.openxmlformats.org/officeDocument/2006/relationships/image" Target="media/image34.png"/><Relationship Id="rId48" Type="http://schemas.openxmlformats.org/officeDocument/2006/relationships/image" Target="media/image39.png"/><Relationship Id="rId56" Type="http://schemas.openxmlformats.org/officeDocument/2006/relationships/image" Target="media/image47.png"/><Relationship Id="rId64" Type="http://schemas.openxmlformats.org/officeDocument/2006/relationships/image" Target="media/image55.jpeg"/><Relationship Id="rId69" Type="http://schemas.openxmlformats.org/officeDocument/2006/relationships/theme" Target="theme/theme1.xml"/><Relationship Id="rId8" Type="http://schemas.openxmlformats.org/officeDocument/2006/relationships/footnotes" Target="footnotes.xml"/><Relationship Id="rId51" Type="http://schemas.openxmlformats.org/officeDocument/2006/relationships/image" Target="media/image42.png"/><Relationship Id="rId3" Type="http://schemas.openxmlformats.org/officeDocument/2006/relationships/numbering" Target="numbering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jpeg"/><Relationship Id="rId33" Type="http://schemas.openxmlformats.org/officeDocument/2006/relationships/image" Target="media/image24.png"/><Relationship Id="rId38" Type="http://schemas.openxmlformats.org/officeDocument/2006/relationships/image" Target="media/image29.png"/><Relationship Id="rId46" Type="http://schemas.openxmlformats.org/officeDocument/2006/relationships/image" Target="media/image37.png"/><Relationship Id="rId59" Type="http://schemas.openxmlformats.org/officeDocument/2006/relationships/image" Target="media/image50.png"/><Relationship Id="rId67" Type="http://schemas.openxmlformats.org/officeDocument/2006/relationships/footer" Target="footer1.xml"/><Relationship Id="rId20" Type="http://schemas.openxmlformats.org/officeDocument/2006/relationships/image" Target="media/image11.png"/><Relationship Id="rId41" Type="http://schemas.openxmlformats.org/officeDocument/2006/relationships/image" Target="media/image32.png"/><Relationship Id="rId54" Type="http://schemas.openxmlformats.org/officeDocument/2006/relationships/image" Target="media/image45.png"/><Relationship Id="rId62" Type="http://schemas.openxmlformats.org/officeDocument/2006/relationships/image" Target="media/image5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97E0AB0-4592-448B-998A-5637154FB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613</Words>
  <Characters>3495</Characters>
  <Application>Microsoft Office Word</Application>
  <DocSecurity>0</DocSecurity>
  <Lines>29</Lines>
  <Paragraphs>8</Paragraphs>
  <ScaleCrop>false</ScaleCrop>
  <Company/>
  <LinksUpToDate>false</LinksUpToDate>
  <CharactersWithSpaces>4100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刘德强</cp:lastModifiedBy>
  <cp:revision>9</cp:revision>
  <dcterms:created xsi:type="dcterms:W3CDTF">2013-12-09T06:44:00Z</dcterms:created>
  <dcterms:modified xsi:type="dcterms:W3CDTF">2018-12-12T11:44:00Z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