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8E" w:rsidRDefault="00BD2A10">
      <w:pPr>
        <w:jc w:val="center"/>
      </w:pPr>
      <w:r w:rsidRPr="00BD2A10">
        <w:rPr>
          <w:rFonts w:hint="eastAsia"/>
          <w:b/>
          <w:bCs/>
          <w:sz w:val="28"/>
          <w:szCs w:val="28"/>
        </w:rPr>
        <w:t>六年级上册数学单元检测</w:t>
      </w:r>
      <w:r w:rsidRPr="00BD2A10">
        <w:rPr>
          <w:rFonts w:hint="eastAsia"/>
          <w:b/>
          <w:bCs/>
          <w:sz w:val="28"/>
          <w:szCs w:val="28"/>
        </w:rPr>
        <w:t>-1.</w:t>
      </w:r>
      <w:r w:rsidRPr="00BD2A10">
        <w:rPr>
          <w:rFonts w:hint="eastAsia"/>
          <w:b/>
          <w:bCs/>
          <w:sz w:val="28"/>
          <w:szCs w:val="28"/>
        </w:rPr>
        <w:t>分数乘法</w:t>
      </w:r>
      <w:r w:rsidRPr="00BD2A10">
        <w:rPr>
          <w:rFonts w:hint="eastAsia"/>
          <w:b/>
          <w:bCs/>
          <w:sz w:val="28"/>
          <w:szCs w:val="28"/>
        </w:rPr>
        <w:t xml:space="preserve"> </w:t>
      </w:r>
      <w:r w:rsidRPr="00BD2A10">
        <w:rPr>
          <w:rFonts w:hint="eastAsia"/>
          <w:b/>
          <w:bCs/>
          <w:sz w:val="28"/>
          <w:szCs w:val="28"/>
        </w:rPr>
        <w:t>人教新课标（</w:t>
      </w:r>
      <w:r w:rsidRPr="00BD2A10">
        <w:rPr>
          <w:rFonts w:hint="eastAsia"/>
          <w:b/>
          <w:bCs/>
          <w:sz w:val="28"/>
          <w:szCs w:val="28"/>
        </w:rPr>
        <w:t>2014</w:t>
      </w:r>
      <w:r w:rsidRPr="00BD2A10">
        <w:rPr>
          <w:rFonts w:hint="eastAsia"/>
          <w:b/>
          <w:bCs/>
          <w:sz w:val="28"/>
          <w:szCs w:val="28"/>
        </w:rPr>
        <w:t>秋）</w:t>
      </w:r>
    </w:p>
    <w:p w:rsidR="00DC038E" w:rsidRDefault="00BD2A1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一、单选题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1.8</w:t>
      </w:r>
      <w:r>
        <w:rPr>
          <w:color w:val="000000"/>
        </w:rPr>
        <w:t>千克铁的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与</w:t>
      </w:r>
      <w:r>
        <w:rPr>
          <w:color w:val="000000"/>
        </w:rPr>
        <w:t>1</w:t>
      </w:r>
      <w:r>
        <w:rPr>
          <w:color w:val="000000"/>
        </w:rPr>
        <w:t>千克海绵的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比较</w:t>
      </w:r>
      <w:proofErr w:type="spellEnd"/>
      <w:r>
        <w:rPr>
          <w:color w:val="000000"/>
        </w:rPr>
        <w:t>，</w:t>
      </w:r>
      <w:r>
        <w:rPr>
          <w:color w:val="000000"/>
        </w:rPr>
        <w:t>(    )</w:t>
      </w:r>
      <w:r>
        <w:rPr>
          <w:color w:val="000000"/>
        </w:rPr>
        <w:t>重。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</w:t>
      </w:r>
      <w:r>
        <w:rPr>
          <w:color w:val="000000"/>
        </w:rPr>
        <w:t>一样</w:t>
      </w:r>
      <w:r>
        <w:br/>
      </w:r>
      <w:r>
        <w:rPr>
          <w:color w:val="000000"/>
        </w:rPr>
        <w:t>B.</w:t>
      </w:r>
      <w:r>
        <w:rPr>
          <w:color w:val="000000"/>
        </w:rPr>
        <w:t>海绵</w:t>
      </w:r>
      <w:r>
        <w:br/>
      </w:r>
      <w:r>
        <w:rPr>
          <w:color w:val="000000"/>
        </w:rPr>
        <w:t>C.</w:t>
      </w:r>
      <w:r>
        <w:rPr>
          <w:color w:val="000000"/>
        </w:rPr>
        <w:t>铁</w:t>
      </w:r>
    </w:p>
    <w:p w:rsidR="00DC038E" w:rsidRDefault="00BD2A10">
      <w:pPr>
        <w:spacing w:after="0"/>
      </w:pPr>
      <w:r>
        <w:rPr>
          <w:color w:val="000000"/>
        </w:rPr>
        <w:t>2.</w:t>
      </w:r>
      <w:r>
        <w:rPr>
          <w:color w:val="000000"/>
        </w:rPr>
        <w:t>求一个数的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1" cy="190983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1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是多少，就是把这个数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扩大到原来的</w:t>
      </w:r>
      <w:r>
        <w:rPr>
          <w:color w:val="000000"/>
        </w:rPr>
        <w:t>4</w:t>
      </w:r>
      <w:r>
        <w:rPr>
          <w:color w:val="000000"/>
        </w:rPr>
        <w:t>倍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乘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1" cy="190983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1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乘</w:t>
      </w:r>
      <w:r>
        <w:rPr>
          <w:color w:val="000000"/>
        </w:rPr>
        <w:t>4</w:t>
      </w:r>
    </w:p>
    <w:p w:rsidR="00DC038E" w:rsidRDefault="00BD2A10">
      <w:pPr>
        <w:spacing w:after="0"/>
      </w:pPr>
      <w:r>
        <w:rPr>
          <w:color w:val="000000"/>
        </w:rPr>
        <w:t>3.</w:t>
      </w:r>
      <w:r>
        <w:rPr>
          <w:color w:val="000000"/>
        </w:rPr>
        <w:t>下列选项是用简便方法计算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的是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323975" cy="1149905"/>
            <wp:effectExtent l="19050" t="0" r="9525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063" cy="11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343025" cy="1075434"/>
            <wp:effectExtent l="19050" t="0" r="9525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382" cy="1074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276350" cy="1056287"/>
            <wp:effectExtent l="1905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700" cy="1054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4.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×12=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276924" cy="267373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49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267373" cy="267373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10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>甲乙两地相距</w:t>
      </w:r>
      <w:r>
        <w:rPr>
          <w:color w:val="000000"/>
        </w:rPr>
        <w:t>54</w:t>
      </w:r>
      <w:r>
        <w:rPr>
          <w:color w:val="000000"/>
        </w:rPr>
        <w:t>千米，一辆汽车以每小时</w:t>
      </w:r>
      <w:r>
        <w:rPr>
          <w:color w:val="000000"/>
        </w:rPr>
        <w:t>60</w:t>
      </w:r>
      <w:r>
        <w:rPr>
          <w:color w:val="000000"/>
        </w:rPr>
        <w:t>千米的速度从甲地开往乙地，行了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小时，离乙地还有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A.15</w:t>
      </w:r>
      <w:r>
        <w:rPr>
          <w:color w:val="000000"/>
        </w:rPr>
        <w:t>千米</w:t>
      </w:r>
      <w:r>
        <w:br/>
      </w:r>
      <w:r>
        <w:rPr>
          <w:color w:val="000000"/>
        </w:rPr>
        <w:t>B.10</w:t>
      </w:r>
      <w:r>
        <w:rPr>
          <w:color w:val="000000"/>
        </w:rPr>
        <w:t>千米</w:t>
      </w:r>
      <w:r>
        <w:br/>
      </w:r>
      <w:r>
        <w:rPr>
          <w:color w:val="000000"/>
        </w:rPr>
        <w:t>C.45</w:t>
      </w:r>
      <w:r>
        <w:rPr>
          <w:color w:val="000000"/>
        </w:rPr>
        <w:t>千米</w:t>
      </w:r>
      <w:r>
        <w:br/>
      </w:r>
      <w:r>
        <w:rPr>
          <w:color w:val="000000"/>
        </w:rPr>
        <w:t>D.9</w:t>
      </w:r>
      <w:r>
        <w:rPr>
          <w:color w:val="000000"/>
        </w:rPr>
        <w:t>千米</w:t>
      </w:r>
    </w:p>
    <w:p w:rsidR="00DC038E" w:rsidRDefault="00BD2A10">
      <w:pPr>
        <w:spacing w:after="0"/>
      </w:pPr>
      <w:r>
        <w:rPr>
          <w:color w:val="000000"/>
        </w:rPr>
        <w:t>6.</w:t>
      </w:r>
      <w:r>
        <w:rPr>
          <w:color w:val="000000"/>
        </w:rPr>
        <w:t>如果</w:t>
      </w:r>
      <w:r>
        <w:rPr>
          <w:color w:val="000000"/>
        </w:rPr>
        <w:t xml:space="preserve">A×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＞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proofErr w:type="spellStart"/>
      <w:r>
        <w:rPr>
          <w:color w:val="000000"/>
        </w:rPr>
        <w:t>那么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br/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A</w:t>
      </w:r>
      <w:r>
        <w:rPr>
          <w:color w:val="000000"/>
        </w:rPr>
        <w:t>＞</w:t>
      </w:r>
      <w:r>
        <w:rPr>
          <w:color w:val="000000"/>
        </w:rPr>
        <w:t>1        B</w:t>
      </w:r>
      <w:r>
        <w:rPr>
          <w:color w:val="000000"/>
        </w:rPr>
        <w:t>、</w:t>
      </w:r>
      <w:r>
        <w:rPr>
          <w:color w:val="000000"/>
        </w:rPr>
        <w:t>A</w:t>
      </w:r>
      <w:r>
        <w:rPr>
          <w:color w:val="000000"/>
        </w:rPr>
        <w:t>＜</w:t>
      </w:r>
      <w:r>
        <w:rPr>
          <w:color w:val="000000"/>
        </w:rPr>
        <w:t>1        C</w:t>
      </w:r>
      <w:r>
        <w:rPr>
          <w:color w:val="000000"/>
        </w:rPr>
        <w:t>、</w:t>
      </w:r>
      <w:r>
        <w:rPr>
          <w:color w:val="000000"/>
        </w:rPr>
        <w:t xml:space="preserve">A=1    </w:t>
      </w:r>
    </w:p>
    <w:p w:rsidR="00DC038E" w:rsidRDefault="00BD2A10">
      <w:pPr>
        <w:spacing w:after="0"/>
      </w:pPr>
      <w:r>
        <w:rPr>
          <w:color w:val="000000"/>
        </w:rPr>
        <w:t xml:space="preserve">7.24×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u w:val="single"/>
        </w:rPr>
        <w:t xml:space="preserve">     </w:t>
      </w:r>
      <w:r>
        <w:rPr>
          <w:color w:val="000000"/>
        </w:rPr>
        <w:t>24,</w:t>
      </w:r>
      <w:r>
        <w:rPr>
          <w:color w:val="000000"/>
        </w:rPr>
        <w:t>比较大小，在</w:t>
      </w:r>
      <w:r>
        <w:rPr>
          <w:color w:val="000000"/>
        </w:rPr>
        <w:t>○</w:t>
      </w:r>
      <w:r>
        <w:rPr>
          <w:color w:val="000000"/>
        </w:rPr>
        <w:t>里应填的符号是（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C038E" w:rsidRDefault="00BD2A1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＞</w:t>
      </w:r>
      <w:r>
        <w:rPr>
          <w:color w:val="000000"/>
        </w:rPr>
        <w:t>                                          B. </w:t>
      </w:r>
      <w:r>
        <w:rPr>
          <w:color w:val="000000"/>
        </w:rPr>
        <w:t>＜</w:t>
      </w:r>
      <w:r>
        <w:rPr>
          <w:color w:val="000000"/>
        </w:rPr>
        <w:t>                                          C. </w:t>
      </w:r>
      <w:r>
        <w:rPr>
          <w:color w:val="000000"/>
        </w:rPr>
        <w:t>＝</w:t>
      </w:r>
      <w:r>
        <w:rPr>
          <w:color w:val="000000"/>
        </w:rPr>
        <w:t>                                          D. ≥</w:t>
      </w:r>
    </w:p>
    <w:p w:rsidR="00DC038E" w:rsidRDefault="00BD2A1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二、判断题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8.60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57823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相当于</w:t>
      </w:r>
      <w:r>
        <w:rPr>
          <w:color w:val="000000"/>
        </w:rPr>
        <w:t>80</w:t>
      </w:r>
      <w:r>
        <w:rPr>
          <w:color w:val="000000"/>
        </w:rPr>
        <w:t>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 xml:space="preserve">9.8×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48272" cy="267373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27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>10.5</w:t>
      </w:r>
      <w:r>
        <w:rPr>
          <w:color w:val="000000"/>
        </w:rPr>
        <w:t>千克棉花的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</w:t>
      </w:r>
      <w:r>
        <w:rPr>
          <w:color w:val="000000"/>
        </w:rPr>
        <w:t>1</w:t>
      </w:r>
      <w:r>
        <w:rPr>
          <w:color w:val="000000"/>
        </w:rPr>
        <w:t>千克铁的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一样重</w:t>
      </w:r>
      <w:proofErr w:type="spellEnd"/>
      <w:r>
        <w:rPr>
          <w:color w:val="000000"/>
        </w:rPr>
        <w:t xml:space="preserve">.    </w:t>
      </w:r>
    </w:p>
    <w:p w:rsidR="00DC038E" w:rsidRDefault="00BD2A10">
      <w:pPr>
        <w:spacing w:after="0"/>
      </w:pPr>
      <w:r>
        <w:rPr>
          <w:color w:val="000000"/>
        </w:rPr>
        <w:lastRenderedPageBreak/>
        <w:t>11.1</w:t>
      </w:r>
      <w:r>
        <w:rPr>
          <w:color w:val="000000"/>
        </w:rPr>
        <w:t>吨的</w:t>
      </w:r>
      <w:r>
        <w:rPr>
          <w:color w:val="000000"/>
        </w:rPr>
        <w:t>75</w:t>
      </w:r>
      <w:r>
        <w:rPr>
          <w:color w:val="000000"/>
        </w:rPr>
        <w:t>％与</w:t>
      </w:r>
      <w:r>
        <w:rPr>
          <w:color w:val="000000"/>
        </w:rPr>
        <w:t>3</w:t>
      </w:r>
      <w:r>
        <w:rPr>
          <w:color w:val="000000"/>
        </w:rPr>
        <w:t>吨的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一样重</w:t>
      </w:r>
      <w:proofErr w:type="spellEnd"/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>12.</w:t>
      </w:r>
      <w:r>
        <w:rPr>
          <w:color w:val="000000"/>
        </w:rPr>
        <w:t>判断对</w:t>
      </w:r>
      <w:r>
        <w:rPr>
          <w:color w:val="000000"/>
        </w:rPr>
        <w:t>错．</w:t>
      </w:r>
      <w:r>
        <w:br/>
      </w:r>
      <w:proofErr w:type="spellStart"/>
      <w:r>
        <w:rPr>
          <w:color w:val="000000"/>
        </w:rPr>
        <w:t>一个数乘真分数，积一定比这个数小</w:t>
      </w:r>
      <w:proofErr w:type="spellEnd"/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C038E" w:rsidRDefault="00BD2A1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三、填空题</w:t>
      </w:r>
      <w:proofErr w:type="spellEnd"/>
    </w:p>
    <w:p w:rsidR="00DC038E" w:rsidRDefault="00BD2A10">
      <w:pPr>
        <w:spacing w:after="0"/>
        <w:rPr>
          <w:rFonts w:hint="eastAsia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计算．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 xml:space="preserve">13×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56× 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90983" cy="267373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×14=________    </w:t>
      </w:r>
    </w:p>
    <w:p w:rsidR="00DC038E" w:rsidRDefault="00BD2A10" w:rsidP="00BD2A10">
      <w:pPr>
        <w:spacing w:after="0"/>
      </w:pPr>
      <w:r>
        <w:rPr>
          <w:color w:val="000000"/>
        </w:rPr>
        <w:t>14.</w:t>
      </w:r>
      <w:r>
        <w:rPr>
          <w:color w:val="000000"/>
        </w:rPr>
        <w:t>用简便方法计算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×18×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的结果是</w:t>
      </w:r>
      <w:proofErr w:type="spellEnd"/>
      <w:r>
        <w:rPr>
          <w:color w:val="000000"/>
        </w:rPr>
        <w:t>（</w:t>
      </w:r>
      <w:r>
        <w:rPr>
          <w:color w:val="000000"/>
        </w:rPr>
        <w:t>________ </w:t>
      </w:r>
      <w:r>
        <w:rPr>
          <w:color w:val="000000"/>
        </w:rPr>
        <w:t>）。</w:t>
      </w:r>
    </w:p>
    <w:p w:rsidR="00DC038E" w:rsidRDefault="00BD2A10">
      <w:pPr>
        <w:spacing w:after="0"/>
      </w:pPr>
      <w:r>
        <w:rPr>
          <w:color w:val="000000"/>
        </w:rPr>
        <w:t xml:space="preserve">15.       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14592" cy="257823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16.</w:t>
      </w:r>
      <w:r>
        <w:rPr>
          <w:color w:val="000000"/>
        </w:rPr>
        <w:t>自然数</w:t>
      </w:r>
      <w:r>
        <w:rPr>
          <w:color w:val="000000"/>
        </w:rPr>
        <w:t>a</w:t>
      </w:r>
      <w:r>
        <w:rPr>
          <w:color w:val="000000"/>
        </w:rPr>
        <w:t>乘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(</w:t>
      </w:r>
      <w:r>
        <w:rPr>
          <w:color w:val="000000"/>
        </w:rPr>
        <w:t>不等于</w:t>
      </w:r>
      <w:r>
        <w:rPr>
          <w:color w:val="000000"/>
        </w:rPr>
        <w:t>0)</w:t>
      </w:r>
      <w:r>
        <w:rPr>
          <w:color w:val="000000"/>
        </w:rPr>
        <w:t>，</w:t>
      </w:r>
      <w:proofErr w:type="spellStart"/>
      <w:r>
        <w:rPr>
          <w:color w:val="000000"/>
        </w:rPr>
        <w:t>结果是</w:t>
      </w:r>
      <w:proofErr w:type="spellEnd"/>
      <w:r>
        <w:rPr>
          <w:color w:val="000000"/>
        </w:rPr>
        <w:t>________</w:t>
      </w:r>
      <w:r>
        <w:br/>
      </w:r>
      <w:r>
        <w:rPr>
          <w:color w:val="000000"/>
        </w:rPr>
        <w:t xml:space="preserve">    </w:t>
      </w:r>
    </w:p>
    <w:p w:rsidR="00DC038E" w:rsidRDefault="00BD2A10" w:rsidP="00BD2A10">
      <w:pPr>
        <w:spacing w:after="0"/>
      </w:pPr>
      <w:r>
        <w:rPr>
          <w:color w:val="000000"/>
        </w:rPr>
        <w:t>17.</w:t>
      </w:r>
      <w:r>
        <w:rPr>
          <w:color w:val="000000"/>
        </w:rPr>
        <w:t>20</w:t>
      </w:r>
      <w:r>
        <w:rPr>
          <w:color w:val="000000"/>
        </w:rPr>
        <w:t>枚这样的硬币约厚（</w:t>
      </w:r>
      <w:r>
        <w:rPr>
          <w:color w:val="000000"/>
        </w:rPr>
        <w:t xml:space="preserve"> ________ </w:t>
      </w:r>
      <w:r>
        <w:rPr>
          <w:color w:val="000000"/>
        </w:rPr>
        <w:t>）厘米，</w:t>
      </w:r>
      <w:r>
        <w:rPr>
          <w:color w:val="000000"/>
        </w:rPr>
        <w:t>30</w:t>
      </w:r>
      <w:r>
        <w:rPr>
          <w:color w:val="000000"/>
        </w:rPr>
        <w:t>枚约厚（</w:t>
      </w:r>
      <w:r>
        <w:rPr>
          <w:color w:val="000000"/>
        </w:rPr>
        <w:t xml:space="preserve">________  </w:t>
      </w:r>
      <w:r>
        <w:rPr>
          <w:color w:val="000000"/>
        </w:rPr>
        <w:t>）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。</w:t>
      </w:r>
    </w:p>
    <w:p w:rsidR="00DC038E" w:rsidRDefault="00BD2A10" w:rsidP="00BD2A1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628900" cy="1425960"/>
            <wp:effectExtent l="1905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801" cy="142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18.</w:t>
      </w:r>
      <w:r>
        <w:rPr>
          <w:color w:val="000000"/>
        </w:rPr>
        <w:t>直接写出得数</w:t>
      </w:r>
    </w:p>
    <w:tbl>
      <w:tblPr>
        <w:tblW w:w="0" w:type="auto"/>
        <w:tblLook w:val="04A0"/>
      </w:tblPr>
      <w:tblGrid>
        <w:gridCol w:w="1649"/>
        <w:gridCol w:w="1649"/>
      </w:tblGrid>
      <w:tr w:rsidR="00DC038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038E" w:rsidRDefault="00BD2A10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496557" cy="267373"/>
                  <wp:effectExtent l="0" t="0" r="0" b="0"/>
                  <wp:docPr id="47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5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038E" w:rsidRDefault="00BD2A10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496557" cy="267373"/>
                  <wp:effectExtent l="0" t="0" r="0" b="0"/>
                  <wp:docPr id="4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5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________</w:t>
            </w:r>
          </w:p>
        </w:tc>
      </w:tr>
      <w:tr w:rsidR="00DC038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038E" w:rsidRDefault="00BD2A10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496557" cy="267373"/>
                  <wp:effectExtent l="0" t="0" r="0" b="0"/>
                  <wp:docPr id="4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55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038E" w:rsidRDefault="00BD2A10">
            <w:pPr>
              <w:spacing w:after="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487007" cy="267373"/>
                  <wp:effectExtent l="0" t="0" r="0" b="0"/>
                  <wp:docPr id="5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07" cy="26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>________</w:t>
            </w:r>
          </w:p>
        </w:tc>
      </w:tr>
    </w:tbl>
    <w:p w:rsidR="00DC038E" w:rsidRDefault="00BD2A10">
      <w:pPr>
        <w:spacing w:after="0"/>
      </w:pPr>
      <w:r>
        <w:rPr>
          <w:color w:val="000000"/>
        </w:rPr>
        <w:t>19.</w:t>
      </w:r>
      <w:r>
        <w:rPr>
          <w:color w:val="000000"/>
        </w:rPr>
        <w:t>填空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381965" cy="267373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496557" cy="267373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557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=________    </w:t>
      </w:r>
    </w:p>
    <w:p w:rsidR="00DC038E" w:rsidRDefault="00BD2A10">
      <w:pPr>
        <w:spacing w:after="0"/>
      </w:pPr>
      <w:r>
        <w:rPr>
          <w:color w:val="000000"/>
        </w:rPr>
        <w:t>20.</w:t>
      </w:r>
      <w:r>
        <w:rPr>
          <w:color w:val="000000"/>
        </w:rPr>
        <w:t>甲数是乙数的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14592" cy="267373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，乙数是</w:t>
      </w:r>
      <w:r>
        <w:rPr>
          <w:color w:val="000000"/>
        </w:rPr>
        <w:t>123</w:t>
      </w:r>
      <w:r>
        <w:rPr>
          <w:color w:val="000000"/>
        </w:rPr>
        <w:t>，甲数是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DC038E" w:rsidRDefault="00BD2A1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四、解答题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21.</w:t>
      </w:r>
      <w:r>
        <w:rPr>
          <w:color w:val="000000"/>
        </w:rPr>
        <w:t>一本《窗边的小豆豆》，第一天小红看了全书的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proofErr w:type="spellStart"/>
      <w:r>
        <w:rPr>
          <w:color w:val="000000"/>
        </w:rPr>
        <w:t>第二天看的页数相当于第一天看的</w:t>
      </w:r>
      <w:proofErr w:type="spellEnd"/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57823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，全书共有</w:t>
      </w:r>
      <w:r>
        <w:rPr>
          <w:color w:val="000000"/>
        </w:rPr>
        <w:t>630</w:t>
      </w:r>
      <w:r>
        <w:rPr>
          <w:color w:val="000000"/>
        </w:rPr>
        <w:t>页，第二天看了多少页？</w:t>
      </w:r>
      <w:proofErr w:type="spellStart"/>
      <w:r>
        <w:rPr>
          <w:color w:val="000000"/>
        </w:rPr>
        <w:t>第一天比第二天多看了多少页</w:t>
      </w:r>
      <w:proofErr w:type="spellEnd"/>
      <w:r>
        <w:rPr>
          <w:color w:val="000000"/>
        </w:rPr>
        <w:t>？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>22.</w:t>
      </w:r>
      <w:r>
        <w:rPr>
          <w:color w:val="000000"/>
        </w:rPr>
        <w:t>写出数量间的相等关系式．</w:t>
      </w:r>
    </w:p>
    <w:p w:rsidR="00DC038E" w:rsidRDefault="00BD2A10">
      <w:pPr>
        <w:spacing w:after="0"/>
      </w:pPr>
      <w:proofErr w:type="spellStart"/>
      <w:r>
        <w:rPr>
          <w:color w:val="000000"/>
        </w:rPr>
        <w:t>一桶油，用去了它的</w:t>
      </w:r>
      <w:proofErr w:type="spellEnd"/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，用去了</w:t>
      </w:r>
      <w:r>
        <w:rPr>
          <w:color w:val="000000"/>
        </w:rPr>
        <w:t>20</w:t>
      </w:r>
      <w:r>
        <w:rPr>
          <w:color w:val="000000"/>
        </w:rPr>
        <w:t>千克．</w:t>
      </w:r>
    </w:p>
    <w:p w:rsidR="00DC038E" w:rsidRDefault="00BD2A10">
      <w:proofErr w:type="spellStart"/>
      <w:r>
        <w:rPr>
          <w:b/>
          <w:bCs/>
          <w:sz w:val="24"/>
          <w:szCs w:val="24"/>
        </w:rPr>
        <w:t>五、综合题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23.           </w:t>
      </w:r>
      <w:r>
        <w:br/>
      </w:r>
      <w:r>
        <w:rPr>
          <w:noProof/>
          <w:lang w:eastAsia="zh-CN"/>
        </w:rPr>
        <w:drawing>
          <wp:inline distT="0" distB="0" distL="0" distR="0">
            <wp:extent cx="5108791" cy="1059955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8791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六、应用题</w:t>
      </w:r>
    </w:p>
    <w:p w:rsidR="00DC038E" w:rsidRDefault="00BD2A10">
      <w:pPr>
        <w:spacing w:after="0"/>
      </w:pPr>
      <w:r>
        <w:rPr>
          <w:color w:val="000000"/>
        </w:rPr>
        <w:t>24.</w:t>
      </w:r>
      <w:r>
        <w:rPr>
          <w:color w:val="000000"/>
        </w:rPr>
        <w:t>数学兴趣小组由男生</w:t>
      </w:r>
      <w:r>
        <w:rPr>
          <w:color w:val="000000"/>
        </w:rPr>
        <w:t>36</w:t>
      </w:r>
      <w:r>
        <w:rPr>
          <w:color w:val="000000"/>
        </w:rPr>
        <w:t>人，女生的人数比男生少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14592" cy="267373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proofErr w:type="spellStart"/>
      <w:r>
        <w:rPr>
          <w:color w:val="000000"/>
        </w:rPr>
        <w:t>女生有多少人</w:t>
      </w:r>
      <w:proofErr w:type="spellEnd"/>
      <w:r>
        <w:rPr>
          <w:color w:val="000000"/>
        </w:rPr>
        <w:t>？</w:t>
      </w:r>
      <w:r>
        <w:rPr>
          <w:color w:val="000000"/>
        </w:rPr>
        <w:t xml:space="preserve">    </w:t>
      </w:r>
    </w:p>
    <w:p w:rsidR="00DC038E" w:rsidRDefault="00BD2A10">
      <w:pPr>
        <w:spacing w:after="0"/>
      </w:pPr>
      <w:r>
        <w:rPr>
          <w:color w:val="000000"/>
        </w:rPr>
        <w:t>25.</w:t>
      </w:r>
      <w:r>
        <w:rPr>
          <w:color w:val="000000"/>
        </w:rPr>
        <w:t>一个三角形的底是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米，高是</w:t>
      </w:r>
      <w:proofErr w:type="spellEnd"/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米．它的面积是多少平方米</w:t>
      </w:r>
      <w:proofErr w:type="spellEnd"/>
      <w:r>
        <w:rPr>
          <w:color w:val="000000"/>
        </w:rPr>
        <w:t>？</w:t>
      </w:r>
      <w:r>
        <w:rPr>
          <w:color w:val="000000"/>
        </w:rPr>
        <w:t xml:space="preserve">    </w:t>
      </w:r>
    </w:p>
    <w:p w:rsidR="00DC038E" w:rsidRDefault="00BD2A10">
      <w:r>
        <w:br w:type="page"/>
      </w:r>
    </w:p>
    <w:p w:rsidR="00DC038E" w:rsidRDefault="00BD2A10">
      <w:pPr>
        <w:jc w:val="center"/>
      </w:pPr>
      <w:proofErr w:type="spellStart"/>
      <w:r>
        <w:rPr>
          <w:b/>
          <w:bCs/>
          <w:sz w:val="28"/>
          <w:szCs w:val="28"/>
        </w:rPr>
        <w:t>答案解析部分</w:t>
      </w:r>
      <w:proofErr w:type="spellEnd"/>
    </w:p>
    <w:p w:rsidR="00DC038E" w:rsidRDefault="00BD2A10">
      <w:proofErr w:type="spellStart"/>
      <w:r>
        <w:t>一、单选题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C038E" w:rsidRDefault="00BD2A10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DC038E" w:rsidRDefault="00BD2A10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C038E" w:rsidRDefault="00BD2A10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DC038E" w:rsidRDefault="00BD2A10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DC038E" w:rsidRDefault="00BD2A10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DC038E" w:rsidRDefault="00BD2A10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DC038E" w:rsidRDefault="00BD2A10">
      <w:proofErr w:type="spellStart"/>
      <w:r>
        <w:t>二、判断题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DC038E" w:rsidRDefault="00BD2A10">
      <w:proofErr w:type="spellStart"/>
      <w:r>
        <w:t>三、填空题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90983" cy="267373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90983" cy="267373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81432" cy="267373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18  </w:t>
      </w:r>
    </w:p>
    <w:p w:rsidR="00DC038E" w:rsidRDefault="00BD2A10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200533" cy="267373"/>
            <wp:effectExtent l="0" t="0" r="0" b="0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14592" cy="267373"/>
            <wp:effectExtent l="0" t="0" r="0" b="0"/>
            <wp:docPr id="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 xml:space="preserve">3  </w:t>
      </w:r>
    </w:p>
    <w:p w:rsidR="00DC038E" w:rsidRDefault="00BD2A10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24  </w:t>
      </w:r>
    </w:p>
    <w:p w:rsidR="00DC038E" w:rsidRDefault="00BD2A10">
      <w:pPr>
        <w:spacing w:after="0"/>
      </w:pPr>
      <w:r>
        <w:rPr>
          <w:color w:val="000000"/>
        </w:rPr>
        <w:lastRenderedPageBreak/>
        <w:t>20.</w:t>
      </w:r>
      <w:r>
        <w:rPr>
          <w:color w:val="0000FF"/>
        </w:rPr>
        <w:t>【答案】</w:t>
      </w:r>
      <w:r>
        <w:rPr>
          <w:color w:val="000000"/>
        </w:rPr>
        <w:t xml:space="preserve">41  </w:t>
      </w:r>
    </w:p>
    <w:p w:rsidR="00DC038E" w:rsidRDefault="00BD2A10">
      <w:proofErr w:type="spellStart"/>
      <w:r>
        <w:t>四、解答题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 xml:space="preserve">630×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57823"/>
            <wp:effectExtent l="0" t="0" r="0" b="0"/>
            <wp:docPr id="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=90× </w:t>
      </w:r>
      <w:r>
        <w:rPr>
          <w:noProof/>
          <w:lang w:eastAsia="zh-CN"/>
        </w:rPr>
        <w:drawing>
          <wp:inline distT="0" distB="0" distL="0" distR="0">
            <wp:extent cx="124143" cy="257823"/>
            <wp:effectExtent l="0" t="0" r="0" b="0"/>
            <wp:docPr id="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=72(</w:t>
      </w:r>
      <w:r>
        <w:rPr>
          <w:color w:val="000000"/>
        </w:rPr>
        <w:t>页</w:t>
      </w:r>
      <w:r>
        <w:rPr>
          <w:color w:val="000000"/>
        </w:rPr>
        <w:t>)</w:t>
      </w:r>
      <w:r>
        <w:br/>
      </w:r>
      <w:r>
        <w:rPr>
          <w:color w:val="000000"/>
        </w:rPr>
        <w:t>90-72=18(</w:t>
      </w:r>
      <w:r>
        <w:rPr>
          <w:color w:val="000000"/>
        </w:rPr>
        <w:t>页</w:t>
      </w:r>
      <w:r>
        <w:rPr>
          <w:color w:val="000000"/>
        </w:rPr>
        <w:t>)</w:t>
      </w:r>
      <w:r>
        <w:br/>
      </w:r>
      <w:r>
        <w:rPr>
          <w:color w:val="000000"/>
        </w:rPr>
        <w:t>答：第二天看了</w:t>
      </w:r>
      <w:r>
        <w:rPr>
          <w:color w:val="000000"/>
        </w:rPr>
        <w:t>72</w:t>
      </w:r>
      <w:r>
        <w:rPr>
          <w:color w:val="000000"/>
        </w:rPr>
        <w:t>页。第一天比第二天多看了</w:t>
      </w:r>
      <w:r>
        <w:rPr>
          <w:color w:val="000000"/>
        </w:rPr>
        <w:t>18</w:t>
      </w:r>
      <w:r>
        <w:rPr>
          <w:color w:val="000000"/>
        </w:rPr>
        <w:t>页。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解：根据分数乘法的意义可知，关系式为：一桶油</w:t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=20</w:t>
      </w:r>
      <w:r>
        <w:rPr>
          <w:color w:val="000000"/>
        </w:rPr>
        <w:t>千克</w:t>
      </w:r>
      <w:r>
        <w:br/>
      </w:r>
      <w:r>
        <w:rPr>
          <w:color w:val="000000"/>
        </w:rPr>
        <w:t xml:space="preserve">  </w:t>
      </w:r>
    </w:p>
    <w:p w:rsidR="00DC038E" w:rsidRDefault="00BD2A10">
      <w:proofErr w:type="spellStart"/>
      <w:r>
        <w:t>五、综合题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noProof/>
          <w:lang w:eastAsia="zh-CN"/>
        </w:rPr>
        <w:drawing>
          <wp:inline distT="0" distB="0" distL="0" distR="0">
            <wp:extent cx="725729" cy="267373"/>
            <wp:effectExtent l="0" t="0" r="0" b="0"/>
            <wp:docPr id="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14592" cy="257823"/>
            <wp:effectExtent l="0" t="0" r="0" b="0"/>
            <wp:docPr id="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90983" cy="267373"/>
            <wp:effectExtent l="0" t="0" r="0" b="0"/>
            <wp:docPr id="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67373"/>
            <wp:effectExtent l="0" t="0" r="0" b="0"/>
            <wp:docPr id="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× </w:t>
      </w:r>
      <w:r>
        <w:rPr>
          <w:noProof/>
          <w:lang w:eastAsia="zh-CN"/>
        </w:rPr>
        <w:drawing>
          <wp:inline distT="0" distB="0" distL="0" distR="0">
            <wp:extent cx="124143" cy="257823"/>
            <wp:effectExtent l="0" t="0" r="0" b="0"/>
            <wp:docPr id="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90983" cy="267373"/>
            <wp:effectExtent l="0" t="0" r="0" b="0"/>
            <wp:docPr id="8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038E" w:rsidRDefault="00BD2A10">
      <w:proofErr w:type="spellStart"/>
      <w:r>
        <w:t>六、应用题</w:t>
      </w:r>
      <w:proofErr w:type="spellEnd"/>
    </w:p>
    <w:p w:rsidR="00DC038E" w:rsidRDefault="00BD2A10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>36×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﹣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）</w:t>
      </w:r>
      <w:r>
        <w:rPr>
          <w:color w:val="000000"/>
        </w:rPr>
        <w:t xml:space="preserve">  =36× </w:t>
      </w:r>
      <w:r>
        <w:rPr>
          <w:noProof/>
          <w:lang w:eastAsia="zh-CN"/>
        </w:rPr>
        <w:drawing>
          <wp:inline distT="0" distB="0" distL="0" distR="0">
            <wp:extent cx="152781" cy="391516"/>
            <wp:effectExtent l="0" t="0" r="0" b="0"/>
            <wp:docPr id="8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=24</w:t>
      </w:r>
      <w:r>
        <w:rPr>
          <w:color w:val="000000"/>
        </w:rPr>
        <w:t>（人）；</w:t>
      </w:r>
      <w:r>
        <w:br/>
      </w:r>
      <w:r>
        <w:rPr>
          <w:color w:val="000000"/>
        </w:rPr>
        <w:t>答：女生有</w:t>
      </w:r>
      <w:r>
        <w:rPr>
          <w:color w:val="000000"/>
        </w:rPr>
        <w:t>24</w:t>
      </w:r>
      <w:r>
        <w:rPr>
          <w:color w:val="000000"/>
        </w:rPr>
        <w:t>人．</w:t>
      </w:r>
      <w:r>
        <w:rPr>
          <w:color w:val="000000"/>
        </w:rPr>
        <w:t xml:space="preserve">  </w:t>
      </w:r>
    </w:p>
    <w:p w:rsidR="00DC038E" w:rsidRDefault="00BD2A10"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color w:val="000000"/>
        </w:rPr>
        <w:t>平方米</w:t>
      </w:r>
      <w:proofErr w:type="spellEnd"/>
      <w:r>
        <w:rPr>
          <w:color w:val="000000"/>
        </w:rPr>
        <w:t xml:space="preserve">  </w:t>
      </w:r>
    </w:p>
    <w:sectPr w:rsidR="00DC038E" w:rsidSect="00DC038E">
      <w:headerReference w:type="even" r:id="rId70"/>
      <w:headerReference w:type="default" r:id="rId71"/>
      <w:footerReference w:type="default" r:id="rId7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8E" w:rsidRDefault="00DC038E" w:rsidP="00DC038E">
      <w:pPr>
        <w:spacing w:after="0" w:line="240" w:lineRule="auto"/>
      </w:pPr>
      <w:r>
        <w:separator/>
      </w:r>
    </w:p>
  </w:endnote>
  <w:endnote w:type="continuationSeparator" w:id="0">
    <w:p w:rsidR="00DC038E" w:rsidRDefault="00DC038E" w:rsidP="00DC0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8E" w:rsidRDefault="00BD2A1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8E" w:rsidRDefault="00DC038E" w:rsidP="00DC038E">
      <w:pPr>
        <w:spacing w:after="0" w:line="240" w:lineRule="auto"/>
      </w:pPr>
      <w:r>
        <w:separator/>
      </w:r>
    </w:p>
  </w:footnote>
  <w:footnote w:type="continuationSeparator" w:id="0">
    <w:p w:rsidR="00DC038E" w:rsidRDefault="00DC038E" w:rsidP="00DC0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8E" w:rsidRDefault="00DC038E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DC038E" w:rsidRDefault="00BD2A1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C038E" w:rsidRDefault="00BD2A10" w:rsidP="00DC038E">
                <w:pPr>
                  <w:spacing w:beforeLines="10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DC038E" w:rsidRDefault="00BD2A1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38E" w:rsidRDefault="00DC038E">
    <w:pPr>
      <w:pStyle w:val="a5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A879C0"/>
    <w:multiLevelType w:val="hybridMultilevel"/>
    <w:tmpl w:val="2A2A0020"/>
    <w:lvl w:ilvl="0" w:tplc="67639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C6AA0"/>
    <w:multiLevelType w:val="hybridMultilevel"/>
    <w:tmpl w:val="A6D0F320"/>
    <w:lvl w:ilvl="0" w:tplc="67503993">
      <w:start w:val="1"/>
      <w:numFmt w:val="decimal"/>
      <w:lvlText w:val="%1."/>
      <w:lvlJc w:val="left"/>
      <w:pPr>
        <w:ind w:left="720" w:hanging="360"/>
      </w:pPr>
    </w:lvl>
    <w:lvl w:ilvl="1" w:tplc="67503993" w:tentative="1">
      <w:start w:val="1"/>
      <w:numFmt w:val="lowerLetter"/>
      <w:lvlText w:val="%2."/>
      <w:lvlJc w:val="left"/>
      <w:pPr>
        <w:ind w:left="1440" w:hanging="360"/>
      </w:pPr>
    </w:lvl>
    <w:lvl w:ilvl="2" w:tplc="67503993" w:tentative="1">
      <w:start w:val="1"/>
      <w:numFmt w:val="lowerRoman"/>
      <w:lvlText w:val="%3."/>
      <w:lvlJc w:val="right"/>
      <w:pPr>
        <w:ind w:left="2160" w:hanging="180"/>
      </w:pPr>
    </w:lvl>
    <w:lvl w:ilvl="3" w:tplc="67503993" w:tentative="1">
      <w:start w:val="1"/>
      <w:numFmt w:val="decimal"/>
      <w:lvlText w:val="%4."/>
      <w:lvlJc w:val="left"/>
      <w:pPr>
        <w:ind w:left="2880" w:hanging="360"/>
      </w:pPr>
    </w:lvl>
    <w:lvl w:ilvl="4" w:tplc="67503993" w:tentative="1">
      <w:start w:val="1"/>
      <w:numFmt w:val="lowerLetter"/>
      <w:lvlText w:val="%5."/>
      <w:lvlJc w:val="left"/>
      <w:pPr>
        <w:ind w:left="3600" w:hanging="360"/>
      </w:pPr>
    </w:lvl>
    <w:lvl w:ilvl="5" w:tplc="67503993" w:tentative="1">
      <w:start w:val="1"/>
      <w:numFmt w:val="lowerRoman"/>
      <w:lvlText w:val="%6."/>
      <w:lvlJc w:val="right"/>
      <w:pPr>
        <w:ind w:left="4320" w:hanging="180"/>
      </w:pPr>
    </w:lvl>
    <w:lvl w:ilvl="6" w:tplc="67503993" w:tentative="1">
      <w:start w:val="1"/>
      <w:numFmt w:val="decimal"/>
      <w:lvlText w:val="%7."/>
      <w:lvlJc w:val="left"/>
      <w:pPr>
        <w:ind w:left="5040" w:hanging="360"/>
      </w:pPr>
    </w:lvl>
    <w:lvl w:ilvl="7" w:tplc="67503993" w:tentative="1">
      <w:start w:val="1"/>
      <w:numFmt w:val="lowerLetter"/>
      <w:lvlText w:val="%8."/>
      <w:lvlJc w:val="left"/>
      <w:pPr>
        <w:ind w:left="5760" w:hanging="360"/>
      </w:pPr>
    </w:lvl>
    <w:lvl w:ilvl="8" w:tplc="6750399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2A10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038E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8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C03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038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DC038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DC038E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DC038E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DC038E"/>
    <w:rPr>
      <w:sz w:val="18"/>
      <w:szCs w:val="18"/>
    </w:rPr>
  </w:style>
  <w:style w:type="paragraph" w:customStyle="1" w:styleId="1">
    <w:name w:val="正文1"/>
    <w:qFormat/>
    <w:rsid w:val="00DC038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C038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C038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C038E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C038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jpe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" Type="http://schemas.openxmlformats.org/officeDocument/2006/relationships/footnotes" Target="footnotes.xml"/><Relationship Id="rId71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61" Type="http://schemas.openxmlformats.org/officeDocument/2006/relationships/image" Target="media/image53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8" Type="http://schemas.openxmlformats.org/officeDocument/2006/relationships/endnotes" Target="endnotes.xml"/><Relationship Id="rId51" Type="http://schemas.openxmlformats.org/officeDocument/2006/relationships/image" Target="media/image43.jpeg"/><Relationship Id="rId72" Type="http://schemas.openxmlformats.org/officeDocument/2006/relationships/footer" Target="footer1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3FD251-AAF5-4DB7-92BF-9D578016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Administrator</cp:lastModifiedBy>
  <cp:revision>7</cp:revision>
  <dcterms:created xsi:type="dcterms:W3CDTF">2013-12-09T06:44:00Z</dcterms:created>
  <dcterms:modified xsi:type="dcterms:W3CDTF">2018-12-17T03:30:00Z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