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3423E" w14:textId="438B3566" w:rsidR="002853DD" w:rsidRPr="00F521ED" w:rsidRDefault="00FC6BEB" w:rsidP="00F521ED">
      <w:pPr>
        <w:spacing w:line="360" w:lineRule="auto"/>
        <w:jc w:val="center"/>
        <w:rPr>
          <w:lang w:eastAsia="zh-CN"/>
        </w:rPr>
      </w:pPr>
      <w:r w:rsidRPr="00FC6BEB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FC6BEB">
        <w:rPr>
          <w:rFonts w:hint="eastAsia"/>
          <w:b/>
          <w:bCs/>
          <w:sz w:val="28"/>
          <w:szCs w:val="28"/>
          <w:lang w:eastAsia="zh-CN"/>
        </w:rPr>
        <w:t>-2.100</w:t>
      </w:r>
      <w:r w:rsidRPr="00FC6BEB">
        <w:rPr>
          <w:rFonts w:hint="eastAsia"/>
          <w:b/>
          <w:bCs/>
          <w:sz w:val="28"/>
          <w:szCs w:val="28"/>
          <w:lang w:eastAsia="zh-CN"/>
        </w:rPr>
        <w:t>以内的加法和减法（二）</w:t>
      </w:r>
    </w:p>
    <w:p w14:paraId="10D118D2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b/>
          <w:bCs/>
          <w:sz w:val="24"/>
          <w:szCs w:val="24"/>
          <w:lang w:eastAsia="zh-CN"/>
        </w:rPr>
        <w:t>一、单选题</w:t>
      </w:r>
      <w:r w:rsidRPr="00F521ED">
        <w:rPr>
          <w:b/>
          <w:bCs/>
          <w:sz w:val="24"/>
          <w:szCs w:val="24"/>
          <w:lang w:eastAsia="zh-CN"/>
        </w:rPr>
        <w:t xml:space="preserve"> </w:t>
      </w:r>
    </w:p>
    <w:p w14:paraId="40B1F107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1.</w:t>
      </w:r>
      <w:r w:rsidRPr="00F521ED">
        <w:rPr>
          <w:lang w:eastAsia="zh-CN"/>
        </w:rPr>
        <w:t>被减数是</w:t>
      </w:r>
      <w:r w:rsidRPr="00F521ED">
        <w:rPr>
          <w:lang w:eastAsia="zh-CN"/>
        </w:rPr>
        <w:t>73</w:t>
      </w:r>
      <w:r w:rsidRPr="00F521ED">
        <w:rPr>
          <w:lang w:eastAsia="zh-CN"/>
        </w:rPr>
        <w:t>，差是</w:t>
      </w:r>
      <w:r w:rsidRPr="00F521ED">
        <w:rPr>
          <w:lang w:eastAsia="zh-CN"/>
        </w:rPr>
        <w:t>9</w:t>
      </w:r>
      <w:r w:rsidRPr="00F521ED">
        <w:rPr>
          <w:lang w:eastAsia="zh-CN"/>
        </w:rPr>
        <w:t>，减数是</w:t>
      </w:r>
      <w:r w:rsidRPr="00F521ED">
        <w:rPr>
          <w:lang w:eastAsia="zh-CN"/>
        </w:rPr>
        <w:t>(    )</w:t>
      </w:r>
      <w:r w:rsidRPr="00F521ED">
        <w:rPr>
          <w:lang w:eastAsia="zh-CN"/>
        </w:rPr>
        <w:t>。</w:t>
      </w:r>
      <w:r w:rsidRPr="00F521ED">
        <w:rPr>
          <w:lang w:eastAsia="zh-CN"/>
        </w:rPr>
        <w:t xml:space="preserve">              </w:t>
      </w:r>
    </w:p>
    <w:p w14:paraId="057870FD" w14:textId="77777777" w:rsidR="002853DD" w:rsidRPr="00F521ED" w:rsidRDefault="00F521ED" w:rsidP="00F521ED">
      <w:pPr>
        <w:spacing w:after="0" w:line="360" w:lineRule="auto"/>
        <w:ind w:left="150"/>
        <w:rPr>
          <w:lang w:eastAsia="zh-CN"/>
        </w:rPr>
      </w:pPr>
      <w:r w:rsidRPr="00F521ED">
        <w:rPr>
          <w:lang w:eastAsia="zh-CN"/>
        </w:rPr>
        <w:t>A. 73                                            </w:t>
      </w:r>
      <w:r w:rsidR="0069236D">
        <w:rPr>
          <w:noProof/>
          <w:lang w:eastAsia="zh-CN"/>
        </w:rPr>
        <w:pict w14:anchorId="264E07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9" o:title=""/>
          </v:shape>
        </w:pict>
      </w:r>
      <w:r w:rsidRPr="00F521ED">
        <w:rPr>
          <w:lang w:eastAsia="zh-CN"/>
        </w:rPr>
        <w:t>B. 64                                            </w:t>
      </w:r>
      <w:r w:rsidR="0069236D">
        <w:rPr>
          <w:noProof/>
          <w:lang w:eastAsia="zh-CN"/>
        </w:rPr>
        <w:pict w14:anchorId="1A80B466">
          <v:shape id="图片 2" o:spid="_x0000_i1026" type="#_x0000_t75" style="width:1.5pt;height:3pt;visibility:visible;mso-wrap-style:square">
            <v:imagedata r:id="rId9" o:title=""/>
          </v:shape>
        </w:pict>
      </w:r>
      <w:r w:rsidRPr="00F521ED">
        <w:rPr>
          <w:lang w:eastAsia="zh-CN"/>
        </w:rPr>
        <w:t>C. 79</w:t>
      </w:r>
    </w:p>
    <w:p w14:paraId="78934C69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2.</w:t>
      </w:r>
      <w:r w:rsidRPr="00F521ED">
        <w:rPr>
          <w:lang w:eastAsia="zh-CN"/>
        </w:rPr>
        <w:t>王云有</w:t>
      </w:r>
      <w:r w:rsidRPr="00F521ED">
        <w:rPr>
          <w:lang w:eastAsia="zh-CN"/>
        </w:rPr>
        <w:t>22</w:t>
      </w:r>
      <w:r w:rsidRPr="00F521ED">
        <w:rPr>
          <w:lang w:eastAsia="zh-CN"/>
        </w:rPr>
        <w:t>支彩色铅笔，用去</w:t>
      </w:r>
      <w:r w:rsidRPr="00F521ED">
        <w:rPr>
          <w:lang w:eastAsia="zh-CN"/>
        </w:rPr>
        <w:t>13</w:t>
      </w:r>
      <w:r w:rsidRPr="00F521ED">
        <w:rPr>
          <w:lang w:eastAsia="zh-CN"/>
        </w:rPr>
        <w:t>支后，妈妈又给她买了</w:t>
      </w:r>
      <w:r w:rsidRPr="00F521ED">
        <w:rPr>
          <w:lang w:eastAsia="zh-CN"/>
        </w:rPr>
        <w:t>5</w:t>
      </w:r>
      <w:r w:rsidRPr="00F521ED">
        <w:rPr>
          <w:lang w:eastAsia="zh-CN"/>
        </w:rPr>
        <w:t>支，王云现在共有多少支铅笔？正确的列式是（</w:t>
      </w:r>
      <w:r w:rsidRPr="00F521ED">
        <w:rPr>
          <w:lang w:eastAsia="zh-CN"/>
        </w:rPr>
        <w:t xml:space="preserve">   </w:t>
      </w:r>
      <w:r w:rsidRPr="00F521ED">
        <w:rPr>
          <w:lang w:eastAsia="zh-CN"/>
        </w:rPr>
        <w:t>）。</w:t>
      </w:r>
    </w:p>
    <w:p w14:paraId="45E74251" w14:textId="77777777" w:rsidR="002853DD" w:rsidRPr="00F521ED" w:rsidRDefault="00F521ED" w:rsidP="00F521ED">
      <w:pPr>
        <w:spacing w:after="0" w:line="360" w:lineRule="auto"/>
        <w:ind w:left="150"/>
        <w:rPr>
          <w:lang w:eastAsia="zh-CN"/>
        </w:rPr>
      </w:pPr>
      <w:r w:rsidRPr="00F521ED">
        <w:rPr>
          <w:lang w:eastAsia="zh-CN"/>
        </w:rPr>
        <w:t>A. 22-13+5                                 </w:t>
      </w:r>
      <w:r w:rsidR="0069236D">
        <w:rPr>
          <w:noProof/>
          <w:lang w:eastAsia="zh-CN"/>
        </w:rPr>
        <w:pict w14:anchorId="56957CED">
          <v:shape id="图片 3" o:spid="_x0000_i1027" type="#_x0000_t75" style="width:2.25pt;height:3pt;visibility:visible;mso-wrap-style:square">
            <v:imagedata r:id="rId10" o:title=""/>
          </v:shape>
        </w:pict>
      </w:r>
      <w:r w:rsidRPr="00F521ED">
        <w:rPr>
          <w:lang w:eastAsia="zh-CN"/>
        </w:rPr>
        <w:t>B. 22-15-13                                 </w:t>
      </w:r>
      <w:r w:rsidR="0069236D">
        <w:rPr>
          <w:noProof/>
          <w:lang w:eastAsia="zh-CN"/>
        </w:rPr>
        <w:pict w14:anchorId="3FE68210">
          <v:shape id="图片 4" o:spid="_x0000_i1028" type="#_x0000_t75" style="width:2.25pt;height:3pt;visibility:visible;mso-wrap-style:square">
            <v:imagedata r:id="rId10" o:title=""/>
          </v:shape>
        </w:pict>
      </w:r>
      <w:r w:rsidRPr="00F521ED">
        <w:rPr>
          <w:lang w:eastAsia="zh-CN"/>
        </w:rPr>
        <w:t>C. 22-5+13</w:t>
      </w:r>
    </w:p>
    <w:p w14:paraId="53E8061A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3.</w:t>
      </w:r>
      <w:r w:rsidRPr="00F521ED">
        <w:rPr>
          <w:lang w:eastAsia="zh-CN"/>
        </w:rPr>
        <w:t>下面算式的得数比</w:t>
      </w:r>
      <w:r w:rsidRPr="00F521ED">
        <w:rPr>
          <w:lang w:eastAsia="zh-CN"/>
        </w:rPr>
        <w:t>50</w:t>
      </w:r>
      <w:r w:rsidRPr="00F521ED">
        <w:rPr>
          <w:lang w:eastAsia="zh-CN"/>
        </w:rPr>
        <w:t>小的是（</w:t>
      </w:r>
      <w:r w:rsidRPr="00F521ED">
        <w:rPr>
          <w:lang w:eastAsia="zh-CN"/>
        </w:rPr>
        <w:t xml:space="preserve">    </w:t>
      </w:r>
      <w:r w:rsidRPr="00F521ED">
        <w:rPr>
          <w:lang w:eastAsia="zh-CN"/>
        </w:rPr>
        <w:t>）。</w:t>
      </w:r>
      <w:r w:rsidRPr="00F521ED">
        <w:rPr>
          <w:lang w:eastAsia="zh-CN"/>
        </w:rPr>
        <w:t xml:space="preserve">            </w:t>
      </w:r>
    </w:p>
    <w:p w14:paraId="073EE3C6" w14:textId="77777777" w:rsidR="002853DD" w:rsidRPr="00F521ED" w:rsidRDefault="00F521ED" w:rsidP="00F521ED">
      <w:pPr>
        <w:spacing w:after="0" w:line="360" w:lineRule="auto"/>
        <w:ind w:left="150"/>
        <w:rPr>
          <w:lang w:eastAsia="zh-CN"/>
        </w:rPr>
      </w:pPr>
      <w:r w:rsidRPr="00F521ED">
        <w:rPr>
          <w:lang w:eastAsia="zh-CN"/>
        </w:rPr>
        <w:t>A. 29+31                                       B. 73-18                                       C. 42+7</w:t>
      </w:r>
    </w:p>
    <w:p w14:paraId="12B4CB9E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4.</w:t>
      </w:r>
      <w:r w:rsidRPr="00F521ED">
        <w:rPr>
          <w:lang w:eastAsia="zh-CN"/>
        </w:rPr>
        <w:t>一根绳子长</w:t>
      </w:r>
      <w:r w:rsidRPr="00F521ED">
        <w:rPr>
          <w:lang w:eastAsia="zh-CN"/>
        </w:rPr>
        <w:t>200</w:t>
      </w:r>
      <w:r w:rsidRPr="00F521ED">
        <w:rPr>
          <w:lang w:eastAsia="zh-CN"/>
        </w:rPr>
        <w:t>米，第一次用了</w:t>
      </w:r>
      <w:r w:rsidRPr="00F521ED">
        <w:rPr>
          <w:lang w:eastAsia="zh-CN"/>
        </w:rPr>
        <w:t>49</w:t>
      </w:r>
      <w:r w:rsidRPr="00F521ED">
        <w:rPr>
          <w:lang w:eastAsia="zh-CN"/>
        </w:rPr>
        <w:t>米，第二次用了</w:t>
      </w:r>
      <w:r w:rsidRPr="00F521ED">
        <w:rPr>
          <w:lang w:eastAsia="zh-CN"/>
        </w:rPr>
        <w:t>37</w:t>
      </w:r>
      <w:r w:rsidRPr="00F521ED">
        <w:rPr>
          <w:lang w:eastAsia="zh-CN"/>
        </w:rPr>
        <w:t>米，现在绳子的长度比原来短了多少</w:t>
      </w:r>
      <w:r w:rsidRPr="00F521ED">
        <w:rPr>
          <w:lang w:eastAsia="zh-CN"/>
        </w:rPr>
        <w:t>?</w:t>
      </w:r>
      <w:r w:rsidRPr="00F521ED">
        <w:rPr>
          <w:lang w:eastAsia="zh-CN"/>
        </w:rPr>
        <w:t>正确的列式是（</w:t>
      </w:r>
      <w:r w:rsidRPr="00F521ED">
        <w:rPr>
          <w:lang w:eastAsia="zh-CN"/>
        </w:rPr>
        <w:t xml:space="preserve">   </w:t>
      </w:r>
      <w:r w:rsidRPr="00F521ED">
        <w:rPr>
          <w:lang w:eastAsia="zh-CN"/>
        </w:rPr>
        <w:t>）</w:t>
      </w:r>
      <w:r w:rsidRPr="00F521ED">
        <w:rPr>
          <w:lang w:eastAsia="zh-CN"/>
        </w:rPr>
        <w:t xml:space="preserve">            </w:t>
      </w:r>
    </w:p>
    <w:p w14:paraId="3CF43814" w14:textId="77777777" w:rsidR="002853DD" w:rsidRPr="00F521ED" w:rsidRDefault="00F521ED" w:rsidP="00F521ED">
      <w:pPr>
        <w:spacing w:after="0" w:line="360" w:lineRule="auto"/>
        <w:ind w:left="150"/>
      </w:pPr>
      <w:r w:rsidRPr="00F521ED">
        <w:t>A. 200-49-37                                 </w:t>
      </w:r>
      <w:r w:rsidR="0069236D">
        <w:rPr>
          <w:noProof/>
          <w:lang w:eastAsia="zh-CN"/>
        </w:rPr>
        <w:pict w14:anchorId="09188438">
          <v:shape id="图片 5" o:spid="_x0000_i1029" type="#_x0000_t75" style="width:.75pt;height:3pt;visibility:visible;mso-wrap-style:square">
            <v:imagedata r:id="rId11" o:title=""/>
          </v:shape>
        </w:pict>
      </w:r>
      <w:r w:rsidRPr="00F521ED">
        <w:t>B. 200-49+37                                 </w:t>
      </w:r>
      <w:r w:rsidR="0069236D">
        <w:rPr>
          <w:noProof/>
          <w:lang w:eastAsia="zh-CN"/>
        </w:rPr>
        <w:pict w14:anchorId="0C951B1C">
          <v:shape id="图片 6" o:spid="_x0000_i1030" type="#_x0000_t75" style="width:.75pt;height:3pt;visibility:visible;mso-wrap-style:square">
            <v:imagedata r:id="rId11" o:title=""/>
          </v:shape>
        </w:pict>
      </w:r>
      <w:r w:rsidRPr="00F521ED">
        <w:t>C. 49+37</w:t>
      </w:r>
    </w:p>
    <w:p w14:paraId="00181C47" w14:textId="77777777" w:rsidR="002853DD" w:rsidRPr="00F521ED" w:rsidRDefault="00F521ED" w:rsidP="00F521ED">
      <w:pPr>
        <w:spacing w:after="0" w:line="360" w:lineRule="auto"/>
      </w:pPr>
      <w:r w:rsidRPr="00F521ED">
        <w:t>5.37</w:t>
      </w:r>
      <w:r w:rsidRPr="00F521ED">
        <w:t>－</w:t>
      </w:r>
      <w:r w:rsidRPr="00F521ED">
        <w:t>4</w:t>
      </w:r>
      <w:r w:rsidRPr="00F521ED">
        <w:t>＋</w:t>
      </w:r>
      <w:r w:rsidRPr="00F521ED">
        <w:t>20=</w:t>
      </w:r>
      <w:proofErr w:type="gramStart"/>
      <w:r w:rsidRPr="00F521ED">
        <w:t>（</w:t>
      </w:r>
      <w:r w:rsidRPr="00F521ED">
        <w:t xml:space="preserve">  </w:t>
      </w:r>
      <w:r w:rsidRPr="00F521ED">
        <w:t>）</w:t>
      </w:r>
      <w:proofErr w:type="gramEnd"/>
      <w:r w:rsidRPr="00F521ED">
        <w:t xml:space="preserve">            </w:t>
      </w:r>
    </w:p>
    <w:p w14:paraId="38018E6F" w14:textId="77777777" w:rsidR="002853DD" w:rsidRPr="00F521ED" w:rsidRDefault="00F521ED" w:rsidP="00F521ED">
      <w:pPr>
        <w:spacing w:after="0" w:line="360" w:lineRule="auto"/>
        <w:ind w:left="150"/>
      </w:pPr>
      <w:r w:rsidRPr="00F521ED">
        <w:t>A. 34                                         B. 38                                         C. 44                                         D. 53</w:t>
      </w:r>
    </w:p>
    <w:p w14:paraId="2EC20C79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b/>
          <w:bCs/>
          <w:sz w:val="24"/>
          <w:szCs w:val="24"/>
          <w:lang w:eastAsia="zh-CN"/>
        </w:rPr>
        <w:t>二、判断题</w:t>
      </w:r>
      <w:r w:rsidRPr="00F521ED">
        <w:rPr>
          <w:b/>
          <w:bCs/>
          <w:sz w:val="24"/>
          <w:szCs w:val="24"/>
          <w:lang w:eastAsia="zh-CN"/>
        </w:rPr>
        <w:t xml:space="preserve"> </w:t>
      </w:r>
    </w:p>
    <w:p w14:paraId="65653E65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6.</w:t>
      </w:r>
      <w:r w:rsidR="00FC6BEB" w:rsidRPr="00F521ED">
        <w:rPr>
          <w:lang w:eastAsia="zh-CN"/>
        </w:rPr>
        <w:t xml:space="preserve"> </w:t>
      </w:r>
      <w:r w:rsidRPr="00F521ED">
        <w:rPr>
          <w:lang w:eastAsia="zh-CN"/>
        </w:rPr>
        <w:t>32+2=52</w:t>
      </w:r>
    </w:p>
    <w:p w14:paraId="78178A9F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7.</w:t>
      </w:r>
      <w:r w:rsidRPr="00F521ED">
        <w:rPr>
          <w:lang w:eastAsia="zh-CN"/>
        </w:rPr>
        <w:t>因为</w:t>
      </w:r>
      <w:r w:rsidRPr="00F521ED">
        <w:rPr>
          <w:lang w:eastAsia="zh-CN"/>
        </w:rPr>
        <w:t>23+34=57</w:t>
      </w:r>
      <w:r w:rsidRPr="00F521ED">
        <w:rPr>
          <w:lang w:eastAsia="zh-CN"/>
        </w:rPr>
        <w:t>，所以</w:t>
      </w:r>
      <w:r w:rsidRPr="00F521ED">
        <w:rPr>
          <w:lang w:eastAsia="zh-CN"/>
        </w:rPr>
        <w:t>57—23=34</w:t>
      </w:r>
      <w:r w:rsidRPr="00F521ED">
        <w:rPr>
          <w:lang w:eastAsia="zh-CN"/>
        </w:rPr>
        <w:t>。</w:t>
      </w:r>
    </w:p>
    <w:p w14:paraId="3A2DDF1D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8.</w:t>
      </w:r>
      <w:r w:rsidRPr="00F521ED">
        <w:rPr>
          <w:lang w:eastAsia="zh-CN"/>
        </w:rPr>
        <w:t>计算</w:t>
      </w:r>
      <w:r w:rsidRPr="00F521ED">
        <w:rPr>
          <w:lang w:eastAsia="zh-CN"/>
        </w:rPr>
        <w:t>26+30</w:t>
      </w:r>
      <w:r w:rsidRPr="00F521ED">
        <w:rPr>
          <w:lang w:eastAsia="zh-CN"/>
        </w:rPr>
        <w:t>时，先算</w:t>
      </w:r>
      <w:r w:rsidRPr="00F521ED">
        <w:rPr>
          <w:lang w:eastAsia="zh-CN"/>
        </w:rPr>
        <w:t>6+30=36</w:t>
      </w:r>
      <w:r w:rsidRPr="00F521ED">
        <w:rPr>
          <w:lang w:eastAsia="zh-CN"/>
        </w:rPr>
        <w:t>，</w:t>
      </w:r>
      <w:r w:rsidRPr="00F521ED">
        <w:rPr>
          <w:lang w:eastAsia="zh-CN"/>
        </w:rPr>
        <w:t>36+20=56</w:t>
      </w:r>
      <w:r w:rsidRPr="00F521ED">
        <w:rPr>
          <w:lang w:eastAsia="zh-CN"/>
        </w:rPr>
        <w:t>。</w:t>
      </w:r>
      <w:r w:rsidRPr="00F521ED">
        <w:rPr>
          <w:lang w:eastAsia="zh-CN"/>
        </w:rPr>
        <w:t xml:space="preserve">    </w:t>
      </w:r>
    </w:p>
    <w:p w14:paraId="0CD51E00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9.</w:t>
      </w:r>
      <w:r w:rsidRPr="00F521ED">
        <w:rPr>
          <w:lang w:eastAsia="zh-CN"/>
        </w:rPr>
        <w:t>小玲有</w:t>
      </w:r>
      <w:r w:rsidRPr="00F521ED">
        <w:rPr>
          <w:lang w:eastAsia="zh-CN"/>
        </w:rPr>
        <w:t>5</w:t>
      </w:r>
      <w:r w:rsidRPr="00F521ED">
        <w:rPr>
          <w:lang w:eastAsia="zh-CN"/>
        </w:rPr>
        <w:t>元</w:t>
      </w:r>
      <w:r w:rsidRPr="00F521ED">
        <w:rPr>
          <w:lang w:eastAsia="zh-CN"/>
        </w:rPr>
        <w:t>4</w:t>
      </w:r>
      <w:r w:rsidRPr="00F521ED">
        <w:rPr>
          <w:lang w:eastAsia="zh-CN"/>
        </w:rPr>
        <w:t>角钱，买书花了</w:t>
      </w:r>
      <w:r w:rsidRPr="00F521ED">
        <w:rPr>
          <w:lang w:eastAsia="zh-CN"/>
        </w:rPr>
        <w:t>3</w:t>
      </w:r>
      <w:r w:rsidRPr="00F521ED">
        <w:rPr>
          <w:lang w:eastAsia="zh-CN"/>
        </w:rPr>
        <w:t>元</w:t>
      </w:r>
      <w:r w:rsidRPr="00F521ED">
        <w:rPr>
          <w:lang w:eastAsia="zh-CN"/>
        </w:rPr>
        <w:t>9</w:t>
      </w:r>
      <w:r w:rsidRPr="00F521ED">
        <w:rPr>
          <w:lang w:eastAsia="zh-CN"/>
        </w:rPr>
        <w:t>角，她还剩</w:t>
      </w:r>
      <w:r w:rsidRPr="00F521ED">
        <w:rPr>
          <w:lang w:eastAsia="zh-CN"/>
        </w:rPr>
        <w:t>2</w:t>
      </w:r>
      <w:r w:rsidRPr="00F521ED">
        <w:rPr>
          <w:lang w:eastAsia="zh-CN"/>
        </w:rPr>
        <w:t>元</w:t>
      </w:r>
      <w:r w:rsidRPr="00F521ED">
        <w:rPr>
          <w:lang w:eastAsia="zh-CN"/>
        </w:rPr>
        <w:t>5</w:t>
      </w:r>
      <w:r w:rsidRPr="00F521ED">
        <w:rPr>
          <w:lang w:eastAsia="zh-CN"/>
        </w:rPr>
        <w:t>角钱。</w:t>
      </w:r>
      <w:r w:rsidRPr="00F521ED">
        <w:rPr>
          <w:lang w:eastAsia="zh-CN"/>
        </w:rPr>
        <w:t xml:space="preserve">    </w:t>
      </w:r>
    </w:p>
    <w:p w14:paraId="66EC9DE5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10.</w:t>
      </w:r>
      <w:r w:rsidR="0069236D">
        <w:rPr>
          <w:noProof/>
          <w:lang w:eastAsia="zh-CN"/>
        </w:rPr>
        <w:pict w14:anchorId="4F3DAE94">
          <v:shape id="图片 7" o:spid="_x0000_i1031" type="#_x0000_t75" style="width:79.5pt;height:141pt;visibility:visible;mso-wrap-style:square">
            <v:imagedata r:id="rId12" o:title=""/>
          </v:shape>
        </w:pict>
      </w:r>
      <w:r w:rsidRPr="00F521ED">
        <w:rPr>
          <w:lang w:eastAsia="zh-CN"/>
        </w:rPr>
        <w:t xml:space="preserve">         </w:t>
      </w:r>
    </w:p>
    <w:p w14:paraId="1E72475D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b/>
          <w:bCs/>
          <w:sz w:val="24"/>
          <w:szCs w:val="24"/>
          <w:lang w:eastAsia="zh-CN"/>
        </w:rPr>
        <w:t>三、填空题</w:t>
      </w:r>
      <w:r w:rsidRPr="00F521ED">
        <w:rPr>
          <w:b/>
          <w:bCs/>
          <w:sz w:val="24"/>
          <w:szCs w:val="24"/>
          <w:lang w:eastAsia="zh-CN"/>
        </w:rPr>
        <w:t xml:space="preserve"> </w:t>
      </w:r>
    </w:p>
    <w:p w14:paraId="21288737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11.</w:t>
      </w:r>
      <w:r w:rsidRPr="00F521ED">
        <w:rPr>
          <w:lang w:eastAsia="zh-CN"/>
        </w:rPr>
        <w:t>口算</w:t>
      </w:r>
    </w:p>
    <w:p w14:paraId="2AD806F3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46</w:t>
      </w:r>
      <w:r w:rsidRPr="00F521ED">
        <w:rPr>
          <w:lang w:eastAsia="zh-CN"/>
        </w:rPr>
        <w:t>＋</w:t>
      </w:r>
      <w:r w:rsidRPr="00F521ED">
        <w:rPr>
          <w:lang w:eastAsia="zh-CN"/>
        </w:rPr>
        <w:t>39=________</w:t>
      </w:r>
    </w:p>
    <w:p w14:paraId="3C8F5412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90</w:t>
      </w:r>
      <w:r w:rsidRPr="00F521ED">
        <w:rPr>
          <w:lang w:eastAsia="zh-CN"/>
        </w:rPr>
        <w:t>－</w:t>
      </w:r>
      <w:r w:rsidRPr="00F521ED">
        <w:rPr>
          <w:lang w:eastAsia="zh-CN"/>
        </w:rPr>
        <w:t>44=________</w:t>
      </w:r>
    </w:p>
    <w:p w14:paraId="61990E6E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lastRenderedPageBreak/>
        <w:t>70</w:t>
      </w:r>
      <w:r w:rsidRPr="00F521ED">
        <w:rPr>
          <w:lang w:eastAsia="zh-CN"/>
        </w:rPr>
        <w:t>＋</w:t>
      </w:r>
      <w:r w:rsidRPr="00F521ED">
        <w:rPr>
          <w:lang w:eastAsia="zh-CN"/>
        </w:rPr>
        <w:t>640=________</w:t>
      </w:r>
    </w:p>
    <w:p w14:paraId="47CB6E46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600</w:t>
      </w:r>
      <w:r w:rsidRPr="00F521ED">
        <w:rPr>
          <w:lang w:eastAsia="zh-CN"/>
        </w:rPr>
        <w:t>－</w:t>
      </w:r>
      <w:r w:rsidRPr="00F521ED">
        <w:rPr>
          <w:lang w:eastAsia="zh-CN"/>
        </w:rPr>
        <w:t>40=________</w:t>
      </w:r>
    </w:p>
    <w:p w14:paraId="625244E0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12.</w:t>
      </w:r>
      <w:r w:rsidR="0069236D">
        <w:rPr>
          <w:noProof/>
          <w:lang w:eastAsia="zh-CN"/>
        </w:rPr>
        <w:pict w14:anchorId="0C5F4075">
          <v:shape id="图片 8" o:spid="_x0000_i1032" type="#_x0000_t75" style="width:310.5pt;height:156.75pt;visibility:visible;mso-wrap-style:square">
            <v:imagedata r:id="rId13" o:title=""/>
          </v:shape>
        </w:pict>
      </w:r>
    </w:p>
    <w:p w14:paraId="0929303A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13.</w:t>
      </w:r>
      <w:proofErr w:type="gramStart"/>
      <w:r w:rsidRPr="00F521ED">
        <w:rPr>
          <w:lang w:eastAsia="zh-CN"/>
        </w:rPr>
        <w:t>做对</w:t>
      </w:r>
      <w:proofErr w:type="gramEnd"/>
      <w:r w:rsidRPr="00F521ED">
        <w:rPr>
          <w:lang w:eastAsia="zh-CN"/>
        </w:rPr>
        <w:t>这些题，可得仔细一些！</w:t>
      </w:r>
      <w:r w:rsidRPr="00F521ED">
        <w:rPr>
          <w:lang w:eastAsia="zh-CN"/>
        </w:rPr>
        <w:t xml:space="preserve">  </w:t>
      </w:r>
    </w:p>
    <w:p w14:paraId="0C2BD54C" w14:textId="77777777" w:rsidR="002853DD" w:rsidRPr="00F521ED" w:rsidRDefault="00F521ED" w:rsidP="00F521ED">
      <w:pPr>
        <w:spacing w:after="0" w:line="360" w:lineRule="auto"/>
      </w:pPr>
      <w:r w:rsidRPr="00F521ED">
        <w:t>39</w:t>
      </w:r>
      <w:r w:rsidRPr="00F521ED">
        <w:t>－</w:t>
      </w:r>
      <w:r w:rsidRPr="00F521ED">
        <w:t>12</w:t>
      </w:r>
      <w:r w:rsidRPr="00F521ED">
        <w:t>＋</w:t>
      </w:r>
      <w:r w:rsidRPr="00F521ED">
        <w:t>47=________28</w:t>
      </w:r>
      <w:r w:rsidRPr="00F521ED">
        <w:t>＋</w:t>
      </w:r>
      <w:r w:rsidRPr="00F521ED">
        <w:t>36</w:t>
      </w:r>
      <w:r w:rsidRPr="00F521ED">
        <w:t>－</w:t>
      </w:r>
      <w:r w:rsidRPr="00F521ED">
        <w:t>49=________51</w:t>
      </w:r>
      <w:r w:rsidRPr="00F521ED">
        <w:t>＋</w:t>
      </w:r>
      <w:r w:rsidRPr="00F521ED">
        <w:t>48</w:t>
      </w:r>
      <w:r w:rsidRPr="00F521ED">
        <w:t>－</w:t>
      </w:r>
      <w:r w:rsidRPr="00F521ED">
        <w:t>64=________</w:t>
      </w:r>
    </w:p>
    <w:p w14:paraId="08A28F3E" w14:textId="77777777" w:rsidR="002853DD" w:rsidRPr="00F521ED" w:rsidRDefault="00F521ED" w:rsidP="00F521ED">
      <w:pPr>
        <w:spacing w:after="0" w:line="360" w:lineRule="auto"/>
      </w:pPr>
      <w:r w:rsidRPr="00F521ED">
        <w:t>65</w:t>
      </w:r>
      <w:r w:rsidRPr="00F521ED">
        <w:t>－</w:t>
      </w:r>
      <w:r w:rsidRPr="00F521ED">
        <w:t>47</w:t>
      </w:r>
      <w:r w:rsidRPr="00F521ED">
        <w:t>－</w:t>
      </w:r>
      <w:r w:rsidRPr="00F521ED">
        <w:t>6=________70</w:t>
      </w:r>
      <w:r w:rsidRPr="00F521ED">
        <w:t>－</w:t>
      </w:r>
      <w:r w:rsidRPr="00F521ED">
        <w:t>18</w:t>
      </w:r>
      <w:r w:rsidRPr="00F521ED">
        <w:t>－</w:t>
      </w:r>
      <w:r w:rsidRPr="00F521ED">
        <w:t>34=________87</w:t>
      </w:r>
      <w:r w:rsidRPr="00F521ED">
        <w:t>－</w:t>
      </w:r>
      <w:r w:rsidRPr="00F521ED">
        <w:t>32</w:t>
      </w:r>
      <w:r w:rsidRPr="00F521ED">
        <w:t>＋</w:t>
      </w:r>
      <w:r w:rsidRPr="00F521ED">
        <w:t>43=________</w:t>
      </w:r>
    </w:p>
    <w:p w14:paraId="5F5DEDB3" w14:textId="77777777" w:rsidR="002853DD" w:rsidRPr="00F521ED" w:rsidRDefault="00F521ED" w:rsidP="00F521ED">
      <w:pPr>
        <w:spacing w:after="0" w:line="360" w:lineRule="auto"/>
      </w:pPr>
      <w:r w:rsidRPr="00F521ED">
        <w:t>14.</w:t>
      </w:r>
      <w:r w:rsidRPr="00F521ED">
        <w:t>笔算．</w:t>
      </w:r>
      <w:r w:rsidRPr="00F521ED"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01"/>
        <w:gridCol w:w="1608"/>
        <w:gridCol w:w="1608"/>
        <w:gridCol w:w="1608"/>
      </w:tblGrid>
      <w:tr w:rsidR="002853DD" w:rsidRPr="00F521ED" w14:paraId="00BC9220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4E45D" w14:textId="77777777" w:rsidR="002853DD" w:rsidRPr="00F521ED" w:rsidRDefault="00F521ED" w:rsidP="00F521ED">
            <w:pPr>
              <w:spacing w:after="0" w:line="360" w:lineRule="auto"/>
            </w:pPr>
            <w:r w:rsidRPr="00F521ED">
              <w:t>9</w:t>
            </w:r>
            <w:r w:rsidRPr="00F521ED">
              <w:t>＋</w:t>
            </w:r>
            <w:r w:rsidRPr="00F521ED">
              <w:t>69=________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92AF" w14:textId="77777777" w:rsidR="002853DD" w:rsidRPr="00F521ED" w:rsidRDefault="00F521ED" w:rsidP="00F521ED">
            <w:pPr>
              <w:spacing w:after="0" w:line="360" w:lineRule="auto"/>
            </w:pPr>
            <w:r w:rsidRPr="00F521ED">
              <w:t>80</w:t>
            </w:r>
            <w:r w:rsidRPr="00F521ED">
              <w:t>－</w:t>
            </w:r>
            <w:r w:rsidRPr="00F521ED">
              <w:t>12=________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27AE" w14:textId="77777777" w:rsidR="002853DD" w:rsidRPr="00F521ED" w:rsidRDefault="00F521ED" w:rsidP="00F521ED">
            <w:pPr>
              <w:spacing w:after="0" w:line="360" w:lineRule="auto"/>
            </w:pPr>
            <w:r w:rsidRPr="00F521ED">
              <w:t>98</w:t>
            </w:r>
            <w:r w:rsidRPr="00F521ED">
              <w:t>－</w:t>
            </w:r>
            <w:r w:rsidRPr="00F521ED">
              <w:t>58=________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80B76" w14:textId="77777777" w:rsidR="002853DD" w:rsidRPr="00F521ED" w:rsidRDefault="00F521ED" w:rsidP="00F521ED">
            <w:pPr>
              <w:spacing w:after="0" w:line="360" w:lineRule="auto"/>
            </w:pPr>
            <w:r w:rsidRPr="00F521ED">
              <w:t>46</w:t>
            </w:r>
            <w:r w:rsidRPr="00F521ED">
              <w:t>＋</w:t>
            </w:r>
            <w:r w:rsidRPr="00F521ED">
              <w:t>54=________</w:t>
            </w:r>
          </w:p>
        </w:tc>
      </w:tr>
    </w:tbl>
    <w:p w14:paraId="5D3E8A73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15.</w:t>
      </w:r>
      <w:r w:rsidRPr="00F521ED">
        <w:rPr>
          <w:lang w:eastAsia="zh-CN"/>
        </w:rPr>
        <w:t>计算两位数加法时，个位相加满</w:t>
      </w:r>
      <w:r w:rsidRPr="00F521ED">
        <w:rPr>
          <w:lang w:eastAsia="zh-CN"/>
        </w:rPr>
        <w:t>________</w:t>
      </w:r>
      <w:r w:rsidRPr="00F521ED">
        <w:rPr>
          <w:lang w:eastAsia="zh-CN"/>
        </w:rPr>
        <w:t>，向</w:t>
      </w:r>
      <w:r w:rsidRPr="00F521ED">
        <w:rPr>
          <w:lang w:eastAsia="zh-CN"/>
        </w:rPr>
        <w:t>________</w:t>
      </w:r>
      <w:r w:rsidRPr="00F521ED">
        <w:rPr>
          <w:lang w:eastAsia="zh-CN"/>
        </w:rPr>
        <w:t>位进</w:t>
      </w:r>
      <w:r w:rsidRPr="00F521ED">
        <w:rPr>
          <w:lang w:eastAsia="zh-CN"/>
        </w:rPr>
        <w:t>1</w:t>
      </w:r>
      <w:r w:rsidRPr="00F521ED">
        <w:rPr>
          <w:lang w:eastAsia="zh-CN"/>
        </w:rPr>
        <w:t>。</w:t>
      </w:r>
      <w:r w:rsidRPr="00F521ED">
        <w:rPr>
          <w:lang w:eastAsia="zh-CN"/>
        </w:rPr>
        <w:t xml:space="preserve">    </w:t>
      </w:r>
    </w:p>
    <w:p w14:paraId="435239CA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b/>
          <w:bCs/>
          <w:sz w:val="24"/>
          <w:szCs w:val="24"/>
          <w:lang w:eastAsia="zh-CN"/>
        </w:rPr>
        <w:t>四、解答题</w:t>
      </w:r>
      <w:r w:rsidRPr="00F521ED">
        <w:rPr>
          <w:b/>
          <w:bCs/>
          <w:sz w:val="24"/>
          <w:szCs w:val="24"/>
          <w:lang w:eastAsia="zh-CN"/>
        </w:rPr>
        <w:t xml:space="preserve"> </w:t>
      </w:r>
    </w:p>
    <w:p w14:paraId="447FE1C9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16.</w:t>
      </w:r>
      <w:r w:rsidRPr="00F521ED">
        <w:rPr>
          <w:lang w:eastAsia="zh-CN"/>
        </w:rPr>
        <w:t>二年级</w:t>
      </w:r>
      <w:r w:rsidRPr="00F521ED">
        <w:rPr>
          <w:lang w:eastAsia="zh-CN"/>
        </w:rPr>
        <w:t>3</w:t>
      </w:r>
      <w:r w:rsidRPr="00F521ED">
        <w:rPr>
          <w:lang w:eastAsia="zh-CN"/>
        </w:rPr>
        <w:t>个班在种树，二甲班种了</w:t>
      </w:r>
      <w:r w:rsidRPr="00F521ED">
        <w:rPr>
          <w:lang w:eastAsia="zh-CN"/>
        </w:rPr>
        <w:t>45</w:t>
      </w:r>
      <w:r w:rsidRPr="00F521ED">
        <w:rPr>
          <w:lang w:eastAsia="zh-CN"/>
        </w:rPr>
        <w:t>棵，二乙班比二甲班少种了</w:t>
      </w:r>
      <w:r w:rsidRPr="00F521ED">
        <w:rPr>
          <w:lang w:eastAsia="zh-CN"/>
        </w:rPr>
        <w:t>8</w:t>
      </w:r>
      <w:r w:rsidRPr="00F521ED">
        <w:rPr>
          <w:lang w:eastAsia="zh-CN"/>
        </w:rPr>
        <w:t>棵，二丙班比二甲班多种了</w:t>
      </w:r>
      <w:r w:rsidRPr="00F521ED">
        <w:rPr>
          <w:lang w:eastAsia="zh-CN"/>
        </w:rPr>
        <w:t>6</w:t>
      </w:r>
      <w:r w:rsidRPr="00F521ED">
        <w:rPr>
          <w:lang w:eastAsia="zh-CN"/>
        </w:rPr>
        <w:t>棵。二乙班种了多少棵？二丙班种了多少棵？</w:t>
      </w:r>
      <w:r w:rsidRPr="00F521ED">
        <w:rPr>
          <w:lang w:eastAsia="zh-CN"/>
        </w:rPr>
        <w:t xml:space="preserve">    </w:t>
      </w:r>
    </w:p>
    <w:p w14:paraId="7905A8F8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17.</w:t>
      </w:r>
      <w:r w:rsidRPr="00F521ED">
        <w:rPr>
          <w:lang w:eastAsia="zh-CN"/>
        </w:rPr>
        <w:t>车上原来有</w:t>
      </w:r>
      <w:r w:rsidRPr="00F521ED">
        <w:rPr>
          <w:lang w:eastAsia="zh-CN"/>
        </w:rPr>
        <w:t>56</w:t>
      </w:r>
      <w:r w:rsidRPr="00F521ED">
        <w:rPr>
          <w:lang w:eastAsia="zh-CN"/>
        </w:rPr>
        <w:t>人，到达少年宫站后，下车</w:t>
      </w:r>
      <w:r w:rsidRPr="00F521ED">
        <w:rPr>
          <w:lang w:eastAsia="zh-CN"/>
        </w:rPr>
        <w:t>28</w:t>
      </w:r>
      <w:r w:rsidRPr="00F521ED">
        <w:rPr>
          <w:lang w:eastAsia="zh-CN"/>
        </w:rPr>
        <w:t>人，又上来了</w:t>
      </w:r>
      <w:r w:rsidRPr="00F521ED">
        <w:rPr>
          <w:lang w:eastAsia="zh-CN"/>
        </w:rPr>
        <w:t>19</w:t>
      </w:r>
      <w:r w:rsidRPr="00F521ED">
        <w:rPr>
          <w:lang w:eastAsia="zh-CN"/>
        </w:rPr>
        <w:t>人，现在车上有多少人？</w:t>
      </w:r>
      <w:r w:rsidRPr="00F521ED">
        <w:rPr>
          <w:lang w:eastAsia="zh-CN"/>
        </w:rPr>
        <w:t xml:space="preserve">    </w:t>
      </w:r>
    </w:p>
    <w:p w14:paraId="693020D6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b/>
          <w:bCs/>
          <w:sz w:val="24"/>
          <w:szCs w:val="24"/>
          <w:lang w:eastAsia="zh-CN"/>
        </w:rPr>
        <w:t>五、应用题</w:t>
      </w:r>
      <w:r w:rsidRPr="00F521ED">
        <w:rPr>
          <w:b/>
          <w:bCs/>
          <w:sz w:val="24"/>
          <w:szCs w:val="24"/>
          <w:lang w:eastAsia="zh-CN"/>
        </w:rPr>
        <w:t xml:space="preserve"> </w:t>
      </w:r>
    </w:p>
    <w:p w14:paraId="76689D90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18.</w:t>
      </w:r>
      <w:r w:rsidRPr="00F521ED">
        <w:rPr>
          <w:lang w:eastAsia="zh-CN"/>
        </w:rPr>
        <w:t>原来有</w:t>
      </w:r>
      <w:r w:rsidRPr="00F521ED">
        <w:rPr>
          <w:lang w:eastAsia="zh-CN"/>
        </w:rPr>
        <w:t>50</w:t>
      </w:r>
      <w:r w:rsidRPr="00F521ED">
        <w:rPr>
          <w:lang w:eastAsia="zh-CN"/>
        </w:rPr>
        <w:t>人，现在有多少人</w:t>
      </w:r>
      <w:r w:rsidRPr="00F521ED">
        <w:rPr>
          <w:lang w:eastAsia="zh-CN"/>
        </w:rPr>
        <w:t>?</w:t>
      </w:r>
    </w:p>
    <w:p w14:paraId="267185C4" w14:textId="77777777" w:rsidR="002853DD" w:rsidRPr="00F521ED" w:rsidRDefault="0069236D" w:rsidP="00F521ED">
      <w:pPr>
        <w:spacing w:after="0" w:line="360" w:lineRule="auto"/>
      </w:pPr>
      <w:r>
        <w:rPr>
          <w:noProof/>
          <w:lang w:eastAsia="zh-CN"/>
        </w:rPr>
        <w:pict w14:anchorId="3D387011">
          <v:shape id="图片 9" o:spid="_x0000_i1033" type="#_x0000_t75" style="width:253.5pt;height:95.25pt;visibility:visible;mso-wrap-style:square">
            <v:imagedata r:id="rId14" o:title=""/>
          </v:shape>
        </w:pict>
      </w:r>
    </w:p>
    <w:p w14:paraId="6C256BC5" w14:textId="77777777" w:rsidR="002853DD" w:rsidRPr="00F521ED" w:rsidRDefault="00F521ED" w:rsidP="00F521ED">
      <w:pPr>
        <w:spacing w:line="360" w:lineRule="auto"/>
      </w:pPr>
      <w:r w:rsidRPr="00F521ED">
        <w:br w:type="page"/>
      </w:r>
    </w:p>
    <w:p w14:paraId="72A44DEA" w14:textId="77777777" w:rsidR="002853DD" w:rsidRPr="00F521ED" w:rsidRDefault="00F521ED" w:rsidP="00F521ED">
      <w:pPr>
        <w:spacing w:line="360" w:lineRule="auto"/>
        <w:jc w:val="center"/>
        <w:rPr>
          <w:lang w:eastAsia="zh-CN"/>
        </w:rPr>
      </w:pPr>
      <w:r w:rsidRPr="00F521ED">
        <w:rPr>
          <w:b/>
          <w:bCs/>
          <w:sz w:val="28"/>
          <w:szCs w:val="28"/>
          <w:lang w:eastAsia="zh-CN"/>
        </w:rPr>
        <w:t>参考答案</w:t>
      </w:r>
    </w:p>
    <w:p w14:paraId="244DF2D6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lang w:eastAsia="zh-CN"/>
        </w:rPr>
        <w:t>一、单选题</w:t>
      </w:r>
    </w:p>
    <w:p w14:paraId="5D69B3B6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B   </w:t>
      </w:r>
    </w:p>
    <w:p w14:paraId="3B204142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5F744948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2.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A   </w:t>
      </w:r>
    </w:p>
    <w:p w14:paraId="0B2C33DD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【解析】【解答】</w:t>
      </w:r>
      <w:r w:rsidRPr="00F521ED">
        <w:rPr>
          <w:lang w:eastAsia="zh-CN"/>
        </w:rPr>
        <w:t>22-13+5</w:t>
      </w:r>
      <w:r w:rsidRPr="00F521ED">
        <w:rPr>
          <w:lang w:eastAsia="zh-CN"/>
        </w:rPr>
        <w:t>，故答案为：</w:t>
      </w:r>
      <w:r w:rsidRPr="00F521ED">
        <w:rPr>
          <w:lang w:eastAsia="zh-CN"/>
        </w:rPr>
        <w:t>A</w:t>
      </w:r>
      <w:r w:rsidRPr="00F521ED">
        <w:rPr>
          <w:lang w:eastAsia="zh-CN"/>
        </w:rPr>
        <w:t>。</w:t>
      </w:r>
    </w:p>
    <w:p w14:paraId="39CE5D8F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【分析】王云有</w:t>
      </w:r>
      <w:r w:rsidRPr="00F521ED">
        <w:rPr>
          <w:lang w:eastAsia="zh-CN"/>
        </w:rPr>
        <w:t>22</w:t>
      </w:r>
      <w:r w:rsidRPr="00F521ED">
        <w:rPr>
          <w:lang w:eastAsia="zh-CN"/>
        </w:rPr>
        <w:t>支彩色铅笔，用去</w:t>
      </w:r>
      <w:r w:rsidRPr="00F521ED">
        <w:rPr>
          <w:lang w:eastAsia="zh-CN"/>
        </w:rPr>
        <w:t>13</w:t>
      </w:r>
      <w:r w:rsidRPr="00F521ED">
        <w:rPr>
          <w:lang w:eastAsia="zh-CN"/>
        </w:rPr>
        <w:t>支后，应该是从原有的</w:t>
      </w:r>
      <w:r w:rsidRPr="00F521ED">
        <w:rPr>
          <w:lang w:eastAsia="zh-CN"/>
        </w:rPr>
        <w:t>22</w:t>
      </w:r>
      <w:r w:rsidRPr="00F521ED">
        <w:rPr>
          <w:lang w:eastAsia="zh-CN"/>
        </w:rPr>
        <w:t>支中，少掉了</w:t>
      </w:r>
      <w:r w:rsidRPr="00F521ED">
        <w:rPr>
          <w:lang w:eastAsia="zh-CN"/>
        </w:rPr>
        <w:t>13</w:t>
      </w:r>
      <w:r w:rsidRPr="00F521ED">
        <w:rPr>
          <w:lang w:eastAsia="zh-CN"/>
        </w:rPr>
        <w:t>支，所以应先列减法，后来妈妈又给她买了</w:t>
      </w:r>
      <w:r w:rsidRPr="00F521ED">
        <w:rPr>
          <w:lang w:eastAsia="zh-CN"/>
        </w:rPr>
        <w:t>5</w:t>
      </w:r>
      <w:r w:rsidRPr="00F521ED">
        <w:rPr>
          <w:lang w:eastAsia="zh-CN"/>
        </w:rPr>
        <w:t>支，多出了</w:t>
      </w:r>
      <w:r w:rsidRPr="00F521ED">
        <w:rPr>
          <w:lang w:eastAsia="zh-CN"/>
        </w:rPr>
        <w:t>5</w:t>
      </w:r>
      <w:r w:rsidRPr="00F521ED">
        <w:rPr>
          <w:lang w:eastAsia="zh-CN"/>
        </w:rPr>
        <w:t>支，应该再列加法</w:t>
      </w:r>
    </w:p>
    <w:p w14:paraId="3CE7FA3C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 </w:t>
      </w:r>
    </w:p>
    <w:p w14:paraId="2A77ADFC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3.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C   </w:t>
      </w:r>
    </w:p>
    <w:p w14:paraId="4C5A5C63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【解析】【解答】选项</w:t>
      </w:r>
      <w:r w:rsidRPr="00F521ED">
        <w:rPr>
          <w:lang w:eastAsia="zh-CN"/>
        </w:rPr>
        <w:t>A</w:t>
      </w:r>
      <w:r w:rsidRPr="00F521ED">
        <w:rPr>
          <w:lang w:eastAsia="zh-CN"/>
        </w:rPr>
        <w:t>，</w:t>
      </w:r>
      <w:r w:rsidRPr="00F521ED">
        <w:rPr>
          <w:lang w:eastAsia="zh-CN"/>
        </w:rPr>
        <w:t>29+31=60</w:t>
      </w:r>
      <w:r w:rsidRPr="00F521ED">
        <w:rPr>
          <w:lang w:eastAsia="zh-CN"/>
        </w:rPr>
        <w:t>，</w:t>
      </w:r>
      <w:r w:rsidRPr="00F521ED">
        <w:rPr>
          <w:lang w:eastAsia="zh-CN"/>
        </w:rPr>
        <w:t>60</w:t>
      </w:r>
      <w:r w:rsidRPr="00F521ED">
        <w:rPr>
          <w:lang w:eastAsia="zh-CN"/>
        </w:rPr>
        <w:t>＞</w:t>
      </w:r>
      <w:r w:rsidRPr="00F521ED">
        <w:rPr>
          <w:lang w:eastAsia="zh-CN"/>
        </w:rPr>
        <w:t>50</w:t>
      </w:r>
      <w:r w:rsidRPr="00F521ED">
        <w:rPr>
          <w:lang w:eastAsia="zh-CN"/>
        </w:rPr>
        <w:t>；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选项</w:t>
      </w:r>
      <w:r w:rsidRPr="00F521ED">
        <w:rPr>
          <w:lang w:eastAsia="zh-CN"/>
        </w:rPr>
        <w:t>B</w:t>
      </w:r>
      <w:r w:rsidRPr="00F521ED">
        <w:rPr>
          <w:lang w:eastAsia="zh-CN"/>
        </w:rPr>
        <w:t>，</w:t>
      </w:r>
      <w:r w:rsidRPr="00F521ED">
        <w:rPr>
          <w:lang w:eastAsia="zh-CN"/>
        </w:rPr>
        <w:t>73-18=55</w:t>
      </w:r>
      <w:r w:rsidRPr="00F521ED">
        <w:rPr>
          <w:lang w:eastAsia="zh-CN"/>
        </w:rPr>
        <w:t>，</w:t>
      </w:r>
      <w:r w:rsidRPr="00F521ED">
        <w:rPr>
          <w:lang w:eastAsia="zh-CN"/>
        </w:rPr>
        <w:t>55</w:t>
      </w:r>
      <w:r w:rsidRPr="00F521ED">
        <w:rPr>
          <w:lang w:eastAsia="zh-CN"/>
        </w:rPr>
        <w:t>＞</w:t>
      </w:r>
      <w:r w:rsidRPr="00F521ED">
        <w:rPr>
          <w:lang w:eastAsia="zh-CN"/>
        </w:rPr>
        <w:t>50</w:t>
      </w:r>
      <w:r w:rsidRPr="00F521ED">
        <w:rPr>
          <w:lang w:eastAsia="zh-CN"/>
        </w:rPr>
        <w:t>；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选项</w:t>
      </w:r>
      <w:r w:rsidRPr="00F521ED">
        <w:rPr>
          <w:lang w:eastAsia="zh-CN"/>
        </w:rPr>
        <w:t>C</w:t>
      </w:r>
      <w:r w:rsidRPr="00F521ED">
        <w:rPr>
          <w:lang w:eastAsia="zh-CN"/>
        </w:rPr>
        <w:t>，</w:t>
      </w:r>
      <w:r w:rsidRPr="00F521ED">
        <w:rPr>
          <w:lang w:eastAsia="zh-CN"/>
        </w:rPr>
        <w:t>42+7=49</w:t>
      </w:r>
      <w:r w:rsidRPr="00F521ED">
        <w:rPr>
          <w:lang w:eastAsia="zh-CN"/>
        </w:rPr>
        <w:t>，</w:t>
      </w:r>
      <w:r w:rsidRPr="00F521ED">
        <w:rPr>
          <w:lang w:eastAsia="zh-CN"/>
        </w:rPr>
        <w:t>49</w:t>
      </w:r>
      <w:r w:rsidRPr="00F521ED">
        <w:rPr>
          <w:lang w:eastAsia="zh-CN"/>
        </w:rPr>
        <w:t>＜</w:t>
      </w:r>
      <w:r w:rsidRPr="00F521ED">
        <w:rPr>
          <w:lang w:eastAsia="zh-CN"/>
        </w:rPr>
        <w:t>50</w:t>
      </w:r>
      <w:r w:rsidRPr="00F521ED">
        <w:rPr>
          <w:lang w:eastAsia="zh-CN"/>
        </w:rPr>
        <w:t>。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故答案为：</w:t>
      </w:r>
      <w:r w:rsidRPr="00F521ED">
        <w:rPr>
          <w:lang w:eastAsia="zh-CN"/>
        </w:rPr>
        <w:t>C</w:t>
      </w:r>
      <w:r w:rsidRPr="00F521ED">
        <w:rPr>
          <w:lang w:eastAsia="zh-CN"/>
        </w:rPr>
        <w:t>。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【分析】</w:t>
      </w:r>
      <w:r w:rsidRPr="00F521ED">
        <w:rPr>
          <w:highlight w:val="white"/>
          <w:lang w:eastAsia="zh-CN"/>
        </w:rPr>
        <w:t>整数加法计算法则：相同数位对齐，从低位加起，哪一位上的数相加满十，就向前一位进</w:t>
      </w:r>
      <w:proofErr w:type="gramStart"/>
      <w:r w:rsidRPr="00F521ED">
        <w:rPr>
          <w:highlight w:val="white"/>
          <w:lang w:eastAsia="zh-CN"/>
        </w:rPr>
        <w:t>一</w:t>
      </w:r>
      <w:proofErr w:type="gramEnd"/>
      <w:r w:rsidRPr="00F521ED">
        <w:rPr>
          <w:highlight w:val="white"/>
          <w:lang w:eastAsia="zh-CN"/>
        </w:rPr>
        <w:t>；</w:t>
      </w:r>
      <w:r w:rsidRPr="00F521ED">
        <w:rPr>
          <w:lang w:eastAsia="zh-CN"/>
        </w:rPr>
        <w:br/>
      </w:r>
      <w:r w:rsidRPr="00F521ED">
        <w:rPr>
          <w:highlight w:val="white"/>
          <w:lang w:eastAsia="zh-CN"/>
        </w:rPr>
        <w:t xml:space="preserve"> </w:t>
      </w:r>
      <w:r w:rsidRPr="00F521ED">
        <w:rPr>
          <w:highlight w:val="white"/>
          <w:lang w:eastAsia="zh-CN"/>
        </w:rPr>
        <w:t>整数减法计算法则：相同数位对齐，从低位减起，哪一位上的数不够减，就从它的前一位退</w:t>
      </w:r>
      <w:proofErr w:type="gramStart"/>
      <w:r w:rsidRPr="00F521ED">
        <w:rPr>
          <w:highlight w:val="white"/>
          <w:lang w:eastAsia="zh-CN"/>
        </w:rPr>
        <w:t>一</w:t>
      </w:r>
      <w:proofErr w:type="gramEnd"/>
      <w:r w:rsidRPr="00F521ED">
        <w:rPr>
          <w:highlight w:val="white"/>
          <w:lang w:eastAsia="zh-CN"/>
        </w:rPr>
        <w:t>作十，和本位上的数合并在一起，再减，据此计算出结果，再比较大小。</w:t>
      </w:r>
    </w:p>
    <w:p w14:paraId="41971283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4.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C   </w:t>
      </w:r>
    </w:p>
    <w:p w14:paraId="5BAE0F8B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【解析】【解答】</w:t>
      </w:r>
      <w:r w:rsidRPr="00F521ED">
        <w:rPr>
          <w:lang w:eastAsia="zh-CN"/>
        </w:rPr>
        <w:t xml:space="preserve"> </w:t>
      </w:r>
      <w:r w:rsidRPr="00F521ED">
        <w:rPr>
          <w:lang w:eastAsia="zh-CN"/>
        </w:rPr>
        <w:t>一根绳子长</w:t>
      </w:r>
      <w:r w:rsidRPr="00F521ED">
        <w:rPr>
          <w:lang w:eastAsia="zh-CN"/>
        </w:rPr>
        <w:t>200</w:t>
      </w:r>
      <w:r w:rsidRPr="00F521ED">
        <w:rPr>
          <w:lang w:eastAsia="zh-CN"/>
        </w:rPr>
        <w:t>米，第一次用了</w:t>
      </w:r>
      <w:r w:rsidRPr="00F521ED">
        <w:rPr>
          <w:lang w:eastAsia="zh-CN"/>
        </w:rPr>
        <w:t>49</w:t>
      </w:r>
      <w:r w:rsidRPr="00F521ED">
        <w:rPr>
          <w:lang w:eastAsia="zh-CN"/>
        </w:rPr>
        <w:t>米，第二次用了</w:t>
      </w:r>
      <w:r w:rsidRPr="00F521ED">
        <w:rPr>
          <w:lang w:eastAsia="zh-CN"/>
        </w:rPr>
        <w:t>37</w:t>
      </w:r>
      <w:r w:rsidRPr="00F521ED">
        <w:rPr>
          <w:lang w:eastAsia="zh-CN"/>
        </w:rPr>
        <w:t>米，现在绳子的长度比原来短了多少</w:t>
      </w:r>
      <w:r w:rsidRPr="00F521ED">
        <w:rPr>
          <w:lang w:eastAsia="zh-CN"/>
        </w:rPr>
        <w:t>?</w:t>
      </w:r>
      <w:r w:rsidRPr="00F521ED">
        <w:rPr>
          <w:lang w:eastAsia="zh-CN"/>
        </w:rPr>
        <w:t>正确的列式是：</w:t>
      </w:r>
      <w:r w:rsidRPr="00F521ED">
        <w:rPr>
          <w:lang w:eastAsia="zh-CN"/>
        </w:rPr>
        <w:t xml:space="preserve">49+37 </w:t>
      </w:r>
      <w:r w:rsidRPr="00F521ED">
        <w:rPr>
          <w:lang w:eastAsia="zh-CN"/>
        </w:rPr>
        <w:t>。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故答案为：</w:t>
      </w:r>
      <w:r w:rsidRPr="00F521ED">
        <w:rPr>
          <w:lang w:eastAsia="zh-CN"/>
        </w:rPr>
        <w:t>C</w:t>
      </w:r>
      <w:r w:rsidRPr="00F521ED">
        <w:rPr>
          <w:lang w:eastAsia="zh-CN"/>
        </w:rPr>
        <w:t>。</w:t>
      </w:r>
      <w:r w:rsidRPr="00F521ED">
        <w:rPr>
          <w:lang w:eastAsia="zh-CN"/>
        </w:rPr>
        <w:br/>
        <w:t xml:space="preserve"> </w:t>
      </w:r>
      <w:r w:rsidRPr="00F521ED">
        <w:rPr>
          <w:lang w:eastAsia="zh-CN"/>
        </w:rPr>
        <w:t>【分析】根据题意可知，要求现在绳子的长度比原来短了多少</w:t>
      </w:r>
      <w:r w:rsidRPr="00F521ED">
        <w:rPr>
          <w:lang w:eastAsia="zh-CN"/>
        </w:rPr>
        <w:t xml:space="preserve">? </w:t>
      </w:r>
      <w:r w:rsidRPr="00F521ED">
        <w:rPr>
          <w:lang w:eastAsia="zh-CN"/>
        </w:rPr>
        <w:t>将两次用的长度相加，据此列式解答。</w:t>
      </w:r>
    </w:p>
    <w:p w14:paraId="3F972D2D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5.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D   </w:t>
      </w:r>
    </w:p>
    <w:p w14:paraId="25ACDD7C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【解析】【解答】因为</w:t>
      </w:r>
      <w:r w:rsidRPr="00F521ED">
        <w:rPr>
          <w:lang w:eastAsia="zh-CN"/>
        </w:rPr>
        <w:t>37</w:t>
      </w:r>
      <w:r w:rsidRPr="00F521ED">
        <w:rPr>
          <w:lang w:eastAsia="zh-CN"/>
        </w:rPr>
        <w:t>－</w:t>
      </w:r>
      <w:r w:rsidRPr="00F521ED">
        <w:rPr>
          <w:lang w:eastAsia="zh-CN"/>
        </w:rPr>
        <w:t>4=33</w:t>
      </w:r>
      <w:r w:rsidRPr="00F521ED">
        <w:rPr>
          <w:lang w:eastAsia="zh-CN"/>
        </w:rPr>
        <w:t>，</w:t>
      </w:r>
      <w:r w:rsidRPr="00F521ED">
        <w:rPr>
          <w:lang w:eastAsia="zh-CN"/>
        </w:rPr>
        <w:t>33</w:t>
      </w:r>
      <w:r w:rsidRPr="00F521ED">
        <w:rPr>
          <w:lang w:eastAsia="zh-CN"/>
        </w:rPr>
        <w:t>＋</w:t>
      </w:r>
      <w:r w:rsidRPr="00F521ED">
        <w:rPr>
          <w:lang w:eastAsia="zh-CN"/>
        </w:rPr>
        <w:t>20=53</w:t>
      </w:r>
      <w:r w:rsidRPr="00F521ED">
        <w:rPr>
          <w:lang w:eastAsia="zh-CN"/>
        </w:rPr>
        <w:t>，</w:t>
      </w:r>
      <w:r w:rsidRPr="00F521ED">
        <w:rPr>
          <w:lang w:eastAsia="zh-CN"/>
        </w:rPr>
        <w:t xml:space="preserve"> </w:t>
      </w:r>
      <w:r w:rsidRPr="00F521ED">
        <w:rPr>
          <w:lang w:eastAsia="zh-CN"/>
        </w:rPr>
        <w:t>所以</w:t>
      </w:r>
      <w:r w:rsidRPr="00F521ED">
        <w:rPr>
          <w:lang w:eastAsia="zh-CN"/>
        </w:rPr>
        <w:t>37</w:t>
      </w:r>
      <w:r w:rsidRPr="00F521ED">
        <w:rPr>
          <w:lang w:eastAsia="zh-CN"/>
        </w:rPr>
        <w:t>－</w:t>
      </w:r>
      <w:r w:rsidRPr="00F521ED">
        <w:rPr>
          <w:lang w:eastAsia="zh-CN"/>
        </w:rPr>
        <w:t>4</w:t>
      </w:r>
      <w:r w:rsidRPr="00F521ED">
        <w:rPr>
          <w:lang w:eastAsia="zh-CN"/>
        </w:rPr>
        <w:t>＋</w:t>
      </w:r>
      <w:r w:rsidRPr="00F521ED">
        <w:rPr>
          <w:lang w:eastAsia="zh-CN"/>
        </w:rPr>
        <w:t>20=53.</w:t>
      </w:r>
      <w:r w:rsidRPr="00F521ED">
        <w:rPr>
          <w:lang w:eastAsia="zh-CN"/>
        </w:rPr>
        <w:br/>
      </w:r>
      <w:r w:rsidRPr="00F521ED">
        <w:rPr>
          <w:lang w:eastAsia="zh-CN"/>
        </w:rPr>
        <w:t>故答案为：</w:t>
      </w:r>
      <w:r w:rsidRPr="00F521ED">
        <w:rPr>
          <w:lang w:eastAsia="zh-CN"/>
        </w:rPr>
        <w:t>D.</w:t>
      </w:r>
      <w:r w:rsidRPr="00F521ED">
        <w:rPr>
          <w:lang w:eastAsia="zh-CN"/>
        </w:rPr>
        <w:br/>
      </w:r>
      <w:r w:rsidRPr="00F521ED">
        <w:rPr>
          <w:lang w:eastAsia="zh-CN"/>
        </w:rPr>
        <w:t>【分析】根据题意可知，一个算式中，只有加减法，按从左往右的顺序依次计算，据此解答</w:t>
      </w:r>
      <w:r w:rsidRPr="00F521ED">
        <w:rPr>
          <w:lang w:eastAsia="zh-CN"/>
        </w:rPr>
        <w:t>.</w:t>
      </w:r>
    </w:p>
    <w:p w14:paraId="73B9921F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lang w:eastAsia="zh-CN"/>
        </w:rPr>
        <w:t>二、判断题</w:t>
      </w:r>
    </w:p>
    <w:p w14:paraId="31279251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6.</w:t>
      </w:r>
      <w:r w:rsidRPr="00F521ED">
        <w:rPr>
          <w:lang w:eastAsia="zh-CN"/>
        </w:rPr>
        <w:t>【答案】错误</w:t>
      </w:r>
      <w:r w:rsidRPr="00F521ED">
        <w:rPr>
          <w:lang w:eastAsia="zh-CN"/>
        </w:rPr>
        <w:t xml:space="preserve">  </w:t>
      </w:r>
    </w:p>
    <w:p w14:paraId="56250C5C" w14:textId="77777777" w:rsidR="002853DD" w:rsidRPr="00F521ED" w:rsidRDefault="00F521ED" w:rsidP="00F521ED">
      <w:pPr>
        <w:spacing w:after="0" w:line="360" w:lineRule="auto"/>
      </w:pPr>
      <w:r w:rsidRPr="00F521ED">
        <w:lastRenderedPageBreak/>
        <w:t>【</w:t>
      </w:r>
      <w:proofErr w:type="spellStart"/>
      <w:r w:rsidRPr="00F521ED">
        <w:t>解析</w:t>
      </w:r>
      <w:proofErr w:type="spellEnd"/>
      <w:r w:rsidRPr="00F521ED">
        <w:t>】</w:t>
      </w:r>
    </w:p>
    <w:p w14:paraId="66580494" w14:textId="77777777" w:rsidR="002853DD" w:rsidRPr="00F521ED" w:rsidRDefault="00F521ED" w:rsidP="00F521ED">
      <w:pPr>
        <w:spacing w:after="0" w:line="360" w:lineRule="auto"/>
      </w:pPr>
      <w:r w:rsidRPr="00F521ED">
        <w:t>7.</w:t>
      </w:r>
      <w:r w:rsidRPr="00F521ED">
        <w:t>【答案】正确</w:t>
      </w:r>
      <w:r w:rsidRPr="00F521ED">
        <w:t xml:space="preserve">  </w:t>
      </w:r>
    </w:p>
    <w:p w14:paraId="59B495D4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7FE4CDB6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8.</w:t>
      </w:r>
      <w:r w:rsidRPr="00F521ED">
        <w:rPr>
          <w:lang w:eastAsia="zh-CN"/>
        </w:rPr>
        <w:t>【答案】错误</w:t>
      </w:r>
      <w:r w:rsidRPr="00F521ED">
        <w:rPr>
          <w:lang w:eastAsia="zh-CN"/>
        </w:rPr>
        <w:t xml:space="preserve">  </w:t>
      </w:r>
    </w:p>
    <w:p w14:paraId="07B4CE4F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3E5B64AC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9.</w:t>
      </w:r>
      <w:r w:rsidRPr="00F521ED">
        <w:rPr>
          <w:lang w:eastAsia="zh-CN"/>
        </w:rPr>
        <w:t>【答案】错误</w:t>
      </w:r>
      <w:r w:rsidRPr="00F521ED">
        <w:rPr>
          <w:lang w:eastAsia="zh-CN"/>
        </w:rPr>
        <w:t xml:space="preserve">  </w:t>
      </w:r>
    </w:p>
    <w:p w14:paraId="5331E842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3CA81AA5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10.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</w:t>
      </w:r>
      <w:r w:rsidRPr="00F521ED">
        <w:rPr>
          <w:lang w:eastAsia="zh-CN"/>
        </w:rPr>
        <w:t>错误</w:t>
      </w:r>
      <w:r w:rsidRPr="00F521ED">
        <w:rPr>
          <w:lang w:eastAsia="zh-CN"/>
        </w:rPr>
        <w:t xml:space="preserve">   </w:t>
      </w:r>
    </w:p>
    <w:p w14:paraId="181310A6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2E726894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lang w:eastAsia="zh-CN"/>
        </w:rPr>
        <w:t>三、填空题</w:t>
      </w:r>
    </w:p>
    <w:p w14:paraId="7622B90C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11.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>85</w:t>
      </w:r>
      <w:r w:rsidRPr="00F521ED">
        <w:rPr>
          <w:lang w:eastAsia="zh-CN"/>
        </w:rPr>
        <w:t>；</w:t>
      </w:r>
      <w:r w:rsidRPr="00F521ED">
        <w:rPr>
          <w:lang w:eastAsia="zh-CN"/>
        </w:rPr>
        <w:t>46</w:t>
      </w:r>
      <w:r w:rsidRPr="00F521ED">
        <w:rPr>
          <w:lang w:eastAsia="zh-CN"/>
        </w:rPr>
        <w:t>；</w:t>
      </w:r>
      <w:r w:rsidRPr="00F521ED">
        <w:rPr>
          <w:lang w:eastAsia="zh-CN"/>
        </w:rPr>
        <w:t>710</w:t>
      </w:r>
      <w:r w:rsidRPr="00F521ED">
        <w:rPr>
          <w:lang w:eastAsia="zh-CN"/>
        </w:rPr>
        <w:t>；</w:t>
      </w:r>
      <w:r w:rsidRPr="00F521ED">
        <w:rPr>
          <w:lang w:eastAsia="zh-CN"/>
        </w:rPr>
        <w:t xml:space="preserve">560    </w:t>
      </w:r>
    </w:p>
    <w:p w14:paraId="2D2205E9" w14:textId="77777777" w:rsidR="002853DD" w:rsidRPr="00F521ED" w:rsidRDefault="00F521ED" w:rsidP="00F521ED">
      <w:pPr>
        <w:spacing w:after="0" w:line="360" w:lineRule="auto"/>
      </w:pPr>
      <w:r w:rsidRPr="00F521ED">
        <w:t>【</w:t>
      </w:r>
      <w:proofErr w:type="spellStart"/>
      <w:r w:rsidRPr="00F521ED">
        <w:t>解析</w:t>
      </w:r>
      <w:proofErr w:type="spellEnd"/>
      <w:r w:rsidRPr="00F521ED">
        <w:t>】【解答】</w:t>
      </w:r>
      <w:r w:rsidRPr="00F521ED">
        <w:t>46</w:t>
      </w:r>
      <w:r w:rsidRPr="00F521ED">
        <w:t>＋</w:t>
      </w:r>
      <w:r w:rsidRPr="00F521ED">
        <w:t>39=85</w:t>
      </w:r>
    </w:p>
    <w:p w14:paraId="0D497B90" w14:textId="77777777" w:rsidR="002853DD" w:rsidRPr="00F521ED" w:rsidRDefault="00F521ED" w:rsidP="00F521ED">
      <w:pPr>
        <w:spacing w:after="0" w:line="360" w:lineRule="auto"/>
      </w:pPr>
      <w:r w:rsidRPr="00F521ED">
        <w:t>90</w:t>
      </w:r>
      <w:r w:rsidRPr="00F521ED">
        <w:t>－</w:t>
      </w:r>
      <w:r w:rsidRPr="00F521ED">
        <w:t>44=46</w:t>
      </w:r>
    </w:p>
    <w:p w14:paraId="5715F477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70</w:t>
      </w:r>
      <w:r w:rsidRPr="00F521ED">
        <w:rPr>
          <w:lang w:eastAsia="zh-CN"/>
        </w:rPr>
        <w:t>＋</w:t>
      </w:r>
      <w:r w:rsidRPr="00F521ED">
        <w:rPr>
          <w:lang w:eastAsia="zh-CN"/>
        </w:rPr>
        <w:t>640=710</w:t>
      </w:r>
    </w:p>
    <w:p w14:paraId="00505911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600</w:t>
      </w:r>
      <w:r w:rsidRPr="00F521ED">
        <w:rPr>
          <w:lang w:eastAsia="zh-CN"/>
        </w:rPr>
        <w:t>－</w:t>
      </w:r>
      <w:r w:rsidRPr="00F521ED">
        <w:rPr>
          <w:lang w:eastAsia="zh-CN"/>
        </w:rPr>
        <w:t>40=560</w:t>
      </w:r>
      <w:r w:rsidRPr="00F521ED">
        <w:rPr>
          <w:lang w:eastAsia="zh-CN"/>
        </w:rPr>
        <w:br/>
      </w:r>
      <w:r w:rsidRPr="00F521ED">
        <w:rPr>
          <w:lang w:eastAsia="zh-CN"/>
        </w:rPr>
        <w:t>故答案为：</w:t>
      </w:r>
      <w:r w:rsidRPr="00F521ED">
        <w:rPr>
          <w:lang w:eastAsia="zh-CN"/>
        </w:rPr>
        <w:t>85</w:t>
      </w:r>
      <w:r w:rsidRPr="00F521ED">
        <w:rPr>
          <w:lang w:eastAsia="zh-CN"/>
        </w:rPr>
        <w:t>；</w:t>
      </w:r>
      <w:r w:rsidRPr="00F521ED">
        <w:rPr>
          <w:lang w:eastAsia="zh-CN"/>
        </w:rPr>
        <w:t>46</w:t>
      </w:r>
      <w:r w:rsidRPr="00F521ED">
        <w:rPr>
          <w:lang w:eastAsia="zh-CN"/>
        </w:rPr>
        <w:t>；</w:t>
      </w:r>
      <w:r w:rsidRPr="00F521ED">
        <w:rPr>
          <w:lang w:eastAsia="zh-CN"/>
        </w:rPr>
        <w:t>710</w:t>
      </w:r>
      <w:r w:rsidRPr="00F521ED">
        <w:rPr>
          <w:lang w:eastAsia="zh-CN"/>
        </w:rPr>
        <w:t>；</w:t>
      </w:r>
      <w:r w:rsidRPr="00F521ED">
        <w:rPr>
          <w:lang w:eastAsia="zh-CN"/>
        </w:rPr>
        <w:t>560.</w:t>
      </w:r>
      <w:r w:rsidRPr="00F521ED">
        <w:rPr>
          <w:lang w:eastAsia="zh-CN"/>
        </w:rPr>
        <w:br/>
      </w:r>
      <w:r w:rsidRPr="00F521ED">
        <w:rPr>
          <w:lang w:eastAsia="zh-CN"/>
        </w:rPr>
        <w:t>【分析】整数减法计算法则：相同数位对齐，从低位减起，哪一位上的数不够减，就从它的前一位退</w:t>
      </w:r>
      <w:proofErr w:type="gramStart"/>
      <w:r w:rsidRPr="00F521ED">
        <w:rPr>
          <w:lang w:eastAsia="zh-CN"/>
        </w:rPr>
        <w:t>一</w:t>
      </w:r>
      <w:proofErr w:type="gramEnd"/>
      <w:r w:rsidRPr="00F521ED">
        <w:rPr>
          <w:lang w:eastAsia="zh-CN"/>
        </w:rPr>
        <w:t>作十，和本位上的数合并在一起，再减；整数加法计算法则：相同数位对齐，从低位加起，哪一位上的数相加满十，就向前一位进</w:t>
      </w:r>
      <w:proofErr w:type="gramStart"/>
      <w:r w:rsidRPr="00F521ED">
        <w:rPr>
          <w:lang w:eastAsia="zh-CN"/>
        </w:rPr>
        <w:t>一</w:t>
      </w:r>
      <w:proofErr w:type="gramEnd"/>
      <w:r w:rsidRPr="00F521ED">
        <w:rPr>
          <w:lang w:eastAsia="zh-CN"/>
        </w:rPr>
        <w:t>；整十数加减整十数，把十位上的数相加减，得几就是几十，据此解答</w:t>
      </w:r>
      <w:r w:rsidRPr="00F521ED">
        <w:rPr>
          <w:lang w:eastAsia="zh-CN"/>
        </w:rPr>
        <w:t>.</w:t>
      </w:r>
    </w:p>
    <w:p w14:paraId="2575A0DE" w14:textId="77777777" w:rsidR="002853DD" w:rsidRPr="00F521ED" w:rsidRDefault="00F521ED" w:rsidP="00F521ED">
      <w:pPr>
        <w:spacing w:after="0" w:line="360" w:lineRule="auto"/>
      </w:pPr>
      <w:r w:rsidRPr="00F521ED">
        <w:t>12.</w:t>
      </w:r>
      <w:r w:rsidRPr="00F521ED">
        <w:t>【答案】</w:t>
      </w:r>
      <w:r w:rsidRPr="00F521ED">
        <w:t xml:space="preserve"> 37,57,61,69,76,84,24,30   </w:t>
      </w:r>
    </w:p>
    <w:p w14:paraId="2CA92743" w14:textId="77777777" w:rsidR="002853DD" w:rsidRPr="00F521ED" w:rsidRDefault="00F521ED" w:rsidP="00F521ED">
      <w:pPr>
        <w:spacing w:after="0" w:line="360" w:lineRule="auto"/>
      </w:pPr>
      <w:r w:rsidRPr="00F521ED">
        <w:t>【</w:t>
      </w:r>
      <w:proofErr w:type="spellStart"/>
      <w:r w:rsidRPr="00F521ED">
        <w:t>解析</w:t>
      </w:r>
      <w:proofErr w:type="spellEnd"/>
      <w:r w:rsidRPr="00F521ED">
        <w:t>】</w:t>
      </w:r>
    </w:p>
    <w:p w14:paraId="7054098E" w14:textId="77777777" w:rsidR="002853DD" w:rsidRPr="00F521ED" w:rsidRDefault="00F521ED" w:rsidP="00F521ED">
      <w:pPr>
        <w:spacing w:after="0" w:line="360" w:lineRule="auto"/>
      </w:pPr>
      <w:r w:rsidRPr="00F521ED">
        <w:t>13.</w:t>
      </w:r>
      <w:r w:rsidRPr="00F521ED">
        <w:t>【答案】</w:t>
      </w:r>
      <w:r w:rsidRPr="00F521ED">
        <w:t xml:space="preserve"> 74</w:t>
      </w:r>
      <w:r w:rsidRPr="00F521ED">
        <w:t>；</w:t>
      </w:r>
      <w:r w:rsidRPr="00F521ED">
        <w:t>15</w:t>
      </w:r>
      <w:r w:rsidRPr="00F521ED">
        <w:t>；</w:t>
      </w:r>
      <w:r w:rsidRPr="00F521ED">
        <w:t>35</w:t>
      </w:r>
      <w:r w:rsidRPr="00F521ED">
        <w:t>；</w:t>
      </w:r>
      <w:r w:rsidRPr="00F521ED">
        <w:t>12</w:t>
      </w:r>
      <w:r w:rsidRPr="00F521ED">
        <w:t>；</w:t>
      </w:r>
      <w:r w:rsidRPr="00F521ED">
        <w:t>18</w:t>
      </w:r>
      <w:r w:rsidRPr="00F521ED">
        <w:t>；</w:t>
      </w:r>
      <w:r w:rsidRPr="00F521ED">
        <w:t xml:space="preserve">98   </w:t>
      </w:r>
    </w:p>
    <w:p w14:paraId="62FF9315" w14:textId="77777777" w:rsidR="002853DD" w:rsidRPr="00F521ED" w:rsidRDefault="00F521ED" w:rsidP="00F521ED">
      <w:pPr>
        <w:spacing w:after="0" w:line="360" w:lineRule="auto"/>
      </w:pPr>
      <w:r w:rsidRPr="00F521ED">
        <w:t>【</w:t>
      </w:r>
      <w:proofErr w:type="spellStart"/>
      <w:r w:rsidRPr="00F521ED">
        <w:t>解析</w:t>
      </w:r>
      <w:proofErr w:type="spellEnd"/>
      <w:r w:rsidRPr="00F521ED">
        <w:t>】</w:t>
      </w:r>
    </w:p>
    <w:p w14:paraId="01BA6845" w14:textId="77777777" w:rsidR="002853DD" w:rsidRPr="00F521ED" w:rsidRDefault="00F521ED" w:rsidP="00F521ED">
      <w:pPr>
        <w:spacing w:after="0" w:line="360" w:lineRule="auto"/>
      </w:pPr>
      <w:r w:rsidRPr="00F521ED">
        <w:t>14.</w:t>
      </w:r>
      <w:r w:rsidRPr="00F521ED">
        <w:t>【答案】</w:t>
      </w:r>
      <w:r w:rsidRPr="00F521ED">
        <w:t xml:space="preserve"> 78</w:t>
      </w:r>
      <w:r w:rsidRPr="00F521ED">
        <w:t>；</w:t>
      </w:r>
      <w:r w:rsidRPr="00F521ED">
        <w:t>68</w:t>
      </w:r>
      <w:r w:rsidRPr="00F521ED">
        <w:t>；</w:t>
      </w:r>
      <w:r w:rsidRPr="00F521ED">
        <w:t>40</w:t>
      </w:r>
      <w:r w:rsidRPr="00F521ED">
        <w:t>；</w:t>
      </w:r>
      <w:r w:rsidRPr="00F521ED">
        <w:t xml:space="preserve">100   </w:t>
      </w:r>
    </w:p>
    <w:p w14:paraId="673ED829" w14:textId="77777777" w:rsidR="002853DD" w:rsidRPr="00F521ED" w:rsidRDefault="00F521ED" w:rsidP="00F521ED">
      <w:pPr>
        <w:spacing w:after="0" w:line="360" w:lineRule="auto"/>
      </w:pPr>
      <w:r w:rsidRPr="00F521ED">
        <w:t>【</w:t>
      </w:r>
      <w:proofErr w:type="spellStart"/>
      <w:r w:rsidRPr="00F521ED">
        <w:t>解析</w:t>
      </w:r>
      <w:proofErr w:type="spellEnd"/>
      <w:r w:rsidRPr="00F521ED">
        <w:t>】</w:t>
      </w:r>
    </w:p>
    <w:p w14:paraId="70F78678" w14:textId="77777777" w:rsidR="002853DD" w:rsidRPr="00F521ED" w:rsidRDefault="00F521ED" w:rsidP="00F521ED">
      <w:pPr>
        <w:spacing w:after="0" w:line="360" w:lineRule="auto"/>
      </w:pPr>
      <w:r w:rsidRPr="00F521ED">
        <w:t>15.</w:t>
      </w:r>
      <w:r w:rsidRPr="00F521ED">
        <w:t>【答案】</w:t>
      </w:r>
      <w:r w:rsidRPr="00F521ED">
        <w:t xml:space="preserve"> </w:t>
      </w:r>
      <w:proofErr w:type="spellStart"/>
      <w:r w:rsidRPr="00F521ED">
        <w:t>十；十</w:t>
      </w:r>
      <w:proofErr w:type="spellEnd"/>
      <w:r w:rsidRPr="00F521ED">
        <w:t xml:space="preserve">   </w:t>
      </w:r>
    </w:p>
    <w:p w14:paraId="62EE97D0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</w:p>
    <w:p w14:paraId="7642E7E4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lang w:eastAsia="zh-CN"/>
        </w:rPr>
        <w:t>四、解答题</w:t>
      </w:r>
    </w:p>
    <w:p w14:paraId="7FC71427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16.</w:t>
      </w:r>
      <w:r w:rsidRPr="00F521ED">
        <w:rPr>
          <w:lang w:eastAsia="zh-CN"/>
        </w:rPr>
        <w:t>【答案】解：</w:t>
      </w:r>
      <w:r w:rsidRPr="00F521ED">
        <w:rPr>
          <w:lang w:eastAsia="zh-CN"/>
        </w:rPr>
        <w:t>45-8=37</w:t>
      </w:r>
      <w:r w:rsidRPr="00F521ED">
        <w:rPr>
          <w:lang w:eastAsia="zh-CN"/>
        </w:rPr>
        <w:t>（棵）</w:t>
      </w:r>
      <w:r w:rsidRPr="00F521ED">
        <w:rPr>
          <w:lang w:eastAsia="zh-CN"/>
        </w:rPr>
        <w:t>45+6=51</w:t>
      </w:r>
      <w:r w:rsidRPr="00F521ED">
        <w:rPr>
          <w:lang w:eastAsia="zh-CN"/>
        </w:rPr>
        <w:t>（棵）</w:t>
      </w:r>
      <w:r w:rsidRPr="00F521ED">
        <w:rPr>
          <w:lang w:eastAsia="zh-CN"/>
        </w:rPr>
        <w:br/>
      </w:r>
      <w:r w:rsidRPr="00F521ED">
        <w:rPr>
          <w:lang w:eastAsia="zh-CN"/>
        </w:rPr>
        <w:t>答：二乙班种了</w:t>
      </w:r>
      <w:r w:rsidRPr="00F521ED">
        <w:rPr>
          <w:lang w:eastAsia="zh-CN"/>
        </w:rPr>
        <w:t>37</w:t>
      </w:r>
      <w:r w:rsidRPr="00F521ED">
        <w:rPr>
          <w:lang w:eastAsia="zh-CN"/>
        </w:rPr>
        <w:t>课，二丙班种了</w:t>
      </w:r>
      <w:r w:rsidRPr="00F521ED">
        <w:rPr>
          <w:lang w:eastAsia="zh-CN"/>
        </w:rPr>
        <w:t>51</w:t>
      </w:r>
      <w:r w:rsidRPr="00F521ED">
        <w:rPr>
          <w:lang w:eastAsia="zh-CN"/>
        </w:rPr>
        <w:t>棵。</w:t>
      </w:r>
      <w:r w:rsidRPr="00F521ED">
        <w:rPr>
          <w:lang w:eastAsia="zh-CN"/>
        </w:rPr>
        <w:t xml:space="preserve">  </w:t>
      </w:r>
    </w:p>
    <w:p w14:paraId="135D25F7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lastRenderedPageBreak/>
        <w:t>【解析】</w:t>
      </w:r>
    </w:p>
    <w:p w14:paraId="778629B4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17.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</w:t>
      </w:r>
      <w:r w:rsidRPr="00F521ED">
        <w:rPr>
          <w:lang w:eastAsia="zh-CN"/>
        </w:rPr>
        <w:t>解：</w:t>
      </w:r>
      <w:r w:rsidRPr="00F521ED">
        <w:rPr>
          <w:lang w:eastAsia="zh-CN"/>
        </w:rPr>
        <w:t>56-28+19=47</w:t>
      </w:r>
      <w:r w:rsidRPr="00F521ED">
        <w:rPr>
          <w:lang w:eastAsia="zh-CN"/>
        </w:rPr>
        <w:t>（人）</w:t>
      </w:r>
      <w:r w:rsidRPr="00F521ED">
        <w:rPr>
          <w:lang w:eastAsia="zh-CN"/>
        </w:rPr>
        <w:br/>
      </w:r>
      <w:r w:rsidRPr="00F521ED">
        <w:rPr>
          <w:lang w:eastAsia="zh-CN"/>
        </w:rPr>
        <w:t>答：现在车上有</w:t>
      </w:r>
      <w:r w:rsidRPr="00F521ED">
        <w:rPr>
          <w:lang w:eastAsia="zh-CN"/>
        </w:rPr>
        <w:t>47</w:t>
      </w:r>
      <w:r w:rsidRPr="00F521ED">
        <w:rPr>
          <w:lang w:eastAsia="zh-CN"/>
        </w:rPr>
        <w:t>人。</w:t>
      </w:r>
      <w:r w:rsidRPr="00F521ED">
        <w:rPr>
          <w:lang w:eastAsia="zh-CN"/>
        </w:rPr>
        <w:t xml:space="preserve">   </w:t>
      </w:r>
    </w:p>
    <w:p w14:paraId="70FAC856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【解析】【分析】用车上原有的人数减去下车的人数，再加上又上来的人数即可求出现在车上的人数。</w:t>
      </w:r>
    </w:p>
    <w:p w14:paraId="5FE48573" w14:textId="77777777" w:rsidR="002853DD" w:rsidRPr="00F521ED" w:rsidRDefault="00F521ED" w:rsidP="00F521ED">
      <w:pPr>
        <w:spacing w:line="360" w:lineRule="auto"/>
        <w:rPr>
          <w:lang w:eastAsia="zh-CN"/>
        </w:rPr>
      </w:pPr>
      <w:r w:rsidRPr="00F521ED">
        <w:rPr>
          <w:lang w:eastAsia="zh-CN"/>
        </w:rPr>
        <w:t>五、应用题</w:t>
      </w:r>
    </w:p>
    <w:p w14:paraId="5CE07081" w14:textId="77777777" w:rsidR="00F521E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18.</w:t>
      </w:r>
      <w:r w:rsidRPr="00F521ED">
        <w:rPr>
          <w:lang w:eastAsia="zh-CN"/>
        </w:rPr>
        <w:t>【答案】</w:t>
      </w:r>
      <w:r w:rsidRPr="00F521ED">
        <w:rPr>
          <w:lang w:eastAsia="zh-CN"/>
        </w:rPr>
        <w:t xml:space="preserve"> 50-12+15=53(</w:t>
      </w:r>
      <w:r w:rsidRPr="00F521ED">
        <w:rPr>
          <w:lang w:eastAsia="zh-CN"/>
        </w:rPr>
        <w:t>人</w:t>
      </w:r>
      <w:r w:rsidRPr="00F521ED">
        <w:rPr>
          <w:lang w:eastAsia="zh-CN"/>
        </w:rPr>
        <w:t>)</w:t>
      </w:r>
    </w:p>
    <w:p w14:paraId="2948FC00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答：现在有</w:t>
      </w:r>
      <w:r w:rsidRPr="00F521ED">
        <w:rPr>
          <w:lang w:eastAsia="zh-CN"/>
        </w:rPr>
        <w:t>53</w:t>
      </w:r>
      <w:r w:rsidRPr="00F521ED">
        <w:rPr>
          <w:lang w:eastAsia="zh-CN"/>
        </w:rPr>
        <w:t>人</w:t>
      </w:r>
    </w:p>
    <w:p w14:paraId="6FF85E7E" w14:textId="77777777" w:rsidR="002853DD" w:rsidRPr="00F521ED" w:rsidRDefault="00F521ED" w:rsidP="00F521ED">
      <w:pPr>
        <w:spacing w:after="0" w:line="360" w:lineRule="auto"/>
        <w:rPr>
          <w:lang w:eastAsia="zh-CN"/>
        </w:rPr>
      </w:pPr>
      <w:r w:rsidRPr="00F521ED">
        <w:rPr>
          <w:lang w:eastAsia="zh-CN"/>
        </w:rPr>
        <w:t>【解析】</w:t>
      </w:r>
      <w:r w:rsidRPr="00F521ED">
        <w:rPr>
          <w:lang w:eastAsia="zh-CN"/>
        </w:rPr>
        <w:t> </w:t>
      </w:r>
    </w:p>
    <w:sectPr w:rsidR="002853DD" w:rsidRPr="00F521ED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390F3" w14:textId="77777777" w:rsidR="0069236D" w:rsidRDefault="0069236D">
      <w:pPr>
        <w:spacing w:after="0" w:line="240" w:lineRule="auto"/>
      </w:pPr>
      <w:r>
        <w:separator/>
      </w:r>
    </w:p>
  </w:endnote>
  <w:endnote w:type="continuationSeparator" w:id="0">
    <w:p w14:paraId="092876EB" w14:textId="77777777" w:rsidR="0069236D" w:rsidRDefault="006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ED9F7" w14:textId="77777777" w:rsidR="002853DD" w:rsidRPr="00F521ED" w:rsidRDefault="00F521ED" w:rsidP="00F521ED">
    <w:pPr>
      <w:pStyle w:val="a5"/>
    </w:pPr>
    <w:r>
      <w:t xml:space="preserve"> </w:t>
    </w:r>
    <w:r w:rsidRPr="00F521E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BCE3C" w14:textId="77777777" w:rsidR="0069236D" w:rsidRDefault="0069236D">
      <w:pPr>
        <w:spacing w:after="0" w:line="240" w:lineRule="auto"/>
      </w:pPr>
      <w:r>
        <w:separator/>
      </w:r>
    </w:p>
  </w:footnote>
  <w:footnote w:type="continuationSeparator" w:id="0">
    <w:p w14:paraId="0E709DA3" w14:textId="77777777" w:rsidR="0069236D" w:rsidRDefault="0069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4E6A6" w14:textId="77777777" w:rsidR="002853DD" w:rsidRDefault="0069236D">
    <w:pPr>
      <w:pStyle w:val="a7"/>
      <w:pBdr>
        <w:bottom w:val="none" w:sz="0" w:space="0" w:color="auto"/>
      </w:pBdr>
    </w:pPr>
    <w:r>
      <w:pict w14:anchorId="02B2CCE6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206B4A8E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51D11095" w14:textId="77777777" w:rsidR="002853DD" w:rsidRDefault="00F521E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F17E980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37910E44" w14:textId="77777777" w:rsidR="002853DD" w:rsidRDefault="00F521E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6365C204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042B74BB" w14:textId="77777777" w:rsidR="002853DD" w:rsidRDefault="00F521E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44E0E" w14:textId="77777777" w:rsidR="002853DD" w:rsidRPr="00F521ED" w:rsidRDefault="00F521ED" w:rsidP="00F57498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7EA1C33"/>
    <w:multiLevelType w:val="hybridMultilevel"/>
    <w:tmpl w:val="F6C6D0DE"/>
    <w:lvl w:ilvl="0" w:tplc="56866850">
      <w:start w:val="1"/>
      <w:numFmt w:val="decimal"/>
      <w:lvlText w:val="%1."/>
      <w:lvlJc w:val="left"/>
      <w:pPr>
        <w:ind w:left="720" w:hanging="360"/>
      </w:pPr>
    </w:lvl>
    <w:lvl w:ilvl="1" w:tplc="56866850" w:tentative="1">
      <w:start w:val="1"/>
      <w:numFmt w:val="lowerLetter"/>
      <w:lvlText w:val="%2."/>
      <w:lvlJc w:val="left"/>
      <w:pPr>
        <w:ind w:left="1440" w:hanging="360"/>
      </w:pPr>
    </w:lvl>
    <w:lvl w:ilvl="2" w:tplc="56866850" w:tentative="1">
      <w:start w:val="1"/>
      <w:numFmt w:val="lowerRoman"/>
      <w:lvlText w:val="%3."/>
      <w:lvlJc w:val="right"/>
      <w:pPr>
        <w:ind w:left="2160" w:hanging="180"/>
      </w:pPr>
    </w:lvl>
    <w:lvl w:ilvl="3" w:tplc="56866850" w:tentative="1">
      <w:start w:val="1"/>
      <w:numFmt w:val="decimal"/>
      <w:lvlText w:val="%4."/>
      <w:lvlJc w:val="left"/>
      <w:pPr>
        <w:ind w:left="2880" w:hanging="360"/>
      </w:pPr>
    </w:lvl>
    <w:lvl w:ilvl="4" w:tplc="56866850" w:tentative="1">
      <w:start w:val="1"/>
      <w:numFmt w:val="lowerLetter"/>
      <w:lvlText w:val="%5."/>
      <w:lvlJc w:val="left"/>
      <w:pPr>
        <w:ind w:left="3600" w:hanging="360"/>
      </w:pPr>
    </w:lvl>
    <w:lvl w:ilvl="5" w:tplc="56866850" w:tentative="1">
      <w:start w:val="1"/>
      <w:numFmt w:val="lowerRoman"/>
      <w:lvlText w:val="%6."/>
      <w:lvlJc w:val="right"/>
      <w:pPr>
        <w:ind w:left="4320" w:hanging="180"/>
      </w:pPr>
    </w:lvl>
    <w:lvl w:ilvl="6" w:tplc="56866850" w:tentative="1">
      <w:start w:val="1"/>
      <w:numFmt w:val="decimal"/>
      <w:lvlText w:val="%7."/>
      <w:lvlJc w:val="left"/>
      <w:pPr>
        <w:ind w:left="5040" w:hanging="360"/>
      </w:pPr>
    </w:lvl>
    <w:lvl w:ilvl="7" w:tplc="56866850" w:tentative="1">
      <w:start w:val="1"/>
      <w:numFmt w:val="lowerLetter"/>
      <w:lvlText w:val="%8."/>
      <w:lvlJc w:val="left"/>
      <w:pPr>
        <w:ind w:left="5760" w:hanging="360"/>
      </w:pPr>
    </w:lvl>
    <w:lvl w:ilvl="8" w:tplc="568668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3567B0A"/>
    <w:multiLevelType w:val="hybridMultilevel"/>
    <w:tmpl w:val="2678195A"/>
    <w:lvl w:ilvl="0" w:tplc="94465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02D6"/>
    <w:rsid w:val="00243F78"/>
    <w:rsid w:val="00244DEA"/>
    <w:rsid w:val="002853DD"/>
    <w:rsid w:val="002A22FB"/>
    <w:rsid w:val="002B1B52"/>
    <w:rsid w:val="002B79A1"/>
    <w:rsid w:val="002C5454"/>
    <w:rsid w:val="002F406B"/>
    <w:rsid w:val="00393A11"/>
    <w:rsid w:val="003C7056"/>
    <w:rsid w:val="004303DA"/>
    <w:rsid w:val="004621D6"/>
    <w:rsid w:val="004A7EC2"/>
    <w:rsid w:val="004B0B79"/>
    <w:rsid w:val="0052166A"/>
    <w:rsid w:val="00570E98"/>
    <w:rsid w:val="0069236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21ED"/>
    <w:rsid w:val="00F57498"/>
    <w:rsid w:val="00F86A70"/>
    <w:rsid w:val="00F926C7"/>
    <w:rsid w:val="00FC2F6C"/>
    <w:rsid w:val="00FC6BE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1A5135F"/>
  <w15:docId w15:val="{6DC447D5-8E47-4D7C-8AB4-637C5AAB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72726FF9-D561-4C78-AEE0-A929A17B1A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10</cp:revision>
  <dcterms:created xsi:type="dcterms:W3CDTF">2013-12-09T06:44:00Z</dcterms:created>
  <dcterms:modified xsi:type="dcterms:W3CDTF">2020-07-22T08:37:00Z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