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34E" w:rsidRPr="00C12ADD" w:rsidRDefault="00DC3592" w:rsidP="00C12ADD">
      <w:pPr>
        <w:spacing w:line="360" w:lineRule="auto"/>
        <w:jc w:val="center"/>
        <w:rPr>
          <w:lang w:eastAsia="zh-CN"/>
        </w:rPr>
      </w:pPr>
      <w:bookmarkStart w:id="0" w:name="_GoBack"/>
      <w:bookmarkEnd w:id="0"/>
      <w:r w:rsidRPr="00DC3592">
        <w:rPr>
          <w:rFonts w:hint="eastAsia"/>
          <w:b/>
          <w:bCs/>
          <w:sz w:val="28"/>
          <w:szCs w:val="28"/>
          <w:lang w:eastAsia="zh-CN"/>
        </w:rPr>
        <w:t>二年级上册数学单元测试</w:t>
      </w:r>
      <w:r w:rsidRPr="00DC3592">
        <w:rPr>
          <w:rFonts w:hint="eastAsia"/>
          <w:b/>
          <w:bCs/>
          <w:sz w:val="28"/>
          <w:szCs w:val="28"/>
          <w:lang w:eastAsia="zh-CN"/>
        </w:rPr>
        <w:t>-2. 100</w:t>
      </w:r>
      <w:r w:rsidRPr="00DC3592">
        <w:rPr>
          <w:rFonts w:hint="eastAsia"/>
          <w:b/>
          <w:bCs/>
          <w:sz w:val="28"/>
          <w:szCs w:val="28"/>
          <w:lang w:eastAsia="zh-CN"/>
        </w:rPr>
        <w:t>以内的加法和减法（二）</w:t>
      </w:r>
      <w:r w:rsidRPr="00DC3592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b/>
          <w:bCs/>
          <w:sz w:val="24"/>
          <w:szCs w:val="24"/>
          <w:lang w:eastAsia="zh-CN"/>
        </w:rPr>
        <w:t>一、单选题</w:t>
      </w:r>
      <w:r w:rsidRPr="00C12ADD">
        <w:rPr>
          <w:b/>
          <w:bCs/>
          <w:sz w:val="24"/>
          <w:szCs w:val="24"/>
          <w:lang w:eastAsia="zh-CN"/>
        </w:rPr>
        <w:t xml:space="preserve">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1.84</w:t>
      </w:r>
      <w:r w:rsidRPr="00C12ADD">
        <w:rPr>
          <w:lang w:eastAsia="zh-CN"/>
        </w:rPr>
        <w:t>－</w:t>
      </w:r>
      <w:r w:rsidRPr="00C12ADD">
        <w:rPr>
          <w:lang w:eastAsia="zh-CN"/>
        </w:rPr>
        <w:t>7=</w:t>
      </w:r>
      <w:r w:rsidRPr="00C12ADD">
        <w:rPr>
          <w:lang w:eastAsia="zh-CN"/>
        </w:rPr>
        <w:t>（</w:t>
      </w:r>
      <w:r w:rsidRPr="00C12ADD">
        <w:rPr>
          <w:lang w:eastAsia="zh-CN"/>
        </w:rPr>
        <w:t xml:space="preserve">  </w:t>
      </w:r>
      <w:r w:rsidRPr="00C12ADD">
        <w:rPr>
          <w:lang w:eastAsia="zh-CN"/>
        </w:rPr>
        <w:t>）</w:t>
      </w:r>
      <w:r w:rsidRPr="00C12ADD">
        <w:rPr>
          <w:lang w:eastAsia="zh-CN"/>
        </w:rPr>
        <w:t xml:space="preserve">            </w:t>
      </w:r>
    </w:p>
    <w:p w:rsidR="00DE434E" w:rsidRPr="00C12ADD" w:rsidRDefault="00C12ADD" w:rsidP="00C12ADD">
      <w:pPr>
        <w:spacing w:after="0" w:line="360" w:lineRule="auto"/>
        <w:ind w:left="150"/>
        <w:rPr>
          <w:lang w:eastAsia="zh-CN"/>
        </w:rPr>
      </w:pPr>
      <w:r w:rsidRPr="00C12ADD">
        <w:rPr>
          <w:lang w:eastAsia="zh-CN"/>
        </w:rPr>
        <w:t>A. 67                                         B. 77                                         C. 83                                         D. 14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2.</w:t>
      </w:r>
      <w:r w:rsidRPr="00C12ADD">
        <w:rPr>
          <w:lang w:eastAsia="zh-CN"/>
        </w:rPr>
        <w:t>被减数是</w:t>
      </w:r>
      <w:r w:rsidRPr="00C12ADD">
        <w:rPr>
          <w:lang w:eastAsia="zh-CN"/>
        </w:rPr>
        <w:t>78</w:t>
      </w:r>
      <w:r w:rsidRPr="00C12ADD">
        <w:rPr>
          <w:lang w:eastAsia="zh-CN"/>
        </w:rPr>
        <w:t>，减数是</w:t>
      </w:r>
      <w:r w:rsidRPr="00C12ADD">
        <w:rPr>
          <w:lang w:eastAsia="zh-CN"/>
        </w:rPr>
        <w:t>29</w:t>
      </w:r>
      <w:r w:rsidRPr="00C12ADD">
        <w:rPr>
          <w:lang w:eastAsia="zh-CN"/>
        </w:rPr>
        <w:t>，差是（</w:t>
      </w:r>
      <w:r w:rsidRPr="00C12ADD">
        <w:rPr>
          <w:lang w:eastAsia="zh-CN"/>
        </w:rPr>
        <w:t xml:space="preserve">  </w:t>
      </w:r>
      <w:r w:rsidRPr="00C12ADD">
        <w:rPr>
          <w:lang w:eastAsia="zh-CN"/>
        </w:rPr>
        <w:t>）</w:t>
      </w:r>
      <w:r w:rsidRPr="00C12ADD">
        <w:rPr>
          <w:lang w:eastAsia="zh-CN"/>
        </w:rPr>
        <w:t xml:space="preserve">            </w:t>
      </w:r>
    </w:p>
    <w:p w:rsidR="00DE434E" w:rsidRPr="00C12ADD" w:rsidRDefault="00C12ADD" w:rsidP="00C12ADD">
      <w:pPr>
        <w:spacing w:after="0" w:line="360" w:lineRule="auto"/>
        <w:ind w:left="150"/>
        <w:rPr>
          <w:lang w:eastAsia="zh-CN"/>
        </w:rPr>
      </w:pPr>
      <w:r w:rsidRPr="00C12ADD">
        <w:rPr>
          <w:lang w:eastAsia="zh-CN"/>
        </w:rPr>
        <w:t>A. 39                                         B. 49                                         C. 38                                         D. 48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3.60</w:t>
      </w:r>
      <w:r w:rsidRPr="00C12ADD">
        <w:rPr>
          <w:lang w:eastAsia="zh-CN"/>
        </w:rPr>
        <w:t>元可以换</w:t>
      </w:r>
      <w:r w:rsidRPr="00C12ADD">
        <w:rPr>
          <w:lang w:eastAsia="zh-CN"/>
        </w:rPr>
        <w:t>1</w:t>
      </w:r>
      <w:r w:rsidRPr="00C12ADD">
        <w:rPr>
          <w:lang w:eastAsia="zh-CN"/>
        </w:rPr>
        <w:t>个</w:t>
      </w:r>
      <w:r w:rsidRPr="00C12ADD">
        <w:rPr>
          <w:lang w:eastAsia="zh-CN"/>
        </w:rPr>
        <w:t>50</w:t>
      </w:r>
      <w:r w:rsidRPr="00C12ADD">
        <w:rPr>
          <w:lang w:eastAsia="zh-CN"/>
        </w:rPr>
        <w:t>元和（</w:t>
      </w:r>
      <w:r w:rsidRPr="00C12ADD">
        <w:rPr>
          <w:lang w:eastAsia="zh-CN"/>
        </w:rPr>
        <w:t xml:space="preserve">    </w:t>
      </w:r>
      <w:r w:rsidRPr="00C12ADD">
        <w:rPr>
          <w:lang w:eastAsia="zh-CN"/>
        </w:rPr>
        <w:t>）个</w:t>
      </w:r>
      <w:r w:rsidRPr="00C12ADD">
        <w:rPr>
          <w:lang w:eastAsia="zh-CN"/>
        </w:rPr>
        <w:t>5</w:t>
      </w:r>
      <w:r w:rsidRPr="00C12ADD">
        <w:rPr>
          <w:lang w:eastAsia="zh-CN"/>
        </w:rPr>
        <w:t>元。</w:t>
      </w:r>
      <w:r w:rsidRPr="00C12ADD">
        <w:rPr>
          <w:lang w:eastAsia="zh-CN"/>
        </w:rPr>
        <w:t xml:space="preserve">            </w:t>
      </w:r>
    </w:p>
    <w:p w:rsidR="00DE434E" w:rsidRPr="00C12ADD" w:rsidRDefault="00C12ADD" w:rsidP="00C12ADD">
      <w:pPr>
        <w:spacing w:after="0" w:line="360" w:lineRule="auto"/>
        <w:ind w:left="150"/>
        <w:rPr>
          <w:lang w:eastAsia="zh-CN"/>
        </w:rPr>
      </w:pPr>
      <w:r w:rsidRPr="00C12ADD">
        <w:rPr>
          <w:lang w:eastAsia="zh-CN"/>
        </w:rPr>
        <w:t>A. 2                                             B. 20                                             C. 10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4.</w:t>
      </w:r>
      <w:r w:rsidRPr="00C12ADD">
        <w:rPr>
          <w:lang w:eastAsia="zh-CN"/>
        </w:rPr>
        <w:t>下列算式中与</w:t>
      </w:r>
      <w:r w:rsidRPr="00C12ADD">
        <w:rPr>
          <w:lang w:eastAsia="zh-CN"/>
        </w:rPr>
        <w:t>13+14+15</w:t>
      </w:r>
      <w:r w:rsidRPr="00C12ADD">
        <w:rPr>
          <w:lang w:eastAsia="zh-CN"/>
        </w:rPr>
        <w:t>得数相同的是</w:t>
      </w:r>
      <w:r w:rsidRPr="00C12ADD">
        <w:rPr>
          <w:lang w:eastAsia="zh-CN"/>
        </w:rPr>
        <w:t>(    )</w:t>
      </w:r>
      <w:r w:rsidRPr="00C12ADD">
        <w:rPr>
          <w:lang w:eastAsia="zh-CN"/>
        </w:rPr>
        <w:t>。</w:t>
      </w:r>
      <w:r w:rsidRPr="00C12ADD">
        <w:rPr>
          <w:lang w:eastAsia="zh-CN"/>
        </w:rPr>
        <w:t xml:space="preserve">            </w:t>
      </w:r>
    </w:p>
    <w:p w:rsidR="00DE434E" w:rsidRPr="00C12ADD" w:rsidRDefault="00C12ADD" w:rsidP="00C12ADD">
      <w:pPr>
        <w:spacing w:after="0" w:line="360" w:lineRule="auto"/>
        <w:ind w:left="150"/>
        <w:rPr>
          <w:lang w:eastAsia="zh-CN"/>
        </w:rPr>
      </w:pPr>
      <w:r w:rsidRPr="00C12ADD">
        <w:rPr>
          <w:lang w:eastAsia="zh-CN"/>
        </w:rPr>
        <w:t>A. 13×3                                        B. 14×3                                        C. 15×3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5.</w:t>
      </w:r>
      <w:r w:rsidRPr="00C12ADD">
        <w:rPr>
          <w:lang w:eastAsia="zh-CN"/>
        </w:rPr>
        <w:t>下面算式的得数比</w:t>
      </w:r>
      <w:r w:rsidRPr="00C12ADD">
        <w:rPr>
          <w:lang w:eastAsia="zh-CN"/>
        </w:rPr>
        <w:t>50</w:t>
      </w:r>
      <w:r w:rsidRPr="00C12ADD">
        <w:rPr>
          <w:lang w:eastAsia="zh-CN"/>
        </w:rPr>
        <w:t>小的是（</w:t>
      </w:r>
      <w:r w:rsidRPr="00C12ADD">
        <w:rPr>
          <w:lang w:eastAsia="zh-CN"/>
        </w:rPr>
        <w:t xml:space="preserve">    </w:t>
      </w:r>
      <w:r w:rsidRPr="00C12ADD">
        <w:rPr>
          <w:lang w:eastAsia="zh-CN"/>
        </w:rPr>
        <w:t>）。</w:t>
      </w:r>
      <w:r w:rsidRPr="00C12ADD">
        <w:rPr>
          <w:lang w:eastAsia="zh-CN"/>
        </w:rPr>
        <w:t xml:space="preserve">            </w:t>
      </w:r>
    </w:p>
    <w:p w:rsidR="00DE434E" w:rsidRPr="00C12ADD" w:rsidRDefault="00C12ADD" w:rsidP="00C12ADD">
      <w:pPr>
        <w:spacing w:after="0" w:line="360" w:lineRule="auto"/>
        <w:ind w:left="150"/>
        <w:rPr>
          <w:lang w:eastAsia="zh-CN"/>
        </w:rPr>
      </w:pPr>
      <w:r w:rsidRPr="00C12ADD">
        <w:rPr>
          <w:lang w:eastAsia="zh-CN"/>
        </w:rPr>
        <w:t>A. 29+31                                       B. 73-18                                       C. 42+7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b/>
          <w:bCs/>
          <w:sz w:val="24"/>
          <w:szCs w:val="24"/>
          <w:lang w:eastAsia="zh-CN"/>
        </w:rPr>
        <w:t>二、判断题</w:t>
      </w:r>
      <w:r w:rsidRPr="00C12ADD">
        <w:rPr>
          <w:b/>
          <w:bCs/>
          <w:sz w:val="24"/>
          <w:szCs w:val="24"/>
          <w:lang w:eastAsia="zh-CN"/>
        </w:rPr>
        <w:t xml:space="preserve">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6.</w:t>
      </w:r>
      <w:r w:rsidRPr="00C12ADD">
        <w:rPr>
          <w:lang w:eastAsia="zh-CN"/>
        </w:rPr>
        <w:t>（</w:t>
      </w:r>
      <w:r w:rsidRPr="00C12ADD">
        <w:rPr>
          <w:lang w:eastAsia="zh-CN"/>
        </w:rPr>
        <w:t>1</w:t>
      </w:r>
      <w:r w:rsidRPr="00C12ADD">
        <w:rPr>
          <w:lang w:eastAsia="zh-CN"/>
        </w:rPr>
        <w:t>）</w:t>
      </w:r>
      <w:r w:rsidRPr="00C12ADD">
        <w:rPr>
          <w:lang w:eastAsia="zh-CN"/>
        </w:rPr>
        <w:t>68</w:t>
      </w:r>
      <w:r w:rsidRPr="00C12ADD">
        <w:rPr>
          <w:lang w:eastAsia="zh-CN"/>
        </w:rPr>
        <w:t>－</w:t>
      </w:r>
      <w:r w:rsidRPr="00C12ADD">
        <w:rPr>
          <w:lang w:eastAsia="zh-CN"/>
        </w:rPr>
        <w:t xml:space="preserve">59=19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（</w:t>
      </w:r>
      <w:r w:rsidRPr="00C12ADD">
        <w:rPr>
          <w:lang w:eastAsia="zh-CN"/>
        </w:rPr>
        <w:t>2</w:t>
      </w:r>
      <w:r w:rsidRPr="00C12ADD">
        <w:rPr>
          <w:lang w:eastAsia="zh-CN"/>
        </w:rPr>
        <w:t>）</w:t>
      </w:r>
      <w:r w:rsidRPr="00C12ADD">
        <w:rPr>
          <w:lang w:eastAsia="zh-CN"/>
        </w:rPr>
        <w:t>90</w:t>
      </w:r>
      <w:r w:rsidRPr="00C12ADD">
        <w:rPr>
          <w:lang w:eastAsia="zh-CN"/>
        </w:rPr>
        <w:t>－</w:t>
      </w:r>
      <w:r w:rsidRPr="00C12ADD">
        <w:rPr>
          <w:lang w:eastAsia="zh-CN"/>
        </w:rPr>
        <w:t xml:space="preserve">82=18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 xml:space="preserve">7. 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（</w:t>
      </w:r>
      <w:r w:rsidRPr="00C12ADD">
        <w:rPr>
          <w:lang w:eastAsia="zh-CN"/>
        </w:rPr>
        <w:t>1</w:t>
      </w:r>
      <w:r w:rsidRPr="00C12ADD">
        <w:rPr>
          <w:lang w:eastAsia="zh-CN"/>
        </w:rPr>
        <w:t>）</w:t>
      </w:r>
      <w:r w:rsidR="001B146F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39.75pt;height:59.25pt;visibility:visible;mso-wrap-style:square">
            <v:imagedata r:id="rId10" o:title=""/>
          </v:shape>
        </w:pict>
      </w:r>
      <w:r w:rsidR="008727D4">
        <w:rPr>
          <w:lang w:eastAsia="zh-CN"/>
        </w:rPr>
        <w:t xml:space="preserve">  </w:t>
      </w:r>
    </w:p>
    <w:p w:rsidR="00C12ADD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（</w:t>
      </w:r>
      <w:r w:rsidRPr="00C12ADD">
        <w:rPr>
          <w:lang w:eastAsia="zh-CN"/>
        </w:rPr>
        <w:t>2</w:t>
      </w:r>
      <w:r w:rsidRPr="00C12ADD">
        <w:rPr>
          <w:lang w:eastAsia="zh-CN"/>
        </w:rPr>
        <w:t>）</w:t>
      </w:r>
      <w:r w:rsidR="001B146F">
        <w:rPr>
          <w:noProof/>
          <w:lang w:eastAsia="zh-CN"/>
        </w:rPr>
        <w:pict>
          <v:shape id="图片 2" o:spid="_x0000_i1026" type="#_x0000_t75" style="width:42pt;height:60.75pt;visibility:visible;mso-wrap-style:square">
            <v:imagedata r:id="rId11" o:title=""/>
          </v:shape>
        </w:pic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8.</w:t>
      </w:r>
      <w:r w:rsidRPr="00C12ADD">
        <w:rPr>
          <w:lang w:eastAsia="zh-CN"/>
        </w:rPr>
        <w:t>一个加数是</w:t>
      </w:r>
      <w:r w:rsidRPr="00C12ADD">
        <w:rPr>
          <w:lang w:eastAsia="zh-CN"/>
        </w:rPr>
        <w:t>3</w:t>
      </w:r>
      <w:r w:rsidRPr="00C12ADD">
        <w:rPr>
          <w:lang w:eastAsia="zh-CN"/>
        </w:rPr>
        <w:t>，另一个加数是</w:t>
      </w:r>
      <w:r w:rsidRPr="00C12ADD">
        <w:rPr>
          <w:lang w:eastAsia="zh-CN"/>
        </w:rPr>
        <w:t>35</w:t>
      </w:r>
      <w:r w:rsidRPr="00C12ADD">
        <w:rPr>
          <w:lang w:eastAsia="zh-CN"/>
        </w:rPr>
        <w:t>，和是</w:t>
      </w:r>
      <w:r w:rsidRPr="00C12ADD">
        <w:rPr>
          <w:lang w:eastAsia="zh-CN"/>
        </w:rPr>
        <w:t>85</w:t>
      </w:r>
      <w:r w:rsidRPr="00C12ADD">
        <w:rPr>
          <w:lang w:eastAsia="zh-CN"/>
        </w:rPr>
        <w:t>。</w:t>
      </w:r>
      <w:r w:rsidRPr="00C12ADD">
        <w:rPr>
          <w:lang w:eastAsia="zh-CN"/>
        </w:rPr>
        <w:t xml:space="preserve">    </w:t>
      </w:r>
    </w:p>
    <w:p w:rsidR="00C12ADD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9.</w:t>
      </w:r>
      <w:r w:rsidRPr="00C12ADD">
        <w:rPr>
          <w:lang w:eastAsia="zh-CN"/>
        </w:rPr>
        <w:t>因为</w:t>
      </w:r>
      <w:r w:rsidRPr="00C12ADD">
        <w:rPr>
          <w:lang w:eastAsia="zh-CN"/>
        </w:rPr>
        <w:t>23+34=57</w:t>
      </w:r>
      <w:r w:rsidRPr="00C12ADD">
        <w:rPr>
          <w:lang w:eastAsia="zh-CN"/>
        </w:rPr>
        <w:t>，所以</w:t>
      </w:r>
      <w:r w:rsidRPr="00C12ADD">
        <w:rPr>
          <w:lang w:eastAsia="zh-CN"/>
        </w:rPr>
        <w:t>57—23=34</w:t>
      </w:r>
      <w:r w:rsidR="008727D4">
        <w:rPr>
          <w:lang w:eastAsia="zh-CN"/>
        </w:rPr>
        <w:t>。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b/>
          <w:bCs/>
          <w:sz w:val="24"/>
          <w:szCs w:val="24"/>
          <w:lang w:eastAsia="zh-CN"/>
        </w:rPr>
        <w:t>三、填空题</w:t>
      </w:r>
      <w:r w:rsidRPr="00C12ADD">
        <w:rPr>
          <w:b/>
          <w:bCs/>
          <w:sz w:val="24"/>
          <w:szCs w:val="24"/>
          <w:lang w:eastAsia="zh-CN"/>
        </w:rPr>
        <w:t xml:space="preserve">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10.</w:t>
      </w:r>
      <w:r w:rsidRPr="00C12ADD">
        <w:rPr>
          <w:lang w:eastAsia="zh-CN"/>
        </w:rPr>
        <w:t>在横线上填上＞、＜或</w:t>
      </w:r>
      <w:r w:rsidRPr="00C12ADD">
        <w:rPr>
          <w:lang w:eastAsia="zh-CN"/>
        </w:rPr>
        <w:t>=</w:t>
      </w:r>
      <w:r w:rsidRPr="00C12ADD">
        <w:rPr>
          <w:lang w:eastAsia="zh-CN"/>
        </w:rPr>
        <w:t>．</w:t>
      </w:r>
      <w:r w:rsidRPr="00C12ADD">
        <w:rPr>
          <w:lang w:eastAsia="zh-CN"/>
        </w:rPr>
        <w:t xml:space="preserve"> 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（</w:t>
      </w:r>
      <w:r w:rsidRPr="00C12ADD">
        <w:rPr>
          <w:lang w:eastAsia="zh-CN"/>
        </w:rPr>
        <w:t>1</w:t>
      </w:r>
      <w:r w:rsidRPr="00C12ADD">
        <w:rPr>
          <w:lang w:eastAsia="zh-CN"/>
        </w:rPr>
        <w:t>）</w:t>
      </w:r>
      <w:r w:rsidRPr="00C12ADD">
        <w:rPr>
          <w:lang w:eastAsia="zh-CN"/>
        </w:rPr>
        <w:t>82</w:t>
      </w:r>
      <w:r w:rsidRPr="00C12ADD">
        <w:rPr>
          <w:lang w:eastAsia="zh-CN"/>
        </w:rPr>
        <w:t>－</w:t>
      </w:r>
      <w:r w:rsidRPr="00C12ADD">
        <w:rPr>
          <w:lang w:eastAsia="zh-CN"/>
        </w:rPr>
        <w:t>60________82</w:t>
      </w:r>
      <w:r w:rsidRPr="00C12ADD">
        <w:rPr>
          <w:lang w:eastAsia="zh-CN"/>
        </w:rPr>
        <w:t>－</w:t>
      </w:r>
      <w:r w:rsidRPr="00C12ADD">
        <w:rPr>
          <w:lang w:eastAsia="zh-CN"/>
        </w:rPr>
        <w:t xml:space="preserve">50    </w:t>
      </w:r>
    </w:p>
    <w:p w:rsidR="00DE434E" w:rsidRPr="00C12ADD" w:rsidRDefault="00C12ADD" w:rsidP="00C12ADD">
      <w:pPr>
        <w:spacing w:after="0" w:line="360" w:lineRule="auto"/>
      </w:pPr>
      <w:r w:rsidRPr="00C12ADD">
        <w:t>（</w:t>
      </w:r>
      <w:r w:rsidRPr="00C12ADD">
        <w:t>2</w:t>
      </w:r>
      <w:r w:rsidRPr="00C12ADD">
        <w:t>）</w:t>
      </w:r>
      <w:r w:rsidRPr="00C12ADD">
        <w:t>36</w:t>
      </w:r>
      <w:r w:rsidRPr="00C12ADD">
        <w:t>＋</w:t>
      </w:r>
      <w:r w:rsidRPr="00C12ADD">
        <w:t>40________36</w:t>
      </w:r>
      <w:r w:rsidRPr="00C12ADD">
        <w:t>＋</w:t>
      </w:r>
      <w:r w:rsidRPr="00C12ADD">
        <w:t xml:space="preserve">30    </w:t>
      </w:r>
    </w:p>
    <w:p w:rsidR="00DE434E" w:rsidRPr="00C12ADD" w:rsidRDefault="00C12ADD" w:rsidP="00C12ADD">
      <w:pPr>
        <w:spacing w:after="0" w:line="360" w:lineRule="auto"/>
      </w:pPr>
      <w:r w:rsidRPr="00C12ADD">
        <w:t>11.</w:t>
      </w:r>
      <w:r w:rsidRPr="00C12ADD">
        <w:t>算一算．</w:t>
      </w:r>
      <w:r w:rsidRPr="00C12ADD">
        <w:t xml:space="preserve">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86</w:t>
      </w:r>
      <w:r w:rsidRPr="00C12ADD">
        <w:rPr>
          <w:lang w:eastAsia="zh-CN"/>
        </w:rPr>
        <w:t>－</w:t>
      </w:r>
      <w:r w:rsidRPr="00C12ADD">
        <w:rPr>
          <w:lang w:eastAsia="zh-CN"/>
        </w:rPr>
        <w:t>9=________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lastRenderedPageBreak/>
        <w:t>76</w:t>
      </w:r>
      <w:r w:rsidRPr="00C12ADD">
        <w:rPr>
          <w:lang w:eastAsia="zh-CN"/>
        </w:rPr>
        <w:t>－</w:t>
      </w:r>
      <w:r w:rsidRPr="00C12ADD">
        <w:rPr>
          <w:lang w:eastAsia="zh-CN"/>
        </w:rPr>
        <w:t>4=________</w:t>
      </w:r>
    </w:p>
    <w:p w:rsidR="00C12ADD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12.</w:t>
      </w:r>
      <w:r w:rsidRPr="00C12ADD">
        <w:rPr>
          <w:lang w:eastAsia="zh-CN"/>
        </w:rPr>
        <w:t>芳芳有一些邮票，用去</w:t>
      </w:r>
      <w:r w:rsidRPr="00C12ADD">
        <w:rPr>
          <w:lang w:eastAsia="zh-CN"/>
        </w:rPr>
        <w:t>18</w:t>
      </w:r>
      <w:r w:rsidRPr="00C12ADD">
        <w:rPr>
          <w:lang w:eastAsia="zh-CN"/>
        </w:rPr>
        <w:t>张，还剩</w:t>
      </w:r>
      <w:r w:rsidRPr="00C12ADD">
        <w:rPr>
          <w:lang w:eastAsia="zh-CN"/>
        </w:rPr>
        <w:t>6</w:t>
      </w:r>
      <w:r w:rsidRPr="00C12ADD">
        <w:rPr>
          <w:lang w:eastAsia="zh-CN"/>
        </w:rPr>
        <w:t>张，原来有</w:t>
      </w:r>
      <w:r w:rsidRPr="00C12ADD">
        <w:rPr>
          <w:lang w:eastAsia="zh-CN"/>
        </w:rPr>
        <w:t>________</w:t>
      </w:r>
      <w:r w:rsidRPr="00C12ADD">
        <w:rPr>
          <w:lang w:eastAsia="zh-CN"/>
        </w:rPr>
        <w:t>张。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13.</w:t>
      </w:r>
      <w:r w:rsidRPr="00C12ADD">
        <w:rPr>
          <w:lang w:eastAsia="zh-CN"/>
        </w:rPr>
        <w:t>算得又对又快，争红旗</w:t>
      </w:r>
      <w:r w:rsidRPr="00C12ADD">
        <w:rPr>
          <w:lang w:eastAsia="zh-CN"/>
        </w:rPr>
        <w:t>(</w:t>
      </w:r>
      <w:r w:rsidRPr="00C12ADD">
        <w:rPr>
          <w:lang w:eastAsia="zh-CN"/>
        </w:rPr>
        <w:t>按从下到上，从左到右的顺序计算</w:t>
      </w:r>
      <w:r w:rsidRPr="00C12ADD">
        <w:rPr>
          <w:lang w:eastAsia="zh-CN"/>
        </w:rPr>
        <w:t xml:space="preserve">)  </w:t>
      </w:r>
    </w:p>
    <w:p w:rsidR="00DE434E" w:rsidRPr="00C12ADD" w:rsidRDefault="001B146F" w:rsidP="00C12ADD">
      <w:pPr>
        <w:spacing w:after="0" w:line="360" w:lineRule="auto"/>
        <w:rPr>
          <w:lang w:eastAsia="zh-CN"/>
        </w:rPr>
      </w:pPr>
      <w:r>
        <w:rPr>
          <w:noProof/>
          <w:lang w:eastAsia="zh-CN"/>
        </w:rPr>
        <w:pict>
          <v:shape id="图片 3" o:spid="_x0000_i1027" type="#_x0000_t75" style="width:356.25pt;height:160.5pt;visibility:visible;mso-wrap-style:square">
            <v:imagedata r:id="rId12" o:title=""/>
          </v:shape>
        </w:pict>
      </w:r>
      <w:r w:rsidR="00C12ADD" w:rsidRPr="00C12ADD">
        <w:rPr>
          <w:lang w:eastAsia="zh-CN"/>
        </w:rPr>
        <w:t>________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b/>
          <w:bCs/>
          <w:sz w:val="24"/>
          <w:szCs w:val="24"/>
          <w:lang w:eastAsia="zh-CN"/>
        </w:rPr>
        <w:t>四、解答题</w:t>
      </w:r>
      <w:r w:rsidRPr="00C12ADD">
        <w:rPr>
          <w:b/>
          <w:bCs/>
          <w:sz w:val="24"/>
          <w:szCs w:val="24"/>
          <w:lang w:eastAsia="zh-CN"/>
        </w:rPr>
        <w:t xml:space="preserve">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14.</w:t>
      </w:r>
      <w:r w:rsidRPr="00C12ADD">
        <w:rPr>
          <w:lang w:eastAsia="zh-CN"/>
        </w:rPr>
        <w:t>水果店原来有</w:t>
      </w:r>
      <w:r w:rsidRPr="00C12ADD">
        <w:rPr>
          <w:lang w:eastAsia="zh-CN"/>
        </w:rPr>
        <w:t>15</w:t>
      </w:r>
      <w:r w:rsidRPr="00C12ADD">
        <w:rPr>
          <w:lang w:eastAsia="zh-CN"/>
        </w:rPr>
        <w:t>箱苹果，上午运进</w:t>
      </w:r>
      <w:r w:rsidRPr="00C12ADD">
        <w:rPr>
          <w:lang w:eastAsia="zh-CN"/>
        </w:rPr>
        <w:t>17</w:t>
      </w:r>
      <w:r w:rsidRPr="00C12ADD">
        <w:rPr>
          <w:lang w:eastAsia="zh-CN"/>
        </w:rPr>
        <w:t>箱苹果，下午运进</w:t>
      </w:r>
      <w:r w:rsidRPr="00C12ADD">
        <w:rPr>
          <w:lang w:eastAsia="zh-CN"/>
        </w:rPr>
        <w:t>8</w:t>
      </w:r>
      <w:r w:rsidRPr="00C12ADD">
        <w:rPr>
          <w:lang w:eastAsia="zh-CN"/>
        </w:rPr>
        <w:t>箱苹果。水果店现在有多少箱苹果？</w:t>
      </w:r>
      <w:r w:rsidRPr="00C12ADD">
        <w:rPr>
          <w:lang w:eastAsia="zh-CN"/>
        </w:rPr>
        <w:t xml:space="preserve">    </w:t>
      </w:r>
    </w:p>
    <w:p w:rsidR="00DE434E" w:rsidRPr="00C12ADD" w:rsidRDefault="00C12ADD" w:rsidP="00C12ADD">
      <w:pPr>
        <w:spacing w:after="0" w:line="360" w:lineRule="auto"/>
      </w:pPr>
      <w:r w:rsidRPr="00C12ADD">
        <w:t>15.</w:t>
      </w:r>
      <w:r w:rsidRPr="00C12ADD">
        <w:t>给你</w:t>
      </w:r>
      <w:r w:rsidRPr="00C12ADD">
        <w:t>100</w:t>
      </w:r>
      <w:r w:rsidRPr="00C12ADD">
        <w:t>元去购物。</w:t>
      </w:r>
      <w:r w:rsidRPr="00C12ADD">
        <w:t xml:space="preserve">  </w:t>
      </w:r>
    </w:p>
    <w:p w:rsidR="00DE434E" w:rsidRPr="00C12ADD" w:rsidRDefault="00C12ADD" w:rsidP="00C12ADD">
      <w:pPr>
        <w:spacing w:after="0" w:line="360" w:lineRule="auto"/>
      </w:pPr>
      <w:r w:rsidRPr="00C12ADD">
        <w:t xml:space="preserve"> </w:t>
      </w:r>
      <w:r w:rsidR="001B146F">
        <w:rPr>
          <w:noProof/>
          <w:lang w:eastAsia="zh-CN"/>
        </w:rPr>
        <w:pict>
          <v:shape id="图片 4" o:spid="_x0000_i1028" type="#_x0000_t75" style="width:204pt;height:132pt;visibility:visible;mso-wrap-style:square">
            <v:imagedata r:id="rId13" o:title=""/>
          </v:shape>
        </w:pic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（</w:t>
      </w:r>
      <w:r w:rsidRPr="00C12ADD">
        <w:rPr>
          <w:lang w:eastAsia="zh-CN"/>
        </w:rPr>
        <w:t>1</w:t>
      </w:r>
      <w:r w:rsidRPr="00C12ADD">
        <w:rPr>
          <w:lang w:eastAsia="zh-CN"/>
        </w:rPr>
        <w:t>）你想买哪两种物品？还剩多少钱？</w:t>
      </w:r>
      <w:r w:rsidRPr="00C12ADD">
        <w:rPr>
          <w:lang w:eastAsia="zh-CN"/>
        </w:rPr>
        <w:t xml:space="preserve"> 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（</w:t>
      </w:r>
      <w:r w:rsidRPr="00C12ADD">
        <w:rPr>
          <w:lang w:eastAsia="zh-CN"/>
        </w:rPr>
        <w:t>2</w:t>
      </w:r>
      <w:r w:rsidRPr="00C12ADD">
        <w:rPr>
          <w:lang w:eastAsia="zh-CN"/>
        </w:rPr>
        <w:t>）买哪两种物品剩下的钱最多？剩下多少？</w:t>
      </w:r>
      <w:r w:rsidRPr="00C12ADD">
        <w:rPr>
          <w:lang w:eastAsia="zh-CN"/>
        </w:rPr>
        <w:t xml:space="preserve"> 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（</w:t>
      </w:r>
      <w:r w:rsidRPr="00C12ADD">
        <w:rPr>
          <w:lang w:eastAsia="zh-CN"/>
        </w:rPr>
        <w:t>3</w:t>
      </w:r>
      <w:r w:rsidRPr="00C12ADD">
        <w:rPr>
          <w:lang w:eastAsia="zh-CN"/>
        </w:rPr>
        <w:t>）正好可以买哪几样物品？</w:t>
      </w:r>
      <w:r w:rsidRPr="00C12ADD">
        <w:rPr>
          <w:lang w:eastAsia="zh-CN"/>
        </w:rPr>
        <w:t xml:space="preserve">    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b/>
          <w:bCs/>
          <w:sz w:val="24"/>
          <w:szCs w:val="24"/>
          <w:lang w:eastAsia="zh-CN"/>
        </w:rPr>
        <w:t>五、应用题</w:t>
      </w:r>
      <w:r w:rsidRPr="00C12ADD">
        <w:rPr>
          <w:b/>
          <w:bCs/>
          <w:sz w:val="24"/>
          <w:szCs w:val="24"/>
          <w:lang w:eastAsia="zh-CN"/>
        </w:rPr>
        <w:t xml:space="preserve">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16.</w:t>
      </w:r>
      <w:r w:rsidRPr="00C12ADD">
        <w:rPr>
          <w:lang w:eastAsia="zh-CN"/>
        </w:rPr>
        <w:t>妈妈带</w:t>
      </w:r>
      <w:r w:rsidRPr="00C12ADD">
        <w:rPr>
          <w:lang w:eastAsia="zh-CN"/>
        </w:rPr>
        <w:t>100</w:t>
      </w:r>
      <w:r w:rsidRPr="00C12ADD">
        <w:rPr>
          <w:lang w:eastAsia="zh-CN"/>
        </w:rPr>
        <w:t>元给小巧买玩具．一辆小汽车</w:t>
      </w:r>
      <w:r w:rsidRPr="00C12ADD">
        <w:rPr>
          <w:lang w:eastAsia="zh-CN"/>
        </w:rPr>
        <w:t>63</w:t>
      </w:r>
      <w:r w:rsidRPr="00C12ADD">
        <w:rPr>
          <w:lang w:eastAsia="zh-CN"/>
        </w:rPr>
        <w:t>元，一个玩具小熊</w:t>
      </w:r>
      <w:r w:rsidRPr="00C12ADD">
        <w:rPr>
          <w:lang w:eastAsia="zh-CN"/>
        </w:rPr>
        <w:t>28</w:t>
      </w:r>
      <w:r w:rsidRPr="00C12ADD">
        <w:rPr>
          <w:lang w:eastAsia="zh-CN"/>
        </w:rPr>
        <w:t>元，还能剩多少元？</w:t>
      </w:r>
      <w:r w:rsidRPr="00C12ADD">
        <w:rPr>
          <w:lang w:eastAsia="zh-CN"/>
        </w:rPr>
        <w:t xml:space="preserve">    </w:t>
      </w:r>
    </w:p>
    <w:p w:rsidR="00C12ADD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 xml:space="preserve">17.  </w:t>
      </w:r>
      <w:r w:rsidRPr="00C12ADD">
        <w:rPr>
          <w:lang w:eastAsia="zh-CN"/>
        </w:rPr>
        <w:t>把这些玉米平均分给</w:t>
      </w:r>
      <w:r w:rsidRPr="00C12ADD">
        <w:rPr>
          <w:lang w:eastAsia="zh-CN"/>
        </w:rPr>
        <w:t>9</w:t>
      </w:r>
      <w:r w:rsidRPr="00C12ADD">
        <w:rPr>
          <w:lang w:eastAsia="zh-CN"/>
        </w:rPr>
        <w:t>只猴子，每只猴子分到多少千克</w:t>
      </w:r>
      <w:r w:rsidRPr="00C12ADD">
        <w:rPr>
          <w:lang w:eastAsia="zh-CN"/>
        </w:rPr>
        <w:t>?</w:t>
      </w:r>
    </w:p>
    <w:p w:rsidR="00DE434E" w:rsidRPr="00C12ADD" w:rsidRDefault="001B146F" w:rsidP="00C12ADD">
      <w:pPr>
        <w:spacing w:after="0" w:line="360" w:lineRule="auto"/>
      </w:pPr>
      <w:r>
        <w:rPr>
          <w:noProof/>
          <w:lang w:eastAsia="zh-CN"/>
        </w:rPr>
        <w:pict>
          <v:shape id="图片 5" o:spid="_x0000_i1029" type="#_x0000_t75" style="width:173.25pt;height:46.5pt;visibility:visible;mso-wrap-style:square">
            <v:imagedata r:id="rId14" o:title=""/>
          </v:shape>
        </w:pic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35</w:t>
      </w:r>
      <w:r w:rsidRPr="00C12ADD">
        <w:rPr>
          <w:lang w:eastAsia="zh-CN"/>
        </w:rPr>
        <w:t>千克</w:t>
      </w:r>
      <w:r w:rsidRPr="00C12ADD">
        <w:rPr>
          <w:lang w:eastAsia="zh-CN"/>
        </w:rPr>
        <w:t>          19</w:t>
      </w:r>
      <w:r w:rsidRPr="00C12ADD">
        <w:rPr>
          <w:lang w:eastAsia="zh-CN"/>
        </w:rPr>
        <w:t>千克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lang w:eastAsia="zh-CN"/>
        </w:rPr>
        <w:br w:type="page"/>
      </w:r>
    </w:p>
    <w:p w:rsidR="00DE434E" w:rsidRPr="00C12ADD" w:rsidRDefault="00C12ADD" w:rsidP="00C12ADD">
      <w:pPr>
        <w:spacing w:line="360" w:lineRule="auto"/>
        <w:jc w:val="center"/>
        <w:rPr>
          <w:lang w:eastAsia="zh-CN"/>
        </w:rPr>
      </w:pPr>
      <w:r w:rsidRPr="00C12ADD">
        <w:rPr>
          <w:b/>
          <w:bCs/>
          <w:sz w:val="28"/>
          <w:szCs w:val="28"/>
          <w:lang w:eastAsia="zh-CN"/>
        </w:rPr>
        <w:t>参考答案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lang w:eastAsia="zh-CN"/>
        </w:rPr>
        <w:t>一、单选题</w:t>
      </w:r>
    </w:p>
    <w:p w:rsidR="00DE434E" w:rsidRPr="00C12ADD" w:rsidRDefault="00C12ADD" w:rsidP="00C12ADD">
      <w:pPr>
        <w:spacing w:after="0" w:line="360" w:lineRule="auto"/>
      </w:pPr>
      <w:r w:rsidRPr="00C12ADD">
        <w:t>1.</w:t>
      </w:r>
      <w:r w:rsidRPr="00C12ADD">
        <w:t>【答案】</w:t>
      </w:r>
      <w:r w:rsidRPr="00C12ADD">
        <w:t xml:space="preserve"> B   </w:t>
      </w:r>
    </w:p>
    <w:p w:rsidR="00DE434E" w:rsidRPr="00C12ADD" w:rsidRDefault="00C12ADD" w:rsidP="00C12ADD">
      <w:pPr>
        <w:spacing w:after="0" w:line="360" w:lineRule="auto"/>
      </w:pPr>
      <w:r w:rsidRPr="00C12ADD">
        <w:t>【解析】</w:t>
      </w:r>
    </w:p>
    <w:p w:rsidR="00DE434E" w:rsidRPr="00C12ADD" w:rsidRDefault="00C12ADD" w:rsidP="00C12ADD">
      <w:pPr>
        <w:spacing w:after="0" w:line="360" w:lineRule="auto"/>
      </w:pPr>
      <w:r w:rsidRPr="00C12ADD">
        <w:t>2.</w:t>
      </w:r>
      <w:r w:rsidRPr="00C12ADD">
        <w:t>【答案】</w:t>
      </w:r>
      <w:r w:rsidRPr="00C12ADD">
        <w:t xml:space="preserve"> B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【解析】【解答】被减数－减数</w:t>
      </w:r>
      <w:r w:rsidRPr="00C12ADD">
        <w:rPr>
          <w:lang w:eastAsia="zh-CN"/>
        </w:rPr>
        <w:t>=</w:t>
      </w:r>
      <w:r w:rsidRPr="00C12ADD">
        <w:rPr>
          <w:lang w:eastAsia="zh-CN"/>
        </w:rPr>
        <w:t>差</w:t>
      </w:r>
      <w:r w:rsidRPr="00C12ADD">
        <w:rPr>
          <w:lang w:eastAsia="zh-CN"/>
        </w:rPr>
        <w:t xml:space="preserve">  </w:t>
      </w:r>
    </w:p>
    <w:p w:rsidR="00DE434E" w:rsidRPr="00C12ADD" w:rsidRDefault="00C12ADD" w:rsidP="00C12ADD">
      <w:pPr>
        <w:spacing w:after="0" w:line="360" w:lineRule="auto"/>
      </w:pPr>
      <w:r w:rsidRPr="00C12ADD">
        <w:t>解：</w:t>
      </w:r>
    </w:p>
    <w:p w:rsidR="00DE434E" w:rsidRPr="00C12ADD" w:rsidRDefault="00C12ADD" w:rsidP="00C12ADD">
      <w:pPr>
        <w:spacing w:after="0" w:line="360" w:lineRule="auto"/>
      </w:pPr>
      <w:r w:rsidRPr="00C12ADD">
        <w:t>78</w:t>
      </w:r>
      <w:r w:rsidRPr="00C12ADD">
        <w:t>－</w:t>
      </w:r>
      <w:r w:rsidRPr="00C12ADD">
        <w:t>29=49</w:t>
      </w:r>
    </w:p>
    <w:p w:rsidR="00DE434E" w:rsidRPr="00C12ADD" w:rsidRDefault="001B146F" w:rsidP="00C12ADD">
      <w:pPr>
        <w:spacing w:after="0" w:line="360" w:lineRule="auto"/>
      </w:pPr>
      <w:r>
        <w:rPr>
          <w:noProof/>
          <w:lang w:eastAsia="zh-CN"/>
        </w:rPr>
        <w:pict>
          <v:shape id="图片 6" o:spid="_x0000_i1030" type="#_x0000_t75" style="width:39.75pt;height:60pt;visibility:visible;mso-wrap-style:square">
            <v:imagedata r:id="rId15" o:title=""/>
          </v:shape>
        </w:pict>
      </w:r>
    </w:p>
    <w:p w:rsidR="00DE434E" w:rsidRPr="00C12ADD" w:rsidRDefault="00C12ADD" w:rsidP="00C12ADD">
      <w:pPr>
        <w:spacing w:after="0" w:line="360" w:lineRule="auto"/>
      </w:pPr>
      <w:r w:rsidRPr="00C12ADD">
        <w:t>3.</w:t>
      </w:r>
      <w:r w:rsidRPr="00C12ADD">
        <w:t>【答案】</w:t>
      </w:r>
      <w:r w:rsidRPr="00C12ADD">
        <w:t xml:space="preserve"> A   </w:t>
      </w:r>
    </w:p>
    <w:p w:rsidR="00DE434E" w:rsidRPr="00C12ADD" w:rsidRDefault="00C12ADD" w:rsidP="00C12ADD">
      <w:pPr>
        <w:spacing w:after="0" w:line="360" w:lineRule="auto"/>
      </w:pPr>
      <w:r w:rsidRPr="00C12ADD">
        <w:t>【解析】</w:t>
      </w:r>
    </w:p>
    <w:p w:rsidR="00DE434E" w:rsidRPr="00C12ADD" w:rsidRDefault="00C12ADD" w:rsidP="00C12ADD">
      <w:pPr>
        <w:spacing w:after="0" w:line="360" w:lineRule="auto"/>
      </w:pPr>
      <w:r w:rsidRPr="00C12ADD">
        <w:t>4.</w:t>
      </w:r>
      <w:r w:rsidRPr="00C12ADD">
        <w:t>【答案】</w:t>
      </w:r>
      <w:r w:rsidRPr="00C12ADD">
        <w:t xml:space="preserve"> B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t>【解析】【解答】解：</w:t>
      </w:r>
      <w:r w:rsidRPr="00C12ADD">
        <w:t>13+14+15=14×3</w:t>
      </w:r>
      <w:r w:rsidRPr="00C12ADD">
        <w:t>。</w:t>
      </w:r>
      <w:r w:rsidRPr="00C12ADD">
        <w:br/>
        <w:t xml:space="preserve"> </w:t>
      </w:r>
      <w:r w:rsidRPr="00C12ADD">
        <w:rPr>
          <w:lang w:eastAsia="zh-CN"/>
        </w:rPr>
        <w:t>故答案为：</w:t>
      </w:r>
      <w:r w:rsidRPr="00C12ADD">
        <w:rPr>
          <w:lang w:eastAsia="zh-CN"/>
        </w:rPr>
        <w:t>B</w:t>
      </w:r>
      <w:r w:rsidRPr="00C12ADD">
        <w:rPr>
          <w:lang w:eastAsia="zh-CN"/>
        </w:rPr>
        <w:t>。</w:t>
      </w:r>
      <w:r w:rsidRPr="00C12ADD">
        <w:rPr>
          <w:lang w:eastAsia="zh-CN"/>
        </w:rPr>
        <w:br/>
        <w:t xml:space="preserve"> </w:t>
      </w:r>
      <w:r w:rsidRPr="00C12ADD">
        <w:rPr>
          <w:lang w:eastAsia="zh-CN"/>
        </w:rPr>
        <w:t>【分析】三个连续的加数的和就是中间的加数乘</w:t>
      </w:r>
      <w:r w:rsidRPr="00C12ADD">
        <w:rPr>
          <w:lang w:eastAsia="zh-CN"/>
        </w:rPr>
        <w:t>3</w:t>
      </w:r>
      <w:r w:rsidRPr="00C12ADD">
        <w:rPr>
          <w:lang w:eastAsia="zh-CN"/>
        </w:rPr>
        <w:t>。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5.</w:t>
      </w:r>
      <w:r w:rsidRPr="00C12ADD">
        <w:rPr>
          <w:lang w:eastAsia="zh-CN"/>
        </w:rPr>
        <w:t>【答案】</w:t>
      </w:r>
      <w:r w:rsidRPr="00C12ADD">
        <w:rPr>
          <w:lang w:eastAsia="zh-CN"/>
        </w:rPr>
        <w:t xml:space="preserve"> C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【解析】【解答】选项</w:t>
      </w:r>
      <w:r w:rsidRPr="00C12ADD">
        <w:rPr>
          <w:lang w:eastAsia="zh-CN"/>
        </w:rPr>
        <w:t>A</w:t>
      </w:r>
      <w:r w:rsidRPr="00C12ADD">
        <w:rPr>
          <w:lang w:eastAsia="zh-CN"/>
        </w:rPr>
        <w:t>，</w:t>
      </w:r>
      <w:r w:rsidRPr="00C12ADD">
        <w:rPr>
          <w:lang w:eastAsia="zh-CN"/>
        </w:rPr>
        <w:t>29+31=60</w:t>
      </w:r>
      <w:r w:rsidRPr="00C12ADD">
        <w:rPr>
          <w:lang w:eastAsia="zh-CN"/>
        </w:rPr>
        <w:t>，</w:t>
      </w:r>
      <w:r w:rsidRPr="00C12ADD">
        <w:rPr>
          <w:lang w:eastAsia="zh-CN"/>
        </w:rPr>
        <w:t>60</w:t>
      </w:r>
      <w:r w:rsidRPr="00C12ADD">
        <w:rPr>
          <w:lang w:eastAsia="zh-CN"/>
        </w:rPr>
        <w:t>＞</w:t>
      </w:r>
      <w:r w:rsidRPr="00C12ADD">
        <w:rPr>
          <w:lang w:eastAsia="zh-CN"/>
        </w:rPr>
        <w:t>50</w:t>
      </w:r>
      <w:r w:rsidRPr="00C12ADD">
        <w:rPr>
          <w:lang w:eastAsia="zh-CN"/>
        </w:rPr>
        <w:t>；</w:t>
      </w:r>
      <w:r w:rsidRPr="00C12ADD">
        <w:rPr>
          <w:lang w:eastAsia="zh-CN"/>
        </w:rPr>
        <w:br/>
        <w:t xml:space="preserve"> </w:t>
      </w:r>
      <w:r w:rsidRPr="00C12ADD">
        <w:rPr>
          <w:lang w:eastAsia="zh-CN"/>
        </w:rPr>
        <w:t>选项</w:t>
      </w:r>
      <w:r w:rsidRPr="00C12ADD">
        <w:rPr>
          <w:lang w:eastAsia="zh-CN"/>
        </w:rPr>
        <w:t>B</w:t>
      </w:r>
      <w:r w:rsidRPr="00C12ADD">
        <w:rPr>
          <w:lang w:eastAsia="zh-CN"/>
        </w:rPr>
        <w:t>，</w:t>
      </w:r>
      <w:r w:rsidRPr="00C12ADD">
        <w:rPr>
          <w:lang w:eastAsia="zh-CN"/>
        </w:rPr>
        <w:t>73-18=55</w:t>
      </w:r>
      <w:r w:rsidRPr="00C12ADD">
        <w:rPr>
          <w:lang w:eastAsia="zh-CN"/>
        </w:rPr>
        <w:t>，</w:t>
      </w:r>
      <w:r w:rsidRPr="00C12ADD">
        <w:rPr>
          <w:lang w:eastAsia="zh-CN"/>
        </w:rPr>
        <w:t>55</w:t>
      </w:r>
      <w:r w:rsidRPr="00C12ADD">
        <w:rPr>
          <w:lang w:eastAsia="zh-CN"/>
        </w:rPr>
        <w:t>＞</w:t>
      </w:r>
      <w:r w:rsidRPr="00C12ADD">
        <w:rPr>
          <w:lang w:eastAsia="zh-CN"/>
        </w:rPr>
        <w:t>50</w:t>
      </w:r>
      <w:r w:rsidRPr="00C12ADD">
        <w:rPr>
          <w:lang w:eastAsia="zh-CN"/>
        </w:rPr>
        <w:t>；</w:t>
      </w:r>
      <w:r w:rsidRPr="00C12ADD">
        <w:rPr>
          <w:lang w:eastAsia="zh-CN"/>
        </w:rPr>
        <w:br/>
        <w:t xml:space="preserve"> </w:t>
      </w:r>
      <w:r w:rsidRPr="00C12ADD">
        <w:rPr>
          <w:lang w:eastAsia="zh-CN"/>
        </w:rPr>
        <w:t>选项</w:t>
      </w:r>
      <w:r w:rsidRPr="00C12ADD">
        <w:rPr>
          <w:lang w:eastAsia="zh-CN"/>
        </w:rPr>
        <w:t>C</w:t>
      </w:r>
      <w:r w:rsidRPr="00C12ADD">
        <w:rPr>
          <w:lang w:eastAsia="zh-CN"/>
        </w:rPr>
        <w:t>，</w:t>
      </w:r>
      <w:r w:rsidRPr="00C12ADD">
        <w:rPr>
          <w:lang w:eastAsia="zh-CN"/>
        </w:rPr>
        <w:t>42+7=49</w:t>
      </w:r>
      <w:r w:rsidRPr="00C12ADD">
        <w:rPr>
          <w:lang w:eastAsia="zh-CN"/>
        </w:rPr>
        <w:t>，</w:t>
      </w:r>
      <w:r w:rsidRPr="00C12ADD">
        <w:rPr>
          <w:lang w:eastAsia="zh-CN"/>
        </w:rPr>
        <w:t>49</w:t>
      </w:r>
      <w:r w:rsidRPr="00C12ADD">
        <w:rPr>
          <w:lang w:eastAsia="zh-CN"/>
        </w:rPr>
        <w:t>＜</w:t>
      </w:r>
      <w:r w:rsidRPr="00C12ADD">
        <w:rPr>
          <w:lang w:eastAsia="zh-CN"/>
        </w:rPr>
        <w:t>50</w:t>
      </w:r>
      <w:r w:rsidRPr="00C12ADD">
        <w:rPr>
          <w:lang w:eastAsia="zh-CN"/>
        </w:rPr>
        <w:t>。</w:t>
      </w:r>
      <w:r w:rsidRPr="00C12ADD">
        <w:rPr>
          <w:lang w:eastAsia="zh-CN"/>
        </w:rPr>
        <w:br/>
        <w:t xml:space="preserve"> </w:t>
      </w:r>
      <w:r w:rsidRPr="00C12ADD">
        <w:rPr>
          <w:lang w:eastAsia="zh-CN"/>
        </w:rPr>
        <w:t>故答案为：</w:t>
      </w:r>
      <w:r w:rsidRPr="00C12ADD">
        <w:rPr>
          <w:lang w:eastAsia="zh-CN"/>
        </w:rPr>
        <w:t>C</w:t>
      </w:r>
      <w:r w:rsidRPr="00C12ADD">
        <w:rPr>
          <w:lang w:eastAsia="zh-CN"/>
        </w:rPr>
        <w:t>。</w:t>
      </w:r>
      <w:r w:rsidRPr="00C12ADD">
        <w:rPr>
          <w:lang w:eastAsia="zh-CN"/>
        </w:rPr>
        <w:br/>
        <w:t xml:space="preserve"> </w:t>
      </w:r>
      <w:r w:rsidRPr="00C12ADD">
        <w:rPr>
          <w:lang w:eastAsia="zh-CN"/>
        </w:rPr>
        <w:t>【分析】</w:t>
      </w:r>
      <w:r w:rsidRPr="00C12ADD">
        <w:rPr>
          <w:highlight w:val="white"/>
          <w:lang w:eastAsia="zh-CN"/>
        </w:rPr>
        <w:t>整数加法计算法则：相同数位对齐，从低位加起，哪一位上的数相加满十，就向前一位进一；</w:t>
      </w:r>
      <w:r w:rsidRPr="00C12ADD">
        <w:rPr>
          <w:lang w:eastAsia="zh-CN"/>
        </w:rPr>
        <w:br/>
      </w:r>
      <w:r w:rsidRPr="00C12ADD">
        <w:rPr>
          <w:highlight w:val="white"/>
          <w:lang w:eastAsia="zh-CN"/>
        </w:rPr>
        <w:t xml:space="preserve"> </w:t>
      </w:r>
      <w:r w:rsidRPr="00C12ADD">
        <w:rPr>
          <w:highlight w:val="white"/>
          <w:lang w:eastAsia="zh-CN"/>
        </w:rPr>
        <w:t>整数减法计算法则：相同数位对齐，从低位减起，哪一位上的数不够减，就从它的前一位退一作十，和本位上的数合并在一起，再减，据此计算出结果，再比较大小。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lang w:eastAsia="zh-CN"/>
        </w:rPr>
        <w:t>二、判断题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6.</w:t>
      </w:r>
      <w:r w:rsidRPr="00C12ADD">
        <w:rPr>
          <w:lang w:eastAsia="zh-CN"/>
        </w:rPr>
        <w:t>【答案】（</w:t>
      </w:r>
      <w:r w:rsidRPr="00C12ADD">
        <w:rPr>
          <w:lang w:eastAsia="zh-CN"/>
        </w:rPr>
        <w:t>1</w:t>
      </w:r>
      <w:r w:rsidRPr="00C12ADD">
        <w:rPr>
          <w:lang w:eastAsia="zh-CN"/>
        </w:rPr>
        <w:t>）</w:t>
      </w:r>
      <w:r w:rsidRPr="00C12ADD">
        <w:rPr>
          <w:lang w:eastAsia="zh-CN"/>
        </w:rPr>
        <w:t>0</w:t>
      </w:r>
      <w:r w:rsidRPr="00C12ADD">
        <w:rPr>
          <w:lang w:eastAsia="zh-CN"/>
        </w:rPr>
        <w:br/>
      </w:r>
      <w:r w:rsidRPr="00C12ADD">
        <w:rPr>
          <w:lang w:eastAsia="zh-CN"/>
        </w:rPr>
        <w:t>（</w:t>
      </w:r>
      <w:r w:rsidRPr="00C12ADD">
        <w:rPr>
          <w:lang w:eastAsia="zh-CN"/>
        </w:rPr>
        <w:t>2</w:t>
      </w:r>
      <w:r w:rsidRPr="00C12ADD">
        <w:rPr>
          <w:lang w:eastAsia="zh-CN"/>
        </w:rPr>
        <w:t>）</w:t>
      </w:r>
      <w:r w:rsidRPr="00C12ADD">
        <w:rPr>
          <w:lang w:eastAsia="zh-CN"/>
        </w:rPr>
        <w:t xml:space="preserve">0  </w:t>
      </w:r>
    </w:p>
    <w:p w:rsidR="00DE434E" w:rsidRPr="00C12ADD" w:rsidRDefault="00C12ADD" w:rsidP="00C12ADD">
      <w:pPr>
        <w:spacing w:after="0" w:line="360" w:lineRule="auto"/>
      </w:pPr>
      <w:r w:rsidRPr="00C12ADD">
        <w:t>【解析】【解答】解：</w:t>
      </w:r>
      <w:r w:rsidRPr="00C12ADD">
        <w:t>(1)68</w:t>
      </w:r>
      <w:r w:rsidRPr="00C12ADD">
        <w:t>－</w:t>
      </w:r>
      <w:r w:rsidRPr="00C12ADD">
        <w:t xml:space="preserve">59=9 </w:t>
      </w:r>
      <w:r w:rsidR="001B146F">
        <w:rPr>
          <w:noProof/>
          <w:lang w:eastAsia="zh-CN"/>
        </w:rPr>
        <w:pict>
          <v:shape id="图片 7" o:spid="_x0000_i1031" type="#_x0000_t75" style="width:54pt;height:53.25pt;visibility:visible;mso-wrap-style:square">
            <v:imagedata r:id="rId16" o:title=""/>
          </v:shape>
        </w:pict>
      </w:r>
      <w:r w:rsidRPr="00C12ADD">
        <w:t>；</w:t>
      </w:r>
      <w:r w:rsidRPr="00C12ADD">
        <w:t>(2)90</w:t>
      </w:r>
      <w:r w:rsidRPr="00C12ADD">
        <w:t>－</w:t>
      </w:r>
      <w:r w:rsidRPr="00C12ADD">
        <w:t xml:space="preserve">82=8 </w:t>
      </w:r>
      <w:r w:rsidR="001B146F">
        <w:rPr>
          <w:noProof/>
          <w:lang w:eastAsia="zh-CN"/>
        </w:rPr>
        <w:pict>
          <v:shape id="图片 8" o:spid="_x0000_i1032" type="#_x0000_t75" style="width:56.25pt;height:51.75pt;visibility:visible;mso-wrap-style:square">
            <v:imagedata r:id="rId17" o:title=""/>
          </v:shape>
        </w:pic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7.</w:t>
      </w:r>
      <w:r w:rsidRPr="00C12ADD">
        <w:rPr>
          <w:lang w:eastAsia="zh-CN"/>
        </w:rPr>
        <w:t>【答案】</w:t>
      </w:r>
      <w:r w:rsidRPr="00C12ADD">
        <w:rPr>
          <w:lang w:eastAsia="zh-CN"/>
        </w:rPr>
        <w:t xml:space="preserve"> </w:t>
      </w:r>
      <w:r w:rsidRPr="00C12ADD">
        <w:rPr>
          <w:lang w:eastAsia="zh-CN"/>
        </w:rPr>
        <w:t>（</w:t>
      </w:r>
      <w:r w:rsidRPr="00C12ADD">
        <w:rPr>
          <w:lang w:eastAsia="zh-CN"/>
        </w:rPr>
        <w:t>1</w:t>
      </w:r>
      <w:r w:rsidRPr="00C12ADD">
        <w:rPr>
          <w:lang w:eastAsia="zh-CN"/>
        </w:rPr>
        <w:t>）错误</w:t>
      </w:r>
      <w:r w:rsidRPr="00C12ADD">
        <w:rPr>
          <w:lang w:eastAsia="zh-CN"/>
        </w:rPr>
        <w:br/>
      </w:r>
      <w:r w:rsidRPr="00C12ADD">
        <w:rPr>
          <w:lang w:eastAsia="zh-CN"/>
        </w:rPr>
        <w:t>（</w:t>
      </w:r>
      <w:r w:rsidRPr="00C12ADD">
        <w:rPr>
          <w:lang w:eastAsia="zh-CN"/>
        </w:rPr>
        <w:t>2</w:t>
      </w:r>
      <w:r w:rsidRPr="00C12ADD">
        <w:rPr>
          <w:lang w:eastAsia="zh-CN"/>
        </w:rPr>
        <w:t>）错误</w:t>
      </w:r>
      <w:r w:rsidRPr="00C12ADD">
        <w:rPr>
          <w:lang w:eastAsia="zh-CN"/>
        </w:rPr>
        <w:t xml:space="preserve">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【解析】【解答】</w:t>
      </w:r>
      <w:r w:rsidRPr="00C12ADD">
        <w:rPr>
          <w:lang w:eastAsia="zh-CN"/>
        </w:rPr>
        <w:t xml:space="preserve">(1) </w:t>
      </w:r>
      <w:r w:rsidR="001B146F">
        <w:rPr>
          <w:noProof/>
          <w:lang w:eastAsia="zh-CN"/>
        </w:rPr>
        <w:pict>
          <v:shape id="图片 9" o:spid="_x0000_i1033" type="#_x0000_t75" style="width:39.75pt;height:61.5pt;visibility:visible;mso-wrap-style:square">
            <v:imagedata r:id="rId18" o:title=""/>
          </v:shape>
        </w:pict>
      </w:r>
      <w:r w:rsidRPr="00C12ADD">
        <w:rPr>
          <w:lang w:eastAsia="zh-CN"/>
        </w:rPr>
        <w:t>；</w:t>
      </w:r>
      <w:r w:rsidRPr="00C12ADD">
        <w:rPr>
          <w:lang w:eastAsia="zh-CN"/>
        </w:rPr>
        <w:t xml:space="preserve">(2) </w:t>
      </w:r>
      <w:r w:rsidR="001B146F">
        <w:rPr>
          <w:noProof/>
          <w:lang w:eastAsia="zh-CN"/>
        </w:rPr>
        <w:pict>
          <v:shape id="图片 10" o:spid="_x0000_i1034" type="#_x0000_t75" style="width:38.25pt;height:57pt;visibility:visible;mso-wrap-style:square">
            <v:imagedata r:id="rId19" o:title=""/>
          </v:shape>
        </w:pic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8.</w:t>
      </w:r>
      <w:r w:rsidRPr="00C12ADD">
        <w:rPr>
          <w:lang w:eastAsia="zh-CN"/>
        </w:rPr>
        <w:t>【答案】错误</w:t>
      </w:r>
      <w:r w:rsidRPr="00C12ADD">
        <w:rPr>
          <w:lang w:eastAsia="zh-CN"/>
        </w:rPr>
        <w:t xml:space="preserve">  </w:t>
      </w:r>
    </w:p>
    <w:p w:rsidR="00DE434E" w:rsidRPr="00C12ADD" w:rsidRDefault="00C12ADD" w:rsidP="00C12ADD">
      <w:pPr>
        <w:spacing w:after="0" w:line="360" w:lineRule="auto"/>
      </w:pPr>
      <w:r w:rsidRPr="00C12ADD">
        <w:t>【解析】</w:t>
      </w:r>
    </w:p>
    <w:p w:rsidR="00DE434E" w:rsidRPr="00C12ADD" w:rsidRDefault="00C12ADD" w:rsidP="00C12ADD">
      <w:pPr>
        <w:spacing w:after="0" w:line="360" w:lineRule="auto"/>
      </w:pPr>
      <w:r w:rsidRPr="00C12ADD">
        <w:t>9.</w:t>
      </w:r>
      <w:r w:rsidRPr="00C12ADD">
        <w:t>【答案】正确</w:t>
      </w:r>
      <w:r w:rsidRPr="00C12ADD">
        <w:t xml:space="preserve">  </w:t>
      </w:r>
    </w:p>
    <w:p w:rsidR="00C12ADD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【解析】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lang w:eastAsia="zh-CN"/>
        </w:rPr>
        <w:t>三、填空题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10.</w:t>
      </w:r>
      <w:r w:rsidRPr="00C12ADD">
        <w:rPr>
          <w:lang w:eastAsia="zh-CN"/>
        </w:rPr>
        <w:t>【答案】</w:t>
      </w:r>
      <w:r w:rsidRPr="00C12ADD">
        <w:rPr>
          <w:lang w:eastAsia="zh-CN"/>
        </w:rPr>
        <w:t xml:space="preserve"> </w:t>
      </w:r>
      <w:r w:rsidRPr="00C12ADD">
        <w:rPr>
          <w:lang w:eastAsia="zh-CN"/>
        </w:rPr>
        <w:t>（</w:t>
      </w:r>
      <w:r w:rsidRPr="00C12ADD">
        <w:rPr>
          <w:lang w:eastAsia="zh-CN"/>
        </w:rPr>
        <w:t>1</w:t>
      </w:r>
      <w:r w:rsidRPr="00C12ADD">
        <w:rPr>
          <w:lang w:eastAsia="zh-CN"/>
        </w:rPr>
        <w:t>）</w:t>
      </w:r>
      <w:r w:rsidRPr="00C12ADD">
        <w:rPr>
          <w:lang w:eastAsia="zh-CN"/>
        </w:rPr>
        <w:t>&lt;</w:t>
      </w:r>
      <w:r w:rsidRPr="00C12ADD">
        <w:rPr>
          <w:lang w:eastAsia="zh-CN"/>
        </w:rPr>
        <w:br/>
      </w:r>
      <w:r w:rsidRPr="00C12ADD">
        <w:rPr>
          <w:lang w:eastAsia="zh-CN"/>
        </w:rPr>
        <w:t>（</w:t>
      </w:r>
      <w:r w:rsidRPr="00C12ADD">
        <w:rPr>
          <w:lang w:eastAsia="zh-CN"/>
        </w:rPr>
        <w:t>2</w:t>
      </w:r>
      <w:r w:rsidRPr="00C12ADD">
        <w:rPr>
          <w:lang w:eastAsia="zh-CN"/>
        </w:rPr>
        <w:t>）</w:t>
      </w:r>
      <w:r w:rsidRPr="00C12ADD">
        <w:rPr>
          <w:lang w:eastAsia="zh-CN"/>
        </w:rPr>
        <w:t xml:space="preserve">&gt;   </w:t>
      </w:r>
    </w:p>
    <w:p w:rsidR="00DE434E" w:rsidRPr="00C12ADD" w:rsidRDefault="00C12ADD" w:rsidP="00C12ADD">
      <w:pPr>
        <w:spacing w:after="0" w:line="360" w:lineRule="auto"/>
      </w:pPr>
      <w:r w:rsidRPr="00C12ADD">
        <w:t>【解析】</w:t>
      </w:r>
    </w:p>
    <w:p w:rsidR="00DE434E" w:rsidRPr="00C12ADD" w:rsidRDefault="00C12ADD" w:rsidP="00C12ADD">
      <w:pPr>
        <w:spacing w:after="0" w:line="360" w:lineRule="auto"/>
      </w:pPr>
      <w:r w:rsidRPr="00C12ADD">
        <w:t>11.</w:t>
      </w:r>
      <w:r w:rsidRPr="00C12ADD">
        <w:t>【答案】</w:t>
      </w:r>
      <w:r w:rsidRPr="00C12ADD">
        <w:t xml:space="preserve"> 77</w:t>
      </w:r>
      <w:r w:rsidRPr="00C12ADD">
        <w:t>；</w:t>
      </w:r>
      <w:r w:rsidRPr="00C12ADD">
        <w:t xml:space="preserve">72   </w:t>
      </w:r>
    </w:p>
    <w:p w:rsidR="00DE434E" w:rsidRPr="00C12ADD" w:rsidRDefault="00C12ADD" w:rsidP="00C12ADD">
      <w:pPr>
        <w:spacing w:after="0" w:line="360" w:lineRule="auto"/>
      </w:pPr>
      <w:r w:rsidRPr="00C12ADD">
        <w:t>【解析】</w:t>
      </w:r>
      <w:r w:rsidRPr="00C12ADD">
        <w:t>    </w:t>
      </w:r>
    </w:p>
    <w:p w:rsidR="00C12ADD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12.</w:t>
      </w:r>
      <w:r w:rsidRPr="00C12ADD">
        <w:rPr>
          <w:lang w:eastAsia="zh-CN"/>
        </w:rPr>
        <w:t>【答案】</w:t>
      </w:r>
      <w:r w:rsidRPr="00C12ADD">
        <w:rPr>
          <w:lang w:eastAsia="zh-CN"/>
        </w:rPr>
        <w:t xml:space="preserve"> 24</w:t>
      </w:r>
    </w:p>
    <w:p w:rsidR="00C12ADD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【解析】【解答】</w:t>
      </w:r>
      <w:r w:rsidRPr="00C12ADD">
        <w:rPr>
          <w:lang w:eastAsia="zh-CN"/>
        </w:rPr>
        <w:t>18</w:t>
      </w:r>
      <w:r w:rsidRPr="00C12ADD">
        <w:rPr>
          <w:lang w:eastAsia="zh-CN"/>
        </w:rPr>
        <w:t>＋</w:t>
      </w:r>
      <w:r w:rsidRPr="00C12ADD">
        <w:rPr>
          <w:lang w:eastAsia="zh-CN"/>
        </w:rPr>
        <w:t>6=24</w:t>
      </w:r>
      <w:r w:rsidRPr="00C12ADD">
        <w:rPr>
          <w:lang w:eastAsia="zh-CN"/>
        </w:rPr>
        <w:t>（张）。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【分析】先理解题意，芳芳有一些邮票，用去一些后，还剩几张，求原来有多少张，此题是一个</w:t>
      </w:r>
      <w:r w:rsidRPr="00C12ADD">
        <w:rPr>
          <w:lang w:eastAsia="zh-CN"/>
        </w:rPr>
        <w:t>“</w:t>
      </w:r>
      <w:r w:rsidRPr="00C12ADD">
        <w:rPr>
          <w:lang w:eastAsia="zh-CN"/>
        </w:rPr>
        <w:t>求原来有多少</w:t>
      </w:r>
      <w:r w:rsidRPr="00C12ADD">
        <w:rPr>
          <w:lang w:eastAsia="zh-CN"/>
        </w:rPr>
        <w:t>”</w:t>
      </w:r>
      <w:r w:rsidRPr="00C12ADD">
        <w:rPr>
          <w:lang w:eastAsia="zh-CN"/>
        </w:rPr>
        <w:t>的实际问题，并不是平均分的问题。学生容易在不看清题意的情况下，就做成除法了，所以独体要仔细。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 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13.</w:t>
      </w:r>
      <w:r w:rsidRPr="00C12ADD">
        <w:rPr>
          <w:lang w:eastAsia="zh-CN"/>
        </w:rPr>
        <w:t>【答案】</w:t>
      </w:r>
      <w:r w:rsidRPr="00C12ADD">
        <w:rPr>
          <w:lang w:eastAsia="zh-CN"/>
        </w:rPr>
        <w:t xml:space="preserve"> 71;58;63;91;45;22;56;62;7;40;26;84;66;83;91;48;38;26;10;100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【解析】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lang w:eastAsia="zh-CN"/>
        </w:rPr>
        <w:t>四、解答题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14.</w:t>
      </w:r>
      <w:r w:rsidRPr="00C12ADD">
        <w:rPr>
          <w:lang w:eastAsia="zh-CN"/>
        </w:rPr>
        <w:t>【答案】解：</w:t>
      </w:r>
      <w:r w:rsidRPr="00C12ADD">
        <w:rPr>
          <w:lang w:eastAsia="zh-CN"/>
        </w:rPr>
        <w:t>15+17+8=40</w:t>
      </w:r>
      <w:r w:rsidRPr="00C12ADD">
        <w:rPr>
          <w:lang w:eastAsia="zh-CN"/>
        </w:rPr>
        <w:t>（箱）答：水果店现在有</w:t>
      </w:r>
      <w:r w:rsidRPr="00C12ADD">
        <w:rPr>
          <w:lang w:eastAsia="zh-CN"/>
        </w:rPr>
        <w:t>40</w:t>
      </w:r>
      <w:r w:rsidRPr="00C12ADD">
        <w:rPr>
          <w:lang w:eastAsia="zh-CN"/>
        </w:rPr>
        <w:t>箱苹果。</w:t>
      </w:r>
      <w:r w:rsidRPr="00C12ADD">
        <w:rPr>
          <w:lang w:eastAsia="zh-CN"/>
        </w:rPr>
        <w:t xml:space="preserve">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【解析】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15.</w:t>
      </w:r>
      <w:r w:rsidRPr="00C12ADD">
        <w:rPr>
          <w:lang w:eastAsia="zh-CN"/>
        </w:rPr>
        <w:t>【答案】</w:t>
      </w:r>
      <w:r w:rsidRPr="00C12ADD">
        <w:rPr>
          <w:lang w:eastAsia="zh-CN"/>
        </w:rPr>
        <w:t xml:space="preserve"> </w:t>
      </w:r>
      <w:r w:rsidRPr="00C12ADD">
        <w:rPr>
          <w:lang w:eastAsia="zh-CN"/>
        </w:rPr>
        <w:t>（</w:t>
      </w:r>
      <w:r w:rsidRPr="00C12ADD">
        <w:rPr>
          <w:lang w:eastAsia="zh-CN"/>
        </w:rPr>
        <w:t>1</w:t>
      </w:r>
      <w:r w:rsidRPr="00C12ADD">
        <w:rPr>
          <w:lang w:eastAsia="zh-CN"/>
        </w:rPr>
        <w:t>）</w:t>
      </w:r>
      <w:r w:rsidRPr="00C12ADD">
        <w:rPr>
          <w:lang w:eastAsia="zh-CN"/>
        </w:rPr>
        <w:t>18+50=68</w:t>
      </w:r>
      <w:r w:rsidRPr="00C12ADD">
        <w:rPr>
          <w:lang w:eastAsia="zh-CN"/>
        </w:rPr>
        <w:t>（元）</w:t>
      </w:r>
      <w:r w:rsidRPr="00C12ADD">
        <w:rPr>
          <w:lang w:eastAsia="zh-CN"/>
        </w:rPr>
        <w:br/>
        <w:t>100-68=32</w:t>
      </w:r>
      <w:r w:rsidRPr="00C12ADD">
        <w:rPr>
          <w:lang w:eastAsia="zh-CN"/>
        </w:rPr>
        <w:t>（元）</w:t>
      </w:r>
      <w:r w:rsidRPr="00C12ADD">
        <w:rPr>
          <w:lang w:eastAsia="zh-CN"/>
        </w:rPr>
        <w:br/>
      </w:r>
      <w:r w:rsidRPr="00C12ADD">
        <w:rPr>
          <w:lang w:eastAsia="zh-CN"/>
        </w:rPr>
        <w:t>答：我想买手枪和汽车，还剩</w:t>
      </w:r>
      <w:r w:rsidRPr="00C12ADD">
        <w:rPr>
          <w:lang w:eastAsia="zh-CN"/>
        </w:rPr>
        <w:t>32</w:t>
      </w:r>
      <w:r w:rsidRPr="00C12ADD">
        <w:rPr>
          <w:lang w:eastAsia="zh-CN"/>
        </w:rPr>
        <w:t>元。</w:t>
      </w:r>
      <w:r w:rsidRPr="00C12ADD">
        <w:rPr>
          <w:lang w:eastAsia="zh-CN"/>
        </w:rPr>
        <w:br/>
      </w:r>
      <w:r w:rsidRPr="00C12ADD">
        <w:rPr>
          <w:lang w:eastAsia="zh-CN"/>
        </w:rPr>
        <w:t>（</w:t>
      </w:r>
      <w:r w:rsidRPr="00C12ADD">
        <w:rPr>
          <w:lang w:eastAsia="zh-CN"/>
        </w:rPr>
        <w:t>2</w:t>
      </w:r>
      <w:r w:rsidRPr="00C12ADD">
        <w:rPr>
          <w:lang w:eastAsia="zh-CN"/>
        </w:rPr>
        <w:t>）</w:t>
      </w:r>
      <w:r w:rsidRPr="00C12ADD">
        <w:rPr>
          <w:lang w:eastAsia="zh-CN"/>
        </w:rPr>
        <w:t>100-</w:t>
      </w:r>
      <w:r w:rsidRPr="00C12ADD">
        <w:rPr>
          <w:lang w:eastAsia="zh-CN"/>
        </w:rPr>
        <w:t>（</w:t>
      </w:r>
      <w:r w:rsidRPr="00C12ADD">
        <w:rPr>
          <w:lang w:eastAsia="zh-CN"/>
        </w:rPr>
        <w:t>15+18</w:t>
      </w:r>
      <w:r w:rsidRPr="00C12ADD">
        <w:rPr>
          <w:lang w:eastAsia="zh-CN"/>
        </w:rPr>
        <w:t>）</w:t>
      </w:r>
      <w:r w:rsidRPr="00C12ADD">
        <w:rPr>
          <w:lang w:eastAsia="zh-CN"/>
        </w:rPr>
        <w:br/>
        <w:t>=100-33</w:t>
      </w:r>
      <w:r w:rsidRPr="00C12ADD">
        <w:rPr>
          <w:lang w:eastAsia="zh-CN"/>
        </w:rPr>
        <w:br/>
        <w:t>=67</w:t>
      </w:r>
      <w:r w:rsidRPr="00C12ADD">
        <w:rPr>
          <w:lang w:eastAsia="zh-CN"/>
        </w:rPr>
        <w:t>（元）</w:t>
      </w:r>
      <w:r w:rsidRPr="00C12ADD">
        <w:rPr>
          <w:lang w:eastAsia="zh-CN"/>
        </w:rPr>
        <w:br/>
      </w:r>
      <w:r w:rsidRPr="00C12ADD">
        <w:rPr>
          <w:lang w:eastAsia="zh-CN"/>
        </w:rPr>
        <w:t>答：买皮球和手枪剩下的钱最多，剩下</w:t>
      </w:r>
      <w:r w:rsidRPr="00C12ADD">
        <w:rPr>
          <w:lang w:eastAsia="zh-CN"/>
        </w:rPr>
        <w:t>67</w:t>
      </w:r>
      <w:r w:rsidRPr="00C12ADD">
        <w:rPr>
          <w:lang w:eastAsia="zh-CN"/>
        </w:rPr>
        <w:t>元。</w:t>
      </w:r>
      <w:r w:rsidRPr="00C12ADD">
        <w:rPr>
          <w:lang w:eastAsia="zh-CN"/>
        </w:rPr>
        <w:br/>
      </w:r>
      <w:r w:rsidRPr="00C12ADD">
        <w:rPr>
          <w:lang w:eastAsia="zh-CN"/>
        </w:rPr>
        <w:t>（</w:t>
      </w:r>
      <w:r w:rsidRPr="00C12ADD">
        <w:rPr>
          <w:lang w:eastAsia="zh-CN"/>
        </w:rPr>
        <w:t>3</w:t>
      </w:r>
      <w:r w:rsidRPr="00C12ADD">
        <w:rPr>
          <w:lang w:eastAsia="zh-CN"/>
        </w:rPr>
        <w:t>）解：</w:t>
      </w:r>
      <w:r w:rsidRPr="00C12ADD">
        <w:rPr>
          <w:lang w:eastAsia="zh-CN"/>
        </w:rPr>
        <w:t>15</w:t>
      </w:r>
      <w:r w:rsidRPr="00C12ADD">
        <w:rPr>
          <w:lang w:eastAsia="zh-CN"/>
        </w:rPr>
        <w:t>＋</w:t>
      </w:r>
      <w:r w:rsidRPr="00C12ADD">
        <w:rPr>
          <w:lang w:eastAsia="zh-CN"/>
        </w:rPr>
        <w:t>35</w:t>
      </w:r>
      <w:r w:rsidRPr="00C12ADD">
        <w:rPr>
          <w:lang w:eastAsia="zh-CN"/>
        </w:rPr>
        <w:t>＋</w:t>
      </w:r>
      <w:r w:rsidRPr="00C12ADD">
        <w:rPr>
          <w:lang w:eastAsia="zh-CN"/>
        </w:rPr>
        <w:t>50</w:t>
      </w:r>
      <w:r w:rsidRPr="00C12ADD">
        <w:rPr>
          <w:lang w:eastAsia="zh-CN"/>
        </w:rPr>
        <w:t>＝</w:t>
      </w:r>
      <w:r w:rsidRPr="00C12ADD">
        <w:rPr>
          <w:lang w:eastAsia="zh-CN"/>
        </w:rPr>
        <w:t>100(</w:t>
      </w:r>
      <w:r w:rsidRPr="00C12ADD">
        <w:rPr>
          <w:lang w:eastAsia="zh-CN"/>
        </w:rPr>
        <w:t>元</w:t>
      </w:r>
      <w:r w:rsidRPr="00C12ADD">
        <w:rPr>
          <w:lang w:eastAsia="zh-CN"/>
        </w:rPr>
        <w:t xml:space="preserve">)   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答：篮球、玩具飞机和玩具汽车。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【解析】【分析】（</w:t>
      </w:r>
      <w:r w:rsidRPr="00C12ADD">
        <w:rPr>
          <w:lang w:eastAsia="zh-CN"/>
        </w:rPr>
        <w:t>1</w:t>
      </w:r>
      <w:r w:rsidRPr="00C12ADD">
        <w:rPr>
          <w:lang w:eastAsia="zh-CN"/>
        </w:rPr>
        <w:t>）剩下的钱</w:t>
      </w:r>
      <w:r w:rsidRPr="00C12ADD">
        <w:rPr>
          <w:lang w:eastAsia="zh-CN"/>
        </w:rPr>
        <w:t>=100</w:t>
      </w:r>
      <w:r w:rsidRPr="00C12ADD">
        <w:rPr>
          <w:lang w:eastAsia="zh-CN"/>
        </w:rPr>
        <w:t>元</w:t>
      </w:r>
      <w:r w:rsidRPr="00C12ADD">
        <w:rPr>
          <w:lang w:eastAsia="zh-CN"/>
        </w:rPr>
        <w:t>-</w:t>
      </w:r>
      <w:r w:rsidRPr="00C12ADD">
        <w:rPr>
          <w:lang w:eastAsia="zh-CN"/>
        </w:rPr>
        <w:t>两件物品的价钱和；</w:t>
      </w:r>
      <w:r w:rsidRPr="00C12ADD">
        <w:rPr>
          <w:lang w:eastAsia="zh-CN"/>
        </w:rPr>
        <w:br/>
      </w:r>
      <w:r w:rsidRPr="00C12ADD">
        <w:rPr>
          <w:lang w:eastAsia="zh-CN"/>
        </w:rPr>
        <w:t>（</w:t>
      </w:r>
      <w:r w:rsidRPr="00C12ADD">
        <w:rPr>
          <w:lang w:eastAsia="zh-CN"/>
        </w:rPr>
        <w:t>2</w:t>
      </w:r>
      <w:r w:rsidRPr="00C12ADD">
        <w:rPr>
          <w:lang w:eastAsia="zh-CN"/>
        </w:rPr>
        <w:t>）买最便宜的物品，剩下的钱最多；</w:t>
      </w:r>
      <w:r w:rsidRPr="00C12ADD">
        <w:rPr>
          <w:lang w:eastAsia="zh-CN"/>
        </w:rPr>
        <w:br/>
      </w:r>
      <w:r w:rsidRPr="00C12ADD">
        <w:rPr>
          <w:lang w:eastAsia="zh-CN"/>
        </w:rPr>
        <w:t>（</w:t>
      </w:r>
      <w:r w:rsidRPr="00C12ADD">
        <w:rPr>
          <w:lang w:eastAsia="zh-CN"/>
        </w:rPr>
        <w:t>3</w:t>
      </w:r>
      <w:r w:rsidRPr="00C12ADD">
        <w:rPr>
          <w:lang w:eastAsia="zh-CN"/>
        </w:rPr>
        <w:t>）物品的价钱和等于</w:t>
      </w:r>
      <w:r w:rsidRPr="00C12ADD">
        <w:rPr>
          <w:lang w:eastAsia="zh-CN"/>
        </w:rPr>
        <w:t>100</w:t>
      </w:r>
      <w:r w:rsidRPr="00C12ADD">
        <w:rPr>
          <w:lang w:eastAsia="zh-CN"/>
        </w:rPr>
        <w:t>元，属于正好。</w:t>
      </w:r>
    </w:p>
    <w:p w:rsidR="00DE434E" w:rsidRPr="00C12ADD" w:rsidRDefault="00C12ADD" w:rsidP="00C12ADD">
      <w:pPr>
        <w:spacing w:line="360" w:lineRule="auto"/>
        <w:rPr>
          <w:lang w:eastAsia="zh-CN"/>
        </w:rPr>
      </w:pPr>
      <w:r w:rsidRPr="00C12ADD">
        <w:rPr>
          <w:lang w:eastAsia="zh-CN"/>
        </w:rPr>
        <w:t>五、应用题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16.</w:t>
      </w:r>
      <w:r w:rsidRPr="00C12ADD">
        <w:rPr>
          <w:lang w:eastAsia="zh-CN"/>
        </w:rPr>
        <w:t>【答案】</w:t>
      </w:r>
      <w:r w:rsidRPr="00C12ADD">
        <w:rPr>
          <w:lang w:eastAsia="zh-CN"/>
        </w:rPr>
        <w:t xml:space="preserve"> 63</w:t>
      </w:r>
      <w:r w:rsidRPr="00C12ADD">
        <w:rPr>
          <w:lang w:eastAsia="zh-CN"/>
        </w:rPr>
        <w:t>＋</w:t>
      </w:r>
      <w:r w:rsidRPr="00C12ADD">
        <w:rPr>
          <w:lang w:eastAsia="zh-CN"/>
        </w:rPr>
        <w:t>28=91(</w:t>
      </w:r>
      <w:r w:rsidRPr="00C12ADD">
        <w:rPr>
          <w:lang w:eastAsia="zh-CN"/>
        </w:rPr>
        <w:t>元</w:t>
      </w:r>
      <w:r w:rsidRPr="00C12ADD">
        <w:rPr>
          <w:lang w:eastAsia="zh-CN"/>
        </w:rPr>
        <w:t>)</w:t>
      </w:r>
      <w:r w:rsidRPr="00C12ADD">
        <w:rPr>
          <w:lang w:eastAsia="zh-CN"/>
        </w:rPr>
        <w:t>，</w:t>
      </w:r>
      <w:r w:rsidRPr="00C12ADD">
        <w:rPr>
          <w:lang w:eastAsia="zh-CN"/>
        </w:rPr>
        <w:t>100</w:t>
      </w:r>
      <w:r w:rsidRPr="00C12ADD">
        <w:rPr>
          <w:lang w:eastAsia="zh-CN"/>
        </w:rPr>
        <w:t>＞</w:t>
      </w:r>
      <w:r w:rsidRPr="00C12ADD">
        <w:rPr>
          <w:lang w:eastAsia="zh-CN"/>
        </w:rPr>
        <w:t>91</w:t>
      </w:r>
      <w:r w:rsidRPr="00C12ADD">
        <w:rPr>
          <w:lang w:eastAsia="zh-CN"/>
        </w:rPr>
        <w:t>，够．</w:t>
      </w:r>
      <w:r w:rsidRPr="00C12ADD">
        <w:rPr>
          <w:lang w:eastAsia="zh-CN"/>
        </w:rPr>
        <w:t xml:space="preserve">   </w:t>
      </w:r>
    </w:p>
    <w:p w:rsidR="00DE434E" w:rsidRPr="00C12ADD" w:rsidRDefault="00C12ADD" w:rsidP="00C12ADD">
      <w:pPr>
        <w:spacing w:after="0" w:line="360" w:lineRule="auto"/>
      </w:pPr>
      <w:r w:rsidRPr="00C12ADD">
        <w:t>【解析】</w:t>
      </w:r>
    </w:p>
    <w:p w:rsidR="00C12ADD" w:rsidRPr="00C12ADD" w:rsidRDefault="00C12ADD" w:rsidP="00C12ADD">
      <w:pPr>
        <w:spacing w:after="0" w:line="360" w:lineRule="auto"/>
      </w:pPr>
      <w:r w:rsidRPr="00C12ADD">
        <w:t>17.</w:t>
      </w:r>
      <w:r w:rsidRPr="00C12ADD">
        <w:t>【答案】</w:t>
      </w:r>
      <w:r w:rsidRPr="00C12ADD">
        <w:t xml:space="preserve"> (35+19)÷9=6(</w:t>
      </w:r>
      <w:r w:rsidRPr="00C12ADD">
        <w:t>千克</w:t>
      </w:r>
      <w:r w:rsidRPr="00C12ADD">
        <w:t>)</w:t>
      </w:r>
    </w:p>
    <w:p w:rsidR="00DE434E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答：每只猴子分到</w:t>
      </w:r>
      <w:r w:rsidRPr="00C12ADD">
        <w:rPr>
          <w:lang w:eastAsia="zh-CN"/>
        </w:rPr>
        <w:t>6</w:t>
      </w:r>
      <w:r w:rsidRPr="00C12ADD">
        <w:rPr>
          <w:lang w:eastAsia="zh-CN"/>
        </w:rPr>
        <w:t>千克</w:t>
      </w:r>
    </w:p>
    <w:p w:rsidR="00C12ADD" w:rsidRPr="00C12ADD" w:rsidRDefault="00C12ADD" w:rsidP="00C12ADD">
      <w:pPr>
        <w:spacing w:after="0" w:line="360" w:lineRule="auto"/>
        <w:rPr>
          <w:lang w:eastAsia="zh-CN"/>
        </w:rPr>
      </w:pPr>
      <w:r w:rsidRPr="00C12ADD">
        <w:rPr>
          <w:lang w:eastAsia="zh-CN"/>
        </w:rPr>
        <w:t>【解析】【分析】根据题意，先用加法求出一共有多少千克玉米，然后用除法计算</w:t>
      </w:r>
      <w:r w:rsidRPr="00C12ADD">
        <w:rPr>
          <w:lang w:eastAsia="zh-CN"/>
        </w:rPr>
        <w:t>.</w:t>
      </w:r>
    </w:p>
    <w:p w:rsidR="00DE434E" w:rsidRPr="00C12ADD" w:rsidRDefault="00DE434E" w:rsidP="00C12ADD">
      <w:pPr>
        <w:spacing w:after="0" w:line="360" w:lineRule="auto"/>
        <w:rPr>
          <w:lang w:eastAsia="zh-CN"/>
        </w:rPr>
      </w:pPr>
    </w:p>
    <w:sectPr w:rsidR="00DE434E" w:rsidRPr="00C12ADD">
      <w:headerReference w:type="even" r:id="rId20"/>
      <w:headerReference w:type="default" r:id="rId21"/>
      <w:footerReference w:type="default" r:id="rId22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81B" w:rsidRDefault="00CF281B">
      <w:pPr>
        <w:spacing w:after="0" w:line="240" w:lineRule="auto"/>
      </w:pPr>
      <w:r>
        <w:separator/>
      </w:r>
    </w:p>
  </w:endnote>
  <w:endnote w:type="continuationSeparator" w:id="0">
    <w:p w:rsidR="00CF281B" w:rsidRDefault="00CF2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4E" w:rsidRPr="00C12ADD" w:rsidRDefault="00C12ADD" w:rsidP="00C12ADD">
    <w:pPr>
      <w:pStyle w:val="a4"/>
    </w:pPr>
    <w:r>
      <w:t xml:space="preserve"> </w:t>
    </w:r>
    <w:r w:rsidRPr="00C12ADD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81B" w:rsidRDefault="00CF281B">
      <w:pPr>
        <w:spacing w:after="0" w:line="240" w:lineRule="auto"/>
      </w:pPr>
      <w:r>
        <w:separator/>
      </w:r>
    </w:p>
  </w:footnote>
  <w:footnote w:type="continuationSeparator" w:id="0">
    <w:p w:rsidR="00CF281B" w:rsidRDefault="00CF2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4E" w:rsidRDefault="001B146F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DE434E" w:rsidRDefault="00C12AD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DE434E" w:rsidRDefault="00C12ADD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DE434E" w:rsidRDefault="00C12ADD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4E" w:rsidRPr="00C12ADD" w:rsidRDefault="00C12ADD" w:rsidP="001B146F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C09AC"/>
    <w:multiLevelType w:val="hybridMultilevel"/>
    <w:tmpl w:val="5FFE10F4"/>
    <w:lvl w:ilvl="0" w:tplc="10832972">
      <w:start w:val="1"/>
      <w:numFmt w:val="decimal"/>
      <w:lvlText w:val="%1."/>
      <w:lvlJc w:val="left"/>
      <w:pPr>
        <w:ind w:left="720" w:hanging="360"/>
      </w:pPr>
    </w:lvl>
    <w:lvl w:ilvl="1" w:tplc="10832972" w:tentative="1">
      <w:start w:val="1"/>
      <w:numFmt w:val="lowerLetter"/>
      <w:lvlText w:val="%2."/>
      <w:lvlJc w:val="left"/>
      <w:pPr>
        <w:ind w:left="1440" w:hanging="360"/>
      </w:pPr>
    </w:lvl>
    <w:lvl w:ilvl="2" w:tplc="10832972" w:tentative="1">
      <w:start w:val="1"/>
      <w:numFmt w:val="lowerRoman"/>
      <w:lvlText w:val="%3."/>
      <w:lvlJc w:val="right"/>
      <w:pPr>
        <w:ind w:left="2160" w:hanging="180"/>
      </w:pPr>
    </w:lvl>
    <w:lvl w:ilvl="3" w:tplc="10832972" w:tentative="1">
      <w:start w:val="1"/>
      <w:numFmt w:val="decimal"/>
      <w:lvlText w:val="%4."/>
      <w:lvlJc w:val="left"/>
      <w:pPr>
        <w:ind w:left="2880" w:hanging="360"/>
      </w:pPr>
    </w:lvl>
    <w:lvl w:ilvl="4" w:tplc="10832972" w:tentative="1">
      <w:start w:val="1"/>
      <w:numFmt w:val="lowerLetter"/>
      <w:lvlText w:val="%5."/>
      <w:lvlJc w:val="left"/>
      <w:pPr>
        <w:ind w:left="3600" w:hanging="360"/>
      </w:pPr>
    </w:lvl>
    <w:lvl w:ilvl="5" w:tplc="10832972" w:tentative="1">
      <w:start w:val="1"/>
      <w:numFmt w:val="lowerRoman"/>
      <w:lvlText w:val="%6."/>
      <w:lvlJc w:val="right"/>
      <w:pPr>
        <w:ind w:left="4320" w:hanging="180"/>
      </w:pPr>
    </w:lvl>
    <w:lvl w:ilvl="6" w:tplc="10832972" w:tentative="1">
      <w:start w:val="1"/>
      <w:numFmt w:val="decimal"/>
      <w:lvlText w:val="%7."/>
      <w:lvlJc w:val="left"/>
      <w:pPr>
        <w:ind w:left="5040" w:hanging="360"/>
      </w:pPr>
    </w:lvl>
    <w:lvl w:ilvl="7" w:tplc="10832972" w:tentative="1">
      <w:start w:val="1"/>
      <w:numFmt w:val="lowerLetter"/>
      <w:lvlText w:val="%8."/>
      <w:lvlJc w:val="left"/>
      <w:pPr>
        <w:ind w:left="5760" w:hanging="360"/>
      </w:pPr>
    </w:lvl>
    <w:lvl w:ilvl="8" w:tplc="108329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EFA1710"/>
    <w:multiLevelType w:val="hybridMultilevel"/>
    <w:tmpl w:val="E58014BC"/>
    <w:lvl w:ilvl="0" w:tplc="276014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1B146F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F19F5"/>
    <w:rsid w:val="005029C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27D4"/>
    <w:rsid w:val="008860DB"/>
    <w:rsid w:val="008977BC"/>
    <w:rsid w:val="008E0712"/>
    <w:rsid w:val="00903B0A"/>
    <w:rsid w:val="00916423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12ADD"/>
    <w:rsid w:val="00C205D4"/>
    <w:rsid w:val="00C26A2D"/>
    <w:rsid w:val="00C84C25"/>
    <w:rsid w:val="00CF281B"/>
    <w:rsid w:val="00D035E3"/>
    <w:rsid w:val="00D2160C"/>
    <w:rsid w:val="00D36692"/>
    <w:rsid w:val="00D51F5D"/>
    <w:rsid w:val="00D67A68"/>
    <w:rsid w:val="00DA5268"/>
    <w:rsid w:val="00DC3592"/>
    <w:rsid w:val="00DC3A35"/>
    <w:rsid w:val="00DD58AD"/>
    <w:rsid w:val="00DE434E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gif"/><Relationship Id="rId3" Type="http://schemas.openxmlformats.org/officeDocument/2006/relationships/numbering" Target="numbering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image" Target="media/image8.gif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image" Target="media/image6.gif"/><Relationship Id="rId23" Type="http://schemas.openxmlformats.org/officeDocument/2006/relationships/fontTable" Target="fontTable.xml"/><Relationship Id="rId10" Type="http://schemas.openxmlformats.org/officeDocument/2006/relationships/image" Target="media/image1.gif"/><Relationship Id="rId19" Type="http://schemas.openxmlformats.org/officeDocument/2006/relationships/image" Target="media/image10.gi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302831-A967-41EB-87E5-E7BF9FC6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376</Words>
  <Characters>2148</Characters>
  <Application>Microsoft Office Word</Application>
  <DocSecurity>0</DocSecurity>
  <Lines>17</Lines>
  <Paragraphs>5</Paragraphs>
  <ScaleCrop>false</ScaleCrop>
  <Company>Microsoft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13</cp:revision>
  <dcterms:created xsi:type="dcterms:W3CDTF">2013-12-09T06:44:00Z</dcterms:created>
  <dcterms:modified xsi:type="dcterms:W3CDTF">2020-07-09T02:55:00Z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