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45" w:rsidRDefault="00425334" w:rsidP="00425334">
      <w:pPr>
        <w:spacing w:line="336" w:lineRule="auto"/>
        <w:jc w:val="center"/>
        <w:rPr>
          <w:lang w:eastAsia="zh-CN"/>
        </w:rPr>
      </w:pPr>
      <w:r w:rsidRPr="00425334">
        <w:rPr>
          <w:rFonts w:hint="eastAsia"/>
          <w:b/>
          <w:bCs/>
          <w:sz w:val="28"/>
          <w:szCs w:val="28"/>
          <w:lang w:eastAsia="zh-CN"/>
        </w:rPr>
        <w:t>三年级上册数学一课一练</w:t>
      </w:r>
      <w:r w:rsidRPr="00425334">
        <w:rPr>
          <w:rFonts w:hint="eastAsia"/>
          <w:b/>
          <w:bCs/>
          <w:sz w:val="28"/>
          <w:szCs w:val="28"/>
          <w:lang w:eastAsia="zh-CN"/>
        </w:rPr>
        <w:t>-2.</w:t>
      </w:r>
      <w:r w:rsidRPr="00425334">
        <w:rPr>
          <w:rFonts w:hint="eastAsia"/>
          <w:b/>
          <w:bCs/>
          <w:sz w:val="28"/>
          <w:szCs w:val="28"/>
          <w:lang w:eastAsia="zh-CN"/>
        </w:rPr>
        <w:t>万以内的加法和减法（一）</w:t>
      </w:r>
      <w:r w:rsidRPr="00425334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FC1645" w:rsidRDefault="00425334" w:rsidP="00425334"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1.289+216</w:t>
      </w:r>
      <w:r>
        <w:rPr>
          <w:color w:val="000000"/>
          <w:lang w:eastAsia="zh-CN"/>
        </w:rPr>
        <w:t>的和大约是（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        </w:t>
      </w:r>
    </w:p>
    <w:p w:rsidR="00FC1645" w:rsidRDefault="00425334" w:rsidP="00425334">
      <w:pPr>
        <w:spacing w:after="0" w:line="336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五百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59C0ABA" wp14:editId="1E543160">
            <wp:extent cx="1910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六百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EF7055F" wp14:editId="0595CAA8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七百</w:t>
      </w:r>
    </w:p>
    <w:p w:rsidR="00425334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一盒巧克力</w:t>
      </w:r>
      <w:r>
        <w:rPr>
          <w:color w:val="000000"/>
          <w:lang w:eastAsia="zh-CN"/>
        </w:rPr>
        <w:t>65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一瓶红酒</w:t>
      </w:r>
      <w:r>
        <w:rPr>
          <w:color w:val="000000"/>
          <w:lang w:eastAsia="zh-CN"/>
        </w:rPr>
        <w:t>86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爸爸带了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元买这两样东西</w:t>
      </w:r>
      <w:r>
        <w:rPr>
          <w:color w:val="000000"/>
          <w:lang w:eastAsia="zh-CN"/>
        </w:rPr>
        <w:t>,(</w:t>
      </w:r>
      <w:r>
        <w:rPr>
          <w:color w:val="000000"/>
          <w:lang w:eastAsia="zh-CN"/>
        </w:rPr>
        <w:t xml:space="preserve">　　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FC1645" w:rsidRDefault="00425334" w:rsidP="00425334">
      <w:pPr>
        <w:spacing w:after="0" w:line="336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够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E8C4AE6" wp14:editId="4722386A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不够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6DB12B4" wp14:editId="1D692EDA">
            <wp:extent cx="1910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不能确定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7372228" wp14:editId="492644E1">
            <wp:extent cx="1910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可能不够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3.302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494</w:t>
      </w:r>
      <w:r>
        <w:rPr>
          <w:color w:val="000000"/>
          <w:lang w:eastAsia="zh-CN"/>
        </w:rPr>
        <w:t>的和大约是</w:t>
      </w:r>
      <w:r>
        <w:rPr>
          <w:color w:val="000000"/>
          <w:lang w:eastAsia="zh-CN"/>
        </w:rPr>
        <w:t>(    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 </w:t>
      </w:r>
    </w:p>
    <w:p w:rsidR="00FC1645" w:rsidRDefault="00425334" w:rsidP="00425334">
      <w:pPr>
        <w:spacing w:after="0" w:line="336" w:lineRule="auto"/>
        <w:ind w:left="150"/>
        <w:rPr>
          <w:lang w:eastAsia="zh-CN"/>
        </w:rPr>
      </w:pPr>
      <w:r>
        <w:rPr>
          <w:color w:val="000000"/>
          <w:lang w:eastAsia="zh-CN"/>
        </w:rPr>
        <w:t>A. 700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C2D383D" wp14:editId="4DD36775">
            <wp:extent cx="1910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8</w:t>
      </w:r>
      <w:r>
        <w:rPr>
          <w:color w:val="000000"/>
          <w:lang w:eastAsia="zh-CN"/>
        </w:rPr>
        <w:t>00                                          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234D18A" wp14:editId="7F577365">
            <wp:extent cx="1910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900</w:t>
      </w:r>
    </w:p>
    <w:p w:rsidR="00425334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做加法时，误将加数</w:t>
      </w:r>
      <w:r>
        <w:rPr>
          <w:color w:val="000000"/>
          <w:lang w:eastAsia="zh-CN"/>
        </w:rPr>
        <w:t>96</w:t>
      </w:r>
      <w:r>
        <w:rPr>
          <w:color w:val="000000"/>
          <w:lang w:eastAsia="zh-CN"/>
        </w:rPr>
        <w:t>看成</w:t>
      </w:r>
      <w:r>
        <w:rPr>
          <w:color w:val="000000"/>
          <w:lang w:eastAsia="zh-CN"/>
        </w:rPr>
        <w:t>69</w:t>
      </w:r>
      <w:r>
        <w:rPr>
          <w:color w:val="000000"/>
          <w:lang w:eastAsia="zh-CN"/>
        </w:rPr>
        <w:t>，所得和是</w:t>
      </w:r>
      <w:r>
        <w:rPr>
          <w:color w:val="000000"/>
          <w:lang w:eastAsia="zh-CN"/>
        </w:rPr>
        <w:t>119</w:t>
      </w:r>
      <w:r>
        <w:rPr>
          <w:color w:val="000000"/>
          <w:lang w:eastAsia="zh-CN"/>
        </w:rPr>
        <w:t>。正确的和比现在的和多（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FC1645" w:rsidRDefault="00425334" w:rsidP="00425334">
      <w:pPr>
        <w:spacing w:after="0" w:line="336" w:lineRule="auto"/>
        <w:ind w:left="150"/>
        <w:rPr>
          <w:lang w:eastAsia="zh-CN"/>
        </w:rPr>
      </w:pPr>
      <w:r>
        <w:rPr>
          <w:color w:val="000000"/>
          <w:lang w:eastAsia="zh-CN"/>
        </w:rPr>
        <w:t>A. 23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8F2E8D8" wp14:editId="79DB89BF">
            <wp:extent cx="2865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27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6405813" wp14:editId="1D7FBC21">
            <wp:extent cx="28651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50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860EEC4" wp14:editId="49B4B88F">
            <wp:extent cx="28651" cy="3820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无法确定</w:t>
      </w:r>
    </w:p>
    <w:p w:rsidR="00425334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买一束玫瑰花要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元，买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束康乃馨要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元，一束玫瑰花比一束康乃馨贵</w:t>
      </w:r>
      <w:r>
        <w:rPr>
          <w:color w:val="000000"/>
          <w:lang w:eastAsia="zh-CN"/>
        </w:rPr>
        <w:t>(    )</w:t>
      </w:r>
      <w:r>
        <w:rPr>
          <w:color w:val="000000"/>
          <w:lang w:eastAsia="zh-CN"/>
        </w:rPr>
        <w:t>元。</w:t>
      </w:r>
      <w:r>
        <w:rPr>
          <w:color w:val="000000"/>
          <w:lang w:eastAsia="zh-CN"/>
        </w:rPr>
        <w:t xml:space="preserve">  </w:t>
      </w:r>
    </w:p>
    <w:p w:rsidR="00FC1645" w:rsidRDefault="00425334" w:rsidP="00425334">
      <w:pPr>
        <w:spacing w:after="0" w:line="336" w:lineRule="auto"/>
        <w:ind w:left="150"/>
        <w:rPr>
          <w:lang w:eastAsia="zh-CN"/>
        </w:rPr>
      </w:pPr>
      <w:r>
        <w:rPr>
          <w:color w:val="000000"/>
          <w:lang w:eastAsia="zh-CN"/>
        </w:rPr>
        <w:t>A. 130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5191A3F" wp14:editId="1F10A3A1">
            <wp:extent cx="28651" cy="3820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20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C620891" wp14:editId="37EF7B8B">
            <wp:extent cx="28651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10</w:t>
      </w:r>
    </w:p>
    <w:p w:rsidR="00FC1645" w:rsidRDefault="00425334" w:rsidP="00425334"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6.2800+300=9……100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7.40-28=22</w:t>
      </w:r>
      <w:r>
        <w:rPr>
          <w:color w:val="000000"/>
          <w:lang w:eastAsia="zh-CN"/>
        </w:rPr>
        <w:t>。（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一个加数是</w:t>
      </w:r>
      <w:r>
        <w:rPr>
          <w:color w:val="000000"/>
          <w:lang w:eastAsia="zh-CN"/>
        </w:rPr>
        <w:t>27,</w:t>
      </w:r>
      <w:r>
        <w:rPr>
          <w:color w:val="000000"/>
          <w:lang w:eastAsia="zh-CN"/>
        </w:rPr>
        <w:t>另一个加数是</w:t>
      </w:r>
      <w:r>
        <w:rPr>
          <w:color w:val="000000"/>
          <w:lang w:eastAsia="zh-CN"/>
        </w:rPr>
        <w:t>10,</w:t>
      </w:r>
      <w:r>
        <w:rPr>
          <w:color w:val="000000"/>
          <w:lang w:eastAsia="zh-CN"/>
        </w:rPr>
        <w:t>和是</w:t>
      </w:r>
      <w:r>
        <w:rPr>
          <w:color w:val="000000"/>
          <w:lang w:eastAsia="zh-CN"/>
        </w:rPr>
        <w:t>37</w:t>
      </w:r>
      <w:r>
        <w:rPr>
          <w:color w:val="000000"/>
          <w:lang w:eastAsia="zh-CN"/>
        </w:rPr>
        <w:t>。（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FC1645" w:rsidRDefault="00425334" w:rsidP="00425334"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9.76+600=________   900-540=________   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10.900–450</w:t>
      </w:r>
      <w:r>
        <w:rPr>
          <w:color w:val="000000"/>
          <w:lang w:eastAsia="zh-CN"/>
        </w:rPr>
        <w:t>计算时，可以这样想：</w:t>
      </w:r>
      <w:r>
        <w:rPr>
          <w:color w:val="000000"/>
          <w:lang w:eastAsia="zh-CN"/>
        </w:rPr>
        <w:t>________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十减去</w:t>
      </w:r>
      <w:r>
        <w:rPr>
          <w:color w:val="000000"/>
          <w:lang w:eastAsia="zh-CN"/>
        </w:rPr>
        <w:t>________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十，结果是</w:t>
      </w:r>
      <w:r>
        <w:rPr>
          <w:color w:val="000000"/>
          <w:lang w:eastAsia="zh-CN"/>
        </w:rPr>
        <w:t>________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十，也就是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在横线上填上</w:t>
      </w:r>
      <w:r>
        <w:rPr>
          <w:color w:val="000000"/>
          <w:lang w:eastAsia="zh-CN"/>
        </w:rPr>
        <w:t>“+”“-”“×”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“÷”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FC1645" w:rsidRDefault="00425334" w:rsidP="00425334">
      <w:pPr>
        <w:spacing w:after="0" w:line="336" w:lineRule="auto"/>
      </w:pPr>
      <w:r>
        <w:rPr>
          <w:color w:val="000000"/>
        </w:rPr>
        <w:t>400________500=900    7________7=49       54________6=9</w:t>
      </w:r>
    </w:p>
    <w:p w:rsidR="00FC1645" w:rsidRDefault="00425334" w:rsidP="00425334">
      <w:pPr>
        <w:spacing w:after="0" w:line="336" w:lineRule="auto"/>
      </w:pPr>
      <w:r>
        <w:rPr>
          <w:color w:val="000000"/>
        </w:rPr>
        <w:t>18________3=21         35________5=7       40________5=35</w:t>
      </w:r>
    </w:p>
    <w:p w:rsidR="00FC1645" w:rsidRDefault="00425334" w:rsidP="00425334">
      <w:pPr>
        <w:spacing w:after="0" w:line="336" w:lineRule="auto"/>
      </w:pPr>
      <w:r>
        <w:rPr>
          <w:color w:val="000000"/>
        </w:rPr>
        <w:t>7</w:t>
      </w:r>
      <w:r>
        <w:rPr>
          <w:color w:val="000000"/>
        </w:rPr>
        <w:t>2________9=8           6________8=48      56________7=8</w:t>
      </w:r>
    </w:p>
    <w:p w:rsidR="00FC1645" w:rsidRDefault="00425334" w:rsidP="00425334">
      <w:pPr>
        <w:spacing w:after="0" w:line="336" w:lineRule="auto"/>
      </w:pPr>
      <w:r>
        <w:rPr>
          <w:color w:val="000000"/>
        </w:rPr>
        <w:t>12.</w:t>
      </w:r>
      <w:r>
        <w:rPr>
          <w:color w:val="000000"/>
        </w:rPr>
        <w:t>比大小，里填上</w:t>
      </w:r>
      <w:r>
        <w:rPr>
          <w:color w:val="000000"/>
        </w:rPr>
        <w:t>“&gt;”“&lt;”</w:t>
      </w:r>
      <w:r>
        <w:rPr>
          <w:color w:val="000000"/>
        </w:rPr>
        <w:t>或</w:t>
      </w:r>
      <w:r>
        <w:rPr>
          <w:color w:val="000000"/>
        </w:rPr>
        <w:t>“=”</w:t>
      </w:r>
      <w:r>
        <w:rPr>
          <w:color w:val="000000"/>
        </w:rPr>
        <w:t>。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56+89________78+69           85-56________22+7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 xml:space="preserve">76-15________23+41           99-1________45+50    </w:t>
      </w:r>
    </w:p>
    <w:p w:rsidR="00FC1645" w:rsidRDefault="00425334" w:rsidP="00425334"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竖式计算。</w:t>
      </w:r>
      <w:r>
        <w:rPr>
          <w:color w:val="000000"/>
          <w:lang w:eastAsia="zh-CN"/>
        </w:rPr>
        <w:t xml:space="preserve">    </w:t>
      </w:r>
    </w:p>
    <w:p w:rsidR="00FC1645" w:rsidRDefault="00425334" w:rsidP="00425334">
      <w:pPr>
        <w:spacing w:after="0" w:line="336" w:lineRule="auto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52</w:t>
      </w:r>
      <w:r>
        <w:rPr>
          <w:color w:val="000000"/>
        </w:rPr>
        <w:t>－</w:t>
      </w:r>
      <w:r>
        <w:rPr>
          <w:color w:val="000000"/>
        </w:rPr>
        <w:t xml:space="preserve">38    </w:t>
      </w:r>
    </w:p>
    <w:p w:rsidR="00FC1645" w:rsidRDefault="00425334" w:rsidP="00425334">
      <w:pPr>
        <w:spacing w:after="0" w:line="336" w:lineRule="auto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76</w:t>
      </w:r>
      <w:r>
        <w:rPr>
          <w:color w:val="000000"/>
        </w:rPr>
        <w:t>＋</w:t>
      </w:r>
      <w:r>
        <w:rPr>
          <w:color w:val="000000"/>
        </w:rPr>
        <w:t xml:space="preserve">19    </w:t>
      </w:r>
    </w:p>
    <w:p w:rsidR="00FC1645" w:rsidRDefault="00425334" w:rsidP="00425334">
      <w:pPr>
        <w:spacing w:after="0" w:line="336" w:lineRule="auto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73</w:t>
      </w:r>
      <w:r>
        <w:rPr>
          <w:color w:val="000000"/>
        </w:rPr>
        <w:t>＋</w:t>
      </w:r>
      <w:r>
        <w:rPr>
          <w:color w:val="000000"/>
        </w:rPr>
        <w:t xml:space="preserve">24    </w:t>
      </w:r>
    </w:p>
    <w:p w:rsidR="00FC1645" w:rsidRDefault="00425334" w:rsidP="00425334">
      <w:pPr>
        <w:spacing w:after="0" w:line="336" w:lineRule="auto"/>
      </w:pPr>
      <w:r>
        <w:rPr>
          <w:color w:val="000000"/>
        </w:rPr>
        <w:lastRenderedPageBreak/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 xml:space="preserve">85-27   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直接写出得数</w:t>
      </w:r>
      <w:r>
        <w:rPr>
          <w:color w:val="000000"/>
          <w:lang w:eastAsia="zh-CN"/>
        </w:rPr>
        <w:t xml:space="preserve"> 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680-600=         340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80=         350+70=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45÷9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           243+300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         140+600</w:t>
      </w:r>
      <w:r>
        <w:rPr>
          <w:color w:val="000000"/>
          <w:lang w:eastAsia="zh-CN"/>
        </w:rPr>
        <w:t>＝</w:t>
      </w:r>
    </w:p>
    <w:p w:rsidR="00FC1645" w:rsidRDefault="00425334" w:rsidP="00425334"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李阿姨购进</w:t>
      </w:r>
      <w:r>
        <w:rPr>
          <w:color w:val="000000"/>
          <w:lang w:eastAsia="zh-CN"/>
        </w:rPr>
        <w:t>340</w:t>
      </w:r>
      <w:r>
        <w:rPr>
          <w:color w:val="000000"/>
          <w:lang w:eastAsia="zh-CN"/>
        </w:rPr>
        <w:t>箱饮料，卖了一个星期后还剩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箱，卖了多少箱？</w:t>
      </w:r>
      <w:r>
        <w:rPr>
          <w:color w:val="000000"/>
          <w:lang w:eastAsia="zh-CN"/>
        </w:rPr>
        <w:t xml:space="preserve">    </w:t>
      </w:r>
    </w:p>
    <w:p w:rsidR="00425334" w:rsidRDefault="00425334" w:rsidP="00425334">
      <w:pPr>
        <w:spacing w:line="336" w:lineRule="auto"/>
        <w:rPr>
          <w:rFonts w:hint="eastAsia"/>
          <w:b/>
          <w:bCs/>
          <w:sz w:val="24"/>
          <w:szCs w:val="24"/>
          <w:lang w:eastAsia="zh-CN"/>
        </w:rPr>
      </w:pPr>
    </w:p>
    <w:p w:rsidR="00425334" w:rsidRDefault="00425334" w:rsidP="00425334">
      <w:pPr>
        <w:spacing w:line="336" w:lineRule="auto"/>
        <w:rPr>
          <w:rFonts w:hint="eastAsia"/>
          <w:b/>
          <w:bCs/>
          <w:sz w:val="24"/>
          <w:szCs w:val="24"/>
          <w:lang w:eastAsia="zh-CN"/>
        </w:rPr>
      </w:pPr>
    </w:p>
    <w:p w:rsidR="00425334" w:rsidRDefault="00425334" w:rsidP="00425334">
      <w:pPr>
        <w:spacing w:line="336" w:lineRule="auto"/>
        <w:rPr>
          <w:rFonts w:hint="eastAsia"/>
          <w:b/>
          <w:bCs/>
          <w:sz w:val="24"/>
          <w:szCs w:val="24"/>
          <w:lang w:eastAsia="zh-CN"/>
        </w:rPr>
      </w:pPr>
    </w:p>
    <w:p w:rsidR="00425334" w:rsidRDefault="00425334" w:rsidP="00425334">
      <w:pPr>
        <w:spacing w:line="336" w:lineRule="auto"/>
        <w:rPr>
          <w:rFonts w:hint="eastAsia"/>
          <w:b/>
          <w:bCs/>
          <w:sz w:val="24"/>
          <w:szCs w:val="24"/>
          <w:lang w:eastAsia="zh-CN"/>
        </w:rPr>
      </w:pPr>
    </w:p>
    <w:p w:rsidR="00FC1645" w:rsidRDefault="00425334" w:rsidP="00425334"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春蕾小学同学们植树节植树的情况如下</w:t>
      </w:r>
      <w:r>
        <w:rPr>
          <w:color w:val="000000"/>
          <w:lang w:eastAsia="zh-CN"/>
        </w:rPr>
        <w:t>: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二年级</w:t>
      </w:r>
      <w:r>
        <w:rPr>
          <w:color w:val="000000"/>
          <w:lang w:eastAsia="zh-CN"/>
        </w:rPr>
        <w:t>:22</w:t>
      </w:r>
      <w:r>
        <w:rPr>
          <w:color w:val="000000"/>
          <w:lang w:eastAsia="zh-CN"/>
        </w:rPr>
        <w:t>棵　　三年级</w:t>
      </w:r>
      <w:r>
        <w:rPr>
          <w:color w:val="000000"/>
          <w:lang w:eastAsia="zh-CN"/>
        </w:rPr>
        <w:t>:35</w:t>
      </w:r>
      <w:r>
        <w:rPr>
          <w:color w:val="000000"/>
          <w:lang w:eastAsia="zh-CN"/>
        </w:rPr>
        <w:t>棵　　四年级</w:t>
      </w:r>
      <w:r>
        <w:rPr>
          <w:color w:val="000000"/>
          <w:lang w:eastAsia="zh-CN"/>
        </w:rPr>
        <w:t>:66</w:t>
      </w:r>
      <w:r>
        <w:rPr>
          <w:color w:val="000000"/>
          <w:lang w:eastAsia="zh-CN"/>
        </w:rPr>
        <w:t>棵　　五年级</w:t>
      </w:r>
      <w:r>
        <w:rPr>
          <w:color w:val="000000"/>
          <w:lang w:eastAsia="zh-CN"/>
        </w:rPr>
        <w:t>:58</w:t>
      </w:r>
      <w:r>
        <w:rPr>
          <w:color w:val="000000"/>
          <w:lang w:eastAsia="zh-CN"/>
        </w:rPr>
        <w:t>棵　　六年级</w:t>
      </w:r>
      <w:r>
        <w:rPr>
          <w:color w:val="000000"/>
          <w:lang w:eastAsia="zh-CN"/>
        </w:rPr>
        <w:t>:61</w:t>
      </w:r>
      <w:r>
        <w:rPr>
          <w:color w:val="000000"/>
          <w:lang w:eastAsia="zh-CN"/>
        </w:rPr>
        <w:t>棵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）将上面的数据填入下面的表格中。</w:t>
      </w:r>
      <w:bookmarkStart w:id="0" w:name="_GoBack"/>
      <w:bookmarkEnd w:id="0"/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450"/>
        <w:gridCol w:w="555"/>
        <w:gridCol w:w="660"/>
        <w:gridCol w:w="660"/>
        <w:gridCol w:w="660"/>
        <w:gridCol w:w="660"/>
        <w:gridCol w:w="660"/>
      </w:tblGrid>
      <w:tr w:rsidR="00FC1645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 w:rsidP="00425334">
            <w:pPr>
              <w:spacing w:after="0" w:line="336" w:lineRule="auto"/>
              <w:jc w:val="center"/>
            </w:pPr>
            <w:proofErr w:type="spellStart"/>
            <w:r>
              <w:rPr>
                <w:color w:val="000000"/>
              </w:rPr>
              <w:t>年级</w:t>
            </w:r>
            <w:proofErr w:type="spellEnd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 w:rsidP="00425334">
            <w:pPr>
              <w:spacing w:after="0" w:line="336" w:lineRule="auto"/>
              <w:jc w:val="center"/>
            </w:pPr>
            <w:r>
              <w:rPr>
                <w:color w:val="000000"/>
              </w:rPr>
              <w:t>合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计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 w:rsidP="00425334">
            <w:pPr>
              <w:spacing w:after="0" w:line="336" w:lineRule="auto"/>
              <w:jc w:val="center"/>
            </w:pPr>
            <w:proofErr w:type="spellStart"/>
            <w:r>
              <w:rPr>
                <w:color w:val="000000"/>
              </w:rPr>
              <w:t>二年级</w:t>
            </w:r>
            <w:proofErr w:type="spellEnd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 w:rsidP="00425334">
            <w:pPr>
              <w:spacing w:after="0" w:line="336" w:lineRule="auto"/>
              <w:jc w:val="center"/>
            </w:pPr>
            <w:proofErr w:type="spellStart"/>
            <w:r>
              <w:rPr>
                <w:color w:val="000000"/>
              </w:rPr>
              <w:t>三年级</w:t>
            </w:r>
            <w:proofErr w:type="spellEnd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 w:rsidP="00425334">
            <w:pPr>
              <w:spacing w:after="0" w:line="336" w:lineRule="auto"/>
              <w:jc w:val="center"/>
            </w:pPr>
            <w:proofErr w:type="spellStart"/>
            <w:r>
              <w:rPr>
                <w:color w:val="000000"/>
              </w:rPr>
              <w:t>四年级</w:t>
            </w:r>
            <w:proofErr w:type="spellEnd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 w:rsidP="00425334">
            <w:pPr>
              <w:spacing w:after="0" w:line="336" w:lineRule="auto"/>
              <w:jc w:val="center"/>
            </w:pPr>
            <w:proofErr w:type="spellStart"/>
            <w:r>
              <w:rPr>
                <w:color w:val="000000"/>
              </w:rPr>
              <w:t>五年级</w:t>
            </w:r>
            <w:proofErr w:type="spellEnd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 w:rsidP="00425334">
            <w:pPr>
              <w:spacing w:after="0" w:line="336" w:lineRule="auto"/>
              <w:jc w:val="center"/>
            </w:pPr>
            <w:proofErr w:type="spellStart"/>
            <w:r>
              <w:rPr>
                <w:color w:val="000000"/>
              </w:rPr>
              <w:t>六年级</w:t>
            </w:r>
            <w:proofErr w:type="spellEnd"/>
          </w:p>
        </w:tc>
      </w:tr>
      <w:tr w:rsidR="00FC1645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 w:rsidP="00425334">
            <w:pPr>
              <w:spacing w:after="0" w:line="336" w:lineRule="auto"/>
              <w:jc w:val="center"/>
            </w:pPr>
            <w:proofErr w:type="spellStart"/>
            <w:r>
              <w:rPr>
                <w:color w:val="000000"/>
              </w:rPr>
              <w:t>棵数</w:t>
            </w:r>
            <w:proofErr w:type="spellEnd"/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FC1645" w:rsidP="00425334">
            <w:pPr>
              <w:spacing w:after="0" w:line="336" w:lineRule="auto"/>
              <w:jc w:val="center"/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FC1645" w:rsidP="00425334">
            <w:pPr>
              <w:spacing w:after="0" w:line="336" w:lineRule="auto"/>
              <w:jc w:val="center"/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FC1645" w:rsidP="00425334">
            <w:pPr>
              <w:spacing w:after="0" w:line="336" w:lineRule="auto"/>
              <w:jc w:val="center"/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FC1645" w:rsidP="00425334">
            <w:pPr>
              <w:spacing w:after="0" w:line="336" w:lineRule="auto"/>
              <w:jc w:val="center"/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FC1645" w:rsidP="00425334">
            <w:pPr>
              <w:spacing w:after="0" w:line="336" w:lineRule="auto"/>
              <w:jc w:val="center"/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FC1645" w:rsidP="00425334">
            <w:pPr>
              <w:spacing w:after="0" w:line="336" w:lineRule="auto"/>
              <w:jc w:val="center"/>
            </w:pPr>
          </w:p>
        </w:tc>
      </w:tr>
    </w:tbl>
    <w:p w:rsidR="00FC1645" w:rsidRDefault="00FC1645" w:rsidP="00425334">
      <w:pPr>
        <w:spacing w:after="0" w:line="336" w:lineRule="auto"/>
        <w:rPr>
          <w:rFonts w:hint="eastAsia"/>
          <w:lang w:eastAsia="zh-CN"/>
        </w:rPr>
      </w:pPr>
    </w:p>
    <w:p w:rsidR="00425334" w:rsidRDefault="00425334" w:rsidP="00425334">
      <w:pPr>
        <w:spacing w:after="0" w:line="336" w:lineRule="auto"/>
        <w:rPr>
          <w:rFonts w:hint="eastAsia"/>
          <w:lang w:eastAsia="zh-CN"/>
        </w:rPr>
      </w:pPr>
    </w:p>
    <w:p w:rsidR="00425334" w:rsidRDefault="00425334" w:rsidP="00425334">
      <w:pPr>
        <w:spacing w:after="0" w:line="336" w:lineRule="auto"/>
        <w:rPr>
          <w:rFonts w:hint="eastAsia"/>
          <w:lang w:eastAsia="zh-CN"/>
        </w:rPr>
      </w:pP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年级植树的棵数最多。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年级植树的棵数最少。</w:t>
      </w:r>
      <w:r>
        <w:rPr>
          <w:color w:val="000000"/>
          <w:lang w:eastAsia="zh-CN"/>
        </w:rPr>
        <w:t xml:space="preserve">    </w:t>
      </w:r>
    </w:p>
    <w:p w:rsidR="00425334" w:rsidRDefault="00425334" w:rsidP="00425334">
      <w:pPr>
        <w:spacing w:after="0" w:line="336" w:lineRule="auto"/>
        <w:rPr>
          <w:rFonts w:hint="eastAsia"/>
          <w:color w:val="000000"/>
          <w:lang w:eastAsia="zh-CN"/>
        </w:rPr>
      </w:pPr>
    </w:p>
    <w:p w:rsidR="00425334" w:rsidRDefault="00425334" w:rsidP="00425334">
      <w:pPr>
        <w:spacing w:after="0" w:line="336" w:lineRule="auto"/>
        <w:rPr>
          <w:rFonts w:hint="eastAsia"/>
          <w:color w:val="000000"/>
          <w:lang w:eastAsia="zh-CN"/>
        </w:rPr>
      </w:pPr>
    </w:p>
    <w:p w:rsidR="00425334" w:rsidRDefault="00425334" w:rsidP="00425334">
      <w:pPr>
        <w:spacing w:after="0" w:line="336" w:lineRule="auto"/>
        <w:rPr>
          <w:rFonts w:hint="eastAsia"/>
          <w:color w:val="000000"/>
          <w:lang w:eastAsia="zh-CN"/>
        </w:rPr>
      </w:pP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）春蕾小学同学们植树节共植树多少棵</w:t>
      </w:r>
      <w:r>
        <w:rPr>
          <w:color w:val="000000"/>
          <w:lang w:eastAsia="zh-CN"/>
        </w:rPr>
        <w:t xml:space="preserve">?    </w:t>
      </w:r>
    </w:p>
    <w:p w:rsidR="00425334" w:rsidRDefault="00425334" w:rsidP="00425334">
      <w:pPr>
        <w:spacing w:line="336" w:lineRule="auto"/>
        <w:rPr>
          <w:rFonts w:hint="eastAsia"/>
          <w:b/>
          <w:bCs/>
          <w:sz w:val="24"/>
          <w:szCs w:val="24"/>
          <w:lang w:eastAsia="zh-CN"/>
        </w:rPr>
      </w:pPr>
    </w:p>
    <w:p w:rsidR="00425334" w:rsidRDefault="00425334" w:rsidP="00425334">
      <w:pPr>
        <w:spacing w:line="336" w:lineRule="auto"/>
        <w:rPr>
          <w:rFonts w:hint="eastAsia"/>
          <w:b/>
          <w:bCs/>
          <w:sz w:val="24"/>
          <w:szCs w:val="24"/>
          <w:lang w:eastAsia="zh-CN"/>
        </w:rPr>
      </w:pPr>
    </w:p>
    <w:p w:rsidR="00425334" w:rsidRDefault="00425334" w:rsidP="00425334">
      <w:pPr>
        <w:spacing w:line="336" w:lineRule="auto"/>
        <w:rPr>
          <w:rFonts w:hint="eastAsia"/>
          <w:b/>
          <w:bCs/>
          <w:sz w:val="24"/>
          <w:szCs w:val="24"/>
          <w:lang w:eastAsia="zh-CN"/>
        </w:rPr>
      </w:pPr>
    </w:p>
    <w:p w:rsidR="00FC1645" w:rsidRDefault="00425334" w:rsidP="00425334">
      <w:pPr>
        <w:spacing w:line="336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七、应用题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FC1645" w:rsidRDefault="00425334" w:rsidP="00425334">
      <w:pPr>
        <w:spacing w:after="0" w:line="336" w:lineRule="auto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小明的身高是</w:t>
      </w:r>
      <w:r>
        <w:rPr>
          <w:color w:val="000000"/>
          <w:lang w:eastAsia="zh-CN"/>
        </w:rPr>
        <w:t>85</w:t>
      </w:r>
      <w:r>
        <w:rPr>
          <w:color w:val="000000"/>
          <w:lang w:eastAsia="zh-CN"/>
        </w:rPr>
        <w:t>厘米，他站在凳子上高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厘米，凳子高多少厘米？</w:t>
      </w:r>
      <w:r>
        <w:rPr>
          <w:color w:val="000000"/>
          <w:lang w:eastAsia="zh-CN"/>
        </w:rPr>
        <w:t xml:space="preserve">    </w:t>
      </w:r>
    </w:p>
    <w:p w:rsidR="00FC1645" w:rsidRDefault="00425334">
      <w:pPr>
        <w:rPr>
          <w:lang w:eastAsia="zh-CN"/>
        </w:rPr>
      </w:pPr>
      <w:r>
        <w:rPr>
          <w:lang w:eastAsia="zh-CN"/>
        </w:rPr>
        <w:br w:type="page"/>
      </w:r>
    </w:p>
    <w:p w:rsidR="00FC1645" w:rsidRDefault="00425334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FC1645" w:rsidRDefault="00425334">
      <w:pPr>
        <w:rPr>
          <w:lang w:eastAsia="zh-CN"/>
        </w:rPr>
      </w:pPr>
      <w:r>
        <w:rPr>
          <w:lang w:eastAsia="zh-CN"/>
        </w:rPr>
        <w:t>一、单选题</w:t>
      </w:r>
    </w:p>
    <w:p w:rsidR="00FC1645" w:rsidRDefault="00425334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FC1645" w:rsidRDefault="00425334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【解答】解：</w:t>
      </w:r>
      <w:r>
        <w:rPr>
          <w:color w:val="000000"/>
        </w:rPr>
        <w:t>289+216≈500</w:t>
      </w:r>
      <w:r>
        <w:br/>
      </w:r>
      <w:proofErr w:type="spellStart"/>
      <w:r>
        <w:rPr>
          <w:color w:val="000000"/>
        </w:rPr>
        <w:t>故答案为：</w:t>
      </w:r>
      <w:r>
        <w:rPr>
          <w:color w:val="000000"/>
        </w:rPr>
        <w:t>A</w:t>
      </w:r>
      <w:proofErr w:type="spellEnd"/>
    </w:p>
    <w:p w:rsidR="00FC1645" w:rsidRDefault="00425334">
      <w:pPr>
        <w:spacing w:after="0"/>
      </w:pPr>
      <w:r>
        <w:rPr>
          <w:color w:val="000000"/>
        </w:rPr>
        <w:t>【分析】把</w:t>
      </w:r>
      <w:r>
        <w:rPr>
          <w:color w:val="000000"/>
        </w:rPr>
        <w:t>289</w:t>
      </w:r>
      <w:r>
        <w:rPr>
          <w:color w:val="000000"/>
        </w:rPr>
        <w:t>看作</w:t>
      </w:r>
      <w:r>
        <w:rPr>
          <w:color w:val="000000"/>
        </w:rPr>
        <w:t>300</w:t>
      </w:r>
      <w:r>
        <w:rPr>
          <w:color w:val="000000"/>
        </w:rPr>
        <w:t>，把</w:t>
      </w:r>
      <w:r>
        <w:rPr>
          <w:color w:val="000000"/>
        </w:rPr>
        <w:t>216</w:t>
      </w:r>
      <w:r>
        <w:rPr>
          <w:color w:val="000000"/>
        </w:rPr>
        <w:t>看作</w:t>
      </w:r>
      <w:r>
        <w:rPr>
          <w:color w:val="000000"/>
        </w:rPr>
        <w:t>200</w:t>
      </w:r>
      <w:r>
        <w:rPr>
          <w:color w:val="000000"/>
        </w:rPr>
        <w:t>估算出和即可。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65+86=151</w:t>
      </w:r>
      <w:r>
        <w:rPr>
          <w:color w:val="000000"/>
          <w:lang w:eastAsia="zh-CN"/>
        </w:rPr>
        <w:t>（元），</w:t>
      </w:r>
      <w:r>
        <w:rPr>
          <w:color w:val="000000"/>
          <w:lang w:eastAsia="zh-CN"/>
        </w:rPr>
        <w:t>151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，所以够。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。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【分析】把一盒巧克力和一瓶红酒的钱数相加，然后与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元比较</w:t>
      </w:r>
      <w:proofErr w:type="gramStart"/>
      <w:r>
        <w:rPr>
          <w:color w:val="000000"/>
          <w:lang w:eastAsia="zh-CN"/>
        </w:rPr>
        <w:t>后判断够</w:t>
      </w:r>
      <w:proofErr w:type="gramEnd"/>
      <w:r>
        <w:rPr>
          <w:color w:val="000000"/>
          <w:lang w:eastAsia="zh-CN"/>
        </w:rPr>
        <w:t>不够即可。</w:t>
      </w:r>
    </w:p>
    <w:p w:rsidR="00FC1645" w:rsidRDefault="00425334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【解答】解：</w:t>
      </w:r>
      <w:r>
        <w:rPr>
          <w:color w:val="000000"/>
        </w:rPr>
        <w:t>302+494=796≈800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【分析】求两个数的和大约是多少，先求出和然后取</w:t>
      </w:r>
      <w:proofErr w:type="gramStart"/>
      <w:r>
        <w:rPr>
          <w:color w:val="000000"/>
          <w:lang w:eastAsia="zh-CN"/>
        </w:rPr>
        <w:t>近似数</w:t>
      </w:r>
      <w:proofErr w:type="gramEnd"/>
      <w:r>
        <w:rPr>
          <w:color w:val="000000"/>
          <w:lang w:eastAsia="zh-CN"/>
        </w:rPr>
        <w:t>即可。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【解答】解：正确的和比现在的和多</w:t>
      </w:r>
      <w:r>
        <w:rPr>
          <w:color w:val="000000"/>
          <w:lang w:eastAsia="zh-CN"/>
        </w:rPr>
        <w:t>96-69=27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【分析】因为做加法时，把加数</w:t>
      </w:r>
      <w:r>
        <w:rPr>
          <w:color w:val="000000"/>
          <w:lang w:eastAsia="zh-CN"/>
        </w:rPr>
        <w:t>96</w:t>
      </w:r>
      <w:r>
        <w:rPr>
          <w:color w:val="000000"/>
          <w:lang w:eastAsia="zh-CN"/>
        </w:rPr>
        <w:t>看成</w:t>
      </w:r>
      <w:r>
        <w:rPr>
          <w:color w:val="000000"/>
          <w:lang w:eastAsia="zh-CN"/>
        </w:rPr>
        <w:t>69</w:t>
      </w:r>
      <w:r>
        <w:rPr>
          <w:color w:val="000000"/>
          <w:lang w:eastAsia="zh-CN"/>
        </w:rPr>
        <w:t>，那么现在所得的和就比正确的和少，少的量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现在的加数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原来的加数。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160÷8=20</w:t>
      </w:r>
      <w:r>
        <w:rPr>
          <w:color w:val="000000"/>
          <w:lang w:eastAsia="zh-CN"/>
        </w:rPr>
        <w:t>（元），</w:t>
      </w:r>
      <w:r>
        <w:rPr>
          <w:color w:val="000000"/>
          <w:lang w:eastAsia="zh-CN"/>
        </w:rPr>
        <w:t>30-20=10</w:t>
      </w:r>
      <w:r>
        <w:rPr>
          <w:color w:val="000000"/>
          <w:lang w:eastAsia="zh-CN"/>
        </w:rPr>
        <w:t>（元）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【分析】用康乃馨的</w:t>
      </w:r>
      <w:proofErr w:type="gramStart"/>
      <w:r>
        <w:rPr>
          <w:color w:val="000000"/>
          <w:lang w:eastAsia="zh-CN"/>
        </w:rPr>
        <w:t>钱数除以束数</w:t>
      </w:r>
      <w:proofErr w:type="gramEnd"/>
      <w:r>
        <w:rPr>
          <w:color w:val="000000"/>
          <w:lang w:eastAsia="zh-CN"/>
        </w:rPr>
        <w:t>求出一束康乃馨的钱数，用一束玫瑰花的钱数减去一束康乃馨的钱数即可求出贵的钱数。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 </w:t>
      </w:r>
    </w:p>
    <w:p w:rsidR="00FC1645" w:rsidRDefault="00425334">
      <w:pPr>
        <w:rPr>
          <w:lang w:eastAsia="zh-CN"/>
        </w:rPr>
      </w:pPr>
      <w:r>
        <w:rPr>
          <w:lang w:eastAsia="zh-CN"/>
        </w:rPr>
        <w:t>二、判断题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2800+300=3100</w:t>
      </w:r>
      <w:r>
        <w:rPr>
          <w:color w:val="000000"/>
          <w:lang w:eastAsia="zh-CN"/>
        </w:rPr>
        <w:t>，原</w:t>
      </w:r>
      <w:proofErr w:type="gramStart"/>
      <w:r>
        <w:rPr>
          <w:color w:val="000000"/>
          <w:lang w:eastAsia="zh-CN"/>
        </w:rPr>
        <w:t>题计算</w:t>
      </w:r>
      <w:proofErr w:type="gramEnd"/>
      <w:r>
        <w:rPr>
          <w:color w:val="000000"/>
          <w:lang w:eastAsia="zh-CN"/>
        </w:rPr>
        <w:t>错误。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故答案为：错误。</w:t>
      </w:r>
      <w:r>
        <w:rPr>
          <w:color w:val="000000"/>
          <w:lang w:eastAsia="zh-CN"/>
        </w:rPr>
        <w:t xml:space="preserve"> 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【分析】根据进位加法的计算方法直接计算</w:t>
      </w:r>
      <w:proofErr w:type="gramStart"/>
      <w:r>
        <w:rPr>
          <w:color w:val="000000"/>
          <w:lang w:eastAsia="zh-CN"/>
        </w:rPr>
        <w:t>后判断</w:t>
      </w:r>
      <w:proofErr w:type="gramEnd"/>
      <w:r>
        <w:rPr>
          <w:color w:val="000000"/>
          <w:lang w:eastAsia="zh-CN"/>
        </w:rPr>
        <w:t>即可。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40-28=12</w:t>
      </w:r>
      <w:r>
        <w:rPr>
          <w:color w:val="000000"/>
          <w:lang w:eastAsia="zh-CN"/>
        </w:rPr>
        <w:t>，原</w:t>
      </w:r>
      <w:proofErr w:type="gramStart"/>
      <w:r>
        <w:rPr>
          <w:color w:val="000000"/>
          <w:lang w:eastAsia="zh-CN"/>
        </w:rPr>
        <w:t>题计算</w:t>
      </w:r>
      <w:proofErr w:type="gramEnd"/>
      <w:r>
        <w:rPr>
          <w:color w:val="000000"/>
          <w:lang w:eastAsia="zh-CN"/>
        </w:rPr>
        <w:t>错误。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故答案为：错误。</w:t>
      </w:r>
      <w:r>
        <w:rPr>
          <w:color w:val="000000"/>
          <w:lang w:eastAsia="zh-CN"/>
        </w:rPr>
        <w:t xml:space="preserve"> 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【分析】个位数字</w:t>
      </w:r>
      <w:proofErr w:type="gramStart"/>
      <w:r>
        <w:rPr>
          <w:color w:val="000000"/>
          <w:lang w:eastAsia="zh-CN"/>
        </w:rPr>
        <w:t>不够减要向</w:t>
      </w:r>
      <w:proofErr w:type="gramEnd"/>
      <w:r>
        <w:rPr>
          <w:color w:val="000000"/>
          <w:lang w:eastAsia="zh-CN"/>
        </w:rPr>
        <w:t>十位退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。由此计算</w:t>
      </w:r>
      <w:proofErr w:type="gramStart"/>
      <w:r>
        <w:rPr>
          <w:color w:val="000000"/>
          <w:lang w:eastAsia="zh-CN"/>
        </w:rPr>
        <w:t>后判断</w:t>
      </w:r>
      <w:proofErr w:type="gramEnd"/>
      <w:r>
        <w:rPr>
          <w:color w:val="000000"/>
          <w:lang w:eastAsia="zh-CN"/>
        </w:rPr>
        <w:t>即可。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lastRenderedPageBreak/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27+10=37</w:t>
      </w:r>
      <w:r>
        <w:rPr>
          <w:color w:val="000000"/>
          <w:lang w:eastAsia="zh-CN"/>
        </w:rPr>
        <w:t>，原题说法正确。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故答案为：正确。</w:t>
      </w:r>
      <w:r>
        <w:rPr>
          <w:color w:val="000000"/>
          <w:lang w:eastAsia="zh-CN"/>
        </w:rPr>
        <w:t xml:space="preserve"> 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【分析】把两个加数相加，根据加法的计算方法计算出和</w:t>
      </w:r>
      <w:proofErr w:type="gramStart"/>
      <w:r>
        <w:rPr>
          <w:color w:val="000000"/>
          <w:lang w:eastAsia="zh-CN"/>
        </w:rPr>
        <w:t>即</w:t>
      </w:r>
      <w:proofErr w:type="gramEnd"/>
      <w:r>
        <w:rPr>
          <w:color w:val="000000"/>
          <w:lang w:eastAsia="zh-CN"/>
        </w:rPr>
        <w:t>可做出判断。</w:t>
      </w:r>
    </w:p>
    <w:p w:rsidR="00FC1645" w:rsidRDefault="00425334">
      <w:pPr>
        <w:rPr>
          <w:lang w:eastAsia="zh-CN"/>
        </w:rPr>
      </w:pPr>
      <w:r>
        <w:rPr>
          <w:lang w:eastAsia="zh-CN"/>
        </w:rPr>
        <w:t>三、填空题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606266"/>
          <w:highlight w:val="white"/>
          <w:lang w:eastAsia="zh-CN"/>
        </w:rPr>
        <w:t>676</w:t>
      </w:r>
      <w:r>
        <w:rPr>
          <w:color w:val="000000"/>
          <w:lang w:eastAsia="zh-CN"/>
        </w:rPr>
        <w:t>；</w:t>
      </w:r>
      <w:r>
        <w:rPr>
          <w:color w:val="606266"/>
          <w:highlight w:val="white"/>
          <w:lang w:eastAsia="zh-CN"/>
        </w:rPr>
        <w:t>360</w:t>
      </w:r>
      <w:r>
        <w:rPr>
          <w:color w:val="000000"/>
          <w:lang w:eastAsia="zh-CN"/>
        </w:rPr>
        <w:t xml:space="preserve"> 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76+600=676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900-540=360.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676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360.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【分析】整数加法计算法则：相同数位对齐，从低位加起，哪一位上的数相加满十，就向前一位进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整数减法计算法则：相同数位对齐，从低位减起，哪一位上的数不够减，就从它的前一位退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作十，和本位上的数合并在一起，再减，据此解答</w:t>
      </w:r>
      <w:r>
        <w:rPr>
          <w:color w:val="000000"/>
          <w:lang w:eastAsia="zh-CN"/>
        </w:rPr>
        <w:t>.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90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450 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 xml:space="preserve"> 900-450</w:t>
      </w:r>
      <w:r>
        <w:rPr>
          <w:color w:val="000000"/>
          <w:lang w:eastAsia="zh-CN"/>
        </w:rPr>
        <w:t>计算时，可以这样想：</w:t>
      </w: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个十减去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个十，结果是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个十，也就是</w:t>
      </w:r>
      <w:r>
        <w:rPr>
          <w:color w:val="000000"/>
          <w:lang w:eastAsia="zh-CN"/>
        </w:rPr>
        <w:t>450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450.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【分析】计算</w:t>
      </w:r>
      <w:proofErr w:type="gramStart"/>
      <w:r>
        <w:rPr>
          <w:color w:val="000000"/>
          <w:lang w:eastAsia="zh-CN"/>
        </w:rPr>
        <w:t>整百整</w:t>
      </w:r>
      <w:proofErr w:type="gramEnd"/>
      <w:r>
        <w:rPr>
          <w:color w:val="000000"/>
          <w:lang w:eastAsia="zh-CN"/>
        </w:rPr>
        <w:t>十数的加减法，可以先把两个数分别看成几个十，然后相加减，据此解答</w:t>
      </w:r>
      <w:r>
        <w:rPr>
          <w:color w:val="000000"/>
          <w:lang w:eastAsia="zh-CN"/>
        </w:rPr>
        <w:t>.</w:t>
      </w:r>
    </w:p>
    <w:p w:rsidR="00FC1645" w:rsidRDefault="00425334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+</w:t>
      </w:r>
      <w:r>
        <w:rPr>
          <w:color w:val="000000"/>
        </w:rPr>
        <w:t>；</w:t>
      </w:r>
      <w:r>
        <w:rPr>
          <w:color w:val="000000"/>
        </w:rPr>
        <w:t>×</w:t>
      </w:r>
      <w:r>
        <w:rPr>
          <w:color w:val="000000"/>
        </w:rPr>
        <w:t>；</w:t>
      </w:r>
      <w:r>
        <w:rPr>
          <w:color w:val="000000"/>
        </w:rPr>
        <w:t>÷</w:t>
      </w:r>
      <w:r>
        <w:rPr>
          <w:color w:val="000000"/>
        </w:rPr>
        <w:t>；</w:t>
      </w:r>
      <w:r>
        <w:rPr>
          <w:color w:val="000000"/>
        </w:rPr>
        <w:t>+</w:t>
      </w:r>
      <w:r>
        <w:rPr>
          <w:color w:val="000000"/>
        </w:rPr>
        <w:t>；</w:t>
      </w:r>
      <w:r>
        <w:rPr>
          <w:color w:val="000000"/>
        </w:rPr>
        <w:t>÷</w:t>
      </w:r>
      <w:r>
        <w:rPr>
          <w:color w:val="000000"/>
        </w:rPr>
        <w:t>；</w:t>
      </w:r>
      <w:r>
        <w:rPr>
          <w:color w:val="000000"/>
        </w:rPr>
        <w:t>-</w:t>
      </w:r>
      <w:r>
        <w:rPr>
          <w:color w:val="000000"/>
        </w:rPr>
        <w:t>；</w:t>
      </w:r>
      <w:r>
        <w:rPr>
          <w:color w:val="000000"/>
        </w:rPr>
        <w:t>÷</w:t>
      </w:r>
      <w:r>
        <w:rPr>
          <w:color w:val="000000"/>
        </w:rPr>
        <w:t>；</w:t>
      </w:r>
      <w:r>
        <w:rPr>
          <w:color w:val="000000"/>
        </w:rPr>
        <w:t>×</w:t>
      </w:r>
      <w:r>
        <w:rPr>
          <w:color w:val="000000"/>
        </w:rPr>
        <w:t>；</w:t>
      </w:r>
      <w:r>
        <w:rPr>
          <w:color w:val="000000"/>
        </w:rPr>
        <w:t xml:space="preserve">÷   </w:t>
      </w:r>
    </w:p>
    <w:p w:rsidR="00FC1645" w:rsidRDefault="00425334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>400+500=900</w:t>
      </w:r>
      <w:r>
        <w:rPr>
          <w:color w:val="000000"/>
        </w:rPr>
        <w:t>；</w:t>
      </w:r>
      <w:r>
        <w:rPr>
          <w:color w:val="000000"/>
        </w:rPr>
        <w:t>7×7=49</w:t>
      </w:r>
      <w:r>
        <w:rPr>
          <w:color w:val="000000"/>
        </w:rPr>
        <w:t>；</w:t>
      </w:r>
      <w:r>
        <w:rPr>
          <w:color w:val="000000"/>
        </w:rPr>
        <w:t>54÷6=9</w:t>
      </w:r>
      <w:r>
        <w:rPr>
          <w:color w:val="000000"/>
        </w:rPr>
        <w:t>；</w:t>
      </w:r>
      <w:r>
        <w:rPr>
          <w:color w:val="000000"/>
        </w:rPr>
        <w:t xml:space="preserve"> 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18+3=21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35÷5=7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40-5=35</w:t>
      </w:r>
      <w:r>
        <w:rPr>
          <w:color w:val="000000"/>
          <w:lang w:eastAsia="zh-CN"/>
        </w:rPr>
        <w:t>；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72÷9=8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6×8=48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56÷7=8.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÷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÷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÷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÷.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【分析】等号的左边是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个百与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个百，等号的右边是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个百，用加法计算；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等号的左边是两个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位数，右边是一个两位数，可以考虑用乘法或加法计算；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等号的左边是一个两位数和一个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位数，右边是一个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位数，可以考虑用除法或减法计算，据此解答</w:t>
      </w:r>
      <w:r>
        <w:rPr>
          <w:color w:val="000000"/>
          <w:lang w:eastAsia="zh-CN"/>
        </w:rPr>
        <w:t>.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&lt;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&lt;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&gt;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56+89=145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78+69=147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>56+89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78+69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85-56=29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22+7=29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>85-56=22+7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76-15=61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23+41=64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>76-15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23+41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99-1=98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45+50=95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>99-1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45+50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故答案为：＜；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；＜；＞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【分析】根据整数加减法的计算方法计算出得数后再比较大小即可。</w:t>
      </w:r>
    </w:p>
    <w:p w:rsidR="00FC1645" w:rsidRDefault="00425334">
      <w:pPr>
        <w:rPr>
          <w:lang w:eastAsia="zh-CN"/>
        </w:rPr>
      </w:pPr>
      <w:r>
        <w:rPr>
          <w:lang w:eastAsia="zh-CN"/>
        </w:rPr>
        <w:t>四、计算题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52-38=14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422819" cy="109815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2819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76+19=95</w:t>
      </w:r>
      <w:r>
        <w:rPr>
          <w:lang w:eastAsia="zh-CN"/>
        </w:rPr>
        <w:br/>
      </w:r>
      <w:r>
        <w:rPr>
          <w:noProof/>
          <w:lang w:eastAsia="zh-CN"/>
        </w:rPr>
        <w:lastRenderedPageBreak/>
        <w:drawing>
          <wp:inline distT="0" distB="0" distL="0" distR="0">
            <wp:extent cx="1289139" cy="1117244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9139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73+24=97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327328" cy="1164996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7328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5-27=58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394168" cy="113634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【分析】两位数加减两位数，相同数位对齐，从个位加起或减起；计算加法时哪一位上的数相加满十要向前一位进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；计算减法时个位上</w:t>
      </w:r>
      <w:proofErr w:type="gramStart"/>
      <w:r>
        <w:rPr>
          <w:color w:val="000000"/>
          <w:lang w:eastAsia="zh-CN"/>
        </w:rPr>
        <w:t>不够减要向</w:t>
      </w:r>
      <w:proofErr w:type="gramEnd"/>
      <w:r>
        <w:rPr>
          <w:color w:val="000000"/>
          <w:lang w:eastAsia="zh-CN"/>
        </w:rPr>
        <w:t>十位退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在本位上加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再减。</w:t>
      </w:r>
    </w:p>
    <w:p w:rsidR="00FC1645" w:rsidRDefault="00425334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680-600=80</w:t>
      </w:r>
      <w:r>
        <w:rPr>
          <w:color w:val="000000"/>
        </w:rPr>
        <w:t>，</w:t>
      </w:r>
      <w:r>
        <w:rPr>
          <w:color w:val="000000"/>
        </w:rPr>
        <w:t>340-80=260</w:t>
      </w:r>
      <w:r>
        <w:rPr>
          <w:color w:val="000000"/>
        </w:rPr>
        <w:t>，</w:t>
      </w:r>
      <w:r>
        <w:rPr>
          <w:color w:val="000000"/>
        </w:rPr>
        <w:t>350+70=420</w:t>
      </w:r>
      <w:r>
        <w:rPr>
          <w:color w:val="000000"/>
        </w:rPr>
        <w:t>，</w:t>
      </w:r>
      <w:r>
        <w:br/>
      </w:r>
      <w:r>
        <w:rPr>
          <w:color w:val="000000"/>
        </w:rPr>
        <w:t>45÷9=5</w:t>
      </w:r>
      <w:r>
        <w:rPr>
          <w:color w:val="000000"/>
        </w:rPr>
        <w:t>，</w:t>
      </w:r>
      <w:r>
        <w:rPr>
          <w:color w:val="000000"/>
        </w:rPr>
        <w:t>243+300=543</w:t>
      </w:r>
      <w:r>
        <w:rPr>
          <w:color w:val="000000"/>
        </w:rPr>
        <w:t>，</w:t>
      </w:r>
      <w:r>
        <w:rPr>
          <w:color w:val="000000"/>
        </w:rPr>
        <w:t>140+600=740</w:t>
      </w:r>
      <w:r>
        <w:rPr>
          <w:color w:val="000000"/>
        </w:rPr>
        <w:t>。</w:t>
      </w:r>
      <w:r>
        <w:rPr>
          <w:color w:val="000000"/>
        </w:rPr>
        <w:t xml:space="preserve"> 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的乘法口诀：</w:t>
      </w:r>
      <w:proofErr w:type="gramStart"/>
      <w:r>
        <w:rPr>
          <w:color w:val="000000"/>
          <w:lang w:eastAsia="zh-CN"/>
        </w:rPr>
        <w:t>五九四十五</w:t>
      </w:r>
      <w:proofErr w:type="gramEnd"/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整十、</w:t>
      </w:r>
      <w:proofErr w:type="gramStart"/>
      <w:r>
        <w:rPr>
          <w:color w:val="000000"/>
          <w:lang w:eastAsia="zh-CN"/>
        </w:rPr>
        <w:t>整百数</w:t>
      </w:r>
      <w:proofErr w:type="gramEnd"/>
      <w:r>
        <w:rPr>
          <w:color w:val="000000"/>
          <w:lang w:eastAsia="zh-CN"/>
        </w:rPr>
        <w:t>加减法：把整十、</w:t>
      </w:r>
      <w:proofErr w:type="gramStart"/>
      <w:r>
        <w:rPr>
          <w:color w:val="000000"/>
          <w:lang w:eastAsia="zh-CN"/>
        </w:rPr>
        <w:t>整百的</w:t>
      </w:r>
      <w:proofErr w:type="gramEnd"/>
      <w:r>
        <w:rPr>
          <w:color w:val="000000"/>
          <w:lang w:eastAsia="zh-CN"/>
        </w:rPr>
        <w:t>数看作几个百、几个十，把几百几十的数看作几个十，再进行计算。</w:t>
      </w:r>
    </w:p>
    <w:p w:rsidR="00FC1645" w:rsidRDefault="00425334">
      <w:pPr>
        <w:rPr>
          <w:lang w:eastAsia="zh-CN"/>
        </w:rPr>
      </w:pPr>
      <w:r>
        <w:rPr>
          <w:lang w:eastAsia="zh-CN"/>
        </w:rPr>
        <w:t>五、解答题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859422" cy="124143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（箱）</w:t>
      </w:r>
      <w:r>
        <w:rPr>
          <w:color w:val="000000"/>
          <w:lang w:eastAsia="zh-CN"/>
        </w:rPr>
        <w:t xml:space="preserve">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答：卖了</w:t>
      </w:r>
      <w:r>
        <w:rPr>
          <w:color w:val="000000"/>
          <w:lang w:eastAsia="zh-CN"/>
        </w:rPr>
        <w:t>250</w:t>
      </w:r>
      <w:r>
        <w:rPr>
          <w:color w:val="000000"/>
          <w:lang w:eastAsia="zh-CN"/>
        </w:rPr>
        <w:t>箱。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【分析】根据题意，用饮料</w:t>
      </w:r>
      <w:proofErr w:type="gramStart"/>
      <w:r>
        <w:rPr>
          <w:color w:val="000000"/>
          <w:lang w:eastAsia="zh-CN"/>
        </w:rPr>
        <w:t>的总箱数</w:t>
      </w:r>
      <w:proofErr w:type="gramEnd"/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剩下的箱数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卖的箱数，据此列式解答</w:t>
      </w:r>
      <w:r>
        <w:rPr>
          <w:color w:val="000000"/>
          <w:lang w:eastAsia="zh-CN"/>
        </w:rPr>
        <w:t>.</w:t>
      </w:r>
    </w:p>
    <w:p w:rsidR="00FC1645" w:rsidRDefault="00425334">
      <w:pPr>
        <w:rPr>
          <w:lang w:eastAsia="zh-CN"/>
        </w:rPr>
      </w:pPr>
      <w:r>
        <w:rPr>
          <w:lang w:eastAsia="zh-CN"/>
        </w:rPr>
        <w:t>六、综合题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217"/>
        <w:gridCol w:w="1543"/>
        <w:gridCol w:w="1232"/>
        <w:gridCol w:w="1232"/>
        <w:gridCol w:w="1232"/>
        <w:gridCol w:w="1232"/>
        <w:gridCol w:w="1232"/>
      </w:tblGrid>
      <w:tr w:rsidR="00FC1645">
        <w:trPr>
          <w:trHeight w:val="30"/>
        </w:trPr>
        <w:tc>
          <w:tcPr>
            <w:tcW w:w="12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年级</w:t>
            </w:r>
            <w:proofErr w:type="spellEnd"/>
            <w:r>
              <w:rPr>
                <w:color w:val="000000"/>
              </w:rPr>
              <w:t xml:space="preserve">  </w:t>
            </w:r>
          </w:p>
        </w:tc>
        <w:tc>
          <w:tcPr>
            <w:tcW w:w="154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r>
              <w:rPr>
                <w:color w:val="000000"/>
              </w:rPr>
              <w:t>合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计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二年级</w:t>
            </w:r>
            <w:proofErr w:type="spellEnd"/>
            <w:r>
              <w:rPr>
                <w:color w:val="000000"/>
              </w:rPr>
              <w:t xml:space="preserve">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三年级</w:t>
            </w:r>
            <w:proofErr w:type="spellEnd"/>
            <w:r>
              <w:rPr>
                <w:color w:val="000000"/>
              </w:rPr>
              <w:t xml:space="preserve">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四年级</w:t>
            </w:r>
            <w:proofErr w:type="spellEnd"/>
            <w:r>
              <w:rPr>
                <w:color w:val="000000"/>
              </w:rPr>
              <w:t xml:space="preserve">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五年级</w:t>
            </w:r>
            <w:proofErr w:type="spellEnd"/>
            <w:r>
              <w:rPr>
                <w:color w:val="000000"/>
              </w:rPr>
              <w:t xml:space="preserve">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六年级</w:t>
            </w:r>
            <w:proofErr w:type="spellEnd"/>
            <w:r>
              <w:rPr>
                <w:color w:val="000000"/>
              </w:rPr>
              <w:t xml:space="preserve">  </w:t>
            </w:r>
          </w:p>
        </w:tc>
      </w:tr>
      <w:tr w:rsidR="00FC1645">
        <w:trPr>
          <w:trHeight w:val="30"/>
        </w:trPr>
        <w:tc>
          <w:tcPr>
            <w:tcW w:w="12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proofErr w:type="spellStart"/>
            <w:r>
              <w:rPr>
                <w:color w:val="000000"/>
              </w:rPr>
              <w:t>棵数</w:t>
            </w:r>
            <w:proofErr w:type="spellEnd"/>
            <w:r>
              <w:rPr>
                <w:color w:val="000000"/>
              </w:rPr>
              <w:t xml:space="preserve">  </w:t>
            </w:r>
          </w:p>
        </w:tc>
        <w:tc>
          <w:tcPr>
            <w:tcW w:w="154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r>
              <w:rPr>
                <w:color w:val="000000"/>
              </w:rPr>
              <w:t xml:space="preserve">242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r>
              <w:rPr>
                <w:color w:val="000000"/>
              </w:rPr>
              <w:t xml:space="preserve">22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r>
              <w:rPr>
                <w:color w:val="000000"/>
              </w:rPr>
              <w:t xml:space="preserve">35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r>
              <w:rPr>
                <w:color w:val="000000"/>
              </w:rPr>
              <w:t xml:space="preserve">66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r>
              <w:rPr>
                <w:color w:val="000000"/>
              </w:rPr>
              <w:t xml:space="preserve">58  </w:t>
            </w:r>
          </w:p>
        </w:tc>
        <w:tc>
          <w:tcPr>
            <w:tcW w:w="123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1645" w:rsidRDefault="00425334">
            <w:pPr>
              <w:spacing w:after="0"/>
              <w:jc w:val="center"/>
            </w:pPr>
            <w:r>
              <w:rPr>
                <w:color w:val="000000"/>
              </w:rPr>
              <w:t xml:space="preserve">61  </w:t>
            </w:r>
          </w:p>
        </w:tc>
      </w:tr>
    </w:tbl>
    <w:p w:rsidR="00FC1645" w:rsidRDefault="00425334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）四；二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22+35+66+58+61=242(</w:t>
      </w:r>
      <w:r>
        <w:rPr>
          <w:color w:val="000000"/>
        </w:rPr>
        <w:t>棵</w:t>
      </w:r>
      <w:r>
        <w:rPr>
          <w:color w:val="000000"/>
        </w:rPr>
        <w:t>)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答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春蕾小学同学们植树节共植树</w:t>
      </w:r>
      <w:r>
        <w:rPr>
          <w:color w:val="000000"/>
          <w:lang w:eastAsia="zh-CN"/>
        </w:rPr>
        <w:t>242</w:t>
      </w:r>
      <w:r>
        <w:rPr>
          <w:color w:val="000000"/>
          <w:lang w:eastAsia="zh-CN"/>
        </w:rPr>
        <w:t>棵。</w:t>
      </w:r>
      <w:r>
        <w:rPr>
          <w:color w:val="000000"/>
          <w:lang w:eastAsia="zh-CN"/>
        </w:rPr>
        <w:t xml:space="preserve">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66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61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58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35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22</w:t>
      </w:r>
      <w:r>
        <w:rPr>
          <w:color w:val="000000"/>
          <w:lang w:eastAsia="zh-CN"/>
        </w:rPr>
        <w:t>，所以四年级植树的棵数最多，二年级植树的棵数最少。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故答案为：（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）四；二。</w:t>
      </w:r>
      <w:r>
        <w:rPr>
          <w:lang w:eastAsia="zh-CN"/>
        </w:rPr>
        <w:br/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）把统计的数据依次填入相应的表格中，把各年级植树棵数相加就是合计数；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）比较各年级植树棵数的多少，找出植树最多和最少的年级即可；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）把各年级植树棵数相加即可求出植树总数。</w:t>
      </w:r>
    </w:p>
    <w:p w:rsidR="00FC1645" w:rsidRDefault="00425334">
      <w:pPr>
        <w:rPr>
          <w:lang w:eastAsia="zh-CN"/>
        </w:rPr>
      </w:pPr>
      <w:r>
        <w:rPr>
          <w:lang w:eastAsia="zh-CN"/>
        </w:rPr>
        <w:t>七、应用题</w:t>
      </w:r>
    </w:p>
    <w:p w:rsidR="00FC1645" w:rsidRDefault="00425334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99-85=14(</w:t>
      </w:r>
      <w:proofErr w:type="gramStart"/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)</w:t>
      </w:r>
      <w:proofErr w:type="gramEnd"/>
      <w:r>
        <w:rPr>
          <w:color w:val="000000"/>
          <w:lang w:eastAsia="zh-CN"/>
        </w:rPr>
        <w:t>答：凳子高</w:t>
      </w:r>
      <w:r>
        <w:rPr>
          <w:color w:val="000000"/>
          <w:lang w:eastAsia="zh-CN"/>
        </w:rPr>
        <w:t>14</w:t>
      </w:r>
      <w:r>
        <w:rPr>
          <w:color w:val="000000"/>
          <w:lang w:eastAsia="zh-CN"/>
        </w:rPr>
        <w:t>厘米。</w:t>
      </w:r>
      <w:r>
        <w:rPr>
          <w:color w:val="000000"/>
          <w:lang w:eastAsia="zh-CN"/>
        </w:rPr>
        <w:t xml:space="preserve">  </w:t>
      </w:r>
    </w:p>
    <w:p w:rsidR="00FC1645" w:rsidRDefault="00425334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【分析】用他站在凳子上的高度减去小明的身高即可求出凳子的高度。</w:t>
      </w:r>
    </w:p>
    <w:sectPr w:rsidR="00FC1645">
      <w:headerReference w:type="even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25334">
      <w:pPr>
        <w:spacing w:after="0" w:line="240" w:lineRule="auto"/>
      </w:pPr>
      <w:r>
        <w:separator/>
      </w:r>
    </w:p>
  </w:endnote>
  <w:endnote w:type="continuationSeparator" w:id="0">
    <w:p w:rsidR="00000000" w:rsidRDefault="0042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645" w:rsidRPr="00425334" w:rsidRDefault="00425334" w:rsidP="00425334">
    <w:pPr>
      <w:pStyle w:val="a4"/>
    </w:pPr>
    <w:r w:rsidRPr="00425334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25334">
      <w:pPr>
        <w:spacing w:after="0" w:line="240" w:lineRule="auto"/>
      </w:pPr>
      <w:r>
        <w:separator/>
      </w:r>
    </w:p>
  </w:footnote>
  <w:footnote w:type="continuationSeparator" w:id="0">
    <w:p w:rsidR="00000000" w:rsidRDefault="00425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645" w:rsidRDefault="00425334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FC1645" w:rsidRDefault="0042533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外……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FC1645" w:rsidRDefault="00425334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FC1645" w:rsidRDefault="00425334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0BA7"/>
    <w:multiLevelType w:val="hybridMultilevel"/>
    <w:tmpl w:val="62164AD2"/>
    <w:lvl w:ilvl="0" w:tplc="84062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B4E18EA"/>
    <w:multiLevelType w:val="hybridMultilevel"/>
    <w:tmpl w:val="E8827A20"/>
    <w:lvl w:ilvl="0" w:tplc="99818527">
      <w:start w:val="1"/>
      <w:numFmt w:val="decimal"/>
      <w:lvlText w:val="%1."/>
      <w:lvlJc w:val="left"/>
      <w:pPr>
        <w:ind w:left="720" w:hanging="360"/>
      </w:pPr>
    </w:lvl>
    <w:lvl w:ilvl="1" w:tplc="99818527" w:tentative="1">
      <w:start w:val="1"/>
      <w:numFmt w:val="lowerLetter"/>
      <w:lvlText w:val="%2."/>
      <w:lvlJc w:val="left"/>
      <w:pPr>
        <w:ind w:left="1440" w:hanging="360"/>
      </w:pPr>
    </w:lvl>
    <w:lvl w:ilvl="2" w:tplc="99818527" w:tentative="1">
      <w:start w:val="1"/>
      <w:numFmt w:val="lowerRoman"/>
      <w:lvlText w:val="%3."/>
      <w:lvlJc w:val="right"/>
      <w:pPr>
        <w:ind w:left="2160" w:hanging="180"/>
      </w:pPr>
    </w:lvl>
    <w:lvl w:ilvl="3" w:tplc="99818527" w:tentative="1">
      <w:start w:val="1"/>
      <w:numFmt w:val="decimal"/>
      <w:lvlText w:val="%4."/>
      <w:lvlJc w:val="left"/>
      <w:pPr>
        <w:ind w:left="2880" w:hanging="360"/>
      </w:pPr>
    </w:lvl>
    <w:lvl w:ilvl="4" w:tplc="99818527" w:tentative="1">
      <w:start w:val="1"/>
      <w:numFmt w:val="lowerLetter"/>
      <w:lvlText w:val="%5."/>
      <w:lvlJc w:val="left"/>
      <w:pPr>
        <w:ind w:left="3600" w:hanging="360"/>
      </w:pPr>
    </w:lvl>
    <w:lvl w:ilvl="5" w:tplc="99818527" w:tentative="1">
      <w:start w:val="1"/>
      <w:numFmt w:val="lowerRoman"/>
      <w:lvlText w:val="%6."/>
      <w:lvlJc w:val="right"/>
      <w:pPr>
        <w:ind w:left="4320" w:hanging="180"/>
      </w:pPr>
    </w:lvl>
    <w:lvl w:ilvl="6" w:tplc="99818527" w:tentative="1">
      <w:start w:val="1"/>
      <w:numFmt w:val="decimal"/>
      <w:lvlText w:val="%7."/>
      <w:lvlJc w:val="left"/>
      <w:pPr>
        <w:ind w:left="5040" w:hanging="360"/>
      </w:pPr>
    </w:lvl>
    <w:lvl w:ilvl="7" w:tplc="99818527" w:tentative="1">
      <w:start w:val="1"/>
      <w:numFmt w:val="lowerLetter"/>
      <w:lvlText w:val="%8."/>
      <w:lvlJc w:val="left"/>
      <w:pPr>
        <w:ind w:left="5760" w:hanging="360"/>
      </w:pPr>
    </w:lvl>
    <w:lvl w:ilvl="8" w:tplc="9981852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25334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1645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C91DD9-42EB-498A-8574-D4BF95B7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608</Words>
  <Characters>3472</Characters>
  <Application>Microsoft Office Word</Application>
  <DocSecurity>0</DocSecurity>
  <Lines>28</Lines>
  <Paragraphs>8</Paragraphs>
  <ScaleCrop>false</ScaleCrop>
  <Company>Microsoft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2019-05-02T15:29:00Z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