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1D0EC" w14:textId="77777777" w:rsidR="007F1C29" w:rsidRDefault="00D97CFC">
      <w:pPr>
        <w:jc w:val="center"/>
        <w:rPr>
          <w:lang w:eastAsia="zh-CN"/>
        </w:rPr>
      </w:pPr>
      <w:r w:rsidRPr="00D97CFC">
        <w:rPr>
          <w:rFonts w:hint="eastAsia"/>
          <w:b/>
          <w:bCs/>
          <w:sz w:val="28"/>
          <w:szCs w:val="28"/>
          <w:lang w:eastAsia="zh-CN"/>
        </w:rPr>
        <w:t>四年级上册数学一课一练</w:t>
      </w:r>
      <w:r w:rsidRPr="00D97CFC">
        <w:rPr>
          <w:rFonts w:hint="eastAsia"/>
          <w:b/>
          <w:bCs/>
          <w:sz w:val="28"/>
          <w:szCs w:val="28"/>
          <w:lang w:eastAsia="zh-CN"/>
        </w:rPr>
        <w:t>-2.</w:t>
      </w:r>
      <w:r w:rsidRPr="00D97CFC">
        <w:rPr>
          <w:rFonts w:hint="eastAsia"/>
          <w:b/>
          <w:bCs/>
          <w:sz w:val="28"/>
          <w:szCs w:val="28"/>
          <w:lang w:eastAsia="zh-CN"/>
        </w:rPr>
        <w:t>公顷和平方千米</w:t>
      </w:r>
      <w:r w:rsidRPr="00D97CFC">
        <w:rPr>
          <w:rFonts w:hint="eastAsia"/>
          <w:b/>
          <w:bCs/>
          <w:sz w:val="28"/>
          <w:szCs w:val="28"/>
          <w:lang w:eastAsia="zh-CN"/>
        </w:rPr>
        <w:t xml:space="preserve"> </w:t>
      </w:r>
    </w:p>
    <w:p w14:paraId="1188DA75" w14:textId="77777777" w:rsidR="007F1C29" w:rsidRDefault="00D97CFC">
      <w:pPr>
        <w:rPr>
          <w:lang w:eastAsia="zh-CN"/>
        </w:rPr>
      </w:pPr>
      <w:r>
        <w:rPr>
          <w:b/>
          <w:bCs/>
          <w:sz w:val="24"/>
          <w:szCs w:val="24"/>
          <w:lang w:eastAsia="zh-CN"/>
        </w:rPr>
        <w:t>一、单选题</w:t>
      </w:r>
      <w:r>
        <w:rPr>
          <w:b/>
          <w:bCs/>
          <w:sz w:val="24"/>
          <w:szCs w:val="24"/>
          <w:lang w:eastAsia="zh-CN"/>
        </w:rPr>
        <w:t xml:space="preserve"> </w:t>
      </w:r>
    </w:p>
    <w:p w14:paraId="4A31837C" w14:textId="77777777" w:rsidR="007F1C29" w:rsidRDefault="00D97CFC">
      <w:pPr>
        <w:spacing w:after="0"/>
        <w:rPr>
          <w:lang w:eastAsia="zh-CN"/>
        </w:rPr>
      </w:pPr>
      <w:r>
        <w:rPr>
          <w:color w:val="000000"/>
          <w:lang w:eastAsia="zh-CN"/>
        </w:rPr>
        <w:t>1.4</w:t>
      </w:r>
      <w:r>
        <w:rPr>
          <w:color w:val="000000"/>
          <w:lang w:eastAsia="zh-CN"/>
        </w:rPr>
        <w:t>平方千米＝（</w:t>
      </w:r>
      <w:r>
        <w:rPr>
          <w:color w:val="000000"/>
          <w:lang w:eastAsia="zh-CN"/>
        </w:rPr>
        <w:t xml:space="preserve">     </w:t>
      </w:r>
      <w:r>
        <w:rPr>
          <w:color w:val="000000"/>
          <w:lang w:eastAsia="zh-CN"/>
        </w:rPr>
        <w:t>）公顷</w:t>
      </w:r>
      <w:r>
        <w:rPr>
          <w:color w:val="000000"/>
          <w:lang w:eastAsia="zh-CN"/>
        </w:rPr>
        <w:t xml:space="preserve">            </w:t>
      </w:r>
    </w:p>
    <w:p w14:paraId="688E02BD" w14:textId="6D9B7636" w:rsidR="007F1C29" w:rsidRDefault="00D97CFC">
      <w:pPr>
        <w:spacing w:after="0"/>
        <w:ind w:left="150"/>
        <w:rPr>
          <w:lang w:eastAsia="zh-CN"/>
        </w:rPr>
      </w:pPr>
      <w:r>
        <w:rPr>
          <w:color w:val="000000"/>
          <w:lang w:eastAsia="zh-CN"/>
        </w:rPr>
        <w:t>A. 4                                          </w:t>
      </w:r>
      <w:r w:rsidR="005A6ABA" w:rsidRPr="00076821">
        <w:rPr>
          <w:noProof/>
          <w:lang w:eastAsia="zh-CN"/>
        </w:rPr>
        <w:pict w14:anchorId="1C546B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47" type="#_x0000_t75" style="width:.75pt;height:3pt;visibility:visible;mso-wrap-style:square">
            <v:imagedata r:id="rId9" o:title=""/>
          </v:shape>
        </w:pict>
      </w:r>
      <w:r>
        <w:rPr>
          <w:color w:val="000000"/>
          <w:lang w:eastAsia="zh-CN"/>
        </w:rPr>
        <w:t>B. 400                                          </w:t>
      </w:r>
      <w:r w:rsidR="005A6ABA" w:rsidRPr="00076821">
        <w:rPr>
          <w:noProof/>
          <w:lang w:eastAsia="zh-CN"/>
        </w:rPr>
        <w:pict w14:anchorId="61FC1162">
          <v:shape id="图片 2" o:spid="_x0000_i1046" type="#_x0000_t75" style="width:.75pt;height:3pt;visibility:visible;mso-wrap-style:square">
            <v:imagedata r:id="rId9" o:title=""/>
          </v:shape>
        </w:pict>
      </w:r>
      <w:r>
        <w:rPr>
          <w:color w:val="000000"/>
          <w:lang w:eastAsia="zh-CN"/>
        </w:rPr>
        <w:t>C. 40000</w:t>
      </w:r>
    </w:p>
    <w:p w14:paraId="2B0BEC92" w14:textId="77777777" w:rsidR="007F1C29" w:rsidRDefault="00D97CFC">
      <w:pPr>
        <w:spacing w:after="0"/>
        <w:rPr>
          <w:lang w:eastAsia="zh-CN"/>
        </w:rPr>
      </w:pPr>
      <w:r>
        <w:rPr>
          <w:color w:val="000000"/>
          <w:lang w:eastAsia="zh-CN"/>
        </w:rPr>
        <w:t>2.</w:t>
      </w:r>
      <w:r>
        <w:rPr>
          <w:color w:val="000000"/>
          <w:lang w:eastAsia="zh-CN"/>
        </w:rPr>
        <w:t>公顷和平方米的进率是（</w:t>
      </w:r>
      <w:r>
        <w:rPr>
          <w:color w:val="000000"/>
          <w:lang w:eastAsia="zh-CN"/>
        </w:rPr>
        <w:t xml:space="preserve">   </w:t>
      </w:r>
      <w:r>
        <w:rPr>
          <w:color w:val="000000"/>
          <w:lang w:eastAsia="zh-CN"/>
        </w:rPr>
        <w:t>）</w:t>
      </w:r>
      <w:r>
        <w:rPr>
          <w:color w:val="000000"/>
          <w:lang w:eastAsia="zh-CN"/>
        </w:rPr>
        <w:t xml:space="preserve">            </w:t>
      </w:r>
    </w:p>
    <w:p w14:paraId="037F63B3" w14:textId="2C55A0D7" w:rsidR="007F1C29" w:rsidRDefault="00D97CFC">
      <w:pPr>
        <w:spacing w:after="0"/>
        <w:ind w:left="150"/>
        <w:rPr>
          <w:lang w:eastAsia="zh-CN"/>
        </w:rPr>
      </w:pPr>
      <w:r>
        <w:rPr>
          <w:color w:val="000000"/>
          <w:lang w:eastAsia="zh-CN"/>
        </w:rPr>
        <w:t>A. 10000                                      </w:t>
      </w:r>
      <w:r w:rsidR="005A6ABA" w:rsidRPr="00076821">
        <w:rPr>
          <w:noProof/>
          <w:lang w:eastAsia="zh-CN"/>
        </w:rPr>
        <w:pict w14:anchorId="145C19C7">
          <v:shape id="图片 3" o:spid="_x0000_i1045" type="#_x0000_t75" style="width:2.25pt;height:3pt;visibility:visible;mso-wrap-style:square">
            <v:imagedata r:id="rId10" o:title=""/>
          </v:shape>
        </w:pict>
      </w:r>
      <w:r>
        <w:rPr>
          <w:color w:val="000000"/>
          <w:lang w:eastAsia="zh-CN"/>
        </w:rPr>
        <w:t>B. 1000000                                      </w:t>
      </w:r>
      <w:r w:rsidR="005A6ABA" w:rsidRPr="00076821">
        <w:rPr>
          <w:noProof/>
          <w:lang w:eastAsia="zh-CN"/>
        </w:rPr>
        <w:pict w14:anchorId="61D86FEC">
          <v:shape id="图片 4" o:spid="_x0000_i1044" type="#_x0000_t75" style="width:2.25pt;height:3pt;visibility:visible;mso-wrap-style:square">
            <v:imagedata r:id="rId10" o:title=""/>
          </v:shape>
        </w:pict>
      </w:r>
      <w:r>
        <w:rPr>
          <w:color w:val="000000"/>
          <w:lang w:eastAsia="zh-CN"/>
        </w:rPr>
        <w:t>C. 10</w:t>
      </w:r>
    </w:p>
    <w:p w14:paraId="49208884" w14:textId="77777777" w:rsidR="007F1C29" w:rsidRDefault="00D97CFC">
      <w:pPr>
        <w:spacing w:after="0"/>
        <w:rPr>
          <w:lang w:eastAsia="zh-CN"/>
        </w:rPr>
      </w:pPr>
      <w:r>
        <w:rPr>
          <w:color w:val="000000"/>
          <w:lang w:eastAsia="zh-CN"/>
        </w:rPr>
        <w:t>3.“3</w:t>
      </w:r>
      <w:r>
        <w:rPr>
          <w:color w:val="000000"/>
          <w:lang w:eastAsia="zh-CN"/>
        </w:rPr>
        <w:t>平方千米</w:t>
      </w:r>
      <w:r>
        <w:rPr>
          <w:color w:val="000000"/>
          <w:lang w:eastAsia="zh-CN"/>
        </w:rPr>
        <w:t>○350</w:t>
      </w:r>
      <w:r>
        <w:rPr>
          <w:color w:val="000000"/>
          <w:lang w:eastAsia="zh-CN"/>
        </w:rPr>
        <w:t>公顷</w:t>
      </w:r>
      <w:r>
        <w:rPr>
          <w:color w:val="000000"/>
          <w:lang w:eastAsia="zh-CN"/>
        </w:rPr>
        <w:t>”,</w:t>
      </w:r>
      <w:r>
        <w:rPr>
          <w:color w:val="000000"/>
          <w:lang w:eastAsia="zh-CN"/>
        </w:rPr>
        <w:t>比较大小</w:t>
      </w:r>
      <w:r>
        <w:rPr>
          <w:color w:val="000000"/>
          <w:lang w:eastAsia="zh-CN"/>
        </w:rPr>
        <w:t>,</w:t>
      </w:r>
      <w:r>
        <w:rPr>
          <w:color w:val="000000"/>
          <w:lang w:eastAsia="zh-CN"/>
        </w:rPr>
        <w:t>在</w:t>
      </w:r>
      <w:r>
        <w:rPr>
          <w:color w:val="000000"/>
          <w:lang w:eastAsia="zh-CN"/>
        </w:rPr>
        <w:t>○</w:t>
      </w:r>
      <w:r>
        <w:rPr>
          <w:color w:val="000000"/>
          <w:lang w:eastAsia="zh-CN"/>
        </w:rPr>
        <w:t>里应填的符号是（</w:t>
      </w:r>
      <w:r>
        <w:rPr>
          <w:color w:val="000000"/>
          <w:lang w:eastAsia="zh-CN"/>
        </w:rPr>
        <w:t xml:space="preserve">   </w:t>
      </w:r>
      <w:r>
        <w:rPr>
          <w:color w:val="000000"/>
          <w:lang w:eastAsia="zh-CN"/>
        </w:rPr>
        <w:t>）</w:t>
      </w:r>
      <w:r>
        <w:rPr>
          <w:color w:val="000000"/>
          <w:lang w:eastAsia="zh-CN"/>
        </w:rPr>
        <w:t xml:space="preserve">            </w:t>
      </w:r>
    </w:p>
    <w:p w14:paraId="00221C87" w14:textId="25A9F4A1" w:rsidR="007F1C29" w:rsidRDefault="00D97CFC">
      <w:pPr>
        <w:spacing w:after="0"/>
        <w:ind w:left="150"/>
        <w:rPr>
          <w:lang w:eastAsia="zh-CN"/>
        </w:rPr>
      </w:pPr>
      <w:r>
        <w:rPr>
          <w:color w:val="000000"/>
          <w:lang w:eastAsia="zh-CN"/>
        </w:rPr>
        <w:t>A. </w:t>
      </w:r>
      <w:r>
        <w:rPr>
          <w:color w:val="000000"/>
          <w:lang w:eastAsia="zh-CN"/>
        </w:rPr>
        <w:t>＞</w:t>
      </w:r>
      <w:r>
        <w:rPr>
          <w:color w:val="000000"/>
          <w:lang w:eastAsia="zh-CN"/>
        </w:rPr>
        <w:t>                                          </w:t>
      </w:r>
      <w:r w:rsidR="005A6ABA" w:rsidRPr="00076821">
        <w:rPr>
          <w:noProof/>
          <w:lang w:eastAsia="zh-CN"/>
        </w:rPr>
        <w:pict w14:anchorId="00AA707C">
          <v:shape id="图片 5" o:spid="_x0000_i1043" type="#_x0000_t75" style="width:1.5pt;height:3pt;visibility:visible;mso-wrap-style:square">
            <v:imagedata r:id="rId11" o:title=""/>
          </v:shape>
        </w:pict>
      </w:r>
      <w:r>
        <w:rPr>
          <w:color w:val="000000"/>
          <w:lang w:eastAsia="zh-CN"/>
        </w:rPr>
        <w:t>B. </w:t>
      </w:r>
      <w:r>
        <w:rPr>
          <w:color w:val="000000"/>
          <w:lang w:eastAsia="zh-CN"/>
        </w:rPr>
        <w:t>＜</w:t>
      </w:r>
      <w:r>
        <w:rPr>
          <w:color w:val="000000"/>
          <w:lang w:eastAsia="zh-CN"/>
        </w:rPr>
        <w:t>                                          </w:t>
      </w:r>
      <w:r w:rsidR="005A6ABA" w:rsidRPr="00076821">
        <w:rPr>
          <w:noProof/>
          <w:lang w:eastAsia="zh-CN"/>
        </w:rPr>
        <w:pict w14:anchorId="0F2C01D1">
          <v:shape id="图片 6" o:spid="_x0000_i1042" type="#_x0000_t75" style="width:1.5pt;height:3pt;visibility:visible;mso-wrap-style:square">
            <v:imagedata r:id="rId11" o:title=""/>
          </v:shape>
        </w:pict>
      </w:r>
      <w:r>
        <w:rPr>
          <w:color w:val="000000"/>
          <w:lang w:eastAsia="zh-CN"/>
        </w:rPr>
        <w:t>C. =                                          </w:t>
      </w:r>
      <w:r w:rsidR="005A6ABA" w:rsidRPr="00076821">
        <w:rPr>
          <w:noProof/>
          <w:lang w:eastAsia="zh-CN"/>
        </w:rPr>
        <w:pict w14:anchorId="00857B32">
          <v:shape id="图片 7" o:spid="_x0000_i1041" type="#_x0000_t75" style="width:1.5pt;height:3pt;visibility:visible;mso-wrap-style:square">
            <v:imagedata r:id="rId11" o:title=""/>
          </v:shape>
        </w:pict>
      </w:r>
      <w:r>
        <w:rPr>
          <w:color w:val="000000"/>
          <w:lang w:eastAsia="zh-CN"/>
        </w:rPr>
        <w:t>D. ÷</w:t>
      </w:r>
    </w:p>
    <w:p w14:paraId="37AD2216" w14:textId="77777777" w:rsidR="007F1C29" w:rsidRDefault="00D97CFC">
      <w:pPr>
        <w:spacing w:after="0"/>
        <w:rPr>
          <w:lang w:eastAsia="zh-CN"/>
        </w:rPr>
      </w:pPr>
      <w:r>
        <w:rPr>
          <w:color w:val="000000"/>
          <w:lang w:eastAsia="zh-CN"/>
        </w:rPr>
        <w:t>4.“8</w:t>
      </w:r>
      <w:r>
        <w:rPr>
          <w:color w:val="000000"/>
          <w:lang w:eastAsia="zh-CN"/>
        </w:rPr>
        <w:t>公顷</w:t>
      </w:r>
      <w:r>
        <w:rPr>
          <w:color w:val="000000"/>
          <w:lang w:eastAsia="zh-CN"/>
        </w:rPr>
        <w:t>○9000</w:t>
      </w:r>
      <w:r>
        <w:rPr>
          <w:color w:val="000000"/>
          <w:lang w:eastAsia="zh-CN"/>
        </w:rPr>
        <w:t>平方米</w:t>
      </w:r>
      <w:r>
        <w:rPr>
          <w:color w:val="000000"/>
          <w:lang w:eastAsia="zh-CN"/>
        </w:rPr>
        <w:t>”,</w:t>
      </w:r>
      <w:r>
        <w:rPr>
          <w:color w:val="000000"/>
          <w:lang w:eastAsia="zh-CN"/>
        </w:rPr>
        <w:t>比较大小</w:t>
      </w:r>
      <w:r>
        <w:rPr>
          <w:color w:val="000000"/>
          <w:lang w:eastAsia="zh-CN"/>
        </w:rPr>
        <w:t>,</w:t>
      </w:r>
      <w:r>
        <w:rPr>
          <w:color w:val="000000"/>
          <w:lang w:eastAsia="zh-CN"/>
        </w:rPr>
        <w:t>在</w:t>
      </w:r>
      <w:r>
        <w:rPr>
          <w:color w:val="000000"/>
          <w:lang w:eastAsia="zh-CN"/>
        </w:rPr>
        <w:t>○</w:t>
      </w:r>
      <w:r>
        <w:rPr>
          <w:color w:val="000000"/>
          <w:lang w:eastAsia="zh-CN"/>
        </w:rPr>
        <w:t>里应填的符号是（</w:t>
      </w:r>
      <w:r>
        <w:rPr>
          <w:color w:val="000000"/>
          <w:lang w:eastAsia="zh-CN"/>
        </w:rPr>
        <w:t xml:space="preserve">   </w:t>
      </w:r>
      <w:r>
        <w:rPr>
          <w:color w:val="000000"/>
          <w:lang w:eastAsia="zh-CN"/>
        </w:rPr>
        <w:t>）</w:t>
      </w:r>
      <w:r>
        <w:rPr>
          <w:color w:val="000000"/>
          <w:lang w:eastAsia="zh-CN"/>
        </w:rPr>
        <w:t xml:space="preserve">            </w:t>
      </w:r>
    </w:p>
    <w:p w14:paraId="080184EE" w14:textId="7C86A0BE" w:rsidR="007F1C29" w:rsidRDefault="00D97CFC">
      <w:pPr>
        <w:spacing w:after="0"/>
        <w:ind w:left="150"/>
        <w:rPr>
          <w:lang w:eastAsia="zh-CN"/>
        </w:rPr>
      </w:pPr>
      <w:r>
        <w:rPr>
          <w:color w:val="000000"/>
          <w:lang w:eastAsia="zh-CN"/>
        </w:rPr>
        <w:t>A. </w:t>
      </w:r>
      <w:r>
        <w:rPr>
          <w:color w:val="000000"/>
          <w:lang w:eastAsia="zh-CN"/>
        </w:rPr>
        <w:t>＞</w:t>
      </w:r>
      <w:r>
        <w:rPr>
          <w:color w:val="000000"/>
          <w:lang w:eastAsia="zh-CN"/>
        </w:rPr>
        <w:t>                                          </w:t>
      </w:r>
      <w:r w:rsidR="005A6ABA" w:rsidRPr="00076821">
        <w:rPr>
          <w:noProof/>
          <w:lang w:eastAsia="zh-CN"/>
        </w:rPr>
        <w:pict w14:anchorId="770E5959">
          <v:shape id="图片 8" o:spid="_x0000_i1040" type="#_x0000_t75" style="width:1.5pt;height:3pt;visibility:visible;mso-wrap-style:square">
            <v:imagedata r:id="rId11" o:title=""/>
          </v:shape>
        </w:pict>
      </w:r>
      <w:r>
        <w:rPr>
          <w:color w:val="000000"/>
          <w:lang w:eastAsia="zh-CN"/>
        </w:rPr>
        <w:t>B. </w:t>
      </w:r>
      <w:r>
        <w:rPr>
          <w:color w:val="000000"/>
          <w:lang w:eastAsia="zh-CN"/>
        </w:rPr>
        <w:t>＜</w:t>
      </w:r>
      <w:r>
        <w:rPr>
          <w:color w:val="000000"/>
          <w:lang w:eastAsia="zh-CN"/>
        </w:rPr>
        <w:t>                                          </w:t>
      </w:r>
      <w:r w:rsidR="005A6ABA" w:rsidRPr="00076821">
        <w:rPr>
          <w:noProof/>
          <w:lang w:eastAsia="zh-CN"/>
        </w:rPr>
        <w:pict w14:anchorId="34706DFA">
          <v:shape id="图片 9" o:spid="_x0000_i1039" type="#_x0000_t75" style="width:1.5pt;height:3pt;visibility:visible;mso-wrap-style:square">
            <v:imagedata r:id="rId11" o:title=""/>
          </v:shape>
        </w:pict>
      </w:r>
      <w:r>
        <w:rPr>
          <w:color w:val="000000"/>
          <w:lang w:eastAsia="zh-CN"/>
        </w:rPr>
        <w:t>C. =                                          </w:t>
      </w:r>
      <w:r w:rsidR="005A6ABA" w:rsidRPr="00076821">
        <w:rPr>
          <w:noProof/>
          <w:lang w:eastAsia="zh-CN"/>
        </w:rPr>
        <w:pict w14:anchorId="35BBC920">
          <v:shape id="图片 10" o:spid="_x0000_i1038" type="#_x0000_t75" style="width:1.5pt;height:3pt;visibility:visible;mso-wrap-style:square">
            <v:imagedata r:id="rId11" o:title=""/>
          </v:shape>
        </w:pict>
      </w:r>
      <w:r>
        <w:rPr>
          <w:color w:val="000000"/>
          <w:lang w:eastAsia="zh-CN"/>
        </w:rPr>
        <w:t>D. ×</w:t>
      </w:r>
    </w:p>
    <w:p w14:paraId="3D5565A5" w14:textId="77777777" w:rsidR="007F1C29" w:rsidRDefault="00D97CFC">
      <w:pPr>
        <w:spacing w:after="0"/>
        <w:rPr>
          <w:lang w:eastAsia="zh-CN"/>
        </w:rPr>
      </w:pPr>
      <w:r>
        <w:rPr>
          <w:color w:val="000000"/>
          <w:lang w:eastAsia="zh-CN"/>
        </w:rPr>
        <w:t>5.“5</w:t>
      </w:r>
      <w:r>
        <w:rPr>
          <w:color w:val="000000"/>
          <w:lang w:eastAsia="zh-CN"/>
        </w:rPr>
        <w:t>公顷</w:t>
      </w:r>
      <w:r>
        <w:rPr>
          <w:color w:val="000000"/>
          <w:lang w:eastAsia="zh-CN"/>
        </w:rPr>
        <w:t>○49000</w:t>
      </w:r>
      <w:r>
        <w:rPr>
          <w:color w:val="000000"/>
          <w:lang w:eastAsia="zh-CN"/>
        </w:rPr>
        <w:t>平方米</w:t>
      </w:r>
      <w:r>
        <w:rPr>
          <w:color w:val="000000"/>
          <w:lang w:eastAsia="zh-CN"/>
        </w:rPr>
        <w:t>”,</w:t>
      </w:r>
      <w:r>
        <w:rPr>
          <w:color w:val="000000"/>
          <w:lang w:eastAsia="zh-CN"/>
        </w:rPr>
        <w:t>比较大小</w:t>
      </w:r>
      <w:r>
        <w:rPr>
          <w:color w:val="000000"/>
          <w:lang w:eastAsia="zh-CN"/>
        </w:rPr>
        <w:t>,</w:t>
      </w:r>
      <w:r>
        <w:rPr>
          <w:color w:val="000000"/>
          <w:lang w:eastAsia="zh-CN"/>
        </w:rPr>
        <w:t>在</w:t>
      </w:r>
      <w:r>
        <w:rPr>
          <w:color w:val="000000"/>
          <w:lang w:eastAsia="zh-CN"/>
        </w:rPr>
        <w:t>○</w:t>
      </w:r>
      <w:r>
        <w:rPr>
          <w:color w:val="000000"/>
          <w:lang w:eastAsia="zh-CN"/>
        </w:rPr>
        <w:t>里应填的符号是（</w:t>
      </w:r>
      <w:r>
        <w:rPr>
          <w:color w:val="000000"/>
          <w:lang w:eastAsia="zh-CN"/>
        </w:rPr>
        <w:t xml:space="preserve">   </w:t>
      </w:r>
      <w:r>
        <w:rPr>
          <w:color w:val="000000"/>
          <w:lang w:eastAsia="zh-CN"/>
        </w:rPr>
        <w:t>）</w:t>
      </w:r>
      <w:r>
        <w:rPr>
          <w:color w:val="000000"/>
          <w:lang w:eastAsia="zh-CN"/>
        </w:rPr>
        <w:t xml:space="preserve">            </w:t>
      </w:r>
    </w:p>
    <w:p w14:paraId="102933DA" w14:textId="384A6AF3" w:rsidR="007F1C29" w:rsidRDefault="00D97CFC">
      <w:pPr>
        <w:spacing w:after="0"/>
        <w:ind w:left="150"/>
        <w:rPr>
          <w:lang w:eastAsia="zh-CN"/>
        </w:rPr>
      </w:pPr>
      <w:r>
        <w:rPr>
          <w:color w:val="000000"/>
          <w:lang w:eastAsia="zh-CN"/>
        </w:rPr>
        <w:t>A. </w:t>
      </w:r>
      <w:r>
        <w:rPr>
          <w:color w:val="000000"/>
          <w:lang w:eastAsia="zh-CN"/>
        </w:rPr>
        <w:t>＞</w:t>
      </w:r>
      <w:r>
        <w:rPr>
          <w:color w:val="000000"/>
          <w:lang w:eastAsia="zh-CN"/>
        </w:rPr>
        <w:t>                                          </w:t>
      </w:r>
      <w:r w:rsidR="005A6ABA" w:rsidRPr="00076821">
        <w:rPr>
          <w:noProof/>
          <w:lang w:eastAsia="zh-CN"/>
        </w:rPr>
        <w:pict w14:anchorId="70E26505">
          <v:shape id="图片 11" o:spid="_x0000_i1037" type="#_x0000_t75" style="width:1.5pt;height:3pt;visibility:visible;mso-wrap-style:square">
            <v:imagedata r:id="rId11" o:title=""/>
          </v:shape>
        </w:pict>
      </w:r>
      <w:r>
        <w:rPr>
          <w:color w:val="000000"/>
          <w:lang w:eastAsia="zh-CN"/>
        </w:rPr>
        <w:t>B. </w:t>
      </w:r>
      <w:r>
        <w:rPr>
          <w:color w:val="000000"/>
          <w:lang w:eastAsia="zh-CN"/>
        </w:rPr>
        <w:t>＜</w:t>
      </w:r>
      <w:r>
        <w:rPr>
          <w:color w:val="000000"/>
          <w:lang w:eastAsia="zh-CN"/>
        </w:rPr>
        <w:t>                                          </w:t>
      </w:r>
      <w:r w:rsidR="005A6ABA" w:rsidRPr="00076821">
        <w:rPr>
          <w:noProof/>
          <w:lang w:eastAsia="zh-CN"/>
        </w:rPr>
        <w:pict w14:anchorId="6A545C7E">
          <v:shape id="图片 12" o:spid="_x0000_i1036" type="#_x0000_t75" style="width:1.5pt;height:3pt;visibility:visible;mso-wrap-style:square">
            <v:imagedata r:id="rId11" o:title=""/>
          </v:shape>
        </w:pict>
      </w:r>
      <w:r>
        <w:rPr>
          <w:color w:val="000000"/>
          <w:lang w:eastAsia="zh-CN"/>
        </w:rPr>
        <w:t>C. =                                          </w:t>
      </w:r>
      <w:r w:rsidR="005A6ABA" w:rsidRPr="00076821">
        <w:rPr>
          <w:noProof/>
          <w:lang w:eastAsia="zh-CN"/>
        </w:rPr>
        <w:pict w14:anchorId="05664284">
          <v:shape id="图片 13" o:spid="_x0000_i1035" type="#_x0000_t75" style="width:1.5pt;height:3pt;visibility:visible;mso-wrap-style:square">
            <v:imagedata r:id="rId11" o:title=""/>
          </v:shape>
        </w:pict>
      </w:r>
      <w:r>
        <w:rPr>
          <w:color w:val="000000"/>
          <w:lang w:eastAsia="zh-CN"/>
        </w:rPr>
        <w:t>D. ÷</w:t>
      </w:r>
    </w:p>
    <w:p w14:paraId="17B6DB8F" w14:textId="77777777" w:rsidR="007F1C29" w:rsidRDefault="00D97CFC">
      <w:pPr>
        <w:rPr>
          <w:lang w:eastAsia="zh-CN"/>
        </w:rPr>
      </w:pPr>
      <w:r>
        <w:rPr>
          <w:b/>
          <w:bCs/>
          <w:sz w:val="24"/>
          <w:szCs w:val="24"/>
          <w:lang w:eastAsia="zh-CN"/>
        </w:rPr>
        <w:t>二、判断题</w:t>
      </w:r>
      <w:r>
        <w:rPr>
          <w:b/>
          <w:bCs/>
          <w:sz w:val="24"/>
          <w:szCs w:val="24"/>
          <w:lang w:eastAsia="zh-CN"/>
        </w:rPr>
        <w:t xml:space="preserve"> </w:t>
      </w:r>
    </w:p>
    <w:p w14:paraId="5D11BA9D" w14:textId="77777777" w:rsidR="007F1C29" w:rsidRDefault="00D97CFC">
      <w:pPr>
        <w:spacing w:after="0"/>
        <w:rPr>
          <w:lang w:eastAsia="zh-CN"/>
        </w:rPr>
      </w:pPr>
      <w:r>
        <w:rPr>
          <w:color w:val="000000"/>
          <w:lang w:eastAsia="zh-CN"/>
        </w:rPr>
        <w:t>6.</w:t>
      </w:r>
      <w:r>
        <w:rPr>
          <w:color w:val="000000"/>
          <w:lang w:eastAsia="zh-CN"/>
        </w:rPr>
        <w:t>计算土地的面积也要用到基本图形的面积公式。</w:t>
      </w:r>
      <w:r>
        <w:rPr>
          <w:color w:val="000000"/>
          <w:lang w:eastAsia="zh-CN"/>
        </w:rPr>
        <w:t xml:space="preserve">    </w:t>
      </w:r>
    </w:p>
    <w:p w14:paraId="0C3105AF" w14:textId="77777777" w:rsidR="007F1C29" w:rsidRDefault="00D97CFC">
      <w:pPr>
        <w:spacing w:after="0"/>
        <w:rPr>
          <w:lang w:eastAsia="zh-CN"/>
        </w:rPr>
      </w:pPr>
      <w:r>
        <w:rPr>
          <w:color w:val="000000"/>
          <w:lang w:eastAsia="zh-CN"/>
        </w:rPr>
        <w:t>7.</w:t>
      </w:r>
      <w:r>
        <w:rPr>
          <w:color w:val="000000"/>
          <w:lang w:eastAsia="zh-CN"/>
        </w:rPr>
        <w:t>上海市的面积大约是</w:t>
      </w:r>
      <w:r>
        <w:rPr>
          <w:color w:val="000000"/>
          <w:lang w:eastAsia="zh-CN"/>
        </w:rPr>
        <w:t>6340</w:t>
      </w:r>
      <w:r>
        <w:rPr>
          <w:color w:val="000000"/>
          <w:lang w:eastAsia="zh-CN"/>
        </w:rPr>
        <w:t>公顷</w:t>
      </w:r>
      <w:r>
        <w:rPr>
          <w:color w:val="000000"/>
          <w:lang w:eastAsia="zh-CN"/>
        </w:rPr>
        <w:t xml:space="preserve">    </w:t>
      </w:r>
    </w:p>
    <w:p w14:paraId="4FB3CC96" w14:textId="77777777" w:rsidR="007F1C29" w:rsidRDefault="00D97CFC">
      <w:pPr>
        <w:spacing w:after="0"/>
        <w:rPr>
          <w:lang w:eastAsia="zh-CN"/>
        </w:rPr>
      </w:pPr>
      <w:r>
        <w:rPr>
          <w:color w:val="000000"/>
          <w:lang w:eastAsia="zh-CN"/>
        </w:rPr>
        <w:t>8.</w:t>
      </w:r>
      <w:r>
        <w:rPr>
          <w:color w:val="000000"/>
          <w:lang w:eastAsia="zh-CN"/>
        </w:rPr>
        <w:t>一块平行四边形麦田的底是</w:t>
      </w:r>
      <w:r>
        <w:rPr>
          <w:color w:val="000000"/>
          <w:lang w:eastAsia="zh-CN"/>
        </w:rPr>
        <w:t>100</w:t>
      </w:r>
      <w:r>
        <w:rPr>
          <w:color w:val="000000"/>
          <w:lang w:eastAsia="zh-CN"/>
        </w:rPr>
        <w:t>米，高是</w:t>
      </w:r>
      <w:r>
        <w:rPr>
          <w:color w:val="000000"/>
          <w:lang w:eastAsia="zh-CN"/>
        </w:rPr>
        <w:t>80</w:t>
      </w:r>
      <w:r>
        <w:rPr>
          <w:color w:val="000000"/>
          <w:lang w:eastAsia="zh-CN"/>
        </w:rPr>
        <w:t>米，这块麦田占地</w:t>
      </w:r>
      <w:r>
        <w:rPr>
          <w:color w:val="000000"/>
          <w:lang w:eastAsia="zh-CN"/>
        </w:rPr>
        <w:t>0.8</w:t>
      </w:r>
      <w:r>
        <w:rPr>
          <w:color w:val="000000"/>
          <w:lang w:eastAsia="zh-CN"/>
        </w:rPr>
        <w:t>公顷。</w:t>
      </w:r>
      <w:r>
        <w:rPr>
          <w:color w:val="000000"/>
          <w:lang w:eastAsia="zh-CN"/>
        </w:rPr>
        <w:t xml:space="preserve">    </w:t>
      </w:r>
    </w:p>
    <w:p w14:paraId="3FBC714E" w14:textId="77777777" w:rsidR="007F1C29" w:rsidRDefault="00D97CFC">
      <w:pPr>
        <w:spacing w:after="0"/>
        <w:rPr>
          <w:lang w:eastAsia="zh-CN"/>
        </w:rPr>
      </w:pPr>
      <w:r>
        <w:rPr>
          <w:color w:val="000000"/>
          <w:lang w:eastAsia="zh-CN"/>
        </w:rPr>
        <w:t>9.4</w:t>
      </w:r>
      <w:r>
        <w:rPr>
          <w:color w:val="000000"/>
          <w:lang w:eastAsia="zh-CN"/>
        </w:rPr>
        <w:t>公顷</w:t>
      </w:r>
      <w:r>
        <w:rPr>
          <w:color w:val="000000"/>
          <w:lang w:eastAsia="zh-CN"/>
        </w:rPr>
        <w:t>8500</w:t>
      </w:r>
      <w:r>
        <w:rPr>
          <w:color w:val="000000"/>
          <w:lang w:eastAsia="zh-CN"/>
        </w:rPr>
        <w:t>平方米</w:t>
      </w:r>
      <w:r>
        <w:rPr>
          <w:color w:val="000000"/>
          <w:lang w:eastAsia="zh-CN"/>
        </w:rPr>
        <w:t>&lt;48500</w:t>
      </w:r>
      <w:r>
        <w:rPr>
          <w:color w:val="000000"/>
          <w:lang w:eastAsia="zh-CN"/>
        </w:rPr>
        <w:t>平方米。</w:t>
      </w:r>
      <w:r>
        <w:rPr>
          <w:color w:val="000000"/>
          <w:lang w:eastAsia="zh-CN"/>
        </w:rPr>
        <w:t xml:space="preserve">    </w:t>
      </w:r>
    </w:p>
    <w:p w14:paraId="3B539CDF" w14:textId="77777777" w:rsidR="007F1C29" w:rsidRDefault="00D97CFC">
      <w:pPr>
        <w:rPr>
          <w:lang w:eastAsia="zh-CN"/>
        </w:rPr>
      </w:pPr>
      <w:r>
        <w:rPr>
          <w:b/>
          <w:bCs/>
          <w:sz w:val="24"/>
          <w:szCs w:val="24"/>
          <w:lang w:eastAsia="zh-CN"/>
        </w:rPr>
        <w:t>三、填空题</w:t>
      </w:r>
      <w:r>
        <w:rPr>
          <w:b/>
          <w:bCs/>
          <w:sz w:val="24"/>
          <w:szCs w:val="24"/>
          <w:lang w:eastAsia="zh-CN"/>
        </w:rPr>
        <w:t xml:space="preserve"> </w:t>
      </w:r>
    </w:p>
    <w:p w14:paraId="11B5E132" w14:textId="77777777" w:rsidR="007F1C29" w:rsidRDefault="00D97CFC">
      <w:pPr>
        <w:spacing w:after="0"/>
        <w:rPr>
          <w:lang w:eastAsia="zh-CN"/>
        </w:rPr>
      </w:pPr>
      <w:r>
        <w:rPr>
          <w:color w:val="000000"/>
          <w:lang w:eastAsia="zh-CN"/>
        </w:rPr>
        <w:t>10.4800</w:t>
      </w:r>
      <w:r>
        <w:rPr>
          <w:color w:val="000000"/>
          <w:lang w:eastAsia="zh-CN"/>
        </w:rPr>
        <w:t>平方米</w:t>
      </w:r>
      <w:r>
        <w:rPr>
          <w:color w:val="000000"/>
          <w:lang w:eastAsia="zh-CN"/>
        </w:rPr>
        <w:t>=________</w:t>
      </w:r>
      <w:r>
        <w:rPr>
          <w:color w:val="000000"/>
          <w:lang w:eastAsia="zh-CN"/>
        </w:rPr>
        <w:t>公顷；</w:t>
      </w:r>
      <w:r>
        <w:rPr>
          <w:color w:val="000000"/>
          <w:lang w:eastAsia="zh-CN"/>
        </w:rPr>
        <w:t>2.5</w:t>
      </w:r>
      <w:r>
        <w:rPr>
          <w:color w:val="000000"/>
          <w:lang w:eastAsia="zh-CN"/>
        </w:rPr>
        <w:t>平方千米</w:t>
      </w:r>
      <w:r>
        <w:rPr>
          <w:color w:val="000000"/>
          <w:lang w:eastAsia="zh-CN"/>
        </w:rPr>
        <w:t>=________</w:t>
      </w:r>
      <w:r>
        <w:rPr>
          <w:color w:val="000000"/>
          <w:lang w:eastAsia="zh-CN"/>
        </w:rPr>
        <w:t>公顷</w:t>
      </w:r>
      <w:r>
        <w:rPr>
          <w:color w:val="000000"/>
          <w:lang w:eastAsia="zh-CN"/>
        </w:rPr>
        <w:t xml:space="preserve">    </w:t>
      </w:r>
    </w:p>
    <w:p w14:paraId="098CE7E6" w14:textId="4A8C68A5" w:rsidR="007F1C29" w:rsidRDefault="00D97CFC">
      <w:pPr>
        <w:spacing w:after="0"/>
      </w:pPr>
      <w:r>
        <w:rPr>
          <w:color w:val="000000"/>
        </w:rPr>
        <w:t>11.</w:t>
      </w:r>
      <w:r>
        <w:rPr>
          <w:color w:val="000000"/>
        </w:rPr>
        <w:t>填空．</w:t>
      </w:r>
      <w:r>
        <w:rPr>
          <w:color w:val="000000"/>
        </w:rPr>
        <w:t xml:space="preserve">    </w:t>
      </w:r>
    </w:p>
    <w:p w14:paraId="7DA926E3" w14:textId="092788E4" w:rsidR="007F1C29" w:rsidRDefault="00D97CFC">
      <w:pPr>
        <w:spacing w:after="0"/>
      </w:pPr>
      <w:r>
        <w:rPr>
          <w:color w:val="000000"/>
        </w:rPr>
        <w:t>（</w:t>
      </w:r>
      <w:r>
        <w:rPr>
          <w:color w:val="000000"/>
        </w:rPr>
        <w:t>1</w:t>
      </w:r>
      <w:r>
        <w:rPr>
          <w:color w:val="000000"/>
        </w:rPr>
        <w:t>）</w:t>
      </w:r>
      <w:r>
        <w:rPr>
          <w:color w:val="000000"/>
        </w:rPr>
        <w:t xml:space="preserve">1 </w:t>
      </w:r>
      <w:r w:rsidR="005A6ABA" w:rsidRPr="00076821">
        <w:rPr>
          <w:noProof/>
          <w:lang w:eastAsia="zh-CN"/>
        </w:rPr>
        <w:pict w14:anchorId="31399575">
          <v:shape id="图片 14" o:spid="_x0000_i1034" type="#_x0000_t75" style="width:19.5pt;height:9.75pt;visibility:visible;mso-wrap-style:square">
            <v:imagedata r:id="rId12" o:title=""/>
          </v:shape>
        </w:pict>
      </w:r>
      <w:r>
        <w:rPr>
          <w:color w:val="000000"/>
        </w:rPr>
        <w:t>＝</w:t>
      </w:r>
      <w:r>
        <w:rPr>
          <w:color w:val="000000"/>
        </w:rPr>
        <w:t xml:space="preserve">________ </w:t>
      </w:r>
      <w:r w:rsidR="005A6ABA" w:rsidRPr="00076821">
        <w:rPr>
          <w:noProof/>
          <w:lang w:eastAsia="zh-CN"/>
        </w:rPr>
        <w:pict w14:anchorId="00DE17DA">
          <v:shape id="图片 15" o:spid="_x0000_i1033" type="#_x0000_t75" style="width:13.5pt;height:9.75pt;visibility:visible;mso-wrap-style:square">
            <v:imagedata r:id="rId13" o:title=""/>
          </v:shape>
        </w:pict>
      </w:r>
    </w:p>
    <w:p w14:paraId="5D45C57A" w14:textId="1EF6707B" w:rsidR="007F1C29" w:rsidRDefault="00D97CFC">
      <w:pPr>
        <w:spacing w:after="0"/>
      </w:pPr>
      <w:r>
        <w:rPr>
          <w:color w:val="000000"/>
        </w:rPr>
        <w:t>（</w:t>
      </w:r>
      <w:r>
        <w:rPr>
          <w:color w:val="000000"/>
        </w:rPr>
        <w:t>2</w:t>
      </w:r>
      <w:r>
        <w:rPr>
          <w:color w:val="000000"/>
        </w:rPr>
        <w:t>）</w:t>
      </w:r>
      <w:r>
        <w:rPr>
          <w:color w:val="000000"/>
        </w:rPr>
        <w:t xml:space="preserve">1 </w:t>
      </w:r>
      <w:r w:rsidR="005A6ABA" w:rsidRPr="00076821">
        <w:rPr>
          <w:noProof/>
          <w:lang w:eastAsia="zh-CN"/>
        </w:rPr>
        <w:pict w14:anchorId="534F2976">
          <v:shape id="图片 16" o:spid="_x0000_i1032" type="#_x0000_t75" style="width:13.5pt;height:9.75pt;visibility:visible;mso-wrap-style:square">
            <v:imagedata r:id="rId13" o:title=""/>
          </v:shape>
        </w:pict>
      </w:r>
      <w:r>
        <w:rPr>
          <w:color w:val="000000"/>
        </w:rPr>
        <w:t>＝</w:t>
      </w:r>
      <w:r>
        <w:rPr>
          <w:color w:val="000000"/>
        </w:rPr>
        <w:t xml:space="preserve">________ </w:t>
      </w:r>
      <w:r w:rsidR="005A6ABA" w:rsidRPr="00076821">
        <w:rPr>
          <w:noProof/>
          <w:lang w:eastAsia="zh-CN"/>
        </w:rPr>
        <w:pict w14:anchorId="27CABD86">
          <v:shape id="图片 17" o:spid="_x0000_i1031" type="#_x0000_t75" style="width:20.25pt;height:9.75pt;visibility:visible;mso-wrap-style:square">
            <v:imagedata r:id="rId14" o:title=""/>
          </v:shape>
        </w:pict>
      </w:r>
    </w:p>
    <w:p w14:paraId="58B5D2A1" w14:textId="7104F6C6" w:rsidR="007F1C29" w:rsidRDefault="00D97CFC">
      <w:pPr>
        <w:spacing w:after="0"/>
      </w:pPr>
      <w:r>
        <w:rPr>
          <w:color w:val="000000"/>
        </w:rPr>
        <w:t>（</w:t>
      </w:r>
      <w:r>
        <w:rPr>
          <w:color w:val="000000"/>
        </w:rPr>
        <w:t>3</w:t>
      </w:r>
      <w:r>
        <w:rPr>
          <w:color w:val="000000"/>
        </w:rPr>
        <w:t>）</w:t>
      </w:r>
      <w:r>
        <w:rPr>
          <w:color w:val="000000"/>
        </w:rPr>
        <w:t xml:space="preserve">1 </w:t>
      </w:r>
      <w:r w:rsidR="005A6ABA" w:rsidRPr="00076821">
        <w:rPr>
          <w:noProof/>
          <w:lang w:eastAsia="zh-CN"/>
        </w:rPr>
        <w:pict w14:anchorId="30C42D27">
          <v:shape id="图片 18" o:spid="_x0000_i1030" type="#_x0000_t75" style="width:20.25pt;height:9.75pt;visibility:visible;mso-wrap-style:square">
            <v:imagedata r:id="rId14" o:title=""/>
          </v:shape>
        </w:pict>
      </w:r>
      <w:r>
        <w:rPr>
          <w:color w:val="000000"/>
        </w:rPr>
        <w:t>＝</w:t>
      </w:r>
      <w:r>
        <w:rPr>
          <w:color w:val="000000"/>
        </w:rPr>
        <w:t xml:space="preserve">________ </w:t>
      </w:r>
      <w:r w:rsidR="005A6ABA" w:rsidRPr="00076821">
        <w:rPr>
          <w:noProof/>
          <w:lang w:eastAsia="zh-CN"/>
        </w:rPr>
        <w:pict w14:anchorId="0FC3182C">
          <v:shape id="图片 19" o:spid="_x0000_i1029" type="#_x0000_t75" style="width:18.75pt;height:9.75pt;visibility:visible;mso-wrap-style:square">
            <v:imagedata r:id="rId15" o:title=""/>
          </v:shape>
        </w:pict>
      </w:r>
    </w:p>
    <w:p w14:paraId="525E4740" w14:textId="320FCDFB" w:rsidR="007F1C29" w:rsidRDefault="00D97CFC">
      <w:pPr>
        <w:spacing w:after="0"/>
        <w:rPr>
          <w:lang w:eastAsia="zh-CN"/>
        </w:rPr>
      </w:pPr>
      <w:r>
        <w:rPr>
          <w:color w:val="000000"/>
          <w:lang w:eastAsia="zh-CN"/>
        </w:rPr>
        <w:t>（</w:t>
      </w:r>
      <w:r>
        <w:rPr>
          <w:color w:val="000000"/>
          <w:lang w:eastAsia="zh-CN"/>
        </w:rPr>
        <w:t>4</w:t>
      </w:r>
      <w:r>
        <w:rPr>
          <w:color w:val="000000"/>
          <w:lang w:eastAsia="zh-CN"/>
        </w:rPr>
        <w:t>）</w:t>
      </w:r>
      <w:r>
        <w:rPr>
          <w:color w:val="000000"/>
          <w:lang w:eastAsia="zh-CN"/>
        </w:rPr>
        <w:t xml:space="preserve">1 </w:t>
      </w:r>
      <w:r w:rsidR="005A6ABA" w:rsidRPr="00076821">
        <w:rPr>
          <w:noProof/>
          <w:lang w:eastAsia="zh-CN"/>
        </w:rPr>
        <w:pict w14:anchorId="25651628">
          <v:shape id="图片 20" o:spid="_x0000_i1028" type="#_x0000_t75" style="width:18.75pt;height:9.75pt;visibility:visible;mso-wrap-style:square">
            <v:imagedata r:id="rId15" o:title=""/>
          </v:shape>
        </w:pict>
      </w:r>
      <w:r>
        <w:rPr>
          <w:color w:val="000000"/>
          <w:lang w:eastAsia="zh-CN"/>
        </w:rPr>
        <w:t>＝</w:t>
      </w:r>
      <w:r>
        <w:rPr>
          <w:color w:val="000000"/>
          <w:lang w:eastAsia="zh-CN"/>
        </w:rPr>
        <w:t xml:space="preserve">________ </w:t>
      </w:r>
      <w:r w:rsidR="005A6ABA" w:rsidRPr="00076821">
        <w:rPr>
          <w:noProof/>
          <w:lang w:eastAsia="zh-CN"/>
        </w:rPr>
        <w:pict w14:anchorId="1EB89F1C">
          <v:shape id="图片 21" o:spid="_x0000_i1027" type="#_x0000_t75" style="width:21.75pt;height:9.75pt;visibility:visible;mso-wrap-style:square">
            <v:imagedata r:id="rId16" o:title=""/>
          </v:shape>
        </w:pict>
      </w:r>
    </w:p>
    <w:p w14:paraId="05E03726" w14:textId="6CB31894" w:rsidR="007F1C29" w:rsidRDefault="00D97CFC">
      <w:pPr>
        <w:spacing w:after="0"/>
        <w:rPr>
          <w:lang w:eastAsia="zh-CN"/>
        </w:rPr>
      </w:pPr>
      <w:r>
        <w:rPr>
          <w:color w:val="000000"/>
          <w:lang w:eastAsia="zh-CN"/>
        </w:rPr>
        <w:t>（</w:t>
      </w:r>
      <w:r>
        <w:rPr>
          <w:color w:val="000000"/>
          <w:lang w:eastAsia="zh-CN"/>
        </w:rPr>
        <w:t>5</w:t>
      </w:r>
      <w:r>
        <w:rPr>
          <w:color w:val="000000"/>
          <w:lang w:eastAsia="zh-CN"/>
        </w:rPr>
        <w:t>）</w:t>
      </w:r>
      <w:r>
        <w:rPr>
          <w:color w:val="000000"/>
          <w:lang w:eastAsia="zh-CN"/>
        </w:rPr>
        <w:t>1</w:t>
      </w:r>
      <w:r>
        <w:rPr>
          <w:color w:val="000000"/>
          <w:lang w:eastAsia="zh-CN"/>
        </w:rPr>
        <w:t>公顷＝</w:t>
      </w:r>
      <w:r>
        <w:rPr>
          <w:color w:val="000000"/>
          <w:lang w:eastAsia="zh-CN"/>
        </w:rPr>
        <w:t xml:space="preserve">________ </w:t>
      </w:r>
      <w:r w:rsidR="005A6ABA" w:rsidRPr="00076821">
        <w:rPr>
          <w:noProof/>
          <w:lang w:eastAsia="zh-CN"/>
        </w:rPr>
        <w:pict w14:anchorId="3EC37D84">
          <v:shape id="图片 22" o:spid="_x0000_i1026" type="#_x0000_t75" style="width:13.5pt;height:9.75pt;visibility:visible;mso-wrap-style:square">
            <v:imagedata r:id="rId13" o:title=""/>
          </v:shape>
        </w:pict>
      </w:r>
    </w:p>
    <w:p w14:paraId="05B05891" w14:textId="77777777" w:rsidR="007F1C29" w:rsidRDefault="00D97CFC">
      <w:pPr>
        <w:spacing w:after="0"/>
        <w:rPr>
          <w:lang w:eastAsia="zh-CN"/>
        </w:rPr>
      </w:pPr>
      <w:r>
        <w:rPr>
          <w:color w:val="000000"/>
          <w:lang w:eastAsia="zh-CN"/>
        </w:rPr>
        <w:t>12.</w:t>
      </w:r>
      <w:r>
        <w:rPr>
          <w:color w:val="000000"/>
          <w:lang w:eastAsia="zh-CN"/>
        </w:rPr>
        <w:t>填上合适的数．</w:t>
      </w:r>
    </w:p>
    <w:p w14:paraId="59426926" w14:textId="77777777" w:rsidR="007F1C29" w:rsidRDefault="00D97CFC">
      <w:pPr>
        <w:spacing w:after="0"/>
        <w:rPr>
          <w:lang w:eastAsia="zh-CN"/>
        </w:rPr>
      </w:pPr>
      <w:r>
        <w:rPr>
          <w:color w:val="000000"/>
          <w:lang w:eastAsia="zh-CN"/>
        </w:rPr>
        <w:t>1</w:t>
      </w:r>
      <w:r>
        <w:rPr>
          <w:color w:val="000000"/>
          <w:lang w:eastAsia="zh-CN"/>
        </w:rPr>
        <w:t>平方千米</w:t>
      </w:r>
      <w:r>
        <w:rPr>
          <w:color w:val="000000"/>
          <w:lang w:eastAsia="zh-CN"/>
        </w:rPr>
        <w:t>=________</w:t>
      </w:r>
      <w:r>
        <w:rPr>
          <w:color w:val="000000"/>
          <w:lang w:eastAsia="zh-CN"/>
        </w:rPr>
        <w:t>公顷</w:t>
      </w:r>
      <w:r>
        <w:rPr>
          <w:color w:val="000000"/>
          <w:lang w:eastAsia="zh-CN"/>
        </w:rPr>
        <w:t>=________</w:t>
      </w:r>
      <w:r>
        <w:rPr>
          <w:color w:val="000000"/>
          <w:lang w:eastAsia="zh-CN"/>
        </w:rPr>
        <w:t>平方米</w:t>
      </w:r>
    </w:p>
    <w:p w14:paraId="63C8B2AA" w14:textId="77777777" w:rsidR="007F1C29" w:rsidRDefault="00D97CFC">
      <w:pPr>
        <w:spacing w:after="0"/>
        <w:rPr>
          <w:lang w:eastAsia="zh-CN"/>
        </w:rPr>
      </w:pPr>
      <w:r>
        <w:rPr>
          <w:color w:val="000000"/>
          <w:lang w:eastAsia="zh-CN"/>
        </w:rPr>
        <w:t>13.8</w:t>
      </w:r>
      <w:r>
        <w:rPr>
          <w:color w:val="000000"/>
          <w:lang w:eastAsia="zh-CN"/>
        </w:rPr>
        <w:t>平方千米</w:t>
      </w:r>
      <w:r>
        <w:rPr>
          <w:color w:val="000000"/>
          <w:lang w:eastAsia="zh-CN"/>
        </w:rPr>
        <w:t>26</w:t>
      </w:r>
      <w:r>
        <w:rPr>
          <w:color w:val="000000"/>
          <w:lang w:eastAsia="zh-CN"/>
        </w:rPr>
        <w:t>公顷</w:t>
      </w:r>
      <w:r>
        <w:rPr>
          <w:color w:val="000000"/>
          <w:lang w:eastAsia="zh-CN"/>
        </w:rPr>
        <w:t>=________</w:t>
      </w:r>
      <w:r>
        <w:rPr>
          <w:color w:val="000000"/>
          <w:lang w:eastAsia="zh-CN"/>
        </w:rPr>
        <w:t>公顷</w:t>
      </w:r>
      <w:r>
        <w:rPr>
          <w:color w:val="000000"/>
          <w:lang w:eastAsia="zh-CN"/>
        </w:rPr>
        <w:t xml:space="preserve">    </w:t>
      </w:r>
    </w:p>
    <w:p w14:paraId="257B1820" w14:textId="77777777" w:rsidR="007F1C29" w:rsidRDefault="00D97CFC">
      <w:pPr>
        <w:spacing w:after="0"/>
        <w:rPr>
          <w:lang w:eastAsia="zh-CN"/>
        </w:rPr>
      </w:pPr>
      <w:r>
        <w:rPr>
          <w:color w:val="000000"/>
          <w:lang w:eastAsia="zh-CN"/>
        </w:rPr>
        <w:t>14.200000</w:t>
      </w:r>
      <w:r>
        <w:rPr>
          <w:color w:val="000000"/>
          <w:lang w:eastAsia="zh-CN"/>
        </w:rPr>
        <w:t>平方米</w:t>
      </w:r>
      <w:r>
        <w:rPr>
          <w:color w:val="000000"/>
          <w:lang w:eastAsia="zh-CN"/>
        </w:rPr>
        <w:t>=________</w:t>
      </w:r>
      <w:r>
        <w:rPr>
          <w:color w:val="000000"/>
          <w:lang w:eastAsia="zh-CN"/>
        </w:rPr>
        <w:t>公顷</w:t>
      </w:r>
      <w:r>
        <w:rPr>
          <w:color w:val="000000"/>
          <w:lang w:eastAsia="zh-CN"/>
        </w:rPr>
        <w:t>   92000000</w:t>
      </w:r>
      <w:r>
        <w:rPr>
          <w:color w:val="000000"/>
          <w:lang w:eastAsia="zh-CN"/>
        </w:rPr>
        <w:t>平方米</w:t>
      </w:r>
      <w:r>
        <w:rPr>
          <w:color w:val="000000"/>
          <w:lang w:eastAsia="zh-CN"/>
        </w:rPr>
        <w:t>=________</w:t>
      </w:r>
      <w:r>
        <w:rPr>
          <w:color w:val="000000"/>
          <w:lang w:eastAsia="zh-CN"/>
        </w:rPr>
        <w:t>公顷</w:t>
      </w:r>
      <w:r>
        <w:rPr>
          <w:color w:val="000000"/>
          <w:lang w:eastAsia="zh-CN"/>
        </w:rPr>
        <w:t>=________</w:t>
      </w:r>
      <w:r>
        <w:rPr>
          <w:color w:val="000000"/>
          <w:lang w:eastAsia="zh-CN"/>
        </w:rPr>
        <w:t>平方千米</w:t>
      </w:r>
      <w:r>
        <w:rPr>
          <w:color w:val="000000"/>
          <w:lang w:eastAsia="zh-CN"/>
        </w:rPr>
        <w:t xml:space="preserve">    </w:t>
      </w:r>
    </w:p>
    <w:p w14:paraId="7E593A78" w14:textId="77777777" w:rsidR="007F1C29" w:rsidRDefault="00D97CFC">
      <w:pPr>
        <w:spacing w:after="0"/>
        <w:rPr>
          <w:lang w:eastAsia="zh-CN"/>
        </w:rPr>
      </w:pPr>
      <w:r>
        <w:rPr>
          <w:color w:val="000000"/>
          <w:lang w:eastAsia="zh-CN"/>
        </w:rPr>
        <w:t>15.8.9</w:t>
      </w:r>
      <w:r>
        <w:rPr>
          <w:color w:val="000000"/>
          <w:lang w:eastAsia="zh-CN"/>
        </w:rPr>
        <w:t>公顷</w:t>
      </w:r>
      <w:r>
        <w:rPr>
          <w:color w:val="000000"/>
          <w:lang w:eastAsia="zh-CN"/>
        </w:rPr>
        <w:t>=________</w:t>
      </w:r>
      <w:r>
        <w:rPr>
          <w:color w:val="000000"/>
          <w:lang w:eastAsia="zh-CN"/>
        </w:rPr>
        <w:t>平方米</w:t>
      </w:r>
      <w:r>
        <w:rPr>
          <w:color w:val="000000"/>
          <w:lang w:eastAsia="zh-CN"/>
        </w:rPr>
        <w:t>     740000m</w:t>
      </w:r>
      <w:r>
        <w:rPr>
          <w:color w:val="000000"/>
          <w:vertAlign w:val="superscript"/>
          <w:lang w:eastAsia="zh-CN"/>
        </w:rPr>
        <w:t>2</w:t>
      </w:r>
      <w:r>
        <w:rPr>
          <w:color w:val="000000"/>
          <w:lang w:eastAsia="zh-CN"/>
        </w:rPr>
        <w:t>=________km</w:t>
      </w:r>
      <w:r>
        <w:rPr>
          <w:color w:val="000000"/>
          <w:vertAlign w:val="superscript"/>
          <w:lang w:eastAsia="zh-CN"/>
        </w:rPr>
        <w:t>2</w:t>
      </w:r>
      <w:r>
        <w:rPr>
          <w:color w:val="000000"/>
          <w:lang w:eastAsia="zh-CN"/>
        </w:rPr>
        <w:t xml:space="preserve">    </w:t>
      </w:r>
    </w:p>
    <w:p w14:paraId="40250C4C" w14:textId="77777777" w:rsidR="007F1C29" w:rsidRDefault="00D97CFC">
      <w:pPr>
        <w:rPr>
          <w:lang w:eastAsia="zh-CN"/>
        </w:rPr>
      </w:pPr>
      <w:r>
        <w:rPr>
          <w:b/>
          <w:bCs/>
          <w:sz w:val="24"/>
          <w:szCs w:val="24"/>
          <w:lang w:eastAsia="zh-CN"/>
        </w:rPr>
        <w:t>四、计算题</w:t>
      </w:r>
      <w:r>
        <w:rPr>
          <w:b/>
          <w:bCs/>
          <w:sz w:val="24"/>
          <w:szCs w:val="24"/>
          <w:lang w:eastAsia="zh-CN"/>
        </w:rPr>
        <w:t xml:space="preserve"> </w:t>
      </w:r>
    </w:p>
    <w:p w14:paraId="68559F71" w14:textId="07976D64" w:rsidR="00D97CFC" w:rsidRDefault="00D97CFC">
      <w:pPr>
        <w:spacing w:after="0"/>
        <w:rPr>
          <w:color w:val="000000"/>
          <w:lang w:eastAsia="zh-CN"/>
        </w:rPr>
      </w:pPr>
      <w:r>
        <w:rPr>
          <w:color w:val="000000"/>
          <w:lang w:eastAsia="zh-CN"/>
        </w:rPr>
        <w:t>16.</w:t>
      </w:r>
      <w:r>
        <w:rPr>
          <w:color w:val="000000"/>
          <w:lang w:eastAsia="zh-CN"/>
        </w:rPr>
        <w:t>一个长</w:t>
      </w:r>
      <w:r>
        <w:rPr>
          <w:color w:val="000000"/>
          <w:lang w:eastAsia="zh-CN"/>
        </w:rPr>
        <w:t>600</w:t>
      </w:r>
      <w:r>
        <w:rPr>
          <w:color w:val="000000"/>
          <w:lang w:eastAsia="zh-CN"/>
        </w:rPr>
        <w:t>米、宽</w:t>
      </w:r>
      <w:r>
        <w:rPr>
          <w:color w:val="000000"/>
          <w:lang w:eastAsia="zh-CN"/>
        </w:rPr>
        <w:t>200</w:t>
      </w:r>
      <w:r>
        <w:rPr>
          <w:color w:val="000000"/>
          <w:lang w:eastAsia="zh-CN"/>
        </w:rPr>
        <w:t>米的植物园，它的面积是多少公顷？如果每</w:t>
      </w:r>
      <w:r>
        <w:rPr>
          <w:color w:val="000000"/>
          <w:lang w:eastAsia="zh-CN"/>
        </w:rPr>
        <w:t>6</w:t>
      </w:r>
      <w:r>
        <w:rPr>
          <w:color w:val="000000"/>
          <w:lang w:eastAsia="zh-CN"/>
        </w:rPr>
        <w:t>平方米栽一棵树，这个植物园可以在多少株植物？如果每平方米施肥</w:t>
      </w:r>
      <w:r>
        <w:rPr>
          <w:color w:val="000000"/>
          <w:lang w:eastAsia="zh-CN"/>
        </w:rPr>
        <w:t>20</w:t>
      </w:r>
      <w:r>
        <w:rPr>
          <w:color w:val="000000"/>
          <w:lang w:eastAsia="zh-CN"/>
        </w:rPr>
        <w:t>千克，一共要施肥多少吨？</w:t>
      </w:r>
    </w:p>
    <w:p w14:paraId="574C5AEF" w14:textId="27497936" w:rsidR="008E0312" w:rsidRDefault="008E0312">
      <w:pPr>
        <w:spacing w:after="0"/>
        <w:rPr>
          <w:color w:val="000000"/>
          <w:lang w:eastAsia="zh-CN"/>
        </w:rPr>
      </w:pPr>
    </w:p>
    <w:p w14:paraId="48BBE628" w14:textId="6B7968B1" w:rsidR="008E0312" w:rsidRDefault="008E0312">
      <w:pPr>
        <w:spacing w:after="0"/>
        <w:rPr>
          <w:color w:val="000000"/>
          <w:lang w:eastAsia="zh-CN"/>
        </w:rPr>
      </w:pPr>
    </w:p>
    <w:p w14:paraId="2BB2382D" w14:textId="77777777" w:rsidR="008E0312" w:rsidRDefault="008E0312">
      <w:pPr>
        <w:spacing w:after="0"/>
        <w:rPr>
          <w:rFonts w:hint="eastAsia"/>
          <w:lang w:eastAsia="zh-CN"/>
        </w:rPr>
      </w:pPr>
    </w:p>
    <w:p w14:paraId="37D2981B" w14:textId="77777777" w:rsidR="007F1C29" w:rsidRDefault="00D97CFC">
      <w:pPr>
        <w:rPr>
          <w:lang w:eastAsia="zh-CN"/>
        </w:rPr>
      </w:pPr>
      <w:r>
        <w:rPr>
          <w:b/>
          <w:bCs/>
          <w:sz w:val="24"/>
          <w:szCs w:val="24"/>
          <w:lang w:eastAsia="zh-CN"/>
        </w:rPr>
        <w:lastRenderedPageBreak/>
        <w:t>五、解答题</w:t>
      </w:r>
      <w:r>
        <w:rPr>
          <w:b/>
          <w:bCs/>
          <w:sz w:val="24"/>
          <w:szCs w:val="24"/>
          <w:lang w:eastAsia="zh-CN"/>
        </w:rPr>
        <w:t xml:space="preserve"> </w:t>
      </w:r>
    </w:p>
    <w:p w14:paraId="2522066C" w14:textId="77777777" w:rsidR="007F1C29" w:rsidRDefault="00D97CFC">
      <w:pPr>
        <w:spacing w:after="0"/>
        <w:rPr>
          <w:lang w:eastAsia="zh-CN"/>
        </w:rPr>
      </w:pPr>
      <w:r>
        <w:rPr>
          <w:color w:val="000000"/>
          <w:lang w:eastAsia="zh-CN"/>
        </w:rPr>
        <w:t>17.</w:t>
      </w:r>
      <w:r>
        <w:rPr>
          <w:color w:val="000000"/>
          <w:lang w:eastAsia="zh-CN"/>
        </w:rPr>
        <w:t>把下面划横线上的数改写成用</w:t>
      </w:r>
      <w:r>
        <w:rPr>
          <w:color w:val="000000"/>
          <w:lang w:eastAsia="zh-CN"/>
        </w:rPr>
        <w:t>“</w:t>
      </w:r>
      <w:r>
        <w:rPr>
          <w:color w:val="000000"/>
          <w:lang w:eastAsia="zh-CN"/>
        </w:rPr>
        <w:t>平方千米</w:t>
      </w:r>
      <w:r>
        <w:rPr>
          <w:color w:val="000000"/>
          <w:lang w:eastAsia="zh-CN"/>
        </w:rPr>
        <w:t>”</w:t>
      </w:r>
      <w:r>
        <w:rPr>
          <w:color w:val="000000"/>
          <w:lang w:eastAsia="zh-CN"/>
        </w:rPr>
        <w:t>作单位的数。</w:t>
      </w:r>
    </w:p>
    <w:p w14:paraId="255D2312" w14:textId="77777777" w:rsidR="007F1C29" w:rsidRDefault="00D97CFC">
      <w:pPr>
        <w:spacing w:after="0"/>
        <w:rPr>
          <w:lang w:eastAsia="zh-CN"/>
        </w:rPr>
      </w:pPr>
      <w:r>
        <w:rPr>
          <w:color w:val="000000"/>
          <w:lang w:eastAsia="zh-CN"/>
        </w:rPr>
        <w:t>我国现有的耕地面积大约是</w:t>
      </w:r>
      <w:r>
        <w:rPr>
          <w:color w:val="000000"/>
          <w:u w:val="single"/>
          <w:lang w:eastAsia="zh-CN"/>
        </w:rPr>
        <w:t>135163400</w:t>
      </w:r>
      <w:r>
        <w:rPr>
          <w:color w:val="000000"/>
          <w:u w:val="single"/>
          <w:lang w:eastAsia="zh-CN"/>
        </w:rPr>
        <w:t>公顷</w:t>
      </w:r>
      <w:r>
        <w:rPr>
          <w:color w:val="000000"/>
          <w:lang w:eastAsia="zh-CN"/>
        </w:rPr>
        <w:t>。</w:t>
      </w:r>
    </w:p>
    <w:p w14:paraId="0117281C" w14:textId="77777777" w:rsidR="00D97CFC" w:rsidRDefault="00D97CFC">
      <w:pPr>
        <w:spacing w:after="0"/>
        <w:rPr>
          <w:color w:val="000000"/>
          <w:lang w:eastAsia="zh-CN"/>
        </w:rPr>
      </w:pPr>
    </w:p>
    <w:p w14:paraId="706A60FB" w14:textId="77777777" w:rsidR="00D97CFC" w:rsidRDefault="00D97CFC">
      <w:pPr>
        <w:spacing w:after="0"/>
        <w:rPr>
          <w:color w:val="000000"/>
          <w:lang w:eastAsia="zh-CN"/>
        </w:rPr>
      </w:pPr>
    </w:p>
    <w:p w14:paraId="3C1780D6" w14:textId="77777777" w:rsidR="00D97CFC" w:rsidRDefault="00D97CFC">
      <w:pPr>
        <w:spacing w:after="0"/>
        <w:rPr>
          <w:color w:val="000000"/>
          <w:lang w:eastAsia="zh-CN"/>
        </w:rPr>
      </w:pPr>
    </w:p>
    <w:p w14:paraId="6CB6564D" w14:textId="77777777" w:rsidR="00D97CFC" w:rsidRDefault="00D97CFC">
      <w:pPr>
        <w:spacing w:after="0"/>
        <w:rPr>
          <w:color w:val="000000"/>
          <w:lang w:eastAsia="zh-CN"/>
        </w:rPr>
      </w:pPr>
    </w:p>
    <w:p w14:paraId="2A19A988" w14:textId="77777777" w:rsidR="007F1C29" w:rsidRDefault="00D97CFC">
      <w:pPr>
        <w:spacing w:after="0"/>
        <w:rPr>
          <w:lang w:eastAsia="zh-CN"/>
        </w:rPr>
      </w:pPr>
      <w:r>
        <w:rPr>
          <w:color w:val="000000"/>
          <w:lang w:eastAsia="zh-CN"/>
        </w:rPr>
        <w:t>18.</w:t>
      </w:r>
      <w:r>
        <w:rPr>
          <w:color w:val="000000"/>
          <w:lang w:eastAsia="zh-CN"/>
        </w:rPr>
        <w:t>一块平行四边形的水稻田，底是</w:t>
      </w:r>
      <w:r>
        <w:rPr>
          <w:color w:val="000000"/>
          <w:lang w:eastAsia="zh-CN"/>
        </w:rPr>
        <w:t>200m</w:t>
      </w:r>
      <w:r>
        <w:rPr>
          <w:color w:val="000000"/>
          <w:lang w:eastAsia="zh-CN"/>
        </w:rPr>
        <w:t>，高是</w:t>
      </w:r>
      <w:r>
        <w:rPr>
          <w:color w:val="000000"/>
          <w:lang w:eastAsia="zh-CN"/>
        </w:rPr>
        <w:t>60m</w:t>
      </w:r>
      <w:r>
        <w:rPr>
          <w:color w:val="000000"/>
          <w:lang w:eastAsia="zh-CN"/>
        </w:rPr>
        <w:t>。它的面积是多少平方米？合多少公顷？</w:t>
      </w:r>
      <w:r>
        <w:rPr>
          <w:color w:val="000000"/>
          <w:lang w:eastAsia="zh-CN"/>
        </w:rPr>
        <w:t xml:space="preserve">    </w:t>
      </w:r>
    </w:p>
    <w:p w14:paraId="35898D11" w14:textId="77777777" w:rsidR="00D97CFC" w:rsidRDefault="00D97CFC">
      <w:pPr>
        <w:rPr>
          <w:b/>
          <w:bCs/>
          <w:sz w:val="24"/>
          <w:szCs w:val="24"/>
          <w:lang w:eastAsia="zh-CN"/>
        </w:rPr>
      </w:pPr>
    </w:p>
    <w:p w14:paraId="78F583AA" w14:textId="77777777" w:rsidR="00D97CFC" w:rsidRDefault="00D97CFC">
      <w:pPr>
        <w:rPr>
          <w:b/>
          <w:bCs/>
          <w:sz w:val="24"/>
          <w:szCs w:val="24"/>
          <w:lang w:eastAsia="zh-CN"/>
        </w:rPr>
      </w:pPr>
    </w:p>
    <w:p w14:paraId="7DC8FD53" w14:textId="77777777" w:rsidR="00D97CFC" w:rsidRDefault="00D97CFC">
      <w:pPr>
        <w:rPr>
          <w:b/>
          <w:bCs/>
          <w:sz w:val="24"/>
          <w:szCs w:val="24"/>
          <w:lang w:eastAsia="zh-CN"/>
        </w:rPr>
      </w:pPr>
    </w:p>
    <w:p w14:paraId="22AB6100" w14:textId="77777777" w:rsidR="00D97CFC" w:rsidRDefault="00D97CFC">
      <w:pPr>
        <w:rPr>
          <w:b/>
          <w:bCs/>
          <w:sz w:val="24"/>
          <w:szCs w:val="24"/>
          <w:lang w:eastAsia="zh-CN"/>
        </w:rPr>
      </w:pPr>
    </w:p>
    <w:p w14:paraId="23B4FC9E" w14:textId="77777777" w:rsidR="007F1C29" w:rsidRDefault="00D97CFC">
      <w:pPr>
        <w:rPr>
          <w:lang w:eastAsia="zh-CN"/>
        </w:rPr>
      </w:pPr>
      <w:r>
        <w:rPr>
          <w:b/>
          <w:bCs/>
          <w:sz w:val="24"/>
          <w:szCs w:val="24"/>
          <w:lang w:eastAsia="zh-CN"/>
        </w:rPr>
        <w:t>六、综合题</w:t>
      </w:r>
      <w:r>
        <w:rPr>
          <w:b/>
          <w:bCs/>
          <w:sz w:val="24"/>
          <w:szCs w:val="24"/>
          <w:lang w:eastAsia="zh-CN"/>
        </w:rPr>
        <w:t xml:space="preserve"> </w:t>
      </w:r>
    </w:p>
    <w:p w14:paraId="714BF50A" w14:textId="77777777" w:rsidR="007F1C29" w:rsidRDefault="00D97CFC">
      <w:pPr>
        <w:spacing w:after="0"/>
        <w:rPr>
          <w:lang w:eastAsia="zh-CN"/>
        </w:rPr>
      </w:pPr>
      <w:r>
        <w:rPr>
          <w:color w:val="000000"/>
          <w:lang w:eastAsia="zh-CN"/>
        </w:rPr>
        <w:t>19.</w:t>
      </w:r>
      <w:r>
        <w:rPr>
          <w:color w:val="000000"/>
          <w:lang w:eastAsia="zh-CN"/>
        </w:rPr>
        <w:t>根据对下表资料的计算、分析，回答问题。</w:t>
      </w:r>
    </w:p>
    <w:p w14:paraId="0A0470F4" w14:textId="07E07A6B" w:rsidR="007F1C29" w:rsidRDefault="00D97CFC">
      <w:pPr>
        <w:spacing w:after="0"/>
      </w:pPr>
      <w:r>
        <w:rPr>
          <w:color w:val="000000"/>
          <w:lang w:eastAsia="zh-CN"/>
        </w:rPr>
        <w:t xml:space="preserve"> </w:t>
      </w:r>
      <w:r w:rsidR="005A6ABA" w:rsidRPr="00076821">
        <w:rPr>
          <w:noProof/>
          <w:lang w:eastAsia="zh-CN"/>
        </w:rPr>
        <w:pict w14:anchorId="675375F1">
          <v:shape id="图片 23" o:spid="_x0000_i1025" type="#_x0000_t75" style="width:371.25pt;height:91.5pt;visibility:visible;mso-wrap-style:square">
            <v:imagedata r:id="rId17" o:title=""/>
          </v:shape>
        </w:pict>
      </w:r>
    </w:p>
    <w:p w14:paraId="676DFEE7" w14:textId="77777777" w:rsidR="007F1C29" w:rsidRDefault="00D97CFC">
      <w:pPr>
        <w:spacing w:after="0"/>
        <w:rPr>
          <w:lang w:eastAsia="zh-CN"/>
        </w:rPr>
      </w:pPr>
      <w:r>
        <w:rPr>
          <w:color w:val="000000"/>
          <w:lang w:eastAsia="zh-CN"/>
        </w:rPr>
        <w:t>（</w:t>
      </w:r>
      <w:r>
        <w:rPr>
          <w:color w:val="000000"/>
          <w:lang w:eastAsia="zh-CN"/>
        </w:rPr>
        <w:t>1</w:t>
      </w:r>
      <w:r>
        <w:rPr>
          <w:color w:val="000000"/>
          <w:lang w:eastAsia="zh-CN"/>
        </w:rPr>
        <w:t>）我国的人口数是俄罗斯的</w:t>
      </w:r>
      <w:r>
        <w:rPr>
          <w:color w:val="000000"/>
          <w:lang w:eastAsia="zh-CN"/>
        </w:rPr>
        <w:t>________</w:t>
      </w:r>
      <w:r>
        <w:rPr>
          <w:color w:val="000000"/>
          <w:lang w:eastAsia="zh-CN"/>
        </w:rPr>
        <w:t>倍。</w:t>
      </w:r>
      <w:r>
        <w:rPr>
          <w:color w:val="000000"/>
          <w:lang w:eastAsia="zh-CN"/>
        </w:rPr>
        <w:t xml:space="preserve">    </w:t>
      </w:r>
    </w:p>
    <w:p w14:paraId="01D8E1F4" w14:textId="77777777" w:rsidR="007F1C29" w:rsidRDefault="00D97CFC">
      <w:pPr>
        <w:spacing w:after="0"/>
        <w:rPr>
          <w:lang w:eastAsia="zh-CN"/>
        </w:rPr>
      </w:pPr>
      <w:r>
        <w:rPr>
          <w:color w:val="000000"/>
          <w:lang w:eastAsia="zh-CN"/>
        </w:rPr>
        <w:t>（</w:t>
      </w:r>
      <w:r>
        <w:rPr>
          <w:color w:val="000000"/>
          <w:lang w:eastAsia="zh-CN"/>
        </w:rPr>
        <w:t>2</w:t>
      </w:r>
      <w:r>
        <w:rPr>
          <w:color w:val="000000"/>
          <w:lang w:eastAsia="zh-CN"/>
        </w:rPr>
        <w:t>）试计算中国与美国的平均人口密度：中国约为</w:t>
      </w:r>
      <w:r>
        <w:rPr>
          <w:color w:val="000000"/>
          <w:lang w:eastAsia="zh-CN"/>
        </w:rPr>
        <w:t>________</w:t>
      </w:r>
      <w:r>
        <w:rPr>
          <w:color w:val="000000"/>
          <w:lang w:eastAsia="zh-CN"/>
        </w:rPr>
        <w:t>人</w:t>
      </w:r>
      <w:r>
        <w:rPr>
          <w:color w:val="000000"/>
          <w:lang w:eastAsia="zh-CN"/>
        </w:rPr>
        <w:t>/</w:t>
      </w:r>
      <w:r>
        <w:rPr>
          <w:color w:val="000000"/>
          <w:lang w:eastAsia="zh-CN"/>
        </w:rPr>
        <w:t>平方千米，美国约为</w:t>
      </w:r>
      <w:r>
        <w:rPr>
          <w:color w:val="000000"/>
          <w:lang w:eastAsia="zh-CN"/>
        </w:rPr>
        <w:t>________</w:t>
      </w:r>
      <w:r>
        <w:rPr>
          <w:color w:val="000000"/>
          <w:lang w:eastAsia="zh-CN"/>
        </w:rPr>
        <w:t>人</w:t>
      </w:r>
      <w:r>
        <w:rPr>
          <w:color w:val="000000"/>
          <w:lang w:eastAsia="zh-CN"/>
        </w:rPr>
        <w:t>/</w:t>
      </w:r>
      <w:r>
        <w:rPr>
          <w:color w:val="000000"/>
          <w:lang w:eastAsia="zh-CN"/>
        </w:rPr>
        <w:t>平方千米。</w:t>
      </w:r>
      <w:r>
        <w:rPr>
          <w:color w:val="000000"/>
          <w:lang w:eastAsia="zh-CN"/>
        </w:rPr>
        <w:t xml:space="preserve">    </w:t>
      </w:r>
    </w:p>
    <w:p w14:paraId="7860EEAE" w14:textId="77777777" w:rsidR="007F1C29" w:rsidRDefault="00D97CFC">
      <w:pPr>
        <w:spacing w:after="0"/>
        <w:rPr>
          <w:lang w:eastAsia="zh-CN"/>
        </w:rPr>
      </w:pPr>
      <w:r>
        <w:rPr>
          <w:color w:val="000000"/>
          <w:lang w:eastAsia="zh-CN"/>
        </w:rPr>
        <w:t>（</w:t>
      </w:r>
      <w:r>
        <w:rPr>
          <w:color w:val="000000"/>
          <w:lang w:eastAsia="zh-CN"/>
        </w:rPr>
        <w:t>3</w:t>
      </w:r>
      <w:r>
        <w:rPr>
          <w:color w:val="000000"/>
          <w:lang w:eastAsia="zh-CN"/>
        </w:rPr>
        <w:t>）表中材料说明中国、美国和俄罗斯在陆地面积和人口方面的基本国情是：中国</w:t>
      </w:r>
      <w:r>
        <w:rPr>
          <w:color w:val="000000"/>
          <w:lang w:eastAsia="zh-CN"/>
        </w:rPr>
        <w:t>________</w:t>
      </w:r>
      <w:r>
        <w:rPr>
          <w:color w:val="000000"/>
          <w:lang w:eastAsia="zh-CN"/>
        </w:rPr>
        <w:t>；美国</w:t>
      </w:r>
      <w:r>
        <w:rPr>
          <w:color w:val="000000"/>
          <w:lang w:eastAsia="zh-CN"/>
        </w:rPr>
        <w:t>________</w:t>
      </w:r>
      <w:r>
        <w:rPr>
          <w:color w:val="000000"/>
          <w:lang w:eastAsia="zh-CN"/>
        </w:rPr>
        <w:t>；俄罗斯</w:t>
      </w:r>
      <w:r>
        <w:rPr>
          <w:color w:val="000000"/>
          <w:lang w:eastAsia="zh-CN"/>
        </w:rPr>
        <w:t>________</w:t>
      </w:r>
      <w:r>
        <w:rPr>
          <w:color w:val="000000"/>
          <w:lang w:eastAsia="zh-CN"/>
        </w:rPr>
        <w:t>。</w:t>
      </w:r>
      <w:r>
        <w:rPr>
          <w:color w:val="000000"/>
          <w:lang w:eastAsia="zh-CN"/>
        </w:rPr>
        <w:t xml:space="preserve">    </w:t>
      </w:r>
    </w:p>
    <w:p w14:paraId="39B18D63" w14:textId="77777777" w:rsidR="00D97CFC" w:rsidRDefault="00D97CFC">
      <w:pPr>
        <w:rPr>
          <w:b/>
          <w:bCs/>
          <w:sz w:val="24"/>
          <w:szCs w:val="24"/>
          <w:lang w:eastAsia="zh-CN"/>
        </w:rPr>
      </w:pPr>
    </w:p>
    <w:p w14:paraId="6B89E967" w14:textId="77777777" w:rsidR="00D97CFC" w:rsidRDefault="00D97CFC">
      <w:pPr>
        <w:rPr>
          <w:b/>
          <w:bCs/>
          <w:sz w:val="24"/>
          <w:szCs w:val="24"/>
          <w:lang w:eastAsia="zh-CN"/>
        </w:rPr>
      </w:pPr>
    </w:p>
    <w:p w14:paraId="24CBF77A" w14:textId="77777777" w:rsidR="00D97CFC" w:rsidRDefault="00D97CFC">
      <w:pPr>
        <w:rPr>
          <w:b/>
          <w:bCs/>
          <w:sz w:val="24"/>
          <w:szCs w:val="24"/>
          <w:lang w:eastAsia="zh-CN"/>
        </w:rPr>
      </w:pPr>
    </w:p>
    <w:p w14:paraId="3FE1BBE4" w14:textId="77777777" w:rsidR="00D97CFC" w:rsidRDefault="00D97CFC">
      <w:pPr>
        <w:rPr>
          <w:b/>
          <w:bCs/>
          <w:sz w:val="24"/>
          <w:szCs w:val="24"/>
          <w:lang w:eastAsia="zh-CN"/>
        </w:rPr>
      </w:pPr>
    </w:p>
    <w:p w14:paraId="51F1F8FC" w14:textId="77777777" w:rsidR="007F1C29" w:rsidRDefault="00D97CFC">
      <w:pPr>
        <w:rPr>
          <w:lang w:eastAsia="zh-CN"/>
        </w:rPr>
      </w:pPr>
      <w:r>
        <w:rPr>
          <w:b/>
          <w:bCs/>
          <w:sz w:val="24"/>
          <w:szCs w:val="24"/>
          <w:lang w:eastAsia="zh-CN"/>
        </w:rPr>
        <w:t>七、应用题</w:t>
      </w:r>
      <w:r>
        <w:rPr>
          <w:b/>
          <w:bCs/>
          <w:sz w:val="24"/>
          <w:szCs w:val="24"/>
          <w:lang w:eastAsia="zh-CN"/>
        </w:rPr>
        <w:t xml:space="preserve"> </w:t>
      </w:r>
    </w:p>
    <w:p w14:paraId="4AE9CF9C" w14:textId="77777777" w:rsidR="007F1C29" w:rsidRDefault="00D97CFC">
      <w:pPr>
        <w:spacing w:after="0"/>
        <w:rPr>
          <w:lang w:eastAsia="zh-CN"/>
        </w:rPr>
      </w:pPr>
      <w:r>
        <w:rPr>
          <w:color w:val="000000"/>
          <w:lang w:eastAsia="zh-CN"/>
        </w:rPr>
        <w:t>20.</w:t>
      </w:r>
      <w:r>
        <w:rPr>
          <w:color w:val="000000"/>
          <w:lang w:eastAsia="zh-CN"/>
        </w:rPr>
        <w:t>有一块长方形的菜地，长</w:t>
      </w:r>
      <w:r>
        <w:rPr>
          <w:color w:val="000000"/>
          <w:lang w:eastAsia="zh-CN"/>
        </w:rPr>
        <w:t>250</w:t>
      </w:r>
      <w:r>
        <w:rPr>
          <w:color w:val="000000"/>
          <w:lang w:eastAsia="zh-CN"/>
        </w:rPr>
        <w:t>米，宽</w:t>
      </w:r>
      <w:r>
        <w:rPr>
          <w:color w:val="000000"/>
          <w:lang w:eastAsia="zh-CN"/>
        </w:rPr>
        <w:t>160</w:t>
      </w:r>
      <w:r>
        <w:rPr>
          <w:color w:val="000000"/>
          <w:lang w:eastAsia="zh-CN"/>
        </w:rPr>
        <w:t>米。这块菜地的面积是多少平方米？合多少公顷？</w:t>
      </w:r>
      <w:r>
        <w:rPr>
          <w:color w:val="000000"/>
          <w:lang w:eastAsia="zh-CN"/>
        </w:rPr>
        <w:t xml:space="preserve">    </w:t>
      </w:r>
    </w:p>
    <w:p w14:paraId="06CE7B60" w14:textId="77777777" w:rsidR="007F1C29" w:rsidRDefault="00D97CFC">
      <w:pPr>
        <w:rPr>
          <w:lang w:eastAsia="zh-CN"/>
        </w:rPr>
      </w:pPr>
      <w:r>
        <w:rPr>
          <w:lang w:eastAsia="zh-CN"/>
        </w:rPr>
        <w:br w:type="page"/>
      </w:r>
    </w:p>
    <w:p w14:paraId="3A5FD456" w14:textId="77777777" w:rsidR="007F1C29" w:rsidRDefault="00D97CFC">
      <w:pPr>
        <w:jc w:val="center"/>
        <w:rPr>
          <w:lang w:eastAsia="zh-CN"/>
        </w:rPr>
      </w:pPr>
      <w:r>
        <w:rPr>
          <w:b/>
          <w:bCs/>
          <w:sz w:val="28"/>
          <w:szCs w:val="28"/>
          <w:lang w:eastAsia="zh-CN"/>
        </w:rPr>
        <w:t>答案解析部分</w:t>
      </w:r>
    </w:p>
    <w:p w14:paraId="0961C581" w14:textId="77777777" w:rsidR="007F1C29" w:rsidRDefault="00D97CFC">
      <w:pPr>
        <w:rPr>
          <w:lang w:eastAsia="zh-CN"/>
        </w:rPr>
      </w:pPr>
      <w:r>
        <w:rPr>
          <w:lang w:eastAsia="zh-CN"/>
        </w:rPr>
        <w:t>一、单选题</w:t>
      </w:r>
    </w:p>
    <w:p w14:paraId="06E2ACAD" w14:textId="77777777" w:rsidR="007F1C29" w:rsidRDefault="00D97CFC">
      <w:pPr>
        <w:spacing w:after="0"/>
        <w:rPr>
          <w:lang w:eastAsia="zh-CN"/>
        </w:rPr>
      </w:pPr>
      <w:r>
        <w:rPr>
          <w:color w:val="000000"/>
          <w:lang w:eastAsia="zh-CN"/>
        </w:rPr>
        <w:t>1.</w:t>
      </w:r>
      <w:r>
        <w:rPr>
          <w:color w:val="0000FF"/>
          <w:lang w:eastAsia="zh-CN"/>
        </w:rPr>
        <w:t>【答案】</w:t>
      </w:r>
      <w:r>
        <w:rPr>
          <w:color w:val="000000"/>
          <w:lang w:eastAsia="zh-CN"/>
        </w:rPr>
        <w:t xml:space="preserve"> B   </w:t>
      </w:r>
    </w:p>
    <w:p w14:paraId="41070EE9" w14:textId="77777777" w:rsidR="007F1C29" w:rsidRDefault="00D97CFC">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平方千米＝</w:t>
      </w:r>
      <w:r>
        <w:rPr>
          <w:color w:val="000000"/>
          <w:lang w:eastAsia="zh-CN"/>
        </w:rPr>
        <w:t>100</w:t>
      </w:r>
      <w:r>
        <w:rPr>
          <w:color w:val="000000"/>
          <w:lang w:eastAsia="zh-CN"/>
        </w:rPr>
        <w:t>公顷，所以</w:t>
      </w:r>
      <w:r>
        <w:rPr>
          <w:color w:val="000000"/>
          <w:lang w:eastAsia="zh-CN"/>
        </w:rPr>
        <w:t>4</w:t>
      </w:r>
      <w:r>
        <w:rPr>
          <w:color w:val="000000"/>
          <w:lang w:eastAsia="zh-CN"/>
        </w:rPr>
        <w:t>平方千米＝</w:t>
      </w:r>
      <w:r>
        <w:rPr>
          <w:color w:val="000000"/>
          <w:lang w:eastAsia="zh-CN"/>
        </w:rPr>
        <w:t>400</w:t>
      </w:r>
      <w:r>
        <w:rPr>
          <w:color w:val="000000"/>
          <w:lang w:eastAsia="zh-CN"/>
        </w:rPr>
        <w:t>公顷</w:t>
      </w:r>
    </w:p>
    <w:p w14:paraId="46D3E4F9" w14:textId="77777777" w:rsidR="007F1C29" w:rsidRDefault="00D97CFC">
      <w:pPr>
        <w:spacing w:after="0"/>
        <w:rPr>
          <w:lang w:eastAsia="zh-CN"/>
        </w:rPr>
      </w:pPr>
      <w:r>
        <w:rPr>
          <w:color w:val="000000"/>
          <w:lang w:eastAsia="zh-CN"/>
        </w:rPr>
        <w:t>【分析】平方千米和公顷的进率是</w:t>
      </w:r>
      <w:r>
        <w:rPr>
          <w:color w:val="000000"/>
          <w:lang w:eastAsia="zh-CN"/>
        </w:rPr>
        <w:t>100</w:t>
      </w:r>
      <w:r>
        <w:rPr>
          <w:color w:val="000000"/>
          <w:lang w:eastAsia="zh-CN"/>
        </w:rPr>
        <w:t>，即</w:t>
      </w:r>
      <w:r>
        <w:rPr>
          <w:color w:val="000000"/>
          <w:lang w:eastAsia="zh-CN"/>
        </w:rPr>
        <w:t>1</w:t>
      </w:r>
      <w:r>
        <w:rPr>
          <w:color w:val="000000"/>
          <w:lang w:eastAsia="zh-CN"/>
        </w:rPr>
        <w:t>平方千米＝</w:t>
      </w:r>
      <w:r>
        <w:rPr>
          <w:color w:val="000000"/>
          <w:lang w:eastAsia="zh-CN"/>
        </w:rPr>
        <w:t>100</w:t>
      </w:r>
      <w:r>
        <w:rPr>
          <w:color w:val="000000"/>
          <w:lang w:eastAsia="zh-CN"/>
        </w:rPr>
        <w:t>公顷</w:t>
      </w:r>
    </w:p>
    <w:p w14:paraId="4A04069D" w14:textId="77777777" w:rsidR="007F1C29" w:rsidRDefault="00D97CFC">
      <w:pPr>
        <w:spacing w:after="0"/>
        <w:rPr>
          <w:lang w:eastAsia="zh-CN"/>
        </w:rPr>
      </w:pPr>
      <w:r>
        <w:rPr>
          <w:color w:val="000000"/>
          <w:lang w:eastAsia="zh-CN"/>
        </w:rPr>
        <w:t>2.</w:t>
      </w:r>
      <w:r>
        <w:rPr>
          <w:color w:val="0000FF"/>
          <w:lang w:eastAsia="zh-CN"/>
        </w:rPr>
        <w:t>【答案】</w:t>
      </w:r>
      <w:r>
        <w:rPr>
          <w:color w:val="000000"/>
          <w:lang w:eastAsia="zh-CN"/>
        </w:rPr>
        <w:t xml:space="preserve"> A   </w:t>
      </w:r>
    </w:p>
    <w:p w14:paraId="177E8CEE" w14:textId="77777777" w:rsidR="007F1C29" w:rsidRDefault="00D97CFC">
      <w:pPr>
        <w:spacing w:after="0"/>
        <w:rPr>
          <w:lang w:eastAsia="zh-CN"/>
        </w:rPr>
      </w:pPr>
      <w:r>
        <w:rPr>
          <w:color w:val="0000FF"/>
          <w:lang w:eastAsia="zh-CN"/>
        </w:rPr>
        <w:t>【解析】</w:t>
      </w:r>
      <w:r>
        <w:rPr>
          <w:color w:val="000000"/>
          <w:lang w:eastAsia="zh-CN"/>
        </w:rPr>
        <w:t>【解答】解：公顷和平方米的进率是</w:t>
      </w:r>
      <w:r>
        <w:rPr>
          <w:color w:val="000000"/>
          <w:lang w:eastAsia="zh-CN"/>
        </w:rPr>
        <w:t>10000</w:t>
      </w:r>
      <w:r>
        <w:rPr>
          <w:color w:val="000000"/>
          <w:lang w:eastAsia="zh-CN"/>
        </w:rPr>
        <w:t>。</w:t>
      </w:r>
      <w:r>
        <w:rPr>
          <w:lang w:eastAsia="zh-CN"/>
        </w:rPr>
        <w:br/>
      </w:r>
      <w:r>
        <w:rPr>
          <w:color w:val="000000"/>
          <w:lang w:eastAsia="zh-CN"/>
        </w:rPr>
        <w:t>故答案为：</w:t>
      </w:r>
      <w:r>
        <w:rPr>
          <w:color w:val="000000"/>
          <w:lang w:eastAsia="zh-CN"/>
        </w:rPr>
        <w:t>A</w:t>
      </w:r>
      <w:r>
        <w:rPr>
          <w:color w:val="000000"/>
          <w:lang w:eastAsia="zh-CN"/>
        </w:rPr>
        <w:t>。</w:t>
      </w:r>
    </w:p>
    <w:p w14:paraId="6CF13C68" w14:textId="77777777" w:rsidR="007F1C29" w:rsidRDefault="00D97CFC">
      <w:pPr>
        <w:spacing w:after="0"/>
        <w:rPr>
          <w:lang w:eastAsia="zh-CN"/>
        </w:rPr>
      </w:pPr>
      <w:r>
        <w:rPr>
          <w:color w:val="000000"/>
          <w:lang w:eastAsia="zh-CN"/>
        </w:rPr>
        <w:t>【分析】</w:t>
      </w:r>
      <w:r>
        <w:rPr>
          <w:color w:val="000000"/>
          <w:lang w:eastAsia="zh-CN"/>
        </w:rPr>
        <w:t>1</w:t>
      </w:r>
      <w:r>
        <w:rPr>
          <w:color w:val="000000"/>
          <w:lang w:eastAsia="zh-CN"/>
        </w:rPr>
        <w:t>公顷</w:t>
      </w:r>
      <w:r>
        <w:rPr>
          <w:color w:val="000000"/>
          <w:lang w:eastAsia="zh-CN"/>
        </w:rPr>
        <w:t>=10000</w:t>
      </w:r>
      <w:r>
        <w:rPr>
          <w:color w:val="000000"/>
          <w:lang w:eastAsia="zh-CN"/>
        </w:rPr>
        <w:t>平方米，所以公顷和平方米的进率是</w:t>
      </w:r>
      <w:r>
        <w:rPr>
          <w:color w:val="000000"/>
          <w:lang w:eastAsia="zh-CN"/>
        </w:rPr>
        <w:t>10000</w:t>
      </w:r>
      <w:r>
        <w:rPr>
          <w:color w:val="000000"/>
          <w:lang w:eastAsia="zh-CN"/>
        </w:rPr>
        <w:t>。</w:t>
      </w:r>
    </w:p>
    <w:p w14:paraId="7DA75997" w14:textId="77777777" w:rsidR="007F1C29" w:rsidRDefault="00D97CFC">
      <w:pPr>
        <w:spacing w:after="0"/>
        <w:rPr>
          <w:lang w:eastAsia="zh-CN"/>
        </w:rPr>
      </w:pPr>
      <w:r>
        <w:rPr>
          <w:color w:val="000000"/>
          <w:lang w:eastAsia="zh-CN"/>
        </w:rPr>
        <w:t>3.</w:t>
      </w:r>
      <w:r>
        <w:rPr>
          <w:color w:val="0000FF"/>
          <w:lang w:eastAsia="zh-CN"/>
        </w:rPr>
        <w:t>【答案】</w:t>
      </w:r>
      <w:r>
        <w:rPr>
          <w:color w:val="000000"/>
          <w:lang w:eastAsia="zh-CN"/>
        </w:rPr>
        <w:t xml:space="preserve"> B   </w:t>
      </w:r>
    </w:p>
    <w:p w14:paraId="1824E0C8" w14:textId="77777777" w:rsidR="007F1C29" w:rsidRDefault="00D97CFC">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平方千米</w:t>
      </w:r>
      <w:r>
        <w:rPr>
          <w:color w:val="000000"/>
          <w:lang w:eastAsia="zh-CN"/>
        </w:rPr>
        <w:t>=100</w:t>
      </w:r>
      <w:r>
        <w:rPr>
          <w:color w:val="000000"/>
          <w:lang w:eastAsia="zh-CN"/>
        </w:rPr>
        <w:t>公顷，所以</w:t>
      </w:r>
      <w:r>
        <w:rPr>
          <w:color w:val="000000"/>
          <w:lang w:eastAsia="zh-CN"/>
        </w:rPr>
        <w:t>3</w:t>
      </w:r>
      <w:r>
        <w:rPr>
          <w:color w:val="000000"/>
          <w:lang w:eastAsia="zh-CN"/>
        </w:rPr>
        <w:t>平方千米</w:t>
      </w:r>
      <w:r>
        <w:rPr>
          <w:color w:val="000000"/>
          <w:lang w:eastAsia="zh-CN"/>
        </w:rPr>
        <w:t>=300</w:t>
      </w:r>
      <w:r>
        <w:rPr>
          <w:color w:val="000000"/>
          <w:lang w:eastAsia="zh-CN"/>
        </w:rPr>
        <w:t>公顷，所以</w:t>
      </w:r>
      <w:r>
        <w:rPr>
          <w:color w:val="000000"/>
          <w:lang w:eastAsia="zh-CN"/>
        </w:rPr>
        <w:t>3</w:t>
      </w:r>
      <w:r>
        <w:rPr>
          <w:color w:val="000000"/>
          <w:lang w:eastAsia="zh-CN"/>
        </w:rPr>
        <w:t>平方千米＜</w:t>
      </w:r>
      <w:r>
        <w:rPr>
          <w:color w:val="000000"/>
          <w:lang w:eastAsia="zh-CN"/>
        </w:rPr>
        <w:t>350</w:t>
      </w:r>
      <w:r>
        <w:rPr>
          <w:color w:val="000000"/>
          <w:lang w:eastAsia="zh-CN"/>
        </w:rPr>
        <w:t>公顷</w:t>
      </w:r>
      <w:r>
        <w:rPr>
          <w:color w:val="000000"/>
          <w:lang w:eastAsia="zh-CN"/>
        </w:rPr>
        <w:t>.</w:t>
      </w:r>
      <w:r>
        <w:rPr>
          <w:lang w:eastAsia="zh-CN"/>
        </w:rPr>
        <w:br/>
      </w:r>
      <w:r>
        <w:rPr>
          <w:color w:val="000000"/>
          <w:lang w:eastAsia="zh-CN"/>
        </w:rPr>
        <w:t>故答案为：</w:t>
      </w:r>
      <w:r>
        <w:rPr>
          <w:color w:val="000000"/>
          <w:lang w:eastAsia="zh-CN"/>
        </w:rPr>
        <w:t>B</w:t>
      </w:r>
    </w:p>
    <w:p w14:paraId="59D013EC" w14:textId="77777777" w:rsidR="007F1C29" w:rsidRDefault="00D97CFC">
      <w:pPr>
        <w:spacing w:after="0"/>
        <w:rPr>
          <w:lang w:eastAsia="zh-CN"/>
        </w:rPr>
      </w:pPr>
      <w:r>
        <w:rPr>
          <w:color w:val="000000"/>
          <w:lang w:eastAsia="zh-CN"/>
        </w:rPr>
        <w:t>【分析】单位不统一，不能直接比较大小，先把平方千米换算成公顷再根据整数大小的比较方法比较大小即可</w:t>
      </w:r>
      <w:r>
        <w:rPr>
          <w:color w:val="000000"/>
          <w:lang w:eastAsia="zh-CN"/>
        </w:rPr>
        <w:t>.</w:t>
      </w:r>
    </w:p>
    <w:p w14:paraId="1E993893" w14:textId="77777777" w:rsidR="007F1C29" w:rsidRDefault="00D97CFC">
      <w:pPr>
        <w:spacing w:after="0"/>
        <w:rPr>
          <w:lang w:eastAsia="zh-CN"/>
        </w:rPr>
      </w:pPr>
      <w:r>
        <w:rPr>
          <w:color w:val="000000"/>
          <w:lang w:eastAsia="zh-CN"/>
        </w:rPr>
        <w:t>4.</w:t>
      </w:r>
      <w:r>
        <w:rPr>
          <w:color w:val="0000FF"/>
          <w:lang w:eastAsia="zh-CN"/>
        </w:rPr>
        <w:t>【答案】</w:t>
      </w:r>
      <w:r>
        <w:rPr>
          <w:color w:val="000000"/>
          <w:lang w:eastAsia="zh-CN"/>
        </w:rPr>
        <w:t xml:space="preserve"> A   </w:t>
      </w:r>
    </w:p>
    <w:p w14:paraId="771C3232" w14:textId="77777777" w:rsidR="007F1C29" w:rsidRDefault="00D97CFC">
      <w:pPr>
        <w:spacing w:after="0"/>
        <w:rPr>
          <w:lang w:eastAsia="zh-CN"/>
        </w:rPr>
      </w:pPr>
      <w:r>
        <w:rPr>
          <w:color w:val="0000FF"/>
          <w:lang w:eastAsia="zh-CN"/>
        </w:rPr>
        <w:t>【解析】</w:t>
      </w:r>
      <w:r>
        <w:rPr>
          <w:color w:val="000000"/>
          <w:lang w:eastAsia="zh-CN"/>
        </w:rPr>
        <w:t>【解答】</w:t>
      </w:r>
      <w:r>
        <w:rPr>
          <w:color w:val="000000"/>
          <w:lang w:eastAsia="zh-CN"/>
        </w:rPr>
        <w:t>8</w:t>
      </w:r>
      <w:r>
        <w:rPr>
          <w:color w:val="000000"/>
          <w:lang w:eastAsia="zh-CN"/>
        </w:rPr>
        <w:t>公顷</w:t>
      </w:r>
      <w:r>
        <w:rPr>
          <w:color w:val="000000"/>
          <w:lang w:eastAsia="zh-CN"/>
        </w:rPr>
        <w:t>=80000</w:t>
      </w:r>
      <w:r>
        <w:rPr>
          <w:color w:val="000000"/>
          <w:lang w:eastAsia="zh-CN"/>
        </w:rPr>
        <w:t>平方米，所以</w:t>
      </w:r>
      <w:r>
        <w:rPr>
          <w:color w:val="000000"/>
          <w:lang w:eastAsia="zh-CN"/>
        </w:rPr>
        <w:t>8</w:t>
      </w:r>
      <w:r>
        <w:rPr>
          <w:color w:val="000000"/>
          <w:lang w:eastAsia="zh-CN"/>
        </w:rPr>
        <w:t>公顷＞</w:t>
      </w:r>
      <w:r>
        <w:rPr>
          <w:color w:val="000000"/>
          <w:lang w:eastAsia="zh-CN"/>
        </w:rPr>
        <w:t>9000</w:t>
      </w:r>
      <w:r>
        <w:rPr>
          <w:color w:val="000000"/>
          <w:lang w:eastAsia="zh-CN"/>
        </w:rPr>
        <w:t>平方米</w:t>
      </w:r>
      <w:r>
        <w:rPr>
          <w:color w:val="000000"/>
          <w:lang w:eastAsia="zh-CN"/>
        </w:rPr>
        <w:t>.</w:t>
      </w:r>
      <w:r>
        <w:rPr>
          <w:lang w:eastAsia="zh-CN"/>
        </w:rPr>
        <w:br/>
      </w:r>
      <w:r>
        <w:rPr>
          <w:color w:val="000000"/>
          <w:lang w:eastAsia="zh-CN"/>
        </w:rPr>
        <w:t>故答案为：</w:t>
      </w:r>
      <w:r>
        <w:rPr>
          <w:color w:val="000000"/>
          <w:lang w:eastAsia="zh-CN"/>
        </w:rPr>
        <w:t>A</w:t>
      </w:r>
    </w:p>
    <w:p w14:paraId="0FBE9D5B" w14:textId="77777777" w:rsidR="007F1C29" w:rsidRDefault="00D97CFC">
      <w:pPr>
        <w:spacing w:after="0"/>
        <w:rPr>
          <w:lang w:eastAsia="zh-CN"/>
        </w:rPr>
      </w:pPr>
      <w:r>
        <w:rPr>
          <w:color w:val="000000"/>
          <w:lang w:eastAsia="zh-CN"/>
        </w:rPr>
        <w:t>【分析】</w:t>
      </w:r>
      <w:r>
        <w:rPr>
          <w:color w:val="000000"/>
          <w:lang w:eastAsia="zh-CN"/>
        </w:rPr>
        <w:t>1</w:t>
      </w:r>
      <w:r>
        <w:rPr>
          <w:color w:val="000000"/>
          <w:lang w:eastAsia="zh-CN"/>
        </w:rPr>
        <w:t>公顷</w:t>
      </w:r>
      <w:r>
        <w:rPr>
          <w:color w:val="000000"/>
          <w:lang w:eastAsia="zh-CN"/>
        </w:rPr>
        <w:t>=10000</w:t>
      </w:r>
      <w:r>
        <w:rPr>
          <w:color w:val="000000"/>
          <w:lang w:eastAsia="zh-CN"/>
        </w:rPr>
        <w:t>平方米，单位不统一，不能直接比较大小，先把公顷数换算成平方米再比较大小即可</w:t>
      </w:r>
      <w:r>
        <w:rPr>
          <w:color w:val="000000"/>
          <w:lang w:eastAsia="zh-CN"/>
        </w:rPr>
        <w:t>.</w:t>
      </w:r>
    </w:p>
    <w:p w14:paraId="1EA762D5" w14:textId="77777777" w:rsidR="007F1C29" w:rsidRDefault="00D97CFC">
      <w:pPr>
        <w:spacing w:after="0"/>
        <w:rPr>
          <w:lang w:eastAsia="zh-CN"/>
        </w:rPr>
      </w:pPr>
      <w:r>
        <w:rPr>
          <w:color w:val="000000"/>
          <w:lang w:eastAsia="zh-CN"/>
        </w:rPr>
        <w:t>5.</w:t>
      </w:r>
      <w:r>
        <w:rPr>
          <w:color w:val="0000FF"/>
          <w:lang w:eastAsia="zh-CN"/>
        </w:rPr>
        <w:t>【答案】</w:t>
      </w:r>
      <w:r>
        <w:rPr>
          <w:color w:val="000000"/>
          <w:lang w:eastAsia="zh-CN"/>
        </w:rPr>
        <w:t xml:space="preserve"> A   </w:t>
      </w:r>
    </w:p>
    <w:p w14:paraId="168756C1" w14:textId="77777777" w:rsidR="007F1C29" w:rsidRDefault="00D97CFC">
      <w:pPr>
        <w:spacing w:after="0"/>
        <w:rPr>
          <w:lang w:eastAsia="zh-CN"/>
        </w:rPr>
      </w:pPr>
      <w:r>
        <w:rPr>
          <w:color w:val="0000FF"/>
          <w:lang w:eastAsia="zh-CN"/>
        </w:rPr>
        <w:t>【解析】</w:t>
      </w:r>
      <w:r>
        <w:rPr>
          <w:color w:val="000000"/>
          <w:lang w:eastAsia="zh-CN"/>
        </w:rPr>
        <w:t>【解答】</w:t>
      </w:r>
      <w:r>
        <w:rPr>
          <w:color w:val="000000"/>
          <w:lang w:eastAsia="zh-CN"/>
        </w:rPr>
        <w:t>5</w:t>
      </w:r>
      <w:r>
        <w:rPr>
          <w:color w:val="000000"/>
          <w:lang w:eastAsia="zh-CN"/>
        </w:rPr>
        <w:t>公顷</w:t>
      </w:r>
      <w:r>
        <w:rPr>
          <w:color w:val="000000"/>
          <w:lang w:eastAsia="zh-CN"/>
        </w:rPr>
        <w:t>=50000</w:t>
      </w:r>
      <w:r>
        <w:rPr>
          <w:color w:val="000000"/>
          <w:lang w:eastAsia="zh-CN"/>
        </w:rPr>
        <w:t>平方米，所以</w:t>
      </w:r>
      <w:r>
        <w:rPr>
          <w:color w:val="000000"/>
          <w:lang w:eastAsia="zh-CN"/>
        </w:rPr>
        <w:t>5</w:t>
      </w:r>
      <w:r>
        <w:rPr>
          <w:color w:val="000000"/>
          <w:lang w:eastAsia="zh-CN"/>
        </w:rPr>
        <w:t>公顷＞</w:t>
      </w:r>
      <w:r>
        <w:rPr>
          <w:color w:val="000000"/>
          <w:lang w:eastAsia="zh-CN"/>
        </w:rPr>
        <w:t>49000</w:t>
      </w:r>
      <w:r>
        <w:rPr>
          <w:color w:val="000000"/>
          <w:lang w:eastAsia="zh-CN"/>
        </w:rPr>
        <w:t>平方米</w:t>
      </w:r>
      <w:r>
        <w:rPr>
          <w:color w:val="000000"/>
          <w:lang w:eastAsia="zh-CN"/>
        </w:rPr>
        <w:t>.</w:t>
      </w:r>
      <w:r>
        <w:rPr>
          <w:lang w:eastAsia="zh-CN"/>
        </w:rPr>
        <w:br/>
      </w:r>
      <w:r>
        <w:rPr>
          <w:color w:val="000000"/>
          <w:lang w:eastAsia="zh-CN"/>
        </w:rPr>
        <w:t>故答案为：</w:t>
      </w:r>
      <w:r>
        <w:rPr>
          <w:color w:val="000000"/>
          <w:lang w:eastAsia="zh-CN"/>
        </w:rPr>
        <w:t>A</w:t>
      </w:r>
    </w:p>
    <w:p w14:paraId="6117E7A1" w14:textId="77777777" w:rsidR="007F1C29" w:rsidRDefault="00D97CFC">
      <w:pPr>
        <w:spacing w:after="0"/>
        <w:rPr>
          <w:lang w:eastAsia="zh-CN"/>
        </w:rPr>
      </w:pPr>
      <w:r>
        <w:rPr>
          <w:color w:val="000000"/>
          <w:lang w:eastAsia="zh-CN"/>
        </w:rPr>
        <w:t>【分析】</w:t>
      </w:r>
      <w:r>
        <w:rPr>
          <w:color w:val="000000"/>
          <w:lang w:eastAsia="zh-CN"/>
        </w:rPr>
        <w:t>1</w:t>
      </w:r>
      <w:r>
        <w:rPr>
          <w:color w:val="000000"/>
          <w:lang w:eastAsia="zh-CN"/>
        </w:rPr>
        <w:t>公顷</w:t>
      </w:r>
      <w:r>
        <w:rPr>
          <w:color w:val="000000"/>
          <w:lang w:eastAsia="zh-CN"/>
        </w:rPr>
        <w:t>=10000</w:t>
      </w:r>
      <w:r>
        <w:rPr>
          <w:color w:val="000000"/>
          <w:lang w:eastAsia="zh-CN"/>
        </w:rPr>
        <w:t>平方米，单位不统一，不能直接比较大小，先把公顷换算成平方米然后再根据整数大小的比较方法比较大小即可</w:t>
      </w:r>
      <w:r>
        <w:rPr>
          <w:color w:val="000000"/>
          <w:lang w:eastAsia="zh-CN"/>
        </w:rPr>
        <w:t>.</w:t>
      </w:r>
    </w:p>
    <w:p w14:paraId="6D1DEA32" w14:textId="77777777" w:rsidR="007F1C29" w:rsidRDefault="00D97CFC">
      <w:pPr>
        <w:rPr>
          <w:lang w:eastAsia="zh-CN"/>
        </w:rPr>
      </w:pPr>
      <w:r>
        <w:rPr>
          <w:lang w:eastAsia="zh-CN"/>
        </w:rPr>
        <w:t>二、判断题</w:t>
      </w:r>
    </w:p>
    <w:p w14:paraId="2FAE70C8" w14:textId="77777777" w:rsidR="007F1C29" w:rsidRDefault="00D97CFC">
      <w:pPr>
        <w:spacing w:after="0"/>
        <w:rPr>
          <w:lang w:eastAsia="zh-CN"/>
        </w:rPr>
      </w:pPr>
      <w:r>
        <w:rPr>
          <w:color w:val="000000"/>
          <w:lang w:eastAsia="zh-CN"/>
        </w:rPr>
        <w:t>6.</w:t>
      </w:r>
      <w:r>
        <w:rPr>
          <w:color w:val="0000FF"/>
          <w:lang w:eastAsia="zh-CN"/>
        </w:rPr>
        <w:t>【答案】</w:t>
      </w:r>
      <w:r>
        <w:rPr>
          <w:color w:val="000000"/>
          <w:lang w:eastAsia="zh-CN"/>
        </w:rPr>
        <w:t xml:space="preserve"> </w:t>
      </w:r>
      <w:r>
        <w:rPr>
          <w:color w:val="000000"/>
          <w:lang w:eastAsia="zh-CN"/>
        </w:rPr>
        <w:t>正确</w:t>
      </w:r>
      <w:r>
        <w:rPr>
          <w:color w:val="000000"/>
          <w:lang w:eastAsia="zh-CN"/>
        </w:rPr>
        <w:t xml:space="preserve">   </w:t>
      </w:r>
    </w:p>
    <w:p w14:paraId="522982CB" w14:textId="77777777" w:rsidR="007F1C29" w:rsidRDefault="00D97CFC">
      <w:pPr>
        <w:spacing w:after="0"/>
        <w:rPr>
          <w:lang w:eastAsia="zh-CN"/>
        </w:rPr>
      </w:pPr>
      <w:r>
        <w:rPr>
          <w:color w:val="0000FF"/>
          <w:lang w:eastAsia="zh-CN"/>
        </w:rPr>
        <w:t>【解析】</w:t>
      </w:r>
      <w:r>
        <w:rPr>
          <w:color w:val="000000"/>
          <w:lang w:eastAsia="zh-CN"/>
        </w:rPr>
        <w:t>【解答】计算土地的面积也要用到基本图形的面积公式。</w:t>
      </w:r>
      <w:r>
        <w:rPr>
          <w:lang w:eastAsia="zh-CN"/>
        </w:rPr>
        <w:br/>
      </w:r>
      <w:r>
        <w:rPr>
          <w:color w:val="000000"/>
          <w:lang w:eastAsia="zh-CN"/>
        </w:rPr>
        <w:t>故答案为：正确。</w:t>
      </w:r>
    </w:p>
    <w:p w14:paraId="1D8B934B" w14:textId="77777777" w:rsidR="007F1C29" w:rsidRDefault="00D97CFC">
      <w:pPr>
        <w:spacing w:after="0"/>
        <w:rPr>
          <w:lang w:eastAsia="zh-CN"/>
        </w:rPr>
      </w:pPr>
      <w:r>
        <w:rPr>
          <w:color w:val="000000"/>
          <w:lang w:eastAsia="zh-CN"/>
        </w:rPr>
        <w:t>【分析】面积公式适用于面积的计算，无论是计算图形的面积，还是计算土地的面积都要用到基本图形的面积单位，由此即可得出答案。</w:t>
      </w:r>
    </w:p>
    <w:p w14:paraId="0E9E6D28" w14:textId="77777777" w:rsidR="007F1C29" w:rsidRDefault="00D97CFC">
      <w:pPr>
        <w:spacing w:after="0"/>
        <w:rPr>
          <w:lang w:eastAsia="zh-CN"/>
        </w:rPr>
      </w:pPr>
      <w:r>
        <w:rPr>
          <w:color w:val="000000"/>
          <w:lang w:eastAsia="zh-CN"/>
        </w:rPr>
        <w:t>7.</w:t>
      </w:r>
      <w:r>
        <w:rPr>
          <w:color w:val="0000FF"/>
          <w:lang w:eastAsia="zh-CN"/>
        </w:rPr>
        <w:t>【答案】</w:t>
      </w:r>
      <w:r>
        <w:rPr>
          <w:color w:val="000000"/>
          <w:lang w:eastAsia="zh-CN"/>
        </w:rPr>
        <w:t xml:space="preserve"> </w:t>
      </w:r>
      <w:r>
        <w:rPr>
          <w:color w:val="000000"/>
          <w:lang w:eastAsia="zh-CN"/>
        </w:rPr>
        <w:t>错误</w:t>
      </w:r>
      <w:r>
        <w:rPr>
          <w:color w:val="000000"/>
          <w:lang w:eastAsia="zh-CN"/>
        </w:rPr>
        <w:t xml:space="preserve">   </w:t>
      </w:r>
    </w:p>
    <w:p w14:paraId="6ECE40E4" w14:textId="77777777" w:rsidR="007F1C29" w:rsidRDefault="00D97CFC">
      <w:pPr>
        <w:spacing w:after="0"/>
        <w:rPr>
          <w:lang w:eastAsia="zh-CN"/>
        </w:rPr>
      </w:pPr>
      <w:r>
        <w:rPr>
          <w:color w:val="0000FF"/>
          <w:lang w:eastAsia="zh-CN"/>
        </w:rPr>
        <w:t>【解析】</w:t>
      </w:r>
      <w:r>
        <w:rPr>
          <w:color w:val="000000"/>
          <w:lang w:eastAsia="zh-CN"/>
        </w:rPr>
        <w:t>【解答】上海市的面积大约是</w:t>
      </w:r>
      <w:r>
        <w:rPr>
          <w:color w:val="000000"/>
          <w:lang w:eastAsia="zh-CN"/>
        </w:rPr>
        <w:t>6340</w:t>
      </w:r>
      <w:r>
        <w:rPr>
          <w:color w:val="000000"/>
          <w:lang w:eastAsia="zh-CN"/>
        </w:rPr>
        <w:t>平方千米，合计</w:t>
      </w:r>
      <w:r>
        <w:rPr>
          <w:color w:val="000000"/>
          <w:lang w:eastAsia="zh-CN"/>
        </w:rPr>
        <w:t>634000</w:t>
      </w:r>
      <w:r>
        <w:rPr>
          <w:color w:val="000000"/>
          <w:lang w:eastAsia="zh-CN"/>
        </w:rPr>
        <w:t>公顷</w:t>
      </w:r>
    </w:p>
    <w:p w14:paraId="799C4EDB" w14:textId="77777777" w:rsidR="007F1C29" w:rsidRDefault="00D97CFC">
      <w:pPr>
        <w:spacing w:after="0"/>
        <w:rPr>
          <w:lang w:eastAsia="zh-CN"/>
        </w:rPr>
      </w:pPr>
      <w:r>
        <w:rPr>
          <w:color w:val="000000"/>
          <w:lang w:eastAsia="zh-CN"/>
        </w:rPr>
        <w:t>【分析】解决本题需要有一定的地理知识铺垫</w:t>
      </w:r>
    </w:p>
    <w:p w14:paraId="7C8A1447" w14:textId="77777777" w:rsidR="007F1C29" w:rsidRDefault="00D97CFC">
      <w:pPr>
        <w:spacing w:after="0"/>
        <w:rPr>
          <w:lang w:eastAsia="zh-CN"/>
        </w:rPr>
      </w:pPr>
      <w:r>
        <w:rPr>
          <w:color w:val="000000"/>
          <w:lang w:eastAsia="zh-CN"/>
        </w:rPr>
        <w:t>8.</w:t>
      </w:r>
      <w:r>
        <w:rPr>
          <w:color w:val="0000FF"/>
          <w:lang w:eastAsia="zh-CN"/>
        </w:rPr>
        <w:t>【答案】</w:t>
      </w:r>
      <w:r>
        <w:rPr>
          <w:color w:val="000000"/>
          <w:lang w:eastAsia="zh-CN"/>
        </w:rPr>
        <w:t xml:space="preserve"> </w:t>
      </w:r>
      <w:r>
        <w:rPr>
          <w:color w:val="000000"/>
          <w:lang w:eastAsia="zh-CN"/>
        </w:rPr>
        <w:t>正确</w:t>
      </w:r>
      <w:r>
        <w:rPr>
          <w:color w:val="000000"/>
          <w:lang w:eastAsia="zh-CN"/>
        </w:rPr>
        <w:t xml:space="preserve">   </w:t>
      </w:r>
    </w:p>
    <w:p w14:paraId="5838D736" w14:textId="77777777" w:rsidR="007F1C29" w:rsidRDefault="00D97CFC">
      <w:pPr>
        <w:spacing w:after="0"/>
        <w:rPr>
          <w:lang w:eastAsia="zh-CN"/>
        </w:rPr>
      </w:pPr>
      <w:r>
        <w:rPr>
          <w:color w:val="0000FF"/>
          <w:lang w:eastAsia="zh-CN"/>
        </w:rPr>
        <w:lastRenderedPageBreak/>
        <w:t>【解析】</w:t>
      </w:r>
      <w:r>
        <w:rPr>
          <w:color w:val="000000"/>
          <w:lang w:eastAsia="zh-CN"/>
        </w:rPr>
        <w:t>【解答】解：这块麦田占地</w:t>
      </w:r>
      <w:r>
        <w:rPr>
          <w:color w:val="000000"/>
          <w:lang w:eastAsia="zh-CN"/>
        </w:rPr>
        <w:t>100×80=8000</w:t>
      </w:r>
      <w:r>
        <w:rPr>
          <w:color w:val="000000"/>
          <w:lang w:eastAsia="zh-CN"/>
        </w:rPr>
        <w:t>平方米</w:t>
      </w:r>
      <w:r>
        <w:rPr>
          <w:color w:val="000000"/>
          <w:lang w:eastAsia="zh-CN"/>
        </w:rPr>
        <w:t>=0.8</w:t>
      </w:r>
      <w:r>
        <w:rPr>
          <w:color w:val="000000"/>
          <w:lang w:eastAsia="zh-CN"/>
        </w:rPr>
        <w:t>公顷。</w:t>
      </w:r>
      <w:r>
        <w:rPr>
          <w:lang w:eastAsia="zh-CN"/>
        </w:rPr>
        <w:br/>
      </w:r>
      <w:r>
        <w:rPr>
          <w:color w:val="000000"/>
          <w:lang w:eastAsia="zh-CN"/>
        </w:rPr>
        <w:t xml:space="preserve"> </w:t>
      </w:r>
      <w:r>
        <w:rPr>
          <w:color w:val="000000"/>
          <w:lang w:eastAsia="zh-CN"/>
        </w:rPr>
        <w:t>故答案为：正确。</w:t>
      </w:r>
      <w:r>
        <w:rPr>
          <w:lang w:eastAsia="zh-CN"/>
        </w:rPr>
        <w:br/>
      </w:r>
      <w:r>
        <w:rPr>
          <w:color w:val="000000"/>
          <w:lang w:eastAsia="zh-CN"/>
        </w:rPr>
        <w:t xml:space="preserve"> </w:t>
      </w:r>
      <w:r>
        <w:rPr>
          <w:color w:val="000000"/>
          <w:lang w:eastAsia="zh-CN"/>
        </w:rPr>
        <w:t>【分析】平行四边形的面积</w:t>
      </w:r>
      <w:r>
        <w:rPr>
          <w:color w:val="000000"/>
          <w:lang w:eastAsia="zh-CN"/>
        </w:rPr>
        <w:t>=</w:t>
      </w:r>
      <w:r>
        <w:rPr>
          <w:color w:val="000000"/>
          <w:lang w:eastAsia="zh-CN"/>
        </w:rPr>
        <w:t>底</w:t>
      </w:r>
      <w:r>
        <w:rPr>
          <w:color w:val="000000"/>
          <w:lang w:eastAsia="zh-CN"/>
        </w:rPr>
        <w:t>×</w:t>
      </w:r>
      <w:r>
        <w:rPr>
          <w:color w:val="000000"/>
          <w:lang w:eastAsia="zh-CN"/>
        </w:rPr>
        <w:t>高；</w:t>
      </w:r>
      <w:r>
        <w:rPr>
          <w:color w:val="000000"/>
          <w:lang w:eastAsia="zh-CN"/>
        </w:rPr>
        <w:t>1</w:t>
      </w:r>
      <w:r>
        <w:rPr>
          <w:color w:val="000000"/>
          <w:lang w:eastAsia="zh-CN"/>
        </w:rPr>
        <w:t>公顷</w:t>
      </w:r>
      <w:r>
        <w:rPr>
          <w:color w:val="000000"/>
          <w:lang w:eastAsia="zh-CN"/>
        </w:rPr>
        <w:t>=10000</w:t>
      </w:r>
      <w:r>
        <w:rPr>
          <w:color w:val="000000"/>
          <w:lang w:eastAsia="zh-CN"/>
        </w:rPr>
        <w:t>平方米。</w:t>
      </w:r>
    </w:p>
    <w:p w14:paraId="17A5105B" w14:textId="77777777" w:rsidR="007F1C29" w:rsidRDefault="00D97CFC">
      <w:pPr>
        <w:spacing w:after="0"/>
        <w:rPr>
          <w:lang w:eastAsia="zh-CN"/>
        </w:rPr>
      </w:pPr>
      <w:r>
        <w:rPr>
          <w:color w:val="000000"/>
          <w:lang w:eastAsia="zh-CN"/>
        </w:rPr>
        <w:t>9.</w:t>
      </w:r>
      <w:r>
        <w:rPr>
          <w:color w:val="0000FF"/>
          <w:lang w:eastAsia="zh-CN"/>
        </w:rPr>
        <w:t>【答案】</w:t>
      </w:r>
      <w:r>
        <w:rPr>
          <w:color w:val="000000"/>
          <w:lang w:eastAsia="zh-CN"/>
        </w:rPr>
        <w:t xml:space="preserve"> </w:t>
      </w:r>
      <w:r>
        <w:rPr>
          <w:color w:val="000000"/>
          <w:lang w:eastAsia="zh-CN"/>
        </w:rPr>
        <w:t>错误</w:t>
      </w:r>
      <w:r>
        <w:rPr>
          <w:color w:val="000000"/>
          <w:lang w:eastAsia="zh-CN"/>
        </w:rPr>
        <w:t xml:space="preserve">   </w:t>
      </w:r>
    </w:p>
    <w:p w14:paraId="32712F74" w14:textId="77777777" w:rsidR="007F1C29" w:rsidRDefault="00D97CFC">
      <w:pPr>
        <w:spacing w:after="0"/>
        <w:rPr>
          <w:lang w:eastAsia="zh-CN"/>
        </w:rPr>
      </w:pPr>
      <w:r>
        <w:rPr>
          <w:color w:val="0000FF"/>
          <w:lang w:eastAsia="zh-CN"/>
        </w:rPr>
        <w:t>【解析】</w:t>
      </w:r>
      <w:r>
        <w:rPr>
          <w:color w:val="000000"/>
          <w:lang w:eastAsia="zh-CN"/>
        </w:rPr>
        <w:t>【解答】解：</w:t>
      </w:r>
      <w:r>
        <w:rPr>
          <w:color w:val="000000"/>
          <w:lang w:eastAsia="zh-CN"/>
        </w:rPr>
        <w:t>4</w:t>
      </w:r>
      <w:r>
        <w:rPr>
          <w:color w:val="000000"/>
          <w:lang w:eastAsia="zh-CN"/>
        </w:rPr>
        <w:t>公顷</w:t>
      </w:r>
      <w:r>
        <w:rPr>
          <w:color w:val="000000"/>
          <w:lang w:eastAsia="zh-CN"/>
        </w:rPr>
        <w:t>=40000</w:t>
      </w:r>
      <w:r>
        <w:rPr>
          <w:color w:val="000000"/>
          <w:lang w:eastAsia="zh-CN"/>
        </w:rPr>
        <w:t>平方米，所以</w:t>
      </w:r>
      <w:r>
        <w:rPr>
          <w:color w:val="000000"/>
          <w:lang w:eastAsia="zh-CN"/>
        </w:rPr>
        <w:t>4</w:t>
      </w:r>
      <w:r>
        <w:rPr>
          <w:color w:val="000000"/>
          <w:lang w:eastAsia="zh-CN"/>
        </w:rPr>
        <w:t>公顷</w:t>
      </w:r>
      <w:r>
        <w:rPr>
          <w:color w:val="000000"/>
          <w:lang w:eastAsia="zh-CN"/>
        </w:rPr>
        <w:t>8500</w:t>
      </w:r>
      <w:r>
        <w:rPr>
          <w:color w:val="000000"/>
          <w:lang w:eastAsia="zh-CN"/>
        </w:rPr>
        <w:t>平方米</w:t>
      </w:r>
      <w:r>
        <w:rPr>
          <w:color w:val="000000"/>
          <w:lang w:eastAsia="zh-CN"/>
        </w:rPr>
        <w:t>=48500</w:t>
      </w:r>
      <w:r>
        <w:rPr>
          <w:color w:val="000000"/>
          <w:lang w:eastAsia="zh-CN"/>
        </w:rPr>
        <w:t>平方米，原题说法错误。</w:t>
      </w:r>
      <w:r>
        <w:rPr>
          <w:lang w:eastAsia="zh-CN"/>
        </w:rPr>
        <w:br/>
      </w:r>
      <w:r>
        <w:rPr>
          <w:color w:val="000000"/>
          <w:lang w:eastAsia="zh-CN"/>
        </w:rPr>
        <w:t xml:space="preserve"> </w:t>
      </w:r>
      <w:r>
        <w:rPr>
          <w:color w:val="000000"/>
          <w:lang w:eastAsia="zh-CN"/>
        </w:rPr>
        <w:t>故答案为：错误。</w:t>
      </w:r>
      <w:r>
        <w:rPr>
          <w:color w:val="000000"/>
          <w:lang w:eastAsia="zh-CN"/>
        </w:rPr>
        <w:t xml:space="preserve"> </w:t>
      </w:r>
    </w:p>
    <w:p w14:paraId="3B36380D" w14:textId="77777777" w:rsidR="007F1C29" w:rsidRDefault="00D97CFC">
      <w:pPr>
        <w:spacing w:after="0"/>
        <w:rPr>
          <w:lang w:eastAsia="zh-CN"/>
        </w:rPr>
      </w:pPr>
      <w:r>
        <w:rPr>
          <w:color w:val="000000"/>
          <w:lang w:eastAsia="zh-CN"/>
        </w:rPr>
        <w:t>【分析】</w:t>
      </w:r>
      <w:r>
        <w:rPr>
          <w:color w:val="000000"/>
          <w:lang w:eastAsia="zh-CN"/>
        </w:rPr>
        <w:t>1</w:t>
      </w:r>
      <w:r>
        <w:rPr>
          <w:color w:val="000000"/>
          <w:lang w:eastAsia="zh-CN"/>
        </w:rPr>
        <w:t>公顷</w:t>
      </w:r>
      <w:r>
        <w:rPr>
          <w:color w:val="000000"/>
          <w:lang w:eastAsia="zh-CN"/>
        </w:rPr>
        <w:t>=10000</w:t>
      </w:r>
      <w:r>
        <w:rPr>
          <w:color w:val="000000"/>
          <w:lang w:eastAsia="zh-CN"/>
        </w:rPr>
        <w:t>平方米，把</w:t>
      </w:r>
      <w:r>
        <w:rPr>
          <w:color w:val="000000"/>
          <w:lang w:eastAsia="zh-CN"/>
        </w:rPr>
        <w:t>4</w:t>
      </w:r>
      <w:r>
        <w:rPr>
          <w:color w:val="000000"/>
          <w:lang w:eastAsia="zh-CN"/>
        </w:rPr>
        <w:t>公顷换算成平方米再加上</w:t>
      </w:r>
      <w:r>
        <w:rPr>
          <w:color w:val="000000"/>
          <w:lang w:eastAsia="zh-CN"/>
        </w:rPr>
        <w:t>8500</w:t>
      </w:r>
      <w:r>
        <w:rPr>
          <w:color w:val="000000"/>
          <w:lang w:eastAsia="zh-CN"/>
        </w:rPr>
        <w:t>平方米即可换算成平方米，然后比较即可。</w:t>
      </w:r>
    </w:p>
    <w:p w14:paraId="2A112C6E" w14:textId="77777777" w:rsidR="007F1C29" w:rsidRDefault="00D97CFC">
      <w:pPr>
        <w:rPr>
          <w:lang w:eastAsia="zh-CN"/>
        </w:rPr>
      </w:pPr>
      <w:r>
        <w:rPr>
          <w:lang w:eastAsia="zh-CN"/>
        </w:rPr>
        <w:t>三、填空题</w:t>
      </w:r>
    </w:p>
    <w:p w14:paraId="6FE24C67" w14:textId="77777777" w:rsidR="007F1C29" w:rsidRDefault="00D97CFC">
      <w:pPr>
        <w:spacing w:after="0"/>
        <w:rPr>
          <w:lang w:eastAsia="zh-CN"/>
        </w:rPr>
      </w:pPr>
      <w:r>
        <w:rPr>
          <w:color w:val="000000"/>
          <w:lang w:eastAsia="zh-CN"/>
        </w:rPr>
        <w:t>10.</w:t>
      </w:r>
      <w:r>
        <w:rPr>
          <w:color w:val="0000FF"/>
          <w:lang w:eastAsia="zh-CN"/>
        </w:rPr>
        <w:t>【答案】</w:t>
      </w:r>
      <w:r>
        <w:rPr>
          <w:color w:val="000000"/>
          <w:lang w:eastAsia="zh-CN"/>
        </w:rPr>
        <w:t>0.48</w:t>
      </w:r>
      <w:r>
        <w:rPr>
          <w:color w:val="000000"/>
          <w:lang w:eastAsia="zh-CN"/>
        </w:rPr>
        <w:t>；</w:t>
      </w:r>
      <w:r>
        <w:rPr>
          <w:color w:val="000000"/>
          <w:lang w:eastAsia="zh-CN"/>
        </w:rPr>
        <w:t xml:space="preserve">250  </w:t>
      </w:r>
    </w:p>
    <w:p w14:paraId="579A0074" w14:textId="77777777" w:rsidR="007F1C29" w:rsidRDefault="00D97CFC">
      <w:pPr>
        <w:spacing w:after="0"/>
        <w:rPr>
          <w:lang w:eastAsia="zh-CN"/>
        </w:rPr>
      </w:pPr>
      <w:r>
        <w:rPr>
          <w:color w:val="0000FF"/>
          <w:lang w:eastAsia="zh-CN"/>
        </w:rPr>
        <w:t>【解析】</w:t>
      </w:r>
      <w:r>
        <w:rPr>
          <w:color w:val="000000"/>
          <w:lang w:eastAsia="zh-CN"/>
        </w:rPr>
        <w:t>【解答】</w:t>
      </w:r>
      <w:r>
        <w:rPr>
          <w:color w:val="000000"/>
          <w:lang w:eastAsia="zh-CN"/>
        </w:rPr>
        <w:t>4800</w:t>
      </w:r>
      <w:r>
        <w:rPr>
          <w:color w:val="000000"/>
          <w:lang w:eastAsia="zh-CN"/>
        </w:rPr>
        <w:t>平方米</w:t>
      </w:r>
      <w:r>
        <w:rPr>
          <w:color w:val="000000"/>
          <w:lang w:eastAsia="zh-CN"/>
        </w:rPr>
        <w:t>=4800÷10000=0.48</w:t>
      </w:r>
      <w:r>
        <w:rPr>
          <w:color w:val="000000"/>
          <w:lang w:eastAsia="zh-CN"/>
        </w:rPr>
        <w:t>公顷；</w:t>
      </w:r>
      <w:r>
        <w:rPr>
          <w:lang w:eastAsia="zh-CN"/>
        </w:rPr>
        <w:br/>
      </w:r>
      <w:r>
        <w:rPr>
          <w:color w:val="000000"/>
          <w:lang w:eastAsia="zh-CN"/>
        </w:rPr>
        <w:t>2.5</w:t>
      </w:r>
      <w:r>
        <w:rPr>
          <w:color w:val="000000"/>
          <w:lang w:eastAsia="zh-CN"/>
        </w:rPr>
        <w:t>平方千米</w:t>
      </w:r>
      <w:r>
        <w:rPr>
          <w:color w:val="000000"/>
          <w:lang w:eastAsia="zh-CN"/>
        </w:rPr>
        <w:t>=2.5×100=250</w:t>
      </w:r>
      <w:r>
        <w:rPr>
          <w:color w:val="000000"/>
          <w:lang w:eastAsia="zh-CN"/>
        </w:rPr>
        <w:t>公顷</w:t>
      </w:r>
      <w:r>
        <w:rPr>
          <w:color w:val="000000"/>
          <w:lang w:eastAsia="zh-CN"/>
        </w:rPr>
        <w:t>.</w:t>
      </w:r>
      <w:r>
        <w:rPr>
          <w:lang w:eastAsia="zh-CN"/>
        </w:rPr>
        <w:br/>
      </w:r>
      <w:r>
        <w:rPr>
          <w:color w:val="000000"/>
          <w:lang w:eastAsia="zh-CN"/>
        </w:rPr>
        <w:t>故答案为：</w:t>
      </w:r>
      <w:r>
        <w:rPr>
          <w:color w:val="000000"/>
          <w:lang w:eastAsia="zh-CN"/>
        </w:rPr>
        <w:t>0.48</w:t>
      </w:r>
      <w:r>
        <w:rPr>
          <w:color w:val="000000"/>
          <w:lang w:eastAsia="zh-CN"/>
        </w:rPr>
        <w:t>；</w:t>
      </w:r>
      <w:r>
        <w:rPr>
          <w:color w:val="000000"/>
          <w:lang w:eastAsia="zh-CN"/>
        </w:rPr>
        <w:t>250.</w:t>
      </w:r>
    </w:p>
    <w:p w14:paraId="4A1057DA" w14:textId="77777777" w:rsidR="007F1C29" w:rsidRDefault="00D97CFC">
      <w:pPr>
        <w:spacing w:after="0"/>
        <w:rPr>
          <w:lang w:eastAsia="zh-CN"/>
        </w:rPr>
      </w:pPr>
      <w:r>
        <w:rPr>
          <w:color w:val="000000"/>
          <w:lang w:eastAsia="zh-CN"/>
        </w:rPr>
        <w:t>【分析】根据</w:t>
      </w:r>
      <w:r>
        <w:rPr>
          <w:color w:val="000000"/>
          <w:lang w:eastAsia="zh-CN"/>
        </w:rPr>
        <w:t>1</w:t>
      </w:r>
      <w:r>
        <w:rPr>
          <w:color w:val="000000"/>
          <w:lang w:eastAsia="zh-CN"/>
        </w:rPr>
        <w:t>平方千米</w:t>
      </w:r>
      <w:r>
        <w:rPr>
          <w:color w:val="000000"/>
          <w:lang w:eastAsia="zh-CN"/>
        </w:rPr>
        <w:t>=100</w:t>
      </w:r>
      <w:r>
        <w:rPr>
          <w:color w:val="000000"/>
          <w:lang w:eastAsia="zh-CN"/>
        </w:rPr>
        <w:t>公顷，</w:t>
      </w:r>
      <w:r>
        <w:rPr>
          <w:color w:val="000000"/>
          <w:lang w:eastAsia="zh-CN"/>
        </w:rPr>
        <w:t>1</w:t>
      </w:r>
      <w:r>
        <w:rPr>
          <w:color w:val="000000"/>
          <w:lang w:eastAsia="zh-CN"/>
        </w:rPr>
        <w:t>公顷</w:t>
      </w:r>
      <w:r>
        <w:rPr>
          <w:color w:val="000000"/>
          <w:lang w:eastAsia="zh-CN"/>
        </w:rPr>
        <w:t>=10000</w:t>
      </w:r>
      <w:r>
        <w:rPr>
          <w:color w:val="000000"/>
          <w:lang w:eastAsia="zh-CN"/>
        </w:rPr>
        <w:t>平方米，高级单位的数</w:t>
      </w:r>
      <w:r>
        <w:rPr>
          <w:color w:val="000000"/>
          <w:lang w:eastAsia="zh-CN"/>
        </w:rPr>
        <w:t>×</w:t>
      </w:r>
      <w:r>
        <w:rPr>
          <w:color w:val="000000"/>
          <w:lang w:eastAsia="zh-CN"/>
        </w:rPr>
        <w:t>进率</w:t>
      </w:r>
      <w:r>
        <w:rPr>
          <w:color w:val="000000"/>
          <w:lang w:eastAsia="zh-CN"/>
        </w:rPr>
        <w:t>=</w:t>
      </w:r>
      <w:r>
        <w:rPr>
          <w:color w:val="000000"/>
          <w:lang w:eastAsia="zh-CN"/>
        </w:rPr>
        <w:t>低级单位的数，低级单位的数</w:t>
      </w:r>
      <w:r>
        <w:rPr>
          <w:color w:val="000000"/>
          <w:lang w:eastAsia="zh-CN"/>
        </w:rPr>
        <w:t>÷</w:t>
      </w:r>
      <w:r>
        <w:rPr>
          <w:color w:val="000000"/>
          <w:lang w:eastAsia="zh-CN"/>
        </w:rPr>
        <w:t>进率</w:t>
      </w:r>
      <w:r>
        <w:rPr>
          <w:color w:val="000000"/>
          <w:lang w:eastAsia="zh-CN"/>
        </w:rPr>
        <w:t>=</w:t>
      </w:r>
      <w:r>
        <w:rPr>
          <w:color w:val="000000"/>
          <w:lang w:eastAsia="zh-CN"/>
        </w:rPr>
        <w:t>高级单位的数，据此列式解答</w:t>
      </w:r>
      <w:r>
        <w:rPr>
          <w:color w:val="000000"/>
          <w:lang w:eastAsia="zh-CN"/>
        </w:rPr>
        <w:t>.</w:t>
      </w:r>
    </w:p>
    <w:p w14:paraId="70072DBE" w14:textId="77777777" w:rsidR="007F1C29" w:rsidRDefault="00D97CFC">
      <w:pPr>
        <w:spacing w:after="0"/>
      </w:pPr>
      <w:r>
        <w:rPr>
          <w:color w:val="000000"/>
        </w:rPr>
        <w:t>11.</w:t>
      </w:r>
      <w:r>
        <w:rPr>
          <w:color w:val="0000FF"/>
        </w:rPr>
        <w:t>【答案】</w:t>
      </w:r>
      <w:r>
        <w:rPr>
          <w:color w:val="000000"/>
        </w:rPr>
        <w:t>（</w:t>
      </w:r>
      <w:r>
        <w:rPr>
          <w:color w:val="000000"/>
        </w:rPr>
        <w:t>1</w:t>
      </w:r>
      <w:r>
        <w:rPr>
          <w:color w:val="000000"/>
        </w:rPr>
        <w:t>）</w:t>
      </w:r>
      <w:r>
        <w:rPr>
          <w:color w:val="000000"/>
        </w:rPr>
        <w:t>1000000</w:t>
      </w:r>
      <w:r>
        <w:br/>
      </w:r>
      <w:r>
        <w:rPr>
          <w:color w:val="000000"/>
        </w:rPr>
        <w:t>（</w:t>
      </w:r>
      <w:r>
        <w:rPr>
          <w:color w:val="000000"/>
        </w:rPr>
        <w:t>2</w:t>
      </w:r>
      <w:r>
        <w:rPr>
          <w:color w:val="000000"/>
        </w:rPr>
        <w:t>）</w:t>
      </w:r>
      <w:r>
        <w:rPr>
          <w:color w:val="000000"/>
        </w:rPr>
        <w:t>100</w:t>
      </w:r>
      <w:r>
        <w:br/>
      </w:r>
      <w:r>
        <w:rPr>
          <w:color w:val="000000"/>
        </w:rPr>
        <w:t>（</w:t>
      </w:r>
      <w:r>
        <w:rPr>
          <w:color w:val="000000"/>
        </w:rPr>
        <w:t>3</w:t>
      </w:r>
      <w:r>
        <w:rPr>
          <w:color w:val="000000"/>
        </w:rPr>
        <w:t>）</w:t>
      </w:r>
      <w:r>
        <w:rPr>
          <w:color w:val="000000"/>
        </w:rPr>
        <w:t>100</w:t>
      </w:r>
      <w:r>
        <w:br/>
      </w:r>
      <w:r>
        <w:rPr>
          <w:color w:val="000000"/>
        </w:rPr>
        <w:t>（</w:t>
      </w:r>
      <w:r>
        <w:rPr>
          <w:color w:val="000000"/>
        </w:rPr>
        <w:t>4</w:t>
      </w:r>
      <w:r>
        <w:rPr>
          <w:color w:val="000000"/>
        </w:rPr>
        <w:t>）</w:t>
      </w:r>
      <w:r>
        <w:rPr>
          <w:color w:val="000000"/>
        </w:rPr>
        <w:t>100</w:t>
      </w:r>
      <w:r>
        <w:br/>
      </w:r>
      <w:r>
        <w:rPr>
          <w:color w:val="000000"/>
        </w:rPr>
        <w:t>（</w:t>
      </w:r>
      <w:r>
        <w:rPr>
          <w:color w:val="000000"/>
        </w:rPr>
        <w:t>5</w:t>
      </w:r>
      <w:r>
        <w:rPr>
          <w:color w:val="000000"/>
        </w:rPr>
        <w:t>）</w:t>
      </w:r>
      <w:r>
        <w:rPr>
          <w:color w:val="000000"/>
        </w:rPr>
        <w:t xml:space="preserve">10000  </w:t>
      </w:r>
    </w:p>
    <w:p w14:paraId="5E72D346" w14:textId="77777777" w:rsidR="007F1C29" w:rsidRDefault="00D97CFC">
      <w:pPr>
        <w:spacing w:after="0"/>
      </w:pPr>
      <w:r>
        <w:rPr>
          <w:color w:val="0000FF"/>
        </w:rPr>
        <w:t>【解析】</w:t>
      </w:r>
      <w:r>
        <w:rPr>
          <w:color w:val="000000"/>
        </w:rPr>
        <w:t>【解答】</w:t>
      </w:r>
      <w:r>
        <w:rPr>
          <w:color w:val="000000"/>
        </w:rPr>
        <w:t>1km²=1000000m²</w:t>
      </w:r>
      <w:r>
        <w:rPr>
          <w:color w:val="000000"/>
        </w:rPr>
        <w:t>；</w:t>
      </w:r>
      <w:r>
        <w:rPr>
          <w:color w:val="000000"/>
        </w:rPr>
        <w:t>1m²=100dm²</w:t>
      </w:r>
      <w:r>
        <w:rPr>
          <w:color w:val="000000"/>
        </w:rPr>
        <w:t>；</w:t>
      </w:r>
      <w:r>
        <w:rPr>
          <w:color w:val="000000"/>
        </w:rPr>
        <w:t>1dm²=100cm²</w:t>
      </w:r>
      <w:r>
        <w:rPr>
          <w:color w:val="000000"/>
        </w:rPr>
        <w:t>；</w:t>
      </w:r>
      <w:r>
        <w:rPr>
          <w:color w:val="000000"/>
        </w:rPr>
        <w:t>1cm²=100mm²</w:t>
      </w:r>
      <w:r>
        <w:rPr>
          <w:color w:val="000000"/>
        </w:rPr>
        <w:t>；</w:t>
      </w:r>
      <w:r>
        <w:rPr>
          <w:color w:val="000000"/>
        </w:rPr>
        <w:t>1</w:t>
      </w:r>
      <w:r>
        <w:rPr>
          <w:color w:val="000000"/>
        </w:rPr>
        <w:t>公顷</w:t>
      </w:r>
      <w:r>
        <w:rPr>
          <w:color w:val="000000"/>
        </w:rPr>
        <w:t>=10000m².</w:t>
      </w:r>
      <w:r>
        <w:br/>
      </w:r>
      <w:r>
        <w:rPr>
          <w:color w:val="000000"/>
        </w:rPr>
        <w:t>故答案为：</w:t>
      </w:r>
      <w:r>
        <w:rPr>
          <w:color w:val="000000"/>
        </w:rPr>
        <w:t>1000000</w:t>
      </w:r>
      <w:r>
        <w:rPr>
          <w:color w:val="000000"/>
        </w:rPr>
        <w:t>；</w:t>
      </w:r>
      <w:r>
        <w:rPr>
          <w:color w:val="000000"/>
        </w:rPr>
        <w:t>100</w:t>
      </w:r>
      <w:r>
        <w:rPr>
          <w:color w:val="000000"/>
        </w:rPr>
        <w:t>；</w:t>
      </w:r>
      <w:r>
        <w:rPr>
          <w:color w:val="000000"/>
        </w:rPr>
        <w:t>100</w:t>
      </w:r>
      <w:r>
        <w:rPr>
          <w:color w:val="000000"/>
        </w:rPr>
        <w:t>；</w:t>
      </w:r>
      <w:r>
        <w:rPr>
          <w:color w:val="000000"/>
        </w:rPr>
        <w:t>100</w:t>
      </w:r>
      <w:r>
        <w:rPr>
          <w:color w:val="000000"/>
        </w:rPr>
        <w:t>；</w:t>
      </w:r>
      <w:r>
        <w:rPr>
          <w:color w:val="000000"/>
        </w:rPr>
        <w:t>10000</w:t>
      </w:r>
    </w:p>
    <w:p w14:paraId="76200B01" w14:textId="77777777" w:rsidR="007F1C29" w:rsidRDefault="00D97CFC">
      <w:pPr>
        <w:spacing w:after="0"/>
        <w:rPr>
          <w:lang w:eastAsia="zh-CN"/>
        </w:rPr>
      </w:pPr>
      <w:r>
        <w:rPr>
          <w:color w:val="000000"/>
          <w:lang w:eastAsia="zh-CN"/>
        </w:rPr>
        <w:t>【分析】平方千米和公顷是较大的面积单位，其它相邻的面积单位之间的进率都是</w:t>
      </w:r>
      <w:r>
        <w:rPr>
          <w:color w:val="000000"/>
          <w:lang w:eastAsia="zh-CN"/>
        </w:rPr>
        <w:t>100.</w:t>
      </w:r>
    </w:p>
    <w:p w14:paraId="465318C1" w14:textId="77777777" w:rsidR="007F1C29" w:rsidRDefault="00D97CFC">
      <w:pPr>
        <w:spacing w:after="0"/>
        <w:rPr>
          <w:lang w:eastAsia="zh-CN"/>
        </w:rPr>
      </w:pPr>
      <w:r>
        <w:rPr>
          <w:color w:val="000000"/>
          <w:lang w:eastAsia="zh-CN"/>
        </w:rPr>
        <w:t>12.</w:t>
      </w:r>
      <w:r>
        <w:rPr>
          <w:color w:val="0000FF"/>
          <w:lang w:eastAsia="zh-CN"/>
        </w:rPr>
        <w:t>【答案】</w:t>
      </w:r>
      <w:r>
        <w:rPr>
          <w:color w:val="000000"/>
          <w:lang w:eastAsia="zh-CN"/>
        </w:rPr>
        <w:t xml:space="preserve"> 100</w:t>
      </w:r>
      <w:r>
        <w:rPr>
          <w:color w:val="000000"/>
          <w:lang w:eastAsia="zh-CN"/>
        </w:rPr>
        <w:t>；</w:t>
      </w:r>
      <w:r>
        <w:rPr>
          <w:color w:val="000000"/>
          <w:lang w:eastAsia="zh-CN"/>
        </w:rPr>
        <w:t xml:space="preserve">1000000   </w:t>
      </w:r>
    </w:p>
    <w:p w14:paraId="7CE97375" w14:textId="77777777" w:rsidR="007F1C29" w:rsidRDefault="00D97CFC">
      <w:pPr>
        <w:spacing w:after="0"/>
        <w:rPr>
          <w:lang w:eastAsia="zh-CN"/>
        </w:rPr>
      </w:pPr>
      <w:r>
        <w:rPr>
          <w:color w:val="0000FF"/>
          <w:lang w:eastAsia="zh-CN"/>
        </w:rPr>
        <w:t>【解析】</w:t>
      </w:r>
      <w:r>
        <w:rPr>
          <w:color w:val="000000"/>
          <w:lang w:eastAsia="zh-CN"/>
        </w:rPr>
        <w:t>【解答】根据面积单位的大小可知，</w:t>
      </w:r>
      <w:r>
        <w:rPr>
          <w:color w:val="000000"/>
          <w:lang w:eastAsia="zh-CN"/>
        </w:rPr>
        <w:t>1</w:t>
      </w:r>
      <w:r>
        <w:rPr>
          <w:color w:val="000000"/>
          <w:lang w:eastAsia="zh-CN"/>
        </w:rPr>
        <w:t>平方千米</w:t>
      </w:r>
      <w:r>
        <w:rPr>
          <w:color w:val="000000"/>
          <w:lang w:eastAsia="zh-CN"/>
        </w:rPr>
        <w:t>=100</w:t>
      </w:r>
      <w:r>
        <w:rPr>
          <w:color w:val="000000"/>
          <w:lang w:eastAsia="zh-CN"/>
        </w:rPr>
        <w:t>公顷</w:t>
      </w:r>
      <w:r>
        <w:rPr>
          <w:color w:val="000000"/>
          <w:lang w:eastAsia="zh-CN"/>
        </w:rPr>
        <w:t>=1000000</w:t>
      </w:r>
      <w:r>
        <w:rPr>
          <w:color w:val="000000"/>
          <w:lang w:eastAsia="zh-CN"/>
        </w:rPr>
        <w:t>平方米</w:t>
      </w:r>
      <w:r>
        <w:rPr>
          <w:color w:val="000000"/>
          <w:lang w:eastAsia="zh-CN"/>
        </w:rPr>
        <w:t>.</w:t>
      </w:r>
      <w:r>
        <w:rPr>
          <w:lang w:eastAsia="zh-CN"/>
        </w:rPr>
        <w:br/>
      </w:r>
      <w:r>
        <w:rPr>
          <w:color w:val="000000"/>
          <w:lang w:eastAsia="zh-CN"/>
        </w:rPr>
        <w:t>故答案为：</w:t>
      </w:r>
      <w:r>
        <w:rPr>
          <w:color w:val="000000"/>
          <w:lang w:eastAsia="zh-CN"/>
        </w:rPr>
        <w:t>100</w:t>
      </w:r>
      <w:r>
        <w:rPr>
          <w:color w:val="000000"/>
          <w:lang w:eastAsia="zh-CN"/>
        </w:rPr>
        <w:t>；</w:t>
      </w:r>
      <w:r>
        <w:rPr>
          <w:color w:val="000000"/>
          <w:lang w:eastAsia="zh-CN"/>
        </w:rPr>
        <w:t>1000000</w:t>
      </w:r>
    </w:p>
    <w:p w14:paraId="22FF5D6C" w14:textId="77777777" w:rsidR="007F1C29" w:rsidRDefault="00D97CFC">
      <w:pPr>
        <w:spacing w:after="0"/>
        <w:rPr>
          <w:lang w:eastAsia="zh-CN"/>
        </w:rPr>
      </w:pPr>
      <w:r>
        <w:rPr>
          <w:color w:val="000000"/>
          <w:lang w:eastAsia="zh-CN"/>
        </w:rPr>
        <w:t>【分析】平方千米、公顷、平方米都是较大的土地面积单位，</w:t>
      </w:r>
      <w:r>
        <w:rPr>
          <w:color w:val="000000"/>
          <w:lang w:eastAsia="zh-CN"/>
        </w:rPr>
        <w:t>1</w:t>
      </w:r>
      <w:r>
        <w:rPr>
          <w:color w:val="000000"/>
          <w:lang w:eastAsia="zh-CN"/>
        </w:rPr>
        <w:t>平方千米</w:t>
      </w:r>
      <w:r>
        <w:rPr>
          <w:color w:val="000000"/>
          <w:lang w:eastAsia="zh-CN"/>
        </w:rPr>
        <w:t>=100</w:t>
      </w:r>
      <w:r>
        <w:rPr>
          <w:color w:val="000000"/>
          <w:lang w:eastAsia="zh-CN"/>
        </w:rPr>
        <w:t>公顷，</w:t>
      </w:r>
      <w:r>
        <w:rPr>
          <w:color w:val="000000"/>
          <w:lang w:eastAsia="zh-CN"/>
        </w:rPr>
        <w:t>1</w:t>
      </w:r>
      <w:r>
        <w:rPr>
          <w:color w:val="000000"/>
          <w:lang w:eastAsia="zh-CN"/>
        </w:rPr>
        <w:t>公顷</w:t>
      </w:r>
      <w:r>
        <w:rPr>
          <w:color w:val="000000"/>
          <w:lang w:eastAsia="zh-CN"/>
        </w:rPr>
        <w:t>=10000</w:t>
      </w:r>
      <w:r>
        <w:rPr>
          <w:color w:val="000000"/>
          <w:lang w:eastAsia="zh-CN"/>
        </w:rPr>
        <w:t>平方米，</w:t>
      </w:r>
      <w:r>
        <w:rPr>
          <w:color w:val="000000"/>
          <w:lang w:eastAsia="zh-CN"/>
        </w:rPr>
        <w:t>1</w:t>
      </w:r>
      <w:r>
        <w:rPr>
          <w:color w:val="000000"/>
          <w:lang w:eastAsia="zh-CN"/>
        </w:rPr>
        <w:t>平方千米</w:t>
      </w:r>
      <w:r>
        <w:rPr>
          <w:color w:val="000000"/>
          <w:lang w:eastAsia="zh-CN"/>
        </w:rPr>
        <w:t>=1000000</w:t>
      </w:r>
      <w:r>
        <w:rPr>
          <w:color w:val="000000"/>
          <w:lang w:eastAsia="zh-CN"/>
        </w:rPr>
        <w:t>平方米</w:t>
      </w:r>
      <w:r>
        <w:rPr>
          <w:color w:val="000000"/>
          <w:lang w:eastAsia="zh-CN"/>
        </w:rPr>
        <w:t>.</w:t>
      </w:r>
    </w:p>
    <w:p w14:paraId="39AFACE9" w14:textId="77777777" w:rsidR="007F1C29" w:rsidRDefault="00D97CFC">
      <w:pPr>
        <w:spacing w:after="0"/>
        <w:rPr>
          <w:lang w:eastAsia="zh-CN"/>
        </w:rPr>
      </w:pPr>
      <w:r>
        <w:rPr>
          <w:color w:val="000000"/>
          <w:lang w:eastAsia="zh-CN"/>
        </w:rPr>
        <w:t>13.</w:t>
      </w:r>
      <w:r>
        <w:rPr>
          <w:color w:val="0000FF"/>
          <w:lang w:eastAsia="zh-CN"/>
        </w:rPr>
        <w:t>【答案】</w:t>
      </w:r>
      <w:r>
        <w:rPr>
          <w:color w:val="000000"/>
          <w:lang w:eastAsia="zh-CN"/>
        </w:rPr>
        <w:t xml:space="preserve"> 826   </w:t>
      </w:r>
    </w:p>
    <w:p w14:paraId="238934B9" w14:textId="77777777" w:rsidR="007F1C29" w:rsidRDefault="00D97CFC">
      <w:pPr>
        <w:spacing w:after="0"/>
        <w:rPr>
          <w:lang w:eastAsia="zh-CN"/>
        </w:rPr>
      </w:pPr>
      <w:r>
        <w:rPr>
          <w:color w:val="0000FF"/>
          <w:lang w:eastAsia="zh-CN"/>
        </w:rPr>
        <w:t>【解析】</w:t>
      </w:r>
      <w:r>
        <w:rPr>
          <w:color w:val="000000"/>
          <w:lang w:eastAsia="zh-CN"/>
        </w:rPr>
        <w:t>【解答】</w:t>
      </w:r>
      <w:r>
        <w:rPr>
          <w:color w:val="000000"/>
          <w:lang w:eastAsia="zh-CN"/>
        </w:rPr>
        <w:t>8</w:t>
      </w:r>
      <w:r>
        <w:rPr>
          <w:color w:val="000000"/>
          <w:lang w:eastAsia="zh-CN"/>
        </w:rPr>
        <w:t>平方千米</w:t>
      </w:r>
      <w:r>
        <w:rPr>
          <w:color w:val="000000"/>
          <w:lang w:eastAsia="zh-CN"/>
        </w:rPr>
        <w:t>=800</w:t>
      </w:r>
      <w:r>
        <w:rPr>
          <w:color w:val="000000"/>
          <w:lang w:eastAsia="zh-CN"/>
        </w:rPr>
        <w:t>公顷，</w:t>
      </w:r>
      <w:r>
        <w:rPr>
          <w:color w:val="000000"/>
          <w:lang w:eastAsia="zh-CN"/>
        </w:rPr>
        <w:t>800+26=826</w:t>
      </w:r>
      <w:r>
        <w:rPr>
          <w:color w:val="000000"/>
          <w:lang w:eastAsia="zh-CN"/>
        </w:rPr>
        <w:t>，所以</w:t>
      </w:r>
      <w:r>
        <w:rPr>
          <w:color w:val="000000"/>
          <w:lang w:eastAsia="zh-CN"/>
        </w:rPr>
        <w:t>8</w:t>
      </w:r>
      <w:r>
        <w:rPr>
          <w:color w:val="000000"/>
          <w:lang w:eastAsia="zh-CN"/>
        </w:rPr>
        <w:t>平方千米</w:t>
      </w:r>
      <w:r>
        <w:rPr>
          <w:color w:val="000000"/>
          <w:lang w:eastAsia="zh-CN"/>
        </w:rPr>
        <w:t>26</w:t>
      </w:r>
      <w:r>
        <w:rPr>
          <w:color w:val="000000"/>
          <w:lang w:eastAsia="zh-CN"/>
        </w:rPr>
        <w:t>公顷</w:t>
      </w:r>
      <w:r>
        <w:rPr>
          <w:color w:val="000000"/>
          <w:lang w:eastAsia="zh-CN"/>
        </w:rPr>
        <w:t>=826</w:t>
      </w:r>
      <w:r>
        <w:rPr>
          <w:color w:val="000000"/>
          <w:lang w:eastAsia="zh-CN"/>
        </w:rPr>
        <w:t>公顷</w:t>
      </w:r>
      <w:r>
        <w:rPr>
          <w:color w:val="000000"/>
          <w:lang w:eastAsia="zh-CN"/>
        </w:rPr>
        <w:t>.</w:t>
      </w:r>
      <w:r>
        <w:rPr>
          <w:lang w:eastAsia="zh-CN"/>
        </w:rPr>
        <w:br/>
      </w:r>
      <w:r>
        <w:rPr>
          <w:color w:val="000000"/>
          <w:lang w:eastAsia="zh-CN"/>
        </w:rPr>
        <w:t>故答案为：</w:t>
      </w:r>
      <w:r>
        <w:rPr>
          <w:color w:val="000000"/>
          <w:lang w:eastAsia="zh-CN"/>
        </w:rPr>
        <w:t>826</w:t>
      </w:r>
    </w:p>
    <w:p w14:paraId="61B85B05" w14:textId="77777777" w:rsidR="007F1C29" w:rsidRDefault="00D97CFC">
      <w:pPr>
        <w:spacing w:after="0"/>
        <w:rPr>
          <w:lang w:eastAsia="zh-CN"/>
        </w:rPr>
      </w:pPr>
      <w:r>
        <w:rPr>
          <w:color w:val="000000"/>
          <w:lang w:eastAsia="zh-CN"/>
        </w:rPr>
        <w:t>【分析】</w:t>
      </w:r>
      <w:r>
        <w:rPr>
          <w:color w:val="000000"/>
          <w:lang w:eastAsia="zh-CN"/>
        </w:rPr>
        <w:t>1</w:t>
      </w:r>
      <w:r>
        <w:rPr>
          <w:color w:val="000000"/>
          <w:lang w:eastAsia="zh-CN"/>
        </w:rPr>
        <w:t>平方千米</w:t>
      </w:r>
      <w:r>
        <w:rPr>
          <w:color w:val="000000"/>
          <w:lang w:eastAsia="zh-CN"/>
        </w:rPr>
        <w:t>=100</w:t>
      </w:r>
      <w:r>
        <w:rPr>
          <w:color w:val="000000"/>
          <w:lang w:eastAsia="zh-CN"/>
        </w:rPr>
        <w:t>公顷，先把</w:t>
      </w:r>
      <w:r>
        <w:rPr>
          <w:color w:val="000000"/>
          <w:lang w:eastAsia="zh-CN"/>
        </w:rPr>
        <w:t>8</w:t>
      </w:r>
      <w:r>
        <w:rPr>
          <w:color w:val="000000"/>
          <w:lang w:eastAsia="zh-CN"/>
        </w:rPr>
        <w:t>平方千米换算成公顷，再加上</w:t>
      </w:r>
      <w:r>
        <w:rPr>
          <w:color w:val="000000"/>
          <w:lang w:eastAsia="zh-CN"/>
        </w:rPr>
        <w:t>26</w:t>
      </w:r>
      <w:r>
        <w:rPr>
          <w:color w:val="000000"/>
          <w:lang w:eastAsia="zh-CN"/>
        </w:rPr>
        <w:t>公顷即可把单位换算成公顷</w:t>
      </w:r>
      <w:r>
        <w:rPr>
          <w:color w:val="000000"/>
          <w:lang w:eastAsia="zh-CN"/>
        </w:rPr>
        <w:t>.</w:t>
      </w:r>
    </w:p>
    <w:p w14:paraId="7888C965" w14:textId="77777777" w:rsidR="007F1C29" w:rsidRDefault="00D97CFC">
      <w:pPr>
        <w:spacing w:after="0"/>
        <w:rPr>
          <w:lang w:eastAsia="zh-CN"/>
        </w:rPr>
      </w:pPr>
      <w:r>
        <w:rPr>
          <w:color w:val="000000"/>
          <w:lang w:eastAsia="zh-CN"/>
        </w:rPr>
        <w:t>14.</w:t>
      </w:r>
      <w:r>
        <w:rPr>
          <w:color w:val="0000FF"/>
          <w:lang w:eastAsia="zh-CN"/>
        </w:rPr>
        <w:t>【答案】</w:t>
      </w:r>
      <w:r>
        <w:rPr>
          <w:color w:val="000000"/>
          <w:lang w:eastAsia="zh-CN"/>
        </w:rPr>
        <w:t xml:space="preserve"> 20</w:t>
      </w:r>
      <w:r>
        <w:rPr>
          <w:color w:val="000000"/>
          <w:lang w:eastAsia="zh-CN"/>
        </w:rPr>
        <w:t>；</w:t>
      </w:r>
      <w:r>
        <w:rPr>
          <w:color w:val="000000"/>
          <w:lang w:eastAsia="zh-CN"/>
        </w:rPr>
        <w:t>9200</w:t>
      </w:r>
      <w:r>
        <w:rPr>
          <w:color w:val="000000"/>
          <w:lang w:eastAsia="zh-CN"/>
        </w:rPr>
        <w:t>；</w:t>
      </w:r>
      <w:r>
        <w:rPr>
          <w:color w:val="000000"/>
          <w:lang w:eastAsia="zh-CN"/>
        </w:rPr>
        <w:t xml:space="preserve">92   </w:t>
      </w:r>
    </w:p>
    <w:p w14:paraId="32A32E30" w14:textId="77777777" w:rsidR="007F1C29" w:rsidRDefault="00D97CFC">
      <w:pPr>
        <w:spacing w:after="0"/>
        <w:rPr>
          <w:lang w:eastAsia="zh-CN"/>
        </w:rPr>
      </w:pPr>
      <w:r>
        <w:rPr>
          <w:color w:val="0000FF"/>
          <w:lang w:eastAsia="zh-CN"/>
        </w:rPr>
        <w:t>【解析】</w:t>
      </w:r>
      <w:r>
        <w:rPr>
          <w:color w:val="000000"/>
          <w:lang w:eastAsia="zh-CN"/>
        </w:rPr>
        <w:t>【解答】解：</w:t>
      </w:r>
      <w:r>
        <w:rPr>
          <w:color w:val="000000"/>
          <w:lang w:eastAsia="zh-CN"/>
        </w:rPr>
        <w:t>1</w:t>
      </w:r>
      <w:r>
        <w:rPr>
          <w:color w:val="000000"/>
          <w:lang w:eastAsia="zh-CN"/>
        </w:rPr>
        <w:t>公顷</w:t>
      </w:r>
      <w:r>
        <w:rPr>
          <w:color w:val="000000"/>
          <w:lang w:eastAsia="zh-CN"/>
        </w:rPr>
        <w:t>=10000</w:t>
      </w:r>
      <w:r>
        <w:rPr>
          <w:color w:val="000000"/>
          <w:lang w:eastAsia="zh-CN"/>
        </w:rPr>
        <w:t>平方米，</w:t>
      </w:r>
      <w:r>
        <w:rPr>
          <w:color w:val="000000"/>
          <w:lang w:eastAsia="zh-CN"/>
        </w:rPr>
        <w:t>1</w:t>
      </w:r>
      <w:r>
        <w:rPr>
          <w:color w:val="000000"/>
          <w:lang w:eastAsia="zh-CN"/>
        </w:rPr>
        <w:t>平方千米</w:t>
      </w:r>
      <w:r>
        <w:rPr>
          <w:color w:val="000000"/>
          <w:lang w:eastAsia="zh-CN"/>
        </w:rPr>
        <w:t>=100</w:t>
      </w:r>
      <w:r>
        <w:rPr>
          <w:color w:val="000000"/>
          <w:lang w:eastAsia="zh-CN"/>
        </w:rPr>
        <w:t>公顷，所以</w:t>
      </w:r>
      <w:r>
        <w:rPr>
          <w:color w:val="000000"/>
          <w:lang w:eastAsia="zh-CN"/>
        </w:rPr>
        <w:t>200000</w:t>
      </w:r>
      <w:r>
        <w:rPr>
          <w:color w:val="000000"/>
          <w:lang w:eastAsia="zh-CN"/>
        </w:rPr>
        <w:t>平方米</w:t>
      </w:r>
      <w:r>
        <w:rPr>
          <w:color w:val="000000"/>
          <w:lang w:eastAsia="zh-CN"/>
        </w:rPr>
        <w:t>=20</w:t>
      </w:r>
      <w:r>
        <w:rPr>
          <w:color w:val="000000"/>
          <w:lang w:eastAsia="zh-CN"/>
        </w:rPr>
        <w:t>公顷；</w:t>
      </w:r>
      <w:r>
        <w:rPr>
          <w:color w:val="000000"/>
          <w:lang w:eastAsia="zh-CN"/>
        </w:rPr>
        <w:t>92000000</w:t>
      </w:r>
      <w:r>
        <w:rPr>
          <w:color w:val="000000"/>
          <w:lang w:eastAsia="zh-CN"/>
        </w:rPr>
        <w:t>平方米</w:t>
      </w:r>
      <w:r>
        <w:rPr>
          <w:color w:val="000000"/>
          <w:lang w:eastAsia="zh-CN"/>
        </w:rPr>
        <w:t>=9200</w:t>
      </w:r>
      <w:r>
        <w:rPr>
          <w:color w:val="000000"/>
          <w:lang w:eastAsia="zh-CN"/>
        </w:rPr>
        <w:t>公顷</w:t>
      </w:r>
      <w:r>
        <w:rPr>
          <w:color w:val="000000"/>
          <w:lang w:eastAsia="zh-CN"/>
        </w:rPr>
        <w:t>=92</w:t>
      </w:r>
      <w:r>
        <w:rPr>
          <w:color w:val="000000"/>
          <w:lang w:eastAsia="zh-CN"/>
        </w:rPr>
        <w:t>平方千米</w:t>
      </w:r>
      <w:r>
        <w:rPr>
          <w:color w:val="000000"/>
          <w:lang w:eastAsia="zh-CN"/>
        </w:rPr>
        <w:t>.</w:t>
      </w:r>
      <w:r>
        <w:rPr>
          <w:lang w:eastAsia="zh-CN"/>
        </w:rPr>
        <w:br/>
      </w:r>
      <w:r>
        <w:rPr>
          <w:color w:val="000000"/>
          <w:lang w:eastAsia="zh-CN"/>
        </w:rPr>
        <w:t>故答案为：</w:t>
      </w:r>
      <w:r>
        <w:rPr>
          <w:color w:val="000000"/>
          <w:lang w:eastAsia="zh-CN"/>
        </w:rPr>
        <w:t>20</w:t>
      </w:r>
      <w:r>
        <w:rPr>
          <w:color w:val="000000"/>
          <w:lang w:eastAsia="zh-CN"/>
        </w:rPr>
        <w:t>；</w:t>
      </w:r>
      <w:r>
        <w:rPr>
          <w:color w:val="000000"/>
          <w:lang w:eastAsia="zh-CN"/>
        </w:rPr>
        <w:t>9200</w:t>
      </w:r>
      <w:r>
        <w:rPr>
          <w:color w:val="000000"/>
          <w:lang w:eastAsia="zh-CN"/>
        </w:rPr>
        <w:t>；</w:t>
      </w:r>
      <w:r>
        <w:rPr>
          <w:color w:val="000000"/>
          <w:lang w:eastAsia="zh-CN"/>
        </w:rPr>
        <w:t>92</w:t>
      </w:r>
    </w:p>
    <w:p w14:paraId="392FC313" w14:textId="77777777" w:rsidR="007F1C29" w:rsidRDefault="00D97CFC">
      <w:pPr>
        <w:spacing w:after="0"/>
        <w:rPr>
          <w:lang w:eastAsia="zh-CN"/>
        </w:rPr>
      </w:pPr>
      <w:r>
        <w:rPr>
          <w:color w:val="000000"/>
          <w:lang w:eastAsia="zh-CN"/>
        </w:rPr>
        <w:t>【分析】</w:t>
      </w:r>
      <w:r>
        <w:rPr>
          <w:color w:val="000000"/>
          <w:lang w:eastAsia="zh-CN"/>
        </w:rPr>
        <w:t>1</w:t>
      </w:r>
      <w:r>
        <w:rPr>
          <w:color w:val="000000"/>
          <w:lang w:eastAsia="zh-CN"/>
        </w:rPr>
        <w:t>平方千米</w:t>
      </w:r>
      <w:r>
        <w:rPr>
          <w:color w:val="000000"/>
          <w:lang w:eastAsia="zh-CN"/>
        </w:rPr>
        <w:t>=100</w:t>
      </w:r>
      <w:r>
        <w:rPr>
          <w:color w:val="000000"/>
          <w:lang w:eastAsia="zh-CN"/>
        </w:rPr>
        <w:t>公顷，</w:t>
      </w:r>
      <w:r>
        <w:rPr>
          <w:color w:val="000000"/>
          <w:lang w:eastAsia="zh-CN"/>
        </w:rPr>
        <w:t>1</w:t>
      </w:r>
      <w:r>
        <w:rPr>
          <w:color w:val="000000"/>
          <w:lang w:eastAsia="zh-CN"/>
        </w:rPr>
        <w:t>公顷</w:t>
      </w:r>
      <w:r>
        <w:rPr>
          <w:color w:val="000000"/>
          <w:lang w:eastAsia="zh-CN"/>
        </w:rPr>
        <w:t>=10000</w:t>
      </w:r>
      <w:r>
        <w:rPr>
          <w:color w:val="000000"/>
          <w:lang w:eastAsia="zh-CN"/>
        </w:rPr>
        <w:t>平方米，由此根据这些单位之间的进率换算即可</w:t>
      </w:r>
      <w:r>
        <w:rPr>
          <w:color w:val="000000"/>
          <w:lang w:eastAsia="zh-CN"/>
        </w:rPr>
        <w:t>.</w:t>
      </w:r>
    </w:p>
    <w:p w14:paraId="785B8F5C" w14:textId="77777777" w:rsidR="007F1C29" w:rsidRDefault="00D97CFC">
      <w:pPr>
        <w:spacing w:after="0"/>
      </w:pPr>
      <w:r>
        <w:rPr>
          <w:color w:val="000000"/>
        </w:rPr>
        <w:t>15.</w:t>
      </w:r>
      <w:r>
        <w:rPr>
          <w:color w:val="0000FF"/>
        </w:rPr>
        <w:t>【答案】</w:t>
      </w:r>
      <w:r>
        <w:rPr>
          <w:color w:val="000000"/>
        </w:rPr>
        <w:t xml:space="preserve"> 89000</w:t>
      </w:r>
      <w:r>
        <w:rPr>
          <w:color w:val="000000"/>
        </w:rPr>
        <w:t>；</w:t>
      </w:r>
      <w:r>
        <w:rPr>
          <w:color w:val="000000"/>
        </w:rPr>
        <w:t xml:space="preserve">0.74   </w:t>
      </w:r>
    </w:p>
    <w:p w14:paraId="6B97A5FE" w14:textId="77777777" w:rsidR="007F1C29" w:rsidRDefault="00D97CFC">
      <w:pPr>
        <w:spacing w:after="0"/>
      </w:pPr>
      <w:r>
        <w:rPr>
          <w:color w:val="0000FF"/>
        </w:rPr>
        <w:lastRenderedPageBreak/>
        <w:t>【解析】</w:t>
      </w:r>
      <w:r>
        <w:rPr>
          <w:color w:val="000000"/>
        </w:rPr>
        <w:t>【解答】解：</w:t>
      </w:r>
      <w:r>
        <w:rPr>
          <w:color w:val="000000"/>
        </w:rPr>
        <w:t>8.9×10000=89000</w:t>
      </w:r>
      <w:r>
        <w:rPr>
          <w:color w:val="000000"/>
        </w:rPr>
        <w:t>，所有</w:t>
      </w:r>
      <w:r>
        <w:rPr>
          <w:color w:val="000000"/>
        </w:rPr>
        <w:t>8.9</w:t>
      </w:r>
      <w:r>
        <w:rPr>
          <w:color w:val="000000"/>
        </w:rPr>
        <w:t>公顷</w:t>
      </w:r>
      <w:r>
        <w:rPr>
          <w:color w:val="000000"/>
        </w:rPr>
        <w:t>=89000</w:t>
      </w:r>
      <w:r>
        <w:rPr>
          <w:color w:val="000000"/>
        </w:rPr>
        <w:t>平方米；</w:t>
      </w:r>
      <w:r>
        <w:br/>
      </w:r>
      <w:r>
        <w:rPr>
          <w:color w:val="000000"/>
        </w:rPr>
        <w:t>740000÷1000000=0.74</w:t>
      </w:r>
      <w:r>
        <w:rPr>
          <w:color w:val="000000"/>
        </w:rPr>
        <w:t>，所有</w:t>
      </w:r>
      <w:r>
        <w:rPr>
          <w:color w:val="000000"/>
        </w:rPr>
        <w:t>740000m</w:t>
      </w:r>
      <w:r>
        <w:rPr>
          <w:color w:val="000000"/>
          <w:vertAlign w:val="superscript"/>
        </w:rPr>
        <w:t>2</w:t>
      </w:r>
      <w:r>
        <w:rPr>
          <w:color w:val="000000"/>
        </w:rPr>
        <w:t>=0.74km</w:t>
      </w:r>
      <w:r>
        <w:rPr>
          <w:color w:val="000000"/>
          <w:vertAlign w:val="superscript"/>
        </w:rPr>
        <w:t>2</w:t>
      </w:r>
    </w:p>
    <w:p w14:paraId="33C7FEEE" w14:textId="77777777" w:rsidR="007F1C29" w:rsidRDefault="00D97CFC">
      <w:pPr>
        <w:spacing w:after="0"/>
        <w:rPr>
          <w:lang w:eastAsia="zh-CN"/>
        </w:rPr>
      </w:pPr>
      <w:r>
        <w:rPr>
          <w:color w:val="000000"/>
          <w:lang w:eastAsia="zh-CN"/>
        </w:rPr>
        <w:t>故答案为：</w:t>
      </w:r>
      <w:r>
        <w:rPr>
          <w:color w:val="000000"/>
          <w:lang w:eastAsia="zh-CN"/>
        </w:rPr>
        <w:t>89000</w:t>
      </w:r>
      <w:r>
        <w:rPr>
          <w:color w:val="000000"/>
          <w:lang w:eastAsia="zh-CN"/>
        </w:rPr>
        <w:t>；</w:t>
      </w:r>
      <w:r>
        <w:rPr>
          <w:color w:val="000000"/>
          <w:lang w:eastAsia="zh-CN"/>
        </w:rPr>
        <w:t>0.74</w:t>
      </w:r>
      <w:r>
        <w:rPr>
          <w:lang w:eastAsia="zh-CN"/>
        </w:rPr>
        <w:br/>
      </w:r>
      <w:r>
        <w:rPr>
          <w:color w:val="000000"/>
          <w:lang w:eastAsia="zh-CN"/>
        </w:rPr>
        <w:t>【分析】</w:t>
      </w:r>
      <w:r>
        <w:rPr>
          <w:color w:val="000000"/>
          <w:lang w:eastAsia="zh-CN"/>
        </w:rPr>
        <w:t>1</w:t>
      </w:r>
      <w:r>
        <w:rPr>
          <w:color w:val="000000"/>
          <w:lang w:eastAsia="zh-CN"/>
        </w:rPr>
        <w:t>公顷</w:t>
      </w:r>
      <w:r>
        <w:rPr>
          <w:color w:val="000000"/>
          <w:lang w:eastAsia="zh-CN"/>
        </w:rPr>
        <w:t>=10000</w:t>
      </w:r>
      <w:r>
        <w:rPr>
          <w:color w:val="000000"/>
          <w:lang w:eastAsia="zh-CN"/>
        </w:rPr>
        <w:t>平方米，</w:t>
      </w:r>
      <w:r>
        <w:rPr>
          <w:color w:val="000000"/>
          <w:lang w:eastAsia="zh-CN"/>
        </w:rPr>
        <w:t>1</w:t>
      </w:r>
      <w:r>
        <w:rPr>
          <w:color w:val="000000"/>
          <w:lang w:eastAsia="zh-CN"/>
        </w:rPr>
        <w:t>平方千米</w:t>
      </w:r>
      <w:r>
        <w:rPr>
          <w:color w:val="000000"/>
          <w:lang w:eastAsia="zh-CN"/>
        </w:rPr>
        <w:t>=1000000</w:t>
      </w:r>
      <w:r>
        <w:rPr>
          <w:color w:val="000000"/>
          <w:lang w:eastAsia="zh-CN"/>
        </w:rPr>
        <w:t>平方米，把高级单位换算成低级单位要乘进率，把低级单位换算成高级单位要除以进率</w:t>
      </w:r>
      <w:r>
        <w:rPr>
          <w:color w:val="000000"/>
          <w:lang w:eastAsia="zh-CN"/>
        </w:rPr>
        <w:t>.</w:t>
      </w:r>
    </w:p>
    <w:p w14:paraId="1A8BBB77" w14:textId="77777777" w:rsidR="007F1C29" w:rsidRDefault="00D97CFC">
      <w:pPr>
        <w:rPr>
          <w:lang w:eastAsia="zh-CN"/>
        </w:rPr>
      </w:pPr>
      <w:r>
        <w:rPr>
          <w:lang w:eastAsia="zh-CN"/>
        </w:rPr>
        <w:t>四、计算题</w:t>
      </w:r>
    </w:p>
    <w:p w14:paraId="7DA3973F" w14:textId="77777777" w:rsidR="00D97CFC" w:rsidRDefault="00D97CFC">
      <w:pPr>
        <w:spacing w:after="0"/>
        <w:rPr>
          <w:lang w:eastAsia="zh-CN"/>
        </w:rPr>
      </w:pPr>
      <w:r>
        <w:rPr>
          <w:color w:val="000000"/>
          <w:lang w:eastAsia="zh-CN"/>
        </w:rPr>
        <w:t>16.</w:t>
      </w:r>
      <w:r>
        <w:rPr>
          <w:color w:val="0000FF"/>
          <w:lang w:eastAsia="zh-CN"/>
        </w:rPr>
        <w:t>【答案】</w:t>
      </w:r>
      <w:r>
        <w:rPr>
          <w:color w:val="000000"/>
          <w:lang w:eastAsia="zh-CN"/>
        </w:rPr>
        <w:t>解：面积：</w:t>
      </w:r>
      <w:r>
        <w:rPr>
          <w:color w:val="000000"/>
          <w:lang w:eastAsia="zh-CN"/>
        </w:rPr>
        <w:t>600×200</w:t>
      </w:r>
      <w:r>
        <w:rPr>
          <w:color w:val="000000"/>
          <w:lang w:eastAsia="zh-CN"/>
        </w:rPr>
        <w:t>＝</w:t>
      </w:r>
      <w:r>
        <w:rPr>
          <w:color w:val="000000"/>
          <w:lang w:eastAsia="zh-CN"/>
        </w:rPr>
        <w:t>120000</w:t>
      </w:r>
      <w:r>
        <w:rPr>
          <w:color w:val="000000"/>
          <w:lang w:eastAsia="zh-CN"/>
        </w:rPr>
        <w:t>平方米＝</w:t>
      </w:r>
      <w:r>
        <w:rPr>
          <w:color w:val="000000"/>
          <w:lang w:eastAsia="zh-CN"/>
        </w:rPr>
        <w:t>12</w:t>
      </w:r>
      <w:r>
        <w:rPr>
          <w:color w:val="000000"/>
          <w:lang w:eastAsia="zh-CN"/>
        </w:rPr>
        <w:t>公顷；</w:t>
      </w:r>
    </w:p>
    <w:p w14:paraId="07EE55FC" w14:textId="77777777" w:rsidR="007F1C29" w:rsidRDefault="00D97CFC">
      <w:pPr>
        <w:spacing w:after="0"/>
      </w:pPr>
      <w:r>
        <w:rPr>
          <w:color w:val="000000"/>
        </w:rPr>
        <w:t>120000÷6</w:t>
      </w:r>
      <w:r>
        <w:rPr>
          <w:color w:val="000000"/>
        </w:rPr>
        <w:t>＝</w:t>
      </w:r>
      <w:r>
        <w:rPr>
          <w:color w:val="000000"/>
        </w:rPr>
        <w:t>20000</w:t>
      </w:r>
      <w:r>
        <w:rPr>
          <w:color w:val="000000"/>
        </w:rPr>
        <w:t>（株）；</w:t>
      </w:r>
    </w:p>
    <w:p w14:paraId="5D654F08" w14:textId="77777777" w:rsidR="007F1C29" w:rsidRDefault="00D97CFC">
      <w:pPr>
        <w:spacing w:after="0"/>
      </w:pPr>
      <w:r>
        <w:rPr>
          <w:color w:val="000000"/>
        </w:rPr>
        <w:t>120000×20</w:t>
      </w:r>
      <w:r>
        <w:rPr>
          <w:color w:val="000000"/>
        </w:rPr>
        <w:t>＝</w:t>
      </w:r>
      <w:r>
        <w:rPr>
          <w:color w:val="000000"/>
        </w:rPr>
        <w:t>2400000</w:t>
      </w:r>
      <w:r>
        <w:rPr>
          <w:color w:val="000000"/>
        </w:rPr>
        <w:t>千克＝</w:t>
      </w:r>
      <w:r>
        <w:rPr>
          <w:color w:val="000000"/>
        </w:rPr>
        <w:t>2400</w:t>
      </w:r>
      <w:r>
        <w:rPr>
          <w:color w:val="000000"/>
        </w:rPr>
        <w:t>吨</w:t>
      </w:r>
    </w:p>
    <w:p w14:paraId="1295BF60" w14:textId="77777777" w:rsidR="007F1C29" w:rsidRDefault="00D97CFC">
      <w:pPr>
        <w:spacing w:after="0"/>
        <w:rPr>
          <w:lang w:eastAsia="zh-CN"/>
        </w:rPr>
      </w:pPr>
      <w:r>
        <w:rPr>
          <w:color w:val="000000"/>
          <w:lang w:eastAsia="zh-CN"/>
        </w:rPr>
        <w:t>答：一共要施肥</w:t>
      </w:r>
      <w:r>
        <w:rPr>
          <w:color w:val="000000"/>
          <w:lang w:eastAsia="zh-CN"/>
        </w:rPr>
        <w:t>2400</w:t>
      </w:r>
      <w:r>
        <w:rPr>
          <w:color w:val="000000"/>
          <w:lang w:eastAsia="zh-CN"/>
        </w:rPr>
        <w:t>吨。</w:t>
      </w:r>
    </w:p>
    <w:p w14:paraId="15DB74B5" w14:textId="77777777" w:rsidR="00D97CFC" w:rsidRDefault="00D97CFC">
      <w:pPr>
        <w:spacing w:after="0"/>
        <w:rPr>
          <w:lang w:eastAsia="zh-CN"/>
        </w:rPr>
      </w:pPr>
      <w:r>
        <w:rPr>
          <w:color w:val="0000FF"/>
          <w:lang w:eastAsia="zh-CN"/>
        </w:rPr>
        <w:t>【解析】</w:t>
      </w:r>
      <w:r>
        <w:rPr>
          <w:color w:val="000000"/>
          <w:lang w:eastAsia="zh-CN"/>
        </w:rPr>
        <w:t>【分析】面积：</w:t>
      </w:r>
      <w:r>
        <w:rPr>
          <w:color w:val="000000"/>
          <w:lang w:eastAsia="zh-CN"/>
        </w:rPr>
        <w:t>600×200</w:t>
      </w:r>
      <w:r>
        <w:rPr>
          <w:color w:val="000000"/>
          <w:lang w:eastAsia="zh-CN"/>
        </w:rPr>
        <w:t>＝</w:t>
      </w:r>
      <w:r>
        <w:rPr>
          <w:color w:val="000000"/>
          <w:lang w:eastAsia="zh-CN"/>
        </w:rPr>
        <w:t>120000</w:t>
      </w:r>
      <w:r>
        <w:rPr>
          <w:color w:val="000000"/>
          <w:lang w:eastAsia="zh-CN"/>
        </w:rPr>
        <w:t>平方米＝</w:t>
      </w:r>
      <w:r>
        <w:rPr>
          <w:color w:val="000000"/>
          <w:lang w:eastAsia="zh-CN"/>
        </w:rPr>
        <w:t>12</w:t>
      </w:r>
      <w:r>
        <w:rPr>
          <w:color w:val="000000"/>
          <w:lang w:eastAsia="zh-CN"/>
        </w:rPr>
        <w:t>公顷；</w:t>
      </w:r>
      <w:r>
        <w:rPr>
          <w:color w:val="000000"/>
          <w:lang w:eastAsia="zh-CN"/>
        </w:rPr>
        <w:t>120000÷6</w:t>
      </w:r>
      <w:r>
        <w:rPr>
          <w:color w:val="000000"/>
          <w:lang w:eastAsia="zh-CN"/>
        </w:rPr>
        <w:t>＝</w:t>
      </w:r>
      <w:r>
        <w:rPr>
          <w:color w:val="000000"/>
          <w:lang w:eastAsia="zh-CN"/>
        </w:rPr>
        <w:t>20000</w:t>
      </w:r>
      <w:r>
        <w:rPr>
          <w:color w:val="000000"/>
          <w:lang w:eastAsia="zh-CN"/>
        </w:rPr>
        <w:t>（株）；</w:t>
      </w:r>
      <w:r>
        <w:rPr>
          <w:color w:val="000000"/>
          <w:lang w:eastAsia="zh-CN"/>
        </w:rPr>
        <w:t>120000×20</w:t>
      </w:r>
      <w:r>
        <w:rPr>
          <w:color w:val="000000"/>
          <w:lang w:eastAsia="zh-CN"/>
        </w:rPr>
        <w:t>＝</w:t>
      </w:r>
      <w:r>
        <w:rPr>
          <w:color w:val="000000"/>
          <w:lang w:eastAsia="zh-CN"/>
        </w:rPr>
        <w:t>2400000</w:t>
      </w:r>
      <w:r>
        <w:rPr>
          <w:color w:val="000000"/>
          <w:lang w:eastAsia="zh-CN"/>
        </w:rPr>
        <w:t>千克＝</w:t>
      </w:r>
      <w:r>
        <w:rPr>
          <w:color w:val="000000"/>
          <w:lang w:eastAsia="zh-CN"/>
        </w:rPr>
        <w:t>2400</w:t>
      </w:r>
      <w:r>
        <w:rPr>
          <w:color w:val="000000"/>
          <w:lang w:eastAsia="zh-CN"/>
        </w:rPr>
        <w:t>吨</w:t>
      </w:r>
    </w:p>
    <w:p w14:paraId="1F190B63" w14:textId="77777777" w:rsidR="007F1C29" w:rsidRDefault="00D97CFC">
      <w:pPr>
        <w:rPr>
          <w:lang w:eastAsia="zh-CN"/>
        </w:rPr>
      </w:pPr>
      <w:r>
        <w:rPr>
          <w:lang w:eastAsia="zh-CN"/>
        </w:rPr>
        <w:t>五、解答题</w:t>
      </w:r>
    </w:p>
    <w:p w14:paraId="1ED6A152" w14:textId="77777777" w:rsidR="007F1C29" w:rsidRDefault="00D97CFC">
      <w:pPr>
        <w:spacing w:after="0"/>
        <w:rPr>
          <w:lang w:eastAsia="zh-CN"/>
        </w:rPr>
      </w:pPr>
      <w:r>
        <w:rPr>
          <w:color w:val="000000"/>
          <w:lang w:eastAsia="zh-CN"/>
        </w:rPr>
        <w:t>17.</w:t>
      </w:r>
      <w:r>
        <w:rPr>
          <w:color w:val="0000FF"/>
          <w:lang w:eastAsia="zh-CN"/>
        </w:rPr>
        <w:t>【答案】</w:t>
      </w:r>
      <w:r>
        <w:rPr>
          <w:color w:val="000000"/>
          <w:lang w:eastAsia="zh-CN"/>
        </w:rPr>
        <w:t>1351634</w:t>
      </w:r>
      <w:r>
        <w:rPr>
          <w:color w:val="000000"/>
          <w:lang w:eastAsia="zh-CN"/>
        </w:rPr>
        <w:t>平方千米</w:t>
      </w:r>
      <w:r>
        <w:rPr>
          <w:color w:val="000000"/>
          <w:lang w:eastAsia="zh-CN"/>
        </w:rPr>
        <w:t xml:space="preserve">  </w:t>
      </w:r>
    </w:p>
    <w:p w14:paraId="2AF77DCA" w14:textId="77777777" w:rsidR="007F1C29" w:rsidRDefault="00D97CFC">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平方千米</w:t>
      </w:r>
      <w:r>
        <w:rPr>
          <w:color w:val="000000"/>
          <w:lang w:eastAsia="zh-CN"/>
        </w:rPr>
        <w:t>=100</w:t>
      </w:r>
      <w:r>
        <w:rPr>
          <w:color w:val="000000"/>
          <w:lang w:eastAsia="zh-CN"/>
        </w:rPr>
        <w:t>公顷，所以公顷和平方千米之间的进率是</w:t>
      </w:r>
      <w:r>
        <w:rPr>
          <w:color w:val="000000"/>
          <w:lang w:eastAsia="zh-CN"/>
        </w:rPr>
        <w:t>100</w:t>
      </w:r>
      <w:r>
        <w:rPr>
          <w:color w:val="000000"/>
          <w:lang w:eastAsia="zh-CN"/>
        </w:rPr>
        <w:t>，据此作答即可。</w:t>
      </w:r>
    </w:p>
    <w:p w14:paraId="73A16E4B" w14:textId="77777777" w:rsidR="007F1C29" w:rsidRDefault="00D97CFC">
      <w:pPr>
        <w:spacing w:after="0"/>
        <w:rPr>
          <w:lang w:eastAsia="zh-CN"/>
        </w:rPr>
      </w:pPr>
      <w:r>
        <w:rPr>
          <w:color w:val="000000"/>
          <w:lang w:eastAsia="zh-CN"/>
        </w:rPr>
        <w:t>18.</w:t>
      </w:r>
      <w:r>
        <w:rPr>
          <w:color w:val="0000FF"/>
          <w:lang w:eastAsia="zh-CN"/>
        </w:rPr>
        <w:t>【答案】</w:t>
      </w:r>
      <w:r>
        <w:rPr>
          <w:color w:val="000000"/>
          <w:lang w:eastAsia="zh-CN"/>
        </w:rPr>
        <w:t>解：</w:t>
      </w:r>
      <w:r>
        <w:rPr>
          <w:color w:val="000000"/>
          <w:lang w:eastAsia="zh-CN"/>
        </w:rPr>
        <w:t>200×60=12000</w:t>
      </w:r>
      <w:r>
        <w:rPr>
          <w:color w:val="000000"/>
          <w:lang w:eastAsia="zh-CN"/>
        </w:rPr>
        <w:t>（平方米）</w:t>
      </w:r>
      <w:r>
        <w:rPr>
          <w:lang w:eastAsia="zh-CN"/>
        </w:rPr>
        <w:br/>
      </w:r>
      <w:r>
        <w:rPr>
          <w:color w:val="000000"/>
          <w:lang w:eastAsia="zh-CN"/>
        </w:rPr>
        <w:t>12000</w:t>
      </w:r>
      <w:r>
        <w:rPr>
          <w:color w:val="000000"/>
          <w:lang w:eastAsia="zh-CN"/>
        </w:rPr>
        <w:t>平方米</w:t>
      </w:r>
      <w:r>
        <w:rPr>
          <w:color w:val="000000"/>
          <w:lang w:eastAsia="zh-CN"/>
        </w:rPr>
        <w:t>=1.2</w:t>
      </w:r>
      <w:r>
        <w:rPr>
          <w:color w:val="000000"/>
          <w:lang w:eastAsia="zh-CN"/>
        </w:rPr>
        <w:t>公顷</w:t>
      </w:r>
      <w:r>
        <w:rPr>
          <w:lang w:eastAsia="zh-CN"/>
        </w:rPr>
        <w:br/>
      </w:r>
      <w:r>
        <w:rPr>
          <w:color w:val="000000"/>
          <w:lang w:eastAsia="zh-CN"/>
        </w:rPr>
        <w:t>答：它的面积是</w:t>
      </w:r>
      <w:r>
        <w:rPr>
          <w:color w:val="000000"/>
          <w:lang w:eastAsia="zh-CN"/>
        </w:rPr>
        <w:t>12000</w:t>
      </w:r>
      <w:r>
        <w:rPr>
          <w:color w:val="000000"/>
          <w:lang w:eastAsia="zh-CN"/>
        </w:rPr>
        <w:t>平方米，合</w:t>
      </w:r>
      <w:r>
        <w:rPr>
          <w:color w:val="000000"/>
          <w:lang w:eastAsia="zh-CN"/>
        </w:rPr>
        <w:t>1.2</w:t>
      </w:r>
      <w:r>
        <w:rPr>
          <w:color w:val="000000"/>
          <w:lang w:eastAsia="zh-CN"/>
        </w:rPr>
        <w:t>公顷。</w:t>
      </w:r>
      <w:r>
        <w:rPr>
          <w:color w:val="000000"/>
          <w:lang w:eastAsia="zh-CN"/>
        </w:rPr>
        <w:t xml:space="preserve">  </w:t>
      </w:r>
    </w:p>
    <w:p w14:paraId="13113121" w14:textId="77777777" w:rsidR="007F1C29" w:rsidRDefault="00D97CFC">
      <w:pPr>
        <w:spacing w:after="0"/>
        <w:rPr>
          <w:lang w:eastAsia="zh-CN"/>
        </w:rPr>
      </w:pPr>
      <w:r>
        <w:rPr>
          <w:color w:val="0000FF"/>
          <w:lang w:eastAsia="zh-CN"/>
        </w:rPr>
        <w:t>【解析】</w:t>
      </w:r>
      <w:r>
        <w:rPr>
          <w:color w:val="000000"/>
          <w:lang w:eastAsia="zh-CN"/>
        </w:rPr>
        <w:t>【分析】平行四边形的面积</w:t>
      </w:r>
      <w:r>
        <w:rPr>
          <w:color w:val="000000"/>
          <w:lang w:eastAsia="zh-CN"/>
        </w:rPr>
        <w:t>=</w:t>
      </w:r>
      <w:r>
        <w:rPr>
          <w:color w:val="000000"/>
          <w:lang w:eastAsia="zh-CN"/>
        </w:rPr>
        <w:t>底</w:t>
      </w:r>
      <w:r>
        <w:rPr>
          <w:color w:val="000000"/>
          <w:lang w:eastAsia="zh-CN"/>
        </w:rPr>
        <w:t>×</w:t>
      </w:r>
      <w:r>
        <w:rPr>
          <w:color w:val="000000"/>
          <w:lang w:eastAsia="zh-CN"/>
        </w:rPr>
        <w:t>高；</w:t>
      </w:r>
      <w:r>
        <w:rPr>
          <w:color w:val="000000"/>
          <w:lang w:eastAsia="zh-CN"/>
        </w:rPr>
        <w:t>1</w:t>
      </w:r>
      <w:r>
        <w:rPr>
          <w:color w:val="000000"/>
          <w:lang w:eastAsia="zh-CN"/>
        </w:rPr>
        <w:t>公顷</w:t>
      </w:r>
      <w:r>
        <w:rPr>
          <w:color w:val="000000"/>
          <w:lang w:eastAsia="zh-CN"/>
        </w:rPr>
        <w:t>=10000</w:t>
      </w:r>
      <w:r>
        <w:rPr>
          <w:color w:val="000000"/>
          <w:lang w:eastAsia="zh-CN"/>
        </w:rPr>
        <w:t>平方米。</w:t>
      </w:r>
    </w:p>
    <w:p w14:paraId="15967876" w14:textId="77777777" w:rsidR="007F1C29" w:rsidRDefault="00D97CFC">
      <w:pPr>
        <w:rPr>
          <w:lang w:eastAsia="zh-CN"/>
        </w:rPr>
      </w:pPr>
      <w:r>
        <w:rPr>
          <w:lang w:eastAsia="zh-CN"/>
        </w:rPr>
        <w:t>六、综合题</w:t>
      </w:r>
    </w:p>
    <w:p w14:paraId="4898068E" w14:textId="77777777" w:rsidR="007F1C29" w:rsidRDefault="00D97CFC">
      <w:pPr>
        <w:spacing w:after="0"/>
        <w:rPr>
          <w:lang w:eastAsia="zh-CN"/>
        </w:rPr>
      </w:pPr>
      <w:r>
        <w:rPr>
          <w:color w:val="000000"/>
          <w:lang w:eastAsia="zh-CN"/>
        </w:rPr>
        <w:t>19.</w:t>
      </w:r>
      <w:r>
        <w:rPr>
          <w:color w:val="0000FF"/>
          <w:lang w:eastAsia="zh-CN"/>
        </w:rPr>
        <w:t>【答案】</w:t>
      </w:r>
      <w:r>
        <w:rPr>
          <w:color w:val="000000"/>
          <w:lang w:eastAsia="zh-CN"/>
        </w:rPr>
        <w:t>（</w:t>
      </w:r>
      <w:r>
        <w:rPr>
          <w:color w:val="000000"/>
          <w:lang w:eastAsia="zh-CN"/>
        </w:rPr>
        <w:t>1</w:t>
      </w:r>
      <w:r>
        <w:rPr>
          <w:color w:val="000000"/>
          <w:lang w:eastAsia="zh-CN"/>
        </w:rPr>
        <w:t>）</w:t>
      </w:r>
      <w:r>
        <w:rPr>
          <w:color w:val="000000"/>
          <w:lang w:eastAsia="zh-CN"/>
        </w:rPr>
        <w:t>8.9</w:t>
      </w:r>
      <w:r>
        <w:rPr>
          <w:lang w:eastAsia="zh-CN"/>
        </w:rPr>
        <w:br/>
      </w:r>
      <w:r>
        <w:rPr>
          <w:color w:val="000000"/>
          <w:lang w:eastAsia="zh-CN"/>
        </w:rPr>
        <w:t>（</w:t>
      </w:r>
      <w:r>
        <w:rPr>
          <w:color w:val="000000"/>
          <w:lang w:eastAsia="zh-CN"/>
        </w:rPr>
        <w:t>2</w:t>
      </w:r>
      <w:r>
        <w:rPr>
          <w:color w:val="000000"/>
          <w:lang w:eastAsia="zh-CN"/>
        </w:rPr>
        <w:t>）</w:t>
      </w:r>
      <w:r>
        <w:rPr>
          <w:color w:val="000000"/>
          <w:lang w:eastAsia="zh-CN"/>
        </w:rPr>
        <w:t>134</w:t>
      </w:r>
      <w:r>
        <w:rPr>
          <w:color w:val="000000"/>
          <w:lang w:eastAsia="zh-CN"/>
        </w:rPr>
        <w:t>；</w:t>
      </w:r>
      <w:r>
        <w:rPr>
          <w:color w:val="000000"/>
          <w:lang w:eastAsia="zh-CN"/>
        </w:rPr>
        <w:t>27</w:t>
      </w:r>
      <w:r>
        <w:rPr>
          <w:lang w:eastAsia="zh-CN"/>
        </w:rPr>
        <w:br/>
      </w:r>
      <w:r>
        <w:rPr>
          <w:color w:val="000000"/>
          <w:lang w:eastAsia="zh-CN"/>
        </w:rPr>
        <w:t>（</w:t>
      </w:r>
      <w:r>
        <w:rPr>
          <w:color w:val="000000"/>
          <w:lang w:eastAsia="zh-CN"/>
        </w:rPr>
        <w:t>3</w:t>
      </w:r>
      <w:r>
        <w:rPr>
          <w:color w:val="000000"/>
          <w:lang w:eastAsia="zh-CN"/>
        </w:rPr>
        <w:t>）地少人多；地广人稀；地广人稀</w:t>
      </w:r>
      <w:r>
        <w:rPr>
          <w:lang w:eastAsia="zh-CN"/>
        </w:rPr>
        <w:br/>
      </w:r>
      <w:r>
        <w:rPr>
          <w:color w:val="000000"/>
          <w:lang w:eastAsia="zh-CN"/>
        </w:rPr>
        <w:t xml:space="preserve">  </w:t>
      </w:r>
    </w:p>
    <w:p w14:paraId="0B405E90" w14:textId="77777777" w:rsidR="007F1C29" w:rsidRDefault="00D97CFC">
      <w:pPr>
        <w:spacing w:after="0"/>
        <w:rPr>
          <w:lang w:eastAsia="zh-CN"/>
        </w:rPr>
      </w:pPr>
      <w:r>
        <w:rPr>
          <w:color w:val="0000FF"/>
          <w:lang w:eastAsia="zh-CN"/>
        </w:rPr>
        <w:t>【解析】</w:t>
      </w:r>
      <w:r>
        <w:rPr>
          <w:color w:val="000000"/>
          <w:lang w:eastAsia="zh-CN"/>
        </w:rPr>
        <w:t>【解答】解：（</w:t>
      </w:r>
      <w:r>
        <w:rPr>
          <w:color w:val="000000"/>
          <w:lang w:eastAsia="zh-CN"/>
        </w:rPr>
        <w:t>1</w:t>
      </w:r>
      <w:r>
        <w:rPr>
          <w:color w:val="000000"/>
          <w:lang w:eastAsia="zh-CN"/>
        </w:rPr>
        <w:t>）我国的人口数是俄罗斯的</w:t>
      </w:r>
      <w:r>
        <w:rPr>
          <w:color w:val="000000"/>
          <w:lang w:eastAsia="zh-CN"/>
        </w:rPr>
        <w:t>12.95÷1.45≈8.9</w:t>
      </w:r>
      <w:r>
        <w:rPr>
          <w:color w:val="000000"/>
          <w:lang w:eastAsia="zh-CN"/>
        </w:rPr>
        <w:t>倍；</w:t>
      </w:r>
      <w:r>
        <w:rPr>
          <w:lang w:eastAsia="zh-CN"/>
        </w:rPr>
        <w:br/>
      </w:r>
      <w:r>
        <w:rPr>
          <w:color w:val="000000"/>
          <w:lang w:eastAsia="zh-CN"/>
        </w:rPr>
        <w:t>（</w:t>
      </w:r>
      <w:r>
        <w:rPr>
          <w:color w:val="000000"/>
          <w:lang w:eastAsia="zh-CN"/>
        </w:rPr>
        <w:t>2</w:t>
      </w:r>
      <w:r>
        <w:rPr>
          <w:color w:val="000000"/>
          <w:lang w:eastAsia="zh-CN"/>
        </w:rPr>
        <w:t>）中国的平均人口密度约为</w:t>
      </w:r>
      <w:r>
        <w:rPr>
          <w:color w:val="000000"/>
          <w:lang w:eastAsia="zh-CN"/>
        </w:rPr>
        <w:t>12.95×100000000÷</w:t>
      </w:r>
      <w:r>
        <w:rPr>
          <w:color w:val="000000"/>
          <w:lang w:eastAsia="zh-CN"/>
        </w:rPr>
        <w:t>（</w:t>
      </w:r>
      <w:r>
        <w:rPr>
          <w:color w:val="000000"/>
          <w:lang w:eastAsia="zh-CN"/>
        </w:rPr>
        <w:t>960×10000</w:t>
      </w:r>
      <w:r>
        <w:rPr>
          <w:color w:val="000000"/>
          <w:lang w:eastAsia="zh-CN"/>
        </w:rPr>
        <w:t>）</w:t>
      </w:r>
      <w:r>
        <w:rPr>
          <w:color w:val="000000"/>
          <w:lang w:eastAsia="zh-CN"/>
        </w:rPr>
        <w:t>≈134</w:t>
      </w:r>
      <w:r>
        <w:rPr>
          <w:color w:val="000000"/>
          <w:lang w:eastAsia="zh-CN"/>
        </w:rPr>
        <w:t>人</w:t>
      </w:r>
      <w:r>
        <w:rPr>
          <w:color w:val="000000"/>
          <w:lang w:eastAsia="zh-CN"/>
        </w:rPr>
        <w:t>/</w:t>
      </w:r>
      <w:r>
        <w:rPr>
          <w:color w:val="000000"/>
          <w:lang w:eastAsia="zh-CN"/>
        </w:rPr>
        <w:t>平方千米，美国的平均人口密度约为</w:t>
      </w:r>
      <w:r>
        <w:rPr>
          <w:color w:val="000000"/>
          <w:lang w:eastAsia="zh-CN"/>
        </w:rPr>
        <w:t>2.49×100000000÷</w:t>
      </w:r>
      <w:r>
        <w:rPr>
          <w:color w:val="000000"/>
          <w:lang w:eastAsia="zh-CN"/>
        </w:rPr>
        <w:t>（</w:t>
      </w:r>
      <w:r>
        <w:rPr>
          <w:color w:val="000000"/>
          <w:lang w:eastAsia="zh-CN"/>
        </w:rPr>
        <w:t>937×10000</w:t>
      </w:r>
      <w:r>
        <w:rPr>
          <w:color w:val="000000"/>
          <w:lang w:eastAsia="zh-CN"/>
        </w:rPr>
        <w:t>）</w:t>
      </w:r>
      <w:r>
        <w:rPr>
          <w:color w:val="000000"/>
          <w:lang w:eastAsia="zh-CN"/>
        </w:rPr>
        <w:t>≈27</w:t>
      </w:r>
      <w:r>
        <w:rPr>
          <w:color w:val="000000"/>
          <w:lang w:eastAsia="zh-CN"/>
        </w:rPr>
        <w:t>人</w:t>
      </w:r>
      <w:r>
        <w:rPr>
          <w:color w:val="000000"/>
          <w:lang w:eastAsia="zh-CN"/>
        </w:rPr>
        <w:t>/</w:t>
      </w:r>
      <w:r>
        <w:rPr>
          <w:color w:val="000000"/>
          <w:lang w:eastAsia="zh-CN"/>
        </w:rPr>
        <w:t>平方千米；</w:t>
      </w:r>
      <w:r>
        <w:rPr>
          <w:lang w:eastAsia="zh-CN"/>
        </w:rPr>
        <w:br/>
      </w:r>
      <w:r>
        <w:rPr>
          <w:color w:val="000000"/>
          <w:lang w:eastAsia="zh-CN"/>
        </w:rPr>
        <w:t>（</w:t>
      </w:r>
      <w:r>
        <w:rPr>
          <w:color w:val="000000"/>
          <w:lang w:eastAsia="zh-CN"/>
        </w:rPr>
        <w:t>3</w:t>
      </w:r>
      <w:r>
        <w:rPr>
          <w:color w:val="000000"/>
          <w:lang w:eastAsia="zh-CN"/>
        </w:rPr>
        <w:t>）表中材料说明中国、美国和俄罗斯在陆地面积和人口方面的基本国情是：中国地少人多；美国地广人稀；俄罗斯地广人稀。</w:t>
      </w:r>
      <w:r>
        <w:rPr>
          <w:lang w:eastAsia="zh-CN"/>
        </w:rPr>
        <w:br/>
      </w:r>
      <w:r>
        <w:rPr>
          <w:color w:val="000000"/>
          <w:lang w:eastAsia="zh-CN"/>
        </w:rPr>
        <w:t>故答案为：（</w:t>
      </w:r>
      <w:r>
        <w:rPr>
          <w:color w:val="000000"/>
          <w:lang w:eastAsia="zh-CN"/>
        </w:rPr>
        <w:t>1</w:t>
      </w:r>
      <w:r>
        <w:rPr>
          <w:color w:val="000000"/>
          <w:lang w:eastAsia="zh-CN"/>
        </w:rPr>
        <w:t>）</w:t>
      </w:r>
      <w:r>
        <w:rPr>
          <w:color w:val="000000"/>
          <w:lang w:eastAsia="zh-CN"/>
        </w:rPr>
        <w:t>8.9</w:t>
      </w:r>
      <w:r>
        <w:rPr>
          <w:color w:val="000000"/>
          <w:lang w:eastAsia="zh-CN"/>
        </w:rPr>
        <w:t>；（</w:t>
      </w:r>
      <w:r>
        <w:rPr>
          <w:color w:val="000000"/>
          <w:lang w:eastAsia="zh-CN"/>
        </w:rPr>
        <w:t>2</w:t>
      </w:r>
      <w:r>
        <w:rPr>
          <w:color w:val="000000"/>
          <w:lang w:eastAsia="zh-CN"/>
        </w:rPr>
        <w:t>）</w:t>
      </w:r>
      <w:r>
        <w:rPr>
          <w:color w:val="000000"/>
          <w:lang w:eastAsia="zh-CN"/>
        </w:rPr>
        <w:t>134</w:t>
      </w:r>
      <w:r>
        <w:rPr>
          <w:color w:val="000000"/>
          <w:lang w:eastAsia="zh-CN"/>
        </w:rPr>
        <w:t>；</w:t>
      </w:r>
      <w:r>
        <w:rPr>
          <w:color w:val="000000"/>
          <w:lang w:eastAsia="zh-CN"/>
        </w:rPr>
        <w:t>27</w:t>
      </w:r>
      <w:r>
        <w:rPr>
          <w:color w:val="000000"/>
          <w:lang w:eastAsia="zh-CN"/>
        </w:rPr>
        <w:t>；（</w:t>
      </w:r>
      <w:r>
        <w:rPr>
          <w:color w:val="000000"/>
          <w:lang w:eastAsia="zh-CN"/>
        </w:rPr>
        <w:t>3</w:t>
      </w:r>
      <w:r>
        <w:rPr>
          <w:color w:val="000000"/>
          <w:lang w:eastAsia="zh-CN"/>
        </w:rPr>
        <w:t>）地少人多；地广人稀；地广人稀。</w:t>
      </w:r>
      <w:r>
        <w:rPr>
          <w:lang w:eastAsia="zh-CN"/>
        </w:rPr>
        <w:br/>
      </w:r>
      <w:r>
        <w:rPr>
          <w:color w:val="000000"/>
          <w:lang w:eastAsia="zh-CN"/>
        </w:rPr>
        <w:t>【分析】（</w:t>
      </w:r>
      <w:r>
        <w:rPr>
          <w:color w:val="000000"/>
          <w:lang w:eastAsia="zh-CN"/>
        </w:rPr>
        <w:t>1</w:t>
      </w:r>
      <w:r>
        <w:rPr>
          <w:color w:val="000000"/>
          <w:lang w:eastAsia="zh-CN"/>
        </w:rPr>
        <w:t>）我国的人口数是俄罗斯的倍数</w:t>
      </w:r>
      <w:r>
        <w:rPr>
          <w:color w:val="000000"/>
          <w:lang w:eastAsia="zh-CN"/>
        </w:rPr>
        <w:t>=</w:t>
      </w:r>
      <w:r>
        <w:rPr>
          <w:color w:val="000000"/>
          <w:lang w:eastAsia="zh-CN"/>
        </w:rPr>
        <w:t>我国的人口数</w:t>
      </w:r>
      <w:r>
        <w:rPr>
          <w:color w:val="000000"/>
          <w:lang w:eastAsia="zh-CN"/>
        </w:rPr>
        <w:t>÷</w:t>
      </w:r>
      <w:r>
        <w:rPr>
          <w:color w:val="000000"/>
          <w:lang w:eastAsia="zh-CN"/>
        </w:rPr>
        <w:t>俄罗斯的人口数；</w:t>
      </w:r>
      <w:r>
        <w:rPr>
          <w:lang w:eastAsia="zh-CN"/>
        </w:rPr>
        <w:br/>
      </w:r>
      <w:r>
        <w:rPr>
          <w:color w:val="000000"/>
          <w:lang w:eastAsia="zh-CN"/>
        </w:rPr>
        <w:t>（</w:t>
      </w:r>
      <w:r>
        <w:rPr>
          <w:color w:val="000000"/>
          <w:lang w:eastAsia="zh-CN"/>
        </w:rPr>
        <w:t>2</w:t>
      </w:r>
      <w:r>
        <w:rPr>
          <w:color w:val="000000"/>
          <w:lang w:eastAsia="zh-CN"/>
        </w:rPr>
        <w:t>）一国的人口平均密度</w:t>
      </w:r>
      <w:r>
        <w:rPr>
          <w:color w:val="000000"/>
          <w:lang w:eastAsia="zh-CN"/>
        </w:rPr>
        <w:t>=</w:t>
      </w:r>
      <w:r>
        <w:rPr>
          <w:color w:val="000000"/>
          <w:lang w:eastAsia="zh-CN"/>
        </w:rPr>
        <w:t>该国人口数</w:t>
      </w:r>
      <w:r>
        <w:rPr>
          <w:color w:val="000000"/>
          <w:lang w:eastAsia="zh-CN"/>
        </w:rPr>
        <w:t>÷</w:t>
      </w:r>
      <w:r>
        <w:rPr>
          <w:color w:val="000000"/>
          <w:lang w:eastAsia="zh-CN"/>
        </w:rPr>
        <w:t>该国的陆地面积；</w:t>
      </w:r>
      <w:r>
        <w:rPr>
          <w:lang w:eastAsia="zh-CN"/>
        </w:rPr>
        <w:br/>
      </w:r>
      <w:r>
        <w:rPr>
          <w:color w:val="000000"/>
          <w:lang w:eastAsia="zh-CN"/>
        </w:rPr>
        <w:t>（</w:t>
      </w:r>
      <w:r>
        <w:rPr>
          <w:color w:val="000000"/>
          <w:lang w:eastAsia="zh-CN"/>
        </w:rPr>
        <w:t>3</w:t>
      </w:r>
      <w:r>
        <w:rPr>
          <w:color w:val="000000"/>
          <w:lang w:eastAsia="zh-CN"/>
        </w:rPr>
        <w:t>）从图表中可以观察到中国的人口多，陆地面积小，而美国和俄罗斯的人口少，陆地面积大，所以中国地少人多；美国地广人稀；俄罗斯地广人稀。</w:t>
      </w:r>
    </w:p>
    <w:p w14:paraId="3F788025" w14:textId="77777777" w:rsidR="007F1C29" w:rsidRDefault="00D97CFC">
      <w:pPr>
        <w:rPr>
          <w:lang w:eastAsia="zh-CN"/>
        </w:rPr>
      </w:pPr>
      <w:r>
        <w:rPr>
          <w:lang w:eastAsia="zh-CN"/>
        </w:rPr>
        <w:t>七、应用题</w:t>
      </w:r>
    </w:p>
    <w:p w14:paraId="0CD8F060" w14:textId="77777777" w:rsidR="007F1C29" w:rsidRDefault="00D97CFC">
      <w:pPr>
        <w:spacing w:after="0"/>
        <w:rPr>
          <w:lang w:eastAsia="zh-CN"/>
        </w:rPr>
      </w:pPr>
      <w:r>
        <w:rPr>
          <w:color w:val="000000"/>
          <w:lang w:eastAsia="zh-CN"/>
        </w:rPr>
        <w:t>20.</w:t>
      </w:r>
      <w:r>
        <w:rPr>
          <w:color w:val="0000FF"/>
          <w:lang w:eastAsia="zh-CN"/>
        </w:rPr>
        <w:t>【答案】</w:t>
      </w:r>
      <w:r>
        <w:rPr>
          <w:color w:val="000000"/>
          <w:lang w:eastAsia="zh-CN"/>
        </w:rPr>
        <w:t>解：</w:t>
      </w:r>
      <w:r>
        <w:rPr>
          <w:color w:val="000000"/>
          <w:lang w:eastAsia="zh-CN"/>
        </w:rPr>
        <w:t>250×160</w:t>
      </w:r>
      <w:r>
        <w:rPr>
          <w:color w:val="000000"/>
          <w:lang w:eastAsia="zh-CN"/>
        </w:rPr>
        <w:t>＝</w:t>
      </w:r>
      <w:r>
        <w:rPr>
          <w:color w:val="000000"/>
          <w:lang w:eastAsia="zh-CN"/>
        </w:rPr>
        <w:t>40000</w:t>
      </w:r>
      <w:r>
        <w:rPr>
          <w:color w:val="000000"/>
          <w:lang w:eastAsia="zh-CN"/>
        </w:rPr>
        <w:t>（平方米）</w:t>
      </w:r>
    </w:p>
    <w:p w14:paraId="798A39AF" w14:textId="77777777" w:rsidR="007F1C29" w:rsidRDefault="00D97CFC">
      <w:pPr>
        <w:spacing w:after="0"/>
        <w:rPr>
          <w:lang w:eastAsia="zh-CN"/>
        </w:rPr>
      </w:pPr>
      <w:r>
        <w:rPr>
          <w:color w:val="000000"/>
          <w:lang w:eastAsia="zh-CN"/>
        </w:rPr>
        <w:t>40000</w:t>
      </w:r>
      <w:r>
        <w:rPr>
          <w:color w:val="000000"/>
          <w:lang w:eastAsia="zh-CN"/>
        </w:rPr>
        <w:t>平方米</w:t>
      </w:r>
      <w:r>
        <w:rPr>
          <w:color w:val="000000"/>
          <w:lang w:eastAsia="zh-CN"/>
        </w:rPr>
        <w:t>=4</w:t>
      </w:r>
      <w:r>
        <w:rPr>
          <w:color w:val="000000"/>
          <w:lang w:eastAsia="zh-CN"/>
        </w:rPr>
        <w:t>公顷</w:t>
      </w:r>
    </w:p>
    <w:p w14:paraId="46D3F239" w14:textId="77777777" w:rsidR="007F1C29" w:rsidRDefault="00D97CFC">
      <w:pPr>
        <w:spacing w:after="0"/>
        <w:rPr>
          <w:lang w:eastAsia="zh-CN"/>
        </w:rPr>
      </w:pPr>
      <w:r>
        <w:rPr>
          <w:color w:val="000000"/>
          <w:lang w:eastAsia="zh-CN"/>
        </w:rPr>
        <w:lastRenderedPageBreak/>
        <w:t>答：这块菜地的面积是</w:t>
      </w:r>
      <w:r>
        <w:rPr>
          <w:color w:val="000000"/>
          <w:lang w:eastAsia="zh-CN"/>
        </w:rPr>
        <w:t>40000</w:t>
      </w:r>
      <w:r>
        <w:rPr>
          <w:color w:val="000000"/>
          <w:lang w:eastAsia="zh-CN"/>
        </w:rPr>
        <w:t>平方米，合</w:t>
      </w:r>
      <w:r>
        <w:rPr>
          <w:color w:val="000000"/>
          <w:lang w:eastAsia="zh-CN"/>
        </w:rPr>
        <w:t>,4</w:t>
      </w:r>
      <w:r>
        <w:rPr>
          <w:color w:val="000000"/>
          <w:lang w:eastAsia="zh-CN"/>
        </w:rPr>
        <w:t>公顷。</w:t>
      </w:r>
    </w:p>
    <w:p w14:paraId="4C005417" w14:textId="77777777" w:rsidR="007F1C29" w:rsidRDefault="00D97CFC">
      <w:pPr>
        <w:spacing w:after="0"/>
        <w:rPr>
          <w:lang w:eastAsia="zh-CN"/>
        </w:rPr>
      </w:pPr>
      <w:r>
        <w:rPr>
          <w:color w:val="0000FF"/>
          <w:lang w:eastAsia="zh-CN"/>
        </w:rPr>
        <w:t>【解析】</w:t>
      </w:r>
      <w:r>
        <w:rPr>
          <w:color w:val="000000"/>
          <w:lang w:eastAsia="zh-CN"/>
        </w:rPr>
        <w:t>【分析】用长乘宽求出菜地的面积，然后把平方米换算成公顷，</w:t>
      </w:r>
      <w:r>
        <w:rPr>
          <w:color w:val="000000"/>
          <w:lang w:eastAsia="zh-CN"/>
        </w:rPr>
        <w:t>1</w:t>
      </w:r>
      <w:r>
        <w:rPr>
          <w:color w:val="000000"/>
          <w:lang w:eastAsia="zh-CN"/>
        </w:rPr>
        <w:t>公顷</w:t>
      </w:r>
      <w:r>
        <w:rPr>
          <w:color w:val="000000"/>
          <w:lang w:eastAsia="zh-CN"/>
        </w:rPr>
        <w:t>=10000</w:t>
      </w:r>
      <w:r>
        <w:rPr>
          <w:color w:val="000000"/>
          <w:lang w:eastAsia="zh-CN"/>
        </w:rPr>
        <w:t>平方米。</w:t>
      </w:r>
    </w:p>
    <w:sectPr w:rsidR="007F1C29">
      <w:headerReference w:type="even" r:id="rId18"/>
      <w:footerReference w:type="default" r:id="rId19"/>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84EE1" w14:textId="77777777" w:rsidR="005A6ABA" w:rsidRDefault="005A6ABA">
      <w:pPr>
        <w:spacing w:after="0" w:line="240" w:lineRule="auto"/>
      </w:pPr>
      <w:r>
        <w:separator/>
      </w:r>
    </w:p>
  </w:endnote>
  <w:endnote w:type="continuationSeparator" w:id="0">
    <w:p w14:paraId="110682A4" w14:textId="77777777" w:rsidR="005A6ABA" w:rsidRDefault="005A6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7C16A" w14:textId="77777777" w:rsidR="007F1C29" w:rsidRPr="00D97CFC" w:rsidRDefault="00D97CFC" w:rsidP="00D97CFC">
    <w:pPr>
      <w:pStyle w:val="a5"/>
    </w:pPr>
    <w:r w:rsidRPr="00D97CFC">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90DE7E" w14:textId="77777777" w:rsidR="005A6ABA" w:rsidRDefault="005A6ABA">
      <w:pPr>
        <w:spacing w:after="0" w:line="240" w:lineRule="auto"/>
      </w:pPr>
      <w:r>
        <w:separator/>
      </w:r>
    </w:p>
  </w:footnote>
  <w:footnote w:type="continuationSeparator" w:id="0">
    <w:p w14:paraId="29796813" w14:textId="77777777" w:rsidR="005A6ABA" w:rsidRDefault="005A6A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BF081" w14:textId="77777777" w:rsidR="007F1C29" w:rsidRDefault="005A6ABA">
    <w:pPr>
      <w:pStyle w:val="a7"/>
      <w:pBdr>
        <w:bottom w:val="none" w:sz="0" w:space="0" w:color="auto"/>
      </w:pBdr>
    </w:pPr>
    <w:r>
      <w:pict w14:anchorId="2EE7D74D">
        <v:rect id="Rectangle 7" o:spid="_x0000_s3073" style="position:absolute;left:0;text-align:left;margin-left:1056.4pt;margin-top:-43pt;width:42.15pt;height:57pt;z-index:1;mso-width-relative:page;mso-height-relative:page" o:preferrelative="t" fillcolor="gray">
          <v:stroke miterlimit="2"/>
        </v:rect>
      </w:pict>
    </w:r>
    <w:r>
      <w:pict w14:anchorId="0F3B7154">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14:paraId="1130D13E" w14:textId="77777777" w:rsidR="007F1C29" w:rsidRDefault="00D97CFC">
                <w:pPr>
                  <w:spacing w:after="0" w:line="240" w:lineRule="auto"/>
                  <w:jc w:val="distribute"/>
                  <w:rPr>
                    <w:lang w:eastAsia="zh-CN"/>
                  </w:rPr>
                </w:pPr>
                <w:r>
                  <w:rPr>
                    <w:rFonts w:hint="eastAsia"/>
                    <w:lang w:eastAsia="zh-CN"/>
                  </w:rPr>
                  <w:t>…………○…………外…………○…………装…………○…………订…………○…………线…………○…………</w:t>
                </w:r>
              </w:p>
            </w:txbxContent>
          </v:textbox>
        </v:shape>
      </w:pict>
    </w:r>
    <w:r>
      <w:pict w14:anchorId="76775A83">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14:paraId="30507A4D" w14:textId="77777777" w:rsidR="007F1C29" w:rsidRDefault="00D97CFC">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w14:anchorId="5BD839DE">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14:paraId="6D8F05AD" w14:textId="77777777" w:rsidR="007F1C29" w:rsidRDefault="00D97CFC">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0F56F1"/>
    <w:multiLevelType w:val="hybridMultilevel"/>
    <w:tmpl w:val="24DA07B8"/>
    <w:lvl w:ilvl="0" w:tplc="450860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E82794D"/>
    <w:multiLevelType w:val="hybridMultilevel"/>
    <w:tmpl w:val="B5088704"/>
    <w:lvl w:ilvl="0" w:tplc="20197646">
      <w:start w:val="1"/>
      <w:numFmt w:val="decimal"/>
      <w:lvlText w:val="%1."/>
      <w:lvlJc w:val="left"/>
      <w:pPr>
        <w:ind w:left="720" w:hanging="360"/>
      </w:pPr>
    </w:lvl>
    <w:lvl w:ilvl="1" w:tplc="20197646" w:tentative="1">
      <w:start w:val="1"/>
      <w:numFmt w:val="lowerLetter"/>
      <w:lvlText w:val="%2."/>
      <w:lvlJc w:val="left"/>
      <w:pPr>
        <w:ind w:left="1440" w:hanging="360"/>
      </w:pPr>
    </w:lvl>
    <w:lvl w:ilvl="2" w:tplc="20197646" w:tentative="1">
      <w:start w:val="1"/>
      <w:numFmt w:val="lowerRoman"/>
      <w:lvlText w:val="%3."/>
      <w:lvlJc w:val="right"/>
      <w:pPr>
        <w:ind w:left="2160" w:hanging="180"/>
      </w:pPr>
    </w:lvl>
    <w:lvl w:ilvl="3" w:tplc="20197646" w:tentative="1">
      <w:start w:val="1"/>
      <w:numFmt w:val="decimal"/>
      <w:lvlText w:val="%4."/>
      <w:lvlJc w:val="left"/>
      <w:pPr>
        <w:ind w:left="2880" w:hanging="360"/>
      </w:pPr>
    </w:lvl>
    <w:lvl w:ilvl="4" w:tplc="20197646" w:tentative="1">
      <w:start w:val="1"/>
      <w:numFmt w:val="lowerLetter"/>
      <w:lvlText w:val="%5."/>
      <w:lvlJc w:val="left"/>
      <w:pPr>
        <w:ind w:left="3600" w:hanging="360"/>
      </w:pPr>
    </w:lvl>
    <w:lvl w:ilvl="5" w:tplc="20197646" w:tentative="1">
      <w:start w:val="1"/>
      <w:numFmt w:val="lowerRoman"/>
      <w:lvlText w:val="%6."/>
      <w:lvlJc w:val="right"/>
      <w:pPr>
        <w:ind w:left="4320" w:hanging="180"/>
      </w:pPr>
    </w:lvl>
    <w:lvl w:ilvl="6" w:tplc="20197646" w:tentative="1">
      <w:start w:val="1"/>
      <w:numFmt w:val="decimal"/>
      <w:lvlText w:val="%7."/>
      <w:lvlJc w:val="left"/>
      <w:pPr>
        <w:ind w:left="5040" w:hanging="360"/>
      </w:pPr>
    </w:lvl>
    <w:lvl w:ilvl="7" w:tplc="20197646" w:tentative="1">
      <w:start w:val="1"/>
      <w:numFmt w:val="lowerLetter"/>
      <w:lvlText w:val="%8."/>
      <w:lvlJc w:val="left"/>
      <w:pPr>
        <w:ind w:left="5760" w:hanging="360"/>
      </w:pPr>
    </w:lvl>
    <w:lvl w:ilvl="8" w:tplc="20197646" w:tentative="1">
      <w:start w:val="1"/>
      <w:numFmt w:val="lowerRoman"/>
      <w:lvlText w:val="%9."/>
      <w:lvlJc w:val="right"/>
      <w:pPr>
        <w:ind w:left="6480" w:hanging="180"/>
      </w:pPr>
    </w:lvl>
  </w:abstractNum>
  <w:abstractNum w:abstractNumId="8"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2"/>
  </w:num>
  <w:num w:numId="6">
    <w:abstractNumId w:val="1"/>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81CD1"/>
    <w:rsid w:val="00105B32"/>
    <w:rsid w:val="0016193D"/>
    <w:rsid w:val="0019595E"/>
    <w:rsid w:val="00243F78"/>
    <w:rsid w:val="00244DEA"/>
    <w:rsid w:val="002A22FB"/>
    <w:rsid w:val="002B1B52"/>
    <w:rsid w:val="002B5C93"/>
    <w:rsid w:val="002B79A1"/>
    <w:rsid w:val="002C5454"/>
    <w:rsid w:val="002F406B"/>
    <w:rsid w:val="003C7056"/>
    <w:rsid w:val="004621D6"/>
    <w:rsid w:val="004A7EC2"/>
    <w:rsid w:val="004B0B79"/>
    <w:rsid w:val="0052166A"/>
    <w:rsid w:val="00570E98"/>
    <w:rsid w:val="005A6ABA"/>
    <w:rsid w:val="006B7A92"/>
    <w:rsid w:val="006D054F"/>
    <w:rsid w:val="00751BBD"/>
    <w:rsid w:val="00777D0A"/>
    <w:rsid w:val="007F1C29"/>
    <w:rsid w:val="008222E8"/>
    <w:rsid w:val="00827CAC"/>
    <w:rsid w:val="008512EA"/>
    <w:rsid w:val="008860DB"/>
    <w:rsid w:val="008977BC"/>
    <w:rsid w:val="008E0312"/>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97CFC"/>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3EC3501A"/>
  <w15:docId w15:val="{13808B19-E63F-41F6-B629-564D659B1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A890144A-0BD0-45E0-985E-080AD303194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692</Words>
  <Characters>3948</Characters>
  <Application>Microsoft Office Word</Application>
  <DocSecurity>0</DocSecurity>
  <Lines>32</Lines>
  <Paragraphs>9</Paragraphs>
  <ScaleCrop>false</ScaleCrop>
  <Company>Microsoft</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dong min</cp:lastModifiedBy>
  <cp:revision>8</cp:revision>
  <dcterms:created xsi:type="dcterms:W3CDTF">2013-12-09T06:44:00Z</dcterms:created>
  <dcterms:modified xsi:type="dcterms:W3CDTF">2020-07-22T08:55:00Z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