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CFA" w:rsidRDefault="00413B5B">
      <w:pPr>
        <w:jc w:val="center"/>
        <w:rPr>
          <w:lang w:eastAsia="zh-CN"/>
        </w:rPr>
      </w:pPr>
      <w:r w:rsidRPr="00413B5B">
        <w:rPr>
          <w:rFonts w:hint="eastAsia"/>
          <w:b/>
          <w:bCs/>
          <w:sz w:val="28"/>
          <w:szCs w:val="28"/>
        </w:rPr>
        <w:t>五年级上册数学一课一练</w:t>
      </w:r>
      <w:r w:rsidRPr="00413B5B">
        <w:rPr>
          <w:rFonts w:hint="eastAsia"/>
          <w:b/>
          <w:bCs/>
          <w:sz w:val="28"/>
          <w:szCs w:val="28"/>
        </w:rPr>
        <w:t>-2.</w:t>
      </w:r>
      <w:r w:rsidRPr="00413B5B">
        <w:rPr>
          <w:rFonts w:hint="eastAsia"/>
          <w:b/>
          <w:bCs/>
          <w:sz w:val="28"/>
          <w:szCs w:val="28"/>
        </w:rPr>
        <w:t>位置</w:t>
      </w:r>
    </w:p>
    <w:p w:rsidR="00F92CFA" w:rsidRDefault="00413B5B">
      <w:r>
        <w:rPr>
          <w:b/>
          <w:bCs/>
          <w:sz w:val="24"/>
          <w:szCs w:val="24"/>
        </w:rPr>
        <w:t>一、单选题</w:t>
      </w:r>
      <w:r>
        <w:rPr>
          <w:b/>
          <w:bCs/>
          <w:sz w:val="24"/>
          <w:szCs w:val="24"/>
        </w:rPr>
        <w:t xml:space="preserve"> </w:t>
      </w:r>
    </w:p>
    <w:p w:rsidR="00F92CFA" w:rsidRDefault="00413B5B">
      <w:pPr>
        <w:spacing w:after="0"/>
      </w:pPr>
      <w:r>
        <w:rPr>
          <w:color w:val="000000"/>
        </w:rPr>
        <w:t>1.</w:t>
      </w:r>
      <w:r>
        <w:rPr>
          <w:color w:val="000000"/>
        </w:rPr>
        <w:t>如果</w:t>
      </w:r>
      <w:r>
        <w:rPr>
          <w:color w:val="000000"/>
        </w:rPr>
        <w:t>A</w:t>
      </w:r>
      <w:r>
        <w:rPr>
          <w:color w:val="000000"/>
        </w:rPr>
        <w:t>点用数对表示为（</w:t>
      </w:r>
      <w:r>
        <w:rPr>
          <w:color w:val="000000"/>
        </w:rPr>
        <w:t>1</w:t>
      </w:r>
      <w:r>
        <w:rPr>
          <w:color w:val="000000"/>
        </w:rPr>
        <w:t>，</w:t>
      </w:r>
      <w:r>
        <w:rPr>
          <w:color w:val="000000"/>
        </w:rPr>
        <w:t>5</w:t>
      </w:r>
      <w:r>
        <w:rPr>
          <w:color w:val="000000"/>
        </w:rPr>
        <w:t>），</w:t>
      </w:r>
      <w:r>
        <w:rPr>
          <w:color w:val="000000"/>
        </w:rPr>
        <w:t>B</w:t>
      </w:r>
      <w:r>
        <w:rPr>
          <w:color w:val="000000"/>
        </w:rPr>
        <w:t>点用数对表示为（</w:t>
      </w:r>
      <w:r>
        <w:rPr>
          <w:color w:val="000000"/>
        </w:rPr>
        <w:t>1</w:t>
      </w:r>
      <w:r>
        <w:rPr>
          <w:color w:val="000000"/>
        </w:rPr>
        <w:t>，</w:t>
      </w:r>
      <w:r>
        <w:rPr>
          <w:color w:val="000000"/>
        </w:rPr>
        <w:t>1</w:t>
      </w:r>
      <w:r>
        <w:rPr>
          <w:color w:val="000000"/>
        </w:rPr>
        <w:t>），</w:t>
      </w:r>
      <w:r>
        <w:rPr>
          <w:color w:val="000000"/>
        </w:rPr>
        <w:t>C</w:t>
      </w:r>
      <w:r>
        <w:rPr>
          <w:color w:val="000000"/>
        </w:rPr>
        <w:t>点用数对表示为（</w:t>
      </w:r>
      <w:r>
        <w:rPr>
          <w:color w:val="000000"/>
        </w:rPr>
        <w:t>3</w:t>
      </w:r>
      <w:r>
        <w:rPr>
          <w:color w:val="000000"/>
        </w:rPr>
        <w:t>，</w:t>
      </w:r>
      <w:r>
        <w:rPr>
          <w:color w:val="000000"/>
        </w:rPr>
        <w:t>1</w:t>
      </w:r>
      <w:r>
        <w:rPr>
          <w:color w:val="000000"/>
        </w:rPr>
        <w:t>）那么</w:t>
      </w:r>
      <w:r>
        <w:rPr>
          <w:color w:val="000000"/>
        </w:rPr>
        <w:t>△ABC</w:t>
      </w:r>
      <w:r>
        <w:rPr>
          <w:color w:val="000000"/>
        </w:rPr>
        <w:t>一定是（</w:t>
      </w:r>
      <w:r>
        <w:rPr>
          <w:color w:val="000000"/>
        </w:rPr>
        <w:t xml:space="preserve">       </w:t>
      </w:r>
      <w:r>
        <w:rPr>
          <w:color w:val="000000"/>
        </w:rPr>
        <w:t>）三角形。</w:t>
      </w:r>
      <w:r>
        <w:rPr>
          <w:color w:val="000000"/>
        </w:rPr>
        <w:t xml:space="preserve">            </w:t>
      </w:r>
    </w:p>
    <w:p w:rsidR="00F92CFA" w:rsidRDefault="00413B5B">
      <w:pPr>
        <w:spacing w:after="0"/>
        <w:ind w:left="150"/>
      </w:pPr>
      <w:r>
        <w:rPr>
          <w:color w:val="000000"/>
        </w:rPr>
        <w:t>A. </w:t>
      </w:r>
      <w:r>
        <w:rPr>
          <w:color w:val="000000"/>
        </w:rPr>
        <w:t>锐角</w:t>
      </w:r>
      <w:r>
        <w:rPr>
          <w:color w:val="000000"/>
        </w:rPr>
        <w:t>                                     B. </w:t>
      </w:r>
      <w:r>
        <w:rPr>
          <w:color w:val="000000"/>
        </w:rPr>
        <w:t>钝角</w:t>
      </w:r>
      <w:r>
        <w:rPr>
          <w:color w:val="000000"/>
        </w:rPr>
        <w:t>                                     C. </w:t>
      </w:r>
      <w:r>
        <w:rPr>
          <w:color w:val="000000"/>
        </w:rPr>
        <w:t>直角</w:t>
      </w:r>
      <w:r>
        <w:rPr>
          <w:color w:val="000000"/>
        </w:rPr>
        <w:t>                                     D. </w:t>
      </w:r>
      <w:r>
        <w:rPr>
          <w:color w:val="000000"/>
        </w:rPr>
        <w:t>等腰</w:t>
      </w:r>
    </w:p>
    <w:p w:rsidR="00F92CFA" w:rsidRDefault="00413B5B">
      <w:pPr>
        <w:spacing w:after="0"/>
        <w:rPr>
          <w:lang w:eastAsia="zh-CN"/>
        </w:rPr>
      </w:pPr>
      <w:r>
        <w:rPr>
          <w:color w:val="000000"/>
          <w:lang w:eastAsia="zh-CN"/>
        </w:rPr>
        <w:t>2.</w:t>
      </w:r>
      <w:r>
        <w:rPr>
          <w:color w:val="000000"/>
          <w:lang w:eastAsia="zh-CN"/>
        </w:rPr>
        <w:t>小伟坐在教室的第</w:t>
      </w:r>
      <w:r>
        <w:rPr>
          <w:color w:val="000000"/>
          <w:lang w:eastAsia="zh-CN"/>
        </w:rPr>
        <w:t>3</w:t>
      </w:r>
      <w:r>
        <w:rPr>
          <w:color w:val="000000"/>
          <w:lang w:eastAsia="zh-CN"/>
        </w:rPr>
        <w:t>列第</w:t>
      </w:r>
      <w:r>
        <w:rPr>
          <w:color w:val="000000"/>
          <w:lang w:eastAsia="zh-CN"/>
        </w:rPr>
        <w:t>6</w:t>
      </w:r>
      <w:r>
        <w:rPr>
          <w:color w:val="000000"/>
          <w:lang w:eastAsia="zh-CN"/>
        </w:rPr>
        <w:t>行，用数对</w:t>
      </w:r>
      <w:r>
        <w:rPr>
          <w:color w:val="000000"/>
          <w:lang w:eastAsia="zh-CN"/>
        </w:rPr>
        <w:t>(3</w:t>
      </w:r>
      <w:r>
        <w:rPr>
          <w:color w:val="000000"/>
          <w:lang w:eastAsia="zh-CN"/>
        </w:rPr>
        <w:t>，</w:t>
      </w:r>
      <w:r>
        <w:rPr>
          <w:color w:val="000000"/>
          <w:lang w:eastAsia="zh-CN"/>
        </w:rPr>
        <w:t>6)</w:t>
      </w:r>
      <w:r>
        <w:rPr>
          <w:color w:val="000000"/>
          <w:lang w:eastAsia="zh-CN"/>
        </w:rPr>
        <w:t>表示，如果用</w:t>
      </w:r>
      <w:r>
        <w:rPr>
          <w:color w:val="000000"/>
          <w:lang w:eastAsia="zh-CN"/>
        </w:rPr>
        <w:t>(x</w:t>
      </w:r>
      <w:r>
        <w:rPr>
          <w:color w:val="000000"/>
          <w:lang w:eastAsia="zh-CN"/>
        </w:rPr>
        <w:t>，</w:t>
      </w:r>
      <w:r>
        <w:rPr>
          <w:color w:val="000000"/>
          <w:lang w:eastAsia="zh-CN"/>
        </w:rPr>
        <w:t>4)</w:t>
      </w:r>
      <w:r>
        <w:rPr>
          <w:color w:val="000000"/>
          <w:lang w:eastAsia="zh-CN"/>
        </w:rPr>
        <w:t>表示小强在教室里的位置，那么下列说法错误的是</w:t>
      </w:r>
      <w:r>
        <w:rPr>
          <w:color w:val="000000"/>
          <w:lang w:eastAsia="zh-CN"/>
        </w:rPr>
        <w:t>(     )</w:t>
      </w:r>
      <w:r>
        <w:rPr>
          <w:color w:val="000000"/>
          <w:lang w:eastAsia="zh-CN"/>
        </w:rPr>
        <w:t>。</w:t>
      </w:r>
      <w:r>
        <w:rPr>
          <w:lang w:eastAsia="zh-CN"/>
        </w:rPr>
        <w:br/>
      </w:r>
      <w:r>
        <w:rPr>
          <w:color w:val="000000"/>
          <w:lang w:eastAsia="zh-CN"/>
        </w:rPr>
        <w:t xml:space="preserve">            </w:t>
      </w:r>
    </w:p>
    <w:p w:rsidR="00F92CFA" w:rsidRDefault="00413B5B">
      <w:pPr>
        <w:spacing w:after="0"/>
        <w:ind w:left="150"/>
        <w:rPr>
          <w:lang w:eastAsia="zh-CN"/>
        </w:rPr>
      </w:pPr>
      <w:r>
        <w:rPr>
          <w:color w:val="000000"/>
          <w:lang w:eastAsia="zh-CN"/>
        </w:rPr>
        <w:t>A. </w:t>
      </w:r>
      <w:r>
        <w:rPr>
          <w:color w:val="000000"/>
          <w:lang w:eastAsia="zh-CN"/>
        </w:rPr>
        <w:t>小强的位置一定在第</w:t>
      </w:r>
      <w:r>
        <w:rPr>
          <w:color w:val="000000"/>
          <w:lang w:eastAsia="zh-CN"/>
        </w:rPr>
        <w:t>4</w:t>
      </w:r>
      <w:r>
        <w:rPr>
          <w:color w:val="000000"/>
          <w:lang w:eastAsia="zh-CN"/>
        </w:rPr>
        <w:t>列</w:t>
      </w:r>
      <w:r>
        <w:rPr>
          <w:color w:val="000000"/>
          <w:lang w:eastAsia="zh-CN"/>
        </w:rPr>
        <w:t>                               </w:t>
      </w:r>
      <w:r>
        <w:rPr>
          <w:color w:val="000000"/>
          <w:lang w:eastAsia="zh-CN"/>
        </w:rPr>
        <w:t>      </w:t>
      </w:r>
      <w:r>
        <w:rPr>
          <w:noProof/>
          <w:lang w:eastAsia="zh-CN"/>
        </w:rPr>
        <w:drawing>
          <wp:inline distT="0" distB="0" distL="0" distR="0" wp14:anchorId="310717C6" wp14:editId="7827D7A0">
            <wp:extent cx="28651" cy="38202"/>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小强的位置一定在第</w:t>
      </w:r>
      <w:r>
        <w:rPr>
          <w:color w:val="000000"/>
          <w:lang w:eastAsia="zh-CN"/>
        </w:rPr>
        <w:t>4</w:t>
      </w:r>
      <w:r>
        <w:rPr>
          <w:color w:val="000000"/>
          <w:lang w:eastAsia="zh-CN"/>
        </w:rPr>
        <w:t>行</w:t>
      </w:r>
      <w:r>
        <w:rPr>
          <w:lang w:eastAsia="zh-CN"/>
        </w:rPr>
        <w:br/>
      </w:r>
      <w:r>
        <w:rPr>
          <w:color w:val="000000"/>
          <w:lang w:eastAsia="zh-CN"/>
        </w:rPr>
        <w:t>C. </w:t>
      </w:r>
      <w:r>
        <w:rPr>
          <w:color w:val="000000"/>
          <w:lang w:eastAsia="zh-CN"/>
        </w:rPr>
        <w:t>小强的位置可能在第</w:t>
      </w:r>
      <w:r>
        <w:rPr>
          <w:color w:val="000000"/>
          <w:lang w:eastAsia="zh-CN"/>
        </w:rPr>
        <w:t>4</w:t>
      </w:r>
      <w:r>
        <w:rPr>
          <w:color w:val="000000"/>
          <w:lang w:eastAsia="zh-CN"/>
        </w:rPr>
        <w:t>列</w:t>
      </w:r>
      <w:r>
        <w:rPr>
          <w:color w:val="000000"/>
          <w:lang w:eastAsia="zh-CN"/>
        </w:rPr>
        <w:t>                                     </w:t>
      </w:r>
      <w:r>
        <w:rPr>
          <w:noProof/>
          <w:lang w:eastAsia="zh-CN"/>
        </w:rPr>
        <w:drawing>
          <wp:inline distT="0" distB="0" distL="0" distR="0" wp14:anchorId="2B880704" wp14:editId="1C8201E4">
            <wp:extent cx="28651" cy="3820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小强的位置不能确定</w:t>
      </w:r>
    </w:p>
    <w:p w:rsidR="00F92CFA" w:rsidRDefault="00413B5B">
      <w:pPr>
        <w:spacing w:after="0"/>
        <w:rPr>
          <w:lang w:eastAsia="zh-CN"/>
        </w:rPr>
      </w:pPr>
      <w:r>
        <w:rPr>
          <w:color w:val="000000"/>
          <w:lang w:eastAsia="zh-CN"/>
        </w:rPr>
        <w:t>3.</w:t>
      </w:r>
      <w:r>
        <w:rPr>
          <w:color w:val="000000"/>
          <w:lang w:eastAsia="zh-CN"/>
        </w:rPr>
        <w:t>如果</w:t>
      </w:r>
      <w:r>
        <w:rPr>
          <w:color w:val="000000"/>
          <w:lang w:eastAsia="zh-CN"/>
        </w:rPr>
        <w:t>A</w:t>
      </w:r>
      <w:r>
        <w:rPr>
          <w:color w:val="000000"/>
          <w:lang w:eastAsia="zh-CN"/>
        </w:rPr>
        <w:t>点用数对表示为</w:t>
      </w:r>
      <w:r>
        <w:rPr>
          <w:color w:val="000000"/>
          <w:lang w:eastAsia="zh-CN"/>
        </w:rPr>
        <w:t>(1</w:t>
      </w:r>
      <w:r>
        <w:rPr>
          <w:color w:val="000000"/>
          <w:lang w:eastAsia="zh-CN"/>
        </w:rPr>
        <w:t>，</w:t>
      </w:r>
      <w:r>
        <w:rPr>
          <w:color w:val="000000"/>
          <w:lang w:eastAsia="zh-CN"/>
        </w:rPr>
        <w:t>5)</w:t>
      </w:r>
      <w:r>
        <w:rPr>
          <w:color w:val="000000"/>
          <w:lang w:eastAsia="zh-CN"/>
        </w:rPr>
        <w:t>，</w:t>
      </w:r>
      <w:r>
        <w:rPr>
          <w:color w:val="000000"/>
          <w:lang w:eastAsia="zh-CN"/>
        </w:rPr>
        <w:t>B</w:t>
      </w:r>
      <w:r>
        <w:rPr>
          <w:color w:val="000000"/>
          <w:lang w:eastAsia="zh-CN"/>
        </w:rPr>
        <w:t>点用数对表示为</w:t>
      </w:r>
      <w:r>
        <w:rPr>
          <w:color w:val="000000"/>
          <w:lang w:eastAsia="zh-CN"/>
        </w:rPr>
        <w:t>(1</w:t>
      </w:r>
      <w:r>
        <w:rPr>
          <w:color w:val="000000"/>
          <w:lang w:eastAsia="zh-CN"/>
        </w:rPr>
        <w:t>，</w:t>
      </w:r>
      <w:r>
        <w:rPr>
          <w:color w:val="000000"/>
          <w:lang w:eastAsia="zh-CN"/>
        </w:rPr>
        <w:t>1)</w:t>
      </w:r>
      <w:r>
        <w:rPr>
          <w:color w:val="000000"/>
          <w:lang w:eastAsia="zh-CN"/>
        </w:rPr>
        <w:t>，</w:t>
      </w:r>
      <w:r>
        <w:rPr>
          <w:color w:val="000000"/>
          <w:lang w:eastAsia="zh-CN"/>
        </w:rPr>
        <w:t>C</w:t>
      </w:r>
      <w:r>
        <w:rPr>
          <w:color w:val="000000"/>
          <w:lang w:eastAsia="zh-CN"/>
        </w:rPr>
        <w:t>点用数对表示为</w:t>
      </w:r>
      <w:r>
        <w:rPr>
          <w:color w:val="000000"/>
          <w:lang w:eastAsia="zh-CN"/>
        </w:rPr>
        <w:t>(3</w:t>
      </w:r>
      <w:r>
        <w:rPr>
          <w:color w:val="000000"/>
          <w:lang w:eastAsia="zh-CN"/>
        </w:rPr>
        <w:t>，</w:t>
      </w:r>
      <w:r>
        <w:rPr>
          <w:color w:val="000000"/>
          <w:lang w:eastAsia="zh-CN"/>
        </w:rPr>
        <w:t>1)</w:t>
      </w:r>
      <w:r>
        <w:rPr>
          <w:color w:val="000000"/>
          <w:lang w:eastAsia="zh-CN"/>
        </w:rPr>
        <w:t>，那么三角形</w:t>
      </w:r>
      <w:r>
        <w:rPr>
          <w:color w:val="000000"/>
          <w:lang w:eastAsia="zh-CN"/>
        </w:rPr>
        <w:t>ABC</w:t>
      </w:r>
      <w:r>
        <w:rPr>
          <w:color w:val="000000"/>
          <w:lang w:eastAsia="zh-CN"/>
        </w:rPr>
        <w:t>是</w:t>
      </w:r>
      <w:r>
        <w:rPr>
          <w:color w:val="000000"/>
          <w:lang w:eastAsia="zh-CN"/>
        </w:rPr>
        <w:t>(    )</w:t>
      </w:r>
      <w:r>
        <w:rPr>
          <w:color w:val="000000"/>
          <w:lang w:eastAsia="zh-CN"/>
        </w:rPr>
        <w:t>三角形。</w:t>
      </w:r>
      <w:r>
        <w:rPr>
          <w:color w:val="000000"/>
          <w:lang w:eastAsia="zh-CN"/>
        </w:rPr>
        <w:t xml:space="preserve">            </w:t>
      </w:r>
    </w:p>
    <w:p w:rsidR="00F92CFA" w:rsidRDefault="00413B5B">
      <w:pPr>
        <w:spacing w:after="0"/>
        <w:ind w:left="150"/>
        <w:rPr>
          <w:lang w:eastAsia="zh-CN"/>
        </w:rPr>
      </w:pPr>
      <w:r>
        <w:rPr>
          <w:color w:val="000000"/>
          <w:lang w:eastAsia="zh-CN"/>
        </w:rPr>
        <w:t>A. </w:t>
      </w:r>
      <w:r>
        <w:rPr>
          <w:color w:val="000000"/>
          <w:lang w:eastAsia="zh-CN"/>
        </w:rPr>
        <w:t>锐角</w:t>
      </w:r>
      <w:r>
        <w:rPr>
          <w:color w:val="000000"/>
          <w:lang w:eastAsia="zh-CN"/>
        </w:rPr>
        <w:t>                                     B. </w:t>
      </w:r>
      <w:r>
        <w:rPr>
          <w:color w:val="000000"/>
          <w:lang w:eastAsia="zh-CN"/>
        </w:rPr>
        <w:t>钝角</w:t>
      </w:r>
      <w:r>
        <w:rPr>
          <w:color w:val="000000"/>
          <w:lang w:eastAsia="zh-CN"/>
        </w:rPr>
        <w:t>                                     C. </w:t>
      </w:r>
      <w:r>
        <w:rPr>
          <w:color w:val="000000"/>
          <w:lang w:eastAsia="zh-CN"/>
        </w:rPr>
        <w:t>直角</w:t>
      </w:r>
      <w:r>
        <w:rPr>
          <w:color w:val="000000"/>
          <w:lang w:eastAsia="zh-CN"/>
        </w:rPr>
        <w:t>  </w:t>
      </w:r>
      <w:r>
        <w:rPr>
          <w:color w:val="000000"/>
          <w:lang w:eastAsia="zh-CN"/>
        </w:rPr>
        <w:t>                                   D. </w:t>
      </w:r>
      <w:r>
        <w:rPr>
          <w:color w:val="000000"/>
          <w:lang w:eastAsia="zh-CN"/>
        </w:rPr>
        <w:t>等腰</w:t>
      </w:r>
    </w:p>
    <w:p w:rsidR="00F92CFA" w:rsidRDefault="00413B5B">
      <w:pPr>
        <w:spacing w:after="0"/>
        <w:rPr>
          <w:lang w:eastAsia="zh-CN"/>
        </w:rPr>
      </w:pPr>
      <w:r>
        <w:rPr>
          <w:color w:val="000000"/>
          <w:lang w:eastAsia="zh-CN"/>
        </w:rPr>
        <w:t>4.</w:t>
      </w:r>
      <w:r>
        <w:rPr>
          <w:color w:val="000000"/>
          <w:lang w:eastAsia="zh-CN"/>
        </w:rPr>
        <w:t>如图，若将三角形</w:t>
      </w:r>
      <w:r>
        <w:rPr>
          <w:color w:val="000000"/>
          <w:lang w:eastAsia="zh-CN"/>
        </w:rPr>
        <w:t>ABC</w:t>
      </w:r>
      <w:r>
        <w:rPr>
          <w:color w:val="000000"/>
          <w:lang w:eastAsia="zh-CN"/>
        </w:rPr>
        <w:t>向左平移</w:t>
      </w:r>
      <w:r>
        <w:rPr>
          <w:color w:val="000000"/>
          <w:lang w:eastAsia="zh-CN"/>
        </w:rPr>
        <w:t>2</w:t>
      </w:r>
      <w:r>
        <w:rPr>
          <w:color w:val="000000"/>
          <w:lang w:eastAsia="zh-CN"/>
        </w:rPr>
        <w:t>格，则顶点</w:t>
      </w:r>
      <w:r>
        <w:rPr>
          <w:color w:val="000000"/>
          <w:lang w:eastAsia="zh-CN"/>
        </w:rPr>
        <w:t>A’</w:t>
      </w:r>
      <w:r>
        <w:rPr>
          <w:color w:val="000000"/>
          <w:lang w:eastAsia="zh-CN"/>
        </w:rPr>
        <w:t>的位置用数对可以表示为（</w:t>
      </w:r>
      <w:r>
        <w:rPr>
          <w:color w:val="000000"/>
          <w:lang w:eastAsia="zh-CN"/>
        </w:rPr>
        <w:t xml:space="preserve">    </w:t>
      </w:r>
      <w:r>
        <w:rPr>
          <w:color w:val="000000"/>
          <w:lang w:eastAsia="zh-CN"/>
        </w:rPr>
        <w:t>）。</w:t>
      </w:r>
    </w:p>
    <w:p w:rsidR="00F92CFA" w:rsidRDefault="00413B5B">
      <w:pPr>
        <w:spacing w:after="0"/>
      </w:pPr>
      <w:r>
        <w:rPr>
          <w:noProof/>
          <w:lang w:eastAsia="zh-CN"/>
        </w:rPr>
        <w:drawing>
          <wp:inline distT="0" distB="0" distL="0" distR="0" wp14:anchorId="428F4EB6" wp14:editId="0ECB6F84">
            <wp:extent cx="2282241" cy="1413269"/>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282241" cy="1413269"/>
                    </a:xfrm>
                    <a:prstGeom prst="rect">
                      <a:avLst/>
                    </a:prstGeom>
                  </pic:spPr>
                </pic:pic>
              </a:graphicData>
            </a:graphic>
          </wp:inline>
        </w:drawing>
      </w:r>
    </w:p>
    <w:p w:rsidR="00F92CFA" w:rsidRDefault="00413B5B">
      <w:pPr>
        <w:spacing w:after="0"/>
        <w:ind w:left="150"/>
      </w:pPr>
      <w:r>
        <w:rPr>
          <w:color w:val="000000"/>
        </w:rPr>
        <w:t>A. </w:t>
      </w:r>
      <w:r>
        <w:rPr>
          <w:color w:val="000000"/>
        </w:rPr>
        <w:t>（</w:t>
      </w:r>
      <w:r>
        <w:rPr>
          <w:color w:val="000000"/>
        </w:rPr>
        <w:t>5</w:t>
      </w:r>
      <w:r>
        <w:rPr>
          <w:color w:val="000000"/>
        </w:rPr>
        <w:t>，</w:t>
      </w:r>
      <w:r>
        <w:rPr>
          <w:color w:val="000000"/>
        </w:rPr>
        <w:t>1</w:t>
      </w:r>
      <w:r>
        <w:rPr>
          <w:color w:val="000000"/>
        </w:rPr>
        <w:t>）</w:t>
      </w:r>
      <w:r>
        <w:rPr>
          <w:color w:val="000000"/>
        </w:rPr>
        <w:t>                           B. </w:t>
      </w:r>
      <w:r>
        <w:rPr>
          <w:color w:val="000000"/>
        </w:rPr>
        <w:t>（</w:t>
      </w:r>
      <w:r>
        <w:rPr>
          <w:color w:val="000000"/>
        </w:rPr>
        <w:t>1</w:t>
      </w:r>
      <w:r>
        <w:rPr>
          <w:color w:val="000000"/>
        </w:rPr>
        <w:t>，</w:t>
      </w:r>
      <w:r>
        <w:rPr>
          <w:color w:val="000000"/>
        </w:rPr>
        <w:t>1</w:t>
      </w:r>
      <w:r>
        <w:rPr>
          <w:color w:val="000000"/>
        </w:rPr>
        <w:t>）</w:t>
      </w:r>
      <w:r>
        <w:rPr>
          <w:color w:val="000000"/>
        </w:rPr>
        <w:t>                           C. </w:t>
      </w:r>
      <w:r>
        <w:rPr>
          <w:color w:val="000000"/>
        </w:rPr>
        <w:t>（</w:t>
      </w:r>
      <w:r>
        <w:rPr>
          <w:color w:val="000000"/>
        </w:rPr>
        <w:t>7</w:t>
      </w:r>
      <w:r>
        <w:rPr>
          <w:color w:val="000000"/>
        </w:rPr>
        <w:t>，</w:t>
      </w:r>
      <w:r>
        <w:rPr>
          <w:color w:val="000000"/>
        </w:rPr>
        <w:t>1</w:t>
      </w:r>
      <w:r>
        <w:rPr>
          <w:color w:val="000000"/>
        </w:rPr>
        <w:t>）</w:t>
      </w:r>
      <w:r>
        <w:rPr>
          <w:color w:val="000000"/>
        </w:rPr>
        <w:t>                           D. </w:t>
      </w:r>
      <w:r>
        <w:rPr>
          <w:color w:val="000000"/>
        </w:rPr>
        <w:t>（</w:t>
      </w:r>
      <w:r>
        <w:rPr>
          <w:color w:val="000000"/>
        </w:rPr>
        <w:t>3</w:t>
      </w:r>
      <w:r>
        <w:rPr>
          <w:color w:val="000000"/>
        </w:rPr>
        <w:t>，</w:t>
      </w:r>
      <w:r>
        <w:rPr>
          <w:color w:val="000000"/>
        </w:rPr>
        <w:t>3</w:t>
      </w:r>
      <w:r>
        <w:rPr>
          <w:color w:val="000000"/>
        </w:rPr>
        <w:t>）</w:t>
      </w:r>
    </w:p>
    <w:p w:rsidR="00F92CFA" w:rsidRDefault="00413B5B">
      <w:pPr>
        <w:spacing w:after="0"/>
        <w:rPr>
          <w:lang w:eastAsia="zh-CN"/>
        </w:rPr>
      </w:pPr>
      <w:r>
        <w:rPr>
          <w:color w:val="000000"/>
          <w:lang w:eastAsia="zh-CN"/>
        </w:rPr>
        <w:t>5.</w:t>
      </w:r>
      <w:r>
        <w:rPr>
          <w:color w:val="000000"/>
          <w:lang w:eastAsia="zh-CN"/>
        </w:rPr>
        <w:t>如图，小明从点</w:t>
      </w:r>
      <w:r>
        <w:rPr>
          <w:color w:val="000000"/>
          <w:lang w:eastAsia="zh-CN"/>
        </w:rPr>
        <w:t>O</w:t>
      </w:r>
      <w:r>
        <w:rPr>
          <w:color w:val="000000"/>
          <w:lang w:eastAsia="zh-CN"/>
        </w:rPr>
        <w:t>出发，先向西走</w:t>
      </w:r>
      <w:r>
        <w:rPr>
          <w:color w:val="000000"/>
          <w:lang w:eastAsia="zh-CN"/>
        </w:rPr>
        <w:t>40</w:t>
      </w:r>
      <w:r>
        <w:rPr>
          <w:color w:val="000000"/>
          <w:lang w:eastAsia="zh-CN"/>
        </w:rPr>
        <w:t>米，再向南走</w:t>
      </w:r>
      <w:r>
        <w:rPr>
          <w:color w:val="000000"/>
          <w:lang w:eastAsia="zh-CN"/>
        </w:rPr>
        <w:t>30</w:t>
      </w:r>
      <w:r>
        <w:rPr>
          <w:color w:val="000000"/>
          <w:lang w:eastAsia="zh-CN"/>
        </w:rPr>
        <w:t>米到达点</w:t>
      </w:r>
      <w:r>
        <w:rPr>
          <w:color w:val="000000"/>
          <w:lang w:eastAsia="zh-CN"/>
        </w:rPr>
        <w:t>M</w:t>
      </w:r>
      <w:r>
        <w:rPr>
          <w:color w:val="000000"/>
          <w:lang w:eastAsia="zh-CN"/>
        </w:rPr>
        <w:t>，如果点</w:t>
      </w:r>
      <w:r>
        <w:rPr>
          <w:color w:val="000000"/>
          <w:lang w:eastAsia="zh-CN"/>
        </w:rPr>
        <w:t>M</w:t>
      </w:r>
      <w:r>
        <w:rPr>
          <w:color w:val="000000"/>
          <w:lang w:eastAsia="zh-CN"/>
        </w:rPr>
        <w:t>的位置用（﹣</w:t>
      </w:r>
      <w:r>
        <w:rPr>
          <w:color w:val="000000"/>
          <w:lang w:eastAsia="zh-CN"/>
        </w:rPr>
        <w:t>40</w:t>
      </w:r>
      <w:r>
        <w:rPr>
          <w:color w:val="000000"/>
          <w:lang w:eastAsia="zh-CN"/>
        </w:rPr>
        <w:t>，﹣</w:t>
      </w:r>
      <w:r>
        <w:rPr>
          <w:color w:val="000000"/>
          <w:lang w:eastAsia="zh-CN"/>
        </w:rPr>
        <w:t>30</w:t>
      </w:r>
      <w:r>
        <w:rPr>
          <w:color w:val="000000"/>
          <w:lang w:eastAsia="zh-CN"/>
        </w:rPr>
        <w:t>）表示，那么</w:t>
      </w:r>
      <w:r>
        <w:rPr>
          <w:color w:val="000000"/>
          <w:lang w:eastAsia="zh-CN"/>
        </w:rPr>
        <w:t>（</w:t>
      </w:r>
      <w:r>
        <w:rPr>
          <w:color w:val="000000"/>
          <w:lang w:eastAsia="zh-CN"/>
        </w:rPr>
        <w:t>10</w:t>
      </w:r>
      <w:r>
        <w:rPr>
          <w:color w:val="000000"/>
          <w:lang w:eastAsia="zh-CN"/>
        </w:rPr>
        <w:t>，</w:t>
      </w:r>
      <w:r>
        <w:rPr>
          <w:color w:val="000000"/>
          <w:lang w:eastAsia="zh-CN"/>
        </w:rPr>
        <w:t>20</w:t>
      </w:r>
      <w:r>
        <w:rPr>
          <w:color w:val="000000"/>
          <w:lang w:eastAsia="zh-CN"/>
        </w:rPr>
        <w:t>）表示的位置是（</w:t>
      </w:r>
      <w:r>
        <w:rPr>
          <w:color w:val="000000"/>
          <w:lang w:eastAsia="zh-CN"/>
        </w:rPr>
        <w:t xml:space="preserve">  </w:t>
      </w:r>
      <w:r>
        <w:rPr>
          <w:color w:val="000000"/>
          <w:lang w:eastAsia="zh-CN"/>
        </w:rPr>
        <w:t>）</w:t>
      </w:r>
      <w:r>
        <w:rPr>
          <w:color w:val="000000"/>
          <w:lang w:eastAsia="zh-CN"/>
        </w:rPr>
        <w:t xml:space="preserve">  </w:t>
      </w:r>
    </w:p>
    <w:p w:rsidR="00F92CFA" w:rsidRDefault="00413B5B">
      <w:pPr>
        <w:spacing w:after="0"/>
      </w:pPr>
      <w:r>
        <w:rPr>
          <w:noProof/>
          <w:lang w:eastAsia="zh-CN"/>
        </w:rPr>
        <w:drawing>
          <wp:inline distT="0" distB="0" distL="0" distR="0" wp14:anchorId="2D81D4CD" wp14:editId="68CD78A3">
            <wp:extent cx="1508760" cy="1527861"/>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08760" cy="1527861"/>
                    </a:xfrm>
                    <a:prstGeom prst="rect">
                      <a:avLst/>
                    </a:prstGeom>
                  </pic:spPr>
                </pic:pic>
              </a:graphicData>
            </a:graphic>
          </wp:inline>
        </w:drawing>
      </w:r>
    </w:p>
    <w:p w:rsidR="00F92CFA" w:rsidRDefault="00413B5B">
      <w:pPr>
        <w:spacing w:after="0"/>
        <w:ind w:left="150"/>
        <w:rPr>
          <w:lang w:eastAsia="zh-CN"/>
        </w:rPr>
      </w:pPr>
      <w:r>
        <w:rPr>
          <w:color w:val="000000"/>
          <w:lang w:eastAsia="zh-CN"/>
        </w:rPr>
        <w:t>A. </w:t>
      </w:r>
      <w:r>
        <w:rPr>
          <w:color w:val="000000"/>
          <w:lang w:eastAsia="zh-CN"/>
        </w:rPr>
        <w:t>点</w:t>
      </w:r>
      <w:r>
        <w:rPr>
          <w:color w:val="000000"/>
          <w:lang w:eastAsia="zh-CN"/>
        </w:rPr>
        <w:t>A                                      </w:t>
      </w:r>
      <w:r>
        <w:rPr>
          <w:noProof/>
          <w:lang w:eastAsia="zh-CN"/>
        </w:rPr>
        <w:drawing>
          <wp:inline distT="0" distB="0" distL="0" distR="0" wp14:anchorId="2D99FFF3" wp14:editId="07FCD4FD">
            <wp:extent cx="19101" cy="38202"/>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点</w:t>
      </w:r>
      <w:r>
        <w:rPr>
          <w:color w:val="000000"/>
          <w:lang w:eastAsia="zh-CN"/>
        </w:rPr>
        <w:t>B                                      </w:t>
      </w:r>
      <w:r>
        <w:rPr>
          <w:noProof/>
          <w:lang w:eastAsia="zh-CN"/>
        </w:rPr>
        <w:drawing>
          <wp:inline distT="0" distB="0" distL="0" distR="0" wp14:anchorId="09839ADF" wp14:editId="18D90FE4">
            <wp:extent cx="19101" cy="38202"/>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9101" cy="38202"/>
                    </a:xfrm>
                    <a:prstGeom prst="rect">
                      <a:avLst/>
                    </a:prstGeom>
                  </pic:spPr>
                </pic:pic>
              </a:graphicData>
            </a:graphic>
          </wp:inline>
        </w:drawing>
      </w:r>
      <w:r>
        <w:rPr>
          <w:color w:val="000000"/>
          <w:lang w:eastAsia="zh-CN"/>
        </w:rPr>
        <w:t>C. </w:t>
      </w:r>
      <w:r>
        <w:rPr>
          <w:color w:val="000000"/>
          <w:lang w:eastAsia="zh-CN"/>
        </w:rPr>
        <w:t>点</w:t>
      </w:r>
      <w:r>
        <w:rPr>
          <w:color w:val="000000"/>
          <w:lang w:eastAsia="zh-CN"/>
        </w:rPr>
        <w:t>C                                      </w:t>
      </w:r>
      <w:r>
        <w:rPr>
          <w:noProof/>
          <w:lang w:eastAsia="zh-CN"/>
        </w:rPr>
        <w:drawing>
          <wp:inline distT="0" distB="0" distL="0" distR="0" wp14:anchorId="5A435E1E" wp14:editId="657E78E4">
            <wp:extent cx="19101" cy="38202"/>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点</w:t>
      </w:r>
      <w:r>
        <w:rPr>
          <w:color w:val="000000"/>
          <w:lang w:eastAsia="zh-CN"/>
        </w:rPr>
        <w:t>D</w:t>
      </w:r>
    </w:p>
    <w:p w:rsidR="00F92CFA" w:rsidRDefault="00413B5B">
      <w:pPr>
        <w:rPr>
          <w:lang w:eastAsia="zh-CN"/>
        </w:rPr>
      </w:pPr>
      <w:r>
        <w:rPr>
          <w:b/>
          <w:bCs/>
          <w:sz w:val="24"/>
          <w:szCs w:val="24"/>
          <w:lang w:eastAsia="zh-CN"/>
        </w:rPr>
        <w:t>二、判断题</w:t>
      </w:r>
      <w:r>
        <w:rPr>
          <w:b/>
          <w:bCs/>
          <w:sz w:val="24"/>
          <w:szCs w:val="24"/>
          <w:lang w:eastAsia="zh-CN"/>
        </w:rPr>
        <w:t xml:space="preserve"> </w:t>
      </w:r>
    </w:p>
    <w:p w:rsidR="00F92CFA" w:rsidRDefault="00413B5B">
      <w:pPr>
        <w:spacing w:after="0"/>
        <w:rPr>
          <w:lang w:eastAsia="zh-CN"/>
        </w:rPr>
      </w:pPr>
      <w:r>
        <w:rPr>
          <w:color w:val="000000"/>
          <w:lang w:eastAsia="zh-CN"/>
        </w:rPr>
        <w:t>6.</w:t>
      </w:r>
      <w:r>
        <w:rPr>
          <w:color w:val="000000"/>
          <w:lang w:eastAsia="zh-CN"/>
        </w:rPr>
        <w:t>棋盘上的一粒棋子位于点</w:t>
      </w:r>
      <w:r>
        <w:rPr>
          <w:color w:val="000000"/>
          <w:lang w:eastAsia="zh-CN"/>
        </w:rPr>
        <w:t>(4</w:t>
      </w:r>
      <w:r>
        <w:rPr>
          <w:color w:val="000000"/>
          <w:lang w:eastAsia="zh-CN"/>
        </w:rPr>
        <w:t>，</w:t>
      </w:r>
      <w:r>
        <w:rPr>
          <w:color w:val="000000"/>
          <w:lang w:eastAsia="zh-CN"/>
        </w:rPr>
        <w:t>2)</w:t>
      </w:r>
      <w:r>
        <w:rPr>
          <w:color w:val="000000"/>
          <w:lang w:eastAsia="zh-CN"/>
        </w:rPr>
        <w:t>，若向右走</w:t>
      </w:r>
      <w:r>
        <w:rPr>
          <w:color w:val="000000"/>
          <w:lang w:eastAsia="zh-CN"/>
        </w:rPr>
        <w:t>3</w:t>
      </w:r>
      <w:r>
        <w:rPr>
          <w:color w:val="000000"/>
          <w:lang w:eastAsia="zh-CN"/>
        </w:rPr>
        <w:t>格，则棋子位于点</w:t>
      </w:r>
      <w:r>
        <w:rPr>
          <w:color w:val="000000"/>
          <w:lang w:eastAsia="zh-CN"/>
        </w:rPr>
        <w:t>(7</w:t>
      </w:r>
      <w:r>
        <w:rPr>
          <w:color w:val="000000"/>
          <w:lang w:eastAsia="zh-CN"/>
        </w:rPr>
        <w:t>，</w:t>
      </w:r>
      <w:r>
        <w:rPr>
          <w:color w:val="000000"/>
          <w:lang w:eastAsia="zh-CN"/>
        </w:rPr>
        <w:t>2)</w:t>
      </w:r>
      <w:r>
        <w:rPr>
          <w:color w:val="000000"/>
          <w:lang w:eastAsia="zh-CN"/>
        </w:rPr>
        <w:t>。</w:t>
      </w:r>
      <w:r>
        <w:rPr>
          <w:lang w:eastAsia="zh-CN"/>
        </w:rPr>
        <w:br/>
      </w:r>
      <w:r>
        <w:rPr>
          <w:color w:val="000000"/>
          <w:lang w:eastAsia="zh-CN"/>
        </w:rPr>
        <w:t xml:space="preserve">    </w:t>
      </w:r>
    </w:p>
    <w:p w:rsidR="00F92CFA" w:rsidRDefault="00413B5B">
      <w:pPr>
        <w:spacing w:after="0"/>
        <w:rPr>
          <w:lang w:eastAsia="zh-CN"/>
        </w:rPr>
      </w:pPr>
      <w:r>
        <w:rPr>
          <w:color w:val="000000"/>
          <w:lang w:eastAsia="zh-CN"/>
        </w:rPr>
        <w:t>7.</w:t>
      </w:r>
      <w:r>
        <w:rPr>
          <w:color w:val="000000"/>
          <w:lang w:eastAsia="zh-CN"/>
        </w:rPr>
        <w:t>小小的位置在第</w:t>
      </w:r>
      <w:r>
        <w:rPr>
          <w:color w:val="000000"/>
          <w:lang w:eastAsia="zh-CN"/>
        </w:rPr>
        <w:t>5</w:t>
      </w:r>
      <w:r>
        <w:rPr>
          <w:color w:val="000000"/>
          <w:lang w:eastAsia="zh-CN"/>
        </w:rPr>
        <w:t>行，第</w:t>
      </w:r>
      <w:r>
        <w:rPr>
          <w:color w:val="000000"/>
          <w:lang w:eastAsia="zh-CN"/>
        </w:rPr>
        <w:t>8</w:t>
      </w:r>
      <w:r>
        <w:rPr>
          <w:color w:val="000000"/>
          <w:lang w:eastAsia="zh-CN"/>
        </w:rPr>
        <w:t>列，用对数表示为（</w:t>
      </w:r>
      <w:r>
        <w:rPr>
          <w:color w:val="000000"/>
          <w:lang w:eastAsia="zh-CN"/>
        </w:rPr>
        <w:t>5</w:t>
      </w:r>
      <w:r>
        <w:rPr>
          <w:color w:val="000000"/>
          <w:lang w:eastAsia="zh-CN"/>
        </w:rPr>
        <w:t>，</w:t>
      </w:r>
      <w:r>
        <w:rPr>
          <w:color w:val="000000"/>
          <w:lang w:eastAsia="zh-CN"/>
        </w:rPr>
        <w:t>8</w:t>
      </w:r>
      <w:r>
        <w:rPr>
          <w:color w:val="000000"/>
          <w:lang w:eastAsia="zh-CN"/>
        </w:rPr>
        <w:t>）．（判断对错）</w:t>
      </w:r>
      <w:r>
        <w:rPr>
          <w:color w:val="000000"/>
          <w:lang w:eastAsia="zh-CN"/>
        </w:rPr>
        <w:t xml:space="preserve">   </w:t>
      </w:r>
      <w:r>
        <w:rPr>
          <w:color w:val="000000"/>
          <w:lang w:eastAsia="zh-CN"/>
        </w:rPr>
        <w:t xml:space="preserve"> </w:t>
      </w:r>
    </w:p>
    <w:p w:rsidR="00F92CFA" w:rsidRDefault="00413B5B">
      <w:pPr>
        <w:spacing w:after="0"/>
        <w:rPr>
          <w:lang w:eastAsia="zh-CN"/>
        </w:rPr>
      </w:pPr>
      <w:r>
        <w:rPr>
          <w:color w:val="000000"/>
          <w:lang w:eastAsia="zh-CN"/>
        </w:rPr>
        <w:t>8.</w:t>
      </w:r>
      <w:r>
        <w:rPr>
          <w:color w:val="000000"/>
          <w:lang w:eastAsia="zh-CN"/>
        </w:rPr>
        <w:t>某地在图上的位置可用</w:t>
      </w:r>
      <w:r>
        <w:rPr>
          <w:color w:val="000000"/>
          <w:lang w:eastAsia="zh-CN"/>
        </w:rPr>
        <w:t>(4</w:t>
      </w:r>
      <w:r>
        <w:rPr>
          <w:color w:val="000000"/>
          <w:lang w:eastAsia="zh-CN"/>
        </w:rPr>
        <w:t>，</w:t>
      </w:r>
      <w:r>
        <w:rPr>
          <w:color w:val="000000"/>
          <w:lang w:eastAsia="zh-CN"/>
        </w:rPr>
        <w:t>6)</w:t>
      </w:r>
      <w:r>
        <w:rPr>
          <w:color w:val="000000"/>
          <w:lang w:eastAsia="zh-CN"/>
        </w:rPr>
        <w:t>表示，如果把这个点向左平移</w:t>
      </w:r>
      <w:r>
        <w:rPr>
          <w:color w:val="000000"/>
          <w:lang w:eastAsia="zh-CN"/>
        </w:rPr>
        <w:t>2</w:t>
      </w:r>
      <w:r>
        <w:rPr>
          <w:color w:val="000000"/>
          <w:lang w:eastAsia="zh-CN"/>
        </w:rPr>
        <w:t>个单位，其位置为</w:t>
      </w:r>
      <w:r>
        <w:rPr>
          <w:color w:val="000000"/>
          <w:lang w:eastAsia="zh-CN"/>
        </w:rPr>
        <w:t>(4</w:t>
      </w:r>
      <w:r>
        <w:rPr>
          <w:color w:val="000000"/>
          <w:lang w:eastAsia="zh-CN"/>
        </w:rPr>
        <w:t>，</w:t>
      </w:r>
      <w:r>
        <w:rPr>
          <w:color w:val="000000"/>
          <w:lang w:eastAsia="zh-CN"/>
        </w:rPr>
        <w:t>8)</w:t>
      </w:r>
      <w:r>
        <w:rPr>
          <w:color w:val="000000"/>
          <w:lang w:eastAsia="zh-CN"/>
        </w:rPr>
        <w:t>。</w:t>
      </w:r>
      <w:r>
        <w:rPr>
          <w:color w:val="000000"/>
          <w:lang w:eastAsia="zh-CN"/>
        </w:rPr>
        <w:t xml:space="preserve">    </w:t>
      </w:r>
    </w:p>
    <w:p w:rsidR="00F92CFA" w:rsidRDefault="00413B5B">
      <w:pPr>
        <w:spacing w:after="0"/>
        <w:rPr>
          <w:lang w:eastAsia="zh-CN"/>
        </w:rPr>
      </w:pPr>
      <w:r>
        <w:rPr>
          <w:color w:val="000000"/>
          <w:lang w:eastAsia="zh-CN"/>
        </w:rPr>
        <w:t>9.</w:t>
      </w:r>
      <w:r>
        <w:rPr>
          <w:color w:val="000000"/>
          <w:lang w:eastAsia="zh-CN"/>
        </w:rPr>
        <w:t>数对（</w:t>
      </w:r>
      <w:r>
        <w:rPr>
          <w:color w:val="000000"/>
          <w:lang w:eastAsia="zh-CN"/>
        </w:rPr>
        <w:t>5</w:t>
      </w:r>
      <w:r>
        <w:rPr>
          <w:color w:val="000000"/>
          <w:lang w:eastAsia="zh-CN"/>
        </w:rPr>
        <w:t>，</w:t>
      </w:r>
      <w:r>
        <w:rPr>
          <w:color w:val="000000"/>
          <w:lang w:eastAsia="zh-CN"/>
        </w:rPr>
        <w:t>5</w:t>
      </w:r>
      <w:r>
        <w:rPr>
          <w:color w:val="000000"/>
          <w:lang w:eastAsia="zh-CN"/>
        </w:rPr>
        <w:t>）中，两个</w:t>
      </w:r>
      <w:r>
        <w:rPr>
          <w:color w:val="000000"/>
          <w:lang w:eastAsia="zh-CN"/>
        </w:rPr>
        <w:t>5</w:t>
      </w:r>
      <w:r>
        <w:rPr>
          <w:color w:val="000000"/>
          <w:lang w:eastAsia="zh-CN"/>
        </w:rPr>
        <w:t>表示的意义是一样的。</w:t>
      </w:r>
      <w:r>
        <w:rPr>
          <w:color w:val="000000"/>
          <w:lang w:eastAsia="zh-CN"/>
        </w:rPr>
        <w:t xml:space="preserve">    </w:t>
      </w:r>
    </w:p>
    <w:p w:rsidR="00F92CFA" w:rsidRDefault="00413B5B">
      <w:pPr>
        <w:rPr>
          <w:lang w:eastAsia="zh-CN"/>
        </w:rPr>
      </w:pPr>
      <w:r>
        <w:rPr>
          <w:b/>
          <w:bCs/>
          <w:sz w:val="24"/>
          <w:szCs w:val="24"/>
          <w:lang w:eastAsia="zh-CN"/>
        </w:rPr>
        <w:lastRenderedPageBreak/>
        <w:t>三、填空题</w:t>
      </w:r>
      <w:r>
        <w:rPr>
          <w:b/>
          <w:bCs/>
          <w:sz w:val="24"/>
          <w:szCs w:val="24"/>
          <w:lang w:eastAsia="zh-CN"/>
        </w:rPr>
        <w:t xml:space="preserve"> </w:t>
      </w:r>
    </w:p>
    <w:p w:rsidR="00F92CFA" w:rsidRDefault="00413B5B">
      <w:pPr>
        <w:spacing w:after="0"/>
        <w:rPr>
          <w:lang w:eastAsia="zh-CN"/>
        </w:rPr>
      </w:pPr>
      <w:r>
        <w:rPr>
          <w:color w:val="000000"/>
          <w:lang w:eastAsia="zh-CN"/>
        </w:rPr>
        <w:t>10.</w:t>
      </w:r>
      <w:r>
        <w:rPr>
          <w:color w:val="000000"/>
          <w:lang w:eastAsia="zh-CN"/>
        </w:rPr>
        <w:t>刘强在教室里的位置用数对表示是（</w:t>
      </w:r>
      <w:r>
        <w:rPr>
          <w:color w:val="000000"/>
          <w:lang w:eastAsia="zh-CN"/>
        </w:rPr>
        <w:t>4</w:t>
      </w:r>
      <w:r>
        <w:rPr>
          <w:color w:val="000000"/>
          <w:lang w:eastAsia="zh-CN"/>
        </w:rPr>
        <w:t>，</w:t>
      </w:r>
      <w:r>
        <w:rPr>
          <w:color w:val="000000"/>
          <w:lang w:eastAsia="zh-CN"/>
        </w:rPr>
        <w:t>1</w:t>
      </w:r>
      <w:r>
        <w:rPr>
          <w:color w:val="000000"/>
          <w:lang w:eastAsia="zh-CN"/>
        </w:rPr>
        <w:t>），表示坐在第</w:t>
      </w:r>
      <w:r>
        <w:rPr>
          <w:color w:val="000000"/>
          <w:lang w:eastAsia="zh-CN"/>
        </w:rPr>
        <w:t>4</w:t>
      </w:r>
      <w:r>
        <w:rPr>
          <w:color w:val="000000"/>
          <w:lang w:eastAsia="zh-CN"/>
        </w:rPr>
        <w:t>列、第</w:t>
      </w:r>
      <w:r>
        <w:rPr>
          <w:color w:val="000000"/>
          <w:lang w:eastAsia="zh-CN"/>
        </w:rPr>
        <w:t>1</w:t>
      </w:r>
      <w:r>
        <w:rPr>
          <w:color w:val="000000"/>
          <w:lang w:eastAsia="zh-CN"/>
        </w:rPr>
        <w:t>行的位置；王兵在教室里的位置用数对表示是（</w:t>
      </w:r>
      <w:r>
        <w:rPr>
          <w:color w:val="000000"/>
          <w:lang w:eastAsia="zh-CN"/>
        </w:rPr>
        <w:t>2</w:t>
      </w:r>
      <w:r>
        <w:rPr>
          <w:color w:val="000000"/>
          <w:lang w:eastAsia="zh-CN"/>
        </w:rPr>
        <w:t>，</w:t>
      </w:r>
      <w:r>
        <w:rPr>
          <w:color w:val="000000"/>
          <w:lang w:eastAsia="zh-CN"/>
        </w:rPr>
        <w:t>7</w:t>
      </w:r>
      <w:r>
        <w:rPr>
          <w:color w:val="000000"/>
          <w:lang w:eastAsia="zh-CN"/>
        </w:rPr>
        <w:t>），表示坐在第</w:t>
      </w:r>
      <w:r>
        <w:rPr>
          <w:color w:val="000000"/>
          <w:lang w:eastAsia="zh-CN"/>
        </w:rPr>
        <w:t>________</w:t>
      </w:r>
      <w:r>
        <w:rPr>
          <w:color w:val="000000"/>
          <w:lang w:eastAsia="zh-CN"/>
        </w:rPr>
        <w:t>列、第</w:t>
      </w:r>
      <w:r>
        <w:rPr>
          <w:color w:val="000000"/>
          <w:lang w:eastAsia="zh-CN"/>
        </w:rPr>
        <w:t>________</w:t>
      </w:r>
      <w:r>
        <w:rPr>
          <w:color w:val="000000"/>
          <w:lang w:eastAsia="zh-CN"/>
        </w:rPr>
        <w:t>行的位置。</w:t>
      </w:r>
      <w:r>
        <w:rPr>
          <w:color w:val="000000"/>
          <w:lang w:eastAsia="zh-CN"/>
        </w:rPr>
        <w:t xml:space="preserve">    </w:t>
      </w:r>
    </w:p>
    <w:p w:rsidR="00F92CFA" w:rsidRDefault="00413B5B">
      <w:pPr>
        <w:spacing w:after="0"/>
        <w:rPr>
          <w:lang w:eastAsia="zh-CN"/>
        </w:rPr>
      </w:pPr>
      <w:r>
        <w:rPr>
          <w:color w:val="000000"/>
          <w:lang w:eastAsia="zh-CN"/>
        </w:rPr>
        <w:t>11.</w:t>
      </w:r>
      <w:r>
        <w:rPr>
          <w:color w:val="000000"/>
          <w:lang w:eastAsia="zh-CN"/>
        </w:rPr>
        <w:t>小军的位置是第</w:t>
      </w:r>
      <w:r>
        <w:rPr>
          <w:color w:val="000000"/>
          <w:lang w:eastAsia="zh-CN"/>
        </w:rPr>
        <w:t>3</w:t>
      </w:r>
      <w:r>
        <w:rPr>
          <w:color w:val="000000"/>
          <w:lang w:eastAsia="zh-CN"/>
        </w:rPr>
        <w:t>列第</w:t>
      </w:r>
      <w:r>
        <w:rPr>
          <w:color w:val="000000"/>
          <w:lang w:eastAsia="zh-CN"/>
        </w:rPr>
        <w:t>5</w:t>
      </w:r>
      <w:r>
        <w:rPr>
          <w:color w:val="000000"/>
          <w:lang w:eastAsia="zh-CN"/>
        </w:rPr>
        <w:t>行，用（</w:t>
      </w:r>
      <w:r>
        <w:rPr>
          <w:color w:val="000000"/>
          <w:lang w:eastAsia="zh-CN"/>
        </w:rPr>
        <w:t>3</w:t>
      </w:r>
      <w:r>
        <w:rPr>
          <w:color w:val="000000"/>
          <w:lang w:eastAsia="zh-CN"/>
        </w:rPr>
        <w:t>，</w:t>
      </w:r>
      <w:r>
        <w:rPr>
          <w:color w:val="000000"/>
          <w:lang w:eastAsia="zh-CN"/>
        </w:rPr>
        <w:t>5</w:t>
      </w:r>
      <w:r>
        <w:rPr>
          <w:color w:val="000000"/>
          <w:lang w:eastAsia="zh-CN"/>
        </w:rPr>
        <w:t>）表示，小红坐在第</w:t>
      </w:r>
      <w:r>
        <w:rPr>
          <w:color w:val="000000"/>
          <w:lang w:eastAsia="zh-CN"/>
        </w:rPr>
        <w:t>5</w:t>
      </w:r>
      <w:r>
        <w:rPr>
          <w:color w:val="000000"/>
          <w:lang w:eastAsia="zh-CN"/>
        </w:rPr>
        <w:t>列第</w:t>
      </w:r>
      <w:r>
        <w:rPr>
          <w:color w:val="000000"/>
          <w:lang w:eastAsia="zh-CN"/>
        </w:rPr>
        <w:t>1</w:t>
      </w:r>
      <w:r>
        <w:rPr>
          <w:color w:val="000000"/>
          <w:lang w:eastAsia="zh-CN"/>
        </w:rPr>
        <w:t>行用（</w:t>
      </w:r>
      <w:r>
        <w:rPr>
          <w:color w:val="000000"/>
          <w:lang w:eastAsia="zh-CN"/>
        </w:rPr>
        <w:t>________</w:t>
      </w:r>
      <w:r>
        <w:rPr>
          <w:color w:val="000000"/>
          <w:lang w:eastAsia="zh-CN"/>
        </w:rPr>
        <w:t>，</w:t>
      </w:r>
      <w:r>
        <w:rPr>
          <w:color w:val="000000"/>
          <w:lang w:eastAsia="zh-CN"/>
        </w:rPr>
        <w:t>________</w:t>
      </w:r>
      <w:r>
        <w:rPr>
          <w:color w:val="000000"/>
          <w:lang w:eastAsia="zh-CN"/>
        </w:rPr>
        <w:t>）表示．</w:t>
      </w:r>
      <w:r>
        <w:rPr>
          <w:color w:val="000000"/>
          <w:lang w:eastAsia="zh-CN"/>
        </w:rPr>
        <w:t xml:space="preserve">    </w:t>
      </w:r>
    </w:p>
    <w:p w:rsidR="00F92CFA" w:rsidRDefault="00413B5B">
      <w:pPr>
        <w:spacing w:after="0"/>
        <w:rPr>
          <w:lang w:eastAsia="zh-CN"/>
        </w:rPr>
      </w:pPr>
      <w:r>
        <w:rPr>
          <w:color w:val="000000"/>
          <w:lang w:eastAsia="zh-CN"/>
        </w:rPr>
        <w:t>12.</w:t>
      </w:r>
      <w:r>
        <w:rPr>
          <w:color w:val="000000"/>
          <w:lang w:eastAsia="zh-CN"/>
        </w:rPr>
        <w:t>做课间操时，张红站在第八列第十二个，张红的位置用数对表示是（</w:t>
      </w:r>
      <w:r>
        <w:rPr>
          <w:color w:val="000000"/>
          <w:lang w:eastAsia="zh-CN"/>
        </w:rPr>
        <w:t>________</w:t>
      </w:r>
      <w:r>
        <w:rPr>
          <w:color w:val="000000"/>
          <w:lang w:eastAsia="zh-CN"/>
        </w:rPr>
        <w:t>，</w:t>
      </w:r>
      <w:r>
        <w:rPr>
          <w:color w:val="000000"/>
          <w:lang w:eastAsia="zh-CN"/>
        </w:rPr>
        <w:t>________</w:t>
      </w:r>
      <w:r>
        <w:rPr>
          <w:color w:val="000000"/>
          <w:lang w:eastAsia="zh-CN"/>
        </w:rPr>
        <w:t>）．</w:t>
      </w:r>
      <w:r>
        <w:rPr>
          <w:color w:val="000000"/>
          <w:lang w:eastAsia="zh-CN"/>
        </w:rPr>
        <w:t xml:space="preserve">    </w:t>
      </w:r>
    </w:p>
    <w:p w:rsidR="00F92CFA" w:rsidRDefault="00413B5B">
      <w:pPr>
        <w:spacing w:after="0"/>
        <w:rPr>
          <w:lang w:eastAsia="zh-CN"/>
        </w:rPr>
      </w:pPr>
      <w:r>
        <w:rPr>
          <w:color w:val="000000"/>
          <w:lang w:eastAsia="zh-CN"/>
        </w:rPr>
        <w:t>13.</w:t>
      </w:r>
      <w:r>
        <w:rPr>
          <w:color w:val="000000"/>
          <w:lang w:eastAsia="zh-CN"/>
        </w:rPr>
        <w:t>盆景园的位置是</w:t>
      </w:r>
      <w:r>
        <w:rPr>
          <w:color w:val="000000"/>
          <w:lang w:eastAsia="zh-CN"/>
        </w:rPr>
        <w:t>________</w:t>
      </w:r>
      <w:r>
        <w:rPr>
          <w:color w:val="000000"/>
          <w:lang w:eastAsia="zh-CN"/>
        </w:rPr>
        <w:t>？</w:t>
      </w:r>
      <w:r>
        <w:rPr>
          <w:lang w:eastAsia="zh-CN"/>
        </w:rPr>
        <w:br/>
      </w:r>
      <w:bookmarkStart w:id="0" w:name="_GoBack"/>
      <w:bookmarkEnd w:id="0"/>
      <w:r>
        <w:rPr>
          <w:noProof/>
          <w:lang w:eastAsia="zh-CN"/>
        </w:rPr>
        <w:drawing>
          <wp:inline distT="0" distB="0" distL="0" distR="0" wp14:anchorId="537A6B7A" wp14:editId="1A7A08A8">
            <wp:extent cx="2834988" cy="218122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836061" cy="2182050"/>
                    </a:xfrm>
                    <a:prstGeom prst="rect">
                      <a:avLst/>
                    </a:prstGeom>
                  </pic:spPr>
                </pic:pic>
              </a:graphicData>
            </a:graphic>
          </wp:inline>
        </w:drawing>
      </w:r>
    </w:p>
    <w:p w:rsidR="00F92CFA" w:rsidRDefault="00413B5B">
      <w:pPr>
        <w:spacing w:after="0"/>
        <w:rPr>
          <w:lang w:eastAsia="zh-CN"/>
        </w:rPr>
      </w:pPr>
      <w:r>
        <w:rPr>
          <w:color w:val="000000"/>
          <w:lang w:eastAsia="zh-CN"/>
        </w:rPr>
        <w:t>14.</w:t>
      </w:r>
      <w:r>
        <w:rPr>
          <w:color w:val="000000"/>
          <w:lang w:eastAsia="zh-CN"/>
        </w:rPr>
        <w:t>小军在教室的座位用数对</w:t>
      </w:r>
      <w:r>
        <w:rPr>
          <w:color w:val="000000"/>
          <w:lang w:eastAsia="zh-CN"/>
        </w:rPr>
        <w:t>(3</w:t>
      </w:r>
      <w:r>
        <w:rPr>
          <w:color w:val="000000"/>
          <w:lang w:eastAsia="zh-CN"/>
        </w:rPr>
        <w:t>，</w:t>
      </w:r>
      <w:r>
        <w:rPr>
          <w:color w:val="000000"/>
          <w:lang w:eastAsia="zh-CN"/>
        </w:rPr>
        <w:t>2)</w:t>
      </w:r>
      <w:r>
        <w:rPr>
          <w:color w:val="000000"/>
          <w:lang w:eastAsia="zh-CN"/>
        </w:rPr>
        <w:t>表示，那么他坐在第</w:t>
      </w:r>
      <w:r>
        <w:rPr>
          <w:color w:val="000000"/>
          <w:lang w:eastAsia="zh-CN"/>
        </w:rPr>
        <w:t>________</w:t>
      </w:r>
      <w:r>
        <w:rPr>
          <w:color w:val="000000"/>
          <w:lang w:eastAsia="zh-CN"/>
        </w:rPr>
        <w:t>列第</w:t>
      </w:r>
      <w:r>
        <w:rPr>
          <w:color w:val="000000"/>
          <w:lang w:eastAsia="zh-CN"/>
        </w:rPr>
        <w:t>________</w:t>
      </w:r>
      <w:r>
        <w:rPr>
          <w:color w:val="000000"/>
          <w:lang w:eastAsia="zh-CN"/>
        </w:rPr>
        <w:t>行，他左面相邻同学的位置用数对表示是</w:t>
      </w:r>
      <w:r>
        <w:rPr>
          <w:color w:val="000000"/>
          <w:lang w:eastAsia="zh-CN"/>
        </w:rPr>
        <w:t>________</w:t>
      </w:r>
      <w:r>
        <w:rPr>
          <w:color w:val="000000"/>
          <w:lang w:eastAsia="zh-CN"/>
        </w:rPr>
        <w:t>，他前面相邻同学的位置用数对表示是</w:t>
      </w:r>
      <w:r>
        <w:rPr>
          <w:color w:val="000000"/>
          <w:lang w:eastAsia="zh-CN"/>
        </w:rPr>
        <w:t>________</w:t>
      </w:r>
      <w:r>
        <w:rPr>
          <w:color w:val="000000"/>
          <w:lang w:eastAsia="zh-CN"/>
        </w:rPr>
        <w:t>。</w:t>
      </w:r>
      <w:r>
        <w:rPr>
          <w:color w:val="000000"/>
          <w:lang w:eastAsia="zh-CN"/>
        </w:rPr>
        <w:t xml:space="preserve">    </w:t>
      </w:r>
    </w:p>
    <w:p w:rsidR="00F92CFA" w:rsidRDefault="00413B5B">
      <w:r>
        <w:rPr>
          <w:b/>
          <w:bCs/>
          <w:sz w:val="24"/>
          <w:szCs w:val="24"/>
        </w:rPr>
        <w:t>四、解答题</w:t>
      </w:r>
      <w:r>
        <w:rPr>
          <w:b/>
          <w:bCs/>
          <w:sz w:val="24"/>
          <w:szCs w:val="24"/>
        </w:rPr>
        <w:t xml:space="preserve"> </w:t>
      </w:r>
    </w:p>
    <w:p w:rsidR="00F92CFA" w:rsidRDefault="00413B5B">
      <w:pPr>
        <w:spacing w:after="0"/>
      </w:pPr>
      <w:r>
        <w:rPr>
          <w:color w:val="000000"/>
        </w:rPr>
        <w:t>15.</w:t>
      </w:r>
      <w:r>
        <w:rPr>
          <w:color w:val="000000"/>
        </w:rPr>
        <w:t>在上图中找到以下地点：公园（</w:t>
      </w:r>
      <w:r>
        <w:rPr>
          <w:color w:val="000000"/>
        </w:rPr>
        <w:t>2</w:t>
      </w:r>
      <w:r>
        <w:rPr>
          <w:color w:val="000000"/>
        </w:rPr>
        <w:t>，</w:t>
      </w:r>
      <w:r>
        <w:rPr>
          <w:color w:val="000000"/>
        </w:rPr>
        <w:t>4</w:t>
      </w:r>
      <w:r>
        <w:rPr>
          <w:color w:val="000000"/>
        </w:rPr>
        <w:t>）</w:t>
      </w:r>
      <w:r>
        <w:rPr>
          <w:color w:val="000000"/>
        </w:rPr>
        <w:t>     </w:t>
      </w:r>
      <w:r>
        <w:rPr>
          <w:color w:val="000000"/>
        </w:rPr>
        <w:t>商店（</w:t>
      </w:r>
      <w:r>
        <w:rPr>
          <w:color w:val="000000"/>
        </w:rPr>
        <w:t>3</w:t>
      </w:r>
      <w:r>
        <w:rPr>
          <w:color w:val="000000"/>
        </w:rPr>
        <w:t>，</w:t>
      </w:r>
      <w:r>
        <w:rPr>
          <w:color w:val="000000"/>
        </w:rPr>
        <w:t>6</w:t>
      </w:r>
      <w:r>
        <w:rPr>
          <w:color w:val="000000"/>
        </w:rPr>
        <w:t>）书店（</w:t>
      </w:r>
      <w:r>
        <w:rPr>
          <w:color w:val="000000"/>
        </w:rPr>
        <w:t>5</w:t>
      </w:r>
      <w:r>
        <w:rPr>
          <w:color w:val="000000"/>
        </w:rPr>
        <w:t>，</w:t>
      </w:r>
      <w:r>
        <w:rPr>
          <w:color w:val="000000"/>
        </w:rPr>
        <w:t>4</w:t>
      </w:r>
      <w:r>
        <w:rPr>
          <w:color w:val="000000"/>
        </w:rPr>
        <w:t>）</w:t>
      </w:r>
      <w:r>
        <w:br/>
      </w:r>
      <w:r>
        <w:rPr>
          <w:color w:val="000000"/>
        </w:rPr>
        <w:t> </w:t>
      </w:r>
      <w:r>
        <w:rPr>
          <w:color w:val="000000"/>
        </w:rPr>
        <w:t>游乐场（</w:t>
      </w:r>
      <w:r>
        <w:rPr>
          <w:color w:val="000000"/>
        </w:rPr>
        <w:t>4</w:t>
      </w:r>
      <w:r>
        <w:rPr>
          <w:color w:val="000000"/>
        </w:rPr>
        <w:t>，</w:t>
      </w:r>
      <w:r>
        <w:rPr>
          <w:color w:val="000000"/>
        </w:rPr>
        <w:t>6</w:t>
      </w:r>
      <w:r>
        <w:rPr>
          <w:color w:val="000000"/>
        </w:rPr>
        <w:t>）少年宫（</w:t>
      </w:r>
      <w:r>
        <w:rPr>
          <w:color w:val="000000"/>
        </w:rPr>
        <w:t>0</w:t>
      </w:r>
      <w:r>
        <w:rPr>
          <w:color w:val="000000"/>
        </w:rPr>
        <w:t>，</w:t>
      </w:r>
      <w:r>
        <w:rPr>
          <w:color w:val="000000"/>
        </w:rPr>
        <w:t>0</w:t>
      </w:r>
      <w:r>
        <w:rPr>
          <w:color w:val="000000"/>
        </w:rPr>
        <w:t>）</w:t>
      </w:r>
      <w:r>
        <w:br/>
      </w:r>
      <w:r>
        <w:rPr>
          <w:noProof/>
          <w:lang w:eastAsia="zh-CN"/>
        </w:rPr>
        <w:drawing>
          <wp:inline distT="0" distB="0" distL="0" distR="0" wp14:anchorId="379EE073" wp14:editId="65155F23">
            <wp:extent cx="3284906" cy="2673756"/>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284906" cy="2673756"/>
                    </a:xfrm>
                    <a:prstGeom prst="rect">
                      <a:avLst/>
                    </a:prstGeom>
                  </pic:spPr>
                </pic:pic>
              </a:graphicData>
            </a:graphic>
          </wp:inline>
        </w:drawing>
      </w:r>
    </w:p>
    <w:p w:rsidR="00F92CFA" w:rsidRDefault="00413B5B">
      <w:pPr>
        <w:spacing w:after="0"/>
      </w:pPr>
      <w:r>
        <w:rPr>
          <w:color w:val="000000"/>
        </w:rPr>
        <w:t>16.</w:t>
      </w:r>
      <w:r>
        <w:rPr>
          <w:color w:val="000000"/>
        </w:rPr>
        <w:t>帮小动物找家．</w:t>
      </w:r>
    </w:p>
    <w:tbl>
      <w:tblPr>
        <w:tblW w:w="0" w:type="auto"/>
        <w:tblLook w:val="04A0" w:firstRow="1" w:lastRow="0" w:firstColumn="1" w:lastColumn="0" w:noHBand="0" w:noVBand="1"/>
      </w:tblPr>
      <w:tblGrid>
        <w:gridCol w:w="1001"/>
        <w:gridCol w:w="1001"/>
        <w:gridCol w:w="1001"/>
      </w:tblGrid>
      <w:tr w:rsidR="00F92CFA">
        <w:tc>
          <w:tcPr>
            <w:tcW w:w="0" w:type="auto"/>
            <w:tcMar>
              <w:top w:w="15" w:type="dxa"/>
              <w:left w:w="15" w:type="dxa"/>
              <w:bottom w:w="15" w:type="dxa"/>
              <w:right w:w="15" w:type="dxa"/>
            </w:tcMar>
          </w:tcPr>
          <w:p w:rsidR="00F92CFA" w:rsidRDefault="00413B5B">
            <w:pPr>
              <w:spacing w:after="0"/>
            </w:pPr>
            <w:r>
              <w:rPr>
                <w:color w:val="000000"/>
              </w:rPr>
              <w:t>小兔</w:t>
            </w:r>
            <w:r>
              <w:rPr>
                <w:color w:val="000000"/>
              </w:rPr>
              <w:t>(3</w:t>
            </w:r>
            <w:r>
              <w:rPr>
                <w:color w:val="000000"/>
              </w:rPr>
              <w:t>，</w:t>
            </w:r>
            <w:r>
              <w:rPr>
                <w:color w:val="000000"/>
              </w:rPr>
              <w:t>6)</w:t>
            </w:r>
          </w:p>
        </w:tc>
        <w:tc>
          <w:tcPr>
            <w:tcW w:w="0" w:type="auto"/>
            <w:tcMar>
              <w:top w:w="15" w:type="dxa"/>
              <w:left w:w="15" w:type="dxa"/>
              <w:bottom w:w="15" w:type="dxa"/>
              <w:right w:w="15" w:type="dxa"/>
            </w:tcMar>
          </w:tcPr>
          <w:p w:rsidR="00F92CFA" w:rsidRDefault="00413B5B">
            <w:pPr>
              <w:spacing w:after="0"/>
            </w:pPr>
            <w:r>
              <w:rPr>
                <w:color w:val="000000"/>
              </w:rPr>
              <w:t>小猫</w:t>
            </w:r>
            <w:r>
              <w:rPr>
                <w:color w:val="000000"/>
              </w:rPr>
              <w:t>(9</w:t>
            </w:r>
            <w:r>
              <w:rPr>
                <w:color w:val="000000"/>
              </w:rPr>
              <w:t>，</w:t>
            </w:r>
            <w:r>
              <w:rPr>
                <w:color w:val="000000"/>
              </w:rPr>
              <w:t>8)</w:t>
            </w:r>
          </w:p>
        </w:tc>
        <w:tc>
          <w:tcPr>
            <w:tcW w:w="0" w:type="auto"/>
            <w:tcMar>
              <w:top w:w="15" w:type="dxa"/>
              <w:left w:w="15" w:type="dxa"/>
              <w:bottom w:w="15" w:type="dxa"/>
              <w:right w:w="15" w:type="dxa"/>
            </w:tcMar>
          </w:tcPr>
          <w:p w:rsidR="00F92CFA" w:rsidRDefault="00413B5B">
            <w:pPr>
              <w:spacing w:after="0"/>
            </w:pPr>
            <w:r>
              <w:rPr>
                <w:color w:val="000000"/>
              </w:rPr>
              <w:t>小狗</w:t>
            </w:r>
            <w:r>
              <w:rPr>
                <w:color w:val="000000"/>
              </w:rPr>
              <w:t>(1</w:t>
            </w:r>
            <w:r>
              <w:rPr>
                <w:color w:val="000000"/>
              </w:rPr>
              <w:t>，</w:t>
            </w:r>
            <w:r>
              <w:rPr>
                <w:color w:val="000000"/>
              </w:rPr>
              <w:t>5)</w:t>
            </w:r>
          </w:p>
        </w:tc>
      </w:tr>
      <w:tr w:rsidR="00F92CFA">
        <w:tc>
          <w:tcPr>
            <w:tcW w:w="0" w:type="auto"/>
            <w:tcMar>
              <w:top w:w="15" w:type="dxa"/>
              <w:left w:w="15" w:type="dxa"/>
              <w:bottom w:w="15" w:type="dxa"/>
              <w:right w:w="15" w:type="dxa"/>
            </w:tcMar>
          </w:tcPr>
          <w:p w:rsidR="00F92CFA" w:rsidRDefault="00413B5B">
            <w:pPr>
              <w:spacing w:after="0"/>
            </w:pPr>
            <w:r>
              <w:rPr>
                <w:color w:val="000000"/>
              </w:rPr>
              <w:t>小鸡</w:t>
            </w:r>
            <w:r>
              <w:rPr>
                <w:color w:val="000000"/>
              </w:rPr>
              <w:t>(6</w:t>
            </w:r>
            <w:r>
              <w:rPr>
                <w:color w:val="000000"/>
              </w:rPr>
              <w:t>，</w:t>
            </w:r>
            <w:r>
              <w:rPr>
                <w:color w:val="000000"/>
              </w:rPr>
              <w:t>2)</w:t>
            </w:r>
          </w:p>
        </w:tc>
        <w:tc>
          <w:tcPr>
            <w:tcW w:w="0" w:type="auto"/>
            <w:tcMar>
              <w:top w:w="15" w:type="dxa"/>
              <w:left w:w="15" w:type="dxa"/>
              <w:bottom w:w="15" w:type="dxa"/>
              <w:right w:w="15" w:type="dxa"/>
            </w:tcMar>
          </w:tcPr>
          <w:p w:rsidR="00F92CFA" w:rsidRDefault="00413B5B">
            <w:pPr>
              <w:spacing w:after="0"/>
            </w:pPr>
            <w:r>
              <w:rPr>
                <w:color w:val="000000"/>
              </w:rPr>
              <w:t>小羊</w:t>
            </w:r>
            <w:r>
              <w:rPr>
                <w:color w:val="000000"/>
              </w:rPr>
              <w:t>(7</w:t>
            </w:r>
            <w:r>
              <w:rPr>
                <w:color w:val="000000"/>
              </w:rPr>
              <w:t>，</w:t>
            </w:r>
            <w:r>
              <w:rPr>
                <w:color w:val="000000"/>
              </w:rPr>
              <w:t>4)</w:t>
            </w:r>
          </w:p>
        </w:tc>
        <w:tc>
          <w:tcPr>
            <w:tcW w:w="0" w:type="auto"/>
            <w:tcMar>
              <w:top w:w="15" w:type="dxa"/>
              <w:left w:w="15" w:type="dxa"/>
              <w:bottom w:w="15" w:type="dxa"/>
              <w:right w:w="15" w:type="dxa"/>
            </w:tcMar>
          </w:tcPr>
          <w:p w:rsidR="00F92CFA" w:rsidRDefault="00F92CFA"/>
        </w:tc>
      </w:tr>
    </w:tbl>
    <w:p w:rsidR="00F92CFA" w:rsidRDefault="00413B5B">
      <w:pPr>
        <w:spacing w:after="0"/>
      </w:pPr>
      <w:r>
        <w:rPr>
          <w:noProof/>
          <w:lang w:eastAsia="zh-CN"/>
        </w:rPr>
        <w:lastRenderedPageBreak/>
        <w:drawing>
          <wp:inline distT="0" distB="0" distL="0" distR="0" wp14:anchorId="7FEFA6DD" wp14:editId="27E174BB">
            <wp:extent cx="4125227" cy="4125227"/>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125227" cy="4125227"/>
                    </a:xfrm>
                    <a:prstGeom prst="rect">
                      <a:avLst/>
                    </a:prstGeom>
                  </pic:spPr>
                </pic:pic>
              </a:graphicData>
            </a:graphic>
          </wp:inline>
        </w:drawing>
      </w:r>
    </w:p>
    <w:p w:rsidR="00F92CFA" w:rsidRDefault="00413B5B">
      <w:r>
        <w:rPr>
          <w:b/>
          <w:bCs/>
          <w:sz w:val="24"/>
          <w:szCs w:val="24"/>
        </w:rPr>
        <w:t>五、综合题</w:t>
      </w:r>
      <w:r>
        <w:rPr>
          <w:b/>
          <w:bCs/>
          <w:sz w:val="24"/>
          <w:szCs w:val="24"/>
        </w:rPr>
        <w:t xml:space="preserve"> </w:t>
      </w:r>
    </w:p>
    <w:p w:rsidR="00F92CFA" w:rsidRDefault="00413B5B">
      <w:pPr>
        <w:spacing w:after="0"/>
      </w:pPr>
      <w:r>
        <w:rPr>
          <w:color w:val="000000"/>
        </w:rPr>
        <w:t>17.</w:t>
      </w:r>
      <w:r>
        <w:rPr>
          <w:color w:val="000000"/>
        </w:rPr>
        <w:t>综合题</w:t>
      </w:r>
    </w:p>
    <w:p w:rsidR="00F92CFA" w:rsidRDefault="00413B5B">
      <w:pPr>
        <w:spacing w:after="0"/>
      </w:pPr>
      <w:r>
        <w:rPr>
          <w:noProof/>
          <w:lang w:eastAsia="zh-CN"/>
        </w:rPr>
        <w:drawing>
          <wp:inline distT="0" distB="0" distL="0" distR="0" wp14:anchorId="2F39B45B" wp14:editId="53C8E1B9">
            <wp:extent cx="1919376" cy="1976666"/>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919376" cy="1976666"/>
                    </a:xfrm>
                    <a:prstGeom prst="rect">
                      <a:avLst/>
                    </a:prstGeom>
                  </pic:spPr>
                </pic:pic>
              </a:graphicData>
            </a:graphic>
          </wp:inline>
        </w:drawing>
      </w:r>
    </w:p>
    <w:p w:rsidR="00F92CFA" w:rsidRDefault="00413B5B">
      <w:pPr>
        <w:spacing w:after="0"/>
      </w:pPr>
      <w:r>
        <w:rPr>
          <w:color w:val="000000"/>
        </w:rPr>
        <w:t>（</w:t>
      </w:r>
      <w:r>
        <w:rPr>
          <w:color w:val="000000"/>
        </w:rPr>
        <w:t>1</w:t>
      </w:r>
      <w:r>
        <w:rPr>
          <w:color w:val="000000"/>
        </w:rPr>
        <w:t>）照样子写出如图的三角形三个顶点的位置．</w:t>
      </w:r>
      <w:r>
        <w:rPr>
          <w:color w:val="000000"/>
        </w:rPr>
        <w:t>A</w:t>
      </w:r>
      <w:r>
        <w:rPr>
          <w:color w:val="000000"/>
        </w:rPr>
        <w:t>（</w:t>
      </w:r>
      <w:r>
        <w:rPr>
          <w:color w:val="000000"/>
        </w:rPr>
        <w:t>2</w:t>
      </w:r>
      <w:r>
        <w:rPr>
          <w:color w:val="000000"/>
        </w:rPr>
        <w:t>，</w:t>
      </w:r>
      <w:r>
        <w:rPr>
          <w:color w:val="000000"/>
        </w:rPr>
        <w:t>1</w:t>
      </w:r>
      <w:r>
        <w:rPr>
          <w:color w:val="000000"/>
        </w:rPr>
        <w:t>）</w:t>
      </w:r>
      <w:r>
        <w:rPr>
          <w:color w:val="000000"/>
        </w:rPr>
        <w:t>B</w:t>
      </w:r>
      <w:r>
        <w:rPr>
          <w:color w:val="000000"/>
        </w:rPr>
        <w:t>（</w:t>
      </w:r>
      <w:r>
        <w:rPr>
          <w:color w:val="000000"/>
        </w:rPr>
        <w:t>________</w:t>
      </w:r>
      <w:r>
        <w:rPr>
          <w:color w:val="000000"/>
        </w:rPr>
        <w:t>，</w:t>
      </w:r>
      <w:r>
        <w:rPr>
          <w:color w:val="000000"/>
        </w:rPr>
        <w:t>________</w:t>
      </w:r>
      <w:r>
        <w:rPr>
          <w:color w:val="000000"/>
        </w:rPr>
        <w:t>）</w:t>
      </w:r>
      <w:r>
        <w:rPr>
          <w:color w:val="000000"/>
        </w:rPr>
        <w:t>  C</w:t>
      </w:r>
      <w:r>
        <w:rPr>
          <w:color w:val="000000"/>
        </w:rPr>
        <w:t>（</w:t>
      </w:r>
      <w:r>
        <w:rPr>
          <w:color w:val="000000"/>
        </w:rPr>
        <w:t>________</w:t>
      </w:r>
      <w:r>
        <w:rPr>
          <w:color w:val="000000"/>
        </w:rPr>
        <w:t>，</w:t>
      </w:r>
      <w:r>
        <w:rPr>
          <w:color w:val="000000"/>
        </w:rPr>
        <w:t>________</w:t>
      </w:r>
      <w:r>
        <w:rPr>
          <w:color w:val="000000"/>
        </w:rPr>
        <w:t>）</w:t>
      </w:r>
      <w:r>
        <w:rPr>
          <w:color w:val="000000"/>
        </w:rPr>
        <w:t xml:space="preserve">    </w:t>
      </w:r>
    </w:p>
    <w:p w:rsidR="00F92CFA" w:rsidRDefault="00413B5B">
      <w:pPr>
        <w:spacing w:after="0"/>
      </w:pPr>
      <w:r>
        <w:rPr>
          <w:color w:val="000000"/>
        </w:rPr>
        <w:t>（</w:t>
      </w:r>
      <w:r>
        <w:rPr>
          <w:color w:val="000000"/>
        </w:rPr>
        <w:t>2</w:t>
      </w:r>
      <w:r>
        <w:rPr>
          <w:color w:val="000000"/>
        </w:rPr>
        <w:t>）画出三角形向上平移</w:t>
      </w:r>
      <w:r>
        <w:rPr>
          <w:color w:val="000000"/>
        </w:rPr>
        <w:t>4</w:t>
      </w:r>
      <w:r>
        <w:rPr>
          <w:color w:val="000000"/>
        </w:rPr>
        <w:t>格后的图形．</w:t>
      </w:r>
      <w:r>
        <w:rPr>
          <w:color w:val="000000"/>
        </w:rPr>
        <w:t xml:space="preserve">    </w:t>
      </w:r>
    </w:p>
    <w:p w:rsidR="00F92CFA" w:rsidRDefault="00413B5B">
      <w:r>
        <w:rPr>
          <w:b/>
          <w:bCs/>
          <w:sz w:val="24"/>
          <w:szCs w:val="24"/>
        </w:rPr>
        <w:t>六、应用题</w:t>
      </w:r>
      <w:r>
        <w:rPr>
          <w:b/>
          <w:bCs/>
          <w:sz w:val="24"/>
          <w:szCs w:val="24"/>
        </w:rPr>
        <w:t xml:space="preserve"> </w:t>
      </w:r>
    </w:p>
    <w:p w:rsidR="00F92CFA" w:rsidRDefault="00413B5B">
      <w:pPr>
        <w:spacing w:after="0"/>
      </w:pPr>
      <w:r>
        <w:rPr>
          <w:color w:val="000000"/>
        </w:rPr>
        <w:t>18.</w:t>
      </w:r>
      <w:r>
        <w:rPr>
          <w:color w:val="000000"/>
        </w:rPr>
        <w:t>根据下面的描述，在动物园示意图上标出各个馆的位置，并填空．</w:t>
      </w:r>
      <w:r>
        <w:br/>
      </w:r>
      <w:r>
        <w:rPr>
          <w:color w:val="000000"/>
        </w:rPr>
        <w:t>①</w:t>
      </w:r>
      <w:r>
        <w:rPr>
          <w:color w:val="000000"/>
        </w:rPr>
        <w:t>动物园大门位于（</w:t>
      </w:r>
      <w:r>
        <w:rPr>
          <w:color w:val="000000"/>
        </w:rPr>
        <w:t>5</w:t>
      </w:r>
      <w:r>
        <w:rPr>
          <w:color w:val="000000"/>
        </w:rPr>
        <w:t>，</w:t>
      </w:r>
      <w:r>
        <w:rPr>
          <w:color w:val="000000"/>
        </w:rPr>
        <w:t>0</w:t>
      </w:r>
      <w:r>
        <w:rPr>
          <w:color w:val="000000"/>
        </w:rPr>
        <w:t>），向北走</w:t>
      </w:r>
      <w:r>
        <w:rPr>
          <w:color w:val="000000"/>
        </w:rPr>
        <w:t>100m</w:t>
      </w:r>
      <w:r>
        <w:rPr>
          <w:color w:val="000000"/>
        </w:rPr>
        <w:t>，到达熊猫馆．</w:t>
      </w:r>
      <w:r>
        <w:br/>
      </w:r>
      <w:r>
        <w:rPr>
          <w:color w:val="000000"/>
        </w:rPr>
        <w:t>②</w:t>
      </w:r>
      <w:r>
        <w:rPr>
          <w:color w:val="000000"/>
        </w:rPr>
        <w:t>海洋馆位于（</w:t>
      </w:r>
      <w:r>
        <w:rPr>
          <w:color w:val="000000"/>
        </w:rPr>
        <w:t>________</w:t>
      </w:r>
      <w:r>
        <w:rPr>
          <w:color w:val="000000"/>
        </w:rPr>
        <w:t>，</w:t>
      </w:r>
      <w:r>
        <w:rPr>
          <w:color w:val="000000"/>
        </w:rPr>
        <w:t>________</w:t>
      </w:r>
      <w:r>
        <w:rPr>
          <w:color w:val="000000"/>
        </w:rPr>
        <w:t>）．</w:t>
      </w:r>
      <w:r>
        <w:br/>
      </w:r>
      <w:r>
        <w:rPr>
          <w:color w:val="000000"/>
        </w:rPr>
        <w:t>③</w:t>
      </w:r>
      <w:r>
        <w:rPr>
          <w:color w:val="000000"/>
        </w:rPr>
        <w:t>大象馆位于（</w:t>
      </w:r>
      <w:r>
        <w:rPr>
          <w:color w:val="000000"/>
        </w:rPr>
        <w:t>10</w:t>
      </w:r>
      <w:r>
        <w:rPr>
          <w:color w:val="000000"/>
        </w:rPr>
        <w:t>，</w:t>
      </w:r>
      <w:r>
        <w:rPr>
          <w:color w:val="000000"/>
        </w:rPr>
        <w:t>3</w:t>
      </w:r>
      <w:r>
        <w:rPr>
          <w:color w:val="000000"/>
        </w:rPr>
        <w:t>）．</w:t>
      </w:r>
      <w:r>
        <w:br/>
      </w:r>
      <w:r>
        <w:rPr>
          <w:color w:val="000000"/>
        </w:rPr>
        <w:lastRenderedPageBreak/>
        <w:t>④</w:t>
      </w:r>
      <w:r>
        <w:rPr>
          <w:color w:val="000000"/>
        </w:rPr>
        <w:t>狮虎山到熊猫馆和大象馆的距离相等．</w:t>
      </w:r>
      <w:r>
        <w:br/>
      </w:r>
      <w:r>
        <w:rPr>
          <w:noProof/>
          <w:lang w:eastAsia="zh-CN"/>
        </w:rPr>
        <w:drawing>
          <wp:inline distT="0" distB="0" distL="0" distR="0">
            <wp:extent cx="2568715" cy="2702408"/>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568715" cy="2702408"/>
                    </a:xfrm>
                    <a:prstGeom prst="rect">
                      <a:avLst/>
                    </a:prstGeom>
                  </pic:spPr>
                </pic:pic>
              </a:graphicData>
            </a:graphic>
          </wp:inline>
        </w:drawing>
      </w:r>
    </w:p>
    <w:p w:rsidR="00F92CFA" w:rsidRDefault="00413B5B">
      <w:r>
        <w:br w:type="page"/>
      </w:r>
    </w:p>
    <w:p w:rsidR="00F92CFA" w:rsidRDefault="00413B5B">
      <w:pPr>
        <w:jc w:val="center"/>
      </w:pPr>
      <w:r>
        <w:rPr>
          <w:b/>
          <w:bCs/>
          <w:sz w:val="28"/>
          <w:szCs w:val="28"/>
        </w:rPr>
        <w:t>答案解析部分</w:t>
      </w:r>
    </w:p>
    <w:p w:rsidR="00F92CFA" w:rsidRDefault="00413B5B">
      <w:r>
        <w:t>一、单选题</w:t>
      </w:r>
    </w:p>
    <w:p w:rsidR="00F92CFA" w:rsidRDefault="00413B5B">
      <w:pPr>
        <w:spacing w:after="0"/>
      </w:pPr>
      <w:r>
        <w:rPr>
          <w:color w:val="000000"/>
        </w:rPr>
        <w:t>1.</w:t>
      </w:r>
      <w:r>
        <w:rPr>
          <w:color w:val="0000FF"/>
        </w:rPr>
        <w:t>【答案】</w:t>
      </w:r>
      <w:r>
        <w:rPr>
          <w:color w:val="000000"/>
        </w:rPr>
        <w:t xml:space="preserve"> C   </w:t>
      </w:r>
    </w:p>
    <w:p w:rsidR="00F92CFA" w:rsidRDefault="00413B5B">
      <w:pPr>
        <w:spacing w:after="0"/>
      </w:pPr>
      <w:r>
        <w:rPr>
          <w:color w:val="0000FF"/>
        </w:rPr>
        <w:t>【解析】</w:t>
      </w:r>
      <w:r>
        <w:rPr>
          <w:color w:val="000000"/>
        </w:rPr>
        <w:t>【解答】解：</w:t>
      </w:r>
      <w:r>
        <w:rPr>
          <w:noProof/>
          <w:lang w:eastAsia="zh-CN"/>
        </w:rPr>
        <w:drawing>
          <wp:inline distT="0" distB="0" distL="0" distR="0">
            <wp:extent cx="1986217" cy="1785684"/>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986217" cy="1785684"/>
                    </a:xfrm>
                    <a:prstGeom prst="rect">
                      <a:avLst/>
                    </a:prstGeom>
                  </pic:spPr>
                </pic:pic>
              </a:graphicData>
            </a:graphic>
          </wp:inline>
        </w:drawing>
      </w:r>
      <w:r>
        <w:rPr>
          <w:color w:val="000000"/>
        </w:rPr>
        <w:t>，</w:t>
      </w:r>
      <w:r>
        <w:rPr>
          <w:color w:val="000000"/>
        </w:rPr>
        <w:t xml:space="preserve"> </w:t>
      </w:r>
      <w:r>
        <w:rPr>
          <w:color w:val="000000"/>
        </w:rPr>
        <w:t>如图三角形</w:t>
      </w:r>
      <w:r>
        <w:rPr>
          <w:color w:val="000000"/>
        </w:rPr>
        <w:t>ABC</w:t>
      </w:r>
      <w:r>
        <w:rPr>
          <w:color w:val="000000"/>
        </w:rPr>
        <w:t>是直角三角形。</w:t>
      </w:r>
      <w:r>
        <w:br/>
      </w:r>
      <w:r>
        <w:rPr>
          <w:color w:val="000000"/>
        </w:rPr>
        <w:t>故答案为：</w:t>
      </w:r>
      <w:r>
        <w:rPr>
          <w:color w:val="000000"/>
        </w:rPr>
        <w:t>C</w:t>
      </w:r>
      <w:r>
        <w:rPr>
          <w:color w:val="000000"/>
        </w:rPr>
        <w:t>。</w:t>
      </w:r>
    </w:p>
    <w:p w:rsidR="00F92CFA" w:rsidRDefault="00413B5B">
      <w:pPr>
        <w:spacing w:after="0"/>
      </w:pPr>
      <w:r>
        <w:rPr>
          <w:color w:val="000000"/>
        </w:rPr>
        <w:t>【分析】根据点</w:t>
      </w:r>
      <w:r>
        <w:rPr>
          <w:color w:val="000000"/>
        </w:rPr>
        <w:t>A</w:t>
      </w:r>
      <w:r>
        <w:rPr>
          <w:color w:val="000000"/>
        </w:rPr>
        <w:t>、</w:t>
      </w:r>
      <w:r>
        <w:rPr>
          <w:color w:val="000000"/>
        </w:rPr>
        <w:t>B</w:t>
      </w:r>
      <w:r>
        <w:rPr>
          <w:color w:val="000000"/>
        </w:rPr>
        <w:t>、</w:t>
      </w:r>
      <w:r>
        <w:rPr>
          <w:color w:val="000000"/>
        </w:rPr>
        <w:t>C</w:t>
      </w:r>
      <w:r>
        <w:rPr>
          <w:color w:val="000000"/>
        </w:rPr>
        <w:t>的位置画出三角形，根据图示即可得出三角形</w:t>
      </w:r>
      <w:r>
        <w:rPr>
          <w:color w:val="000000"/>
        </w:rPr>
        <w:t>ABC</w:t>
      </w:r>
      <w:r>
        <w:rPr>
          <w:color w:val="000000"/>
        </w:rPr>
        <w:t>属于哪种三角形。</w:t>
      </w:r>
    </w:p>
    <w:p w:rsidR="00F92CFA" w:rsidRDefault="00413B5B">
      <w:pPr>
        <w:spacing w:after="0"/>
      </w:pPr>
      <w:r>
        <w:rPr>
          <w:color w:val="000000"/>
        </w:rPr>
        <w:t>2.</w:t>
      </w:r>
      <w:r>
        <w:rPr>
          <w:color w:val="0000FF"/>
        </w:rPr>
        <w:t>【答案】</w:t>
      </w:r>
      <w:r>
        <w:rPr>
          <w:color w:val="000000"/>
        </w:rPr>
        <w:t xml:space="preserve"> A   </w:t>
      </w:r>
    </w:p>
    <w:p w:rsidR="00F92CFA" w:rsidRDefault="00413B5B">
      <w:pPr>
        <w:spacing w:after="0"/>
      </w:pPr>
      <w:r>
        <w:rPr>
          <w:color w:val="0000FF"/>
        </w:rPr>
        <w:t>【解析】</w:t>
      </w:r>
      <w:r>
        <w:rPr>
          <w:color w:val="000000"/>
        </w:rPr>
        <w:t>【解答】小伟坐在教室的第</w:t>
      </w:r>
      <w:r>
        <w:rPr>
          <w:color w:val="000000"/>
        </w:rPr>
        <w:t>3</w:t>
      </w:r>
      <w:r>
        <w:rPr>
          <w:color w:val="000000"/>
        </w:rPr>
        <w:t>列第</w:t>
      </w:r>
      <w:r>
        <w:rPr>
          <w:color w:val="000000"/>
        </w:rPr>
        <w:t>6</w:t>
      </w:r>
      <w:r>
        <w:rPr>
          <w:color w:val="000000"/>
        </w:rPr>
        <w:t>行，用数对</w:t>
      </w:r>
      <w:r>
        <w:rPr>
          <w:color w:val="000000"/>
        </w:rPr>
        <w:t>(3</w:t>
      </w:r>
      <w:r>
        <w:rPr>
          <w:color w:val="000000"/>
        </w:rPr>
        <w:t>，</w:t>
      </w:r>
      <w:r>
        <w:rPr>
          <w:color w:val="000000"/>
        </w:rPr>
        <w:t>6)</w:t>
      </w:r>
      <w:r>
        <w:rPr>
          <w:color w:val="000000"/>
        </w:rPr>
        <w:t>表示，如果用</w:t>
      </w:r>
      <w:r>
        <w:rPr>
          <w:color w:val="000000"/>
        </w:rPr>
        <w:t>(x</w:t>
      </w:r>
      <w:r>
        <w:rPr>
          <w:color w:val="000000"/>
        </w:rPr>
        <w:t>，</w:t>
      </w:r>
      <w:r>
        <w:rPr>
          <w:color w:val="000000"/>
        </w:rPr>
        <w:t>4)</w:t>
      </w:r>
      <w:r>
        <w:rPr>
          <w:color w:val="000000"/>
        </w:rPr>
        <w:t>表示小强</w:t>
      </w:r>
      <w:r>
        <w:rPr>
          <w:color w:val="000000"/>
        </w:rPr>
        <w:t>在教室里的位置，那么下列说法错误的是：小强的位置一定在第</w:t>
      </w:r>
      <w:r>
        <w:rPr>
          <w:color w:val="000000"/>
        </w:rPr>
        <w:t>4</w:t>
      </w:r>
      <w:r>
        <w:rPr>
          <w:color w:val="000000"/>
        </w:rPr>
        <w:t>列</w:t>
      </w:r>
      <w:r>
        <w:rPr>
          <w:color w:val="000000"/>
        </w:rPr>
        <w:t>.</w:t>
      </w:r>
      <w:r>
        <w:br/>
      </w:r>
      <w:r>
        <w:rPr>
          <w:color w:val="000000"/>
        </w:rPr>
        <w:t>故答案为：</w:t>
      </w:r>
      <w:r>
        <w:rPr>
          <w:color w:val="000000"/>
        </w:rPr>
        <w:t>A.</w:t>
      </w:r>
    </w:p>
    <w:p w:rsidR="00F92CFA" w:rsidRDefault="00413B5B">
      <w:pPr>
        <w:spacing w:after="0"/>
      </w:pPr>
      <w:r>
        <w:rPr>
          <w:color w:val="000000"/>
        </w:rPr>
        <w:t>【分析】根据条件</w:t>
      </w:r>
      <w:r>
        <w:rPr>
          <w:color w:val="000000"/>
        </w:rPr>
        <w:t>“</w:t>
      </w:r>
      <w:r>
        <w:rPr>
          <w:color w:val="000000"/>
        </w:rPr>
        <w:t>小伟坐在教室的第</w:t>
      </w:r>
      <w:r>
        <w:rPr>
          <w:color w:val="000000"/>
        </w:rPr>
        <w:t>3</w:t>
      </w:r>
      <w:r>
        <w:rPr>
          <w:color w:val="000000"/>
        </w:rPr>
        <w:t>列第</w:t>
      </w:r>
      <w:r>
        <w:rPr>
          <w:color w:val="000000"/>
        </w:rPr>
        <w:t>6</w:t>
      </w:r>
      <w:r>
        <w:rPr>
          <w:color w:val="000000"/>
        </w:rPr>
        <w:t>行，用数对</w:t>
      </w:r>
      <w:r>
        <w:rPr>
          <w:color w:val="000000"/>
        </w:rPr>
        <w:t>(3</w:t>
      </w:r>
      <w:r>
        <w:rPr>
          <w:color w:val="000000"/>
        </w:rPr>
        <w:t>，</w:t>
      </w:r>
      <w:r>
        <w:rPr>
          <w:color w:val="000000"/>
        </w:rPr>
        <w:t>6)</w:t>
      </w:r>
      <w:r>
        <w:rPr>
          <w:color w:val="000000"/>
        </w:rPr>
        <w:t>表示</w:t>
      </w:r>
      <w:r>
        <w:rPr>
          <w:color w:val="000000"/>
        </w:rPr>
        <w:t>”</w:t>
      </w:r>
      <w:r>
        <w:rPr>
          <w:color w:val="000000"/>
        </w:rPr>
        <w:t>可知，数对中的第</w:t>
      </w:r>
      <w:r>
        <w:rPr>
          <w:color w:val="000000"/>
        </w:rPr>
        <w:t>1</w:t>
      </w:r>
      <w:r>
        <w:rPr>
          <w:color w:val="000000"/>
        </w:rPr>
        <w:t>个数字表示第几列，第</w:t>
      </w:r>
      <w:r>
        <w:rPr>
          <w:color w:val="000000"/>
        </w:rPr>
        <w:t>2</w:t>
      </w:r>
      <w:r>
        <w:rPr>
          <w:color w:val="000000"/>
        </w:rPr>
        <w:t>个数字表示第几行，那么</w:t>
      </w:r>
      <w:r>
        <w:rPr>
          <w:color w:val="000000"/>
        </w:rPr>
        <w:t>(x</w:t>
      </w:r>
      <w:r>
        <w:rPr>
          <w:color w:val="000000"/>
        </w:rPr>
        <w:t>，</w:t>
      </w:r>
      <w:r>
        <w:rPr>
          <w:color w:val="000000"/>
        </w:rPr>
        <w:t>4)</w:t>
      </w:r>
      <w:r>
        <w:rPr>
          <w:color w:val="000000"/>
        </w:rPr>
        <w:t>表示第</w:t>
      </w:r>
      <w:r>
        <w:rPr>
          <w:color w:val="000000"/>
        </w:rPr>
        <w:t>x</w:t>
      </w:r>
      <w:r>
        <w:rPr>
          <w:color w:val="000000"/>
        </w:rPr>
        <w:t>列第</w:t>
      </w:r>
      <w:r>
        <w:rPr>
          <w:color w:val="000000"/>
        </w:rPr>
        <w:t>4</w:t>
      </w:r>
      <w:r>
        <w:rPr>
          <w:color w:val="000000"/>
        </w:rPr>
        <w:t>行，这个位置列数是不确定的，但是可以确定在第</w:t>
      </w:r>
      <w:r>
        <w:rPr>
          <w:color w:val="000000"/>
        </w:rPr>
        <w:t>4</w:t>
      </w:r>
      <w:r>
        <w:rPr>
          <w:color w:val="000000"/>
        </w:rPr>
        <w:t>行，所以这个位置不能确定，据此解答</w:t>
      </w:r>
      <w:r>
        <w:rPr>
          <w:color w:val="000000"/>
        </w:rPr>
        <w:t>.</w:t>
      </w:r>
    </w:p>
    <w:p w:rsidR="00F92CFA" w:rsidRDefault="00413B5B">
      <w:pPr>
        <w:spacing w:after="0"/>
      </w:pPr>
      <w:r>
        <w:rPr>
          <w:color w:val="000000"/>
        </w:rPr>
        <w:t>3.</w:t>
      </w:r>
      <w:r>
        <w:rPr>
          <w:color w:val="0000FF"/>
        </w:rPr>
        <w:t>【答案】</w:t>
      </w:r>
      <w:r>
        <w:rPr>
          <w:color w:val="000000"/>
        </w:rPr>
        <w:t xml:space="preserve">C  </w:t>
      </w:r>
    </w:p>
    <w:p w:rsidR="00F92CFA" w:rsidRDefault="00413B5B">
      <w:pPr>
        <w:spacing w:after="0"/>
      </w:pPr>
      <w:r>
        <w:rPr>
          <w:color w:val="0000FF"/>
        </w:rPr>
        <w:t>【解析】</w:t>
      </w:r>
      <w:r>
        <w:rPr>
          <w:color w:val="000000"/>
        </w:rPr>
        <w:t>【解答】解：如图：</w:t>
      </w:r>
      <w:r>
        <w:br/>
      </w:r>
      <w:r>
        <w:rPr>
          <w:noProof/>
          <w:lang w:eastAsia="zh-CN"/>
        </w:rPr>
        <w:drawing>
          <wp:inline distT="0" distB="0" distL="0" distR="0">
            <wp:extent cx="2654656" cy="2473223"/>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654656" cy="2473223"/>
                    </a:xfrm>
                    <a:prstGeom prst="rect">
                      <a:avLst/>
                    </a:prstGeom>
                  </pic:spPr>
                </pic:pic>
              </a:graphicData>
            </a:graphic>
          </wp:inline>
        </w:drawing>
      </w:r>
      <w:r>
        <w:rPr>
          <w:color w:val="000000"/>
        </w:rPr>
        <w:t>，</w:t>
      </w:r>
      <w:r>
        <w:rPr>
          <w:color w:val="000000"/>
        </w:rPr>
        <w:t xml:space="preserve"> </w:t>
      </w:r>
      <w:r>
        <w:rPr>
          <w:color w:val="000000"/>
        </w:rPr>
        <w:t>三角形</w:t>
      </w:r>
      <w:r>
        <w:rPr>
          <w:color w:val="000000"/>
        </w:rPr>
        <w:t>ABC</w:t>
      </w:r>
      <w:r>
        <w:rPr>
          <w:color w:val="000000"/>
        </w:rPr>
        <w:t>是直角三角形。</w:t>
      </w:r>
      <w:r>
        <w:br/>
      </w:r>
      <w:r>
        <w:rPr>
          <w:color w:val="000000"/>
        </w:rPr>
        <w:t>故答案为：</w:t>
      </w:r>
      <w:r>
        <w:rPr>
          <w:color w:val="000000"/>
        </w:rPr>
        <w:t>C</w:t>
      </w:r>
    </w:p>
    <w:p w:rsidR="00F92CFA" w:rsidRDefault="00413B5B">
      <w:pPr>
        <w:spacing w:after="0"/>
      </w:pPr>
      <w:r>
        <w:rPr>
          <w:color w:val="000000"/>
        </w:rPr>
        <w:t>【分析】数对中第一个数表示列，第二个数表示行，在方格图上先确定各点，然后连接各点并判断图形的形状。</w:t>
      </w:r>
    </w:p>
    <w:p w:rsidR="00F92CFA" w:rsidRDefault="00413B5B">
      <w:pPr>
        <w:spacing w:after="0"/>
      </w:pPr>
      <w:r>
        <w:rPr>
          <w:color w:val="000000"/>
        </w:rPr>
        <w:lastRenderedPageBreak/>
        <w:t>4.</w:t>
      </w:r>
      <w:r>
        <w:rPr>
          <w:color w:val="0000FF"/>
        </w:rPr>
        <w:t>【答案】</w:t>
      </w:r>
      <w:r>
        <w:rPr>
          <w:color w:val="000000"/>
        </w:rPr>
        <w:t xml:space="preserve"> B   </w:t>
      </w:r>
    </w:p>
    <w:p w:rsidR="00F92CFA" w:rsidRDefault="00413B5B">
      <w:pPr>
        <w:spacing w:after="0"/>
      </w:pPr>
      <w:r>
        <w:rPr>
          <w:color w:val="0000FF"/>
        </w:rPr>
        <w:t>【解析】</w:t>
      </w:r>
      <w:r>
        <w:rPr>
          <w:color w:val="000000"/>
        </w:rPr>
        <w:t>【解答】</w:t>
      </w:r>
      <w:r>
        <w:rPr>
          <w:color w:val="000000"/>
        </w:rPr>
        <w:t>A’</w:t>
      </w:r>
      <w:r>
        <w:rPr>
          <w:color w:val="000000"/>
        </w:rPr>
        <w:t>在第</w:t>
      </w:r>
      <w:r>
        <w:rPr>
          <w:color w:val="000000"/>
        </w:rPr>
        <w:t>1</w:t>
      </w:r>
      <w:r>
        <w:rPr>
          <w:color w:val="000000"/>
        </w:rPr>
        <w:t>列，第</w:t>
      </w:r>
      <w:r>
        <w:rPr>
          <w:color w:val="000000"/>
        </w:rPr>
        <w:t>1</w:t>
      </w:r>
      <w:r>
        <w:rPr>
          <w:color w:val="000000"/>
        </w:rPr>
        <w:t>行，位置用数对可以表示为（</w:t>
      </w:r>
      <w:r>
        <w:rPr>
          <w:color w:val="000000"/>
        </w:rPr>
        <w:t>1</w:t>
      </w:r>
      <w:r>
        <w:rPr>
          <w:color w:val="000000"/>
        </w:rPr>
        <w:t>，</w:t>
      </w:r>
      <w:r>
        <w:rPr>
          <w:color w:val="000000"/>
        </w:rPr>
        <w:t>1</w:t>
      </w:r>
      <w:r>
        <w:rPr>
          <w:color w:val="000000"/>
        </w:rPr>
        <w:t>）。</w:t>
      </w:r>
      <w:r>
        <w:br/>
      </w:r>
      <w:r>
        <w:rPr>
          <w:color w:val="000000"/>
        </w:rPr>
        <w:t>故答案为：</w:t>
      </w:r>
      <w:r>
        <w:rPr>
          <w:color w:val="000000"/>
        </w:rPr>
        <w:t>B</w:t>
      </w:r>
    </w:p>
    <w:p w:rsidR="00F92CFA" w:rsidRDefault="00413B5B">
      <w:pPr>
        <w:spacing w:after="0"/>
      </w:pPr>
      <w:r>
        <w:rPr>
          <w:color w:val="000000"/>
        </w:rPr>
        <w:t>【分析】数对的表示方法：先列后行，即前面的数表示列数，后面的数表示行数。</w:t>
      </w:r>
    </w:p>
    <w:p w:rsidR="00F92CFA" w:rsidRDefault="00413B5B">
      <w:pPr>
        <w:spacing w:after="0"/>
      </w:pPr>
      <w:r>
        <w:rPr>
          <w:color w:val="000000"/>
        </w:rPr>
        <w:t>5.</w:t>
      </w:r>
      <w:r>
        <w:rPr>
          <w:color w:val="0000FF"/>
        </w:rPr>
        <w:t>【答案】</w:t>
      </w:r>
      <w:r>
        <w:rPr>
          <w:color w:val="000000"/>
        </w:rPr>
        <w:t xml:space="preserve"> B   </w:t>
      </w:r>
    </w:p>
    <w:p w:rsidR="00F92CFA" w:rsidRDefault="00413B5B">
      <w:pPr>
        <w:spacing w:after="0"/>
      </w:pPr>
      <w:r>
        <w:rPr>
          <w:color w:val="0000FF"/>
        </w:rPr>
        <w:t>【解析】</w:t>
      </w:r>
      <w:r>
        <w:rPr>
          <w:color w:val="000000"/>
        </w:rPr>
        <w:t>【解答】解：根据如图所建的坐标系，易知（</w:t>
      </w:r>
      <w:r>
        <w:rPr>
          <w:color w:val="000000"/>
        </w:rPr>
        <w:t>10</w:t>
      </w:r>
      <w:r>
        <w:rPr>
          <w:color w:val="000000"/>
        </w:rPr>
        <w:t>，</w:t>
      </w:r>
      <w:r>
        <w:rPr>
          <w:color w:val="000000"/>
        </w:rPr>
        <w:t>20</w:t>
      </w:r>
      <w:r>
        <w:rPr>
          <w:color w:val="000000"/>
        </w:rPr>
        <w:t>）表示的位置是点</w:t>
      </w:r>
      <w:r>
        <w:rPr>
          <w:color w:val="000000"/>
        </w:rPr>
        <w:t>B</w:t>
      </w:r>
      <w:r>
        <w:rPr>
          <w:color w:val="000000"/>
        </w:rPr>
        <w:t>，</w:t>
      </w:r>
      <w:r>
        <w:rPr>
          <w:color w:val="000000"/>
        </w:rPr>
        <w:t xml:space="preserve">  </w:t>
      </w:r>
    </w:p>
    <w:p w:rsidR="00F92CFA" w:rsidRDefault="00413B5B">
      <w:pPr>
        <w:spacing w:after="0"/>
      </w:pPr>
      <w:r>
        <w:rPr>
          <w:color w:val="000000"/>
        </w:rPr>
        <w:t>故选：</w:t>
      </w:r>
      <w:r>
        <w:rPr>
          <w:color w:val="000000"/>
        </w:rPr>
        <w:t>B</w:t>
      </w:r>
      <w:r>
        <w:rPr>
          <w:color w:val="000000"/>
        </w:rPr>
        <w:t>．</w:t>
      </w:r>
    </w:p>
    <w:p w:rsidR="00F92CFA" w:rsidRDefault="00413B5B">
      <w:pPr>
        <w:spacing w:after="0"/>
      </w:pPr>
      <w:r>
        <w:rPr>
          <w:color w:val="000000"/>
        </w:rPr>
        <w:t>【分析】根据题意可得：小明从点</w:t>
      </w:r>
      <w:r>
        <w:rPr>
          <w:color w:val="000000"/>
        </w:rPr>
        <w:t>O</w:t>
      </w:r>
      <w:r>
        <w:rPr>
          <w:color w:val="000000"/>
        </w:rPr>
        <w:t>出发，先向西走</w:t>
      </w:r>
      <w:r>
        <w:rPr>
          <w:color w:val="000000"/>
        </w:rPr>
        <w:t>40</w:t>
      </w:r>
      <w:r>
        <w:rPr>
          <w:color w:val="000000"/>
        </w:rPr>
        <w:t>米，再向南走</w:t>
      </w:r>
      <w:r>
        <w:rPr>
          <w:color w:val="000000"/>
        </w:rPr>
        <w:t>30</w:t>
      </w:r>
      <w:r>
        <w:rPr>
          <w:color w:val="000000"/>
        </w:rPr>
        <w:t>米到达点</w:t>
      </w:r>
      <w:r>
        <w:rPr>
          <w:color w:val="000000"/>
        </w:rPr>
        <w:t>M</w:t>
      </w:r>
      <w:r>
        <w:rPr>
          <w:color w:val="000000"/>
        </w:rPr>
        <w:t>，如果点</w:t>
      </w:r>
      <w:r>
        <w:rPr>
          <w:color w:val="000000"/>
        </w:rPr>
        <w:t>M</w:t>
      </w:r>
      <w:r>
        <w:rPr>
          <w:color w:val="000000"/>
        </w:rPr>
        <w:t>的位置用（﹣</w:t>
      </w:r>
      <w:r>
        <w:rPr>
          <w:color w:val="000000"/>
        </w:rPr>
        <w:t>40</w:t>
      </w:r>
      <w:r>
        <w:rPr>
          <w:color w:val="000000"/>
        </w:rPr>
        <w:t>，﹣</w:t>
      </w:r>
      <w:r>
        <w:rPr>
          <w:color w:val="000000"/>
        </w:rPr>
        <w:t>30</w:t>
      </w:r>
      <w:r>
        <w:rPr>
          <w:color w:val="000000"/>
        </w:rPr>
        <w:t>）表示，即向西走为</w:t>
      </w:r>
      <w:r>
        <w:rPr>
          <w:color w:val="000000"/>
        </w:rPr>
        <w:t>x</w:t>
      </w:r>
      <w:r>
        <w:rPr>
          <w:color w:val="000000"/>
        </w:rPr>
        <w:t>轴负方向，向南走为</w:t>
      </w:r>
      <w:r>
        <w:rPr>
          <w:color w:val="000000"/>
        </w:rPr>
        <w:t>y</w:t>
      </w:r>
      <w:r>
        <w:rPr>
          <w:color w:val="000000"/>
        </w:rPr>
        <w:t>轴负方向；则（</w:t>
      </w:r>
      <w:r>
        <w:rPr>
          <w:color w:val="000000"/>
        </w:rPr>
        <w:t>10</w:t>
      </w:r>
      <w:r>
        <w:rPr>
          <w:color w:val="000000"/>
        </w:rPr>
        <w:t>，</w:t>
      </w:r>
      <w:r>
        <w:rPr>
          <w:color w:val="000000"/>
        </w:rPr>
        <w:t>20</w:t>
      </w:r>
      <w:r>
        <w:rPr>
          <w:color w:val="000000"/>
        </w:rPr>
        <w:t>）表示的位置是向东</w:t>
      </w:r>
      <w:r>
        <w:rPr>
          <w:color w:val="000000"/>
        </w:rPr>
        <w:t>10</w:t>
      </w:r>
      <w:r>
        <w:rPr>
          <w:color w:val="000000"/>
        </w:rPr>
        <w:t>，北</w:t>
      </w:r>
      <w:r>
        <w:rPr>
          <w:color w:val="000000"/>
        </w:rPr>
        <w:t>20</w:t>
      </w:r>
      <w:r>
        <w:rPr>
          <w:color w:val="000000"/>
        </w:rPr>
        <w:t>；</w:t>
      </w:r>
      <w:r>
        <w:rPr>
          <w:color w:val="000000"/>
        </w:rPr>
        <w:t>即点</w:t>
      </w:r>
      <w:r>
        <w:rPr>
          <w:color w:val="000000"/>
        </w:rPr>
        <w:t>B</w:t>
      </w:r>
      <w:r>
        <w:rPr>
          <w:color w:val="000000"/>
        </w:rPr>
        <w:t>所在位置．本题考查了学生利用类比点坐标解决实际问题的能力和阅读理解能力．解决此类问题需要先确定原点的位置，再求未知点的位置，或者直接利用坐标系中的移动法则</w:t>
      </w:r>
      <w:r>
        <w:rPr>
          <w:color w:val="000000"/>
        </w:rPr>
        <w:t>“</w:t>
      </w:r>
      <w:r>
        <w:rPr>
          <w:color w:val="000000"/>
        </w:rPr>
        <w:t>右加左减，上加下减</w:t>
      </w:r>
      <w:r>
        <w:rPr>
          <w:color w:val="000000"/>
        </w:rPr>
        <w:t>”</w:t>
      </w:r>
      <w:r>
        <w:rPr>
          <w:color w:val="000000"/>
        </w:rPr>
        <w:t>来确定坐标．</w:t>
      </w:r>
    </w:p>
    <w:p w:rsidR="00F92CFA" w:rsidRDefault="00413B5B">
      <w:r>
        <w:t>二、判断题</w:t>
      </w:r>
    </w:p>
    <w:p w:rsidR="00F92CFA" w:rsidRDefault="00413B5B">
      <w:pPr>
        <w:spacing w:after="0"/>
      </w:pPr>
      <w:r>
        <w:rPr>
          <w:color w:val="000000"/>
        </w:rPr>
        <w:t>6.</w:t>
      </w:r>
      <w:r>
        <w:rPr>
          <w:color w:val="0000FF"/>
        </w:rPr>
        <w:t>【答案】</w:t>
      </w:r>
      <w:r>
        <w:rPr>
          <w:color w:val="000000"/>
        </w:rPr>
        <w:t>正确</w:t>
      </w:r>
      <w:r>
        <w:rPr>
          <w:color w:val="000000"/>
        </w:rPr>
        <w:t xml:space="preserve">  </w:t>
      </w:r>
    </w:p>
    <w:p w:rsidR="00F92CFA" w:rsidRDefault="00413B5B">
      <w:pPr>
        <w:spacing w:after="0"/>
      </w:pPr>
      <w:r>
        <w:rPr>
          <w:color w:val="0000FF"/>
        </w:rPr>
        <w:t>【解析】</w:t>
      </w:r>
      <w:r>
        <w:rPr>
          <w:color w:val="000000"/>
        </w:rPr>
        <w:t>【解答】棋盘上的一粒棋子位于点</w:t>
      </w:r>
      <w:r>
        <w:rPr>
          <w:color w:val="000000"/>
        </w:rPr>
        <w:t>(4</w:t>
      </w:r>
      <w:r>
        <w:rPr>
          <w:color w:val="000000"/>
        </w:rPr>
        <w:t>，</w:t>
      </w:r>
      <w:r>
        <w:rPr>
          <w:color w:val="000000"/>
        </w:rPr>
        <w:t>2)</w:t>
      </w:r>
      <w:r>
        <w:rPr>
          <w:color w:val="000000"/>
        </w:rPr>
        <w:t>，若向右走</w:t>
      </w:r>
      <w:r>
        <w:rPr>
          <w:color w:val="000000"/>
        </w:rPr>
        <w:t>3</w:t>
      </w:r>
      <w:r>
        <w:rPr>
          <w:color w:val="000000"/>
        </w:rPr>
        <w:t>格，则棋子位于点</w:t>
      </w:r>
      <w:r>
        <w:rPr>
          <w:color w:val="000000"/>
        </w:rPr>
        <w:t>(7</w:t>
      </w:r>
      <w:r>
        <w:rPr>
          <w:color w:val="000000"/>
        </w:rPr>
        <w:t>，</w:t>
      </w:r>
      <w:r>
        <w:rPr>
          <w:color w:val="000000"/>
        </w:rPr>
        <w:t>2)</w:t>
      </w:r>
      <w:r>
        <w:rPr>
          <w:color w:val="000000"/>
        </w:rPr>
        <w:t>，此题说法正确</w:t>
      </w:r>
      <w:r>
        <w:rPr>
          <w:color w:val="000000"/>
        </w:rPr>
        <w:t>.</w:t>
      </w:r>
      <w:r>
        <w:br/>
      </w:r>
      <w:r>
        <w:rPr>
          <w:color w:val="000000"/>
        </w:rPr>
        <w:t>故答案为：正确</w:t>
      </w:r>
      <w:r>
        <w:rPr>
          <w:color w:val="000000"/>
        </w:rPr>
        <w:t>.</w:t>
      </w:r>
    </w:p>
    <w:p w:rsidR="00F92CFA" w:rsidRDefault="00413B5B">
      <w:pPr>
        <w:spacing w:after="0"/>
      </w:pPr>
      <w:r>
        <w:rPr>
          <w:color w:val="000000"/>
        </w:rPr>
        <w:t>【分析】用数对表示位置的方法是：第一个数字表示列，第二个数字表示行，如果一粒棋子位于点</w:t>
      </w:r>
      <w:r>
        <w:rPr>
          <w:color w:val="000000"/>
        </w:rPr>
        <w:t>(4</w:t>
      </w:r>
      <w:r>
        <w:rPr>
          <w:color w:val="000000"/>
        </w:rPr>
        <w:t>，</w:t>
      </w:r>
      <w:r>
        <w:rPr>
          <w:color w:val="000000"/>
        </w:rPr>
        <w:t>2)</w:t>
      </w:r>
      <w:r>
        <w:rPr>
          <w:color w:val="000000"/>
        </w:rPr>
        <w:t>，表示棋子在第</w:t>
      </w:r>
      <w:r>
        <w:rPr>
          <w:color w:val="000000"/>
        </w:rPr>
        <w:t>4</w:t>
      </w:r>
      <w:r>
        <w:rPr>
          <w:color w:val="000000"/>
        </w:rPr>
        <w:t>列第</w:t>
      </w:r>
      <w:r>
        <w:rPr>
          <w:color w:val="000000"/>
        </w:rPr>
        <w:t>2</w:t>
      </w:r>
      <w:r>
        <w:rPr>
          <w:color w:val="000000"/>
        </w:rPr>
        <w:t>行，若向右走</w:t>
      </w:r>
      <w:r>
        <w:rPr>
          <w:color w:val="000000"/>
        </w:rPr>
        <w:t>3</w:t>
      </w:r>
      <w:r>
        <w:rPr>
          <w:color w:val="000000"/>
        </w:rPr>
        <w:t>格，列数增加</w:t>
      </w:r>
      <w:r>
        <w:rPr>
          <w:color w:val="000000"/>
        </w:rPr>
        <w:t>3</w:t>
      </w:r>
      <w:r>
        <w:rPr>
          <w:color w:val="000000"/>
        </w:rPr>
        <w:t>，行数不变，则</w:t>
      </w:r>
      <w:r>
        <w:rPr>
          <w:color w:val="000000"/>
        </w:rPr>
        <w:t>棋子位于第</w:t>
      </w:r>
      <w:r>
        <w:rPr>
          <w:color w:val="000000"/>
        </w:rPr>
        <w:t>7</w:t>
      </w:r>
      <w:r>
        <w:rPr>
          <w:color w:val="000000"/>
        </w:rPr>
        <w:t>列第</w:t>
      </w:r>
      <w:r>
        <w:rPr>
          <w:color w:val="000000"/>
        </w:rPr>
        <w:t>2</w:t>
      </w:r>
      <w:r>
        <w:rPr>
          <w:color w:val="000000"/>
        </w:rPr>
        <w:t>行，用数对表示为（</w:t>
      </w:r>
      <w:r>
        <w:rPr>
          <w:color w:val="000000"/>
        </w:rPr>
        <w:t>7</w:t>
      </w:r>
      <w:r>
        <w:rPr>
          <w:color w:val="000000"/>
        </w:rPr>
        <w:t>，</w:t>
      </w:r>
      <w:r>
        <w:rPr>
          <w:color w:val="000000"/>
        </w:rPr>
        <w:t>2</w:t>
      </w:r>
      <w:r>
        <w:rPr>
          <w:color w:val="000000"/>
        </w:rPr>
        <w:t>），据此判断</w:t>
      </w:r>
      <w:r>
        <w:rPr>
          <w:color w:val="000000"/>
        </w:rPr>
        <w:t>.</w:t>
      </w:r>
    </w:p>
    <w:p w:rsidR="00F92CFA" w:rsidRDefault="00413B5B">
      <w:pPr>
        <w:spacing w:after="0"/>
      </w:pPr>
      <w:r>
        <w:rPr>
          <w:color w:val="000000"/>
        </w:rPr>
        <w:t>7.</w:t>
      </w:r>
      <w:r>
        <w:rPr>
          <w:color w:val="0000FF"/>
        </w:rPr>
        <w:t>【答案】</w:t>
      </w:r>
      <w:r>
        <w:rPr>
          <w:color w:val="000000"/>
        </w:rPr>
        <w:t>错误</w:t>
      </w:r>
      <w:r>
        <w:rPr>
          <w:color w:val="000000"/>
        </w:rPr>
        <w:t xml:space="preserve">  </w:t>
      </w:r>
    </w:p>
    <w:p w:rsidR="00F92CFA" w:rsidRDefault="00413B5B">
      <w:pPr>
        <w:spacing w:after="0"/>
      </w:pPr>
      <w:r>
        <w:rPr>
          <w:color w:val="0000FF"/>
        </w:rPr>
        <w:t>【解析】</w:t>
      </w:r>
      <w:r>
        <w:rPr>
          <w:color w:val="000000"/>
        </w:rPr>
        <w:t>【解答】解：小小的位置在第</w:t>
      </w:r>
      <w:r>
        <w:rPr>
          <w:color w:val="000000"/>
        </w:rPr>
        <w:t>5</w:t>
      </w:r>
      <w:r>
        <w:rPr>
          <w:color w:val="000000"/>
        </w:rPr>
        <w:t>行，第</w:t>
      </w:r>
      <w:r>
        <w:rPr>
          <w:color w:val="000000"/>
        </w:rPr>
        <w:t>8</w:t>
      </w:r>
      <w:r>
        <w:rPr>
          <w:color w:val="000000"/>
        </w:rPr>
        <w:t>列，用对数表示为（</w:t>
      </w:r>
      <w:r>
        <w:rPr>
          <w:color w:val="000000"/>
        </w:rPr>
        <w:t>8</w:t>
      </w:r>
      <w:r>
        <w:rPr>
          <w:color w:val="000000"/>
        </w:rPr>
        <w:t>，</w:t>
      </w:r>
      <w:r>
        <w:rPr>
          <w:color w:val="000000"/>
        </w:rPr>
        <w:t>5</w:t>
      </w:r>
      <w:r>
        <w:rPr>
          <w:color w:val="000000"/>
        </w:rPr>
        <w:t>），不是（</w:t>
      </w:r>
      <w:r>
        <w:rPr>
          <w:color w:val="000000"/>
        </w:rPr>
        <w:t>5</w:t>
      </w:r>
      <w:r>
        <w:rPr>
          <w:color w:val="000000"/>
        </w:rPr>
        <w:t>，</w:t>
      </w:r>
      <w:r>
        <w:rPr>
          <w:color w:val="000000"/>
        </w:rPr>
        <w:t>8</w:t>
      </w:r>
      <w:r>
        <w:rPr>
          <w:color w:val="000000"/>
        </w:rPr>
        <w:t>），</w:t>
      </w:r>
      <w:r>
        <w:rPr>
          <w:color w:val="000000"/>
        </w:rPr>
        <w:t xml:space="preserve">  </w:t>
      </w:r>
      <w:r>
        <w:rPr>
          <w:color w:val="000000"/>
        </w:rPr>
        <w:t>原题说法错误．</w:t>
      </w:r>
      <w:r>
        <w:br/>
      </w:r>
      <w:r>
        <w:rPr>
          <w:color w:val="000000"/>
        </w:rPr>
        <w:t>故答案为：错误．</w:t>
      </w:r>
      <w:r>
        <w:br/>
      </w:r>
      <w:r>
        <w:rPr>
          <w:color w:val="000000"/>
        </w:rPr>
        <w:t>【分析】根据用数对表示点的位置的方法，第一个数字表示列数，第二个数字表示行数，即可确定小小的位置，再与（</w:t>
      </w:r>
      <w:r>
        <w:rPr>
          <w:color w:val="000000"/>
        </w:rPr>
        <w:t>5</w:t>
      </w:r>
      <w:r>
        <w:rPr>
          <w:color w:val="000000"/>
        </w:rPr>
        <w:t>，</w:t>
      </w:r>
      <w:r>
        <w:rPr>
          <w:color w:val="000000"/>
        </w:rPr>
        <w:t>8</w:t>
      </w:r>
      <w:r>
        <w:rPr>
          <w:color w:val="000000"/>
        </w:rPr>
        <w:t>）比较．</w:t>
      </w:r>
    </w:p>
    <w:p w:rsidR="00F92CFA" w:rsidRDefault="00413B5B">
      <w:pPr>
        <w:spacing w:after="0"/>
      </w:pPr>
      <w:r>
        <w:rPr>
          <w:color w:val="000000"/>
        </w:rPr>
        <w:t>8.</w:t>
      </w:r>
      <w:r>
        <w:rPr>
          <w:color w:val="0000FF"/>
        </w:rPr>
        <w:t>【答案】</w:t>
      </w:r>
      <w:r>
        <w:rPr>
          <w:color w:val="000000"/>
        </w:rPr>
        <w:t xml:space="preserve"> </w:t>
      </w:r>
      <w:r>
        <w:rPr>
          <w:color w:val="000000"/>
        </w:rPr>
        <w:t>错误</w:t>
      </w:r>
      <w:r>
        <w:rPr>
          <w:color w:val="000000"/>
        </w:rPr>
        <w:t xml:space="preserve">   </w:t>
      </w:r>
    </w:p>
    <w:p w:rsidR="00F92CFA" w:rsidRDefault="00413B5B">
      <w:pPr>
        <w:spacing w:after="0"/>
      </w:pPr>
      <w:r>
        <w:rPr>
          <w:color w:val="0000FF"/>
        </w:rPr>
        <w:t>【解析】</w:t>
      </w:r>
      <w:r>
        <w:rPr>
          <w:color w:val="000000"/>
        </w:rPr>
        <w:t>【解答】平移后的位置应为（</w:t>
      </w:r>
      <w:r>
        <w:rPr>
          <w:color w:val="000000"/>
        </w:rPr>
        <w:t>2,6</w:t>
      </w:r>
      <w:r>
        <w:rPr>
          <w:color w:val="000000"/>
        </w:rPr>
        <w:t>）</w:t>
      </w:r>
      <w:r>
        <w:br/>
      </w:r>
      <w:r>
        <w:rPr>
          <w:color w:val="000000"/>
        </w:rPr>
        <w:t xml:space="preserve"> </w:t>
      </w:r>
      <w:r>
        <w:rPr>
          <w:color w:val="000000"/>
        </w:rPr>
        <w:t>【分析】左右平移数对中的前面的数变化，后面的数不变。</w:t>
      </w:r>
    </w:p>
    <w:p w:rsidR="00F92CFA" w:rsidRDefault="00413B5B">
      <w:pPr>
        <w:spacing w:after="0"/>
      </w:pPr>
      <w:r>
        <w:rPr>
          <w:color w:val="000000"/>
        </w:rPr>
        <w:t>9.</w:t>
      </w:r>
      <w:r>
        <w:rPr>
          <w:color w:val="0000FF"/>
        </w:rPr>
        <w:t>【答案】</w:t>
      </w:r>
      <w:r>
        <w:rPr>
          <w:color w:val="000000"/>
        </w:rPr>
        <w:t>错误</w:t>
      </w:r>
      <w:r>
        <w:rPr>
          <w:color w:val="000000"/>
        </w:rPr>
        <w:t xml:space="preserve">  </w:t>
      </w:r>
    </w:p>
    <w:p w:rsidR="00F92CFA" w:rsidRDefault="00413B5B">
      <w:pPr>
        <w:spacing w:after="0"/>
      </w:pPr>
      <w:r>
        <w:rPr>
          <w:color w:val="0000FF"/>
        </w:rPr>
        <w:t>【解析】</w:t>
      </w:r>
      <w:r>
        <w:rPr>
          <w:color w:val="000000"/>
        </w:rPr>
        <w:t>【解答】数对（</w:t>
      </w:r>
      <w:r>
        <w:rPr>
          <w:color w:val="000000"/>
        </w:rPr>
        <w:t>5</w:t>
      </w:r>
      <w:r>
        <w:rPr>
          <w:color w:val="000000"/>
        </w:rPr>
        <w:t>，</w:t>
      </w:r>
      <w:r>
        <w:rPr>
          <w:color w:val="000000"/>
        </w:rPr>
        <w:t>5</w:t>
      </w:r>
      <w:r>
        <w:rPr>
          <w:color w:val="000000"/>
        </w:rPr>
        <w:t>）中，两个</w:t>
      </w:r>
      <w:r>
        <w:rPr>
          <w:color w:val="000000"/>
        </w:rPr>
        <w:t>5</w:t>
      </w:r>
      <w:r>
        <w:rPr>
          <w:color w:val="000000"/>
        </w:rPr>
        <w:t>表示的意义是一样的。说法错误。</w:t>
      </w:r>
      <w:r>
        <w:br/>
      </w:r>
      <w:r>
        <w:rPr>
          <w:color w:val="000000"/>
        </w:rPr>
        <w:t>故答案为：错误</w:t>
      </w:r>
      <w:r>
        <w:br/>
      </w:r>
      <w:r>
        <w:rPr>
          <w:color w:val="000000"/>
        </w:rPr>
        <w:t>【分析】数对的表示方法：先列后行，即前面的数表示列数，后面的数表示行数。</w:t>
      </w:r>
    </w:p>
    <w:p w:rsidR="00F92CFA" w:rsidRDefault="00413B5B">
      <w:r>
        <w:t>三、填空题</w:t>
      </w:r>
    </w:p>
    <w:p w:rsidR="00F92CFA" w:rsidRDefault="00413B5B">
      <w:pPr>
        <w:spacing w:after="0"/>
      </w:pPr>
      <w:r>
        <w:rPr>
          <w:color w:val="000000"/>
        </w:rPr>
        <w:t>10.</w:t>
      </w:r>
      <w:r>
        <w:rPr>
          <w:color w:val="0000FF"/>
        </w:rPr>
        <w:t>【答案】</w:t>
      </w:r>
      <w:r>
        <w:rPr>
          <w:color w:val="000000"/>
        </w:rPr>
        <w:t>2</w:t>
      </w:r>
      <w:r>
        <w:rPr>
          <w:color w:val="000000"/>
        </w:rPr>
        <w:t>；</w:t>
      </w:r>
      <w:r>
        <w:rPr>
          <w:color w:val="000000"/>
        </w:rPr>
        <w:t xml:space="preserve">7  </w:t>
      </w:r>
    </w:p>
    <w:p w:rsidR="00F92CFA" w:rsidRDefault="00413B5B">
      <w:pPr>
        <w:spacing w:after="0"/>
      </w:pPr>
      <w:r>
        <w:rPr>
          <w:color w:val="0000FF"/>
        </w:rPr>
        <w:t>【解析】</w:t>
      </w:r>
      <w:r>
        <w:rPr>
          <w:color w:val="000000"/>
        </w:rPr>
        <w:t>【解答】解：王兵在教室里的位置用数对表示是（</w:t>
      </w:r>
      <w:r>
        <w:rPr>
          <w:color w:val="000000"/>
        </w:rPr>
        <w:t>2</w:t>
      </w:r>
      <w:r>
        <w:rPr>
          <w:color w:val="000000"/>
        </w:rPr>
        <w:t>，</w:t>
      </w:r>
      <w:r>
        <w:rPr>
          <w:color w:val="000000"/>
        </w:rPr>
        <w:t>7</w:t>
      </w:r>
      <w:r>
        <w:rPr>
          <w:color w:val="000000"/>
        </w:rPr>
        <w:t>），表示坐在第</w:t>
      </w:r>
      <w:r>
        <w:rPr>
          <w:color w:val="000000"/>
        </w:rPr>
        <w:t>2</w:t>
      </w:r>
      <w:r>
        <w:rPr>
          <w:color w:val="000000"/>
        </w:rPr>
        <w:t>列、第</w:t>
      </w:r>
      <w:r>
        <w:rPr>
          <w:color w:val="000000"/>
        </w:rPr>
        <w:t>7</w:t>
      </w:r>
      <w:r>
        <w:rPr>
          <w:color w:val="000000"/>
        </w:rPr>
        <w:t>行的位置。</w:t>
      </w:r>
      <w:r>
        <w:br/>
      </w:r>
      <w:r>
        <w:rPr>
          <w:color w:val="000000"/>
        </w:rPr>
        <w:t>故答案为：</w:t>
      </w:r>
      <w:r>
        <w:rPr>
          <w:color w:val="000000"/>
        </w:rPr>
        <w:t>2</w:t>
      </w:r>
      <w:r>
        <w:rPr>
          <w:color w:val="000000"/>
        </w:rPr>
        <w:t>；</w:t>
      </w:r>
      <w:r>
        <w:rPr>
          <w:color w:val="000000"/>
        </w:rPr>
        <w:t>7</w:t>
      </w:r>
      <w:r>
        <w:rPr>
          <w:color w:val="000000"/>
        </w:rPr>
        <w:t>。【分析】根据刘强在教室里的位置，容易判断出在数对里，逗号之前表示的是列，逗号之后表示的是行。</w:t>
      </w:r>
    </w:p>
    <w:p w:rsidR="00F92CFA" w:rsidRDefault="00413B5B">
      <w:pPr>
        <w:spacing w:after="0"/>
      </w:pPr>
      <w:r>
        <w:rPr>
          <w:color w:val="000000"/>
        </w:rPr>
        <w:t>11.</w:t>
      </w:r>
      <w:r>
        <w:rPr>
          <w:color w:val="0000FF"/>
        </w:rPr>
        <w:t>【答案】</w:t>
      </w:r>
      <w:r>
        <w:rPr>
          <w:color w:val="000000"/>
        </w:rPr>
        <w:t>5</w:t>
      </w:r>
      <w:r>
        <w:rPr>
          <w:color w:val="000000"/>
        </w:rPr>
        <w:t>；</w:t>
      </w:r>
      <w:r>
        <w:rPr>
          <w:color w:val="000000"/>
        </w:rPr>
        <w:t xml:space="preserve">1  </w:t>
      </w:r>
    </w:p>
    <w:p w:rsidR="00F92CFA" w:rsidRDefault="00413B5B">
      <w:pPr>
        <w:spacing w:after="0"/>
      </w:pPr>
      <w:r>
        <w:rPr>
          <w:color w:val="0000FF"/>
        </w:rPr>
        <w:lastRenderedPageBreak/>
        <w:t>【解析】</w:t>
      </w:r>
      <w:r>
        <w:rPr>
          <w:color w:val="000000"/>
        </w:rPr>
        <w:t>【解答】解：小军的位置是第</w:t>
      </w:r>
      <w:r>
        <w:rPr>
          <w:color w:val="000000"/>
        </w:rPr>
        <w:t>3</w:t>
      </w:r>
      <w:r>
        <w:rPr>
          <w:color w:val="000000"/>
        </w:rPr>
        <w:t>列第</w:t>
      </w:r>
      <w:r>
        <w:rPr>
          <w:color w:val="000000"/>
        </w:rPr>
        <w:t>5</w:t>
      </w:r>
      <w:r>
        <w:rPr>
          <w:color w:val="000000"/>
        </w:rPr>
        <w:t>行，用（</w:t>
      </w:r>
      <w:r>
        <w:rPr>
          <w:color w:val="000000"/>
        </w:rPr>
        <w:t>3</w:t>
      </w:r>
      <w:r>
        <w:rPr>
          <w:color w:val="000000"/>
        </w:rPr>
        <w:t>，</w:t>
      </w:r>
      <w:r>
        <w:rPr>
          <w:color w:val="000000"/>
        </w:rPr>
        <w:t>5</w:t>
      </w:r>
      <w:r>
        <w:rPr>
          <w:color w:val="000000"/>
        </w:rPr>
        <w:t>）表示，</w:t>
      </w:r>
      <w:r>
        <w:rPr>
          <w:color w:val="000000"/>
        </w:rPr>
        <w:t xml:space="preserve">  </w:t>
      </w:r>
      <w:r>
        <w:br/>
      </w:r>
      <w:r>
        <w:rPr>
          <w:color w:val="000000"/>
        </w:rPr>
        <w:t>小红坐在第</w:t>
      </w:r>
      <w:r>
        <w:rPr>
          <w:color w:val="000000"/>
        </w:rPr>
        <w:t>5</w:t>
      </w:r>
      <w:r>
        <w:rPr>
          <w:color w:val="000000"/>
        </w:rPr>
        <w:t>列第</w:t>
      </w:r>
      <w:r>
        <w:rPr>
          <w:color w:val="000000"/>
        </w:rPr>
        <w:t>1</w:t>
      </w:r>
      <w:r>
        <w:rPr>
          <w:color w:val="000000"/>
        </w:rPr>
        <w:t>行，用（</w:t>
      </w:r>
      <w:r>
        <w:rPr>
          <w:color w:val="000000"/>
        </w:rPr>
        <w:t>5</w:t>
      </w:r>
      <w:r>
        <w:rPr>
          <w:color w:val="000000"/>
        </w:rPr>
        <w:t>，</w:t>
      </w:r>
      <w:r>
        <w:rPr>
          <w:color w:val="000000"/>
        </w:rPr>
        <w:t>1</w:t>
      </w:r>
      <w:r>
        <w:rPr>
          <w:color w:val="000000"/>
        </w:rPr>
        <w:t>）表示．</w:t>
      </w:r>
      <w:r>
        <w:br/>
      </w:r>
      <w:r>
        <w:rPr>
          <w:color w:val="000000"/>
        </w:rPr>
        <w:t>故答案为：</w:t>
      </w:r>
      <w:r>
        <w:rPr>
          <w:color w:val="000000"/>
        </w:rPr>
        <w:t>5</w:t>
      </w:r>
      <w:r>
        <w:rPr>
          <w:color w:val="000000"/>
        </w:rPr>
        <w:t>，</w:t>
      </w:r>
      <w:r>
        <w:rPr>
          <w:color w:val="000000"/>
        </w:rPr>
        <w:t>1</w:t>
      </w:r>
      <w:r>
        <w:rPr>
          <w:color w:val="000000"/>
        </w:rPr>
        <w:t>．</w:t>
      </w:r>
      <w:r>
        <w:br/>
      </w:r>
      <w:r>
        <w:rPr>
          <w:color w:val="000000"/>
        </w:rPr>
        <w:t>【分析】由</w:t>
      </w:r>
      <w:r>
        <w:rPr>
          <w:color w:val="000000"/>
        </w:rPr>
        <w:t>“</w:t>
      </w:r>
      <w:r>
        <w:rPr>
          <w:color w:val="000000"/>
        </w:rPr>
        <w:t>小军的位置是第</w:t>
      </w:r>
      <w:r>
        <w:rPr>
          <w:color w:val="000000"/>
        </w:rPr>
        <w:t>3</w:t>
      </w:r>
      <w:r>
        <w:rPr>
          <w:color w:val="000000"/>
        </w:rPr>
        <w:t>列第</w:t>
      </w:r>
      <w:r>
        <w:rPr>
          <w:color w:val="000000"/>
        </w:rPr>
        <w:t>5</w:t>
      </w:r>
      <w:r>
        <w:rPr>
          <w:color w:val="000000"/>
        </w:rPr>
        <w:t>行，用（</w:t>
      </w:r>
      <w:r>
        <w:rPr>
          <w:color w:val="000000"/>
        </w:rPr>
        <w:t>3</w:t>
      </w:r>
      <w:r>
        <w:rPr>
          <w:color w:val="000000"/>
        </w:rPr>
        <w:t>，</w:t>
      </w:r>
      <w:r>
        <w:rPr>
          <w:color w:val="000000"/>
        </w:rPr>
        <w:t>5</w:t>
      </w:r>
      <w:r>
        <w:rPr>
          <w:color w:val="000000"/>
        </w:rPr>
        <w:t>）表示</w:t>
      </w:r>
      <w:r>
        <w:rPr>
          <w:color w:val="000000"/>
        </w:rPr>
        <w:t>”</w:t>
      </w:r>
      <w:r>
        <w:rPr>
          <w:color w:val="000000"/>
        </w:rPr>
        <w:t>可知数对中第一个数字表示列数，第二个数字表示行数，根据</w:t>
      </w:r>
      <w:r>
        <w:rPr>
          <w:color w:val="000000"/>
        </w:rPr>
        <w:t>“</w:t>
      </w:r>
      <w:r>
        <w:rPr>
          <w:color w:val="000000"/>
        </w:rPr>
        <w:t>小红坐在第</w:t>
      </w:r>
      <w:r>
        <w:rPr>
          <w:color w:val="000000"/>
        </w:rPr>
        <w:t>5</w:t>
      </w:r>
      <w:r>
        <w:rPr>
          <w:color w:val="000000"/>
        </w:rPr>
        <w:t>列第</w:t>
      </w:r>
      <w:r>
        <w:rPr>
          <w:color w:val="000000"/>
        </w:rPr>
        <w:t>1</w:t>
      </w:r>
      <w:r>
        <w:rPr>
          <w:color w:val="000000"/>
        </w:rPr>
        <w:t>行</w:t>
      </w:r>
      <w:r>
        <w:rPr>
          <w:color w:val="000000"/>
        </w:rPr>
        <w:t>”</w:t>
      </w:r>
      <w:r>
        <w:rPr>
          <w:color w:val="000000"/>
        </w:rPr>
        <w:t>，即可用数对表示出小红坐的位置．</w:t>
      </w:r>
    </w:p>
    <w:p w:rsidR="00F92CFA" w:rsidRDefault="00413B5B">
      <w:pPr>
        <w:spacing w:after="0"/>
      </w:pPr>
      <w:r>
        <w:rPr>
          <w:color w:val="000000"/>
        </w:rPr>
        <w:t>12.</w:t>
      </w:r>
      <w:r>
        <w:rPr>
          <w:color w:val="0000FF"/>
        </w:rPr>
        <w:t>【答案】</w:t>
      </w:r>
      <w:r>
        <w:rPr>
          <w:color w:val="000000"/>
        </w:rPr>
        <w:t>8</w:t>
      </w:r>
      <w:r>
        <w:rPr>
          <w:color w:val="000000"/>
        </w:rPr>
        <w:t>；</w:t>
      </w:r>
      <w:r>
        <w:rPr>
          <w:color w:val="000000"/>
        </w:rPr>
        <w:t xml:space="preserve">12  </w:t>
      </w:r>
    </w:p>
    <w:p w:rsidR="00F92CFA" w:rsidRDefault="00413B5B">
      <w:pPr>
        <w:spacing w:after="0"/>
      </w:pPr>
      <w:r>
        <w:rPr>
          <w:color w:val="0000FF"/>
        </w:rPr>
        <w:t>【解析】</w:t>
      </w:r>
      <w:r>
        <w:rPr>
          <w:color w:val="000000"/>
        </w:rPr>
        <w:t>【解答】解：根据题干分析可得：张红站在第八列第十二个，张红的位置用数对表示是（</w:t>
      </w:r>
      <w:r>
        <w:rPr>
          <w:color w:val="000000"/>
        </w:rPr>
        <w:t>8</w:t>
      </w:r>
      <w:r>
        <w:rPr>
          <w:color w:val="000000"/>
        </w:rPr>
        <w:t>，</w:t>
      </w:r>
      <w:r>
        <w:rPr>
          <w:color w:val="000000"/>
        </w:rPr>
        <w:t>12</w:t>
      </w:r>
      <w:r>
        <w:rPr>
          <w:color w:val="000000"/>
        </w:rPr>
        <w:t>），</w:t>
      </w:r>
      <w:r>
        <w:rPr>
          <w:color w:val="000000"/>
        </w:rPr>
        <w:t xml:space="preserve">  </w:t>
      </w:r>
      <w:r>
        <w:br/>
      </w:r>
      <w:r>
        <w:rPr>
          <w:color w:val="000000"/>
        </w:rPr>
        <w:t>故答案为：</w:t>
      </w:r>
      <w:r>
        <w:rPr>
          <w:color w:val="000000"/>
        </w:rPr>
        <w:t>8</w:t>
      </w:r>
      <w:r>
        <w:rPr>
          <w:color w:val="000000"/>
        </w:rPr>
        <w:t>；</w:t>
      </w:r>
      <w:r>
        <w:rPr>
          <w:color w:val="000000"/>
        </w:rPr>
        <w:t>12</w:t>
      </w:r>
      <w:r>
        <w:rPr>
          <w:color w:val="000000"/>
        </w:rPr>
        <w:t>．</w:t>
      </w:r>
      <w:r>
        <w:br/>
      </w:r>
      <w:r>
        <w:rPr>
          <w:color w:val="000000"/>
        </w:rPr>
        <w:t>【分析】根据数对表示位置的方法可知，第一个数字表示列，第二个数字表示行，根据题干可得，张红是在第八列，第十二行，据此即可表示她的位置．此题主要考查数对表示位置的方法．</w:t>
      </w:r>
    </w:p>
    <w:p w:rsidR="00F92CFA" w:rsidRDefault="00413B5B">
      <w:pPr>
        <w:spacing w:after="0"/>
      </w:pPr>
      <w:r>
        <w:rPr>
          <w:color w:val="000000"/>
        </w:rPr>
        <w:t>13.</w:t>
      </w:r>
      <w:r>
        <w:rPr>
          <w:color w:val="0000FF"/>
        </w:rPr>
        <w:t>【答案】</w:t>
      </w:r>
      <w:r>
        <w:rPr>
          <w:color w:val="000000"/>
        </w:rPr>
        <w:t>（</w:t>
      </w:r>
      <w:r>
        <w:rPr>
          <w:color w:val="000000"/>
        </w:rPr>
        <w:t>5</w:t>
      </w:r>
      <w:r>
        <w:rPr>
          <w:color w:val="000000"/>
        </w:rPr>
        <w:t>，</w:t>
      </w:r>
      <w:r>
        <w:rPr>
          <w:color w:val="000000"/>
        </w:rPr>
        <w:t>7</w:t>
      </w:r>
      <w:r>
        <w:rPr>
          <w:color w:val="000000"/>
        </w:rPr>
        <w:t>）</w:t>
      </w:r>
      <w:r>
        <w:rPr>
          <w:color w:val="000000"/>
        </w:rPr>
        <w:t xml:space="preserve">  </w:t>
      </w:r>
    </w:p>
    <w:p w:rsidR="00F92CFA" w:rsidRDefault="00413B5B">
      <w:pPr>
        <w:spacing w:after="0"/>
      </w:pPr>
      <w:r>
        <w:rPr>
          <w:color w:val="0000FF"/>
        </w:rPr>
        <w:t>【解析】</w:t>
      </w:r>
      <w:r>
        <w:rPr>
          <w:color w:val="000000"/>
        </w:rPr>
        <w:t>【解答】根据数对与位置的定义可以知道，盆景园的位置是</w:t>
      </w:r>
      <w:r>
        <w:rPr>
          <w:color w:val="000000"/>
          <w:sz w:val="20"/>
        </w:rPr>
        <w:t>（</w:t>
      </w:r>
      <w:r>
        <w:rPr>
          <w:color w:val="000000"/>
          <w:sz w:val="20"/>
        </w:rPr>
        <w:t>5</w:t>
      </w:r>
      <w:r>
        <w:rPr>
          <w:color w:val="000000"/>
          <w:sz w:val="20"/>
        </w:rPr>
        <w:t>，</w:t>
      </w:r>
      <w:r>
        <w:rPr>
          <w:color w:val="000000"/>
          <w:sz w:val="20"/>
        </w:rPr>
        <w:t>7</w:t>
      </w:r>
      <w:r>
        <w:rPr>
          <w:color w:val="000000"/>
          <w:sz w:val="20"/>
        </w:rPr>
        <w:t>）</w:t>
      </w:r>
      <w:r>
        <w:br/>
      </w:r>
      <w:r>
        <w:rPr>
          <w:color w:val="000000"/>
        </w:rPr>
        <w:t>【分析】此题主要考查数对的判断</w:t>
      </w:r>
    </w:p>
    <w:p w:rsidR="00F92CFA" w:rsidRDefault="00413B5B">
      <w:pPr>
        <w:spacing w:after="0"/>
      </w:pPr>
      <w:r>
        <w:rPr>
          <w:color w:val="000000"/>
        </w:rPr>
        <w:t>14.</w:t>
      </w:r>
      <w:r>
        <w:rPr>
          <w:color w:val="0000FF"/>
        </w:rPr>
        <w:t>【答案】</w:t>
      </w:r>
      <w:r>
        <w:rPr>
          <w:color w:val="000000"/>
        </w:rPr>
        <w:t>3</w:t>
      </w:r>
      <w:r>
        <w:rPr>
          <w:color w:val="000000"/>
        </w:rPr>
        <w:t>；</w:t>
      </w:r>
      <w:r>
        <w:rPr>
          <w:color w:val="000000"/>
        </w:rPr>
        <w:t>2</w:t>
      </w:r>
      <w:r>
        <w:rPr>
          <w:color w:val="000000"/>
        </w:rPr>
        <w:t>；</w:t>
      </w:r>
      <w:r>
        <w:rPr>
          <w:color w:val="000000"/>
        </w:rPr>
        <w:t>(4</w:t>
      </w:r>
      <w:r>
        <w:rPr>
          <w:color w:val="000000"/>
        </w:rPr>
        <w:t>，</w:t>
      </w:r>
      <w:r>
        <w:rPr>
          <w:color w:val="000000"/>
        </w:rPr>
        <w:t>2)</w:t>
      </w:r>
      <w:r>
        <w:rPr>
          <w:color w:val="000000"/>
        </w:rPr>
        <w:t>；</w:t>
      </w:r>
      <w:r>
        <w:rPr>
          <w:color w:val="000000"/>
        </w:rPr>
        <w:t>(3</w:t>
      </w:r>
      <w:r>
        <w:rPr>
          <w:color w:val="000000"/>
        </w:rPr>
        <w:t>，</w:t>
      </w:r>
      <w:r>
        <w:rPr>
          <w:color w:val="000000"/>
        </w:rPr>
        <w:t xml:space="preserve">1)  </w:t>
      </w:r>
    </w:p>
    <w:p w:rsidR="00F92CFA" w:rsidRDefault="00413B5B">
      <w:pPr>
        <w:spacing w:after="0"/>
      </w:pPr>
      <w:r>
        <w:rPr>
          <w:color w:val="0000FF"/>
        </w:rPr>
        <w:t>【解析】</w:t>
      </w:r>
      <w:r>
        <w:rPr>
          <w:color w:val="000000"/>
        </w:rPr>
        <w:t>【解答】解：</w:t>
      </w:r>
      <w:r>
        <w:rPr>
          <w:color w:val="000000"/>
        </w:rPr>
        <w:t>(3</w:t>
      </w:r>
      <w:r>
        <w:rPr>
          <w:color w:val="000000"/>
        </w:rPr>
        <w:t>，</w:t>
      </w:r>
      <w:r>
        <w:rPr>
          <w:color w:val="000000"/>
        </w:rPr>
        <w:t>2)</w:t>
      </w:r>
      <w:r>
        <w:rPr>
          <w:color w:val="000000"/>
        </w:rPr>
        <w:t>表示第</w:t>
      </w:r>
      <w:r>
        <w:rPr>
          <w:color w:val="000000"/>
        </w:rPr>
        <w:t>3</w:t>
      </w:r>
      <w:r>
        <w:rPr>
          <w:color w:val="000000"/>
        </w:rPr>
        <w:t>列第</w:t>
      </w:r>
      <w:r>
        <w:rPr>
          <w:color w:val="000000"/>
        </w:rPr>
        <w:t>2</w:t>
      </w:r>
      <w:r>
        <w:rPr>
          <w:color w:val="000000"/>
        </w:rPr>
        <w:t>行；左面的图形是</w:t>
      </w:r>
      <w:r>
        <w:rPr>
          <w:color w:val="000000"/>
        </w:rPr>
        <w:t>4</w:t>
      </w:r>
      <w:r>
        <w:rPr>
          <w:color w:val="000000"/>
        </w:rPr>
        <w:t>列</w:t>
      </w:r>
      <w:r>
        <w:rPr>
          <w:color w:val="000000"/>
        </w:rPr>
        <w:t>2</w:t>
      </w:r>
      <w:r>
        <w:rPr>
          <w:color w:val="000000"/>
        </w:rPr>
        <w:t>行，用数对表示是</w:t>
      </w:r>
      <w:r>
        <w:rPr>
          <w:color w:val="000000"/>
        </w:rPr>
        <w:t>(4</w:t>
      </w:r>
      <w:r>
        <w:rPr>
          <w:color w:val="000000"/>
        </w:rPr>
        <w:t>，</w:t>
      </w:r>
      <w:r>
        <w:rPr>
          <w:color w:val="000000"/>
        </w:rPr>
        <w:t>2)</w:t>
      </w:r>
      <w:r>
        <w:rPr>
          <w:color w:val="000000"/>
        </w:rPr>
        <w:t>；前面的同学是</w:t>
      </w:r>
      <w:r>
        <w:rPr>
          <w:color w:val="000000"/>
        </w:rPr>
        <w:t>3</w:t>
      </w:r>
      <w:r>
        <w:rPr>
          <w:color w:val="000000"/>
        </w:rPr>
        <w:t>列</w:t>
      </w:r>
      <w:r>
        <w:rPr>
          <w:color w:val="000000"/>
        </w:rPr>
        <w:t>1</w:t>
      </w:r>
      <w:r>
        <w:rPr>
          <w:color w:val="000000"/>
        </w:rPr>
        <w:t>行，用数对表示是</w:t>
      </w:r>
      <w:r>
        <w:rPr>
          <w:color w:val="000000"/>
        </w:rPr>
        <w:t>(3</w:t>
      </w:r>
      <w:r>
        <w:rPr>
          <w:color w:val="000000"/>
        </w:rPr>
        <w:t>，</w:t>
      </w:r>
      <w:r>
        <w:rPr>
          <w:color w:val="000000"/>
        </w:rPr>
        <w:t>1)</w:t>
      </w:r>
      <w:r>
        <w:rPr>
          <w:color w:val="000000"/>
        </w:rPr>
        <w:t>。</w:t>
      </w:r>
      <w:r>
        <w:br/>
      </w:r>
      <w:r>
        <w:rPr>
          <w:color w:val="000000"/>
        </w:rPr>
        <w:t>故答案为：</w:t>
      </w:r>
      <w:r>
        <w:rPr>
          <w:color w:val="000000"/>
        </w:rPr>
        <w:t>3</w:t>
      </w:r>
      <w:r>
        <w:rPr>
          <w:color w:val="000000"/>
        </w:rPr>
        <w:t>；</w:t>
      </w:r>
      <w:r>
        <w:rPr>
          <w:color w:val="000000"/>
        </w:rPr>
        <w:t>2</w:t>
      </w:r>
      <w:r>
        <w:rPr>
          <w:color w:val="000000"/>
        </w:rPr>
        <w:t>；</w:t>
      </w:r>
      <w:r>
        <w:rPr>
          <w:color w:val="000000"/>
        </w:rPr>
        <w:t>(4</w:t>
      </w:r>
      <w:r>
        <w:rPr>
          <w:color w:val="000000"/>
        </w:rPr>
        <w:t>，</w:t>
      </w:r>
      <w:r>
        <w:rPr>
          <w:color w:val="000000"/>
        </w:rPr>
        <w:t>2)</w:t>
      </w:r>
      <w:r>
        <w:rPr>
          <w:color w:val="000000"/>
        </w:rPr>
        <w:t>；</w:t>
      </w:r>
      <w:r>
        <w:rPr>
          <w:color w:val="000000"/>
        </w:rPr>
        <w:t>(3</w:t>
      </w:r>
      <w:r>
        <w:rPr>
          <w:color w:val="000000"/>
        </w:rPr>
        <w:t>，</w:t>
      </w:r>
      <w:r>
        <w:rPr>
          <w:color w:val="000000"/>
        </w:rPr>
        <w:t>1)</w:t>
      </w:r>
      <w:r>
        <w:rPr>
          <w:color w:val="000000"/>
        </w:rPr>
        <w:t>【分析】数对中第一个数表示列，第二个数表示行。竖排为列，列是从左向右数；横排为行，行是从下向上数。先确定列与行再用数对表示即可。</w:t>
      </w:r>
    </w:p>
    <w:p w:rsidR="00F92CFA" w:rsidRDefault="00413B5B">
      <w:r>
        <w:t>四、解答题</w:t>
      </w:r>
    </w:p>
    <w:p w:rsidR="00F92CFA" w:rsidRDefault="00413B5B">
      <w:pPr>
        <w:spacing w:after="0"/>
      </w:pPr>
      <w:r>
        <w:rPr>
          <w:color w:val="000000"/>
        </w:rPr>
        <w:t>15.</w:t>
      </w:r>
      <w:r>
        <w:rPr>
          <w:color w:val="0000FF"/>
        </w:rPr>
        <w:t>【答案】</w:t>
      </w:r>
      <w:r>
        <w:rPr>
          <w:color w:val="000000"/>
        </w:rPr>
        <w:t>解：如图：</w:t>
      </w:r>
      <w:r>
        <w:br/>
      </w:r>
      <w:r>
        <w:rPr>
          <w:noProof/>
          <w:lang w:eastAsia="zh-CN"/>
        </w:rPr>
        <w:drawing>
          <wp:inline distT="0" distB="0" distL="0" distR="0">
            <wp:extent cx="3705060" cy="3294456"/>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705060" cy="3294456"/>
                    </a:xfrm>
                    <a:prstGeom prst="rect">
                      <a:avLst/>
                    </a:prstGeom>
                  </pic:spPr>
                </pic:pic>
              </a:graphicData>
            </a:graphic>
          </wp:inline>
        </w:drawing>
      </w:r>
    </w:p>
    <w:p w:rsidR="00F92CFA" w:rsidRDefault="00413B5B">
      <w:pPr>
        <w:spacing w:after="0"/>
      </w:pPr>
      <w:r>
        <w:rPr>
          <w:color w:val="0000FF"/>
        </w:rPr>
        <w:t>【解析】</w:t>
      </w:r>
      <w:r>
        <w:rPr>
          <w:color w:val="000000"/>
        </w:rPr>
        <w:t>【分析】数对中第一个数表示列，第二个数表示行，由此根据数对判断每个数字所在的列与行即可确定位置</w:t>
      </w:r>
      <w:r>
        <w:rPr>
          <w:color w:val="000000"/>
        </w:rPr>
        <w:t>.</w:t>
      </w:r>
    </w:p>
    <w:p w:rsidR="00F92CFA" w:rsidRDefault="00413B5B">
      <w:pPr>
        <w:spacing w:after="0"/>
      </w:pPr>
      <w:r>
        <w:rPr>
          <w:color w:val="000000"/>
        </w:rPr>
        <w:lastRenderedPageBreak/>
        <w:t>16.</w:t>
      </w:r>
      <w:r>
        <w:rPr>
          <w:color w:val="0000FF"/>
        </w:rPr>
        <w:t>【答案】</w:t>
      </w:r>
      <w:r>
        <w:rPr>
          <w:color w:val="000000"/>
        </w:rPr>
        <w:t>解：小牛在小鸡的东面</w:t>
      </w:r>
      <w:r>
        <w:rPr>
          <w:color w:val="000000"/>
        </w:rPr>
        <w:t>15</w:t>
      </w:r>
      <w:r>
        <w:rPr>
          <w:color w:val="000000"/>
        </w:rPr>
        <w:t>米处．</w:t>
      </w:r>
      <w:r>
        <w:br/>
      </w:r>
      <w:r>
        <w:rPr>
          <w:color w:val="000000"/>
        </w:rPr>
        <w:t>小鸭在小兔的南面</w:t>
      </w:r>
      <w:r>
        <w:rPr>
          <w:color w:val="000000"/>
        </w:rPr>
        <w:t>25</w:t>
      </w:r>
      <w:r>
        <w:rPr>
          <w:color w:val="000000"/>
        </w:rPr>
        <w:t>米处．</w:t>
      </w:r>
      <w:r>
        <w:br/>
      </w:r>
      <w:r>
        <w:rPr>
          <w:noProof/>
          <w:lang w:eastAsia="zh-CN"/>
        </w:rPr>
        <w:drawing>
          <wp:inline distT="0" distB="0" distL="0" distR="0">
            <wp:extent cx="4125227" cy="4201617"/>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125227" cy="4201617"/>
                    </a:xfrm>
                    <a:prstGeom prst="rect">
                      <a:avLst/>
                    </a:prstGeom>
                  </pic:spPr>
                </pic:pic>
              </a:graphicData>
            </a:graphic>
          </wp:inline>
        </w:drawing>
      </w:r>
    </w:p>
    <w:p w:rsidR="00F92CFA" w:rsidRDefault="00413B5B">
      <w:pPr>
        <w:spacing w:after="0"/>
      </w:pPr>
      <w:r>
        <w:rPr>
          <w:color w:val="0000FF"/>
        </w:rPr>
        <w:t>【解析】</w:t>
      </w:r>
      <w:r>
        <w:rPr>
          <w:color w:val="000000"/>
        </w:rPr>
        <w:t>【分析】数对中逗号前面的数表示列，后面的数字表示行，再根据小动物的位置找出对应的列与行的交叉点即可解答，小牛在小鸡的东面，且距</w:t>
      </w:r>
      <w:r>
        <w:rPr>
          <w:color w:val="000000"/>
        </w:rPr>
        <w:t>离</w:t>
      </w:r>
      <w:r>
        <w:rPr>
          <w:color w:val="000000"/>
        </w:rPr>
        <w:t>3</w:t>
      </w:r>
      <w:r>
        <w:rPr>
          <w:color w:val="000000"/>
        </w:rPr>
        <w:t>格，</w:t>
      </w:r>
      <w:r>
        <w:rPr>
          <w:color w:val="000000"/>
        </w:rPr>
        <w:t>1</w:t>
      </w:r>
      <w:r>
        <w:rPr>
          <w:color w:val="000000"/>
        </w:rPr>
        <w:t>格是</w:t>
      </w:r>
      <w:r>
        <w:rPr>
          <w:color w:val="000000"/>
        </w:rPr>
        <w:t>5</w:t>
      </w:r>
      <w:r>
        <w:rPr>
          <w:color w:val="000000"/>
        </w:rPr>
        <w:t>米，</w:t>
      </w:r>
      <w:r>
        <w:rPr>
          <w:color w:val="000000"/>
        </w:rPr>
        <w:t>3</w:t>
      </w:r>
      <w:r>
        <w:rPr>
          <w:color w:val="000000"/>
        </w:rPr>
        <w:t>格就是</w:t>
      </w:r>
      <w:r>
        <w:rPr>
          <w:color w:val="000000"/>
        </w:rPr>
        <w:t>15</w:t>
      </w:r>
      <w:r>
        <w:rPr>
          <w:color w:val="000000"/>
        </w:rPr>
        <w:t>米，小鸭在小兔的南面，且距离</w:t>
      </w:r>
      <w:r>
        <w:rPr>
          <w:color w:val="000000"/>
        </w:rPr>
        <w:t>5</w:t>
      </w:r>
      <w:r>
        <w:rPr>
          <w:color w:val="000000"/>
        </w:rPr>
        <w:t>格，</w:t>
      </w:r>
      <w:r>
        <w:rPr>
          <w:color w:val="000000"/>
        </w:rPr>
        <w:t>1</w:t>
      </w:r>
      <w:r>
        <w:rPr>
          <w:color w:val="000000"/>
        </w:rPr>
        <w:t>格是</w:t>
      </w:r>
      <w:r>
        <w:rPr>
          <w:color w:val="000000"/>
        </w:rPr>
        <w:t>5</w:t>
      </w:r>
      <w:r>
        <w:rPr>
          <w:color w:val="000000"/>
        </w:rPr>
        <w:t>米，</w:t>
      </w:r>
      <w:r>
        <w:rPr>
          <w:color w:val="000000"/>
        </w:rPr>
        <w:t>5</w:t>
      </w:r>
      <w:r>
        <w:rPr>
          <w:color w:val="000000"/>
        </w:rPr>
        <w:t>格就是</w:t>
      </w:r>
      <w:r>
        <w:rPr>
          <w:color w:val="000000"/>
        </w:rPr>
        <w:t>25</w:t>
      </w:r>
      <w:r>
        <w:rPr>
          <w:color w:val="000000"/>
        </w:rPr>
        <w:t>米，据此解答即可</w:t>
      </w:r>
      <w:r>
        <w:rPr>
          <w:color w:val="000000"/>
        </w:rPr>
        <w:t>.</w:t>
      </w:r>
    </w:p>
    <w:p w:rsidR="00F92CFA" w:rsidRDefault="00413B5B">
      <w:r>
        <w:t>五、综合题</w:t>
      </w:r>
    </w:p>
    <w:p w:rsidR="00F92CFA" w:rsidRDefault="00413B5B">
      <w:pPr>
        <w:spacing w:after="0"/>
      </w:pPr>
      <w:r>
        <w:rPr>
          <w:color w:val="000000"/>
        </w:rPr>
        <w:t>17.</w:t>
      </w:r>
      <w:r>
        <w:rPr>
          <w:color w:val="0000FF"/>
        </w:rPr>
        <w:t>【答案】</w:t>
      </w:r>
      <w:r>
        <w:rPr>
          <w:color w:val="000000"/>
        </w:rPr>
        <w:t xml:space="preserve"> </w:t>
      </w:r>
      <w:r>
        <w:rPr>
          <w:color w:val="000000"/>
        </w:rPr>
        <w:t>（</w:t>
      </w:r>
      <w:r>
        <w:rPr>
          <w:color w:val="000000"/>
        </w:rPr>
        <w:t>1</w:t>
      </w:r>
      <w:r>
        <w:rPr>
          <w:color w:val="000000"/>
        </w:rPr>
        <w:t>）</w:t>
      </w:r>
      <w:r>
        <w:rPr>
          <w:color w:val="000000"/>
        </w:rPr>
        <w:t>4</w:t>
      </w:r>
      <w:r>
        <w:rPr>
          <w:color w:val="000000"/>
        </w:rPr>
        <w:t>；</w:t>
      </w:r>
      <w:r>
        <w:rPr>
          <w:color w:val="000000"/>
        </w:rPr>
        <w:t>3</w:t>
      </w:r>
      <w:r>
        <w:rPr>
          <w:color w:val="000000"/>
        </w:rPr>
        <w:t>；</w:t>
      </w:r>
      <w:r>
        <w:rPr>
          <w:color w:val="000000"/>
        </w:rPr>
        <w:t>6</w:t>
      </w:r>
      <w:r>
        <w:rPr>
          <w:color w:val="000000"/>
        </w:rPr>
        <w:t>；</w:t>
      </w:r>
      <w:r>
        <w:rPr>
          <w:color w:val="000000"/>
        </w:rPr>
        <w:t>1</w:t>
      </w:r>
      <w:r>
        <w:br/>
      </w:r>
      <w:r>
        <w:rPr>
          <w:color w:val="000000"/>
        </w:rPr>
        <w:t>（</w:t>
      </w:r>
      <w:r>
        <w:rPr>
          <w:color w:val="000000"/>
        </w:rPr>
        <w:t>2</w:t>
      </w:r>
      <w:r>
        <w:rPr>
          <w:color w:val="000000"/>
        </w:rPr>
        <w:t>）解：根据图形平移的方法，画出向上平移</w:t>
      </w:r>
      <w:r>
        <w:rPr>
          <w:color w:val="000000"/>
        </w:rPr>
        <w:t>4</w:t>
      </w:r>
      <w:r>
        <w:rPr>
          <w:color w:val="000000"/>
        </w:rPr>
        <w:t>格后的三角形如下：</w:t>
      </w:r>
      <w:r>
        <w:rPr>
          <w:color w:val="000000"/>
        </w:rPr>
        <w:t xml:space="preserve"> </w:t>
      </w:r>
      <w:r>
        <w:rPr>
          <w:noProof/>
          <w:lang w:eastAsia="zh-CN"/>
        </w:rPr>
        <w:drawing>
          <wp:inline distT="0" distB="0" distL="0" distR="0">
            <wp:extent cx="1919376" cy="1976666"/>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919376" cy="1976666"/>
                    </a:xfrm>
                    <a:prstGeom prst="rect">
                      <a:avLst/>
                    </a:prstGeom>
                  </pic:spPr>
                </pic:pic>
              </a:graphicData>
            </a:graphic>
          </wp:inline>
        </w:drawing>
      </w:r>
    </w:p>
    <w:p w:rsidR="00F92CFA" w:rsidRDefault="00413B5B">
      <w:pPr>
        <w:spacing w:after="0"/>
      </w:pPr>
      <w:r>
        <w:rPr>
          <w:color w:val="0000FF"/>
        </w:rPr>
        <w:t>【解析】</w:t>
      </w:r>
      <w:r>
        <w:rPr>
          <w:color w:val="000000"/>
        </w:rPr>
        <w:t>【解答】解：（</w:t>
      </w:r>
      <w:r>
        <w:rPr>
          <w:color w:val="000000"/>
        </w:rPr>
        <w:t>1</w:t>
      </w:r>
      <w:r>
        <w:rPr>
          <w:color w:val="000000"/>
        </w:rPr>
        <w:t>）根据数对表示位置的方法可得：点</w:t>
      </w:r>
      <w:r>
        <w:rPr>
          <w:color w:val="000000"/>
        </w:rPr>
        <w:t>B</w:t>
      </w:r>
      <w:r>
        <w:rPr>
          <w:color w:val="000000"/>
        </w:rPr>
        <w:t>的位置是（</w:t>
      </w:r>
      <w:r>
        <w:rPr>
          <w:color w:val="000000"/>
        </w:rPr>
        <w:t>4</w:t>
      </w:r>
      <w:r>
        <w:rPr>
          <w:color w:val="000000"/>
        </w:rPr>
        <w:t>，</w:t>
      </w:r>
      <w:r>
        <w:rPr>
          <w:color w:val="000000"/>
        </w:rPr>
        <w:t>3</w:t>
      </w:r>
      <w:r>
        <w:rPr>
          <w:color w:val="000000"/>
        </w:rPr>
        <w:t>）；点</w:t>
      </w:r>
      <w:r>
        <w:rPr>
          <w:color w:val="000000"/>
        </w:rPr>
        <w:t>C</w:t>
      </w:r>
      <w:r>
        <w:rPr>
          <w:color w:val="000000"/>
        </w:rPr>
        <w:t>的位置是：（</w:t>
      </w:r>
      <w:r>
        <w:rPr>
          <w:color w:val="000000"/>
        </w:rPr>
        <w:t>6</w:t>
      </w:r>
      <w:r>
        <w:rPr>
          <w:color w:val="000000"/>
        </w:rPr>
        <w:t>，</w:t>
      </w:r>
      <w:r>
        <w:rPr>
          <w:color w:val="000000"/>
        </w:rPr>
        <w:t>1</w:t>
      </w:r>
      <w:r>
        <w:rPr>
          <w:color w:val="000000"/>
        </w:rPr>
        <w:t>）；（</w:t>
      </w:r>
      <w:r>
        <w:rPr>
          <w:color w:val="000000"/>
        </w:rPr>
        <w:t>2</w:t>
      </w:r>
      <w:r>
        <w:rPr>
          <w:color w:val="000000"/>
        </w:rPr>
        <w:t>）故答案为：</w:t>
      </w:r>
      <w:r>
        <w:rPr>
          <w:color w:val="000000"/>
        </w:rPr>
        <w:t>4</w:t>
      </w:r>
      <w:r>
        <w:rPr>
          <w:color w:val="000000"/>
        </w:rPr>
        <w:t>；</w:t>
      </w:r>
      <w:r>
        <w:rPr>
          <w:color w:val="000000"/>
        </w:rPr>
        <w:t>3</w:t>
      </w:r>
      <w:r>
        <w:rPr>
          <w:color w:val="000000"/>
        </w:rPr>
        <w:t>；</w:t>
      </w:r>
      <w:r>
        <w:rPr>
          <w:color w:val="000000"/>
        </w:rPr>
        <w:t>6</w:t>
      </w:r>
      <w:r>
        <w:rPr>
          <w:color w:val="000000"/>
        </w:rPr>
        <w:t>；</w:t>
      </w:r>
      <w:r>
        <w:rPr>
          <w:color w:val="000000"/>
        </w:rPr>
        <w:t>1</w:t>
      </w:r>
      <w:r>
        <w:rPr>
          <w:color w:val="000000"/>
        </w:rPr>
        <w:t>．</w:t>
      </w:r>
    </w:p>
    <w:p w:rsidR="00F92CFA" w:rsidRDefault="00413B5B">
      <w:pPr>
        <w:spacing w:after="0"/>
      </w:pPr>
      <w:r>
        <w:rPr>
          <w:color w:val="000000"/>
        </w:rPr>
        <w:t>【分析】（</w:t>
      </w:r>
      <w:r>
        <w:rPr>
          <w:color w:val="000000"/>
        </w:rPr>
        <w:t>1</w:t>
      </w:r>
      <w:r>
        <w:rPr>
          <w:color w:val="000000"/>
        </w:rPr>
        <w:t>）数对表示位置的方法是：第一个数字表示列，第二个数字表示行，据此即可标出点的数对位置；（</w:t>
      </w:r>
      <w:r>
        <w:rPr>
          <w:color w:val="000000"/>
        </w:rPr>
        <w:t>2</w:t>
      </w:r>
      <w:r>
        <w:rPr>
          <w:color w:val="000000"/>
        </w:rPr>
        <w:t>）根据图形平移的方法，先把三角形的三个顶点分</w:t>
      </w:r>
      <w:r>
        <w:rPr>
          <w:color w:val="000000"/>
        </w:rPr>
        <w:t>别向上平移</w:t>
      </w:r>
      <w:r>
        <w:rPr>
          <w:color w:val="000000"/>
        </w:rPr>
        <w:t>4</w:t>
      </w:r>
      <w:r>
        <w:rPr>
          <w:color w:val="000000"/>
        </w:rPr>
        <w:t>格，再依次连接起来即可得出平移后的三角形．此题主要考查数对表示位置的方法以及图形的平移．</w:t>
      </w:r>
    </w:p>
    <w:p w:rsidR="00F92CFA" w:rsidRDefault="00413B5B">
      <w:r>
        <w:lastRenderedPageBreak/>
        <w:t>六、应用题</w:t>
      </w:r>
    </w:p>
    <w:p w:rsidR="00F92CFA" w:rsidRDefault="00413B5B">
      <w:pPr>
        <w:spacing w:after="0"/>
      </w:pPr>
      <w:r>
        <w:rPr>
          <w:color w:val="000000"/>
        </w:rPr>
        <w:t>18.</w:t>
      </w:r>
      <w:r>
        <w:rPr>
          <w:color w:val="0000FF"/>
        </w:rPr>
        <w:t>【答案】</w:t>
      </w:r>
      <w:r>
        <w:rPr>
          <w:color w:val="000000"/>
        </w:rPr>
        <w:t>8|9</w:t>
      </w:r>
      <w:r>
        <w:br/>
      </w:r>
      <w:r>
        <w:rPr>
          <w:color w:val="000000"/>
        </w:rPr>
        <w:t>解：</w:t>
      </w:r>
      <w:r>
        <w:rPr>
          <w:color w:val="000000"/>
        </w:rPr>
        <w:t>②</w:t>
      </w:r>
      <w:r>
        <w:rPr>
          <w:color w:val="000000"/>
        </w:rPr>
        <w:t>海洋馆位于（</w:t>
      </w:r>
      <w:r>
        <w:rPr>
          <w:color w:val="000000"/>
        </w:rPr>
        <w:t>8</w:t>
      </w:r>
      <w:r>
        <w:rPr>
          <w:color w:val="000000"/>
        </w:rPr>
        <w:t>，</w:t>
      </w:r>
      <w:r>
        <w:rPr>
          <w:color w:val="000000"/>
        </w:rPr>
        <w:t>9</w:t>
      </w:r>
      <w:r>
        <w:rPr>
          <w:color w:val="000000"/>
        </w:rPr>
        <w:t>）</w:t>
      </w:r>
      <w:r>
        <w:br/>
      </w:r>
      <w:r>
        <w:rPr>
          <w:noProof/>
          <w:lang w:eastAsia="zh-CN"/>
        </w:rPr>
        <w:drawing>
          <wp:inline distT="0" distB="0" distL="0" distR="0">
            <wp:extent cx="2788349" cy="2702408"/>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788349" cy="2702408"/>
                    </a:xfrm>
                    <a:prstGeom prst="rect">
                      <a:avLst/>
                    </a:prstGeom>
                  </pic:spPr>
                </pic:pic>
              </a:graphicData>
            </a:graphic>
          </wp:inline>
        </w:drawing>
      </w:r>
    </w:p>
    <w:p w:rsidR="00F92CFA" w:rsidRDefault="00413B5B">
      <w:pPr>
        <w:spacing w:after="0"/>
      </w:pPr>
      <w:r>
        <w:rPr>
          <w:color w:val="0000FF"/>
        </w:rPr>
        <w:t>【解析】</w:t>
      </w:r>
      <w:r>
        <w:rPr>
          <w:color w:val="000000"/>
        </w:rPr>
        <w:t>【解答】解：如图：</w:t>
      </w:r>
      <w:r>
        <w:br/>
      </w:r>
      <w:r>
        <w:rPr>
          <w:noProof/>
          <w:lang w:eastAsia="zh-CN"/>
        </w:rPr>
        <w:drawing>
          <wp:inline distT="0" distB="0" distL="0" distR="0">
            <wp:extent cx="2788349" cy="2702408"/>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788349" cy="2702408"/>
                    </a:xfrm>
                    <a:prstGeom prst="rect">
                      <a:avLst/>
                    </a:prstGeom>
                  </pic:spPr>
                </pic:pic>
              </a:graphicData>
            </a:graphic>
          </wp:inline>
        </w:drawing>
      </w:r>
      <w:r>
        <w:br/>
      </w:r>
      <w:r>
        <w:rPr>
          <w:color w:val="000000"/>
        </w:rPr>
        <w:t>①</w:t>
      </w:r>
      <w:r>
        <w:rPr>
          <w:color w:val="000000"/>
        </w:rPr>
        <w:t>动物园大门位于（</w:t>
      </w:r>
      <w:r>
        <w:rPr>
          <w:color w:val="000000"/>
        </w:rPr>
        <w:t>5</w:t>
      </w:r>
      <w:r>
        <w:rPr>
          <w:color w:val="000000"/>
        </w:rPr>
        <w:t>，</w:t>
      </w:r>
      <w:r>
        <w:rPr>
          <w:color w:val="000000"/>
        </w:rPr>
        <w:t>0</w:t>
      </w:r>
      <w:r>
        <w:rPr>
          <w:color w:val="000000"/>
        </w:rPr>
        <w:t>），向北走</w:t>
      </w:r>
      <w:r>
        <w:rPr>
          <w:color w:val="000000"/>
        </w:rPr>
        <w:t>100m</w:t>
      </w:r>
      <w:r>
        <w:rPr>
          <w:color w:val="000000"/>
        </w:rPr>
        <w:t>，到达熊猫馆．</w:t>
      </w:r>
      <w:r>
        <w:br/>
      </w:r>
      <w:r>
        <w:rPr>
          <w:color w:val="000000"/>
        </w:rPr>
        <w:t>②</w:t>
      </w:r>
      <w:r>
        <w:rPr>
          <w:color w:val="000000"/>
        </w:rPr>
        <w:t>海洋馆位于（</w:t>
      </w:r>
      <w:r>
        <w:rPr>
          <w:color w:val="000000"/>
        </w:rPr>
        <w:t>8</w:t>
      </w:r>
      <w:r>
        <w:rPr>
          <w:color w:val="000000"/>
        </w:rPr>
        <w:t>，</w:t>
      </w:r>
      <w:r>
        <w:rPr>
          <w:color w:val="000000"/>
        </w:rPr>
        <w:t xml:space="preserve">9 </w:t>
      </w:r>
      <w:r>
        <w:rPr>
          <w:color w:val="000000"/>
        </w:rPr>
        <w:t>）．</w:t>
      </w:r>
      <w:r>
        <w:br/>
      </w:r>
      <w:r>
        <w:rPr>
          <w:color w:val="000000"/>
        </w:rPr>
        <w:t>③</w:t>
      </w:r>
      <w:r>
        <w:rPr>
          <w:color w:val="000000"/>
        </w:rPr>
        <w:t>大象馆位于（</w:t>
      </w:r>
      <w:r>
        <w:rPr>
          <w:color w:val="000000"/>
        </w:rPr>
        <w:t>10</w:t>
      </w:r>
      <w:r>
        <w:rPr>
          <w:color w:val="000000"/>
        </w:rPr>
        <w:t>，</w:t>
      </w:r>
      <w:r>
        <w:rPr>
          <w:color w:val="000000"/>
        </w:rPr>
        <w:t>3</w:t>
      </w:r>
      <w:r>
        <w:rPr>
          <w:color w:val="000000"/>
        </w:rPr>
        <w:t>）．</w:t>
      </w:r>
      <w:r>
        <w:br/>
      </w:r>
      <w:r>
        <w:rPr>
          <w:color w:val="000000"/>
        </w:rPr>
        <w:t>④</w:t>
      </w:r>
      <w:r>
        <w:rPr>
          <w:color w:val="000000"/>
        </w:rPr>
        <w:t>因为图中（</w:t>
      </w:r>
      <w:r>
        <w:rPr>
          <w:color w:val="000000"/>
        </w:rPr>
        <w:t>7</w:t>
      </w:r>
      <w:r>
        <w:rPr>
          <w:color w:val="000000"/>
        </w:rPr>
        <w:t>，</w:t>
      </w:r>
      <w:r>
        <w:rPr>
          <w:color w:val="000000"/>
        </w:rPr>
        <w:t>5</w:t>
      </w:r>
      <w:r>
        <w:rPr>
          <w:color w:val="000000"/>
        </w:rPr>
        <w:t>）位置就是在熊猫馆和大象馆连线的垂直平分线上，</w:t>
      </w:r>
      <w:r>
        <w:br/>
      </w:r>
      <w:r>
        <w:rPr>
          <w:color w:val="000000"/>
        </w:rPr>
        <w:t>所以狮虎山的位置是（</w:t>
      </w:r>
      <w:r>
        <w:rPr>
          <w:color w:val="000000"/>
        </w:rPr>
        <w:t>7</w:t>
      </w:r>
      <w:r>
        <w:rPr>
          <w:color w:val="000000"/>
        </w:rPr>
        <w:t>，</w:t>
      </w:r>
      <w:r>
        <w:rPr>
          <w:color w:val="000000"/>
        </w:rPr>
        <w:t>5</w:t>
      </w:r>
      <w:r>
        <w:rPr>
          <w:color w:val="000000"/>
        </w:rPr>
        <w:t>）处．</w:t>
      </w:r>
      <w:r>
        <w:br/>
      </w:r>
      <w:r>
        <w:rPr>
          <w:color w:val="000000"/>
        </w:rPr>
        <w:t>故答案为：</w:t>
      </w:r>
      <w:r>
        <w:rPr>
          <w:color w:val="000000"/>
        </w:rPr>
        <w:t>8</w:t>
      </w:r>
      <w:r>
        <w:rPr>
          <w:color w:val="000000"/>
        </w:rPr>
        <w:t>、</w:t>
      </w:r>
      <w:r>
        <w:rPr>
          <w:color w:val="000000"/>
        </w:rPr>
        <w:t>9</w:t>
      </w:r>
      <w:r>
        <w:rPr>
          <w:color w:val="000000"/>
        </w:rPr>
        <w:t>．</w:t>
      </w:r>
      <w:r>
        <w:br/>
      </w:r>
      <w:r>
        <w:rPr>
          <w:color w:val="000000"/>
        </w:rPr>
        <w:t>【分析】</w:t>
      </w:r>
      <w:r>
        <w:rPr>
          <w:color w:val="000000"/>
        </w:rPr>
        <w:t>①③</w:t>
      </w:r>
      <w:r>
        <w:rPr>
          <w:color w:val="000000"/>
        </w:rPr>
        <w:t>分别找出数对中的列数与行数对应的点，标出位置即可，</w:t>
      </w:r>
      <w:r>
        <w:rPr>
          <w:color w:val="000000"/>
        </w:rPr>
        <w:t>②</w:t>
      </w:r>
      <w:r>
        <w:rPr>
          <w:color w:val="000000"/>
        </w:rPr>
        <w:t>找出海洋馆对应的列式与行数，列数写在数对中的第一个数，行数写在数对中的第二个数即可；</w:t>
      </w:r>
      <w:r>
        <w:rPr>
          <w:color w:val="000000"/>
        </w:rPr>
        <w:t>④</w:t>
      </w:r>
      <w:r>
        <w:rPr>
          <w:color w:val="000000"/>
        </w:rPr>
        <w:t>根据图知道，到熊猫馆和大象馆的距离都相等的位置应该在熊猫馆和大象馆连线的垂直平分线上，而在图中（</w:t>
      </w:r>
      <w:r>
        <w:rPr>
          <w:color w:val="000000"/>
        </w:rPr>
        <w:t>7</w:t>
      </w:r>
      <w:r>
        <w:rPr>
          <w:color w:val="000000"/>
        </w:rPr>
        <w:t>，</w:t>
      </w:r>
      <w:r>
        <w:rPr>
          <w:color w:val="000000"/>
        </w:rPr>
        <w:t>5</w:t>
      </w:r>
      <w:r>
        <w:rPr>
          <w:color w:val="000000"/>
        </w:rPr>
        <w:t>）位置就是在熊猫馆和大象馆连线的垂直平分线上，由此得出狮虎山的位置．此题主要考查了数对与位置的有关知识．</w:t>
      </w:r>
    </w:p>
    <w:sectPr w:rsidR="00F92CFA">
      <w:headerReference w:type="even" r:id="rId25"/>
      <w:footerReference w:type="default" r:id="rId26"/>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413B5B">
      <w:pPr>
        <w:spacing w:after="0" w:line="240" w:lineRule="auto"/>
      </w:pPr>
      <w:r>
        <w:separator/>
      </w:r>
    </w:p>
  </w:endnote>
  <w:endnote w:type="continuationSeparator" w:id="0">
    <w:p w:rsidR="00000000" w:rsidRDefault="00413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CFA" w:rsidRPr="00413B5B" w:rsidRDefault="00413B5B" w:rsidP="00413B5B">
    <w:pPr>
      <w:pStyle w:val="a4"/>
    </w:pPr>
    <w:r w:rsidRPr="00413B5B">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413B5B">
      <w:pPr>
        <w:spacing w:after="0" w:line="240" w:lineRule="auto"/>
      </w:pPr>
      <w:r>
        <w:separator/>
      </w:r>
    </w:p>
  </w:footnote>
  <w:footnote w:type="continuationSeparator" w:id="0">
    <w:p w:rsidR="00000000" w:rsidRDefault="00413B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CFA" w:rsidRDefault="00413B5B">
    <w:pPr>
      <w:pStyle w:val="a5"/>
      <w:pBdr>
        <w:bottom w:val="none" w:sz="0" w:space="0" w:color="auto"/>
      </w:pBdr>
    </w:pPr>
    <w:r>
      <w:pict>
        <v:rect id="Rectangle 7" o:spid="_x0000_s4097" style="position:absolute;left:0;text-align:left;margin-left:1056.4pt;margin-top:-43pt;width:42.15pt;height:57pt;z-index:251655680;mso-width-relative:page;mso-height-relative:page" o:preferrelative="t" fillcolor="gray">
          <v:stroke miterlimit="2"/>
        </v:rect>
      </w:pict>
    </w:r>
    <w:r>
      <w:pict>
        <v:shapetype id="_x0000_t202" coordsize="21600,21600" o:spt="202" path="m,l,21600r21600,l21600,xe">
          <v:stroke joinstyle="miter"/>
          <v:path gradientshapeok="t" o:connecttype="rect"/>
        </v:shapetype>
        <v:shape id="Quad Arrow 1" o:spid="_x0000_s4098" type="#_x0000_t202" style="position:absolute;left:0;text-align:left;margin-left:1098.55pt;margin-top:-43pt;width:31.6pt;height:843pt;z-index:251656704;mso-width-relative:page;mso-height-relative:page;v-text-anchor:middle" o:preferrelative="t">
          <v:stroke miterlimit="2"/>
          <v:textbox style="layout-flow:vertical;mso-layout-flow-alt:bottom-to-top">
            <w:txbxContent>
              <w:p w:rsidR="00F92CFA" w:rsidRDefault="00413B5B">
                <w:pPr>
                  <w:spacing w:after="0" w:line="240" w:lineRule="auto"/>
                  <w:jc w:val="distribute"/>
                  <w:rPr>
                    <w:lang w:eastAsia="zh-CN"/>
                  </w:rPr>
                </w:pPr>
                <w:r>
                  <w:rPr>
                    <w:rFonts w:hint="eastAsia"/>
                    <w:lang w:eastAsia="zh-CN"/>
                  </w:rPr>
                  <w:t>…………○…………外…………○…………装…………○…………订…………○…………线…………○…………</w:t>
                </w:r>
              </w:p>
            </w:txbxContent>
          </v:textbox>
        </v:shape>
      </w:pict>
    </w:r>
    <w:r>
      <w:pict>
        <v:shape id="Quad Arrow 3" o:spid="_x0000_s4099" type="#_x0000_t202" style="position:absolute;left:0;text-align:left;margin-left:1056.4pt;margin-top:-43pt;width:42.15pt;height:843pt;z-index:251657728;mso-width-relative:page;mso-height-relative:page;v-text-anchor:middle" o:preferrelative="t" fillcolor="#d8d8d8">
          <v:stroke miterlimit="2"/>
          <v:textbox style="layout-flow:vertical;mso-layout-flow-alt:bottom-to-top">
            <w:txbxContent>
              <w:p w:rsidR="00F92CFA" w:rsidRDefault="00413B5B">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v:shape id="Quad Arrow 5" o:spid="_x0000_s4100" type="#_x0000_t202" style="position:absolute;left:0;text-align:left;margin-left:1025.45pt;margin-top:-43pt;width:30.95pt;height:843pt;z-index:251658752;mso-width-relative:page;mso-height-relative:page;v-text-anchor:middle" o:preferrelative="t">
          <v:stroke miterlimit="2"/>
          <v:textbox style="layout-flow:vertical;mso-layout-flow-alt:bottom-to-top">
            <w:txbxContent>
              <w:p w:rsidR="00F92CFA" w:rsidRDefault="00413B5B">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85E6B43"/>
    <w:multiLevelType w:val="hybridMultilevel"/>
    <w:tmpl w:val="4D4E1FE8"/>
    <w:lvl w:ilvl="0" w:tplc="72104779">
      <w:start w:val="1"/>
      <w:numFmt w:val="decimal"/>
      <w:lvlText w:val="%1."/>
      <w:lvlJc w:val="left"/>
      <w:pPr>
        <w:ind w:left="720" w:hanging="360"/>
      </w:pPr>
    </w:lvl>
    <w:lvl w:ilvl="1" w:tplc="72104779" w:tentative="1">
      <w:start w:val="1"/>
      <w:numFmt w:val="lowerLetter"/>
      <w:lvlText w:val="%2."/>
      <w:lvlJc w:val="left"/>
      <w:pPr>
        <w:ind w:left="1440" w:hanging="360"/>
      </w:pPr>
    </w:lvl>
    <w:lvl w:ilvl="2" w:tplc="72104779" w:tentative="1">
      <w:start w:val="1"/>
      <w:numFmt w:val="lowerRoman"/>
      <w:lvlText w:val="%3."/>
      <w:lvlJc w:val="right"/>
      <w:pPr>
        <w:ind w:left="2160" w:hanging="180"/>
      </w:pPr>
    </w:lvl>
    <w:lvl w:ilvl="3" w:tplc="72104779" w:tentative="1">
      <w:start w:val="1"/>
      <w:numFmt w:val="decimal"/>
      <w:lvlText w:val="%4."/>
      <w:lvlJc w:val="left"/>
      <w:pPr>
        <w:ind w:left="2880" w:hanging="360"/>
      </w:pPr>
    </w:lvl>
    <w:lvl w:ilvl="4" w:tplc="72104779" w:tentative="1">
      <w:start w:val="1"/>
      <w:numFmt w:val="lowerLetter"/>
      <w:lvlText w:val="%5."/>
      <w:lvlJc w:val="left"/>
      <w:pPr>
        <w:ind w:left="3600" w:hanging="360"/>
      </w:pPr>
    </w:lvl>
    <w:lvl w:ilvl="5" w:tplc="72104779" w:tentative="1">
      <w:start w:val="1"/>
      <w:numFmt w:val="lowerRoman"/>
      <w:lvlText w:val="%6."/>
      <w:lvlJc w:val="right"/>
      <w:pPr>
        <w:ind w:left="4320" w:hanging="180"/>
      </w:pPr>
    </w:lvl>
    <w:lvl w:ilvl="6" w:tplc="72104779" w:tentative="1">
      <w:start w:val="1"/>
      <w:numFmt w:val="decimal"/>
      <w:lvlText w:val="%7."/>
      <w:lvlJc w:val="left"/>
      <w:pPr>
        <w:ind w:left="5040" w:hanging="360"/>
      </w:pPr>
    </w:lvl>
    <w:lvl w:ilvl="7" w:tplc="72104779" w:tentative="1">
      <w:start w:val="1"/>
      <w:numFmt w:val="lowerLetter"/>
      <w:lvlText w:val="%8."/>
      <w:lvlJc w:val="left"/>
      <w:pPr>
        <w:ind w:left="5760" w:hanging="360"/>
      </w:pPr>
    </w:lvl>
    <w:lvl w:ilvl="8" w:tplc="72104779" w:tentative="1">
      <w:start w:val="1"/>
      <w:numFmt w:val="lowerRoman"/>
      <w:lvlText w:val="%9."/>
      <w:lvlJc w:val="right"/>
      <w:pPr>
        <w:ind w:left="6480" w:hanging="180"/>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37F74173"/>
    <w:multiLevelType w:val="hybridMultilevel"/>
    <w:tmpl w:val="24B6E70C"/>
    <w:lvl w:ilvl="0" w:tplc="7991752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0"/>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13B5B"/>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92CFA"/>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5"/>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image" Target="media/image15.png"/><Relationship Id="rId5" Type="http://schemas.microsoft.com/office/2007/relationships/stylesWithEffects" Target="stylesWithEffects.xml"/><Relationship Id="rId15" Type="http://schemas.openxmlformats.org/officeDocument/2006/relationships/image" Target="media/image6.jpg"/><Relationship Id="rId23" Type="http://schemas.openxmlformats.org/officeDocument/2006/relationships/image" Target="media/image14.png"/><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gif"/><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2D6A49-9BEA-4F8C-B3B5-3FCE7975D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700</Words>
  <Characters>3994</Characters>
  <Application>Microsoft Office Word</Application>
  <DocSecurity>0</DocSecurity>
  <Lines>33</Lines>
  <Paragraphs>9</Paragraphs>
  <ScaleCrop>false</ScaleCrop>
  <Company>Microsoft</Company>
  <LinksUpToDate>false</LinksUpToDate>
  <CharactersWithSpaces>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刘德强</cp:lastModifiedBy>
  <cp:revision>7</cp:revision>
  <dcterms:created xsi:type="dcterms:W3CDTF">2013-12-09T06:44:00Z</dcterms:created>
  <dcterms:modified xsi:type="dcterms:W3CDTF">2019-05-03T01:37:00Z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