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18" w:rsidRDefault="00B40D20">
      <w:pPr>
        <w:jc w:val="center"/>
        <w:rPr>
          <w:lang w:eastAsia="zh-CN"/>
        </w:rPr>
      </w:pPr>
      <w:r w:rsidRPr="00B40D20">
        <w:rPr>
          <w:rFonts w:hint="eastAsia"/>
          <w:b/>
          <w:bCs/>
          <w:sz w:val="28"/>
          <w:szCs w:val="28"/>
        </w:rPr>
        <w:t>六年级上册数学单元检测</w:t>
      </w:r>
      <w:r w:rsidRPr="00B40D20">
        <w:rPr>
          <w:rFonts w:hint="eastAsia"/>
          <w:b/>
          <w:bCs/>
          <w:sz w:val="28"/>
          <w:szCs w:val="28"/>
        </w:rPr>
        <w:t>-2.</w:t>
      </w:r>
      <w:r w:rsidRPr="00B40D20">
        <w:rPr>
          <w:rFonts w:hint="eastAsia"/>
          <w:b/>
          <w:bCs/>
          <w:sz w:val="28"/>
          <w:szCs w:val="28"/>
        </w:rPr>
        <w:t>位置与方向（二）</w:t>
      </w:r>
      <w:r w:rsidRPr="00B40D20">
        <w:rPr>
          <w:rFonts w:hint="eastAsia"/>
          <w:b/>
          <w:bCs/>
          <w:sz w:val="28"/>
          <w:szCs w:val="28"/>
        </w:rPr>
        <w:t xml:space="preserve"> </w:t>
      </w:r>
    </w:p>
    <w:p w:rsidR="00884C18" w:rsidRDefault="00B40D20">
      <w:proofErr w:type="spellStart"/>
      <w:r>
        <w:rPr>
          <w:b/>
          <w:bCs/>
          <w:sz w:val="24"/>
          <w:szCs w:val="24"/>
        </w:rPr>
        <w:t>一、单选题</w:t>
      </w:r>
      <w:proofErr w:type="spellEnd"/>
    </w:p>
    <w:p w:rsidR="00B40D20" w:rsidRDefault="00B40D20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1.</w:t>
      </w:r>
      <w:r>
        <w:rPr>
          <w:color w:val="000000"/>
        </w:rPr>
        <w:t>如图，小明家与小红家的方向距离描述正确的是（　　）</w:t>
      </w:r>
      <w:proofErr w:type="spellStart"/>
      <w:r>
        <w:rPr>
          <w:color w:val="000000"/>
        </w:rPr>
        <w:t>小明家</w:t>
      </w:r>
      <w:proofErr w:type="spellEnd"/>
      <w:r>
        <w:rPr>
          <w:color w:val="000000"/>
        </w:rPr>
        <w:t>．</w:t>
      </w:r>
      <w:r>
        <w:rPr>
          <w:color w:val="000000"/>
        </w:rPr>
        <w:t xml:space="preserve"> </w:t>
      </w:r>
    </w:p>
    <w:p w:rsidR="00884C18" w:rsidRDefault="00B40D2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42453" cy="783031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453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小明：小红在我家西偏南</w:t>
      </w:r>
      <w:r>
        <w:rPr>
          <w:color w:val="000000"/>
        </w:rPr>
        <w:t>30°</w:t>
      </w:r>
      <w:r>
        <w:rPr>
          <w:color w:val="000000"/>
        </w:rPr>
        <w:t>的方向距离</w:t>
      </w:r>
      <w:r>
        <w:rPr>
          <w:color w:val="000000"/>
        </w:rPr>
        <w:t>400</w:t>
      </w:r>
      <w:r>
        <w:rPr>
          <w:color w:val="000000"/>
        </w:rPr>
        <w:t>米</w:t>
      </w:r>
      <w:r>
        <w:rPr>
          <w:color w:val="000000"/>
        </w:rPr>
        <w:t>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小明：小红在我家南偏西</w:t>
      </w:r>
      <w:r>
        <w:rPr>
          <w:color w:val="000000"/>
        </w:rPr>
        <w:t>30°</w:t>
      </w:r>
      <w:r>
        <w:rPr>
          <w:color w:val="000000"/>
        </w:rPr>
        <w:t>的方向距离</w:t>
      </w:r>
      <w:r>
        <w:rPr>
          <w:color w:val="000000"/>
        </w:rPr>
        <w:t>400</w:t>
      </w:r>
      <w:r>
        <w:rPr>
          <w:color w:val="000000"/>
        </w:rPr>
        <w:t>米</w:t>
      </w:r>
      <w:r>
        <w:br/>
      </w:r>
      <w:r>
        <w:rPr>
          <w:color w:val="000000"/>
        </w:rPr>
        <w:t>C. </w:t>
      </w:r>
      <w:r>
        <w:rPr>
          <w:color w:val="000000"/>
        </w:rPr>
        <w:t>小红：小明在我家南偏北</w:t>
      </w:r>
      <w:r>
        <w:rPr>
          <w:color w:val="000000"/>
        </w:rPr>
        <w:t>30°</w:t>
      </w:r>
      <w:r>
        <w:rPr>
          <w:color w:val="000000"/>
        </w:rPr>
        <w:t>的方向距离</w:t>
      </w:r>
      <w:r>
        <w:rPr>
          <w:color w:val="000000"/>
        </w:rPr>
        <w:t>400</w:t>
      </w:r>
      <w:r>
        <w:rPr>
          <w:color w:val="000000"/>
        </w:rPr>
        <w:t>米</w:t>
      </w:r>
      <w:r>
        <w:rPr>
          <w:color w:val="000000"/>
        </w:rPr>
        <w:t>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小红：小明在我家北偏东</w:t>
      </w:r>
      <w:r>
        <w:rPr>
          <w:color w:val="000000"/>
        </w:rPr>
        <w:t>30°</w:t>
      </w:r>
      <w:r>
        <w:rPr>
          <w:color w:val="000000"/>
        </w:rPr>
        <w:t>的方向距离</w:t>
      </w:r>
      <w:r>
        <w:rPr>
          <w:color w:val="000000"/>
        </w:rPr>
        <w:t>400</w:t>
      </w:r>
      <w:r>
        <w:rPr>
          <w:color w:val="000000"/>
        </w:rPr>
        <w:t>米</w:t>
      </w:r>
    </w:p>
    <w:p w:rsidR="00884C18" w:rsidRDefault="00B40D20">
      <w:pPr>
        <w:spacing w:after="0"/>
      </w:pPr>
      <w:r>
        <w:rPr>
          <w:color w:val="000000"/>
        </w:rPr>
        <w:t>2.</w:t>
      </w:r>
      <w:r>
        <w:rPr>
          <w:color w:val="000000"/>
        </w:rPr>
        <w:t>一个人从</w:t>
      </w:r>
      <w:r>
        <w:rPr>
          <w:color w:val="000000"/>
        </w:rPr>
        <w:t>A</w:t>
      </w:r>
      <w:r>
        <w:rPr>
          <w:color w:val="000000"/>
        </w:rPr>
        <w:t>点出发向北偏东</w:t>
      </w:r>
      <w:r>
        <w:rPr>
          <w:color w:val="000000"/>
        </w:rPr>
        <w:t>60°</w:t>
      </w:r>
      <w:r>
        <w:rPr>
          <w:color w:val="000000"/>
        </w:rPr>
        <w:t>的方向走了</w:t>
      </w:r>
      <w:r>
        <w:rPr>
          <w:color w:val="000000"/>
        </w:rPr>
        <w:t>4</w:t>
      </w:r>
      <w:r>
        <w:rPr>
          <w:color w:val="000000"/>
        </w:rPr>
        <w:t>米到</w:t>
      </w:r>
      <w:r>
        <w:rPr>
          <w:color w:val="000000"/>
        </w:rPr>
        <w:t>B</w:t>
      </w:r>
      <w:r>
        <w:rPr>
          <w:color w:val="000000"/>
        </w:rPr>
        <w:t>点，再从</w:t>
      </w:r>
      <w:r>
        <w:rPr>
          <w:color w:val="000000"/>
        </w:rPr>
        <w:t>B</w:t>
      </w:r>
      <w:r>
        <w:rPr>
          <w:color w:val="000000"/>
        </w:rPr>
        <w:t>点向着南偏西</w:t>
      </w:r>
      <w:r>
        <w:rPr>
          <w:color w:val="000000"/>
        </w:rPr>
        <w:t>15°</w:t>
      </w:r>
      <w:r>
        <w:rPr>
          <w:color w:val="000000"/>
        </w:rPr>
        <w:t>的方向走</w:t>
      </w:r>
      <w:r>
        <w:rPr>
          <w:color w:val="000000"/>
        </w:rPr>
        <w:t>3</w:t>
      </w:r>
      <w:r>
        <w:rPr>
          <w:color w:val="000000"/>
        </w:rPr>
        <w:t>米到</w:t>
      </w:r>
      <w:r>
        <w:rPr>
          <w:color w:val="000000"/>
        </w:rPr>
        <w:t>C</w:t>
      </w:r>
      <w:r>
        <w:rPr>
          <w:color w:val="000000"/>
        </w:rPr>
        <w:t>点，那么</w:t>
      </w:r>
      <w:r>
        <w:rPr>
          <w:color w:val="000000"/>
        </w:rPr>
        <w:t>∠ABC</w:t>
      </w:r>
      <w:r>
        <w:rPr>
          <w:color w:val="000000"/>
        </w:rPr>
        <w:t>等于（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884C18" w:rsidRDefault="00B40D20">
      <w:pPr>
        <w:spacing w:after="0"/>
        <w:ind w:left="150"/>
      </w:pPr>
      <w:r>
        <w:rPr>
          <w:color w:val="000000"/>
        </w:rPr>
        <w:t>A. 75°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45°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15°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135°</w:t>
      </w:r>
    </w:p>
    <w:p w:rsidR="00884C18" w:rsidRDefault="00B40D20">
      <w:pPr>
        <w:spacing w:after="0"/>
      </w:pPr>
      <w:r>
        <w:rPr>
          <w:color w:val="000000"/>
        </w:rPr>
        <w:t>3.</w:t>
      </w:r>
      <w:r>
        <w:rPr>
          <w:color w:val="000000"/>
        </w:rPr>
        <w:t>学校在小强家的东南面</w:t>
      </w:r>
      <w:r>
        <w:rPr>
          <w:color w:val="000000"/>
        </w:rPr>
        <w:t>450</w:t>
      </w:r>
      <w:r>
        <w:rPr>
          <w:color w:val="000000"/>
        </w:rPr>
        <w:t>米处，小强每分走</w:t>
      </w:r>
      <w:r>
        <w:rPr>
          <w:color w:val="000000"/>
        </w:rPr>
        <w:t>50</w:t>
      </w:r>
      <w:r>
        <w:rPr>
          <w:color w:val="000000"/>
        </w:rPr>
        <w:t>米，向东走了</w:t>
      </w:r>
      <w:r>
        <w:rPr>
          <w:color w:val="000000"/>
        </w:rPr>
        <w:t>9</w:t>
      </w:r>
      <w:r>
        <w:rPr>
          <w:color w:val="000000"/>
        </w:rPr>
        <w:t>分，小强能</w:t>
      </w:r>
      <w:r>
        <w:rPr>
          <w:color w:val="000000"/>
        </w:rPr>
        <w:t>走到学校吗？</w:t>
      </w:r>
      <w:r>
        <w:rPr>
          <w:color w:val="000000"/>
        </w:rPr>
        <w:t>(    )</w:t>
      </w:r>
      <w:r>
        <w:rPr>
          <w:color w:val="000000"/>
        </w:rPr>
        <w:t>。</w:t>
      </w:r>
      <w:r>
        <w:rPr>
          <w:color w:val="000000"/>
        </w:rPr>
        <w:t xml:space="preserve">            </w:t>
      </w:r>
    </w:p>
    <w:p w:rsidR="00884C18" w:rsidRDefault="00B40D2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能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proofErr w:type="spellStart"/>
      <w:r>
        <w:rPr>
          <w:color w:val="000000"/>
        </w:rPr>
        <w:t>不能</w:t>
      </w:r>
      <w:proofErr w:type="spellEnd"/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proofErr w:type="spellStart"/>
      <w:r>
        <w:rPr>
          <w:color w:val="000000"/>
        </w:rPr>
        <w:t>不能确定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4.</w:t>
      </w:r>
      <w:r>
        <w:rPr>
          <w:color w:val="000000"/>
        </w:rPr>
        <w:t>如图所示，小明向东南走</w:t>
      </w:r>
      <w:r>
        <w:rPr>
          <w:color w:val="000000"/>
        </w:rPr>
        <w:t>45</w:t>
      </w:r>
      <w:r>
        <w:rPr>
          <w:color w:val="000000"/>
        </w:rPr>
        <w:t>米，再向东走</w:t>
      </w:r>
      <w:r>
        <w:rPr>
          <w:color w:val="000000"/>
        </w:rPr>
        <w:t>50</w:t>
      </w:r>
      <w:r>
        <w:rPr>
          <w:color w:val="000000"/>
        </w:rPr>
        <w:t>米，然后向东北走</w:t>
      </w:r>
      <w:r>
        <w:rPr>
          <w:color w:val="000000"/>
        </w:rPr>
        <w:t>45</w:t>
      </w:r>
      <w:r>
        <w:rPr>
          <w:color w:val="000000"/>
        </w:rPr>
        <w:t>米，他走到了</w:t>
      </w:r>
      <w:r>
        <w:rPr>
          <w:color w:val="000000"/>
        </w:rPr>
        <w:t>(    )</w:t>
      </w:r>
      <w:r>
        <w:br/>
      </w:r>
      <w:r>
        <w:rPr>
          <w:noProof/>
          <w:lang w:eastAsia="zh-CN"/>
        </w:rPr>
        <w:drawing>
          <wp:inline distT="0" distB="0" distL="0" distR="0">
            <wp:extent cx="2005317" cy="1604251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317" cy="160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  <w:ind w:left="150"/>
      </w:pPr>
      <w:r>
        <w:rPr>
          <w:color w:val="000000"/>
        </w:rPr>
        <w:t>A. </w:t>
      </w:r>
      <w:proofErr w:type="spellStart"/>
      <w:r>
        <w:rPr>
          <w:color w:val="000000"/>
        </w:rPr>
        <w:t>商场</w:t>
      </w:r>
      <w:proofErr w:type="spellEnd"/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proofErr w:type="spellStart"/>
      <w:r>
        <w:rPr>
          <w:color w:val="000000"/>
        </w:rPr>
        <w:t>图书馆</w:t>
      </w:r>
      <w:proofErr w:type="spellEnd"/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</w:t>
      </w:r>
      <w:r>
        <w:rPr>
          <w:color w:val="000000"/>
        </w:rPr>
        <w:t> </w:t>
      </w:r>
      <w:proofErr w:type="spellStart"/>
      <w:r>
        <w:rPr>
          <w:color w:val="000000"/>
        </w:rPr>
        <w:t>学校</w:t>
      </w:r>
      <w:proofErr w:type="spellEnd"/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proofErr w:type="spellStart"/>
      <w:r>
        <w:rPr>
          <w:color w:val="000000"/>
        </w:rPr>
        <w:t>游乐场</w:t>
      </w:r>
      <w:proofErr w:type="spellEnd"/>
    </w:p>
    <w:p w:rsidR="00884C18" w:rsidRDefault="00B40D20">
      <w:pPr>
        <w:spacing w:after="0"/>
        <w:rPr>
          <w:rFonts w:hint="eastAsia"/>
          <w:lang w:eastAsia="zh-CN"/>
        </w:rPr>
      </w:pPr>
      <w:r>
        <w:rPr>
          <w:color w:val="000000"/>
        </w:rPr>
        <w:t>5.</w:t>
      </w:r>
      <w:r>
        <w:rPr>
          <w:color w:val="000000"/>
        </w:rPr>
        <w:t>小雨住在离学校</w:t>
      </w:r>
      <w:r>
        <w:rPr>
          <w:color w:val="000000"/>
        </w:rPr>
        <w:t>300</w:t>
      </w:r>
      <w:r>
        <w:rPr>
          <w:color w:val="000000"/>
        </w:rPr>
        <w:t>米的地方，小雪住在离学校</w:t>
      </w:r>
      <w:r>
        <w:rPr>
          <w:color w:val="000000"/>
        </w:rPr>
        <w:t>400</w:t>
      </w:r>
      <w:r>
        <w:rPr>
          <w:color w:val="000000"/>
        </w:rPr>
        <w:t>米的地方，她们两家住地相距（</w:t>
      </w:r>
      <w:r>
        <w:rPr>
          <w:color w:val="000000"/>
        </w:rPr>
        <w:t xml:space="preserve">  </w:t>
      </w:r>
      <w:r>
        <w:rPr>
          <w:color w:val="000000"/>
        </w:rPr>
        <w:t>）。</w:t>
      </w:r>
    </w:p>
    <w:p w:rsidR="00884C18" w:rsidRDefault="00B40D20">
      <w:pPr>
        <w:spacing w:after="0"/>
        <w:ind w:left="150"/>
      </w:pPr>
      <w:r>
        <w:rPr>
          <w:color w:val="000000"/>
        </w:rPr>
        <w:t>A.700</w:t>
      </w:r>
      <w:r>
        <w:rPr>
          <w:color w:val="000000"/>
        </w:rPr>
        <w:t>米</w:t>
      </w:r>
      <w:r>
        <w:br/>
      </w:r>
      <w:r>
        <w:rPr>
          <w:color w:val="000000"/>
        </w:rPr>
        <w:t>B.100</w:t>
      </w:r>
      <w:r>
        <w:rPr>
          <w:color w:val="000000"/>
        </w:rPr>
        <w:t>米</w:t>
      </w:r>
      <w:r>
        <w:br/>
      </w:r>
      <w:r>
        <w:rPr>
          <w:color w:val="000000"/>
        </w:rPr>
        <w:t>C.</w:t>
      </w:r>
      <w:r>
        <w:rPr>
          <w:color w:val="000000"/>
        </w:rPr>
        <w:t>无法确定</w:t>
      </w:r>
    </w:p>
    <w:p w:rsidR="00884C18" w:rsidRDefault="00B40D20">
      <w:pPr>
        <w:spacing w:after="0"/>
      </w:pPr>
      <w:r>
        <w:rPr>
          <w:color w:val="000000"/>
        </w:rPr>
        <w:t>6.</w:t>
      </w:r>
      <w:r>
        <w:rPr>
          <w:color w:val="000000"/>
        </w:rPr>
        <w:t>在体育课上，小明、小强、小刚三名同学分别按顺序站在同一排的前三位，体育老师命令：</w:t>
      </w:r>
      <w:r>
        <w:rPr>
          <w:color w:val="000000"/>
        </w:rPr>
        <w:t>“</w:t>
      </w:r>
      <w:r>
        <w:rPr>
          <w:color w:val="000000"/>
        </w:rPr>
        <w:t>小刚与小明交换位置，再与小强交换位置．</w:t>
      </w:r>
      <w:r>
        <w:rPr>
          <w:color w:val="000000"/>
        </w:rPr>
        <w:t>”</w:t>
      </w:r>
      <w:r>
        <w:rPr>
          <w:color w:val="000000"/>
        </w:rPr>
        <w:t>那么站在第一位的是（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884C18" w:rsidRDefault="00B40D20">
      <w:pPr>
        <w:spacing w:after="0"/>
        <w:ind w:left="150"/>
      </w:pPr>
      <w:r>
        <w:rPr>
          <w:color w:val="000000"/>
        </w:rPr>
        <w:t>A. </w:t>
      </w:r>
      <w:proofErr w:type="spellStart"/>
      <w:r>
        <w:rPr>
          <w:color w:val="000000"/>
        </w:rPr>
        <w:t>小明</w:t>
      </w:r>
      <w:proofErr w:type="spellEnd"/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proofErr w:type="spellStart"/>
      <w:r>
        <w:rPr>
          <w:color w:val="000000"/>
        </w:rPr>
        <w:t>小强</w:t>
      </w:r>
      <w:proofErr w:type="spellEnd"/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proofErr w:type="spellStart"/>
      <w:r>
        <w:rPr>
          <w:color w:val="000000"/>
        </w:rPr>
        <w:t>小刚</w:t>
      </w:r>
      <w:proofErr w:type="spellEnd"/>
      <w:r>
        <w:rPr>
          <w:color w:val="000000"/>
        </w:rPr>
        <w:t>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proofErr w:type="spellStart"/>
      <w:r>
        <w:rPr>
          <w:color w:val="000000"/>
        </w:rPr>
        <w:t>无法确定</w:t>
      </w:r>
      <w:proofErr w:type="spellEnd"/>
    </w:p>
    <w:p w:rsidR="00B40D20" w:rsidRDefault="00B40D20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7.</w:t>
      </w:r>
      <w:r>
        <w:rPr>
          <w:color w:val="000000"/>
        </w:rPr>
        <w:t>如图（</w:t>
      </w:r>
      <w:r>
        <w:rPr>
          <w:color w:val="000000"/>
        </w:rPr>
        <w:t>5</w:t>
      </w:r>
      <w:proofErr w:type="spellStart"/>
      <w:r>
        <w:rPr>
          <w:color w:val="000000"/>
        </w:rPr>
        <w:t>路公交车路线图），图书馆在科技馆的</w:t>
      </w:r>
      <w:proofErr w:type="spellEnd"/>
      <w:r>
        <w:rPr>
          <w:color w:val="000000"/>
        </w:rPr>
        <w:t>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proofErr w:type="spellStart"/>
      <w:r>
        <w:rPr>
          <w:color w:val="000000"/>
        </w:rPr>
        <w:t>方向</w:t>
      </w:r>
      <w:proofErr w:type="spellEnd"/>
      <w:r>
        <w:rPr>
          <w:color w:val="000000"/>
        </w:rPr>
        <w:t>．</w:t>
      </w:r>
    </w:p>
    <w:p w:rsidR="00884C18" w:rsidRDefault="00B40D2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058387" cy="1126795"/>
            <wp:effectExtent l="0" t="0" r="0" b="0"/>
            <wp:docPr id="16" name="" descr="图片_x0020_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8387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西北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东北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西南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东南</w:t>
      </w:r>
    </w:p>
    <w:p w:rsidR="00884C18" w:rsidRDefault="00B40D20">
      <w:pPr>
        <w:rPr>
          <w:rFonts w:hint="eastAsia"/>
          <w:lang w:eastAsia="zh-CN"/>
        </w:rPr>
      </w:pPr>
      <w:proofErr w:type="spellStart"/>
      <w:r>
        <w:rPr>
          <w:b/>
          <w:bCs/>
          <w:sz w:val="24"/>
          <w:szCs w:val="24"/>
        </w:rPr>
        <w:lastRenderedPageBreak/>
        <w:t>二、判</w:t>
      </w:r>
      <w:r>
        <w:rPr>
          <w:b/>
          <w:bCs/>
          <w:sz w:val="24"/>
          <w:szCs w:val="24"/>
        </w:rPr>
        <w:t>断题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8.</w:t>
      </w:r>
      <w:r>
        <w:rPr>
          <w:color w:val="000000"/>
        </w:rPr>
        <w:t>小红家去小刚家比小明家去小刚家近。</w:t>
      </w:r>
    </w:p>
    <w:p w:rsidR="00884C18" w:rsidRDefault="00B40D2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237154" cy="1184097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7154" cy="118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t>9.</w:t>
      </w:r>
      <w:r>
        <w:rPr>
          <w:color w:val="000000"/>
        </w:rPr>
        <w:t>小明在小红的南偏西</w:t>
      </w:r>
      <w:r>
        <w:rPr>
          <w:color w:val="000000"/>
        </w:rPr>
        <w:t>40°</w:t>
      </w:r>
      <w:r>
        <w:rPr>
          <w:color w:val="000000"/>
        </w:rPr>
        <w:t>方向</w:t>
      </w:r>
      <w:r>
        <w:rPr>
          <w:color w:val="000000"/>
        </w:rPr>
        <w:t>500</w:t>
      </w:r>
      <w:r>
        <w:rPr>
          <w:color w:val="000000"/>
        </w:rPr>
        <w:t>米处，则小红在小明的北偏东</w:t>
      </w:r>
      <w:r>
        <w:rPr>
          <w:color w:val="000000"/>
        </w:rPr>
        <w:t>40°</w:t>
      </w:r>
      <w:r>
        <w:rPr>
          <w:color w:val="000000"/>
        </w:rPr>
        <w:t>方向</w:t>
      </w:r>
      <w:r>
        <w:rPr>
          <w:color w:val="000000"/>
        </w:rPr>
        <w:t>500</w:t>
      </w:r>
      <w:r>
        <w:rPr>
          <w:color w:val="000000"/>
        </w:rPr>
        <w:t>米处．（判断对错）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10.</w:t>
      </w:r>
      <w:r>
        <w:rPr>
          <w:color w:val="000000"/>
        </w:rPr>
        <w:t>丽丽家在贝贝家北偏东</w:t>
      </w:r>
      <w:r>
        <w:rPr>
          <w:color w:val="000000"/>
        </w:rPr>
        <w:t>45°</w:t>
      </w:r>
      <w:r>
        <w:rPr>
          <w:color w:val="000000"/>
        </w:rPr>
        <w:t>的方向上，那么贝贝家在丽丽家的东偏北</w:t>
      </w:r>
      <w:r>
        <w:rPr>
          <w:color w:val="000000"/>
        </w:rPr>
        <w:t>45°</w:t>
      </w:r>
      <w:r>
        <w:rPr>
          <w:color w:val="000000"/>
        </w:rPr>
        <w:t>的方向上．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11.</w:t>
      </w:r>
      <w:r>
        <w:rPr>
          <w:color w:val="000000"/>
        </w:rPr>
        <w:t>（一格</w:t>
      </w:r>
      <w:r>
        <w:rPr>
          <w:color w:val="000000"/>
        </w:rPr>
        <w:t>20</w:t>
      </w:r>
      <w:r>
        <w:rPr>
          <w:color w:val="000000"/>
        </w:rPr>
        <w:t>米）大象在小白兔的北方</w:t>
      </w:r>
      <w:r>
        <w:rPr>
          <w:color w:val="000000"/>
        </w:rPr>
        <w:t>40</w:t>
      </w:r>
      <w:r>
        <w:rPr>
          <w:color w:val="000000"/>
        </w:rPr>
        <w:t>米处。</w:t>
      </w:r>
    </w:p>
    <w:p w:rsidR="00884C18" w:rsidRDefault="00B40D2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876942" cy="1728394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6942" cy="172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D20" w:rsidRDefault="00B40D20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12.</w:t>
      </w:r>
      <w:r>
        <w:rPr>
          <w:color w:val="000000"/>
        </w:rPr>
        <w:t>商店在中心广场的南偏西方向上，距离中心广场</w:t>
      </w:r>
      <w:r>
        <w:rPr>
          <w:color w:val="000000"/>
        </w:rPr>
        <w:t>1000m</w:t>
      </w:r>
      <w:r>
        <w:rPr>
          <w:color w:val="000000"/>
        </w:rPr>
        <w:t>。</w:t>
      </w:r>
    </w:p>
    <w:p w:rsidR="00884C18" w:rsidRDefault="00B40D2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75080" cy="1098156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rPr>
          <w:rFonts w:hint="eastAsia"/>
          <w:lang w:eastAsia="zh-CN"/>
        </w:rPr>
      </w:pPr>
      <w:proofErr w:type="spellStart"/>
      <w:r>
        <w:rPr>
          <w:b/>
          <w:bCs/>
          <w:sz w:val="24"/>
          <w:szCs w:val="24"/>
        </w:rPr>
        <w:t>三、填空题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13.</w:t>
      </w:r>
      <w:r>
        <w:rPr>
          <w:color w:val="000000"/>
        </w:rPr>
        <w:t>按图回答问题．</w:t>
      </w:r>
    </w:p>
    <w:p w:rsidR="00884C18" w:rsidRDefault="00B40D2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4679074" cy="1441920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74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）张军从家中出发，经过学校，到运动场需要走</w:t>
      </w:r>
      <w:r>
        <w:rPr>
          <w:color w:val="000000"/>
        </w:rPr>
        <w:t>________</w:t>
      </w:r>
      <w:r>
        <w:rPr>
          <w:color w:val="000000"/>
        </w:rPr>
        <w:t>米．</w:t>
      </w:r>
      <w:r>
        <w:rPr>
          <w:color w:val="000000"/>
        </w:rPr>
        <w:t xml:space="preserve">    </w:t>
      </w:r>
    </w:p>
    <w:p w:rsidR="00884C18" w:rsidRDefault="00B40D20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）王华和陈玉两家，</w:t>
      </w:r>
      <w:r>
        <w:rPr>
          <w:color w:val="000000"/>
        </w:rPr>
        <w:t>________</w:t>
      </w:r>
      <w:proofErr w:type="spellStart"/>
      <w:r>
        <w:rPr>
          <w:color w:val="000000"/>
        </w:rPr>
        <w:t>离学校近些</w:t>
      </w:r>
      <w:proofErr w:type="spellEnd"/>
      <w:r>
        <w:rPr>
          <w:color w:val="000000"/>
        </w:rPr>
        <w:t>？</w:t>
      </w:r>
      <w:proofErr w:type="spellStart"/>
      <w:r>
        <w:rPr>
          <w:color w:val="000000"/>
        </w:rPr>
        <w:t>近</w:t>
      </w:r>
      <w:r>
        <w:rPr>
          <w:color w:val="000000"/>
        </w:rPr>
        <w:t>________</w:t>
      </w:r>
      <w:r>
        <w:rPr>
          <w:color w:val="000000"/>
        </w:rPr>
        <w:t>米</w:t>
      </w:r>
      <w:proofErr w:type="spellEnd"/>
      <w:r>
        <w:rPr>
          <w:color w:val="000000"/>
        </w:rPr>
        <w:t>．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）思考：你还能提出哪些数学问题？</w:t>
      </w:r>
      <w:proofErr w:type="spellStart"/>
      <w:r>
        <w:rPr>
          <w:color w:val="000000"/>
        </w:rPr>
        <w:t>并试着解答</w:t>
      </w:r>
      <w:proofErr w:type="spellEnd"/>
      <w:r>
        <w:rPr>
          <w:color w:val="000000"/>
        </w:rPr>
        <w:t>．</w:t>
      </w:r>
      <w:r>
        <w:br/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lastRenderedPageBreak/>
        <w:t>14.</w:t>
      </w:r>
      <w:r>
        <w:rPr>
          <w:color w:val="000000"/>
        </w:rPr>
        <w:t>以广场为中心，猴山在东偏北</w:t>
      </w:r>
      <w:r>
        <w:rPr>
          <w:color w:val="000000"/>
        </w:rPr>
        <w:t>________</w:t>
      </w:r>
      <w:r>
        <w:rPr>
          <w:color w:val="000000"/>
        </w:rPr>
        <w:t>度的位置上，鸟馆在东偏南</w:t>
      </w:r>
      <w:r>
        <w:rPr>
          <w:color w:val="000000"/>
        </w:rPr>
        <w:t>________</w:t>
      </w:r>
      <w:r>
        <w:rPr>
          <w:color w:val="000000"/>
        </w:rPr>
        <w:t>度的位置上．</w:t>
      </w:r>
      <w:r>
        <w:br/>
      </w:r>
      <w:r>
        <w:rPr>
          <w:noProof/>
          <w:lang w:eastAsia="zh-CN"/>
        </w:rPr>
        <w:drawing>
          <wp:inline distT="0" distB="0" distL="0" distR="0">
            <wp:extent cx="2148561" cy="2339543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561" cy="2339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t>15.</w:t>
      </w:r>
      <w:r>
        <w:rPr>
          <w:color w:val="000000"/>
        </w:rPr>
        <w:t>看下图，小美从家出发，向</w:t>
      </w:r>
      <w:r>
        <w:rPr>
          <w:color w:val="000000"/>
        </w:rPr>
        <w:t>________</w:t>
      </w:r>
      <w:r>
        <w:rPr>
          <w:color w:val="000000"/>
        </w:rPr>
        <w:t>方向走可以到学校。</w:t>
      </w:r>
    </w:p>
    <w:p w:rsidR="00884C18" w:rsidRDefault="00884C18">
      <w:pPr>
        <w:spacing w:after="0"/>
      </w:pPr>
    </w:p>
    <w:p w:rsidR="00884C18" w:rsidRDefault="00B40D2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215401" cy="2100809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401" cy="2100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884C18">
      <w:pPr>
        <w:spacing w:after="0"/>
      </w:pPr>
    </w:p>
    <w:p w:rsidR="00884C18" w:rsidRDefault="00B40D20">
      <w:pPr>
        <w:spacing w:after="0"/>
      </w:pPr>
      <w:r>
        <w:rPr>
          <w:color w:val="000000"/>
        </w:rPr>
        <w:t>16.</w:t>
      </w:r>
      <w:r>
        <w:rPr>
          <w:color w:val="000000"/>
        </w:rPr>
        <w:t>确定方向。</w:t>
      </w:r>
      <w:r>
        <w:rPr>
          <w:noProof/>
          <w:lang w:eastAsia="zh-CN"/>
        </w:rPr>
        <w:drawing>
          <wp:inline distT="0" distB="0" distL="0" distR="0">
            <wp:extent cx="4172966" cy="169019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2966" cy="16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1</w:t>
      </w:r>
      <w:r>
        <w:rPr>
          <w:color w:val="000000"/>
        </w:rPr>
        <w:t>路车和</w:t>
      </w:r>
      <w:r>
        <w:rPr>
          <w:color w:val="000000"/>
        </w:rPr>
        <w:t>2</w:t>
      </w:r>
      <w:r>
        <w:rPr>
          <w:color w:val="000000"/>
        </w:rPr>
        <w:t>路车都是从汽车站开出的。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1</w:t>
      </w:r>
      <w:r>
        <w:rPr>
          <w:color w:val="000000"/>
        </w:rPr>
        <w:t>路公共汽车是由汽车站开往</w:t>
      </w:r>
      <w:r>
        <w:rPr>
          <w:color w:val="000000"/>
        </w:rPr>
        <w:t>________</w:t>
      </w:r>
      <w:r>
        <w:rPr>
          <w:color w:val="000000"/>
        </w:rPr>
        <w:t>   </w:t>
      </w:r>
      <w:r>
        <w:rPr>
          <w:color w:val="000000"/>
        </w:rPr>
        <w:t>，</w:t>
      </w:r>
      <w:r>
        <w:rPr>
          <w:color w:val="000000"/>
        </w:rPr>
        <w:t>2</w:t>
      </w:r>
      <w:r>
        <w:rPr>
          <w:color w:val="000000"/>
        </w:rPr>
        <w:t>路公共汽车是由汽车站开往</w:t>
      </w:r>
      <w:r>
        <w:rPr>
          <w:color w:val="000000"/>
        </w:rPr>
        <w:t>________  </w:t>
      </w:r>
      <w:r>
        <w:rPr>
          <w:color w:val="000000"/>
        </w:rPr>
        <w:t>。</w:t>
      </w:r>
      <w:r>
        <w:rPr>
          <w:color w:val="000000"/>
        </w:rPr>
        <w:t>________   </w:t>
      </w:r>
      <w:r>
        <w:rPr>
          <w:color w:val="000000"/>
        </w:rPr>
        <w:t>路公共汽车停靠的站点多一些。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）文化馆在汽车站的</w:t>
      </w:r>
      <w:r>
        <w:rPr>
          <w:color w:val="000000"/>
        </w:rPr>
        <w:t>________ </w:t>
      </w:r>
      <w:r>
        <w:rPr>
          <w:color w:val="000000"/>
        </w:rPr>
        <w:t>面，妈妈要从世纪小区到文化馆上班，应该坐</w:t>
      </w:r>
      <w:r>
        <w:rPr>
          <w:color w:val="000000"/>
        </w:rPr>
        <w:t>________</w:t>
      </w:r>
      <w:r>
        <w:rPr>
          <w:color w:val="000000"/>
        </w:rPr>
        <w:t>路公共汽车，汽车经过公园拐弯向</w:t>
      </w:r>
      <w:r>
        <w:rPr>
          <w:color w:val="000000"/>
        </w:rPr>
        <w:t>________  </w:t>
      </w:r>
      <w:r>
        <w:rPr>
          <w:color w:val="000000"/>
        </w:rPr>
        <w:t>面行驶。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）少年宫在新华小学的</w:t>
      </w:r>
      <w:r>
        <w:rPr>
          <w:color w:val="000000"/>
        </w:rPr>
        <w:t>________  </w:t>
      </w:r>
      <w:proofErr w:type="spellStart"/>
      <w:r>
        <w:rPr>
          <w:color w:val="000000"/>
        </w:rPr>
        <w:t>面，明明从新华小学去少年宫应该坐</w:t>
      </w:r>
      <w:r>
        <w:rPr>
          <w:color w:val="000000"/>
        </w:rPr>
        <w:t>________</w:t>
      </w:r>
      <w:r>
        <w:rPr>
          <w:color w:val="000000"/>
        </w:rPr>
        <w:t>路车</w:t>
      </w:r>
      <w:proofErr w:type="spellEnd"/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）从新华小学到第一中学要坐</w:t>
      </w:r>
      <w:r>
        <w:rPr>
          <w:color w:val="000000"/>
        </w:rPr>
        <w:t>________</w:t>
      </w:r>
      <w:r>
        <w:rPr>
          <w:color w:val="000000"/>
        </w:rPr>
        <w:t>路车，要乘</w:t>
      </w:r>
      <w:r>
        <w:rPr>
          <w:color w:val="000000"/>
        </w:rPr>
        <w:t>________ </w:t>
      </w:r>
      <w:r>
        <w:rPr>
          <w:color w:val="000000"/>
        </w:rPr>
        <w:t>站。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lastRenderedPageBreak/>
        <w:t>17.</w:t>
      </w:r>
      <w:r>
        <w:rPr>
          <w:color w:val="000000"/>
        </w:rPr>
        <w:t>小军的前后左右都有人且都是女生</w:t>
      </w:r>
      <w:r>
        <w:rPr>
          <w:color w:val="000000"/>
        </w:rPr>
        <w:t>，请问小军坐在</w:t>
      </w:r>
      <w:r>
        <w:rPr>
          <w:color w:val="000000"/>
        </w:rPr>
        <w:t>________</w:t>
      </w:r>
      <w:r>
        <w:rPr>
          <w:color w:val="000000"/>
        </w:rPr>
        <w:t>？</w:t>
      </w:r>
      <w:r>
        <w:br/>
      </w:r>
      <w:r>
        <w:rPr>
          <w:noProof/>
          <w:lang w:eastAsia="zh-CN"/>
        </w:rPr>
        <w:drawing>
          <wp:inline distT="0" distB="0" distL="0" distR="0">
            <wp:extent cx="4927346" cy="2826537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7346" cy="2826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t>18.</w:t>
      </w:r>
      <w:r>
        <w:rPr>
          <w:color w:val="000000"/>
        </w:rPr>
        <w:t>在平面图上通常确定的方位是：上北下</w:t>
      </w:r>
      <w:r>
        <w:rPr>
          <w:color w:val="000000"/>
        </w:rPr>
        <w:t>________</w:t>
      </w:r>
      <w:r>
        <w:rPr>
          <w:color w:val="000000"/>
        </w:rPr>
        <w:t>、左</w:t>
      </w:r>
      <w:r>
        <w:rPr>
          <w:color w:val="000000"/>
        </w:rPr>
        <w:t>________</w:t>
      </w:r>
      <w:r>
        <w:rPr>
          <w:color w:val="000000"/>
        </w:rPr>
        <w:t>右</w:t>
      </w:r>
      <w:r>
        <w:rPr>
          <w:color w:val="000000"/>
        </w:rPr>
        <w:t>________</w:t>
      </w:r>
      <w:r>
        <w:rPr>
          <w:color w:val="000000"/>
        </w:rPr>
        <w:t>。下图中，</w:t>
      </w:r>
      <w:r>
        <w:rPr>
          <w:color w:val="000000"/>
        </w:rPr>
        <w:t>B</w:t>
      </w:r>
      <w:r>
        <w:rPr>
          <w:color w:val="000000"/>
        </w:rPr>
        <w:t>点在</w:t>
      </w:r>
      <w:r>
        <w:rPr>
          <w:color w:val="000000"/>
        </w:rPr>
        <w:t>A</w:t>
      </w:r>
      <w:r>
        <w:rPr>
          <w:color w:val="000000"/>
        </w:rPr>
        <w:t>点东偏北的方向上，也可以说</w:t>
      </w:r>
      <w:r>
        <w:rPr>
          <w:color w:val="000000"/>
        </w:rPr>
        <w:t>B</w:t>
      </w:r>
      <w:r>
        <w:rPr>
          <w:color w:val="000000"/>
        </w:rPr>
        <w:t>点在</w:t>
      </w:r>
      <w:r>
        <w:rPr>
          <w:color w:val="000000"/>
        </w:rPr>
        <w:t>A</w:t>
      </w:r>
      <w:r>
        <w:rPr>
          <w:color w:val="000000"/>
        </w:rPr>
        <w:t>点北偏</w:t>
      </w:r>
      <w:r>
        <w:rPr>
          <w:color w:val="000000"/>
        </w:rPr>
        <w:t>________</w:t>
      </w:r>
      <w:r>
        <w:rPr>
          <w:color w:val="000000"/>
        </w:rPr>
        <w:t>的方向上。</w:t>
      </w:r>
      <w:r>
        <w:br/>
      </w:r>
      <w:r>
        <w:rPr>
          <w:noProof/>
          <w:lang w:eastAsia="zh-CN"/>
        </w:rPr>
        <w:drawing>
          <wp:inline distT="0" distB="0" distL="0" distR="0">
            <wp:extent cx="926262" cy="668439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668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t>19.</w:t>
      </w:r>
      <w:r>
        <w:rPr>
          <w:color w:val="000000"/>
        </w:rPr>
        <w:t>小鱼怎样能找到妈妈呢</w:t>
      </w:r>
      <w:r>
        <w:rPr>
          <w:color w:val="000000"/>
        </w:rPr>
        <w:t>?</w:t>
      </w:r>
    </w:p>
    <w:p w:rsidR="00884C18" w:rsidRDefault="00B40D2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3781450" cy="935812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1450" cy="9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t>小鱼先向</w:t>
      </w:r>
      <w:r>
        <w:rPr>
          <w:b/>
          <w:color w:val="000000"/>
        </w:rPr>
        <w:t>________</w:t>
      </w:r>
      <w:r>
        <w:rPr>
          <w:color w:val="000000"/>
        </w:rPr>
        <w:t>游</w:t>
      </w:r>
      <w:r>
        <w:rPr>
          <w:color w:val="000000"/>
        </w:rPr>
        <w:t>10</w:t>
      </w:r>
      <w:r>
        <w:rPr>
          <w:color w:val="000000"/>
        </w:rPr>
        <w:t>米，再向</w:t>
      </w:r>
      <w:r>
        <w:rPr>
          <w:b/>
          <w:color w:val="000000"/>
        </w:rPr>
        <w:t>________</w:t>
      </w:r>
      <w:r>
        <w:rPr>
          <w:color w:val="000000"/>
        </w:rPr>
        <w:t>游</w:t>
      </w:r>
      <w:r>
        <w:rPr>
          <w:color w:val="000000"/>
        </w:rPr>
        <w:t>5</w:t>
      </w:r>
      <w:r>
        <w:rPr>
          <w:color w:val="000000"/>
        </w:rPr>
        <w:t>米，再向</w:t>
      </w:r>
      <w:r>
        <w:rPr>
          <w:b/>
          <w:color w:val="000000"/>
        </w:rPr>
        <w:t>________</w:t>
      </w:r>
      <w:r>
        <w:rPr>
          <w:color w:val="000000"/>
        </w:rPr>
        <w:t>游</w:t>
      </w:r>
      <w:r>
        <w:rPr>
          <w:color w:val="000000"/>
        </w:rPr>
        <w:t>10</w:t>
      </w:r>
      <w:r>
        <w:rPr>
          <w:color w:val="000000"/>
        </w:rPr>
        <w:t>米，再向</w:t>
      </w:r>
      <w:r>
        <w:rPr>
          <w:b/>
          <w:color w:val="000000"/>
        </w:rPr>
        <w:t>________</w:t>
      </w:r>
      <w:r>
        <w:rPr>
          <w:color w:val="000000"/>
        </w:rPr>
        <w:t>游</w:t>
      </w:r>
      <w:r>
        <w:rPr>
          <w:color w:val="000000"/>
        </w:rPr>
        <w:t>5</w:t>
      </w:r>
      <w:r>
        <w:rPr>
          <w:color w:val="000000"/>
        </w:rPr>
        <w:t>米，最后向</w:t>
      </w:r>
      <w:r>
        <w:rPr>
          <w:b/>
          <w:color w:val="000000"/>
        </w:rPr>
        <w:t>________</w:t>
      </w:r>
      <w:r>
        <w:rPr>
          <w:color w:val="000000"/>
        </w:rPr>
        <w:t>游</w:t>
      </w:r>
      <w:r>
        <w:rPr>
          <w:color w:val="000000"/>
        </w:rPr>
        <w:t>20</w:t>
      </w:r>
      <w:r>
        <w:rPr>
          <w:color w:val="000000"/>
        </w:rPr>
        <w:t>米，找到了妈妈。</w:t>
      </w:r>
    </w:p>
    <w:p w:rsidR="00884C18" w:rsidRDefault="00B40D20">
      <w:pPr>
        <w:spacing w:after="0"/>
      </w:pPr>
      <w:r>
        <w:rPr>
          <w:color w:val="000000"/>
        </w:rPr>
        <w:t>20.</w:t>
      </w:r>
      <w:r>
        <w:rPr>
          <w:color w:val="000000"/>
        </w:rPr>
        <w:t>以学校为参照点。</w:t>
      </w:r>
      <w:r>
        <w:br/>
      </w:r>
      <w:r>
        <w:rPr>
          <w:noProof/>
          <w:lang w:eastAsia="zh-CN"/>
        </w:rPr>
        <w:drawing>
          <wp:inline distT="0" distB="0" distL="0" distR="0">
            <wp:extent cx="2797899" cy="1967116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7899" cy="196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）邮局在学校</w:t>
      </w:r>
      <w:r>
        <w:rPr>
          <w:color w:val="000000"/>
        </w:rPr>
        <w:t>________ </w:t>
      </w:r>
      <w:proofErr w:type="spellStart"/>
      <w:r>
        <w:rPr>
          <w:color w:val="000000"/>
        </w:rPr>
        <w:t>方向，距离是</w:t>
      </w:r>
      <w:proofErr w:type="spellEnd"/>
      <w:r>
        <w:rPr>
          <w:color w:val="000000"/>
        </w:rPr>
        <w:t>________</w:t>
      </w:r>
      <w:r>
        <w:rPr>
          <w:color w:val="000000"/>
        </w:rPr>
        <w:t> </w:t>
      </w:r>
      <w:r>
        <w:rPr>
          <w:color w:val="000000"/>
        </w:rPr>
        <w:t>米；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）书店在学校</w:t>
      </w:r>
      <w:r>
        <w:rPr>
          <w:color w:val="000000"/>
        </w:rPr>
        <w:t>________ </w:t>
      </w:r>
      <w:r>
        <w:rPr>
          <w:color w:val="000000"/>
        </w:rPr>
        <w:t>偏</w:t>
      </w:r>
      <w:r>
        <w:rPr>
          <w:color w:val="000000"/>
        </w:rPr>
        <w:t>________  ________  °</w:t>
      </w:r>
      <w:proofErr w:type="spellStart"/>
      <w:r>
        <w:rPr>
          <w:color w:val="000000"/>
        </w:rPr>
        <w:t>的方向上，距离是</w:t>
      </w:r>
      <w:proofErr w:type="spellEnd"/>
      <w:r>
        <w:rPr>
          <w:color w:val="000000"/>
        </w:rPr>
        <w:t>________ </w:t>
      </w:r>
      <w:r>
        <w:rPr>
          <w:color w:val="000000"/>
        </w:rPr>
        <w:t>米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）图书馆在学校</w:t>
      </w:r>
      <w:r>
        <w:rPr>
          <w:color w:val="000000"/>
        </w:rPr>
        <w:t>________ </w:t>
      </w:r>
      <w:r>
        <w:rPr>
          <w:color w:val="000000"/>
        </w:rPr>
        <w:t>偏</w:t>
      </w:r>
      <w:r>
        <w:rPr>
          <w:color w:val="000000"/>
        </w:rPr>
        <w:t> ________ ________ °</w:t>
      </w:r>
      <w:proofErr w:type="spellStart"/>
      <w:r>
        <w:rPr>
          <w:color w:val="000000"/>
        </w:rPr>
        <w:t>的方向上，距离是</w:t>
      </w:r>
      <w:proofErr w:type="spellEnd"/>
      <w:r>
        <w:rPr>
          <w:color w:val="000000"/>
        </w:rPr>
        <w:t>________ </w:t>
      </w:r>
      <w:r>
        <w:rPr>
          <w:color w:val="000000"/>
        </w:rPr>
        <w:t>米；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lastRenderedPageBreak/>
        <w:t>（</w:t>
      </w:r>
      <w:r>
        <w:rPr>
          <w:color w:val="000000"/>
        </w:rPr>
        <w:t>4</w:t>
      </w:r>
      <w:r>
        <w:rPr>
          <w:color w:val="000000"/>
        </w:rPr>
        <w:t>）电影院在学校</w:t>
      </w:r>
      <w:r>
        <w:rPr>
          <w:color w:val="000000"/>
        </w:rPr>
        <w:t>________ </w:t>
      </w:r>
      <w:r>
        <w:rPr>
          <w:color w:val="000000"/>
        </w:rPr>
        <w:t>偏</w:t>
      </w:r>
      <w:r>
        <w:rPr>
          <w:color w:val="000000"/>
        </w:rPr>
        <w:t>________   ________ °</w:t>
      </w:r>
      <w:proofErr w:type="spellStart"/>
      <w:r>
        <w:rPr>
          <w:color w:val="000000"/>
        </w:rPr>
        <w:t>的方向上，距离是</w:t>
      </w:r>
      <w:proofErr w:type="spellEnd"/>
      <w:r>
        <w:rPr>
          <w:color w:val="000000"/>
        </w:rPr>
        <w:t>________ </w:t>
      </w:r>
      <w:r>
        <w:rPr>
          <w:color w:val="000000"/>
        </w:rPr>
        <w:t>米。</w:t>
      </w:r>
      <w:r>
        <w:rPr>
          <w:color w:val="000000"/>
        </w:rPr>
        <w:t xml:space="preserve">    </w:t>
      </w:r>
    </w:p>
    <w:p w:rsidR="00884C18" w:rsidRDefault="00B40D20">
      <w:pPr>
        <w:rPr>
          <w:rFonts w:hint="eastAsia"/>
          <w:lang w:eastAsia="zh-CN"/>
        </w:rPr>
      </w:pPr>
      <w:proofErr w:type="spellStart"/>
      <w:r>
        <w:rPr>
          <w:b/>
          <w:bCs/>
          <w:sz w:val="24"/>
          <w:szCs w:val="24"/>
        </w:rPr>
        <w:t>四、解答题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21.</w:t>
      </w:r>
      <w:r>
        <w:rPr>
          <w:color w:val="000000"/>
        </w:rPr>
        <w:t>以学校为观测点，根据下面条件在平面上标出各场所的位置．</w:t>
      </w:r>
      <w:r>
        <w:br/>
      </w:r>
      <w:r>
        <w:rPr>
          <w:noProof/>
          <w:lang w:eastAsia="zh-CN"/>
        </w:rPr>
        <w:drawing>
          <wp:inline distT="0" distB="0" distL="0" distR="0">
            <wp:extent cx="2158098" cy="1842986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098" cy="1842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⑴</w:t>
      </w:r>
      <w:r>
        <w:rPr>
          <w:color w:val="000000"/>
        </w:rPr>
        <w:t>图书馆在学校东北，</w:t>
      </w:r>
      <w:r>
        <w:rPr>
          <w:color w:val="000000"/>
        </w:rPr>
        <w:t>1500</w:t>
      </w:r>
      <w:r>
        <w:rPr>
          <w:color w:val="000000"/>
        </w:rPr>
        <w:t>米处．</w:t>
      </w:r>
      <w:r>
        <w:br/>
      </w:r>
      <w:r>
        <w:rPr>
          <w:color w:val="000000"/>
        </w:rPr>
        <w:t>⑵</w:t>
      </w:r>
      <w:r>
        <w:rPr>
          <w:color w:val="000000"/>
        </w:rPr>
        <w:t>体育馆在学校北偏西</w:t>
      </w:r>
      <w:r>
        <w:rPr>
          <w:color w:val="000000"/>
        </w:rPr>
        <w:t>60°</w:t>
      </w:r>
      <w:r>
        <w:rPr>
          <w:color w:val="000000"/>
        </w:rPr>
        <w:t>，</w:t>
      </w:r>
      <w:r>
        <w:rPr>
          <w:color w:val="000000"/>
        </w:rPr>
        <w:t>2000</w:t>
      </w:r>
      <w:r>
        <w:rPr>
          <w:color w:val="000000"/>
        </w:rPr>
        <w:t>米处．</w:t>
      </w:r>
      <w:r>
        <w:br/>
      </w:r>
      <w:r>
        <w:rPr>
          <w:color w:val="000000"/>
        </w:rPr>
        <w:t>⑶</w:t>
      </w:r>
      <w:r>
        <w:rPr>
          <w:color w:val="000000"/>
        </w:rPr>
        <w:t>少年宫在学校南</w:t>
      </w:r>
      <w:r>
        <w:rPr>
          <w:color w:val="000000"/>
        </w:rPr>
        <w:t>1750</w:t>
      </w:r>
      <w:r>
        <w:rPr>
          <w:color w:val="000000"/>
        </w:rPr>
        <w:t>米处．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22.</w:t>
      </w:r>
      <w:r>
        <w:rPr>
          <w:color w:val="000000"/>
        </w:rPr>
        <w:t>如图所示：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2988882" cy="2683307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8882" cy="2683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1:100000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）电影院在大转盘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>________   ________</w:t>
      </w:r>
      <w:r>
        <w:rPr>
          <w:color w:val="000000"/>
          <w:vertAlign w:val="superscript"/>
        </w:rPr>
        <w:t> 0</w:t>
      </w:r>
      <w:r>
        <w:rPr>
          <w:color w:val="000000"/>
        </w:rPr>
        <w:t xml:space="preserve"> ________</w:t>
      </w:r>
      <w:proofErr w:type="spellStart"/>
      <w:r>
        <w:rPr>
          <w:color w:val="000000"/>
        </w:rPr>
        <w:t>千米处</w:t>
      </w:r>
      <w:proofErr w:type="spellEnd"/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）超市在大转盘南偏西</w:t>
      </w:r>
      <w:r>
        <w:rPr>
          <w:color w:val="000000"/>
        </w:rPr>
        <w:t>60°</w:t>
      </w:r>
      <w:r>
        <w:rPr>
          <w:color w:val="000000"/>
        </w:rPr>
        <w:t>方向</w:t>
      </w:r>
      <w:r>
        <w:rPr>
          <w:color w:val="000000"/>
        </w:rPr>
        <w:t>4</w:t>
      </w:r>
      <w:r>
        <w:rPr>
          <w:color w:val="000000"/>
        </w:rPr>
        <w:t>千米处，请在图中表示出它的位置。</w:t>
      </w:r>
      <w:r>
        <w:br/>
      </w:r>
      <w:r>
        <w:rPr>
          <w:color w:val="000000"/>
        </w:rPr>
        <w:t>（图中</w:t>
      </w:r>
      <w:r>
        <w:rPr>
          <w:color w:val="000000"/>
        </w:rPr>
        <w:t>1</w:t>
      </w:r>
      <w:r>
        <w:rPr>
          <w:color w:val="000000"/>
        </w:rPr>
        <w:t>厘米表示实际</w:t>
      </w:r>
      <w:r>
        <w:rPr>
          <w:color w:val="000000"/>
        </w:rPr>
        <w:t>1</w:t>
      </w:r>
      <w:r>
        <w:rPr>
          <w:color w:val="000000"/>
        </w:rPr>
        <w:t>千米）</w:t>
      </w:r>
      <w:r>
        <w:rPr>
          <w:color w:val="000000"/>
        </w:rPr>
        <w:t xml:space="preserve">    </w:t>
      </w:r>
    </w:p>
    <w:p w:rsidR="00884C18" w:rsidRDefault="00B40D20">
      <w:pPr>
        <w:rPr>
          <w:rFonts w:hint="eastAsia"/>
          <w:lang w:eastAsia="zh-CN"/>
        </w:rPr>
      </w:pPr>
      <w:proofErr w:type="spellStart"/>
      <w:r>
        <w:rPr>
          <w:b/>
          <w:bCs/>
          <w:sz w:val="24"/>
          <w:szCs w:val="24"/>
        </w:rPr>
        <w:t>五、综合题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23.</w:t>
      </w:r>
      <w:r>
        <w:rPr>
          <w:noProof/>
          <w:lang w:eastAsia="zh-CN"/>
        </w:rPr>
        <w:drawing>
          <wp:inline distT="0" distB="0" distL="0" distR="0">
            <wp:extent cx="4153878" cy="1623352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3878" cy="162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lastRenderedPageBreak/>
        <w:t>（</w:t>
      </w:r>
      <w:r>
        <w:rPr>
          <w:color w:val="000000"/>
        </w:rPr>
        <w:t>1</w:t>
      </w:r>
      <w:r>
        <w:rPr>
          <w:color w:val="000000"/>
        </w:rPr>
        <w:t>）从小明家往</w:t>
      </w:r>
      <w:r>
        <w:rPr>
          <w:color w:val="000000"/>
        </w:rPr>
        <w:t>________</w:t>
      </w:r>
      <w:r>
        <w:rPr>
          <w:color w:val="000000"/>
        </w:rPr>
        <w:t>走</w:t>
      </w:r>
      <w:r>
        <w:rPr>
          <w:color w:val="000000"/>
        </w:rPr>
        <w:t>________</w:t>
      </w:r>
      <w:r>
        <w:rPr>
          <w:color w:val="000000"/>
        </w:rPr>
        <w:t>米到电影院，再往</w:t>
      </w:r>
      <w:r>
        <w:rPr>
          <w:color w:val="000000"/>
        </w:rPr>
        <w:t>_______</w:t>
      </w:r>
      <w:r>
        <w:rPr>
          <w:color w:val="000000"/>
        </w:rPr>
        <w:t>_</w:t>
      </w:r>
      <w:r>
        <w:rPr>
          <w:color w:val="000000"/>
        </w:rPr>
        <w:t>走</w:t>
      </w:r>
      <w:r>
        <w:rPr>
          <w:color w:val="000000"/>
        </w:rPr>
        <w:t>________</w:t>
      </w:r>
      <w:r>
        <w:rPr>
          <w:color w:val="000000"/>
        </w:rPr>
        <w:t>米到图书馆，最后往</w:t>
      </w:r>
      <w:r>
        <w:rPr>
          <w:color w:val="000000"/>
        </w:rPr>
        <w:t>________</w:t>
      </w:r>
      <w:r>
        <w:rPr>
          <w:color w:val="000000"/>
        </w:rPr>
        <w:t>走</w:t>
      </w:r>
      <w:r>
        <w:rPr>
          <w:color w:val="000000"/>
        </w:rPr>
        <w:t xml:space="preserve"> ________</w:t>
      </w:r>
      <w:proofErr w:type="spellStart"/>
      <w:r>
        <w:rPr>
          <w:color w:val="000000"/>
        </w:rPr>
        <w:t>米到奶奶家</w:t>
      </w:r>
      <w:proofErr w:type="spellEnd"/>
      <w:r>
        <w:rPr>
          <w:color w:val="000000"/>
        </w:rPr>
        <w:t>．</w:t>
      </w:r>
      <w:r>
        <w:br/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）从小明家往</w:t>
      </w:r>
      <w:r>
        <w:rPr>
          <w:color w:val="000000"/>
        </w:rPr>
        <w:t>________</w:t>
      </w:r>
      <w:r>
        <w:rPr>
          <w:color w:val="000000"/>
        </w:rPr>
        <w:t>走</w:t>
      </w:r>
      <w:r>
        <w:rPr>
          <w:color w:val="000000"/>
        </w:rPr>
        <w:t>________</w:t>
      </w:r>
      <w:r>
        <w:rPr>
          <w:color w:val="000000"/>
        </w:rPr>
        <w:t>米到学校，再往</w:t>
      </w:r>
      <w:r>
        <w:rPr>
          <w:color w:val="000000"/>
        </w:rPr>
        <w:t>________</w:t>
      </w:r>
      <w:r>
        <w:rPr>
          <w:color w:val="000000"/>
        </w:rPr>
        <w:t>走</w:t>
      </w:r>
      <w:r>
        <w:rPr>
          <w:color w:val="000000"/>
        </w:rPr>
        <w:t>________</w:t>
      </w:r>
      <w:r>
        <w:rPr>
          <w:color w:val="000000"/>
        </w:rPr>
        <w:t>米到儿童乐园．</w:t>
      </w:r>
      <w:r>
        <w:br/>
      </w:r>
      <w:r>
        <w:rPr>
          <w:color w:val="000000"/>
        </w:rPr>
        <w:t xml:space="preserve">    </w:t>
      </w:r>
    </w:p>
    <w:p w:rsidR="00B40D20" w:rsidRDefault="00B40D20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24.</w:t>
      </w:r>
      <w:r>
        <w:rPr>
          <w:color w:val="000000"/>
        </w:rPr>
        <w:t>据图回答问题</w:t>
      </w:r>
      <w:r>
        <w:rPr>
          <w:color w:val="000000"/>
        </w:rPr>
        <w:t xml:space="preserve">  </w:t>
      </w:r>
    </w:p>
    <w:p w:rsidR="00884C18" w:rsidRDefault="00B40D20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062607" cy="1718843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607" cy="1718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）体育馆在学校的（</w:t>
      </w:r>
      <w:r>
        <w:rPr>
          <w:color w:val="000000"/>
        </w:rPr>
        <w:t>________</w:t>
      </w:r>
      <w:r>
        <w:rPr>
          <w:color w:val="000000"/>
        </w:rPr>
        <w:t>）偏（</w:t>
      </w:r>
      <w:r>
        <w:rPr>
          <w:color w:val="000000"/>
        </w:rPr>
        <w:t>________</w:t>
      </w:r>
      <w:r>
        <w:rPr>
          <w:color w:val="000000"/>
        </w:rPr>
        <w:t>）（</w:t>
      </w:r>
      <w:r>
        <w:rPr>
          <w:color w:val="000000"/>
        </w:rPr>
        <w:t>________</w:t>
      </w:r>
      <w:r>
        <w:rPr>
          <w:color w:val="000000"/>
        </w:rPr>
        <w:t>）</w:t>
      </w:r>
      <w:r>
        <w:rPr>
          <w:color w:val="000000"/>
        </w:rPr>
        <w:t>°</w:t>
      </w:r>
      <w:r>
        <w:rPr>
          <w:color w:val="000000"/>
        </w:rPr>
        <w:t>方向（</w:t>
      </w:r>
      <w:r>
        <w:rPr>
          <w:color w:val="000000"/>
        </w:rPr>
        <w:t>________</w:t>
      </w:r>
      <w:r>
        <w:rPr>
          <w:color w:val="000000"/>
        </w:rPr>
        <w:t>）米处．</w:t>
      </w:r>
      <w:r>
        <w:rPr>
          <w:color w:val="000000"/>
        </w:rPr>
        <w:t xml:space="preserve">    </w:t>
      </w:r>
    </w:p>
    <w:p w:rsidR="00884C18" w:rsidRDefault="00B40D20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）少年宫在学校南偏西</w:t>
      </w:r>
      <w:r>
        <w:rPr>
          <w:color w:val="000000"/>
        </w:rPr>
        <w:t>45°</w:t>
      </w:r>
      <w:r>
        <w:rPr>
          <w:color w:val="000000"/>
        </w:rPr>
        <w:t>方向</w:t>
      </w:r>
      <w:r>
        <w:rPr>
          <w:color w:val="000000"/>
        </w:rPr>
        <w:t>1250</w:t>
      </w:r>
      <w:r>
        <w:rPr>
          <w:color w:val="000000"/>
        </w:rPr>
        <w:t>米处，在图中表示出少年宫的位置．</w:t>
      </w:r>
      <w:r>
        <w:rPr>
          <w:color w:val="000000"/>
        </w:rPr>
        <w:t xml:space="preserve">    </w:t>
      </w:r>
    </w:p>
    <w:p w:rsidR="00884C18" w:rsidRDefault="00B40D20">
      <w:r>
        <w:rPr>
          <w:b/>
          <w:bCs/>
          <w:sz w:val="24"/>
          <w:szCs w:val="24"/>
        </w:rPr>
        <w:t>六、应用题</w:t>
      </w:r>
    </w:p>
    <w:p w:rsidR="00884C18" w:rsidRDefault="00B40D20">
      <w:pPr>
        <w:spacing w:after="0"/>
      </w:pPr>
      <w:r>
        <w:rPr>
          <w:color w:val="000000"/>
        </w:rPr>
        <w:t>25.</w:t>
      </w:r>
      <w:r>
        <w:rPr>
          <w:color w:val="000000"/>
        </w:rPr>
        <w:t>小芳家在学校的北偏东</w:t>
      </w:r>
      <w:r>
        <w:rPr>
          <w:color w:val="000000"/>
        </w:rPr>
        <w:t>50°</w:t>
      </w:r>
      <w:r>
        <w:rPr>
          <w:color w:val="000000"/>
        </w:rPr>
        <w:t>方向</w:t>
      </w:r>
      <w:r>
        <w:rPr>
          <w:color w:val="000000"/>
        </w:rPr>
        <w:t>500</w:t>
      </w:r>
      <w:r>
        <w:rPr>
          <w:color w:val="000000"/>
        </w:rPr>
        <w:t>米处，请在图中画出小芳家的位置</w:t>
      </w:r>
      <w:r>
        <w:rPr>
          <w:color w:val="000000"/>
        </w:rPr>
        <w:t xml:space="preserve">  </w:t>
      </w:r>
      <w:r>
        <w:br/>
      </w:r>
      <w:r>
        <w:rPr>
          <w:noProof/>
          <w:lang w:eastAsia="zh-CN"/>
        </w:rPr>
        <w:drawing>
          <wp:inline distT="0" distB="0" distL="0" distR="0">
            <wp:extent cx="2177199" cy="1164996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r>
        <w:br w:type="page"/>
      </w:r>
    </w:p>
    <w:p w:rsidR="00884C18" w:rsidRDefault="00B40D20">
      <w:pPr>
        <w:jc w:val="center"/>
      </w:pPr>
      <w:proofErr w:type="spellStart"/>
      <w:r>
        <w:rPr>
          <w:b/>
          <w:bCs/>
          <w:sz w:val="28"/>
          <w:szCs w:val="28"/>
        </w:rPr>
        <w:t>答案解析部分</w:t>
      </w:r>
      <w:proofErr w:type="spellEnd"/>
    </w:p>
    <w:p w:rsidR="00884C18" w:rsidRDefault="00B40D20">
      <w:proofErr w:type="spellStart"/>
      <w:r>
        <w:t>一、单选题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884C18" w:rsidRDefault="00B40D20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884C18" w:rsidRDefault="00B40D20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884C18" w:rsidRDefault="00B40D20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884C18" w:rsidRDefault="00B40D20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884C18" w:rsidRDefault="00B40D20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884C18" w:rsidRDefault="00B40D20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884C18" w:rsidRDefault="00B40D20">
      <w:proofErr w:type="spellStart"/>
      <w:r>
        <w:t>二、判断题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884C18" w:rsidRDefault="00B40D20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884C18" w:rsidRDefault="00B40D20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884C18" w:rsidRDefault="00B40D20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884C18" w:rsidRDefault="00B40D20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884C18" w:rsidRDefault="00B40D20">
      <w:proofErr w:type="spellStart"/>
      <w:r>
        <w:t>三、填空题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1065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）王华家；</w:t>
      </w:r>
      <w:r>
        <w:rPr>
          <w:color w:val="000000"/>
        </w:rPr>
        <w:t>242</w:t>
      </w:r>
      <w:r>
        <w:rPr>
          <w:color w:val="000000"/>
        </w:rPr>
        <w:t>米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）答案不唯一</w:t>
      </w:r>
      <w:r>
        <w:br/>
      </w:r>
      <w:r>
        <w:rPr>
          <w:color w:val="000000"/>
        </w:rPr>
        <w:t xml:space="preserve">  </w:t>
      </w:r>
    </w:p>
    <w:p w:rsidR="00884C18" w:rsidRDefault="00B40D20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40</w:t>
      </w:r>
      <w:r>
        <w:rPr>
          <w:color w:val="000000"/>
        </w:rPr>
        <w:t>；</w:t>
      </w:r>
      <w:r>
        <w:rPr>
          <w:color w:val="000000"/>
        </w:rPr>
        <w:t xml:space="preserve">60  </w:t>
      </w:r>
    </w:p>
    <w:p w:rsidR="00884C18" w:rsidRDefault="00B40D20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东北</w:t>
      </w:r>
    </w:p>
    <w:p w:rsidR="00884C18" w:rsidRDefault="00884C18">
      <w:pPr>
        <w:spacing w:after="0"/>
      </w:pPr>
    </w:p>
    <w:p w:rsidR="00884C18" w:rsidRDefault="00B40D20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）开发区；体育场；</w:t>
      </w:r>
      <w:r>
        <w:rPr>
          <w:color w:val="000000"/>
        </w:rPr>
        <w:t>1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）西；</w:t>
      </w:r>
      <w:r>
        <w:rPr>
          <w:color w:val="000000"/>
        </w:rPr>
        <w:t>1</w:t>
      </w:r>
      <w:r>
        <w:rPr>
          <w:color w:val="000000"/>
        </w:rPr>
        <w:t>；南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）东北；</w:t>
      </w:r>
      <w:r>
        <w:rPr>
          <w:color w:val="000000"/>
        </w:rPr>
        <w:t>2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2</w:t>
      </w:r>
      <w:r>
        <w:rPr>
          <w:color w:val="000000"/>
        </w:rPr>
        <w:t>；</w:t>
      </w:r>
      <w:r>
        <w:rPr>
          <w:color w:val="000000"/>
        </w:rPr>
        <w:t xml:space="preserve">4  </w:t>
      </w:r>
    </w:p>
    <w:p w:rsidR="00884C18" w:rsidRDefault="00B40D20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小军坐在第</w:t>
      </w:r>
      <w:r>
        <w:rPr>
          <w:color w:val="000000"/>
        </w:rPr>
        <w:t>3</w:t>
      </w:r>
      <w:r>
        <w:rPr>
          <w:color w:val="000000"/>
        </w:rPr>
        <w:t>列第</w:t>
      </w:r>
      <w:r>
        <w:rPr>
          <w:color w:val="000000"/>
        </w:rPr>
        <w:t>2</w:t>
      </w:r>
      <w:r>
        <w:rPr>
          <w:color w:val="000000"/>
        </w:rPr>
        <w:t>行</w:t>
      </w:r>
      <w:r>
        <w:rPr>
          <w:color w:val="000000"/>
        </w:rPr>
        <w:t xml:space="preserve">  </w:t>
      </w:r>
    </w:p>
    <w:p w:rsidR="00884C18" w:rsidRDefault="00B40D20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南；西；东；东</w:t>
      </w:r>
      <w:r>
        <w:rPr>
          <w:color w:val="000000"/>
        </w:rPr>
        <w:t xml:space="preserve">  </w:t>
      </w:r>
    </w:p>
    <w:p w:rsidR="00884C18" w:rsidRDefault="00B40D20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西；北；西；南；西</w:t>
      </w:r>
      <w:r>
        <w:rPr>
          <w:color w:val="000000"/>
        </w:rPr>
        <w:t xml:space="preserve">  </w:t>
      </w:r>
    </w:p>
    <w:p w:rsidR="00884C18" w:rsidRDefault="00B40D20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）东北；</w:t>
      </w:r>
      <w:r>
        <w:rPr>
          <w:color w:val="000000"/>
        </w:rPr>
        <w:t>1000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）西；北；</w:t>
      </w:r>
      <w:r>
        <w:rPr>
          <w:color w:val="000000"/>
        </w:rPr>
        <w:t>30</w:t>
      </w:r>
      <w:r>
        <w:rPr>
          <w:color w:val="000000"/>
        </w:rPr>
        <w:t>；</w:t>
      </w:r>
      <w:r>
        <w:rPr>
          <w:color w:val="000000"/>
        </w:rPr>
        <w:t>800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）南；西；</w:t>
      </w:r>
      <w:r>
        <w:rPr>
          <w:color w:val="000000"/>
        </w:rPr>
        <w:t>15</w:t>
      </w:r>
      <w:r>
        <w:rPr>
          <w:color w:val="000000"/>
        </w:rPr>
        <w:t>；</w:t>
      </w:r>
      <w:r>
        <w:rPr>
          <w:color w:val="000000"/>
        </w:rPr>
        <w:t>400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）东；南；</w:t>
      </w:r>
      <w:r>
        <w:rPr>
          <w:color w:val="000000"/>
        </w:rPr>
        <w:t>20</w:t>
      </w:r>
      <w:r>
        <w:rPr>
          <w:color w:val="000000"/>
        </w:rPr>
        <w:t>；</w:t>
      </w:r>
      <w:r>
        <w:rPr>
          <w:color w:val="000000"/>
        </w:rPr>
        <w:t xml:space="preserve">600  </w:t>
      </w:r>
    </w:p>
    <w:p w:rsidR="00884C18" w:rsidRDefault="00B40D20">
      <w:proofErr w:type="spellStart"/>
      <w:r>
        <w:t>四、解答题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lastRenderedPageBreak/>
        <w:t>21.</w:t>
      </w:r>
      <w:r>
        <w:rPr>
          <w:color w:val="0000FF"/>
        </w:rPr>
        <w:t>【答案】</w:t>
      </w:r>
      <w:r>
        <w:rPr>
          <w:color w:val="000000"/>
        </w:rPr>
        <w:t>解：先确定比例尺是</w:t>
      </w:r>
      <w:r>
        <w:rPr>
          <w:color w:val="000000"/>
        </w:rPr>
        <w:t>1</w:t>
      </w:r>
      <w:r>
        <w:rPr>
          <w:color w:val="000000"/>
        </w:rPr>
        <w:t>厘米表示</w:t>
      </w:r>
      <w:r>
        <w:rPr>
          <w:color w:val="000000"/>
        </w:rPr>
        <w:t>500</w:t>
      </w:r>
      <w:r>
        <w:rPr>
          <w:color w:val="000000"/>
        </w:rPr>
        <w:t>米，</w:t>
      </w:r>
      <w:r>
        <w:br/>
      </w:r>
      <w:r>
        <w:rPr>
          <w:color w:val="000000"/>
        </w:rPr>
        <w:t>1500÷500=3(</w:t>
      </w:r>
      <w:proofErr w:type="spellStart"/>
      <w:r>
        <w:rPr>
          <w:color w:val="000000"/>
        </w:rPr>
        <w:t>厘米</w:t>
      </w:r>
      <w:proofErr w:type="spellEnd"/>
      <w:r>
        <w:rPr>
          <w:color w:val="000000"/>
        </w:rPr>
        <w:t>)</w:t>
      </w:r>
      <w:r>
        <w:rPr>
          <w:color w:val="000000"/>
        </w:rPr>
        <w:t>，</w:t>
      </w:r>
      <w:r>
        <w:rPr>
          <w:color w:val="000000"/>
        </w:rPr>
        <w:t>2000÷500=4(</w:t>
      </w:r>
      <w:proofErr w:type="spellStart"/>
      <w:r>
        <w:rPr>
          <w:color w:val="000000"/>
        </w:rPr>
        <w:t>厘米</w:t>
      </w:r>
      <w:proofErr w:type="spellEnd"/>
      <w:r>
        <w:rPr>
          <w:color w:val="000000"/>
        </w:rPr>
        <w:t>)</w:t>
      </w:r>
      <w:r>
        <w:rPr>
          <w:color w:val="000000"/>
        </w:rPr>
        <w:t>，</w:t>
      </w:r>
      <w:r>
        <w:rPr>
          <w:color w:val="000000"/>
        </w:rPr>
        <w:t>1750÷500=3.5(</w:t>
      </w:r>
      <w:proofErr w:type="spellStart"/>
      <w:r>
        <w:rPr>
          <w:color w:val="000000"/>
        </w:rPr>
        <w:t>厘米</w:t>
      </w:r>
      <w:proofErr w:type="spellEnd"/>
      <w:r>
        <w:rPr>
          <w:color w:val="000000"/>
        </w:rPr>
        <w:t>)</w:t>
      </w:r>
      <w:r>
        <w:br/>
      </w:r>
      <w:proofErr w:type="spellStart"/>
      <w:r>
        <w:rPr>
          <w:color w:val="000000"/>
        </w:rPr>
        <w:t>如图</w:t>
      </w:r>
      <w:proofErr w:type="spellEnd"/>
      <w:r>
        <w:rPr>
          <w:color w:val="000000"/>
        </w:rPr>
        <w:t>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3657321" cy="2578265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321" cy="257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）北；东；</w:t>
      </w:r>
      <w:r>
        <w:rPr>
          <w:color w:val="000000"/>
        </w:rPr>
        <w:t>45°</w:t>
      </w:r>
      <w:r>
        <w:rPr>
          <w:color w:val="000000"/>
        </w:rPr>
        <w:t>；</w:t>
      </w:r>
      <w:r>
        <w:rPr>
          <w:color w:val="000000"/>
        </w:rPr>
        <w:t>2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</w:t>
      </w:r>
      <w:r>
        <w:rPr>
          <w:color w:val="000000"/>
        </w:rPr>
        <w:t>4÷4=1(</w:t>
      </w:r>
      <w:proofErr w:type="spellStart"/>
      <w:r>
        <w:rPr>
          <w:color w:val="000000"/>
        </w:rPr>
        <w:t>厘米</w:t>
      </w:r>
      <w:proofErr w:type="spellEnd"/>
      <w:r>
        <w:rPr>
          <w:color w:val="000000"/>
        </w:rPr>
        <w:t>)</w:t>
      </w:r>
      <w:r>
        <w:br/>
      </w:r>
      <w:r>
        <w:rPr>
          <w:noProof/>
          <w:lang w:eastAsia="zh-CN"/>
        </w:rPr>
        <w:drawing>
          <wp:inline distT="0" distB="0" distL="0" distR="0">
            <wp:extent cx="3810102" cy="2941130"/>
            <wp:effectExtent l="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102" cy="2941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roofErr w:type="spellStart"/>
      <w:r>
        <w:t>五、综合题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）东；</w:t>
      </w:r>
      <w:r>
        <w:rPr>
          <w:color w:val="000000"/>
        </w:rPr>
        <w:t>400</w:t>
      </w:r>
      <w:r>
        <w:rPr>
          <w:color w:val="000000"/>
        </w:rPr>
        <w:t>；东南；</w:t>
      </w:r>
      <w:r>
        <w:rPr>
          <w:color w:val="000000"/>
        </w:rPr>
        <w:t>600</w:t>
      </w:r>
      <w:r>
        <w:rPr>
          <w:color w:val="000000"/>
        </w:rPr>
        <w:t>；东北；</w:t>
      </w:r>
      <w:r>
        <w:rPr>
          <w:color w:val="000000"/>
        </w:rPr>
        <w:t>500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）西南；</w:t>
      </w:r>
      <w:r>
        <w:rPr>
          <w:color w:val="000000"/>
        </w:rPr>
        <w:t>400</w:t>
      </w:r>
      <w:r>
        <w:rPr>
          <w:color w:val="000000"/>
        </w:rPr>
        <w:t>；西北；</w:t>
      </w:r>
      <w:r>
        <w:rPr>
          <w:color w:val="000000"/>
        </w:rPr>
        <w:t xml:space="preserve">400  </w:t>
      </w:r>
    </w:p>
    <w:p w:rsidR="00884C18" w:rsidRDefault="00B40D20"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）西；北；</w:t>
      </w:r>
      <w:r>
        <w:rPr>
          <w:color w:val="000000"/>
        </w:rPr>
        <w:t>40</w:t>
      </w:r>
      <w:r>
        <w:rPr>
          <w:color w:val="000000"/>
        </w:rPr>
        <w:t>；</w:t>
      </w:r>
      <w:r>
        <w:rPr>
          <w:color w:val="000000"/>
        </w:rPr>
        <w:t>1500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）解：因为</w:t>
      </w:r>
      <w:r>
        <w:rPr>
          <w:color w:val="000000"/>
        </w:rPr>
        <w:t>1250</w:t>
      </w:r>
      <w:r>
        <w:rPr>
          <w:color w:val="000000"/>
        </w:rPr>
        <w:t>米</w:t>
      </w:r>
      <w:r>
        <w:rPr>
          <w:color w:val="000000"/>
        </w:rPr>
        <w:t>÷500=2.5</w:t>
      </w:r>
      <w:r>
        <w:rPr>
          <w:color w:val="000000"/>
        </w:rPr>
        <w:t>厘米</w:t>
      </w:r>
      <w:r>
        <w:rPr>
          <w:color w:val="000000"/>
        </w:rPr>
        <w:t xml:space="preserve">  </w:t>
      </w:r>
      <w:r>
        <w:rPr>
          <w:color w:val="000000"/>
        </w:rPr>
        <w:t>又因少年宫在学校南偏西</w:t>
      </w:r>
      <w:r>
        <w:rPr>
          <w:color w:val="000000"/>
        </w:rPr>
        <w:t>45°</w:t>
      </w:r>
      <w:r>
        <w:rPr>
          <w:color w:val="000000"/>
        </w:rPr>
        <w:t>方向，</w:t>
      </w:r>
      <w:r>
        <w:br/>
      </w:r>
      <w:proofErr w:type="spellStart"/>
      <w:r>
        <w:rPr>
          <w:color w:val="000000"/>
        </w:rPr>
        <w:lastRenderedPageBreak/>
        <w:t>所以少年宫的位置如下图所示</w:t>
      </w:r>
      <w:proofErr w:type="spellEnd"/>
      <w:r>
        <w:rPr>
          <w:color w:val="000000"/>
        </w:rPr>
        <w:t>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2053069" cy="1718843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3069" cy="1718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C18" w:rsidRDefault="00B40D20">
      <w:proofErr w:type="spellStart"/>
      <w:r>
        <w:t>六、应用题</w:t>
      </w:r>
      <w:proofErr w:type="spellEnd"/>
    </w:p>
    <w:p w:rsidR="00884C18" w:rsidRDefault="00B40D20"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>解：根据线段比例尺可知：图上</w:t>
      </w:r>
      <w:r>
        <w:rPr>
          <w:color w:val="000000"/>
        </w:rPr>
        <w:t>1</w:t>
      </w:r>
      <w:r>
        <w:rPr>
          <w:color w:val="000000"/>
        </w:rPr>
        <w:t>厘米长的线段代表</w:t>
      </w:r>
      <w:r>
        <w:rPr>
          <w:color w:val="000000"/>
        </w:rPr>
        <w:t>200</w:t>
      </w:r>
      <w:r>
        <w:rPr>
          <w:color w:val="000000"/>
        </w:rPr>
        <w:t>米，所以小芳家距离学校的实际距离</w:t>
      </w:r>
      <w:r>
        <w:rPr>
          <w:color w:val="000000"/>
        </w:rPr>
        <w:t>500</w:t>
      </w:r>
      <w:r>
        <w:rPr>
          <w:color w:val="000000"/>
        </w:rPr>
        <w:t>米就是图上距离</w:t>
      </w:r>
      <w:r>
        <w:rPr>
          <w:color w:val="000000"/>
        </w:rPr>
        <w:t>500÷200=2.5</w:t>
      </w:r>
      <w:r>
        <w:rPr>
          <w:color w:val="000000"/>
        </w:rPr>
        <w:t>厘米，又因为小芳家在学校的北</w:t>
      </w:r>
      <w:r>
        <w:rPr>
          <w:color w:val="000000"/>
        </w:rPr>
        <w:t>偏东</w:t>
      </w:r>
      <w:r>
        <w:rPr>
          <w:color w:val="000000"/>
        </w:rPr>
        <w:t>50°</w:t>
      </w:r>
      <w:r>
        <w:rPr>
          <w:color w:val="000000"/>
        </w:rPr>
        <w:t>方向，由此即可标出小芳家的位置．如图</w:t>
      </w:r>
      <w:r>
        <w:rPr>
          <w:color w:val="000000"/>
        </w:rPr>
        <w:t xml:space="preserve">  </w:t>
      </w:r>
      <w:r>
        <w:br/>
      </w:r>
      <w:r>
        <w:rPr>
          <w:noProof/>
          <w:lang w:eastAsia="zh-CN"/>
        </w:rPr>
        <w:drawing>
          <wp:inline distT="0" distB="0" distL="0" distR="0">
            <wp:extent cx="2177199" cy="1164996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7199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4C18" w:rsidSect="00884C18">
      <w:headerReference w:type="even" r:id="rId35"/>
      <w:headerReference w:type="default" r:id="rId36"/>
      <w:footerReference w:type="default" r:id="rId3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C18" w:rsidRDefault="00884C18" w:rsidP="00884C18">
      <w:pPr>
        <w:spacing w:after="0" w:line="240" w:lineRule="auto"/>
      </w:pPr>
      <w:r>
        <w:separator/>
      </w:r>
    </w:p>
  </w:endnote>
  <w:endnote w:type="continuationSeparator" w:id="0">
    <w:p w:rsidR="00884C18" w:rsidRDefault="00884C18" w:rsidP="00884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altName w:val="宋体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18" w:rsidRDefault="00B40D20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C18" w:rsidRDefault="00884C18" w:rsidP="00884C18">
      <w:pPr>
        <w:spacing w:after="0" w:line="240" w:lineRule="auto"/>
      </w:pPr>
      <w:r>
        <w:separator/>
      </w:r>
    </w:p>
  </w:footnote>
  <w:footnote w:type="continuationSeparator" w:id="0">
    <w:p w:rsidR="00884C18" w:rsidRDefault="00884C18" w:rsidP="00884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18" w:rsidRDefault="00884C18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884C18" w:rsidRDefault="00B40D2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884C18" w:rsidRDefault="00B40D20" w:rsidP="00884C18">
                <w:pPr>
                  <w:spacing w:beforeLines="100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884C18" w:rsidRDefault="00B40D2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C18" w:rsidRDefault="00884C18">
    <w:pPr>
      <w:pStyle w:val="a5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1A48"/>
    <w:multiLevelType w:val="hybridMultilevel"/>
    <w:tmpl w:val="4B0A11CC"/>
    <w:lvl w:ilvl="0" w:tplc="10565866">
      <w:start w:val="1"/>
      <w:numFmt w:val="decimal"/>
      <w:lvlText w:val="%1."/>
      <w:lvlJc w:val="left"/>
      <w:pPr>
        <w:ind w:left="720" w:hanging="360"/>
      </w:pPr>
    </w:lvl>
    <w:lvl w:ilvl="1" w:tplc="10565866" w:tentative="1">
      <w:start w:val="1"/>
      <w:numFmt w:val="lowerLetter"/>
      <w:lvlText w:val="%2."/>
      <w:lvlJc w:val="left"/>
      <w:pPr>
        <w:ind w:left="1440" w:hanging="360"/>
      </w:pPr>
    </w:lvl>
    <w:lvl w:ilvl="2" w:tplc="10565866" w:tentative="1">
      <w:start w:val="1"/>
      <w:numFmt w:val="lowerRoman"/>
      <w:lvlText w:val="%3."/>
      <w:lvlJc w:val="right"/>
      <w:pPr>
        <w:ind w:left="2160" w:hanging="180"/>
      </w:pPr>
    </w:lvl>
    <w:lvl w:ilvl="3" w:tplc="10565866" w:tentative="1">
      <w:start w:val="1"/>
      <w:numFmt w:val="decimal"/>
      <w:lvlText w:val="%4."/>
      <w:lvlJc w:val="left"/>
      <w:pPr>
        <w:ind w:left="2880" w:hanging="360"/>
      </w:pPr>
    </w:lvl>
    <w:lvl w:ilvl="4" w:tplc="10565866" w:tentative="1">
      <w:start w:val="1"/>
      <w:numFmt w:val="lowerLetter"/>
      <w:lvlText w:val="%5."/>
      <w:lvlJc w:val="left"/>
      <w:pPr>
        <w:ind w:left="3600" w:hanging="360"/>
      </w:pPr>
    </w:lvl>
    <w:lvl w:ilvl="5" w:tplc="10565866" w:tentative="1">
      <w:start w:val="1"/>
      <w:numFmt w:val="lowerRoman"/>
      <w:lvlText w:val="%6."/>
      <w:lvlJc w:val="right"/>
      <w:pPr>
        <w:ind w:left="4320" w:hanging="180"/>
      </w:pPr>
    </w:lvl>
    <w:lvl w:ilvl="6" w:tplc="10565866" w:tentative="1">
      <w:start w:val="1"/>
      <w:numFmt w:val="decimal"/>
      <w:lvlText w:val="%7."/>
      <w:lvlJc w:val="left"/>
      <w:pPr>
        <w:ind w:left="5040" w:hanging="360"/>
      </w:pPr>
    </w:lvl>
    <w:lvl w:ilvl="7" w:tplc="10565866" w:tentative="1">
      <w:start w:val="1"/>
      <w:numFmt w:val="lowerLetter"/>
      <w:lvlText w:val="%8."/>
      <w:lvlJc w:val="left"/>
      <w:pPr>
        <w:ind w:left="5760" w:hanging="360"/>
      </w:pPr>
    </w:lvl>
    <w:lvl w:ilvl="8" w:tplc="105658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BDF4398"/>
    <w:multiLevelType w:val="hybridMultilevel"/>
    <w:tmpl w:val="A5788950"/>
    <w:lvl w:ilvl="0" w:tplc="2095736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4C18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0D20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C18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884C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84C18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884C1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884C18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884C18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884C18"/>
    <w:rPr>
      <w:sz w:val="18"/>
      <w:szCs w:val="18"/>
    </w:rPr>
  </w:style>
  <w:style w:type="paragraph" w:customStyle="1" w:styleId="1">
    <w:name w:val="正文1"/>
    <w:qFormat/>
    <w:rsid w:val="00884C18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884C18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884C18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884C18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884C1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gif"/><Relationship Id="rId26" Type="http://schemas.openxmlformats.org/officeDocument/2006/relationships/image" Target="media/image18.gif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image" Target="media/image24.png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11.gif"/><Relationship Id="rId31" Type="http://schemas.openxmlformats.org/officeDocument/2006/relationships/image" Target="media/image23.gi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24CED9-9E52-41BB-B5ED-F6320A79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Administrator</cp:lastModifiedBy>
  <cp:revision>7</cp:revision>
  <dcterms:created xsi:type="dcterms:W3CDTF">2013-12-09T06:44:00Z</dcterms:created>
  <dcterms:modified xsi:type="dcterms:W3CDTF">2018-12-17T03:34:00Z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