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EF4" w:rsidRDefault="00BD07CF">
      <w:pPr>
        <w:jc w:val="center"/>
      </w:pPr>
      <w:r w:rsidRPr="00BD07CF">
        <w:rPr>
          <w:rFonts w:hint="eastAsia"/>
          <w:b/>
          <w:bCs/>
          <w:sz w:val="28"/>
          <w:szCs w:val="28"/>
        </w:rPr>
        <w:t>六年级上册数学单元测试</w:t>
      </w:r>
      <w:r w:rsidRPr="00BD07CF">
        <w:rPr>
          <w:rFonts w:hint="eastAsia"/>
          <w:b/>
          <w:bCs/>
          <w:sz w:val="28"/>
          <w:szCs w:val="28"/>
        </w:rPr>
        <w:t>-2.</w:t>
      </w:r>
      <w:r w:rsidRPr="00BD07CF">
        <w:rPr>
          <w:rFonts w:hint="eastAsia"/>
          <w:b/>
          <w:bCs/>
          <w:sz w:val="28"/>
          <w:szCs w:val="28"/>
        </w:rPr>
        <w:t>位置和方向（二）</w:t>
      </w:r>
      <w:r w:rsidRPr="00BD07CF">
        <w:rPr>
          <w:rFonts w:hint="eastAsia"/>
          <w:b/>
          <w:bCs/>
          <w:sz w:val="28"/>
          <w:szCs w:val="28"/>
        </w:rPr>
        <w:t xml:space="preserve"> </w:t>
      </w:r>
    </w:p>
    <w:p w:rsidR="00941EF4" w:rsidRDefault="00BD07CF">
      <w:r>
        <w:rPr>
          <w:b/>
          <w:bCs/>
          <w:sz w:val="24"/>
          <w:szCs w:val="24"/>
        </w:rPr>
        <w:t>一、单选题</w:t>
      </w:r>
    </w:p>
    <w:p w:rsidR="00941EF4" w:rsidRDefault="00BD07CF">
      <w:pPr>
        <w:spacing w:after="0"/>
      </w:pPr>
      <w:r>
        <w:rPr>
          <w:color w:val="000000"/>
        </w:rPr>
        <w:t>1.</w:t>
      </w:r>
      <w:r>
        <w:rPr>
          <w:color w:val="000000"/>
        </w:rPr>
        <w:t>广场为观察点，学校在北偏西</w:t>
      </w:r>
      <w:r>
        <w:rPr>
          <w:color w:val="000000"/>
        </w:rPr>
        <w:t>30°</w:t>
      </w:r>
      <w:r>
        <w:rPr>
          <w:color w:val="000000"/>
        </w:rPr>
        <w:t>的方向上，下图中正确的是（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             </w:t>
      </w:r>
    </w:p>
    <w:p w:rsidR="00941EF4" w:rsidRDefault="00BD07CF">
      <w:pPr>
        <w:spacing w:after="0"/>
        <w:ind w:left="150"/>
      </w:pPr>
      <w:r>
        <w:rPr>
          <w:color w:val="000000"/>
        </w:rPr>
        <w:t>A. </w:t>
      </w:r>
      <w:r>
        <w:rPr>
          <w:noProof/>
          <w:lang w:eastAsia="zh-CN"/>
        </w:rPr>
        <w:drawing>
          <wp:inline distT="0" distB="0" distL="0" distR="0">
            <wp:extent cx="1031304" cy="983564"/>
            <wp:effectExtent l="0" t="0" r="0" b="0"/>
            <wp:docPr id="1" name="" descr="_x0000_i1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1304" cy="983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noProof/>
          <w:lang w:eastAsia="zh-CN"/>
        </w:rPr>
        <w:drawing>
          <wp:inline distT="0" distB="0" distL="0" distR="0">
            <wp:extent cx="897623" cy="1069505"/>
            <wp:effectExtent l="0" t="0" r="0" b="0"/>
            <wp:docPr id="3" name="" descr="_x0000_i1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7623" cy="106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noProof/>
          <w:lang w:eastAsia="zh-CN"/>
        </w:rPr>
        <w:drawing>
          <wp:inline distT="0" distB="0" distL="0" distR="0">
            <wp:extent cx="945363" cy="1136345"/>
            <wp:effectExtent l="0" t="0" r="0" b="0"/>
            <wp:docPr id="5" name="" descr="_x0000_i1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5363" cy="113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无答案</w:t>
      </w:r>
    </w:p>
    <w:p w:rsidR="00941EF4" w:rsidRDefault="00BD07CF">
      <w:pPr>
        <w:spacing w:after="0"/>
      </w:pPr>
      <w:r>
        <w:rPr>
          <w:color w:val="000000"/>
        </w:rPr>
        <w:t>2.</w:t>
      </w:r>
      <w:r>
        <w:rPr>
          <w:color w:val="000000"/>
        </w:rPr>
        <w:t>学校在小强家的东南面</w:t>
      </w:r>
      <w:r>
        <w:rPr>
          <w:color w:val="000000"/>
        </w:rPr>
        <w:t>450</w:t>
      </w:r>
      <w:r>
        <w:rPr>
          <w:color w:val="000000"/>
        </w:rPr>
        <w:t>米处，小强每分走</w:t>
      </w:r>
      <w:r>
        <w:rPr>
          <w:color w:val="000000"/>
        </w:rPr>
        <w:t>50</w:t>
      </w:r>
      <w:r>
        <w:rPr>
          <w:color w:val="000000"/>
        </w:rPr>
        <w:t>米，向东走了</w:t>
      </w:r>
      <w:r>
        <w:rPr>
          <w:color w:val="000000"/>
        </w:rPr>
        <w:t>9</w:t>
      </w:r>
      <w:r>
        <w:rPr>
          <w:color w:val="000000"/>
        </w:rPr>
        <w:t>分，小强能走到学校吗？</w:t>
      </w:r>
      <w:r>
        <w:rPr>
          <w:color w:val="000000"/>
        </w:rPr>
        <w:t>(    )</w:t>
      </w:r>
      <w:r>
        <w:rPr>
          <w:color w:val="000000"/>
        </w:rPr>
        <w:t>。</w:t>
      </w:r>
      <w:r>
        <w:rPr>
          <w:color w:val="000000"/>
        </w:rPr>
        <w:t xml:space="preserve">            </w:t>
      </w:r>
    </w:p>
    <w:p w:rsidR="00941EF4" w:rsidRDefault="00BD07CF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能</w:t>
      </w:r>
      <w:r>
        <w:rPr>
          <w:color w:val="000000"/>
        </w:rPr>
        <w:t>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不能</w:t>
      </w:r>
      <w:r>
        <w:rPr>
          <w:color w:val="000000"/>
        </w:rPr>
        <w:t>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不能确定</w:t>
      </w:r>
    </w:p>
    <w:p w:rsidR="00BD07CF" w:rsidRDefault="00BD07CF">
      <w:pPr>
        <w:spacing w:after="0"/>
        <w:rPr>
          <w:rFonts w:hint="eastAsia"/>
          <w:noProof/>
          <w:lang w:eastAsia="zh-CN"/>
        </w:rPr>
      </w:pPr>
      <w:r>
        <w:rPr>
          <w:color w:val="000000"/>
        </w:rPr>
        <w:t>3.</w:t>
      </w:r>
      <w:r>
        <w:rPr>
          <w:color w:val="000000"/>
        </w:rPr>
        <w:t>如图，小明家与小红家的方向距离描述正确的是（　　）小明家．</w:t>
      </w:r>
      <w:r>
        <w:rPr>
          <w:color w:val="000000"/>
        </w:rPr>
        <w:t xml:space="preserve"> </w:t>
      </w:r>
    </w:p>
    <w:p w:rsidR="00941EF4" w:rsidRDefault="00BD07CF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642453" cy="783031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2453" cy="78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EF4" w:rsidRDefault="00BD07CF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小明：小红在我家西偏南</w:t>
      </w:r>
      <w:r>
        <w:rPr>
          <w:color w:val="000000"/>
        </w:rPr>
        <w:t>30°</w:t>
      </w:r>
      <w:r>
        <w:rPr>
          <w:color w:val="000000"/>
        </w:rPr>
        <w:t>的方向距离</w:t>
      </w:r>
      <w:r>
        <w:rPr>
          <w:color w:val="000000"/>
        </w:rPr>
        <w:t>400</w:t>
      </w:r>
      <w:r>
        <w:rPr>
          <w:color w:val="000000"/>
        </w:rPr>
        <w:t>米</w:t>
      </w:r>
      <w:r>
        <w:rPr>
          <w:color w:val="000000"/>
        </w:rPr>
        <w:t>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小明：小红在我家南偏西</w:t>
      </w:r>
      <w:r>
        <w:rPr>
          <w:color w:val="000000"/>
        </w:rPr>
        <w:t>30°</w:t>
      </w:r>
      <w:r>
        <w:rPr>
          <w:color w:val="000000"/>
        </w:rPr>
        <w:t>的方向距离</w:t>
      </w:r>
      <w:r>
        <w:rPr>
          <w:color w:val="000000"/>
        </w:rPr>
        <w:t>400</w:t>
      </w:r>
      <w:r>
        <w:rPr>
          <w:color w:val="000000"/>
        </w:rPr>
        <w:t>米</w:t>
      </w:r>
      <w:r>
        <w:br/>
      </w:r>
      <w:r>
        <w:rPr>
          <w:color w:val="000000"/>
        </w:rPr>
        <w:t>C. </w:t>
      </w:r>
      <w:r>
        <w:rPr>
          <w:color w:val="000000"/>
        </w:rPr>
        <w:t>小红：小明在我家南偏北</w:t>
      </w:r>
      <w:r>
        <w:rPr>
          <w:color w:val="000000"/>
        </w:rPr>
        <w:t>30°</w:t>
      </w:r>
      <w:r>
        <w:rPr>
          <w:color w:val="000000"/>
        </w:rPr>
        <w:t>的方向距离</w:t>
      </w:r>
      <w:r>
        <w:rPr>
          <w:color w:val="000000"/>
        </w:rPr>
        <w:t>400</w:t>
      </w:r>
      <w:r>
        <w:rPr>
          <w:color w:val="000000"/>
        </w:rPr>
        <w:t>米</w:t>
      </w:r>
      <w:r>
        <w:rPr>
          <w:color w:val="000000"/>
        </w:rPr>
        <w:t>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小红：小明在我家北偏东</w:t>
      </w:r>
      <w:r>
        <w:rPr>
          <w:color w:val="000000"/>
        </w:rPr>
        <w:t>30°</w:t>
      </w:r>
      <w:r>
        <w:rPr>
          <w:color w:val="000000"/>
        </w:rPr>
        <w:t>的方向距离</w:t>
      </w:r>
      <w:r>
        <w:rPr>
          <w:color w:val="000000"/>
        </w:rPr>
        <w:t>400</w:t>
      </w:r>
      <w:r>
        <w:rPr>
          <w:color w:val="000000"/>
        </w:rPr>
        <w:t>米</w:t>
      </w:r>
    </w:p>
    <w:p w:rsidR="00941EF4" w:rsidRDefault="00BD07CF">
      <w:pPr>
        <w:spacing w:after="0"/>
      </w:pPr>
      <w:r>
        <w:rPr>
          <w:color w:val="000000"/>
        </w:rPr>
        <w:t>4.</w:t>
      </w:r>
      <w:r>
        <w:rPr>
          <w:color w:val="000000"/>
        </w:rPr>
        <w:t>以广场为观察点，学校在北偏西</w:t>
      </w:r>
      <w:r>
        <w:rPr>
          <w:color w:val="000000"/>
        </w:rPr>
        <w:t>30°</w:t>
      </w:r>
      <w:r>
        <w:rPr>
          <w:color w:val="000000"/>
        </w:rPr>
        <w:t>的方向上，下图中正确的是（</w:t>
      </w:r>
      <w:r>
        <w:rPr>
          <w:color w:val="000000"/>
        </w:rPr>
        <w:t xml:space="preserve">   </w:t>
      </w:r>
      <w:r>
        <w:rPr>
          <w:color w:val="000000"/>
        </w:rPr>
        <w:t>）。</w:t>
      </w:r>
      <w:r>
        <w:rPr>
          <w:color w:val="000000"/>
        </w:rPr>
        <w:t xml:space="preserve">            </w:t>
      </w:r>
    </w:p>
    <w:p w:rsidR="00941EF4" w:rsidRDefault="00BD07CF">
      <w:pPr>
        <w:spacing w:after="0"/>
        <w:ind w:left="150"/>
      </w:pPr>
      <w:r>
        <w:rPr>
          <w:color w:val="000000"/>
        </w:rPr>
        <w:t>A. </w:t>
      </w:r>
      <w:r>
        <w:rPr>
          <w:noProof/>
          <w:lang w:eastAsia="zh-CN"/>
        </w:rPr>
        <w:drawing>
          <wp:inline distT="0" distB="0" distL="0" distR="0">
            <wp:extent cx="2186750" cy="1355979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6750" cy="1355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noProof/>
          <w:lang w:eastAsia="zh-CN"/>
        </w:rPr>
        <w:drawing>
          <wp:inline distT="0" distB="0" distL="0" distR="0">
            <wp:extent cx="1766595" cy="1403718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6595" cy="1403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C. </w:t>
      </w:r>
      <w:r>
        <w:rPr>
          <w:noProof/>
          <w:lang w:eastAsia="zh-CN"/>
        </w:rPr>
        <w:drawing>
          <wp:inline distT="0" distB="0" distL="0" distR="0">
            <wp:extent cx="1804784" cy="1413269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4784" cy="1413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EF4" w:rsidRDefault="00BD07CF">
      <w:pPr>
        <w:spacing w:after="0"/>
      </w:pPr>
      <w:r>
        <w:rPr>
          <w:color w:val="000000"/>
        </w:rPr>
        <w:t>5.</w:t>
      </w:r>
      <w:r>
        <w:rPr>
          <w:color w:val="000000"/>
        </w:rPr>
        <w:t>图书馆在剧院的东偏南</w:t>
      </w:r>
      <w:r>
        <w:rPr>
          <w:color w:val="000000"/>
        </w:rPr>
        <w:t>30°</w:t>
      </w:r>
      <w:r>
        <w:rPr>
          <w:color w:val="000000"/>
        </w:rPr>
        <w:t>方向</w:t>
      </w:r>
      <w:r>
        <w:rPr>
          <w:color w:val="000000"/>
        </w:rPr>
        <w:t>500</w:t>
      </w:r>
      <w:r>
        <w:rPr>
          <w:color w:val="000000"/>
        </w:rPr>
        <w:t>米处，那么剧院在图书馆的（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</w:t>
      </w:r>
      <w:r>
        <w:rPr>
          <w:noProof/>
          <w:lang w:eastAsia="zh-CN"/>
        </w:rPr>
        <w:drawing>
          <wp:inline distT="0" distB="0" distL="0" distR="0">
            <wp:extent cx="2081708" cy="1270038"/>
            <wp:effectExtent l="0" t="0" r="0" b="0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1708" cy="1270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EF4" w:rsidRDefault="00BD07CF">
      <w:pPr>
        <w:spacing w:after="0"/>
        <w:ind w:left="150"/>
      </w:pPr>
      <w:r>
        <w:rPr>
          <w:color w:val="000000"/>
        </w:rPr>
        <w:lastRenderedPageBreak/>
        <w:t>A. </w:t>
      </w:r>
      <w:r>
        <w:rPr>
          <w:color w:val="000000"/>
        </w:rPr>
        <w:t>东偏南</w:t>
      </w:r>
      <w:r>
        <w:rPr>
          <w:color w:val="000000"/>
        </w:rPr>
        <w:t>30°</w:t>
      </w:r>
      <w:r>
        <w:rPr>
          <w:color w:val="000000"/>
        </w:rPr>
        <w:t>方向</w:t>
      </w:r>
      <w:r>
        <w:rPr>
          <w:color w:val="000000"/>
        </w:rPr>
        <w:t>500</w:t>
      </w:r>
      <w:r>
        <w:rPr>
          <w:color w:val="000000"/>
        </w:rPr>
        <w:t>米处</w:t>
      </w:r>
      <w:r>
        <w:rPr>
          <w:color w:val="000000"/>
        </w:rPr>
        <w:t>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南偏东</w:t>
      </w:r>
      <w:r>
        <w:rPr>
          <w:color w:val="000000"/>
        </w:rPr>
        <w:t>60°</w:t>
      </w:r>
      <w:r>
        <w:rPr>
          <w:color w:val="000000"/>
        </w:rPr>
        <w:t>方向</w:t>
      </w:r>
      <w:r>
        <w:rPr>
          <w:color w:val="000000"/>
        </w:rPr>
        <w:t>500</w:t>
      </w:r>
      <w:r>
        <w:rPr>
          <w:color w:val="000000"/>
        </w:rPr>
        <w:t>米处</w:t>
      </w:r>
      <w:r>
        <w:br/>
      </w:r>
      <w:r>
        <w:rPr>
          <w:color w:val="000000"/>
        </w:rPr>
        <w:t>C. </w:t>
      </w:r>
      <w:r>
        <w:rPr>
          <w:color w:val="000000"/>
        </w:rPr>
        <w:t>北偏西</w:t>
      </w:r>
      <w:r>
        <w:rPr>
          <w:color w:val="000000"/>
        </w:rPr>
        <w:t>30°</w:t>
      </w:r>
      <w:r>
        <w:rPr>
          <w:color w:val="000000"/>
        </w:rPr>
        <w:t>方向</w:t>
      </w:r>
      <w:r>
        <w:rPr>
          <w:color w:val="000000"/>
        </w:rPr>
        <w:t>50O</w:t>
      </w:r>
      <w:r>
        <w:rPr>
          <w:color w:val="000000"/>
        </w:rPr>
        <w:t>米处</w:t>
      </w:r>
      <w:r>
        <w:rPr>
          <w:color w:val="000000"/>
        </w:rPr>
        <w:t>        </w:t>
      </w:r>
      <w:r>
        <w:rPr>
          <w:color w:val="000000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西偏北</w:t>
      </w:r>
      <w:r>
        <w:rPr>
          <w:color w:val="000000"/>
        </w:rPr>
        <w:t>30°</w:t>
      </w:r>
      <w:r>
        <w:rPr>
          <w:color w:val="000000"/>
        </w:rPr>
        <w:t>方向</w:t>
      </w:r>
      <w:r>
        <w:rPr>
          <w:color w:val="000000"/>
        </w:rPr>
        <w:t>500</w:t>
      </w:r>
      <w:r>
        <w:rPr>
          <w:color w:val="000000"/>
        </w:rPr>
        <w:t>米处</w:t>
      </w:r>
    </w:p>
    <w:p w:rsidR="00941EF4" w:rsidRDefault="00BD07CF">
      <w:pPr>
        <w:spacing w:after="0"/>
      </w:pPr>
      <w:r>
        <w:rPr>
          <w:color w:val="000000"/>
        </w:rPr>
        <w:t>6.</w:t>
      </w:r>
      <w:r>
        <w:rPr>
          <w:color w:val="000000"/>
        </w:rPr>
        <w:t>点</w:t>
      </w:r>
      <w:r>
        <w:rPr>
          <w:color w:val="000000"/>
        </w:rPr>
        <w:t>A</w:t>
      </w:r>
      <w:r>
        <w:rPr>
          <w:color w:val="000000"/>
        </w:rPr>
        <w:t>在点</w:t>
      </w:r>
      <w:r>
        <w:rPr>
          <w:color w:val="000000"/>
        </w:rPr>
        <w:t>C</w:t>
      </w:r>
      <w:r>
        <w:rPr>
          <w:color w:val="000000"/>
        </w:rPr>
        <w:t>的南偏西</w:t>
      </w:r>
      <w:r>
        <w:rPr>
          <w:color w:val="000000"/>
        </w:rPr>
        <w:t>32°</w:t>
      </w:r>
      <w:r>
        <w:rPr>
          <w:color w:val="000000"/>
        </w:rPr>
        <w:t>方向，点</w:t>
      </w:r>
      <w:r>
        <w:rPr>
          <w:color w:val="000000"/>
        </w:rPr>
        <w:t>B</w:t>
      </w:r>
      <w:r>
        <w:rPr>
          <w:color w:val="000000"/>
        </w:rPr>
        <w:t>在点</w:t>
      </w:r>
      <w:r>
        <w:rPr>
          <w:color w:val="000000"/>
        </w:rPr>
        <w:t>C</w:t>
      </w:r>
      <w:r>
        <w:rPr>
          <w:color w:val="000000"/>
        </w:rPr>
        <w:t>的北偏东</w:t>
      </w:r>
      <w:r>
        <w:rPr>
          <w:color w:val="000000"/>
        </w:rPr>
        <w:t>75°</w:t>
      </w:r>
      <w:r>
        <w:rPr>
          <w:color w:val="000000"/>
        </w:rPr>
        <w:t>方向，</w:t>
      </w:r>
      <w:r>
        <w:rPr>
          <w:color w:val="000000"/>
        </w:rPr>
        <w:t>∠BCA</w:t>
      </w:r>
      <w:r>
        <w:rPr>
          <w:color w:val="000000"/>
        </w:rPr>
        <w:t>的度数为（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941EF4" w:rsidRDefault="00BD07CF">
      <w:pPr>
        <w:spacing w:after="0"/>
        <w:ind w:left="150"/>
      </w:pPr>
      <w:r>
        <w:rPr>
          <w:color w:val="000000"/>
        </w:rPr>
        <w:t>A. 75°                                     B. 107°                                     C. 163°                                     D. 137°</w:t>
      </w:r>
    </w:p>
    <w:p w:rsidR="00941EF4" w:rsidRDefault="00BD07CF">
      <w:pPr>
        <w:spacing w:after="0"/>
      </w:pPr>
      <w:r>
        <w:rPr>
          <w:color w:val="000000"/>
        </w:rPr>
        <w:t>7.</w:t>
      </w:r>
      <w:r>
        <w:rPr>
          <w:color w:val="000000"/>
        </w:rPr>
        <w:t>如图，小明家在</w:t>
      </w:r>
      <w:r>
        <w:rPr>
          <w:color w:val="000000"/>
        </w:rPr>
        <w:t>A</w:t>
      </w:r>
      <w:r>
        <w:rPr>
          <w:color w:val="000000"/>
        </w:rPr>
        <w:t>点处</w:t>
      </w:r>
      <w:r>
        <w:rPr>
          <w:color w:val="000000"/>
        </w:rPr>
        <w:t>，那么下面哪句话能准确地表述出小明家的方向？（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br/>
      </w:r>
      <w:r>
        <w:rPr>
          <w:noProof/>
          <w:lang w:eastAsia="zh-CN"/>
        </w:rPr>
        <w:drawing>
          <wp:inline distT="0" distB="0" distL="0" distR="0">
            <wp:extent cx="1499210" cy="926262"/>
            <wp:effectExtent l="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9210" cy="926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①</w:t>
      </w:r>
      <w:r>
        <w:rPr>
          <w:color w:val="000000"/>
        </w:rPr>
        <w:t>小明家在北偏东</w:t>
      </w:r>
      <w:r>
        <w:rPr>
          <w:color w:val="000000"/>
        </w:rPr>
        <w:t>45°</w:t>
      </w:r>
      <w:r>
        <w:rPr>
          <w:color w:val="000000"/>
        </w:rPr>
        <w:t>方向上．</w:t>
      </w:r>
      <w:r>
        <w:br/>
      </w:r>
      <w:r>
        <w:rPr>
          <w:color w:val="000000"/>
        </w:rPr>
        <w:t>②</w:t>
      </w:r>
      <w:r>
        <w:rPr>
          <w:color w:val="000000"/>
        </w:rPr>
        <w:t>小明家在东南方向上．</w:t>
      </w:r>
      <w:r>
        <w:br/>
      </w:r>
      <w:r>
        <w:rPr>
          <w:color w:val="000000"/>
        </w:rPr>
        <w:t>③</w:t>
      </w:r>
      <w:r>
        <w:rPr>
          <w:color w:val="000000"/>
        </w:rPr>
        <w:t>小明家在东偏北</w:t>
      </w:r>
      <w:r>
        <w:rPr>
          <w:color w:val="000000"/>
        </w:rPr>
        <w:t>45°</w:t>
      </w:r>
      <w:r>
        <w:rPr>
          <w:color w:val="000000"/>
        </w:rPr>
        <w:t>方向上．</w:t>
      </w:r>
      <w:r>
        <w:br/>
      </w:r>
      <w:r>
        <w:rPr>
          <w:color w:val="000000"/>
        </w:rPr>
        <w:t>④</w:t>
      </w:r>
      <w:r>
        <w:rPr>
          <w:color w:val="000000"/>
        </w:rPr>
        <w:t>小明家在东北方向上．</w:t>
      </w:r>
      <w:r>
        <w:rPr>
          <w:color w:val="000000"/>
        </w:rPr>
        <w:t xml:space="preserve">            </w:t>
      </w:r>
    </w:p>
    <w:p w:rsidR="00941EF4" w:rsidRDefault="00BD07CF">
      <w:pPr>
        <w:spacing w:after="0"/>
        <w:ind w:left="150"/>
      </w:pPr>
      <w:r>
        <w:rPr>
          <w:color w:val="000000"/>
        </w:rPr>
        <w:t>A. ①②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①②③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②③④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①③④</w:t>
      </w:r>
    </w:p>
    <w:p w:rsidR="00941EF4" w:rsidRDefault="00BD07CF"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二、判断题</w:t>
      </w:r>
    </w:p>
    <w:p w:rsidR="00941EF4" w:rsidRDefault="00BD07CF">
      <w:pPr>
        <w:spacing w:after="0"/>
      </w:pPr>
      <w:r>
        <w:rPr>
          <w:color w:val="000000"/>
        </w:rPr>
        <w:t>8.</w:t>
      </w:r>
      <w:r>
        <w:rPr>
          <w:color w:val="000000"/>
        </w:rPr>
        <w:t>小明在小红的南偏西</w:t>
      </w:r>
      <w:r>
        <w:rPr>
          <w:color w:val="000000"/>
        </w:rPr>
        <w:t>40°</w:t>
      </w:r>
      <w:r>
        <w:rPr>
          <w:color w:val="000000"/>
        </w:rPr>
        <w:t>方向</w:t>
      </w:r>
      <w:r>
        <w:rPr>
          <w:color w:val="000000"/>
        </w:rPr>
        <w:t>500</w:t>
      </w:r>
      <w:r>
        <w:rPr>
          <w:color w:val="000000"/>
        </w:rPr>
        <w:t>米处，则小红在小明的北偏东</w:t>
      </w:r>
      <w:r>
        <w:rPr>
          <w:color w:val="000000"/>
        </w:rPr>
        <w:t>40°</w:t>
      </w:r>
      <w:r>
        <w:rPr>
          <w:color w:val="000000"/>
        </w:rPr>
        <w:t>方向</w:t>
      </w:r>
      <w:r>
        <w:rPr>
          <w:color w:val="000000"/>
        </w:rPr>
        <w:t>500</w:t>
      </w:r>
      <w:r>
        <w:rPr>
          <w:color w:val="000000"/>
        </w:rPr>
        <w:t>米处．（判断对错）</w:t>
      </w:r>
      <w:r>
        <w:rPr>
          <w:color w:val="000000"/>
        </w:rPr>
        <w:t xml:space="preserve">    </w:t>
      </w:r>
    </w:p>
    <w:p w:rsidR="00941EF4" w:rsidRDefault="00BD07CF">
      <w:pPr>
        <w:spacing w:after="0"/>
      </w:pPr>
      <w:r>
        <w:rPr>
          <w:color w:val="000000"/>
        </w:rPr>
        <w:t>9.</w:t>
      </w:r>
      <w:r>
        <w:rPr>
          <w:color w:val="000000"/>
        </w:rPr>
        <w:t>小明沿直线向东走</w:t>
      </w:r>
      <w:r>
        <w:rPr>
          <w:color w:val="000000"/>
        </w:rPr>
        <w:t>100</w:t>
      </w:r>
      <w:r>
        <w:rPr>
          <w:color w:val="000000"/>
        </w:rPr>
        <w:t>米，再向西走</w:t>
      </w:r>
      <w:r>
        <w:rPr>
          <w:color w:val="000000"/>
        </w:rPr>
        <w:t>100</w:t>
      </w:r>
      <w:r>
        <w:rPr>
          <w:color w:val="000000"/>
        </w:rPr>
        <w:t>米，又向南走</w:t>
      </w:r>
      <w:r>
        <w:rPr>
          <w:color w:val="000000"/>
        </w:rPr>
        <w:t>100</w:t>
      </w:r>
      <w:r>
        <w:rPr>
          <w:color w:val="000000"/>
        </w:rPr>
        <w:t>米，这时他在出发点北</w:t>
      </w:r>
      <w:r>
        <w:rPr>
          <w:color w:val="000000"/>
        </w:rPr>
        <w:t>100</w:t>
      </w:r>
      <w:r>
        <w:rPr>
          <w:color w:val="000000"/>
        </w:rPr>
        <w:t>米</w:t>
      </w:r>
      <w:r>
        <w:rPr>
          <w:color w:val="000000"/>
        </w:rPr>
        <w:t>.</w:t>
      </w:r>
    </w:p>
    <w:p w:rsidR="00941EF4" w:rsidRDefault="00941EF4">
      <w:pPr>
        <w:spacing w:after="0"/>
      </w:pPr>
    </w:p>
    <w:p w:rsidR="00BD07CF" w:rsidRDefault="00BD07CF">
      <w:pPr>
        <w:spacing w:after="0"/>
        <w:rPr>
          <w:rFonts w:hint="eastAsia"/>
          <w:noProof/>
          <w:lang w:eastAsia="zh-CN"/>
        </w:rPr>
      </w:pPr>
      <w:r>
        <w:rPr>
          <w:color w:val="000000"/>
        </w:rPr>
        <w:t>10.</w:t>
      </w:r>
      <w:r>
        <w:rPr>
          <w:color w:val="000000"/>
        </w:rPr>
        <w:t>商店在中心广场的南偏西方向上，距离中心广场</w:t>
      </w:r>
      <w:r>
        <w:rPr>
          <w:color w:val="000000"/>
        </w:rPr>
        <w:t>1000m</w:t>
      </w:r>
      <w:r>
        <w:rPr>
          <w:color w:val="000000"/>
        </w:rPr>
        <w:t>。</w:t>
      </w:r>
    </w:p>
    <w:p w:rsidR="00941EF4" w:rsidRDefault="00BD07CF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375080" cy="1098156"/>
            <wp:effectExtent l="0" t="0" r="0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5080" cy="1098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EF4" w:rsidRDefault="00BD07CF">
      <w:pPr>
        <w:spacing w:after="0"/>
      </w:pPr>
      <w:r>
        <w:rPr>
          <w:color w:val="000000"/>
        </w:rPr>
        <w:t>11.</w:t>
      </w:r>
      <w:r>
        <w:rPr>
          <w:color w:val="000000"/>
        </w:rPr>
        <w:t>动物园在学校东偏南</w:t>
      </w:r>
      <w:r>
        <w:rPr>
          <w:color w:val="000000"/>
        </w:rPr>
        <w:t>30°</w:t>
      </w:r>
      <w:r>
        <w:rPr>
          <w:color w:val="000000"/>
        </w:rPr>
        <w:t>方向</w:t>
      </w:r>
      <w:r>
        <w:rPr>
          <w:color w:val="000000"/>
        </w:rPr>
        <w:t>5</w:t>
      </w:r>
      <w:r>
        <w:rPr>
          <w:color w:val="000000"/>
        </w:rPr>
        <w:t>千米处，则学校在动物园西偏北</w:t>
      </w:r>
      <w:r>
        <w:rPr>
          <w:color w:val="000000"/>
        </w:rPr>
        <w:t>30°</w:t>
      </w:r>
      <w:r>
        <w:rPr>
          <w:color w:val="000000"/>
        </w:rPr>
        <w:t>方向</w:t>
      </w:r>
      <w:r>
        <w:rPr>
          <w:color w:val="000000"/>
        </w:rPr>
        <w:t>5</w:t>
      </w:r>
      <w:r>
        <w:rPr>
          <w:color w:val="000000"/>
        </w:rPr>
        <w:t>千米处。</w:t>
      </w:r>
      <w:r>
        <w:rPr>
          <w:color w:val="000000"/>
        </w:rPr>
        <w:t xml:space="preserve">    </w:t>
      </w:r>
    </w:p>
    <w:p w:rsidR="00BD07CF" w:rsidRDefault="00BD07CF">
      <w:pPr>
        <w:spacing w:after="0"/>
        <w:rPr>
          <w:rFonts w:hint="eastAsia"/>
          <w:noProof/>
          <w:lang w:eastAsia="zh-CN"/>
        </w:rPr>
      </w:pPr>
      <w:r>
        <w:rPr>
          <w:color w:val="000000"/>
        </w:rPr>
        <w:t>12.</w:t>
      </w:r>
      <w:r>
        <w:rPr>
          <w:color w:val="000000"/>
        </w:rPr>
        <w:t>广播站在养鱼塘的西偏南</w:t>
      </w:r>
      <w:r>
        <w:rPr>
          <w:color w:val="000000"/>
        </w:rPr>
        <w:t>45°</w:t>
      </w:r>
      <w:r>
        <w:rPr>
          <w:color w:val="000000"/>
        </w:rPr>
        <w:t>方向</w:t>
      </w:r>
      <w:r>
        <w:rPr>
          <w:color w:val="000000"/>
        </w:rPr>
        <w:t>300m</w:t>
      </w:r>
      <w:r>
        <w:rPr>
          <w:color w:val="000000"/>
        </w:rPr>
        <w:t>处。</w:t>
      </w:r>
    </w:p>
    <w:p w:rsidR="00941EF4" w:rsidRDefault="00BD07CF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349081" cy="1728394"/>
            <wp:effectExtent l="0" t="0" r="0" b="0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9081" cy="1728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EF4" w:rsidRDefault="00BD07CF"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三、填空题</w:t>
      </w:r>
    </w:p>
    <w:p w:rsidR="00941EF4" w:rsidRDefault="00BD07CF">
      <w:pPr>
        <w:spacing w:after="0"/>
      </w:pPr>
      <w:r>
        <w:rPr>
          <w:color w:val="000000"/>
        </w:rPr>
        <w:t>13.</w:t>
      </w:r>
      <w:r>
        <w:rPr>
          <w:color w:val="000000"/>
        </w:rPr>
        <w:t>看望老人。</w:t>
      </w:r>
    </w:p>
    <w:p w:rsidR="00941EF4" w:rsidRDefault="00941EF4">
      <w:pPr>
        <w:spacing w:after="0"/>
      </w:pPr>
    </w:p>
    <w:p w:rsidR="00941EF4" w:rsidRDefault="00BD07CF">
      <w:pPr>
        <w:spacing w:after="0"/>
      </w:pPr>
      <w:r>
        <w:rPr>
          <w:noProof/>
          <w:lang w:eastAsia="zh-CN"/>
        </w:rPr>
        <w:lastRenderedPageBreak/>
        <w:drawing>
          <wp:inline distT="0" distB="0" distL="0" distR="0">
            <wp:extent cx="2158098" cy="993115"/>
            <wp:effectExtent l="0" t="0" r="0" b="0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8098" cy="99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EF4" w:rsidRDefault="00BD07CF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）小雨从家向</w:t>
      </w:r>
      <w:r>
        <w:rPr>
          <w:color w:val="000000"/>
        </w:rPr>
        <w:t>________</w:t>
      </w:r>
      <w:r>
        <w:rPr>
          <w:color w:val="000000"/>
        </w:rPr>
        <w:t>走到医院，再向西南走到</w:t>
      </w:r>
      <w:r>
        <w:rPr>
          <w:color w:val="000000"/>
        </w:rPr>
        <w:t>________</w:t>
      </w:r>
      <w:r>
        <w:rPr>
          <w:color w:val="000000"/>
        </w:rPr>
        <w:t>，最后向</w:t>
      </w:r>
      <w:r>
        <w:rPr>
          <w:color w:val="000000"/>
        </w:rPr>
        <w:t>________</w:t>
      </w:r>
      <w:r>
        <w:rPr>
          <w:color w:val="000000"/>
        </w:rPr>
        <w:t>走就到了光荣院。</w:t>
      </w:r>
    </w:p>
    <w:p w:rsidR="00941EF4" w:rsidRDefault="00BD07CF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）小雨从光荣院向</w:t>
      </w:r>
      <w:r>
        <w:rPr>
          <w:color w:val="000000"/>
        </w:rPr>
        <w:t>________</w:t>
      </w:r>
      <w:r>
        <w:rPr>
          <w:color w:val="000000"/>
        </w:rPr>
        <w:t>走到学校，再向</w:t>
      </w:r>
      <w:r>
        <w:rPr>
          <w:color w:val="000000"/>
        </w:rPr>
        <w:t>________</w:t>
      </w:r>
      <w:r>
        <w:rPr>
          <w:color w:val="000000"/>
        </w:rPr>
        <w:t>走到超市，再向</w:t>
      </w:r>
      <w:r>
        <w:rPr>
          <w:color w:val="000000"/>
        </w:rPr>
        <w:t>________</w:t>
      </w:r>
      <w:r>
        <w:rPr>
          <w:color w:val="000000"/>
        </w:rPr>
        <w:t>走到</w:t>
      </w:r>
      <w:r>
        <w:rPr>
          <w:color w:val="000000"/>
        </w:rPr>
        <w:t>________</w:t>
      </w:r>
      <w:r>
        <w:rPr>
          <w:color w:val="000000"/>
        </w:rPr>
        <w:t>，最后向</w:t>
      </w:r>
      <w:r>
        <w:rPr>
          <w:color w:val="000000"/>
        </w:rPr>
        <w:t>________</w:t>
      </w:r>
      <w:r>
        <w:rPr>
          <w:color w:val="000000"/>
        </w:rPr>
        <w:t>走到公园。</w:t>
      </w:r>
    </w:p>
    <w:p w:rsidR="00941EF4" w:rsidRDefault="00941EF4">
      <w:pPr>
        <w:spacing w:after="0"/>
      </w:pPr>
    </w:p>
    <w:p w:rsidR="00941EF4" w:rsidRDefault="00BD07CF">
      <w:pPr>
        <w:spacing w:after="0"/>
      </w:pPr>
      <w:r>
        <w:rPr>
          <w:color w:val="000000"/>
        </w:rPr>
        <w:t>14.</w:t>
      </w:r>
      <w:r>
        <w:rPr>
          <w:color w:val="000000"/>
        </w:rPr>
        <w:t>看图辨方向．</w:t>
      </w:r>
    </w:p>
    <w:p w:rsidR="00941EF4" w:rsidRDefault="00BD07CF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253590" cy="2234502"/>
            <wp:effectExtent l="0" t="0" r="0" b="0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3590" cy="2234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EF4" w:rsidRDefault="00BD07CF">
      <w:pPr>
        <w:spacing w:after="0"/>
        <w:rPr>
          <w:rFonts w:hint="eastAsia"/>
          <w:lang w:eastAsia="zh-CN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）学校在小明家</w:t>
      </w:r>
      <w:r>
        <w:rPr>
          <w:color w:val="000000"/>
        </w:rPr>
        <w:t>________</w:t>
      </w:r>
      <w:r>
        <w:rPr>
          <w:color w:val="000000"/>
        </w:rPr>
        <w:t>偏</w:t>
      </w:r>
      <w:r>
        <w:rPr>
          <w:color w:val="000000"/>
        </w:rPr>
        <w:t>________</w:t>
      </w:r>
      <w:r>
        <w:rPr>
          <w:color w:val="000000"/>
        </w:rPr>
        <w:t>的方向上，距离</w:t>
      </w:r>
      <w:r>
        <w:rPr>
          <w:color w:val="000000"/>
        </w:rPr>
        <w:t>________</w:t>
      </w:r>
      <w:r>
        <w:rPr>
          <w:color w:val="000000"/>
        </w:rPr>
        <w:t>米．</w:t>
      </w:r>
    </w:p>
    <w:p w:rsidR="00941EF4" w:rsidRDefault="00BD07CF">
      <w:pPr>
        <w:spacing w:after="0"/>
        <w:rPr>
          <w:rFonts w:hint="eastAsia"/>
          <w:lang w:eastAsia="zh-CN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）书店在小明家</w:t>
      </w:r>
      <w:r>
        <w:rPr>
          <w:color w:val="000000"/>
        </w:rPr>
        <w:t>________</w:t>
      </w:r>
      <w:r>
        <w:rPr>
          <w:color w:val="000000"/>
        </w:rPr>
        <w:t>偏</w:t>
      </w:r>
      <w:r>
        <w:rPr>
          <w:color w:val="000000"/>
        </w:rPr>
        <w:t>________</w:t>
      </w:r>
      <w:r>
        <w:rPr>
          <w:color w:val="000000"/>
        </w:rPr>
        <w:t>的方向上，距离</w:t>
      </w:r>
      <w:r>
        <w:rPr>
          <w:color w:val="000000"/>
        </w:rPr>
        <w:t>________</w:t>
      </w:r>
      <w:r>
        <w:rPr>
          <w:color w:val="000000"/>
        </w:rPr>
        <w:t>米．</w:t>
      </w:r>
    </w:p>
    <w:p w:rsidR="00941EF4" w:rsidRDefault="00BD07CF">
      <w:pPr>
        <w:spacing w:after="0"/>
        <w:rPr>
          <w:rFonts w:hint="eastAsia"/>
          <w:lang w:eastAsia="zh-CN"/>
        </w:rPr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）邮局在小明家</w:t>
      </w:r>
      <w:r>
        <w:rPr>
          <w:color w:val="000000"/>
        </w:rPr>
        <w:t>___</w:t>
      </w:r>
      <w:r>
        <w:rPr>
          <w:color w:val="000000"/>
        </w:rPr>
        <w:t>_____</w:t>
      </w:r>
      <w:r>
        <w:rPr>
          <w:color w:val="000000"/>
        </w:rPr>
        <w:t>偏</w:t>
      </w:r>
      <w:r>
        <w:rPr>
          <w:color w:val="000000"/>
        </w:rPr>
        <w:t>________</w:t>
      </w:r>
      <w:r>
        <w:rPr>
          <w:color w:val="000000"/>
        </w:rPr>
        <w:t>的方向上，距离</w:t>
      </w:r>
      <w:r>
        <w:rPr>
          <w:color w:val="000000"/>
        </w:rPr>
        <w:t>________</w:t>
      </w:r>
      <w:r>
        <w:rPr>
          <w:color w:val="000000"/>
        </w:rPr>
        <w:t>米．</w:t>
      </w:r>
    </w:p>
    <w:p w:rsidR="00941EF4" w:rsidRDefault="00BD07CF">
      <w:pPr>
        <w:spacing w:after="0"/>
        <w:rPr>
          <w:rFonts w:hint="eastAsia"/>
          <w:lang w:eastAsia="zh-CN"/>
        </w:rPr>
      </w:pP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）游泳馆在小明家</w:t>
      </w:r>
      <w:r>
        <w:rPr>
          <w:color w:val="000000"/>
        </w:rPr>
        <w:t>________</w:t>
      </w:r>
      <w:r>
        <w:rPr>
          <w:color w:val="000000"/>
        </w:rPr>
        <w:t>偏</w:t>
      </w:r>
      <w:r>
        <w:rPr>
          <w:color w:val="000000"/>
        </w:rPr>
        <w:t>________</w:t>
      </w:r>
      <w:r>
        <w:rPr>
          <w:color w:val="000000"/>
        </w:rPr>
        <w:t>的方向上，距离是</w:t>
      </w:r>
      <w:r>
        <w:rPr>
          <w:color w:val="000000"/>
        </w:rPr>
        <w:t>________</w:t>
      </w:r>
      <w:r>
        <w:rPr>
          <w:color w:val="000000"/>
        </w:rPr>
        <w:t>米．</w:t>
      </w:r>
    </w:p>
    <w:p w:rsidR="00941EF4" w:rsidRDefault="00BD07CF">
      <w:pPr>
        <w:spacing w:after="0"/>
      </w:pPr>
      <w:r>
        <w:rPr>
          <w:color w:val="000000"/>
        </w:rPr>
        <w:t>15.</w:t>
      </w:r>
      <w:r>
        <w:rPr>
          <w:color w:val="000000"/>
        </w:rPr>
        <w:t>我住在淘气楼上，淘气住在丁丁楼上，丁丁住</w:t>
      </w:r>
      <w:r>
        <w:rPr>
          <w:color w:val="000000"/>
        </w:rPr>
        <w:t>2</w:t>
      </w:r>
      <w:r>
        <w:rPr>
          <w:color w:val="000000"/>
        </w:rPr>
        <w:t>楼，我家住</w:t>
      </w:r>
      <w:r>
        <w:rPr>
          <w:color w:val="000000"/>
        </w:rPr>
        <w:t>________</w:t>
      </w:r>
      <w:r>
        <w:rPr>
          <w:color w:val="000000"/>
        </w:rPr>
        <w:t>楼。</w:t>
      </w:r>
      <w:r>
        <w:rPr>
          <w:color w:val="000000"/>
        </w:rPr>
        <w:t xml:space="preserve">    </w:t>
      </w:r>
    </w:p>
    <w:p w:rsidR="00941EF4" w:rsidRDefault="00BD07CF">
      <w:pPr>
        <w:spacing w:after="0"/>
      </w:pPr>
      <w:r>
        <w:rPr>
          <w:color w:val="000000"/>
        </w:rPr>
        <w:t>16.</w:t>
      </w:r>
      <w:r>
        <w:rPr>
          <w:color w:val="000000"/>
        </w:rPr>
        <w:t>某城市中心广场的四周道路如图。以中心广场为观测点，填一填。</w:t>
      </w:r>
      <w:r>
        <w:br/>
      </w:r>
      <w:r>
        <w:rPr>
          <w:noProof/>
          <w:lang w:eastAsia="zh-CN"/>
        </w:rPr>
        <w:drawing>
          <wp:inline distT="0" distB="0" distL="0" distR="0">
            <wp:extent cx="2339543" cy="2196300"/>
            <wp:effectExtent l="0" t="0" r="0" b="0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9543" cy="219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商店的位置是</w:t>
      </w:r>
      <w:r>
        <w:rPr>
          <w:color w:val="000000"/>
        </w:rPr>
        <w:t>________</w:t>
      </w:r>
      <w:r>
        <w:rPr>
          <w:color w:val="000000"/>
        </w:rPr>
        <w:t>偏</w:t>
      </w:r>
      <w:r>
        <w:rPr>
          <w:color w:val="000000"/>
        </w:rPr>
        <w:t>________</w:t>
      </w:r>
      <w:r>
        <w:rPr>
          <w:color w:val="000000"/>
        </w:rPr>
        <w:t>，距离中心广场</w:t>
      </w:r>
      <w:r>
        <w:rPr>
          <w:color w:val="000000"/>
        </w:rPr>
        <w:t>________km</w:t>
      </w:r>
      <w:r>
        <w:rPr>
          <w:color w:val="000000"/>
        </w:rPr>
        <w:t>。学校的位置是</w:t>
      </w:r>
      <w:r>
        <w:rPr>
          <w:color w:val="000000"/>
        </w:rPr>
        <w:t>________</w:t>
      </w:r>
      <w:r>
        <w:rPr>
          <w:color w:val="000000"/>
        </w:rPr>
        <w:t>偏</w:t>
      </w:r>
      <w:r>
        <w:rPr>
          <w:color w:val="000000"/>
        </w:rPr>
        <w:t>________</w:t>
      </w:r>
      <w:r>
        <w:rPr>
          <w:color w:val="000000"/>
        </w:rPr>
        <w:t>，距离中心广场</w:t>
      </w:r>
      <w:r>
        <w:rPr>
          <w:color w:val="000000"/>
        </w:rPr>
        <w:t>________km</w:t>
      </w:r>
      <w:r>
        <w:rPr>
          <w:color w:val="000000"/>
        </w:rPr>
        <w:t>。音乐厅的位置是</w:t>
      </w:r>
      <w:r>
        <w:rPr>
          <w:color w:val="000000"/>
        </w:rPr>
        <w:t>________</w:t>
      </w:r>
      <w:r>
        <w:rPr>
          <w:color w:val="000000"/>
        </w:rPr>
        <w:t>偏</w:t>
      </w:r>
      <w:r>
        <w:rPr>
          <w:color w:val="000000"/>
        </w:rPr>
        <w:t>________</w:t>
      </w:r>
      <w:r>
        <w:rPr>
          <w:color w:val="000000"/>
        </w:rPr>
        <w:t>，距离中心广场个</w:t>
      </w:r>
      <w:r>
        <w:rPr>
          <w:color w:val="000000"/>
        </w:rPr>
        <w:t>________km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941EF4" w:rsidRDefault="00BD07CF">
      <w:pPr>
        <w:spacing w:after="0"/>
      </w:pPr>
      <w:r>
        <w:rPr>
          <w:color w:val="000000"/>
        </w:rPr>
        <w:lastRenderedPageBreak/>
        <w:t>17.</w:t>
      </w:r>
      <w:r>
        <w:rPr>
          <w:color w:val="000000"/>
        </w:rPr>
        <w:t>小红家、小芳家、学校在同一条笔直的公路边，小红家距学校</w:t>
      </w:r>
      <w:r>
        <w:rPr>
          <w:color w:val="000000"/>
        </w:rPr>
        <w:t>600</w:t>
      </w:r>
      <w:r>
        <w:rPr>
          <w:color w:val="000000"/>
        </w:rPr>
        <w:t>米．小芳家距学校</w:t>
      </w:r>
      <w:r>
        <w:rPr>
          <w:color w:val="000000"/>
        </w:rPr>
        <w:t>800</w:t>
      </w:r>
      <w:r>
        <w:rPr>
          <w:color w:val="000000"/>
        </w:rPr>
        <w:t>米，那么小红家距小芳家</w:t>
      </w:r>
      <w:r>
        <w:rPr>
          <w:color w:val="000000"/>
        </w:rPr>
        <w:t>________</w:t>
      </w:r>
      <w:r>
        <w:rPr>
          <w:color w:val="000000"/>
        </w:rPr>
        <w:t>．</w:t>
      </w:r>
      <w:r>
        <w:rPr>
          <w:color w:val="000000"/>
        </w:rPr>
        <w:t xml:space="preserve">    </w:t>
      </w:r>
    </w:p>
    <w:p w:rsidR="00941EF4" w:rsidRDefault="00BD07CF">
      <w:pPr>
        <w:spacing w:after="0"/>
      </w:pPr>
      <w:r>
        <w:rPr>
          <w:color w:val="000000"/>
        </w:rPr>
        <w:t>18.</w:t>
      </w:r>
      <w:r>
        <w:rPr>
          <w:color w:val="000000"/>
        </w:rPr>
        <w:t>学校在家的东偏南</w:t>
      </w:r>
      <w:r>
        <w:rPr>
          <w:color w:val="000000"/>
        </w:rPr>
        <w:t>30°</w:t>
      </w:r>
      <w:r>
        <w:rPr>
          <w:color w:val="000000"/>
        </w:rPr>
        <w:t>的方向上，距离是</w:t>
      </w:r>
      <w:r>
        <w:rPr>
          <w:color w:val="000000"/>
        </w:rPr>
        <w:t>1000</w:t>
      </w:r>
      <w:r>
        <w:rPr>
          <w:color w:val="000000"/>
        </w:rPr>
        <w:t>米，那么家在学校的</w:t>
      </w:r>
      <w:r>
        <w:rPr>
          <w:color w:val="000000"/>
        </w:rPr>
        <w:t>________</w:t>
      </w:r>
      <w:r>
        <w:rPr>
          <w:color w:val="000000"/>
        </w:rPr>
        <w:t>的方向上，距离是</w:t>
      </w:r>
      <w:r>
        <w:rPr>
          <w:color w:val="000000"/>
        </w:rPr>
        <w:t>________</w:t>
      </w:r>
      <w:r>
        <w:rPr>
          <w:color w:val="000000"/>
        </w:rPr>
        <w:t>米。</w:t>
      </w:r>
      <w:r>
        <w:rPr>
          <w:color w:val="000000"/>
        </w:rPr>
        <w:t xml:space="preserve">    </w:t>
      </w:r>
    </w:p>
    <w:p w:rsidR="00941EF4" w:rsidRDefault="00BD07CF">
      <w:pPr>
        <w:spacing w:after="0"/>
      </w:pPr>
      <w:r>
        <w:rPr>
          <w:color w:val="000000"/>
        </w:rPr>
        <w:t>19.</w:t>
      </w:r>
      <w:r>
        <w:rPr>
          <w:color w:val="000000"/>
        </w:rPr>
        <w:t>体育馆在学校的</w:t>
      </w:r>
      <w:r>
        <w:rPr>
          <w:color w:val="000000"/>
        </w:rPr>
        <w:t>________</w:t>
      </w:r>
      <w:r>
        <w:rPr>
          <w:color w:val="000000"/>
        </w:rPr>
        <w:t>偏</w:t>
      </w:r>
      <w:r>
        <w:rPr>
          <w:color w:val="000000"/>
        </w:rPr>
        <w:t>________  ________°</w:t>
      </w:r>
      <w:r>
        <w:rPr>
          <w:color w:val="000000"/>
        </w:rPr>
        <w:t>方向</w:t>
      </w:r>
      <w:r>
        <w:rPr>
          <w:color w:val="000000"/>
        </w:rPr>
        <w:t>________</w:t>
      </w:r>
      <w:r>
        <w:rPr>
          <w:color w:val="000000"/>
        </w:rPr>
        <w:t>米处。</w:t>
      </w:r>
      <w:r>
        <w:br/>
      </w:r>
      <w:r>
        <w:rPr>
          <w:noProof/>
          <w:lang w:eastAsia="zh-CN"/>
        </w:rPr>
        <w:drawing>
          <wp:inline distT="0" distB="0" distL="0" distR="0">
            <wp:extent cx="2043519" cy="1804784"/>
            <wp:effectExtent l="0" t="0" r="0" b="0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3519" cy="1804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EF4" w:rsidRDefault="00BD07CF">
      <w:pPr>
        <w:spacing w:after="0"/>
      </w:pPr>
      <w:r>
        <w:rPr>
          <w:color w:val="000000"/>
        </w:rPr>
        <w:t>20.</w:t>
      </w:r>
      <w:r>
        <w:rPr>
          <w:color w:val="000000"/>
        </w:rPr>
        <w:t>填一填。</w:t>
      </w:r>
      <w:r>
        <w:br/>
      </w:r>
      <w:r>
        <w:rPr>
          <w:noProof/>
          <w:lang w:eastAsia="zh-CN"/>
        </w:rPr>
        <w:drawing>
          <wp:inline distT="0" distB="0" distL="0" distR="0">
            <wp:extent cx="3475888" cy="2291791"/>
            <wp:effectExtent l="0" t="0" r="0" b="0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5888" cy="2291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 xml:space="preserve">①       </w:t>
      </w:r>
      <w:r>
        <w:rPr>
          <w:color w:val="000000"/>
        </w:rPr>
        <w:t>市政府在广场</w:t>
      </w:r>
      <w:r>
        <w:rPr>
          <w:color w:val="000000"/>
        </w:rPr>
        <w:t>__</w:t>
      </w:r>
      <w:r>
        <w:rPr>
          <w:color w:val="000000"/>
        </w:rPr>
        <w:t>______</w:t>
      </w:r>
      <w:r>
        <w:rPr>
          <w:color w:val="000000"/>
        </w:rPr>
        <w:t>方向上，距离是</w:t>
      </w:r>
      <w:r>
        <w:rPr>
          <w:color w:val="000000"/>
        </w:rPr>
        <w:t>________</w:t>
      </w:r>
      <w:r>
        <w:rPr>
          <w:color w:val="000000"/>
        </w:rPr>
        <w:t>米。</w:t>
      </w:r>
      <w:r>
        <w:br/>
      </w:r>
      <w:r>
        <w:rPr>
          <w:color w:val="000000"/>
        </w:rPr>
        <w:t xml:space="preserve">②       </w:t>
      </w:r>
      <w:r>
        <w:rPr>
          <w:color w:val="000000"/>
        </w:rPr>
        <w:t>工人文化宫在广场</w:t>
      </w:r>
      <w:r>
        <w:rPr>
          <w:color w:val="000000"/>
        </w:rPr>
        <w:t>________</w:t>
      </w:r>
      <w:r>
        <w:rPr>
          <w:color w:val="000000"/>
        </w:rPr>
        <w:t>偏</w:t>
      </w:r>
      <w:r>
        <w:rPr>
          <w:color w:val="000000"/>
        </w:rPr>
        <w:t xml:space="preserve">  ________</w:t>
      </w:r>
      <w:r>
        <w:rPr>
          <w:color w:val="000000"/>
        </w:rPr>
        <w:t>方向上，距离是</w:t>
      </w:r>
      <w:r>
        <w:rPr>
          <w:color w:val="000000"/>
        </w:rPr>
        <w:t>________</w:t>
      </w:r>
      <w:r>
        <w:rPr>
          <w:color w:val="000000"/>
        </w:rPr>
        <w:t>米。</w:t>
      </w:r>
      <w:r>
        <w:br/>
      </w:r>
      <w:r>
        <w:rPr>
          <w:color w:val="000000"/>
        </w:rPr>
        <w:t xml:space="preserve">③       </w:t>
      </w:r>
      <w:r>
        <w:rPr>
          <w:color w:val="000000"/>
        </w:rPr>
        <w:t>电信大楼在广场</w:t>
      </w:r>
      <w:r>
        <w:rPr>
          <w:color w:val="000000"/>
        </w:rPr>
        <w:t>________</w:t>
      </w:r>
      <w:r>
        <w:rPr>
          <w:color w:val="000000"/>
        </w:rPr>
        <w:t>偏</w:t>
      </w:r>
      <w:r>
        <w:rPr>
          <w:color w:val="000000"/>
        </w:rPr>
        <w:t xml:space="preserve"> ________</w:t>
      </w:r>
      <w:r>
        <w:rPr>
          <w:color w:val="000000"/>
        </w:rPr>
        <w:t>方向上，距离是</w:t>
      </w:r>
      <w:r>
        <w:rPr>
          <w:color w:val="000000"/>
        </w:rPr>
        <w:t>________</w:t>
      </w:r>
      <w:r>
        <w:rPr>
          <w:color w:val="000000"/>
        </w:rPr>
        <w:t>米。</w:t>
      </w:r>
      <w:r>
        <w:rPr>
          <w:color w:val="000000"/>
        </w:rPr>
        <w:t xml:space="preserve">    </w:t>
      </w:r>
    </w:p>
    <w:p w:rsidR="00941EF4" w:rsidRDefault="00BD07CF"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四、解答题</w:t>
      </w:r>
    </w:p>
    <w:p w:rsidR="00941EF4" w:rsidRDefault="00BD07CF">
      <w:pPr>
        <w:spacing w:after="0"/>
      </w:pPr>
      <w:r>
        <w:rPr>
          <w:color w:val="000000"/>
        </w:rPr>
        <w:t>21.</w:t>
      </w:r>
      <w:r>
        <w:rPr>
          <w:color w:val="000000"/>
        </w:rPr>
        <w:t>一小区西边</w:t>
      </w:r>
      <w:r>
        <w:rPr>
          <w:color w:val="000000"/>
        </w:rPr>
        <w:t>30</w:t>
      </w:r>
      <w:r>
        <w:rPr>
          <w:color w:val="000000"/>
        </w:rPr>
        <w:t>米是一所幼儿园，东边</w:t>
      </w:r>
      <w:r>
        <w:rPr>
          <w:color w:val="000000"/>
        </w:rPr>
        <w:t>80</w:t>
      </w:r>
      <w:r>
        <w:rPr>
          <w:color w:val="000000"/>
        </w:rPr>
        <w:t>米是一医院，北面</w:t>
      </w:r>
      <w:r>
        <w:rPr>
          <w:color w:val="000000"/>
        </w:rPr>
        <w:t>50</w:t>
      </w:r>
      <w:r>
        <w:rPr>
          <w:color w:val="000000"/>
        </w:rPr>
        <w:t>米的地方一个超市，南面</w:t>
      </w:r>
      <w:r>
        <w:rPr>
          <w:color w:val="000000"/>
        </w:rPr>
        <w:t>40</w:t>
      </w:r>
      <w:r>
        <w:rPr>
          <w:color w:val="000000"/>
        </w:rPr>
        <w:t>米的地方是一家银行，标出小区、幼儿、医院、超市、银行的位置。</w:t>
      </w:r>
    </w:p>
    <w:p w:rsidR="00941EF4" w:rsidRDefault="00941EF4">
      <w:pPr>
        <w:spacing w:after="0"/>
      </w:pPr>
    </w:p>
    <w:p w:rsidR="00941EF4" w:rsidRDefault="00BD07CF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257425" cy="1643160"/>
            <wp:effectExtent l="19050" t="0" r="9525" b="0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8024" cy="1643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EF4" w:rsidRDefault="00BD07CF">
      <w:pPr>
        <w:spacing w:after="0"/>
      </w:pPr>
      <w:r>
        <w:rPr>
          <w:color w:val="000000"/>
        </w:rPr>
        <w:lastRenderedPageBreak/>
        <w:t>22.</w:t>
      </w:r>
      <w:r>
        <w:rPr>
          <w:color w:val="000000"/>
        </w:rPr>
        <w:t>小明从实验小学到文化馆，</w:t>
      </w:r>
      <w:r>
        <w:rPr>
          <w:color w:val="000000"/>
        </w:rPr>
        <w:t xml:space="preserve"> </w:t>
      </w:r>
      <w:r>
        <w:rPr>
          <w:color w:val="000000"/>
        </w:rPr>
        <w:t>要向东走几格，</w:t>
      </w:r>
      <w:r>
        <w:rPr>
          <w:color w:val="000000"/>
        </w:rPr>
        <w:t xml:space="preserve"> </w:t>
      </w:r>
      <w:r>
        <w:rPr>
          <w:color w:val="000000"/>
        </w:rPr>
        <w:t>再向北走几格？</w:t>
      </w:r>
      <w:r>
        <w:br/>
      </w:r>
      <w:r>
        <w:rPr>
          <w:noProof/>
          <w:lang w:eastAsia="zh-CN"/>
        </w:rPr>
        <w:drawing>
          <wp:inline distT="0" distB="0" distL="0" distR="0">
            <wp:extent cx="5280673" cy="2559164"/>
            <wp:effectExtent l="0" t="0" r="0" b="0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80673" cy="2559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EF4" w:rsidRDefault="00BD07CF">
      <w:r>
        <w:rPr>
          <w:b/>
          <w:bCs/>
          <w:sz w:val="24"/>
          <w:szCs w:val="24"/>
        </w:rPr>
        <w:t>五、作图题</w:t>
      </w:r>
    </w:p>
    <w:p w:rsidR="00941EF4" w:rsidRDefault="00BD07CF">
      <w:pPr>
        <w:spacing w:after="0"/>
      </w:pPr>
      <w:r>
        <w:rPr>
          <w:color w:val="000000"/>
        </w:rPr>
        <w:t>23.</w:t>
      </w:r>
      <w:r>
        <w:rPr>
          <w:color w:val="000000"/>
        </w:rPr>
        <w:t>画出夜晚路灯下小树的影子．</w:t>
      </w:r>
      <w:r>
        <w:br/>
      </w:r>
      <w:r>
        <w:rPr>
          <w:noProof/>
          <w:lang w:eastAsia="zh-CN"/>
        </w:rPr>
        <w:drawing>
          <wp:inline distT="0" distB="0" distL="0" distR="0">
            <wp:extent cx="4593133" cy="1002665"/>
            <wp:effectExtent l="0" t="0" r="0" b="0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93133" cy="1002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EF4" w:rsidRDefault="00BD07CF"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六、综合题</w:t>
      </w:r>
    </w:p>
    <w:p w:rsidR="00941EF4" w:rsidRDefault="00BD07CF">
      <w:pPr>
        <w:spacing w:after="0"/>
      </w:pPr>
      <w:r>
        <w:rPr>
          <w:color w:val="000000"/>
        </w:rPr>
        <w:t>24.</w:t>
      </w:r>
      <w:r>
        <w:rPr>
          <w:color w:val="000000"/>
        </w:rPr>
        <w:t>某文化宫广场周围环境如图所示：</w:t>
      </w:r>
      <w:r>
        <w:br/>
      </w:r>
      <w:r>
        <w:rPr>
          <w:noProof/>
          <w:lang w:eastAsia="zh-CN"/>
        </w:rPr>
        <w:drawing>
          <wp:inline distT="0" distB="0" distL="0" distR="0">
            <wp:extent cx="2645105" cy="1508760"/>
            <wp:effectExtent l="0" t="0" r="0" b="0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5105" cy="150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EF4" w:rsidRDefault="00BD07CF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）文化宫东面</w:t>
      </w:r>
      <w:r>
        <w:rPr>
          <w:color w:val="000000"/>
        </w:rPr>
        <w:t>400</w:t>
      </w:r>
      <w:r>
        <w:rPr>
          <w:color w:val="000000"/>
        </w:rPr>
        <w:t>米处，有一条商业街与人民路互相垂直．在图中画直线表示这条街，并标上：商业街．</w:t>
      </w:r>
      <w:r>
        <w:rPr>
          <w:color w:val="000000"/>
        </w:rPr>
        <w:t xml:space="preserve">    </w:t>
      </w:r>
    </w:p>
    <w:p w:rsidR="00941EF4" w:rsidRDefault="00BD07CF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）体育馆在文化宫</w:t>
      </w:r>
      <w:r>
        <w:rPr>
          <w:color w:val="000000"/>
        </w:rPr>
        <w:t>________</w:t>
      </w:r>
      <w:r>
        <w:rPr>
          <w:color w:val="000000"/>
        </w:rPr>
        <w:t>偏</w:t>
      </w:r>
      <w:r>
        <w:rPr>
          <w:color w:val="000000"/>
        </w:rPr>
        <w:t>________ 45°________</w:t>
      </w:r>
      <w:r>
        <w:rPr>
          <w:color w:val="000000"/>
        </w:rPr>
        <w:t>米处．</w:t>
      </w:r>
      <w:r>
        <w:rPr>
          <w:color w:val="000000"/>
        </w:rPr>
        <w:t xml:space="preserve">    </w:t>
      </w:r>
    </w:p>
    <w:p w:rsidR="00941EF4" w:rsidRDefault="00BD07CF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）李小明以</w:t>
      </w:r>
      <w:r>
        <w:rPr>
          <w:color w:val="000000"/>
        </w:rPr>
        <w:t>60</w:t>
      </w:r>
      <w:r>
        <w:rPr>
          <w:color w:val="000000"/>
        </w:rPr>
        <w:t>米</w:t>
      </w:r>
      <w:r>
        <w:rPr>
          <w:color w:val="000000"/>
        </w:rPr>
        <w:t>/</w:t>
      </w:r>
      <w:r>
        <w:rPr>
          <w:color w:val="000000"/>
        </w:rPr>
        <w:t>分的速度从学校沿着人民路向东走，</w:t>
      </w:r>
      <w:r>
        <w:rPr>
          <w:color w:val="000000"/>
        </w:rPr>
        <w:t>3</w:t>
      </w:r>
      <w:r>
        <w:rPr>
          <w:color w:val="000000"/>
        </w:rPr>
        <w:t>分钟后他在文化宫</w:t>
      </w:r>
      <w:r>
        <w:rPr>
          <w:color w:val="000000"/>
        </w:rPr>
        <w:t>________</w:t>
      </w:r>
      <w:r>
        <w:rPr>
          <w:color w:val="000000"/>
        </w:rPr>
        <w:t>面</w:t>
      </w:r>
      <w:r>
        <w:rPr>
          <w:color w:val="000000"/>
        </w:rPr>
        <w:t>________</w:t>
      </w:r>
      <w:r>
        <w:rPr>
          <w:color w:val="000000"/>
        </w:rPr>
        <w:t>米处．</w:t>
      </w:r>
      <w:r>
        <w:rPr>
          <w:color w:val="000000"/>
        </w:rPr>
        <w:t xml:space="preserve">    </w:t>
      </w:r>
    </w:p>
    <w:p w:rsidR="00941EF4" w:rsidRDefault="00BD07CF">
      <w:pPr>
        <w:spacing w:after="0"/>
      </w:pPr>
      <w:r>
        <w:rPr>
          <w:color w:val="000000"/>
        </w:rPr>
        <w:t>25.</w:t>
      </w:r>
      <w:r>
        <w:rPr>
          <w:color w:val="000000"/>
        </w:rPr>
        <w:t>解答</w:t>
      </w:r>
      <w:r>
        <w:rPr>
          <w:color w:val="000000"/>
        </w:rPr>
        <w:t xml:space="preserve">  </w:t>
      </w:r>
      <w:r>
        <w:br/>
      </w:r>
      <w:r>
        <w:rPr>
          <w:noProof/>
          <w:lang w:eastAsia="zh-CN"/>
        </w:rPr>
        <w:drawing>
          <wp:inline distT="0" distB="0" distL="0" distR="0">
            <wp:extent cx="4020185" cy="1355979"/>
            <wp:effectExtent l="0" t="0" r="0" b="0"/>
            <wp:docPr id="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0185" cy="1355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EF4" w:rsidRDefault="00BD07CF">
      <w:pPr>
        <w:spacing w:after="0"/>
      </w:pPr>
      <w:r>
        <w:rPr>
          <w:color w:val="000000"/>
        </w:rPr>
        <w:lastRenderedPageBreak/>
        <w:t>（</w:t>
      </w:r>
      <w:r>
        <w:rPr>
          <w:color w:val="000000"/>
        </w:rPr>
        <w:t>1</w:t>
      </w:r>
      <w:r>
        <w:rPr>
          <w:color w:val="000000"/>
        </w:rPr>
        <w:t>）邮电局在学校北偏西</w:t>
      </w:r>
      <w:r>
        <w:rPr>
          <w:color w:val="000000"/>
        </w:rPr>
        <w:t>30</w:t>
      </w:r>
      <w:r>
        <w:rPr>
          <w:color w:val="000000"/>
        </w:rPr>
        <w:t>度方向</w:t>
      </w:r>
      <w:r>
        <w:rPr>
          <w:color w:val="000000"/>
        </w:rPr>
        <w:t>800</w:t>
      </w:r>
      <w:r>
        <w:rPr>
          <w:color w:val="000000"/>
        </w:rPr>
        <w:t>米处，请标出它的位置．</w:t>
      </w:r>
      <w:r>
        <w:rPr>
          <w:color w:val="000000"/>
        </w:rPr>
        <w:t xml:space="preserve">    </w:t>
      </w:r>
    </w:p>
    <w:p w:rsidR="00941EF4" w:rsidRDefault="00BD07CF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）百货大楼在学校</w:t>
      </w:r>
      <w:r>
        <w:rPr>
          <w:color w:val="000000"/>
        </w:rPr>
        <w:t>________</w:t>
      </w:r>
      <w:r>
        <w:rPr>
          <w:color w:val="000000"/>
        </w:rPr>
        <w:t>方向</w:t>
      </w:r>
      <w:r>
        <w:rPr>
          <w:color w:val="000000"/>
        </w:rPr>
        <w:t>________</w:t>
      </w:r>
      <w:r>
        <w:rPr>
          <w:color w:val="000000"/>
        </w:rPr>
        <w:t>米处．</w:t>
      </w:r>
      <w:r>
        <w:rPr>
          <w:color w:val="000000"/>
        </w:rPr>
        <w:t xml:space="preserve">    </w:t>
      </w:r>
    </w:p>
    <w:p w:rsidR="00941EF4" w:rsidRDefault="00BD07CF">
      <w:r>
        <w:br w:type="page"/>
      </w:r>
    </w:p>
    <w:p w:rsidR="00941EF4" w:rsidRDefault="00BD07CF">
      <w:pPr>
        <w:jc w:val="center"/>
      </w:pPr>
      <w:r>
        <w:rPr>
          <w:b/>
          <w:bCs/>
          <w:sz w:val="28"/>
          <w:szCs w:val="28"/>
        </w:rPr>
        <w:t>答案解析部分</w:t>
      </w:r>
    </w:p>
    <w:p w:rsidR="00941EF4" w:rsidRDefault="00BD07CF">
      <w:r>
        <w:t>一、单选题</w:t>
      </w:r>
    </w:p>
    <w:p w:rsidR="00941EF4" w:rsidRDefault="00BD07CF"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:rsidR="00941EF4" w:rsidRDefault="00BD07CF"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:rsidR="00941EF4" w:rsidRDefault="00BD07CF"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 w:rsidR="00941EF4" w:rsidRDefault="00BD07CF"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:rsidR="00941EF4" w:rsidRDefault="00BD07CF"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 w:rsidR="00941EF4" w:rsidRDefault="00BD07CF"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 w:rsidR="00941EF4" w:rsidRDefault="00BD07CF"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 w:rsidR="00941EF4" w:rsidRDefault="00BD07CF">
      <w:r>
        <w:t>二、判断题</w:t>
      </w:r>
    </w:p>
    <w:p w:rsidR="00941EF4" w:rsidRDefault="00BD07CF"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>正确</w:t>
      </w:r>
      <w:r>
        <w:rPr>
          <w:color w:val="000000"/>
        </w:rPr>
        <w:t xml:space="preserve">  </w:t>
      </w:r>
    </w:p>
    <w:p w:rsidR="00941EF4" w:rsidRDefault="00BD07CF"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>错误</w:t>
      </w:r>
      <w:r>
        <w:rPr>
          <w:color w:val="000000"/>
        </w:rPr>
        <w:t xml:space="preserve">  </w:t>
      </w:r>
    </w:p>
    <w:p w:rsidR="00941EF4" w:rsidRDefault="00BD07CF"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>错误</w:t>
      </w:r>
      <w:r>
        <w:rPr>
          <w:color w:val="000000"/>
        </w:rPr>
        <w:t xml:space="preserve">  </w:t>
      </w:r>
    </w:p>
    <w:p w:rsidR="00941EF4" w:rsidRDefault="00BD07CF"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>正确</w:t>
      </w:r>
      <w:r>
        <w:rPr>
          <w:color w:val="000000"/>
        </w:rPr>
        <w:t xml:space="preserve">  </w:t>
      </w:r>
    </w:p>
    <w:p w:rsidR="00941EF4" w:rsidRDefault="00BD07CF"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>错误</w:t>
      </w:r>
      <w:r>
        <w:rPr>
          <w:color w:val="000000"/>
        </w:rPr>
        <w:t xml:space="preserve">  </w:t>
      </w:r>
    </w:p>
    <w:p w:rsidR="00941EF4" w:rsidRDefault="00BD07CF">
      <w:r>
        <w:t>三、填空题</w:t>
      </w:r>
    </w:p>
    <w:p w:rsidR="00941EF4" w:rsidRDefault="00BD07CF"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）南</w:t>
      </w:r>
      <w:r>
        <w:rPr>
          <w:color w:val="000000"/>
        </w:rPr>
        <w:t>；学校</w:t>
      </w:r>
      <w:r>
        <w:rPr>
          <w:color w:val="000000"/>
        </w:rPr>
        <w:t>；东</w:t>
      </w:r>
    </w:p>
    <w:p w:rsidR="00941EF4" w:rsidRDefault="00BD07CF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）西</w:t>
      </w:r>
      <w:r>
        <w:rPr>
          <w:color w:val="000000"/>
        </w:rPr>
        <w:t>；北</w:t>
      </w:r>
      <w:r>
        <w:rPr>
          <w:color w:val="000000"/>
        </w:rPr>
        <w:t>；西</w:t>
      </w:r>
      <w:r>
        <w:rPr>
          <w:color w:val="000000"/>
        </w:rPr>
        <w:t>；电影院</w:t>
      </w:r>
      <w:r>
        <w:rPr>
          <w:color w:val="000000"/>
        </w:rPr>
        <w:t>；南</w:t>
      </w:r>
    </w:p>
    <w:p w:rsidR="00941EF4" w:rsidRDefault="00BD07CF"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）北；东；</w:t>
      </w:r>
      <w:r>
        <w:rPr>
          <w:color w:val="000000"/>
        </w:rPr>
        <w:t>400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）南；东；</w:t>
      </w:r>
      <w:r>
        <w:rPr>
          <w:color w:val="000000"/>
        </w:rPr>
        <w:t>200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）南；西；</w:t>
      </w:r>
      <w:r>
        <w:rPr>
          <w:color w:val="000000"/>
        </w:rPr>
        <w:t>500</w:t>
      </w:r>
      <w:r>
        <w:br/>
      </w: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）北；西；</w:t>
      </w:r>
      <w:r>
        <w:rPr>
          <w:color w:val="000000"/>
        </w:rPr>
        <w:t xml:space="preserve">600  </w:t>
      </w:r>
    </w:p>
    <w:p w:rsidR="00941EF4" w:rsidRDefault="00BD07CF"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4  </w:t>
      </w:r>
    </w:p>
    <w:p w:rsidR="00941EF4" w:rsidRDefault="00BD07CF"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>北；西；</w:t>
      </w:r>
      <w:r>
        <w:rPr>
          <w:color w:val="000000"/>
        </w:rPr>
        <w:t>1000</w:t>
      </w:r>
      <w:r>
        <w:rPr>
          <w:color w:val="000000"/>
        </w:rPr>
        <w:t>；东；南；</w:t>
      </w:r>
      <w:r>
        <w:rPr>
          <w:color w:val="000000"/>
        </w:rPr>
        <w:t>4000</w:t>
      </w:r>
      <w:r>
        <w:rPr>
          <w:color w:val="000000"/>
        </w:rPr>
        <w:t>；南；西；</w:t>
      </w:r>
      <w:r>
        <w:rPr>
          <w:color w:val="000000"/>
        </w:rPr>
        <w:t xml:space="preserve">3000  </w:t>
      </w:r>
    </w:p>
    <w:p w:rsidR="00941EF4" w:rsidRDefault="00BD07CF"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>200</w:t>
      </w:r>
      <w:r>
        <w:rPr>
          <w:color w:val="000000"/>
        </w:rPr>
        <w:t>米</w:t>
      </w:r>
      <w:r>
        <w:rPr>
          <w:color w:val="000000"/>
        </w:rPr>
        <w:t xml:space="preserve">  </w:t>
      </w:r>
    </w:p>
    <w:p w:rsidR="00941EF4" w:rsidRDefault="00BD07CF"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>西偏北</w:t>
      </w:r>
      <w:r>
        <w:rPr>
          <w:color w:val="000000"/>
        </w:rPr>
        <w:t>30°</w:t>
      </w:r>
      <w:r>
        <w:rPr>
          <w:color w:val="000000"/>
        </w:rPr>
        <w:t>；</w:t>
      </w:r>
      <w:r>
        <w:rPr>
          <w:color w:val="000000"/>
        </w:rPr>
        <w:t xml:space="preserve">1000  </w:t>
      </w:r>
    </w:p>
    <w:p w:rsidR="00941EF4" w:rsidRDefault="00BD07CF"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>西；北；</w:t>
      </w:r>
      <w:r>
        <w:rPr>
          <w:color w:val="000000"/>
        </w:rPr>
        <w:t>25</w:t>
      </w:r>
      <w:r>
        <w:rPr>
          <w:color w:val="000000"/>
        </w:rPr>
        <w:t>；</w:t>
      </w:r>
      <w:r>
        <w:rPr>
          <w:color w:val="000000"/>
        </w:rPr>
        <w:t xml:space="preserve">1500  </w:t>
      </w:r>
    </w:p>
    <w:p w:rsidR="00941EF4" w:rsidRDefault="00BD07CF"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>正东；</w:t>
      </w:r>
      <w:r>
        <w:rPr>
          <w:color w:val="000000"/>
        </w:rPr>
        <w:t>400</w:t>
      </w:r>
      <w:r>
        <w:rPr>
          <w:color w:val="000000"/>
        </w:rPr>
        <w:t>；东；北</w:t>
      </w:r>
      <w:r>
        <w:rPr>
          <w:color w:val="000000"/>
        </w:rPr>
        <w:t>40°</w:t>
      </w:r>
      <w:r>
        <w:rPr>
          <w:color w:val="000000"/>
        </w:rPr>
        <w:t>；</w:t>
      </w:r>
      <w:r>
        <w:rPr>
          <w:color w:val="000000"/>
        </w:rPr>
        <w:t>500</w:t>
      </w:r>
      <w:r>
        <w:rPr>
          <w:color w:val="000000"/>
        </w:rPr>
        <w:t>；北；西</w:t>
      </w:r>
      <w:r>
        <w:rPr>
          <w:color w:val="000000"/>
        </w:rPr>
        <w:t>60°</w:t>
      </w:r>
      <w:r>
        <w:rPr>
          <w:color w:val="000000"/>
        </w:rPr>
        <w:t>；</w:t>
      </w:r>
      <w:r>
        <w:rPr>
          <w:color w:val="000000"/>
        </w:rPr>
        <w:t xml:space="preserve">300  </w:t>
      </w:r>
    </w:p>
    <w:p w:rsidR="00941EF4" w:rsidRDefault="00BD07CF">
      <w:r>
        <w:t>四、解答题</w:t>
      </w:r>
    </w:p>
    <w:p w:rsidR="00941EF4" w:rsidRDefault="00BD07CF"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noProof/>
          <w:lang w:eastAsia="zh-CN"/>
        </w:rPr>
        <w:drawing>
          <wp:inline distT="0" distB="0" distL="0" distR="0">
            <wp:extent cx="1853935" cy="1314450"/>
            <wp:effectExtent l="19050" t="0" r="0" b="0"/>
            <wp:docPr id="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1314" cy="1319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EF4" w:rsidRDefault="00941EF4">
      <w:pPr>
        <w:spacing w:after="0"/>
      </w:pPr>
    </w:p>
    <w:p w:rsidR="00941EF4" w:rsidRDefault="00BD07CF"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>根据数对与位置的定义可以知道，小明从实验小</w:t>
      </w:r>
      <w:r>
        <w:rPr>
          <w:color w:val="000000"/>
        </w:rPr>
        <w:t>学到文化馆要向东走</w:t>
      </w:r>
      <w:r>
        <w:rPr>
          <w:color w:val="000000"/>
        </w:rPr>
        <w:t>3</w:t>
      </w:r>
      <w:r>
        <w:rPr>
          <w:color w:val="000000"/>
        </w:rPr>
        <w:t>格，</w:t>
      </w:r>
      <w:r>
        <w:rPr>
          <w:color w:val="000000"/>
        </w:rPr>
        <w:t xml:space="preserve"> </w:t>
      </w:r>
      <w:r>
        <w:rPr>
          <w:color w:val="000000"/>
        </w:rPr>
        <w:t>再向北走</w:t>
      </w:r>
      <w:r>
        <w:rPr>
          <w:color w:val="000000"/>
        </w:rPr>
        <w:t>3</w:t>
      </w:r>
      <w:r>
        <w:rPr>
          <w:color w:val="000000"/>
        </w:rPr>
        <w:t>格</w:t>
      </w:r>
      <w:r>
        <w:br/>
      </w:r>
      <w:r>
        <w:rPr>
          <w:color w:val="000000"/>
        </w:rPr>
        <w:t>答：要向东走</w:t>
      </w:r>
      <w:r>
        <w:rPr>
          <w:color w:val="000000"/>
        </w:rPr>
        <w:t>3</w:t>
      </w:r>
      <w:r>
        <w:rPr>
          <w:color w:val="000000"/>
        </w:rPr>
        <w:t>格，</w:t>
      </w:r>
      <w:r>
        <w:rPr>
          <w:color w:val="000000"/>
        </w:rPr>
        <w:t xml:space="preserve"> </w:t>
      </w:r>
      <w:r>
        <w:rPr>
          <w:color w:val="000000"/>
        </w:rPr>
        <w:t>再向北走</w:t>
      </w:r>
      <w:r>
        <w:rPr>
          <w:color w:val="000000"/>
        </w:rPr>
        <w:t>3</w:t>
      </w:r>
      <w:r>
        <w:rPr>
          <w:color w:val="000000"/>
        </w:rPr>
        <w:t>格</w:t>
      </w:r>
      <w:r>
        <w:rPr>
          <w:color w:val="000000"/>
        </w:rPr>
        <w:t xml:space="preserve">  </w:t>
      </w:r>
    </w:p>
    <w:p w:rsidR="00941EF4" w:rsidRDefault="00BD07CF">
      <w:r>
        <w:t>五、作图题</w:t>
      </w:r>
    </w:p>
    <w:p w:rsidR="00941EF4" w:rsidRDefault="00BD07CF">
      <w:pPr>
        <w:spacing w:after="0"/>
      </w:pPr>
      <w:r>
        <w:rPr>
          <w:color w:val="000000"/>
        </w:rPr>
        <w:t>23.</w:t>
      </w:r>
      <w:r>
        <w:rPr>
          <w:color w:val="0000FF"/>
        </w:rPr>
        <w:t>【答案】</w:t>
      </w:r>
      <w:r>
        <w:rPr>
          <w:color w:val="000000"/>
        </w:rPr>
        <w:t>解：画图如下：</w:t>
      </w:r>
      <w:r>
        <w:br/>
      </w:r>
      <w:r>
        <w:rPr>
          <w:noProof/>
          <w:lang w:eastAsia="zh-CN"/>
        </w:rPr>
        <w:drawing>
          <wp:inline distT="0" distB="0" distL="0" distR="0">
            <wp:extent cx="4087025" cy="1012203"/>
            <wp:effectExtent l="0" t="0" r="0" b="0"/>
            <wp:docPr id="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87025" cy="1012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1EF4" w:rsidRDefault="00BD07CF">
      <w:r>
        <w:t>六、综合题</w:t>
      </w:r>
    </w:p>
    <w:p w:rsidR="00941EF4" w:rsidRDefault="00BD07CF">
      <w:pPr>
        <w:spacing w:after="0"/>
      </w:pPr>
      <w:r>
        <w:rPr>
          <w:color w:val="000000"/>
        </w:rPr>
        <w:t>24.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）解：一条商业街距文化宫的图上距离是：</w:t>
      </w:r>
      <w:r>
        <w:rPr>
          <w:color w:val="000000"/>
        </w:rPr>
        <w:t>400÷100=4</w:t>
      </w:r>
      <w:r>
        <w:rPr>
          <w:color w:val="000000"/>
        </w:rPr>
        <w:t>（厘米），再根据数据作图如下，</w:t>
      </w:r>
      <w:r>
        <w:br/>
      </w:r>
      <w:r>
        <w:rPr>
          <w:noProof/>
          <w:lang w:eastAsia="zh-CN"/>
        </w:rPr>
        <w:drawing>
          <wp:inline distT="0" distB="0" distL="0" distR="0">
            <wp:extent cx="2626017" cy="1489659"/>
            <wp:effectExtent l="0" t="0" r="0" b="0"/>
            <wp:docPr id="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6017" cy="14896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）北；东；</w:t>
      </w:r>
      <w:r>
        <w:rPr>
          <w:color w:val="000000"/>
        </w:rPr>
        <w:t>400</w:t>
      </w: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）西；</w:t>
      </w:r>
      <w:r>
        <w:rPr>
          <w:color w:val="000000"/>
        </w:rPr>
        <w:t xml:space="preserve">70  </w:t>
      </w:r>
    </w:p>
    <w:p w:rsidR="00941EF4" w:rsidRDefault="00BD07CF">
      <w:pPr>
        <w:spacing w:after="0"/>
      </w:pPr>
      <w:r>
        <w:rPr>
          <w:color w:val="000000"/>
        </w:rPr>
        <w:t>25.</w:t>
      </w:r>
      <w:r>
        <w:rPr>
          <w:color w:val="0000FF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）解：由题意可知：图上距离</w:t>
      </w:r>
      <w:r>
        <w:rPr>
          <w:color w:val="000000"/>
        </w:rPr>
        <w:t>1</w:t>
      </w:r>
      <w:r>
        <w:rPr>
          <w:color w:val="000000"/>
        </w:rPr>
        <w:t>厘米表示实际距离</w:t>
      </w:r>
      <w:r>
        <w:rPr>
          <w:color w:val="000000"/>
        </w:rPr>
        <w:t>200</w:t>
      </w:r>
      <w:r>
        <w:rPr>
          <w:color w:val="000000"/>
        </w:rPr>
        <w:t>米，</w:t>
      </w:r>
      <w:r>
        <w:rPr>
          <w:color w:val="000000"/>
        </w:rPr>
        <w:t xml:space="preserve">  </w:t>
      </w:r>
      <w:r>
        <w:br/>
      </w:r>
      <w:r>
        <w:rPr>
          <w:color w:val="000000"/>
        </w:rPr>
        <w:t>则邮电局到学校的图上距离为：</w:t>
      </w:r>
      <w:r>
        <w:rPr>
          <w:color w:val="000000"/>
        </w:rPr>
        <w:t>800÷200=4</w:t>
      </w:r>
      <w:r>
        <w:rPr>
          <w:color w:val="000000"/>
        </w:rPr>
        <w:t>（厘米），</w:t>
      </w:r>
      <w:r>
        <w:br/>
      </w:r>
      <w:r>
        <w:rPr>
          <w:color w:val="000000"/>
        </w:rPr>
        <w:t>则邮电局的位置如下图所示：</w:t>
      </w:r>
      <w:r>
        <w:br/>
      </w:r>
      <w:r>
        <w:rPr>
          <w:noProof/>
          <w:lang w:eastAsia="zh-CN"/>
        </w:rPr>
        <w:drawing>
          <wp:inline distT="0" distB="0" distL="0" distR="0">
            <wp:extent cx="4039286" cy="1976666"/>
            <wp:effectExtent l="0" t="0" r="0" b="0"/>
            <wp:docPr id="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9286" cy="1976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）南偏东</w:t>
      </w:r>
      <w:r>
        <w:rPr>
          <w:color w:val="000000"/>
        </w:rPr>
        <w:t>50°</w:t>
      </w:r>
      <w:r>
        <w:rPr>
          <w:color w:val="000000"/>
        </w:rPr>
        <w:t>；</w:t>
      </w:r>
      <w:r>
        <w:rPr>
          <w:color w:val="000000"/>
        </w:rPr>
        <w:t xml:space="preserve">400  </w:t>
      </w:r>
    </w:p>
    <w:sectPr w:rsidR="00941EF4" w:rsidSect="00941EF4">
      <w:headerReference w:type="even" r:id="rId37"/>
      <w:headerReference w:type="default" r:id="rId38"/>
      <w:footerReference w:type="default" r:id="rId39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EF4" w:rsidRDefault="00941EF4" w:rsidP="00941EF4">
      <w:pPr>
        <w:spacing w:after="0" w:line="240" w:lineRule="auto"/>
      </w:pPr>
      <w:r>
        <w:separator/>
      </w:r>
    </w:p>
  </w:endnote>
  <w:endnote w:type="continuationSeparator" w:id="0">
    <w:p w:rsidR="00941EF4" w:rsidRDefault="00941EF4" w:rsidP="00941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新魏">
    <w:altName w:val="宋体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EF4" w:rsidRDefault="00BD07CF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EF4" w:rsidRDefault="00941EF4" w:rsidP="00941EF4">
      <w:pPr>
        <w:spacing w:after="0" w:line="240" w:lineRule="auto"/>
      </w:pPr>
      <w:r>
        <w:separator/>
      </w:r>
    </w:p>
  </w:footnote>
  <w:footnote w:type="continuationSeparator" w:id="0">
    <w:p w:rsidR="00941EF4" w:rsidRDefault="00941EF4" w:rsidP="00941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EF4" w:rsidRDefault="00941EF4">
    <w:pPr>
      <w:pStyle w:val="a5"/>
      <w:pBdr>
        <w:bottom w:val="none" w:sz="0" w:space="0" w:color="auto"/>
      </w:pBdr>
    </w:pPr>
    <w:r>
      <w:pict>
        <v:rect id="Rectangle 7" o:spid="_x0000_s4097" style="position:absolute;left:0;text-align:left;margin-left:1056.4pt;margin-top:-43pt;width:42.15pt;height:57pt;z-index:251655680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4098" type="#_x0000_t202" style="position:absolute;left:0;text-align:left;margin-left:1098.55pt;margin-top:-43pt;width:31.6pt;height:843pt;z-index:251656704;mso-width-relative:page;mso-height-relative:page;v-text-anchor:middle" o:preferrelative="t">
          <v:stroke miterlimit="2"/>
          <v:textbox style="layout-flow:vertical;mso-layout-flow-alt:bottom-to-top">
            <w:txbxContent>
              <w:p w:rsidR="00941EF4" w:rsidRDefault="00BD07CF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4099" type="#_x0000_t202" style="position:absolute;left:0;text-align:left;margin-left:1056.4pt;margin-top:-43pt;width:42.15pt;height:843pt;z-index:251657728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941EF4" w:rsidRDefault="00BD07CF" w:rsidP="00941EF4">
                <w:pPr>
                  <w:spacing w:beforeLines="100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4100" type="#_x0000_t202" style="position:absolute;left:0;text-align:left;margin-left:1025.45pt;margin-top:-43pt;width:30.95pt;height:843pt;z-index:251658752;mso-width-relative:page;mso-height-relative:page;v-text-anchor:middle" o:preferrelative="t">
          <v:stroke miterlimit="2"/>
          <v:textbox style="layout-flow:vertical;mso-layout-flow-alt:bottom-to-top">
            <w:txbxContent>
              <w:p w:rsidR="00941EF4" w:rsidRDefault="00BD07CF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EF4" w:rsidRDefault="00941EF4">
    <w:pPr>
      <w:pStyle w:val="a5"/>
      <w:jc w:val="left"/>
      <w:rPr>
        <w:rFonts w:ascii="华文新魏" w:eastAsia="华文新魏"/>
        <w:b/>
        <w:bCs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64667245"/>
    <w:multiLevelType w:val="hybridMultilevel"/>
    <w:tmpl w:val="1F66EB4C"/>
    <w:lvl w:ilvl="0" w:tplc="23317732">
      <w:start w:val="1"/>
      <w:numFmt w:val="decimal"/>
      <w:lvlText w:val="%1."/>
      <w:lvlJc w:val="left"/>
      <w:pPr>
        <w:ind w:left="720" w:hanging="360"/>
      </w:pPr>
    </w:lvl>
    <w:lvl w:ilvl="1" w:tplc="23317732" w:tentative="1">
      <w:start w:val="1"/>
      <w:numFmt w:val="lowerLetter"/>
      <w:lvlText w:val="%2."/>
      <w:lvlJc w:val="left"/>
      <w:pPr>
        <w:ind w:left="1440" w:hanging="360"/>
      </w:pPr>
    </w:lvl>
    <w:lvl w:ilvl="2" w:tplc="23317732" w:tentative="1">
      <w:start w:val="1"/>
      <w:numFmt w:val="lowerRoman"/>
      <w:lvlText w:val="%3."/>
      <w:lvlJc w:val="right"/>
      <w:pPr>
        <w:ind w:left="2160" w:hanging="180"/>
      </w:pPr>
    </w:lvl>
    <w:lvl w:ilvl="3" w:tplc="23317732" w:tentative="1">
      <w:start w:val="1"/>
      <w:numFmt w:val="decimal"/>
      <w:lvlText w:val="%4."/>
      <w:lvlJc w:val="left"/>
      <w:pPr>
        <w:ind w:left="2880" w:hanging="360"/>
      </w:pPr>
    </w:lvl>
    <w:lvl w:ilvl="4" w:tplc="23317732" w:tentative="1">
      <w:start w:val="1"/>
      <w:numFmt w:val="lowerLetter"/>
      <w:lvlText w:val="%5."/>
      <w:lvlJc w:val="left"/>
      <w:pPr>
        <w:ind w:left="3600" w:hanging="360"/>
      </w:pPr>
    </w:lvl>
    <w:lvl w:ilvl="5" w:tplc="23317732" w:tentative="1">
      <w:start w:val="1"/>
      <w:numFmt w:val="lowerRoman"/>
      <w:lvlText w:val="%6."/>
      <w:lvlJc w:val="right"/>
      <w:pPr>
        <w:ind w:left="4320" w:hanging="180"/>
      </w:pPr>
    </w:lvl>
    <w:lvl w:ilvl="6" w:tplc="23317732" w:tentative="1">
      <w:start w:val="1"/>
      <w:numFmt w:val="decimal"/>
      <w:lvlText w:val="%7."/>
      <w:lvlJc w:val="left"/>
      <w:pPr>
        <w:ind w:left="5040" w:hanging="360"/>
      </w:pPr>
    </w:lvl>
    <w:lvl w:ilvl="7" w:tplc="23317732" w:tentative="1">
      <w:start w:val="1"/>
      <w:numFmt w:val="lowerLetter"/>
      <w:lvlText w:val="%8."/>
      <w:lvlJc w:val="left"/>
      <w:pPr>
        <w:ind w:left="5760" w:hanging="360"/>
      </w:pPr>
    </w:lvl>
    <w:lvl w:ilvl="8" w:tplc="233177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F01149"/>
    <w:multiLevelType w:val="hybridMultilevel"/>
    <w:tmpl w:val="8BE8DB60"/>
    <w:lvl w:ilvl="0" w:tplc="4753638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41EF4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D07CF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EF4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941E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941EF4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rsid w:val="00941EF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sid w:val="00941EF4"/>
    <w:rPr>
      <w:sz w:val="18"/>
      <w:szCs w:val="18"/>
    </w:rPr>
  </w:style>
  <w:style w:type="character" w:customStyle="1" w:styleId="Char0">
    <w:name w:val="页脚 Char"/>
    <w:link w:val="a4"/>
    <w:uiPriority w:val="99"/>
    <w:qFormat/>
    <w:rsid w:val="00941EF4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sid w:val="00941EF4"/>
    <w:rPr>
      <w:sz w:val="18"/>
      <w:szCs w:val="18"/>
    </w:rPr>
  </w:style>
  <w:style w:type="paragraph" w:customStyle="1" w:styleId="1">
    <w:name w:val="正文1"/>
    <w:qFormat/>
    <w:rsid w:val="00941EF4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941EF4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941EF4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941EF4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941EF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jpeg"/><Relationship Id="rId39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jpeg"/><Relationship Id="rId33" Type="http://schemas.openxmlformats.org/officeDocument/2006/relationships/image" Target="media/image25.png"/><Relationship Id="rId38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gif"/><Relationship Id="rId29" Type="http://schemas.openxmlformats.org/officeDocument/2006/relationships/image" Target="media/image21.jpe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gif"/><Relationship Id="rId32" Type="http://schemas.openxmlformats.org/officeDocument/2006/relationships/image" Target="media/image24.png"/><Relationship Id="rId37" Type="http://schemas.openxmlformats.org/officeDocument/2006/relationships/header" Target="header1.xm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jpe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jpeg"/><Relationship Id="rId30" Type="http://schemas.openxmlformats.org/officeDocument/2006/relationships/image" Target="media/image22.png"/><Relationship Id="rId35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86A875-8AB4-437C-BB3B-98EC4EB4A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498</Words>
  <Characters>2844</Characters>
  <Application>Microsoft Office Word</Application>
  <DocSecurity>0</DocSecurity>
  <Lines>23</Lines>
  <Paragraphs>6</Paragraphs>
  <ScaleCrop>false</ScaleCrop>
  <Company/>
  <LinksUpToDate>false</LinksUpToDate>
  <CharactersWithSpaces>3336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Administrator</cp:lastModifiedBy>
  <cp:revision>7</cp:revision>
  <dcterms:created xsi:type="dcterms:W3CDTF">2013-12-09T06:44:00Z</dcterms:created>
  <dcterms:modified xsi:type="dcterms:W3CDTF">2018-12-12T03:00:00Z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