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90E" w:rsidRPr="00A7180B" w:rsidRDefault="009E090E" w:rsidP="00A7180B">
      <w:pPr>
        <w:spacing w:line="360" w:lineRule="auto"/>
        <w:rPr>
          <w:lang w:eastAsia="zh-CN"/>
        </w:rPr>
      </w:pPr>
      <w:bookmarkStart w:id="0" w:name="_GoBack"/>
      <w:bookmarkEnd w:id="0"/>
    </w:p>
    <w:p w:rsidR="009E090E" w:rsidRPr="00A7180B" w:rsidRDefault="002B2383" w:rsidP="00A7180B">
      <w:pPr>
        <w:spacing w:line="360" w:lineRule="auto"/>
        <w:jc w:val="center"/>
        <w:rPr>
          <w:lang w:eastAsia="zh-CN"/>
        </w:rPr>
      </w:pPr>
      <w:r w:rsidRPr="002B2383">
        <w:rPr>
          <w:rFonts w:hint="eastAsia"/>
          <w:b/>
          <w:bCs/>
          <w:sz w:val="28"/>
          <w:szCs w:val="28"/>
          <w:lang w:eastAsia="zh-CN"/>
        </w:rPr>
        <w:t>一年级下册数学单元测试</w:t>
      </w:r>
      <w:r w:rsidRPr="002B2383">
        <w:rPr>
          <w:rFonts w:hint="eastAsia"/>
          <w:b/>
          <w:bCs/>
          <w:sz w:val="28"/>
          <w:szCs w:val="28"/>
          <w:lang w:eastAsia="zh-CN"/>
        </w:rPr>
        <w:t>- 3.1-5</w:t>
      </w:r>
      <w:r w:rsidRPr="002B2383">
        <w:rPr>
          <w:rFonts w:hint="eastAsia"/>
          <w:b/>
          <w:bCs/>
          <w:sz w:val="28"/>
          <w:szCs w:val="28"/>
          <w:lang w:eastAsia="zh-CN"/>
        </w:rPr>
        <w:t>的认识和加减法</w:t>
      </w:r>
      <w:r w:rsidRPr="002B2383">
        <w:rPr>
          <w:rFonts w:hint="eastAsia"/>
          <w:b/>
          <w:bCs/>
          <w:sz w:val="28"/>
          <w:szCs w:val="28"/>
          <w:lang w:eastAsia="zh-CN"/>
        </w:rPr>
        <w:t xml:space="preserve">  </w:t>
      </w:r>
    </w:p>
    <w:p w:rsidR="009E090E" w:rsidRPr="00A7180B" w:rsidRDefault="00A7180B" w:rsidP="00A7180B">
      <w:pPr>
        <w:spacing w:line="360" w:lineRule="auto"/>
        <w:rPr>
          <w:lang w:eastAsia="zh-CN"/>
        </w:rPr>
      </w:pPr>
      <w:r w:rsidRPr="00A7180B">
        <w:rPr>
          <w:b/>
          <w:bCs/>
          <w:sz w:val="24"/>
          <w:szCs w:val="24"/>
          <w:lang w:eastAsia="zh-CN"/>
        </w:rPr>
        <w:t>一、单选题</w:t>
      </w:r>
      <w:r w:rsidRPr="00A7180B">
        <w:rPr>
          <w:b/>
          <w:bCs/>
          <w:sz w:val="24"/>
          <w:szCs w:val="24"/>
          <w:lang w:eastAsia="zh-CN"/>
        </w:rPr>
        <w:t xml:space="preserve"> </w:t>
      </w:r>
    </w:p>
    <w:p w:rsidR="009E090E" w:rsidRPr="00A7180B" w:rsidRDefault="00A7180B" w:rsidP="00A7180B">
      <w:pPr>
        <w:spacing w:after="0" w:line="360" w:lineRule="auto"/>
        <w:rPr>
          <w:lang w:eastAsia="zh-CN"/>
        </w:rPr>
      </w:pPr>
      <w:r w:rsidRPr="00A7180B">
        <w:rPr>
          <w:lang w:eastAsia="zh-CN"/>
        </w:rPr>
        <w:t>1.</w:t>
      </w:r>
      <w:r w:rsidRPr="00A7180B">
        <w:rPr>
          <w:lang w:eastAsia="zh-CN"/>
        </w:rPr>
        <w:t>下面说法错误的是（</w:t>
      </w:r>
      <w:r w:rsidRPr="00A7180B">
        <w:rPr>
          <w:lang w:eastAsia="zh-CN"/>
        </w:rPr>
        <w:t xml:space="preserve">     </w:t>
      </w:r>
      <w:r w:rsidRPr="00A7180B">
        <w:rPr>
          <w:lang w:eastAsia="zh-CN"/>
        </w:rPr>
        <w:t>）。</w:t>
      </w:r>
      <w:r w:rsidRPr="00A7180B">
        <w:rPr>
          <w:lang w:eastAsia="zh-CN"/>
        </w:rPr>
        <w:t xml:space="preserve">            </w:t>
      </w:r>
    </w:p>
    <w:p w:rsidR="009E090E" w:rsidRPr="00A7180B" w:rsidRDefault="00A7180B" w:rsidP="00A7180B">
      <w:pPr>
        <w:spacing w:after="0" w:line="360" w:lineRule="auto"/>
        <w:ind w:left="150"/>
        <w:rPr>
          <w:lang w:eastAsia="zh-CN"/>
        </w:rPr>
      </w:pPr>
      <w:r w:rsidRPr="00A7180B">
        <w:rPr>
          <w:lang w:eastAsia="zh-CN"/>
        </w:rPr>
        <w:t>A. </w:t>
      </w:r>
      <w:r w:rsidRPr="00A7180B">
        <w:rPr>
          <w:lang w:eastAsia="zh-CN"/>
        </w:rPr>
        <w:t>一个数加上</w:t>
      </w:r>
      <w:r w:rsidRPr="00A7180B">
        <w:rPr>
          <w:lang w:eastAsia="zh-CN"/>
        </w:rPr>
        <w:t>0</w:t>
      </w:r>
      <w:r w:rsidRPr="00A7180B">
        <w:rPr>
          <w:lang w:eastAsia="zh-CN"/>
        </w:rPr>
        <w:t>，还得原数</w:t>
      </w:r>
      <w:r w:rsidRPr="00A7180B">
        <w:rPr>
          <w:lang w:eastAsia="zh-CN"/>
        </w:rPr>
        <w:t>             B. </w:t>
      </w:r>
      <w:r w:rsidRPr="00A7180B">
        <w:rPr>
          <w:lang w:eastAsia="zh-CN"/>
        </w:rPr>
        <w:t>被减数等于减数，差是</w:t>
      </w:r>
      <w:r w:rsidRPr="00A7180B">
        <w:rPr>
          <w:lang w:eastAsia="zh-CN"/>
        </w:rPr>
        <w:t>0             C. 0</w:t>
      </w:r>
      <w:r w:rsidRPr="00A7180B">
        <w:rPr>
          <w:lang w:eastAsia="zh-CN"/>
        </w:rPr>
        <w:t>除以一个数，还得</w:t>
      </w:r>
      <w:r w:rsidRPr="00A7180B">
        <w:rPr>
          <w:lang w:eastAsia="zh-CN"/>
        </w:rPr>
        <w:t>0</w:t>
      </w:r>
    </w:p>
    <w:p w:rsidR="00A7180B" w:rsidRPr="00A7180B" w:rsidRDefault="00A7180B" w:rsidP="00A7180B">
      <w:pPr>
        <w:spacing w:after="0" w:line="360" w:lineRule="auto"/>
      </w:pPr>
      <w:r w:rsidRPr="00A7180B">
        <w:t>2.</w:t>
      </w:r>
      <w:r w:rsidRPr="00A7180B">
        <w:t>比一比，最多的是（</w:t>
      </w:r>
      <w:r w:rsidRPr="00A7180B">
        <w:t xml:space="preserve">          </w:t>
      </w:r>
      <w:r w:rsidRPr="00A7180B">
        <w:t>）。</w:t>
      </w:r>
    </w:p>
    <w:p w:rsidR="009E090E" w:rsidRPr="00A7180B" w:rsidRDefault="00A7180B" w:rsidP="00A7180B">
      <w:pPr>
        <w:spacing w:after="0" w:line="360" w:lineRule="auto"/>
        <w:ind w:left="150"/>
      </w:pPr>
      <w:r w:rsidRPr="00A7180B">
        <w:t>A. </w:t>
      </w:r>
      <w:r w:rsidR="00684D6F">
        <w:rPr>
          <w:noProof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style="width:1in;height:24.6pt;visibility:visible;mso-wrap-style:square">
            <v:imagedata r:id="rId10" o:title=""/>
          </v:shape>
        </w:pict>
      </w:r>
      <w:r w:rsidRPr="00A7180B">
        <w:t>                        </w:t>
      </w:r>
      <w:r w:rsidR="00684D6F">
        <w:rPr>
          <w:noProof/>
          <w:lang w:eastAsia="zh-CN"/>
        </w:rPr>
        <w:pict>
          <v:shape id="图片 2" o:spid="_x0000_i1026" type="#_x0000_t75" style="width:2.4pt;height:3pt;visibility:visible;mso-wrap-style:square">
            <v:imagedata r:id="rId11" o:title=""/>
          </v:shape>
        </w:pict>
      </w:r>
      <w:r w:rsidRPr="00A7180B">
        <w:t>B. </w:t>
      </w:r>
      <w:r w:rsidR="00684D6F">
        <w:rPr>
          <w:noProof/>
          <w:lang w:eastAsia="zh-CN"/>
        </w:rPr>
        <w:pict>
          <v:shape id="图片 3" o:spid="_x0000_i1027" type="#_x0000_t75" style="width:95.4pt;height:24.6pt;visibility:visible;mso-wrap-style:square">
            <v:imagedata r:id="rId12" o:title=""/>
          </v:shape>
        </w:pict>
      </w:r>
      <w:r w:rsidRPr="00A7180B">
        <w:t>                        </w:t>
      </w:r>
      <w:r w:rsidR="00684D6F">
        <w:rPr>
          <w:noProof/>
          <w:lang w:eastAsia="zh-CN"/>
        </w:rPr>
        <w:pict>
          <v:shape id="图片 4" o:spid="_x0000_i1028" type="#_x0000_t75" style="width:2.4pt;height:3pt;visibility:visible;mso-wrap-style:square">
            <v:imagedata r:id="rId11" o:title=""/>
          </v:shape>
        </w:pict>
      </w:r>
      <w:r w:rsidRPr="00A7180B">
        <w:t>C. </w:t>
      </w:r>
      <w:r w:rsidR="00684D6F">
        <w:rPr>
          <w:noProof/>
          <w:lang w:eastAsia="zh-CN"/>
        </w:rPr>
        <w:pict>
          <v:shape id="图片 5" o:spid="_x0000_i1029" type="#_x0000_t75" style="width:46.8pt;height:20.4pt;visibility:visible;mso-wrap-style:square">
            <v:imagedata r:id="rId13" o:title=""/>
          </v:shape>
        </w:pict>
      </w:r>
    </w:p>
    <w:p w:rsidR="00A7180B" w:rsidRPr="00A7180B" w:rsidRDefault="00A7180B" w:rsidP="00A7180B">
      <w:pPr>
        <w:spacing w:after="0" w:line="360" w:lineRule="auto"/>
      </w:pPr>
      <w:r w:rsidRPr="00A7180B">
        <w:t>3.</w:t>
      </w:r>
      <w:r w:rsidRPr="00A7180B">
        <w:t>数一数，填一填．</w:t>
      </w:r>
    </w:p>
    <w:p w:rsidR="009E090E" w:rsidRPr="00A7180B" w:rsidRDefault="00684D6F" w:rsidP="00A7180B">
      <w:pPr>
        <w:spacing w:after="0" w:line="360" w:lineRule="auto"/>
      </w:pPr>
      <w:r>
        <w:rPr>
          <w:noProof/>
          <w:lang w:eastAsia="zh-CN"/>
        </w:rPr>
        <w:pict>
          <v:shape id="图片 6" o:spid="_x0000_i1030" type="#_x0000_t75" style="width:190.2pt;height:106.8pt;visibility:visible;mso-wrap-style:square">
            <v:imagedata r:id="rId14" o:title=""/>
          </v:shape>
        </w:pict>
      </w:r>
    </w:p>
    <w:p w:rsidR="00A7180B" w:rsidRPr="00A7180B" w:rsidRDefault="00A7180B" w:rsidP="00A7180B">
      <w:pPr>
        <w:spacing w:after="0" w:line="360" w:lineRule="auto"/>
      </w:pPr>
      <w:r w:rsidRPr="00A7180B">
        <w:t>（</w:t>
      </w:r>
      <w:r w:rsidRPr="00A7180B">
        <w:t>1</w:t>
      </w:r>
      <w:r w:rsidRPr="00A7180B">
        <w:t>）哪种水果最多？</w:t>
      </w:r>
      <w:r w:rsidRPr="00A7180B">
        <w:t>(   )</w:t>
      </w:r>
    </w:p>
    <w:p w:rsidR="009E090E" w:rsidRPr="00A7180B" w:rsidRDefault="00A7180B" w:rsidP="00A7180B">
      <w:pPr>
        <w:spacing w:after="0" w:line="360" w:lineRule="auto"/>
        <w:ind w:left="150"/>
        <w:rPr>
          <w:lang w:eastAsia="zh-CN"/>
        </w:rPr>
      </w:pPr>
      <w:r w:rsidRPr="00A7180B">
        <w:t>A.</w:t>
      </w:r>
      <w:r w:rsidR="00684D6F">
        <w:rPr>
          <w:noProof/>
          <w:lang w:eastAsia="zh-CN"/>
        </w:rPr>
        <w:pict>
          <v:shape id="图片 7" o:spid="_x0000_i1031" type="#_x0000_t75" style="width:29.4pt;height:33pt;visibility:visible;mso-wrap-style:square">
            <v:imagedata r:id="rId15" o:title=""/>
          </v:shape>
        </w:pict>
      </w:r>
      <w:r w:rsidRPr="00A7180B">
        <w:br/>
        <w:t>B.</w:t>
      </w:r>
      <w:r w:rsidR="00684D6F">
        <w:rPr>
          <w:noProof/>
          <w:lang w:eastAsia="zh-CN"/>
        </w:rPr>
        <w:pict>
          <v:shape id="图片 8" o:spid="_x0000_i1032" type="#_x0000_t75" style="width:29.4pt;height:30.6pt;visibility:visible;mso-wrap-style:square">
            <v:imagedata r:id="rId16" o:title=""/>
          </v:shape>
        </w:pict>
      </w:r>
      <w:r w:rsidRPr="00A7180B">
        <w:br/>
      </w:r>
      <w:r w:rsidRPr="00A7180B">
        <w:rPr>
          <w:lang w:eastAsia="zh-CN"/>
        </w:rPr>
        <w:t>C.</w:t>
      </w:r>
      <w:r w:rsidR="00684D6F">
        <w:rPr>
          <w:noProof/>
          <w:lang w:eastAsia="zh-CN"/>
        </w:rPr>
        <w:pict>
          <v:shape id="图片 9" o:spid="_x0000_i1033" type="#_x0000_t75" style="width:30pt;height:39pt;visibility:visible;mso-wrap-style:square">
            <v:imagedata r:id="rId17" o:title=""/>
          </v:shape>
        </w:pict>
      </w:r>
    </w:p>
    <w:p w:rsidR="00A7180B" w:rsidRPr="00A7180B" w:rsidRDefault="00A7180B" w:rsidP="00A7180B">
      <w:pPr>
        <w:spacing w:after="0" w:line="360" w:lineRule="auto"/>
        <w:rPr>
          <w:lang w:eastAsia="zh-CN"/>
        </w:rPr>
      </w:pPr>
      <w:r w:rsidRPr="00A7180B">
        <w:rPr>
          <w:lang w:eastAsia="zh-CN"/>
        </w:rPr>
        <w:t>（</w:t>
      </w:r>
      <w:r w:rsidRPr="00A7180B">
        <w:rPr>
          <w:lang w:eastAsia="zh-CN"/>
        </w:rPr>
        <w:t>2</w:t>
      </w:r>
      <w:r w:rsidRPr="00A7180B">
        <w:rPr>
          <w:lang w:eastAsia="zh-CN"/>
        </w:rPr>
        <w:t>）最少的比最多的少</w:t>
      </w:r>
      <w:r w:rsidRPr="00A7180B">
        <w:rPr>
          <w:lang w:eastAsia="zh-CN"/>
        </w:rPr>
        <w:t>(   )</w:t>
      </w:r>
    </w:p>
    <w:p w:rsidR="009E090E" w:rsidRPr="00A7180B" w:rsidRDefault="00A7180B" w:rsidP="00A7180B">
      <w:pPr>
        <w:spacing w:after="0" w:line="360" w:lineRule="auto"/>
        <w:ind w:left="150"/>
        <w:rPr>
          <w:lang w:eastAsia="zh-CN"/>
        </w:rPr>
      </w:pPr>
      <w:r w:rsidRPr="00A7180B">
        <w:rPr>
          <w:lang w:eastAsia="zh-CN"/>
        </w:rPr>
        <w:t>A.1</w:t>
      </w:r>
      <w:r w:rsidRPr="00A7180B">
        <w:rPr>
          <w:lang w:eastAsia="zh-CN"/>
        </w:rPr>
        <w:t>个</w:t>
      </w:r>
      <w:r w:rsidRPr="00A7180B">
        <w:rPr>
          <w:lang w:eastAsia="zh-CN"/>
        </w:rPr>
        <w:br/>
        <w:t>B.2</w:t>
      </w:r>
      <w:r w:rsidRPr="00A7180B">
        <w:rPr>
          <w:lang w:eastAsia="zh-CN"/>
        </w:rPr>
        <w:t>个</w:t>
      </w:r>
      <w:r w:rsidRPr="00A7180B">
        <w:rPr>
          <w:lang w:eastAsia="zh-CN"/>
        </w:rPr>
        <w:br/>
        <w:t>C.3</w:t>
      </w:r>
      <w:r w:rsidRPr="00A7180B">
        <w:rPr>
          <w:lang w:eastAsia="zh-CN"/>
        </w:rPr>
        <w:t>个</w:t>
      </w:r>
    </w:p>
    <w:p w:rsidR="009E090E" w:rsidRPr="00A7180B" w:rsidRDefault="00A7180B" w:rsidP="00A7180B">
      <w:pPr>
        <w:spacing w:after="0" w:line="360" w:lineRule="auto"/>
      </w:pPr>
      <w:r w:rsidRPr="00A7180B">
        <w:rPr>
          <w:lang w:eastAsia="zh-CN"/>
        </w:rPr>
        <w:t>4.</w:t>
      </w:r>
      <w:r w:rsidRPr="00A7180B">
        <w:rPr>
          <w:lang w:eastAsia="zh-CN"/>
        </w:rPr>
        <w:t>妈妈给红红和东东同样多的糖果。</w:t>
      </w:r>
      <w:r w:rsidRPr="00A7180B">
        <w:t>（</w:t>
      </w:r>
      <w:r w:rsidRPr="00A7180B">
        <w:t xml:space="preserve">   </w:t>
      </w:r>
      <w:r w:rsidRPr="00A7180B">
        <w:t>）剩下的糖果多</w:t>
      </w:r>
    </w:p>
    <w:p w:rsidR="009E090E" w:rsidRPr="00A7180B" w:rsidRDefault="00684D6F" w:rsidP="00A7180B">
      <w:pPr>
        <w:spacing w:after="0" w:line="360" w:lineRule="auto"/>
      </w:pPr>
      <w:r>
        <w:rPr>
          <w:noProof/>
          <w:lang w:eastAsia="zh-CN"/>
        </w:rPr>
        <w:pict>
          <v:shape id="图片 10" o:spid="_x0000_i1034" type="#_x0000_t75" alt="说明: 图片_x0020_30" style="width:198.6pt;height:62.4pt;visibility:visible;mso-wrap-style:square">
            <v:imagedata r:id="rId18" o:title="图片_x0020_30"/>
          </v:shape>
        </w:pict>
      </w:r>
    </w:p>
    <w:p w:rsidR="009E090E" w:rsidRPr="00A7180B" w:rsidRDefault="00A7180B" w:rsidP="00A7180B">
      <w:pPr>
        <w:spacing w:after="0" w:line="360" w:lineRule="auto"/>
        <w:ind w:left="150"/>
        <w:rPr>
          <w:lang w:eastAsia="zh-CN"/>
        </w:rPr>
      </w:pPr>
      <w:r w:rsidRPr="00A7180B">
        <w:rPr>
          <w:lang w:eastAsia="zh-CN"/>
        </w:rPr>
        <w:t>A. </w:t>
      </w:r>
      <w:r w:rsidRPr="00A7180B">
        <w:rPr>
          <w:lang w:eastAsia="zh-CN"/>
        </w:rPr>
        <w:t>红红</w:t>
      </w:r>
      <w:r w:rsidRPr="00A7180B">
        <w:rPr>
          <w:lang w:eastAsia="zh-CN"/>
        </w:rPr>
        <w:t>                                       B. </w:t>
      </w:r>
      <w:r w:rsidRPr="00A7180B">
        <w:rPr>
          <w:lang w:eastAsia="zh-CN"/>
        </w:rPr>
        <w:t>东东</w:t>
      </w:r>
      <w:r w:rsidRPr="00A7180B">
        <w:rPr>
          <w:lang w:eastAsia="zh-CN"/>
        </w:rPr>
        <w:t>                                       C. </w:t>
      </w:r>
      <w:r w:rsidRPr="00A7180B">
        <w:rPr>
          <w:lang w:eastAsia="zh-CN"/>
        </w:rPr>
        <w:t>无法判断</w:t>
      </w:r>
    </w:p>
    <w:p w:rsidR="00A7180B" w:rsidRPr="00A7180B" w:rsidRDefault="00A7180B" w:rsidP="00A7180B">
      <w:pPr>
        <w:spacing w:after="0" w:line="360" w:lineRule="auto"/>
        <w:rPr>
          <w:lang w:eastAsia="zh-CN"/>
        </w:rPr>
      </w:pPr>
      <w:r w:rsidRPr="00A7180B">
        <w:rPr>
          <w:lang w:eastAsia="zh-CN"/>
        </w:rPr>
        <w:t>5.4</w:t>
      </w:r>
      <w:r w:rsidRPr="00A7180B">
        <w:rPr>
          <w:lang w:eastAsia="zh-CN"/>
        </w:rPr>
        <w:t>＞</w:t>
      </w:r>
      <w:r w:rsidRPr="00A7180B">
        <w:rPr>
          <w:lang w:eastAsia="zh-CN"/>
        </w:rPr>
        <w:t xml:space="preserve"> </w:t>
      </w:r>
      <w:r w:rsidR="00684D6F">
        <w:rPr>
          <w:noProof/>
          <w:lang w:eastAsia="zh-CN"/>
        </w:rPr>
        <w:pict>
          <v:shape id="图片 11" o:spid="_x0000_i1035" type="#_x0000_t75" style="width:18.6pt;height:18pt;visibility:visible;mso-wrap-style:square">
            <v:imagedata r:id="rId19" o:title=""/>
          </v:shape>
        </w:pict>
      </w:r>
      <w:r w:rsidRPr="00A7180B">
        <w:rPr>
          <w:lang w:eastAsia="zh-CN"/>
        </w:rPr>
        <w:t> </w:t>
      </w:r>
      <w:r w:rsidRPr="00A7180B">
        <w:rPr>
          <w:lang w:eastAsia="zh-CN"/>
        </w:rPr>
        <w:t>，可以填写的正确答案是（</w:t>
      </w:r>
      <w:r w:rsidRPr="00A7180B">
        <w:rPr>
          <w:lang w:eastAsia="zh-CN"/>
        </w:rPr>
        <w:t xml:space="preserve">        </w:t>
      </w:r>
      <w:r w:rsidRPr="00A7180B">
        <w:rPr>
          <w:lang w:eastAsia="zh-CN"/>
        </w:rPr>
        <w:t>）。</w:t>
      </w:r>
    </w:p>
    <w:p w:rsidR="009E090E" w:rsidRPr="00A7180B" w:rsidRDefault="00A7180B" w:rsidP="00A7180B">
      <w:pPr>
        <w:spacing w:after="0" w:line="360" w:lineRule="auto"/>
        <w:ind w:left="150"/>
      </w:pPr>
      <w:r w:rsidRPr="00A7180B">
        <w:lastRenderedPageBreak/>
        <w:t xml:space="preserve">A.  1 </w:t>
      </w:r>
      <w:r w:rsidRPr="00A7180B">
        <w:t>、</w:t>
      </w:r>
      <w:r w:rsidRPr="00A7180B">
        <w:t xml:space="preserve">2 </w:t>
      </w:r>
      <w:r w:rsidRPr="00A7180B">
        <w:t>、</w:t>
      </w:r>
      <w:r w:rsidRPr="00A7180B">
        <w:t>3                         </w:t>
      </w:r>
      <w:r w:rsidR="00684D6F">
        <w:rPr>
          <w:noProof/>
          <w:lang w:eastAsia="zh-CN"/>
        </w:rPr>
        <w:pict>
          <v:shape id="图片 12" o:spid="_x0000_i1036" type="#_x0000_t75" style="width:.6pt;height:3pt;visibility:visible;mso-wrap-style:square">
            <v:imagedata r:id="rId20" o:title=""/>
          </v:shape>
        </w:pict>
      </w:r>
      <w:r w:rsidRPr="00A7180B">
        <w:t>B. 2</w:t>
      </w:r>
      <w:r w:rsidRPr="00A7180B">
        <w:t>、</w:t>
      </w:r>
      <w:r w:rsidRPr="00A7180B">
        <w:t xml:space="preserve"> 3</w:t>
      </w:r>
      <w:r w:rsidRPr="00A7180B">
        <w:t>、</w:t>
      </w:r>
      <w:r w:rsidRPr="00A7180B">
        <w:t xml:space="preserve"> 4                         </w:t>
      </w:r>
      <w:r w:rsidR="00684D6F">
        <w:rPr>
          <w:noProof/>
          <w:lang w:eastAsia="zh-CN"/>
        </w:rPr>
        <w:pict>
          <v:shape id="图片 13" o:spid="_x0000_i1037" type="#_x0000_t75" style="width:.6pt;height:3pt;visibility:visible;mso-wrap-style:square">
            <v:imagedata r:id="rId20" o:title=""/>
          </v:shape>
        </w:pict>
      </w:r>
      <w:r w:rsidRPr="00A7180B">
        <w:t>C. 3</w:t>
      </w:r>
      <w:r w:rsidRPr="00A7180B">
        <w:t>、</w:t>
      </w:r>
      <w:r w:rsidRPr="00A7180B">
        <w:t>4</w:t>
      </w:r>
      <w:r w:rsidRPr="00A7180B">
        <w:t>、</w:t>
      </w:r>
      <w:r w:rsidRPr="00A7180B">
        <w:t>5                         </w:t>
      </w:r>
      <w:r w:rsidR="00684D6F">
        <w:rPr>
          <w:noProof/>
          <w:lang w:eastAsia="zh-CN"/>
        </w:rPr>
        <w:pict>
          <v:shape id="图片 14" o:spid="_x0000_i1038" type="#_x0000_t75" style="width:.6pt;height:3pt;visibility:visible;mso-wrap-style:square">
            <v:imagedata r:id="rId20" o:title=""/>
          </v:shape>
        </w:pict>
      </w:r>
      <w:r w:rsidRPr="00A7180B">
        <w:t>D. 0</w:t>
      </w:r>
      <w:r w:rsidRPr="00A7180B">
        <w:t>、</w:t>
      </w:r>
      <w:r w:rsidRPr="00A7180B">
        <w:t>1</w:t>
      </w:r>
      <w:r w:rsidRPr="00A7180B">
        <w:t>、</w:t>
      </w:r>
      <w:r w:rsidRPr="00A7180B">
        <w:t>2</w:t>
      </w:r>
      <w:r w:rsidRPr="00A7180B">
        <w:t>、</w:t>
      </w:r>
      <w:r w:rsidRPr="00A7180B">
        <w:t>3</w:t>
      </w:r>
    </w:p>
    <w:p w:rsidR="009E090E" w:rsidRPr="00A7180B" w:rsidRDefault="00A7180B" w:rsidP="00A7180B">
      <w:pPr>
        <w:spacing w:line="360" w:lineRule="auto"/>
        <w:rPr>
          <w:lang w:eastAsia="zh-CN"/>
        </w:rPr>
      </w:pPr>
      <w:r w:rsidRPr="00A7180B">
        <w:rPr>
          <w:b/>
          <w:bCs/>
          <w:sz w:val="24"/>
          <w:szCs w:val="24"/>
          <w:lang w:eastAsia="zh-CN"/>
        </w:rPr>
        <w:t>二、判断题</w:t>
      </w:r>
      <w:r w:rsidRPr="00A7180B">
        <w:rPr>
          <w:b/>
          <w:bCs/>
          <w:sz w:val="24"/>
          <w:szCs w:val="24"/>
          <w:lang w:eastAsia="zh-CN"/>
        </w:rPr>
        <w:t xml:space="preserve"> </w:t>
      </w:r>
    </w:p>
    <w:p w:rsidR="009E090E" w:rsidRPr="00A7180B" w:rsidRDefault="00A7180B" w:rsidP="00A7180B">
      <w:pPr>
        <w:spacing w:after="0" w:line="360" w:lineRule="auto"/>
        <w:rPr>
          <w:lang w:eastAsia="zh-CN"/>
        </w:rPr>
      </w:pPr>
      <w:r w:rsidRPr="00A7180B">
        <w:rPr>
          <w:lang w:eastAsia="zh-CN"/>
        </w:rPr>
        <w:t>6.360</w:t>
      </w:r>
      <w:r w:rsidRPr="00A7180B">
        <w:rPr>
          <w:lang w:eastAsia="zh-CN"/>
        </w:rPr>
        <w:t>加</w:t>
      </w:r>
      <w:r w:rsidRPr="00A7180B">
        <w:rPr>
          <w:lang w:eastAsia="zh-CN"/>
        </w:rPr>
        <w:t>4</w:t>
      </w:r>
      <w:r w:rsidRPr="00A7180B">
        <w:rPr>
          <w:lang w:eastAsia="zh-CN"/>
        </w:rPr>
        <w:t>个十是</w:t>
      </w:r>
      <w:r w:rsidRPr="00A7180B">
        <w:rPr>
          <w:lang w:eastAsia="zh-CN"/>
        </w:rPr>
        <w:t xml:space="preserve">760    </w:t>
      </w:r>
    </w:p>
    <w:p w:rsidR="009E090E" w:rsidRPr="00A7180B" w:rsidRDefault="00A7180B" w:rsidP="00A7180B">
      <w:pPr>
        <w:spacing w:after="0" w:line="360" w:lineRule="auto"/>
        <w:rPr>
          <w:lang w:eastAsia="zh-CN"/>
        </w:rPr>
      </w:pPr>
      <w:r w:rsidRPr="00A7180B">
        <w:rPr>
          <w:lang w:eastAsia="zh-CN"/>
        </w:rPr>
        <w:t>7.</w:t>
      </w:r>
      <w:r w:rsidRPr="00A7180B">
        <w:rPr>
          <w:lang w:eastAsia="zh-CN"/>
        </w:rPr>
        <w:t>被减数和减数相等，差一定是</w:t>
      </w:r>
      <w:r w:rsidRPr="00A7180B">
        <w:rPr>
          <w:lang w:eastAsia="zh-CN"/>
        </w:rPr>
        <w:t xml:space="preserve">0    </w:t>
      </w:r>
    </w:p>
    <w:p w:rsidR="009E090E" w:rsidRPr="00A7180B" w:rsidRDefault="00A7180B" w:rsidP="00A7180B">
      <w:pPr>
        <w:spacing w:after="0" w:line="360" w:lineRule="auto"/>
        <w:rPr>
          <w:lang w:eastAsia="zh-CN"/>
        </w:rPr>
      </w:pPr>
      <w:r w:rsidRPr="00A7180B">
        <w:rPr>
          <w:lang w:eastAsia="zh-CN"/>
        </w:rPr>
        <w:t>8.5</w:t>
      </w:r>
      <w:r w:rsidRPr="00A7180B">
        <w:rPr>
          <w:lang w:eastAsia="zh-CN"/>
        </w:rPr>
        <w:t>个苹果和第五个苹果意思一样。</w:t>
      </w:r>
      <w:r w:rsidRPr="00A7180B">
        <w:rPr>
          <w:lang w:eastAsia="zh-CN"/>
        </w:rPr>
        <w:t xml:space="preserve">    </w:t>
      </w:r>
    </w:p>
    <w:p w:rsidR="009E090E" w:rsidRPr="00A7180B" w:rsidRDefault="00A7180B" w:rsidP="00A7180B">
      <w:pPr>
        <w:spacing w:after="0" w:line="360" w:lineRule="auto"/>
        <w:rPr>
          <w:lang w:eastAsia="zh-CN"/>
        </w:rPr>
      </w:pPr>
      <w:r w:rsidRPr="00A7180B">
        <w:rPr>
          <w:lang w:eastAsia="zh-CN"/>
        </w:rPr>
        <w:t>9.</w:t>
      </w:r>
      <w:r w:rsidRPr="00A7180B">
        <w:rPr>
          <w:lang w:eastAsia="zh-CN"/>
        </w:rPr>
        <w:t>最大的两位数是</w:t>
      </w:r>
      <w:r w:rsidRPr="00A7180B">
        <w:rPr>
          <w:lang w:eastAsia="zh-CN"/>
        </w:rPr>
        <w:t>99</w:t>
      </w:r>
      <w:r w:rsidRPr="00A7180B">
        <w:rPr>
          <w:lang w:eastAsia="zh-CN"/>
        </w:rPr>
        <w:t>，最小的两位数是</w:t>
      </w:r>
      <w:r w:rsidRPr="00A7180B">
        <w:rPr>
          <w:lang w:eastAsia="zh-CN"/>
        </w:rPr>
        <w:t>11</w:t>
      </w:r>
      <w:r w:rsidRPr="00A7180B">
        <w:rPr>
          <w:lang w:eastAsia="zh-CN"/>
        </w:rPr>
        <w:t>。</w:t>
      </w:r>
      <w:r w:rsidRPr="00A7180B">
        <w:rPr>
          <w:lang w:eastAsia="zh-CN"/>
        </w:rPr>
        <w:t xml:space="preserve">    </w:t>
      </w:r>
    </w:p>
    <w:p w:rsidR="009E090E" w:rsidRPr="00A7180B" w:rsidRDefault="00A7180B" w:rsidP="00A7180B">
      <w:pPr>
        <w:spacing w:after="0" w:line="360" w:lineRule="auto"/>
        <w:rPr>
          <w:lang w:eastAsia="zh-CN"/>
        </w:rPr>
      </w:pPr>
      <w:r w:rsidRPr="00A7180B">
        <w:rPr>
          <w:lang w:eastAsia="zh-CN"/>
        </w:rPr>
        <w:t>10.</w:t>
      </w:r>
      <w:r w:rsidRPr="00A7180B">
        <w:rPr>
          <w:lang w:eastAsia="zh-CN"/>
        </w:rPr>
        <w:t>任何一个自然数，不是质数，就是合数。</w:t>
      </w:r>
      <w:r w:rsidRPr="00A7180B">
        <w:rPr>
          <w:lang w:eastAsia="zh-CN"/>
        </w:rPr>
        <w:t xml:space="preserve">    </w:t>
      </w:r>
    </w:p>
    <w:p w:rsidR="009E090E" w:rsidRPr="00A7180B" w:rsidRDefault="00A7180B" w:rsidP="00A7180B">
      <w:pPr>
        <w:spacing w:line="360" w:lineRule="auto"/>
        <w:rPr>
          <w:lang w:eastAsia="zh-CN"/>
        </w:rPr>
      </w:pPr>
      <w:r w:rsidRPr="00A7180B">
        <w:rPr>
          <w:b/>
          <w:bCs/>
          <w:sz w:val="24"/>
          <w:szCs w:val="24"/>
          <w:lang w:eastAsia="zh-CN"/>
        </w:rPr>
        <w:t>三、填空题</w:t>
      </w:r>
      <w:r w:rsidRPr="00A7180B">
        <w:rPr>
          <w:b/>
          <w:bCs/>
          <w:sz w:val="24"/>
          <w:szCs w:val="24"/>
          <w:lang w:eastAsia="zh-CN"/>
        </w:rPr>
        <w:t xml:space="preserve"> </w:t>
      </w:r>
    </w:p>
    <w:p w:rsidR="009E090E" w:rsidRPr="00A7180B" w:rsidRDefault="00A7180B" w:rsidP="00A7180B">
      <w:pPr>
        <w:spacing w:after="0" w:line="360" w:lineRule="auto"/>
        <w:rPr>
          <w:lang w:eastAsia="zh-CN"/>
        </w:rPr>
      </w:pPr>
      <w:r w:rsidRPr="00A7180B">
        <w:rPr>
          <w:lang w:eastAsia="zh-CN"/>
        </w:rPr>
        <w:t>11.</w:t>
      </w:r>
      <w:r w:rsidRPr="00A7180B">
        <w:rPr>
          <w:lang w:eastAsia="zh-CN"/>
        </w:rPr>
        <w:t>分一分．</w:t>
      </w:r>
      <w:r w:rsidRPr="00A7180B">
        <w:rPr>
          <w:lang w:eastAsia="zh-CN"/>
        </w:rPr>
        <w:t xml:space="preserve">  </w:t>
      </w:r>
      <w:r w:rsidRPr="00A7180B">
        <w:rPr>
          <w:lang w:eastAsia="zh-CN"/>
        </w:rPr>
        <w:br/>
      </w:r>
      <w:r w:rsidR="00684D6F">
        <w:rPr>
          <w:noProof/>
          <w:lang w:eastAsia="zh-CN"/>
        </w:rPr>
        <w:pict>
          <v:shape id="图片 15" o:spid="_x0000_i1039" type="#_x0000_t75" style="width:303.6pt;height:82.8pt;visibility:visible;mso-wrap-style:square">
            <v:imagedata r:id="rId21" o:title=""/>
          </v:shape>
        </w:pict>
      </w:r>
    </w:p>
    <w:p w:rsidR="009E090E" w:rsidRPr="00A7180B" w:rsidRDefault="00A7180B" w:rsidP="00A7180B">
      <w:pPr>
        <w:spacing w:after="0" w:line="360" w:lineRule="auto"/>
        <w:rPr>
          <w:lang w:eastAsia="zh-CN"/>
        </w:rPr>
      </w:pPr>
      <w:r w:rsidRPr="00A7180B">
        <w:rPr>
          <w:lang w:eastAsia="zh-CN"/>
        </w:rPr>
        <w:t>12.</w:t>
      </w:r>
      <w:r w:rsidRPr="00A7180B">
        <w:rPr>
          <w:lang w:eastAsia="zh-CN"/>
        </w:rPr>
        <w:t>看一看，填一填。</w:t>
      </w:r>
      <w:r w:rsidRPr="00A7180B">
        <w:rPr>
          <w:lang w:eastAsia="zh-CN"/>
        </w:rPr>
        <w:t xml:space="preserve">  </w:t>
      </w:r>
    </w:p>
    <w:p w:rsidR="009E090E" w:rsidRPr="00A7180B" w:rsidRDefault="00684D6F" w:rsidP="00A7180B">
      <w:pPr>
        <w:spacing w:after="0" w:line="360" w:lineRule="auto"/>
      </w:pPr>
      <w:r>
        <w:rPr>
          <w:noProof/>
          <w:lang w:eastAsia="zh-CN"/>
        </w:rPr>
        <w:pict>
          <v:shape id="图片 16" o:spid="_x0000_i1040" type="#_x0000_t75" style="width:6in;height:210pt;visibility:visible;mso-wrap-style:square">
            <v:imagedata r:id="rId22" o:title=""/>
          </v:shape>
        </w:pict>
      </w:r>
    </w:p>
    <w:tbl>
      <w:tblPr>
        <w:tblW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 w:firstRow="1" w:lastRow="0" w:firstColumn="1" w:lastColumn="0" w:noHBand="0" w:noVBand="1"/>
      </w:tblPr>
      <w:tblGrid>
        <w:gridCol w:w="2418"/>
        <w:gridCol w:w="867"/>
        <w:gridCol w:w="867"/>
        <w:gridCol w:w="1278"/>
      </w:tblGrid>
      <w:tr w:rsidR="009E090E" w:rsidRPr="00A7180B"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090E" w:rsidRPr="00A7180B" w:rsidRDefault="00684D6F" w:rsidP="00A7180B">
            <w:pPr>
              <w:spacing w:after="0" w:line="360" w:lineRule="auto"/>
              <w:jc w:val="center"/>
            </w:pPr>
            <w:r>
              <w:rPr>
                <w:noProof/>
                <w:lang w:eastAsia="zh-CN"/>
              </w:rPr>
              <w:pict>
                <v:shape id="图片 17" o:spid="_x0000_i1041" type="#_x0000_t75" style="width:35.4pt;height:58.8pt;visibility:visible;mso-wrap-style:square">
                  <v:imagedata r:id="rId23" o:title=""/>
                </v:shape>
              </w:pic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090E" w:rsidRPr="00A7180B" w:rsidRDefault="00684D6F" w:rsidP="00A7180B">
            <w:pPr>
              <w:spacing w:after="0" w:line="360" w:lineRule="auto"/>
              <w:jc w:val="center"/>
            </w:pPr>
            <w:r>
              <w:rPr>
                <w:noProof/>
                <w:lang w:eastAsia="zh-CN"/>
              </w:rPr>
              <w:pict>
                <v:shape id="图片 18" o:spid="_x0000_i1042" type="#_x0000_t75" style="width:36.6pt;height:53.4pt;visibility:visible;mso-wrap-style:square">
                  <v:imagedata r:id="rId24" o:title=""/>
                </v:shape>
              </w:pic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090E" w:rsidRPr="00A7180B" w:rsidRDefault="00684D6F" w:rsidP="00A7180B">
            <w:pPr>
              <w:spacing w:after="0" w:line="360" w:lineRule="auto"/>
              <w:jc w:val="center"/>
            </w:pPr>
            <w:r>
              <w:rPr>
                <w:noProof/>
                <w:lang w:eastAsia="zh-CN"/>
              </w:rPr>
              <w:pict>
                <v:shape id="图片 19" o:spid="_x0000_i1043" type="#_x0000_t75" style="width:40.8pt;height:57pt;visibility:visible;mso-wrap-style:square">
                  <v:imagedata r:id="rId25" o:title=""/>
                </v:shape>
              </w:pic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090E" w:rsidRPr="00A7180B" w:rsidRDefault="00684D6F" w:rsidP="00A7180B">
            <w:pPr>
              <w:spacing w:after="0" w:line="360" w:lineRule="auto"/>
              <w:jc w:val="center"/>
            </w:pPr>
            <w:r>
              <w:rPr>
                <w:noProof/>
                <w:lang w:eastAsia="zh-CN"/>
              </w:rPr>
              <w:pict>
                <v:shape id="图片 20" o:spid="_x0000_i1044" type="#_x0000_t75" style="width:62.4pt;height:46.8pt;visibility:visible;mso-wrap-style:square">
                  <v:imagedata r:id="rId26" o:title=""/>
                </v:shape>
              </w:pict>
            </w:r>
          </w:p>
        </w:tc>
      </w:tr>
      <w:tr w:rsidR="009E090E" w:rsidRPr="00A7180B"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090E" w:rsidRPr="00A7180B" w:rsidRDefault="00684D6F" w:rsidP="00A7180B">
            <w:pPr>
              <w:spacing w:after="0" w:line="360" w:lineRule="auto"/>
              <w:jc w:val="center"/>
            </w:pPr>
            <w:r>
              <w:rPr>
                <w:noProof/>
                <w:lang w:eastAsia="zh-CN"/>
              </w:rPr>
              <w:pict>
                <v:shape id="图片 21" o:spid="_x0000_i1045" type="#_x0000_t75" style="width:119.4pt;height:25.8pt;visibility:visible;mso-wrap-style:square">
                  <v:imagedata r:id="rId27" o:title=""/>
                </v:shape>
              </w:pic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090E" w:rsidRPr="00A7180B" w:rsidRDefault="00A7180B" w:rsidP="00A7180B">
            <w:pPr>
              <w:spacing w:after="0" w:line="360" w:lineRule="auto"/>
            </w:pPr>
            <w:r w:rsidRPr="00A7180B">
              <w:t>________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090E" w:rsidRPr="00A7180B" w:rsidRDefault="00A7180B" w:rsidP="00A7180B">
            <w:pPr>
              <w:spacing w:after="0" w:line="360" w:lineRule="auto"/>
            </w:pPr>
            <w:r w:rsidRPr="00A7180B">
              <w:t>________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090E" w:rsidRPr="00A7180B" w:rsidRDefault="00A7180B" w:rsidP="00A7180B">
            <w:pPr>
              <w:spacing w:after="0" w:line="360" w:lineRule="auto"/>
            </w:pPr>
            <w:r w:rsidRPr="00A7180B">
              <w:t>________</w:t>
            </w:r>
          </w:p>
        </w:tc>
      </w:tr>
      <w:tr w:rsidR="009E090E" w:rsidRPr="00A7180B"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090E" w:rsidRPr="00A7180B" w:rsidRDefault="00A7180B" w:rsidP="00A7180B">
            <w:pPr>
              <w:spacing w:after="0" w:line="360" w:lineRule="auto"/>
              <w:jc w:val="center"/>
            </w:pPr>
            <w:r w:rsidRPr="00A7180B">
              <w:t>10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090E" w:rsidRPr="00A7180B" w:rsidRDefault="00A7180B" w:rsidP="00A7180B">
            <w:pPr>
              <w:spacing w:after="0" w:line="360" w:lineRule="auto"/>
            </w:pPr>
            <w:r w:rsidRPr="00A7180B">
              <w:t>________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090E" w:rsidRPr="00A7180B" w:rsidRDefault="00A7180B" w:rsidP="00A7180B">
            <w:pPr>
              <w:spacing w:after="0" w:line="360" w:lineRule="auto"/>
            </w:pPr>
            <w:r w:rsidRPr="00A7180B">
              <w:t>________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090E" w:rsidRPr="00A7180B" w:rsidRDefault="00A7180B" w:rsidP="00A7180B">
            <w:pPr>
              <w:spacing w:after="0" w:line="360" w:lineRule="auto"/>
            </w:pPr>
            <w:r w:rsidRPr="00A7180B">
              <w:t>________</w:t>
            </w:r>
          </w:p>
        </w:tc>
      </w:tr>
    </w:tbl>
    <w:p w:rsidR="009E090E" w:rsidRPr="00A7180B" w:rsidRDefault="00A7180B" w:rsidP="00A7180B">
      <w:pPr>
        <w:spacing w:after="0" w:line="360" w:lineRule="auto"/>
        <w:rPr>
          <w:lang w:eastAsia="zh-CN"/>
        </w:rPr>
      </w:pPr>
      <w:r w:rsidRPr="00A7180B">
        <w:rPr>
          <w:lang w:eastAsia="zh-CN"/>
        </w:rPr>
        <w:t>13.</w:t>
      </w:r>
      <w:r w:rsidRPr="00A7180B">
        <w:rPr>
          <w:lang w:eastAsia="zh-CN"/>
        </w:rPr>
        <w:t>在横线上填上</w:t>
      </w:r>
      <w:r w:rsidRPr="00A7180B">
        <w:rPr>
          <w:lang w:eastAsia="zh-CN"/>
        </w:rPr>
        <w:t>“</w:t>
      </w:r>
      <w:r w:rsidRPr="00A7180B">
        <w:rPr>
          <w:lang w:eastAsia="zh-CN"/>
        </w:rPr>
        <w:t>＋</w:t>
      </w:r>
      <w:r w:rsidRPr="00A7180B">
        <w:rPr>
          <w:lang w:eastAsia="zh-CN"/>
        </w:rPr>
        <w:t>”</w:t>
      </w:r>
      <w:r w:rsidRPr="00A7180B">
        <w:rPr>
          <w:lang w:eastAsia="zh-CN"/>
        </w:rPr>
        <w:t>或</w:t>
      </w:r>
      <w:r w:rsidRPr="00A7180B">
        <w:rPr>
          <w:lang w:eastAsia="zh-CN"/>
        </w:rPr>
        <w:t>“</w:t>
      </w:r>
      <w:r w:rsidRPr="00A7180B">
        <w:rPr>
          <w:lang w:eastAsia="zh-CN"/>
        </w:rPr>
        <w:t>－</w:t>
      </w:r>
      <w:r w:rsidRPr="00A7180B">
        <w:rPr>
          <w:lang w:eastAsia="zh-CN"/>
        </w:rPr>
        <w:t>”</w:t>
      </w:r>
      <w:r w:rsidRPr="00A7180B">
        <w:rPr>
          <w:lang w:eastAsia="zh-CN"/>
        </w:rPr>
        <w:t>。</w:t>
      </w:r>
    </w:p>
    <w:p w:rsidR="009E090E" w:rsidRPr="00A7180B" w:rsidRDefault="00A7180B" w:rsidP="00A7180B">
      <w:pPr>
        <w:spacing w:after="0" w:line="360" w:lineRule="auto"/>
        <w:rPr>
          <w:lang w:eastAsia="zh-CN"/>
        </w:rPr>
      </w:pPr>
      <w:r w:rsidRPr="00A7180B">
        <w:rPr>
          <w:lang w:eastAsia="zh-CN"/>
        </w:rPr>
        <w:t>3 ________ 2</w:t>
      </w:r>
      <w:r w:rsidRPr="00A7180B">
        <w:rPr>
          <w:lang w:eastAsia="zh-CN"/>
        </w:rPr>
        <w:t>＝</w:t>
      </w:r>
      <w:r w:rsidRPr="00A7180B">
        <w:rPr>
          <w:lang w:eastAsia="zh-CN"/>
        </w:rPr>
        <w:t>5     4 ________ 1</w:t>
      </w:r>
      <w:r w:rsidRPr="00A7180B">
        <w:rPr>
          <w:lang w:eastAsia="zh-CN"/>
        </w:rPr>
        <w:t>＝</w:t>
      </w:r>
      <w:r w:rsidRPr="00A7180B">
        <w:rPr>
          <w:lang w:eastAsia="zh-CN"/>
        </w:rPr>
        <w:t>3     2 ________ 2</w:t>
      </w:r>
      <w:r w:rsidRPr="00A7180B">
        <w:rPr>
          <w:lang w:eastAsia="zh-CN"/>
        </w:rPr>
        <w:t>＝</w:t>
      </w:r>
      <w:r w:rsidRPr="00A7180B">
        <w:rPr>
          <w:lang w:eastAsia="zh-CN"/>
        </w:rPr>
        <w:t>4</w:t>
      </w:r>
    </w:p>
    <w:p w:rsidR="009E090E" w:rsidRPr="00A7180B" w:rsidRDefault="00A7180B" w:rsidP="00A7180B">
      <w:pPr>
        <w:spacing w:after="0" w:line="360" w:lineRule="auto"/>
        <w:rPr>
          <w:lang w:eastAsia="zh-CN"/>
        </w:rPr>
      </w:pPr>
      <w:r w:rsidRPr="00A7180B">
        <w:rPr>
          <w:lang w:eastAsia="zh-CN"/>
        </w:rPr>
        <w:lastRenderedPageBreak/>
        <w:t>3 ________ 0</w:t>
      </w:r>
      <w:r w:rsidRPr="00A7180B">
        <w:rPr>
          <w:lang w:eastAsia="zh-CN"/>
        </w:rPr>
        <w:t>＝</w:t>
      </w:r>
      <w:r w:rsidRPr="00A7180B">
        <w:rPr>
          <w:lang w:eastAsia="zh-CN"/>
        </w:rPr>
        <w:t>3     2 ________ 1</w:t>
      </w:r>
      <w:r w:rsidRPr="00A7180B">
        <w:rPr>
          <w:lang w:eastAsia="zh-CN"/>
        </w:rPr>
        <w:t>＝</w:t>
      </w:r>
      <w:r w:rsidRPr="00A7180B">
        <w:rPr>
          <w:lang w:eastAsia="zh-CN"/>
        </w:rPr>
        <w:t>1     4 ________ 1</w:t>
      </w:r>
      <w:r w:rsidRPr="00A7180B">
        <w:rPr>
          <w:lang w:eastAsia="zh-CN"/>
        </w:rPr>
        <w:t>＝</w:t>
      </w:r>
      <w:r w:rsidRPr="00A7180B">
        <w:rPr>
          <w:lang w:eastAsia="zh-CN"/>
        </w:rPr>
        <w:t>5</w:t>
      </w:r>
    </w:p>
    <w:p w:rsidR="009E090E" w:rsidRPr="00A7180B" w:rsidRDefault="00A7180B" w:rsidP="00A7180B">
      <w:pPr>
        <w:spacing w:after="0" w:line="360" w:lineRule="auto"/>
        <w:rPr>
          <w:lang w:eastAsia="zh-CN"/>
        </w:rPr>
      </w:pPr>
      <w:r w:rsidRPr="00A7180B">
        <w:rPr>
          <w:lang w:eastAsia="zh-CN"/>
        </w:rPr>
        <w:t>14.  ________</w:t>
      </w:r>
      <w:r w:rsidRPr="00A7180B">
        <w:rPr>
          <w:lang w:eastAsia="zh-CN"/>
        </w:rPr>
        <w:t>个十和</w:t>
      </w:r>
      <w:r w:rsidRPr="00A7180B">
        <w:rPr>
          <w:lang w:eastAsia="zh-CN"/>
        </w:rPr>
        <w:t>________</w:t>
      </w:r>
      <w:r w:rsidRPr="00A7180B">
        <w:rPr>
          <w:lang w:eastAsia="zh-CN"/>
        </w:rPr>
        <w:t>个一是</w:t>
      </w:r>
      <w:r w:rsidRPr="00A7180B">
        <w:rPr>
          <w:lang w:eastAsia="zh-CN"/>
        </w:rPr>
        <w:t>68</w:t>
      </w:r>
      <w:r w:rsidRPr="00A7180B">
        <w:rPr>
          <w:lang w:eastAsia="zh-CN"/>
        </w:rPr>
        <w:t>；</w:t>
      </w:r>
      <w:r w:rsidRPr="00A7180B">
        <w:rPr>
          <w:lang w:eastAsia="zh-CN"/>
        </w:rPr>
        <w:t>________</w:t>
      </w:r>
      <w:r w:rsidRPr="00A7180B">
        <w:rPr>
          <w:lang w:eastAsia="zh-CN"/>
        </w:rPr>
        <w:t>个十是一百。</w:t>
      </w:r>
      <w:r w:rsidRPr="00A7180B">
        <w:rPr>
          <w:lang w:eastAsia="zh-CN"/>
        </w:rPr>
        <w:t xml:space="preserve">    </w:t>
      </w:r>
    </w:p>
    <w:p w:rsidR="009E090E" w:rsidRPr="00A7180B" w:rsidRDefault="00A7180B" w:rsidP="00A7180B">
      <w:pPr>
        <w:spacing w:after="0" w:line="360" w:lineRule="auto"/>
        <w:rPr>
          <w:lang w:eastAsia="zh-CN"/>
        </w:rPr>
      </w:pPr>
      <w:r w:rsidRPr="00A7180B">
        <w:rPr>
          <w:lang w:eastAsia="zh-CN"/>
        </w:rPr>
        <w:t>15.</w:t>
      </w:r>
      <w:r w:rsidRPr="00A7180B">
        <w:rPr>
          <w:lang w:eastAsia="zh-CN"/>
        </w:rPr>
        <w:t>用</w:t>
      </w:r>
      <w:r w:rsidRPr="00A7180B">
        <w:rPr>
          <w:lang w:eastAsia="zh-CN"/>
        </w:rPr>
        <w:t>4</w:t>
      </w:r>
      <w:r w:rsidRPr="00A7180B">
        <w:rPr>
          <w:lang w:eastAsia="zh-CN"/>
        </w:rPr>
        <w:t>、</w:t>
      </w:r>
      <w:r w:rsidRPr="00A7180B">
        <w:rPr>
          <w:lang w:eastAsia="zh-CN"/>
        </w:rPr>
        <w:t>9</w:t>
      </w:r>
      <w:r w:rsidRPr="00A7180B">
        <w:rPr>
          <w:lang w:eastAsia="zh-CN"/>
        </w:rPr>
        <w:t>、</w:t>
      </w:r>
      <w:r w:rsidRPr="00A7180B">
        <w:rPr>
          <w:lang w:eastAsia="zh-CN"/>
        </w:rPr>
        <w:t>6</w:t>
      </w:r>
      <w:r w:rsidRPr="00A7180B">
        <w:rPr>
          <w:lang w:eastAsia="zh-CN"/>
        </w:rPr>
        <w:t>组成的两位数有</w:t>
      </w:r>
      <w:r w:rsidRPr="00A7180B">
        <w:rPr>
          <w:lang w:eastAsia="zh-CN"/>
        </w:rPr>
        <w:t>________</w:t>
      </w:r>
      <w:r w:rsidRPr="00A7180B">
        <w:rPr>
          <w:lang w:eastAsia="zh-CN"/>
        </w:rPr>
        <w:t>个，最大的数与最小的数差是</w:t>
      </w:r>
      <w:r w:rsidRPr="00A7180B">
        <w:rPr>
          <w:lang w:eastAsia="zh-CN"/>
        </w:rPr>
        <w:t>________</w:t>
      </w:r>
      <w:r w:rsidRPr="00A7180B">
        <w:rPr>
          <w:lang w:eastAsia="zh-CN"/>
        </w:rPr>
        <w:t>。</w:t>
      </w:r>
      <w:r w:rsidRPr="00A7180B">
        <w:rPr>
          <w:lang w:eastAsia="zh-CN"/>
        </w:rPr>
        <w:t xml:space="preserve">    </w:t>
      </w:r>
    </w:p>
    <w:p w:rsidR="009E090E" w:rsidRPr="00A7180B" w:rsidRDefault="00A7180B" w:rsidP="00A7180B">
      <w:pPr>
        <w:spacing w:line="360" w:lineRule="auto"/>
        <w:rPr>
          <w:lang w:eastAsia="zh-CN"/>
        </w:rPr>
      </w:pPr>
      <w:r w:rsidRPr="00A7180B">
        <w:rPr>
          <w:b/>
          <w:bCs/>
          <w:sz w:val="24"/>
          <w:szCs w:val="24"/>
          <w:lang w:eastAsia="zh-CN"/>
        </w:rPr>
        <w:t>四、解答题</w:t>
      </w:r>
      <w:r w:rsidRPr="00A7180B">
        <w:rPr>
          <w:b/>
          <w:bCs/>
          <w:sz w:val="24"/>
          <w:szCs w:val="24"/>
          <w:lang w:eastAsia="zh-CN"/>
        </w:rPr>
        <w:t xml:space="preserve"> </w:t>
      </w:r>
    </w:p>
    <w:p w:rsidR="009E090E" w:rsidRPr="00A7180B" w:rsidRDefault="00A7180B" w:rsidP="00A7180B">
      <w:pPr>
        <w:spacing w:after="0" w:line="360" w:lineRule="auto"/>
        <w:rPr>
          <w:lang w:eastAsia="zh-CN"/>
        </w:rPr>
      </w:pPr>
      <w:r w:rsidRPr="00A7180B">
        <w:rPr>
          <w:lang w:eastAsia="zh-CN"/>
        </w:rPr>
        <w:t>16.</w:t>
      </w:r>
      <w:r w:rsidRPr="00A7180B">
        <w:rPr>
          <w:lang w:eastAsia="zh-CN"/>
        </w:rPr>
        <w:t>写出和是下面数的四道加法算式．</w:t>
      </w:r>
      <w:r w:rsidRPr="00A7180B">
        <w:rPr>
          <w:lang w:eastAsia="zh-CN"/>
        </w:rPr>
        <w:t xml:space="preserve">  </w:t>
      </w:r>
      <w:r w:rsidRPr="00A7180B">
        <w:rPr>
          <w:lang w:eastAsia="zh-CN"/>
        </w:rPr>
        <w:br/>
      </w:r>
      <w:r w:rsidR="00684D6F">
        <w:rPr>
          <w:noProof/>
          <w:lang w:eastAsia="zh-CN"/>
        </w:rPr>
        <w:pict>
          <v:shape id="图片 22" o:spid="_x0000_i1046" type="#_x0000_t75" style="width:42.6pt;height:41.4pt;visibility:visible;mso-wrap-style:square">
            <v:imagedata r:id="rId28" o:title=""/>
          </v:shape>
        </w:pict>
      </w:r>
    </w:p>
    <w:p w:rsidR="009E090E" w:rsidRPr="00A7180B" w:rsidRDefault="00A7180B" w:rsidP="00A7180B">
      <w:pPr>
        <w:spacing w:line="360" w:lineRule="auto"/>
        <w:rPr>
          <w:lang w:eastAsia="zh-CN"/>
        </w:rPr>
      </w:pPr>
      <w:r w:rsidRPr="00A7180B">
        <w:rPr>
          <w:b/>
          <w:bCs/>
          <w:sz w:val="24"/>
          <w:szCs w:val="24"/>
          <w:lang w:eastAsia="zh-CN"/>
        </w:rPr>
        <w:t>五、综合题</w:t>
      </w:r>
      <w:r w:rsidRPr="00A7180B">
        <w:rPr>
          <w:b/>
          <w:bCs/>
          <w:sz w:val="24"/>
          <w:szCs w:val="24"/>
          <w:lang w:eastAsia="zh-CN"/>
        </w:rPr>
        <w:t xml:space="preserve"> </w:t>
      </w:r>
    </w:p>
    <w:p w:rsidR="009E090E" w:rsidRPr="00A7180B" w:rsidRDefault="00A7180B" w:rsidP="00A7180B">
      <w:pPr>
        <w:spacing w:after="0" w:line="360" w:lineRule="auto"/>
        <w:rPr>
          <w:lang w:eastAsia="zh-CN"/>
        </w:rPr>
      </w:pPr>
      <w:r w:rsidRPr="00A7180B">
        <w:rPr>
          <w:lang w:eastAsia="zh-CN"/>
        </w:rPr>
        <w:t>17.</w:t>
      </w:r>
      <w:r w:rsidRPr="00A7180B">
        <w:rPr>
          <w:lang w:eastAsia="zh-CN"/>
        </w:rPr>
        <w:t>补充图和数字。</w:t>
      </w:r>
      <w:r w:rsidRPr="00A7180B">
        <w:rPr>
          <w:lang w:eastAsia="zh-CN"/>
        </w:rPr>
        <w:br/>
        <w:t xml:space="preserve">    </w:t>
      </w:r>
    </w:p>
    <w:p w:rsidR="009E090E" w:rsidRPr="00A7180B" w:rsidRDefault="00A7180B" w:rsidP="00A7180B">
      <w:pPr>
        <w:spacing w:after="0" w:line="360" w:lineRule="auto"/>
      </w:pPr>
      <w:r w:rsidRPr="00A7180B">
        <w:t>（</w:t>
      </w:r>
      <w:r w:rsidRPr="00A7180B">
        <w:t>1</w:t>
      </w:r>
      <w:r w:rsidRPr="00A7180B">
        <w:t>）</w:t>
      </w:r>
      <w:r w:rsidRPr="00A7180B">
        <w:t>○○○________</w:t>
      </w:r>
      <w:r w:rsidRPr="00A7180B">
        <w:t>，</w:t>
      </w:r>
    </w:p>
    <w:p w:rsidR="009E090E" w:rsidRPr="00A7180B" w:rsidRDefault="00A7180B" w:rsidP="00A7180B">
      <w:pPr>
        <w:spacing w:after="0" w:line="360" w:lineRule="auto"/>
      </w:pPr>
      <w:r w:rsidRPr="00A7180B">
        <w:t>3</w:t>
      </w:r>
      <w:r w:rsidRPr="00A7180B">
        <w:t>＋</w:t>
      </w:r>
      <w:r w:rsidRPr="00A7180B">
        <w:t>________</w:t>
      </w:r>
      <w:r w:rsidRPr="00A7180B">
        <w:t>＝</w:t>
      </w:r>
      <w:r w:rsidRPr="00A7180B">
        <w:t>5</w:t>
      </w:r>
      <w:r w:rsidRPr="00A7180B">
        <w:t>；</w:t>
      </w:r>
    </w:p>
    <w:p w:rsidR="009E090E" w:rsidRPr="00A7180B" w:rsidRDefault="00A7180B" w:rsidP="00A7180B">
      <w:pPr>
        <w:spacing w:after="0" w:line="360" w:lineRule="auto"/>
      </w:pPr>
      <w:r w:rsidRPr="00A7180B">
        <w:t>（</w:t>
      </w:r>
      <w:r w:rsidRPr="00A7180B">
        <w:t>2</w:t>
      </w:r>
      <w:r w:rsidRPr="00A7180B">
        <w:t>）</w:t>
      </w:r>
      <w:r w:rsidRPr="00A7180B">
        <w:t>△________</w:t>
      </w:r>
      <w:r w:rsidRPr="00A7180B">
        <w:t>，</w:t>
      </w:r>
    </w:p>
    <w:p w:rsidR="009E090E" w:rsidRPr="00A7180B" w:rsidRDefault="00A7180B" w:rsidP="00A7180B">
      <w:pPr>
        <w:spacing w:after="0" w:line="360" w:lineRule="auto"/>
        <w:rPr>
          <w:lang w:eastAsia="zh-CN"/>
        </w:rPr>
      </w:pPr>
      <w:r w:rsidRPr="00A7180B">
        <w:t> </w:t>
      </w:r>
      <w:r w:rsidRPr="00A7180B">
        <w:rPr>
          <w:lang w:eastAsia="zh-CN"/>
        </w:rPr>
        <w:t>1</w:t>
      </w:r>
      <w:r w:rsidRPr="00A7180B">
        <w:rPr>
          <w:lang w:eastAsia="zh-CN"/>
        </w:rPr>
        <w:t>＋</w:t>
      </w:r>
      <w:r w:rsidRPr="00A7180B">
        <w:rPr>
          <w:lang w:eastAsia="zh-CN"/>
        </w:rPr>
        <w:t>________</w:t>
      </w:r>
      <w:r w:rsidRPr="00A7180B">
        <w:rPr>
          <w:lang w:eastAsia="zh-CN"/>
        </w:rPr>
        <w:t>＝</w:t>
      </w:r>
      <w:r w:rsidRPr="00A7180B">
        <w:rPr>
          <w:lang w:eastAsia="zh-CN"/>
        </w:rPr>
        <w:t>4</w:t>
      </w:r>
      <w:r w:rsidRPr="00A7180B">
        <w:rPr>
          <w:lang w:eastAsia="zh-CN"/>
        </w:rPr>
        <w:t>。</w:t>
      </w:r>
    </w:p>
    <w:p w:rsidR="009E090E" w:rsidRPr="00A7180B" w:rsidRDefault="00A7180B" w:rsidP="00A7180B">
      <w:pPr>
        <w:spacing w:line="360" w:lineRule="auto"/>
        <w:rPr>
          <w:lang w:eastAsia="zh-CN"/>
        </w:rPr>
      </w:pPr>
      <w:r w:rsidRPr="00A7180B">
        <w:rPr>
          <w:b/>
          <w:bCs/>
          <w:sz w:val="24"/>
          <w:szCs w:val="24"/>
          <w:lang w:eastAsia="zh-CN"/>
        </w:rPr>
        <w:t>六、应用题</w:t>
      </w:r>
      <w:r w:rsidRPr="00A7180B">
        <w:rPr>
          <w:b/>
          <w:bCs/>
          <w:sz w:val="24"/>
          <w:szCs w:val="24"/>
          <w:lang w:eastAsia="zh-CN"/>
        </w:rPr>
        <w:t xml:space="preserve"> </w:t>
      </w:r>
    </w:p>
    <w:p w:rsidR="009E090E" w:rsidRPr="00A7180B" w:rsidRDefault="00A7180B" w:rsidP="00A7180B">
      <w:pPr>
        <w:spacing w:after="0" w:line="360" w:lineRule="auto"/>
        <w:rPr>
          <w:lang w:eastAsia="zh-CN"/>
        </w:rPr>
      </w:pPr>
      <w:r w:rsidRPr="00A7180B">
        <w:rPr>
          <w:lang w:eastAsia="zh-CN"/>
        </w:rPr>
        <w:t>18.</w:t>
      </w:r>
      <w:r w:rsidRPr="00A7180B">
        <w:rPr>
          <w:lang w:eastAsia="zh-CN"/>
        </w:rPr>
        <w:t>看图列算式</w:t>
      </w:r>
      <w:r w:rsidRPr="00A7180B">
        <w:rPr>
          <w:lang w:eastAsia="zh-CN"/>
        </w:rPr>
        <w:t xml:space="preserve">  </w:t>
      </w:r>
    </w:p>
    <w:p w:rsidR="009E090E" w:rsidRPr="00A7180B" w:rsidRDefault="00684D6F" w:rsidP="00A7180B">
      <w:pPr>
        <w:spacing w:after="0" w:line="360" w:lineRule="auto"/>
      </w:pPr>
      <w:r>
        <w:rPr>
          <w:noProof/>
          <w:lang w:eastAsia="zh-CN"/>
        </w:rPr>
        <w:pict>
          <v:shape id="图片 23" o:spid="_x0000_i1047" type="#_x0000_t75" style="width:189pt;height:45.6pt;visibility:visible;mso-wrap-style:square">
            <v:imagedata r:id="rId29" o:title=""/>
          </v:shape>
        </w:pict>
      </w:r>
    </w:p>
    <w:p w:rsidR="009E090E" w:rsidRPr="00A7180B" w:rsidRDefault="00A7180B" w:rsidP="00A7180B">
      <w:pPr>
        <w:spacing w:line="360" w:lineRule="auto"/>
      </w:pPr>
      <w:r w:rsidRPr="00A7180B">
        <w:br w:type="page"/>
      </w:r>
    </w:p>
    <w:p w:rsidR="009E090E" w:rsidRPr="00A7180B" w:rsidRDefault="00A7180B" w:rsidP="00A7180B">
      <w:pPr>
        <w:spacing w:line="360" w:lineRule="auto"/>
        <w:jc w:val="center"/>
        <w:rPr>
          <w:lang w:eastAsia="zh-CN"/>
        </w:rPr>
      </w:pPr>
      <w:r w:rsidRPr="00A7180B">
        <w:rPr>
          <w:b/>
          <w:bCs/>
          <w:sz w:val="28"/>
          <w:szCs w:val="28"/>
          <w:lang w:eastAsia="zh-CN"/>
        </w:rPr>
        <w:t>参考答案</w:t>
      </w:r>
    </w:p>
    <w:p w:rsidR="009E090E" w:rsidRPr="00A7180B" w:rsidRDefault="00A7180B" w:rsidP="00A7180B">
      <w:pPr>
        <w:spacing w:line="360" w:lineRule="auto"/>
        <w:rPr>
          <w:lang w:eastAsia="zh-CN"/>
        </w:rPr>
      </w:pPr>
      <w:r w:rsidRPr="00A7180B">
        <w:rPr>
          <w:lang w:eastAsia="zh-CN"/>
        </w:rPr>
        <w:t>一、单选题</w:t>
      </w:r>
    </w:p>
    <w:p w:rsidR="009E090E" w:rsidRPr="00A7180B" w:rsidRDefault="00A7180B" w:rsidP="00A7180B">
      <w:pPr>
        <w:spacing w:after="0" w:line="360" w:lineRule="auto"/>
        <w:rPr>
          <w:lang w:eastAsia="zh-CN"/>
        </w:rPr>
      </w:pPr>
      <w:r w:rsidRPr="00A7180B">
        <w:rPr>
          <w:lang w:eastAsia="zh-CN"/>
        </w:rPr>
        <w:t>1.</w:t>
      </w:r>
      <w:r w:rsidRPr="00A7180B">
        <w:rPr>
          <w:lang w:eastAsia="zh-CN"/>
        </w:rPr>
        <w:t>【答案】</w:t>
      </w:r>
      <w:r w:rsidRPr="00A7180B">
        <w:rPr>
          <w:lang w:eastAsia="zh-CN"/>
        </w:rPr>
        <w:t xml:space="preserve"> C   </w:t>
      </w:r>
    </w:p>
    <w:p w:rsidR="009E090E" w:rsidRPr="00A7180B" w:rsidRDefault="00A7180B" w:rsidP="00A7180B">
      <w:pPr>
        <w:spacing w:after="0" w:line="360" w:lineRule="auto"/>
        <w:rPr>
          <w:lang w:eastAsia="zh-CN"/>
        </w:rPr>
      </w:pPr>
      <w:r w:rsidRPr="00A7180B">
        <w:rPr>
          <w:lang w:eastAsia="zh-CN"/>
        </w:rPr>
        <w:t>【解析】【解答】</w:t>
      </w:r>
      <w:r w:rsidRPr="00A7180B">
        <w:rPr>
          <w:lang w:eastAsia="zh-CN"/>
        </w:rPr>
        <w:t>A</w:t>
      </w:r>
      <w:r w:rsidRPr="00A7180B">
        <w:rPr>
          <w:lang w:eastAsia="zh-CN"/>
        </w:rPr>
        <w:t>、一个数加上</w:t>
      </w:r>
      <w:r w:rsidRPr="00A7180B">
        <w:rPr>
          <w:lang w:eastAsia="zh-CN"/>
        </w:rPr>
        <w:t>0</w:t>
      </w:r>
      <w:r w:rsidRPr="00A7180B">
        <w:rPr>
          <w:lang w:eastAsia="zh-CN"/>
        </w:rPr>
        <w:t>，还得原数是正确的，不符合题意；</w:t>
      </w:r>
      <w:r w:rsidRPr="00A7180B">
        <w:rPr>
          <w:lang w:eastAsia="zh-CN"/>
        </w:rPr>
        <w:br/>
        <w:t>              B</w:t>
      </w:r>
      <w:r w:rsidRPr="00A7180B">
        <w:rPr>
          <w:lang w:eastAsia="zh-CN"/>
        </w:rPr>
        <w:t>、被减数等于减数，差是</w:t>
      </w:r>
      <w:r w:rsidRPr="00A7180B">
        <w:rPr>
          <w:lang w:eastAsia="zh-CN"/>
        </w:rPr>
        <w:t>0</w:t>
      </w:r>
      <w:r w:rsidRPr="00A7180B">
        <w:rPr>
          <w:lang w:eastAsia="zh-CN"/>
        </w:rPr>
        <w:t>是正确的，不符合题意；</w:t>
      </w:r>
      <w:r w:rsidRPr="00A7180B">
        <w:rPr>
          <w:lang w:eastAsia="zh-CN"/>
        </w:rPr>
        <w:br/>
        <w:t>              C</w:t>
      </w:r>
      <w:r w:rsidRPr="00A7180B">
        <w:rPr>
          <w:lang w:eastAsia="zh-CN"/>
        </w:rPr>
        <w:t>、</w:t>
      </w:r>
      <w:r w:rsidRPr="00A7180B">
        <w:rPr>
          <w:lang w:eastAsia="zh-CN"/>
        </w:rPr>
        <w:t>0</w:t>
      </w:r>
      <w:r w:rsidRPr="00A7180B">
        <w:rPr>
          <w:lang w:eastAsia="zh-CN"/>
        </w:rPr>
        <w:t>除以任何一个不等于零的数，还得</w:t>
      </w:r>
      <w:r w:rsidRPr="00A7180B">
        <w:rPr>
          <w:lang w:eastAsia="zh-CN"/>
        </w:rPr>
        <w:t>0</w:t>
      </w:r>
      <w:r w:rsidRPr="00A7180B">
        <w:rPr>
          <w:lang w:eastAsia="zh-CN"/>
        </w:rPr>
        <w:t>，原来的说法是错误的，符合题意。</w:t>
      </w:r>
      <w:r w:rsidRPr="00A7180B">
        <w:rPr>
          <w:lang w:eastAsia="zh-CN"/>
        </w:rPr>
        <w:br/>
      </w:r>
      <w:r w:rsidRPr="00A7180B">
        <w:rPr>
          <w:lang w:eastAsia="zh-CN"/>
        </w:rPr>
        <w:t>故答案为：</w:t>
      </w:r>
      <w:r w:rsidRPr="00A7180B">
        <w:rPr>
          <w:lang w:eastAsia="zh-CN"/>
        </w:rPr>
        <w:t>C</w:t>
      </w:r>
    </w:p>
    <w:p w:rsidR="009E090E" w:rsidRPr="00A7180B" w:rsidRDefault="00A7180B" w:rsidP="00A7180B">
      <w:pPr>
        <w:spacing w:after="0" w:line="360" w:lineRule="auto"/>
        <w:rPr>
          <w:lang w:eastAsia="zh-CN"/>
        </w:rPr>
      </w:pPr>
      <w:r w:rsidRPr="00A7180B">
        <w:rPr>
          <w:lang w:eastAsia="zh-CN"/>
        </w:rPr>
        <w:t>【分析】根据</w:t>
      </w:r>
      <w:r w:rsidRPr="00A7180B">
        <w:rPr>
          <w:lang w:eastAsia="zh-CN"/>
        </w:rPr>
        <w:t>0</w:t>
      </w:r>
      <w:r w:rsidRPr="00A7180B">
        <w:rPr>
          <w:lang w:eastAsia="zh-CN"/>
        </w:rPr>
        <w:t>的性质对选项逐一判断即可。</w:t>
      </w:r>
    </w:p>
    <w:p w:rsidR="009E090E" w:rsidRPr="00A7180B" w:rsidRDefault="00A7180B" w:rsidP="00A7180B">
      <w:pPr>
        <w:spacing w:after="0" w:line="360" w:lineRule="auto"/>
        <w:rPr>
          <w:lang w:eastAsia="zh-CN"/>
        </w:rPr>
      </w:pPr>
      <w:r w:rsidRPr="00A7180B">
        <w:rPr>
          <w:lang w:eastAsia="zh-CN"/>
        </w:rPr>
        <w:t>2.</w:t>
      </w:r>
      <w:r w:rsidRPr="00A7180B">
        <w:rPr>
          <w:lang w:eastAsia="zh-CN"/>
        </w:rPr>
        <w:t>【答案】</w:t>
      </w:r>
      <w:r w:rsidRPr="00A7180B">
        <w:rPr>
          <w:lang w:eastAsia="zh-CN"/>
        </w:rPr>
        <w:t xml:space="preserve"> B   </w:t>
      </w:r>
    </w:p>
    <w:p w:rsidR="00A7180B" w:rsidRPr="00A7180B" w:rsidRDefault="00A7180B" w:rsidP="00A7180B">
      <w:pPr>
        <w:spacing w:after="0" w:line="360" w:lineRule="auto"/>
        <w:rPr>
          <w:lang w:eastAsia="zh-CN"/>
        </w:rPr>
      </w:pPr>
      <w:r w:rsidRPr="00A7180B">
        <w:rPr>
          <w:lang w:eastAsia="zh-CN"/>
        </w:rPr>
        <w:t>【解析】【解答】</w:t>
      </w:r>
      <w:r w:rsidRPr="00A7180B">
        <w:rPr>
          <w:lang w:eastAsia="zh-CN"/>
        </w:rPr>
        <w:t>A</w:t>
      </w:r>
      <w:r w:rsidRPr="00A7180B">
        <w:rPr>
          <w:lang w:eastAsia="zh-CN"/>
        </w:rPr>
        <w:t>是</w:t>
      </w:r>
      <w:r w:rsidRPr="00A7180B">
        <w:rPr>
          <w:lang w:eastAsia="zh-CN"/>
        </w:rPr>
        <w:t>3</w:t>
      </w:r>
      <w:r w:rsidRPr="00A7180B">
        <w:rPr>
          <w:lang w:eastAsia="zh-CN"/>
        </w:rPr>
        <w:t>个羽毛球，</w:t>
      </w:r>
      <w:r w:rsidRPr="00A7180B">
        <w:rPr>
          <w:lang w:eastAsia="zh-CN"/>
        </w:rPr>
        <w:t>B</w:t>
      </w:r>
      <w:r w:rsidRPr="00A7180B">
        <w:rPr>
          <w:lang w:eastAsia="zh-CN"/>
        </w:rPr>
        <w:t>是</w:t>
      </w:r>
      <w:r w:rsidRPr="00A7180B">
        <w:rPr>
          <w:lang w:eastAsia="zh-CN"/>
        </w:rPr>
        <w:t>4</w:t>
      </w:r>
      <w:r w:rsidRPr="00A7180B">
        <w:rPr>
          <w:lang w:eastAsia="zh-CN"/>
        </w:rPr>
        <w:t>个足球，</w:t>
      </w:r>
      <w:r w:rsidRPr="00A7180B">
        <w:rPr>
          <w:lang w:eastAsia="zh-CN"/>
        </w:rPr>
        <w:t>C</w:t>
      </w:r>
      <w:r w:rsidRPr="00A7180B">
        <w:rPr>
          <w:lang w:eastAsia="zh-CN"/>
        </w:rPr>
        <w:t>是</w:t>
      </w:r>
      <w:r w:rsidRPr="00A7180B">
        <w:rPr>
          <w:lang w:eastAsia="zh-CN"/>
        </w:rPr>
        <w:t>2</w:t>
      </w:r>
      <w:r w:rsidRPr="00A7180B">
        <w:rPr>
          <w:lang w:eastAsia="zh-CN"/>
        </w:rPr>
        <w:t>个篮球，</w:t>
      </w:r>
      <w:r w:rsidRPr="00A7180B">
        <w:rPr>
          <w:lang w:eastAsia="zh-CN"/>
        </w:rPr>
        <w:t>B</w:t>
      </w:r>
      <w:r w:rsidRPr="00A7180B">
        <w:rPr>
          <w:lang w:eastAsia="zh-CN"/>
        </w:rPr>
        <w:t>最大。</w:t>
      </w:r>
    </w:p>
    <w:p w:rsidR="009E090E" w:rsidRPr="00A7180B" w:rsidRDefault="00A7180B" w:rsidP="00A7180B">
      <w:pPr>
        <w:spacing w:after="0" w:line="360" w:lineRule="auto"/>
        <w:rPr>
          <w:lang w:eastAsia="zh-CN"/>
        </w:rPr>
      </w:pPr>
      <w:r w:rsidRPr="00A7180B">
        <w:rPr>
          <w:lang w:eastAsia="zh-CN"/>
        </w:rPr>
        <w:t>故选：</w:t>
      </w:r>
      <w:r w:rsidRPr="00A7180B">
        <w:rPr>
          <w:lang w:eastAsia="zh-CN"/>
        </w:rPr>
        <w:t>B</w:t>
      </w:r>
    </w:p>
    <w:p w:rsidR="009E090E" w:rsidRPr="00A7180B" w:rsidRDefault="00A7180B" w:rsidP="00A7180B">
      <w:pPr>
        <w:spacing w:after="0" w:line="360" w:lineRule="auto"/>
        <w:rPr>
          <w:lang w:eastAsia="zh-CN"/>
        </w:rPr>
      </w:pPr>
      <w:r w:rsidRPr="00A7180B">
        <w:rPr>
          <w:lang w:eastAsia="zh-CN"/>
        </w:rPr>
        <w:t>【分析】</w:t>
      </w:r>
      <w:r w:rsidRPr="00A7180B">
        <w:rPr>
          <w:lang w:eastAsia="zh-CN"/>
        </w:rPr>
        <w:t xml:space="preserve"> A</w:t>
      </w:r>
      <w:r w:rsidRPr="00A7180B">
        <w:rPr>
          <w:lang w:eastAsia="zh-CN"/>
        </w:rPr>
        <w:t>是</w:t>
      </w:r>
      <w:r w:rsidRPr="00A7180B">
        <w:rPr>
          <w:lang w:eastAsia="zh-CN"/>
        </w:rPr>
        <w:t>3</w:t>
      </w:r>
      <w:r w:rsidRPr="00A7180B">
        <w:rPr>
          <w:lang w:eastAsia="zh-CN"/>
        </w:rPr>
        <w:t>个羽毛球，</w:t>
      </w:r>
      <w:r w:rsidRPr="00A7180B">
        <w:rPr>
          <w:lang w:eastAsia="zh-CN"/>
        </w:rPr>
        <w:t>B</w:t>
      </w:r>
      <w:r w:rsidRPr="00A7180B">
        <w:rPr>
          <w:lang w:eastAsia="zh-CN"/>
        </w:rPr>
        <w:t>是</w:t>
      </w:r>
      <w:r w:rsidRPr="00A7180B">
        <w:rPr>
          <w:lang w:eastAsia="zh-CN"/>
        </w:rPr>
        <w:t>4</w:t>
      </w:r>
      <w:r w:rsidRPr="00A7180B">
        <w:rPr>
          <w:lang w:eastAsia="zh-CN"/>
        </w:rPr>
        <w:t>个足球，</w:t>
      </w:r>
      <w:r w:rsidRPr="00A7180B">
        <w:rPr>
          <w:lang w:eastAsia="zh-CN"/>
        </w:rPr>
        <w:t>C</w:t>
      </w:r>
      <w:r w:rsidRPr="00A7180B">
        <w:rPr>
          <w:lang w:eastAsia="zh-CN"/>
        </w:rPr>
        <w:t>是</w:t>
      </w:r>
      <w:r w:rsidRPr="00A7180B">
        <w:rPr>
          <w:lang w:eastAsia="zh-CN"/>
        </w:rPr>
        <w:t>2</w:t>
      </w:r>
      <w:r w:rsidRPr="00A7180B">
        <w:rPr>
          <w:lang w:eastAsia="zh-CN"/>
        </w:rPr>
        <w:t>个篮球，比较</w:t>
      </w:r>
      <w:r w:rsidRPr="00A7180B">
        <w:rPr>
          <w:lang w:eastAsia="zh-CN"/>
        </w:rPr>
        <w:t>3</w:t>
      </w:r>
      <w:r w:rsidRPr="00A7180B">
        <w:rPr>
          <w:lang w:eastAsia="zh-CN"/>
        </w:rPr>
        <w:t>、</w:t>
      </w:r>
      <w:r w:rsidRPr="00A7180B">
        <w:rPr>
          <w:lang w:eastAsia="zh-CN"/>
        </w:rPr>
        <w:t xml:space="preserve"> 4</w:t>
      </w:r>
      <w:r w:rsidRPr="00A7180B">
        <w:rPr>
          <w:lang w:eastAsia="zh-CN"/>
        </w:rPr>
        <w:t>、</w:t>
      </w:r>
      <w:r w:rsidRPr="00A7180B">
        <w:rPr>
          <w:lang w:eastAsia="zh-CN"/>
        </w:rPr>
        <w:t xml:space="preserve"> 2</w:t>
      </w:r>
      <w:r w:rsidRPr="00A7180B">
        <w:rPr>
          <w:lang w:eastAsia="zh-CN"/>
        </w:rPr>
        <w:t>的大小，即可得解。</w:t>
      </w:r>
    </w:p>
    <w:p w:rsidR="009E090E" w:rsidRPr="00A7180B" w:rsidRDefault="00A7180B" w:rsidP="00A7180B">
      <w:pPr>
        <w:spacing w:after="0" w:line="360" w:lineRule="auto"/>
      </w:pPr>
      <w:r w:rsidRPr="00A7180B">
        <w:t>3.</w:t>
      </w:r>
      <w:r w:rsidRPr="00A7180B">
        <w:t>【答案】</w:t>
      </w:r>
      <w:r w:rsidRPr="00A7180B">
        <w:t xml:space="preserve"> </w:t>
      </w:r>
      <w:r w:rsidRPr="00A7180B">
        <w:t>（</w:t>
      </w:r>
      <w:r w:rsidRPr="00A7180B">
        <w:t>1</w:t>
      </w:r>
      <w:r w:rsidRPr="00A7180B">
        <w:t>）</w:t>
      </w:r>
      <w:r w:rsidRPr="00A7180B">
        <w:t>B</w:t>
      </w:r>
      <w:r w:rsidRPr="00A7180B">
        <w:br/>
      </w:r>
      <w:r w:rsidRPr="00A7180B">
        <w:t>（</w:t>
      </w:r>
      <w:r w:rsidRPr="00A7180B">
        <w:t>2</w:t>
      </w:r>
      <w:r w:rsidRPr="00A7180B">
        <w:t>）</w:t>
      </w:r>
      <w:r w:rsidRPr="00A7180B">
        <w:t xml:space="preserve">B   </w:t>
      </w:r>
    </w:p>
    <w:p w:rsidR="00A7180B" w:rsidRPr="00A7180B" w:rsidRDefault="00A7180B" w:rsidP="00A7180B">
      <w:pPr>
        <w:spacing w:after="0" w:line="360" w:lineRule="auto"/>
        <w:rPr>
          <w:lang w:eastAsia="zh-CN"/>
        </w:rPr>
      </w:pPr>
      <w:r w:rsidRPr="00A7180B">
        <w:rPr>
          <w:lang w:eastAsia="zh-CN"/>
        </w:rPr>
        <w:t>【解析】【解答】（</w:t>
      </w:r>
      <w:r w:rsidRPr="00A7180B">
        <w:rPr>
          <w:lang w:eastAsia="zh-CN"/>
        </w:rPr>
        <w:t>1</w:t>
      </w:r>
      <w:r w:rsidRPr="00A7180B">
        <w:rPr>
          <w:lang w:eastAsia="zh-CN"/>
        </w:rPr>
        <w:t>）数一数，</w:t>
      </w:r>
      <w:r w:rsidRPr="00A7180B">
        <w:rPr>
          <w:lang w:eastAsia="zh-CN"/>
        </w:rPr>
        <w:t xml:space="preserve"> </w:t>
      </w:r>
      <w:r w:rsidR="00684D6F">
        <w:rPr>
          <w:noProof/>
          <w:lang w:eastAsia="zh-CN"/>
        </w:rPr>
        <w:pict>
          <v:shape id="图片 24" o:spid="_x0000_i1048" type="#_x0000_t75" style="width:27.6pt;height:32.4pt;visibility:visible;mso-wrap-style:square">
            <v:imagedata r:id="rId30" o:title=""/>
          </v:shape>
        </w:pict>
      </w:r>
      <w:r w:rsidRPr="00A7180B">
        <w:rPr>
          <w:lang w:eastAsia="zh-CN"/>
        </w:rPr>
        <w:t>有</w:t>
      </w:r>
      <w:r w:rsidRPr="00A7180B">
        <w:rPr>
          <w:lang w:eastAsia="zh-CN"/>
        </w:rPr>
        <w:t>4</w:t>
      </w:r>
      <w:r w:rsidRPr="00A7180B">
        <w:rPr>
          <w:lang w:eastAsia="zh-CN"/>
        </w:rPr>
        <w:t>个，</w:t>
      </w:r>
      <w:r w:rsidRPr="00A7180B">
        <w:rPr>
          <w:lang w:eastAsia="zh-CN"/>
        </w:rPr>
        <w:t xml:space="preserve"> </w:t>
      </w:r>
      <w:r w:rsidR="00684D6F">
        <w:rPr>
          <w:noProof/>
          <w:lang w:eastAsia="zh-CN"/>
        </w:rPr>
        <w:pict>
          <v:shape id="图片 25" o:spid="_x0000_i1049" type="#_x0000_t75" style="width:30pt;height:32.4pt;visibility:visible;mso-wrap-style:square">
            <v:imagedata r:id="rId31" o:title=""/>
          </v:shape>
        </w:pict>
      </w:r>
      <w:r w:rsidRPr="00A7180B">
        <w:rPr>
          <w:lang w:eastAsia="zh-CN"/>
        </w:rPr>
        <w:t>有</w:t>
      </w:r>
      <w:r w:rsidRPr="00A7180B">
        <w:rPr>
          <w:lang w:eastAsia="zh-CN"/>
        </w:rPr>
        <w:t>3</w:t>
      </w:r>
      <w:r w:rsidRPr="00A7180B">
        <w:rPr>
          <w:lang w:eastAsia="zh-CN"/>
        </w:rPr>
        <w:t>个，</w:t>
      </w:r>
      <w:r w:rsidRPr="00A7180B">
        <w:rPr>
          <w:lang w:eastAsia="zh-CN"/>
        </w:rPr>
        <w:t xml:space="preserve"> </w:t>
      </w:r>
      <w:r w:rsidR="00684D6F">
        <w:rPr>
          <w:noProof/>
          <w:lang w:eastAsia="zh-CN"/>
        </w:rPr>
        <w:pict>
          <v:shape id="图片 26" o:spid="_x0000_i1050" type="#_x0000_t75" style="width:29.4pt;height:36.6pt;visibility:visible;mso-wrap-style:square">
            <v:imagedata r:id="rId32" o:title=""/>
          </v:shape>
        </w:pict>
      </w:r>
      <w:r w:rsidRPr="00A7180B">
        <w:rPr>
          <w:lang w:eastAsia="zh-CN"/>
        </w:rPr>
        <w:t>有</w:t>
      </w:r>
      <w:r w:rsidRPr="00A7180B">
        <w:rPr>
          <w:lang w:eastAsia="zh-CN"/>
        </w:rPr>
        <w:t>2</w:t>
      </w:r>
      <w:r w:rsidRPr="00A7180B">
        <w:rPr>
          <w:lang w:eastAsia="zh-CN"/>
        </w:rPr>
        <w:t>个，</w:t>
      </w:r>
      <w:r w:rsidRPr="00A7180B">
        <w:rPr>
          <w:lang w:eastAsia="zh-CN"/>
        </w:rPr>
        <w:t xml:space="preserve"> </w:t>
      </w:r>
      <w:r w:rsidR="00684D6F">
        <w:rPr>
          <w:noProof/>
          <w:lang w:eastAsia="zh-CN"/>
        </w:rPr>
        <w:pict>
          <v:shape id="图片 27" o:spid="_x0000_i1051" type="#_x0000_t75" style="width:27.6pt;height:32.4pt;visibility:visible;mso-wrap-style:square">
            <v:imagedata r:id="rId30" o:title=""/>
          </v:shape>
        </w:pict>
      </w:r>
      <w:r w:rsidRPr="00A7180B">
        <w:rPr>
          <w:lang w:eastAsia="zh-CN"/>
        </w:rPr>
        <w:t>最多，所以选</w:t>
      </w:r>
      <w:r w:rsidRPr="00A7180B">
        <w:rPr>
          <w:lang w:eastAsia="zh-CN"/>
        </w:rPr>
        <w:t>A</w:t>
      </w:r>
      <w:r w:rsidRPr="00A7180B">
        <w:rPr>
          <w:lang w:eastAsia="zh-CN"/>
        </w:rPr>
        <w:t>。</w:t>
      </w:r>
    </w:p>
    <w:p w:rsidR="009E090E" w:rsidRPr="00A7180B" w:rsidRDefault="00A7180B" w:rsidP="00A7180B">
      <w:pPr>
        <w:spacing w:after="0" w:line="360" w:lineRule="auto"/>
        <w:rPr>
          <w:lang w:eastAsia="zh-CN"/>
        </w:rPr>
      </w:pPr>
      <w:r w:rsidRPr="00A7180B">
        <w:rPr>
          <w:lang w:eastAsia="zh-CN"/>
        </w:rPr>
        <w:t>（</w:t>
      </w:r>
      <w:r w:rsidRPr="00A7180B">
        <w:rPr>
          <w:lang w:eastAsia="zh-CN"/>
        </w:rPr>
        <w:t>2</w:t>
      </w:r>
      <w:r w:rsidRPr="00A7180B">
        <w:rPr>
          <w:lang w:eastAsia="zh-CN"/>
        </w:rPr>
        <w:t>）最少的比最多的少</w:t>
      </w:r>
      <w:r w:rsidRPr="00A7180B">
        <w:rPr>
          <w:lang w:eastAsia="zh-CN"/>
        </w:rPr>
        <w:t>2</w:t>
      </w:r>
      <w:r w:rsidRPr="00A7180B">
        <w:rPr>
          <w:lang w:eastAsia="zh-CN"/>
        </w:rPr>
        <w:t>个（</w:t>
      </w:r>
      <w:r w:rsidRPr="00A7180B">
        <w:rPr>
          <w:lang w:eastAsia="zh-CN"/>
        </w:rPr>
        <w:t>4-2=2</w:t>
      </w:r>
      <w:r w:rsidRPr="00A7180B">
        <w:rPr>
          <w:lang w:eastAsia="zh-CN"/>
        </w:rPr>
        <w:t>（个），所以选</w:t>
      </w:r>
      <w:r w:rsidRPr="00A7180B">
        <w:rPr>
          <w:lang w:eastAsia="zh-CN"/>
        </w:rPr>
        <w:t>B</w:t>
      </w:r>
    </w:p>
    <w:p w:rsidR="009E090E" w:rsidRPr="00A7180B" w:rsidRDefault="00A7180B" w:rsidP="00A7180B">
      <w:pPr>
        <w:spacing w:after="0" w:line="360" w:lineRule="auto"/>
        <w:rPr>
          <w:lang w:eastAsia="zh-CN"/>
        </w:rPr>
      </w:pPr>
      <w:r w:rsidRPr="00A7180B">
        <w:rPr>
          <w:lang w:eastAsia="zh-CN"/>
        </w:rPr>
        <w:t>4.</w:t>
      </w:r>
      <w:r w:rsidRPr="00A7180B">
        <w:rPr>
          <w:lang w:eastAsia="zh-CN"/>
        </w:rPr>
        <w:t>【答案】</w:t>
      </w:r>
      <w:r w:rsidRPr="00A7180B">
        <w:rPr>
          <w:lang w:eastAsia="zh-CN"/>
        </w:rPr>
        <w:t xml:space="preserve"> A   </w:t>
      </w:r>
    </w:p>
    <w:p w:rsidR="009E090E" w:rsidRPr="00A7180B" w:rsidRDefault="00A7180B" w:rsidP="00A7180B">
      <w:pPr>
        <w:spacing w:after="0" w:line="360" w:lineRule="auto"/>
        <w:rPr>
          <w:lang w:eastAsia="zh-CN"/>
        </w:rPr>
      </w:pPr>
      <w:r w:rsidRPr="00A7180B">
        <w:rPr>
          <w:lang w:eastAsia="zh-CN"/>
        </w:rPr>
        <w:t>【解析】【解答】解：</w:t>
      </w:r>
      <w:r w:rsidRPr="00A7180B">
        <w:rPr>
          <w:lang w:eastAsia="zh-CN"/>
        </w:rPr>
        <w:t>2</w:t>
      </w:r>
      <w:r w:rsidRPr="00A7180B">
        <w:rPr>
          <w:lang w:eastAsia="zh-CN"/>
        </w:rPr>
        <w:t>＜</w:t>
      </w:r>
      <w:r w:rsidRPr="00A7180B">
        <w:rPr>
          <w:lang w:eastAsia="zh-CN"/>
        </w:rPr>
        <w:t>3</w:t>
      </w:r>
      <w:r w:rsidRPr="00A7180B">
        <w:rPr>
          <w:lang w:eastAsia="zh-CN"/>
        </w:rPr>
        <w:t>，红红剩下的糖果多</w:t>
      </w:r>
      <w:r w:rsidRPr="00A7180B">
        <w:rPr>
          <w:lang w:eastAsia="zh-CN"/>
        </w:rPr>
        <w:t>.</w:t>
      </w:r>
      <w:r w:rsidRPr="00A7180B">
        <w:rPr>
          <w:lang w:eastAsia="zh-CN"/>
        </w:rPr>
        <w:br/>
      </w:r>
      <w:r w:rsidRPr="00A7180B">
        <w:rPr>
          <w:lang w:eastAsia="zh-CN"/>
        </w:rPr>
        <w:t>故答案为：</w:t>
      </w:r>
      <w:r w:rsidRPr="00A7180B">
        <w:rPr>
          <w:lang w:eastAsia="zh-CN"/>
        </w:rPr>
        <w:t>A</w:t>
      </w:r>
      <w:r w:rsidRPr="00A7180B">
        <w:rPr>
          <w:lang w:eastAsia="zh-CN"/>
        </w:rPr>
        <w:br/>
      </w:r>
      <w:r w:rsidRPr="00A7180B">
        <w:rPr>
          <w:lang w:eastAsia="zh-CN"/>
        </w:rPr>
        <w:t>【分析】因为原来的糖果同样多，所以只需要比较吃的糖果个数即可判断谁剩下的多；吃的少剩下的就多</w:t>
      </w:r>
      <w:r w:rsidRPr="00A7180B">
        <w:rPr>
          <w:lang w:eastAsia="zh-CN"/>
        </w:rPr>
        <w:t>.</w:t>
      </w:r>
    </w:p>
    <w:p w:rsidR="009E090E" w:rsidRPr="00A7180B" w:rsidRDefault="00A7180B" w:rsidP="00A7180B">
      <w:pPr>
        <w:spacing w:after="0" w:line="360" w:lineRule="auto"/>
        <w:rPr>
          <w:lang w:eastAsia="zh-CN"/>
        </w:rPr>
      </w:pPr>
      <w:r w:rsidRPr="00A7180B">
        <w:rPr>
          <w:lang w:eastAsia="zh-CN"/>
        </w:rPr>
        <w:t>5.</w:t>
      </w:r>
      <w:r w:rsidRPr="00A7180B">
        <w:rPr>
          <w:lang w:eastAsia="zh-CN"/>
        </w:rPr>
        <w:t>【答案】</w:t>
      </w:r>
      <w:r w:rsidRPr="00A7180B">
        <w:rPr>
          <w:lang w:eastAsia="zh-CN"/>
        </w:rPr>
        <w:t xml:space="preserve"> D   </w:t>
      </w:r>
    </w:p>
    <w:p w:rsidR="00A7180B" w:rsidRPr="00A7180B" w:rsidRDefault="00A7180B" w:rsidP="00A7180B">
      <w:pPr>
        <w:spacing w:after="0" w:line="360" w:lineRule="auto"/>
        <w:rPr>
          <w:lang w:eastAsia="zh-CN"/>
        </w:rPr>
      </w:pPr>
      <w:r w:rsidRPr="00A7180B">
        <w:rPr>
          <w:lang w:eastAsia="zh-CN"/>
        </w:rPr>
        <w:t>【解析】【解答】</w:t>
      </w:r>
      <w:r w:rsidRPr="00A7180B">
        <w:rPr>
          <w:lang w:eastAsia="zh-CN"/>
        </w:rPr>
        <w:t>4</w:t>
      </w:r>
      <w:r w:rsidRPr="00A7180B">
        <w:rPr>
          <w:lang w:eastAsia="zh-CN"/>
        </w:rPr>
        <w:t>前面的数有</w:t>
      </w:r>
      <w:r w:rsidRPr="00A7180B">
        <w:rPr>
          <w:lang w:eastAsia="zh-CN"/>
        </w:rPr>
        <w:t>0</w:t>
      </w:r>
      <w:r w:rsidRPr="00A7180B">
        <w:rPr>
          <w:lang w:eastAsia="zh-CN"/>
        </w:rPr>
        <w:t>、</w:t>
      </w:r>
      <w:r w:rsidRPr="00A7180B">
        <w:rPr>
          <w:lang w:eastAsia="zh-CN"/>
        </w:rPr>
        <w:t xml:space="preserve"> 1</w:t>
      </w:r>
      <w:r w:rsidRPr="00A7180B">
        <w:rPr>
          <w:lang w:eastAsia="zh-CN"/>
        </w:rPr>
        <w:t>、</w:t>
      </w:r>
      <w:r w:rsidRPr="00A7180B">
        <w:rPr>
          <w:lang w:eastAsia="zh-CN"/>
        </w:rPr>
        <w:t xml:space="preserve"> 2</w:t>
      </w:r>
      <w:r w:rsidRPr="00A7180B">
        <w:rPr>
          <w:lang w:eastAsia="zh-CN"/>
        </w:rPr>
        <w:t>、</w:t>
      </w:r>
      <w:r w:rsidRPr="00A7180B">
        <w:rPr>
          <w:lang w:eastAsia="zh-CN"/>
        </w:rPr>
        <w:t xml:space="preserve"> 3</w:t>
      </w:r>
      <w:r w:rsidRPr="00A7180B">
        <w:rPr>
          <w:lang w:eastAsia="zh-CN"/>
        </w:rPr>
        <w:t>，所以</w:t>
      </w:r>
      <w:r w:rsidRPr="00A7180B">
        <w:rPr>
          <w:lang w:eastAsia="zh-CN"/>
        </w:rPr>
        <w:t>4</w:t>
      </w:r>
      <w:r w:rsidRPr="00A7180B">
        <w:rPr>
          <w:lang w:eastAsia="zh-CN"/>
        </w:rPr>
        <w:t>比</w:t>
      </w:r>
      <w:r w:rsidRPr="00A7180B">
        <w:rPr>
          <w:lang w:eastAsia="zh-CN"/>
        </w:rPr>
        <w:t>0</w:t>
      </w:r>
      <w:r w:rsidRPr="00A7180B">
        <w:rPr>
          <w:lang w:eastAsia="zh-CN"/>
        </w:rPr>
        <w:t>、</w:t>
      </w:r>
      <w:r w:rsidRPr="00A7180B">
        <w:rPr>
          <w:lang w:eastAsia="zh-CN"/>
        </w:rPr>
        <w:t>1</w:t>
      </w:r>
      <w:r w:rsidRPr="00A7180B">
        <w:rPr>
          <w:lang w:eastAsia="zh-CN"/>
        </w:rPr>
        <w:t>、</w:t>
      </w:r>
      <w:r w:rsidRPr="00A7180B">
        <w:rPr>
          <w:lang w:eastAsia="zh-CN"/>
        </w:rPr>
        <w:t>2</w:t>
      </w:r>
      <w:r w:rsidRPr="00A7180B">
        <w:rPr>
          <w:lang w:eastAsia="zh-CN"/>
        </w:rPr>
        <w:t>、</w:t>
      </w:r>
      <w:r w:rsidRPr="00A7180B">
        <w:rPr>
          <w:lang w:eastAsia="zh-CN"/>
        </w:rPr>
        <w:t>3</w:t>
      </w:r>
      <w:r w:rsidRPr="00A7180B">
        <w:rPr>
          <w:lang w:eastAsia="zh-CN"/>
        </w:rPr>
        <w:t>大。</w:t>
      </w:r>
    </w:p>
    <w:p w:rsidR="009E090E" w:rsidRPr="00A7180B" w:rsidRDefault="00A7180B" w:rsidP="00A7180B">
      <w:pPr>
        <w:spacing w:after="0" w:line="360" w:lineRule="auto"/>
        <w:rPr>
          <w:lang w:eastAsia="zh-CN"/>
        </w:rPr>
      </w:pPr>
      <w:r w:rsidRPr="00A7180B">
        <w:rPr>
          <w:lang w:eastAsia="zh-CN"/>
        </w:rPr>
        <w:t>故选：</w:t>
      </w:r>
      <w:r w:rsidRPr="00A7180B">
        <w:rPr>
          <w:lang w:eastAsia="zh-CN"/>
        </w:rPr>
        <w:t>D</w:t>
      </w:r>
    </w:p>
    <w:p w:rsidR="009E090E" w:rsidRPr="00A7180B" w:rsidRDefault="00A7180B" w:rsidP="00A7180B">
      <w:pPr>
        <w:spacing w:after="0" w:line="360" w:lineRule="auto"/>
        <w:rPr>
          <w:lang w:eastAsia="zh-CN"/>
        </w:rPr>
      </w:pPr>
      <w:r w:rsidRPr="00A7180B">
        <w:rPr>
          <w:lang w:eastAsia="zh-CN"/>
        </w:rPr>
        <w:t>【分析】</w:t>
      </w:r>
      <w:r w:rsidRPr="00A7180B">
        <w:rPr>
          <w:lang w:eastAsia="zh-CN"/>
        </w:rPr>
        <w:t>4</w:t>
      </w:r>
      <w:r w:rsidRPr="00A7180B">
        <w:rPr>
          <w:lang w:eastAsia="zh-CN"/>
        </w:rPr>
        <w:t>前面的数有</w:t>
      </w:r>
      <w:r w:rsidRPr="00A7180B">
        <w:rPr>
          <w:lang w:eastAsia="zh-CN"/>
        </w:rPr>
        <w:t>0</w:t>
      </w:r>
      <w:r w:rsidRPr="00A7180B">
        <w:rPr>
          <w:lang w:eastAsia="zh-CN"/>
        </w:rPr>
        <w:t>、</w:t>
      </w:r>
      <w:r w:rsidRPr="00A7180B">
        <w:rPr>
          <w:lang w:eastAsia="zh-CN"/>
        </w:rPr>
        <w:t xml:space="preserve"> 1</w:t>
      </w:r>
      <w:r w:rsidRPr="00A7180B">
        <w:rPr>
          <w:lang w:eastAsia="zh-CN"/>
        </w:rPr>
        <w:t>、</w:t>
      </w:r>
      <w:r w:rsidRPr="00A7180B">
        <w:rPr>
          <w:lang w:eastAsia="zh-CN"/>
        </w:rPr>
        <w:t xml:space="preserve"> 2</w:t>
      </w:r>
      <w:r w:rsidRPr="00A7180B">
        <w:rPr>
          <w:lang w:eastAsia="zh-CN"/>
        </w:rPr>
        <w:t>、</w:t>
      </w:r>
      <w:r w:rsidRPr="00A7180B">
        <w:rPr>
          <w:lang w:eastAsia="zh-CN"/>
        </w:rPr>
        <w:t xml:space="preserve"> 3</w:t>
      </w:r>
      <w:r w:rsidRPr="00A7180B">
        <w:rPr>
          <w:lang w:eastAsia="zh-CN"/>
        </w:rPr>
        <w:t>，所以</w:t>
      </w:r>
      <w:r w:rsidRPr="00A7180B">
        <w:rPr>
          <w:lang w:eastAsia="zh-CN"/>
        </w:rPr>
        <w:t>4</w:t>
      </w:r>
      <w:r w:rsidRPr="00A7180B">
        <w:rPr>
          <w:lang w:eastAsia="zh-CN"/>
        </w:rPr>
        <w:t>比</w:t>
      </w:r>
      <w:r w:rsidRPr="00A7180B">
        <w:rPr>
          <w:lang w:eastAsia="zh-CN"/>
        </w:rPr>
        <w:t>0</w:t>
      </w:r>
      <w:r w:rsidRPr="00A7180B">
        <w:rPr>
          <w:lang w:eastAsia="zh-CN"/>
        </w:rPr>
        <w:t>、</w:t>
      </w:r>
      <w:r w:rsidRPr="00A7180B">
        <w:rPr>
          <w:lang w:eastAsia="zh-CN"/>
        </w:rPr>
        <w:t>1</w:t>
      </w:r>
      <w:r w:rsidRPr="00A7180B">
        <w:rPr>
          <w:lang w:eastAsia="zh-CN"/>
        </w:rPr>
        <w:t>、</w:t>
      </w:r>
      <w:r w:rsidRPr="00A7180B">
        <w:rPr>
          <w:lang w:eastAsia="zh-CN"/>
        </w:rPr>
        <w:t>2</w:t>
      </w:r>
      <w:r w:rsidRPr="00A7180B">
        <w:rPr>
          <w:lang w:eastAsia="zh-CN"/>
        </w:rPr>
        <w:t>、</w:t>
      </w:r>
      <w:r w:rsidRPr="00A7180B">
        <w:rPr>
          <w:lang w:eastAsia="zh-CN"/>
        </w:rPr>
        <w:t>3</w:t>
      </w:r>
      <w:r w:rsidRPr="00A7180B">
        <w:rPr>
          <w:lang w:eastAsia="zh-CN"/>
        </w:rPr>
        <w:t>大，即可解答。</w:t>
      </w:r>
    </w:p>
    <w:p w:rsidR="009E090E" w:rsidRPr="00A7180B" w:rsidRDefault="00A7180B" w:rsidP="00A7180B">
      <w:pPr>
        <w:spacing w:line="360" w:lineRule="auto"/>
        <w:rPr>
          <w:lang w:eastAsia="zh-CN"/>
        </w:rPr>
      </w:pPr>
      <w:r w:rsidRPr="00A7180B">
        <w:rPr>
          <w:lang w:eastAsia="zh-CN"/>
        </w:rPr>
        <w:t>二、判断题</w:t>
      </w:r>
    </w:p>
    <w:p w:rsidR="009E090E" w:rsidRPr="00A7180B" w:rsidRDefault="00A7180B" w:rsidP="00A7180B">
      <w:pPr>
        <w:spacing w:after="0" w:line="360" w:lineRule="auto"/>
        <w:rPr>
          <w:lang w:eastAsia="zh-CN"/>
        </w:rPr>
      </w:pPr>
      <w:r w:rsidRPr="00A7180B">
        <w:rPr>
          <w:lang w:eastAsia="zh-CN"/>
        </w:rPr>
        <w:t>6.</w:t>
      </w:r>
      <w:r w:rsidRPr="00A7180B">
        <w:rPr>
          <w:lang w:eastAsia="zh-CN"/>
        </w:rPr>
        <w:t>【答案】错误</w:t>
      </w:r>
      <w:r w:rsidRPr="00A7180B">
        <w:rPr>
          <w:lang w:eastAsia="zh-CN"/>
        </w:rPr>
        <w:t xml:space="preserve">  </w:t>
      </w:r>
    </w:p>
    <w:p w:rsidR="009E090E" w:rsidRPr="00A7180B" w:rsidRDefault="00A7180B" w:rsidP="00A7180B">
      <w:pPr>
        <w:spacing w:after="0" w:line="360" w:lineRule="auto"/>
        <w:rPr>
          <w:lang w:eastAsia="zh-CN"/>
        </w:rPr>
      </w:pPr>
      <w:r w:rsidRPr="00A7180B">
        <w:rPr>
          <w:lang w:eastAsia="zh-CN"/>
        </w:rPr>
        <w:t>【解析】【解答】</w:t>
      </w:r>
      <w:r w:rsidRPr="00A7180B">
        <w:rPr>
          <w:lang w:eastAsia="zh-CN"/>
        </w:rPr>
        <w:t>4</w:t>
      </w:r>
      <w:r w:rsidRPr="00A7180B">
        <w:rPr>
          <w:lang w:eastAsia="zh-CN"/>
        </w:rPr>
        <w:t>个十与</w:t>
      </w:r>
      <w:r w:rsidRPr="00A7180B">
        <w:rPr>
          <w:lang w:eastAsia="zh-CN"/>
        </w:rPr>
        <w:t>6</w:t>
      </w:r>
      <w:r w:rsidRPr="00A7180B">
        <w:rPr>
          <w:lang w:eastAsia="zh-CN"/>
        </w:rPr>
        <w:t>个十相加得</w:t>
      </w:r>
      <w:r w:rsidRPr="00A7180B">
        <w:rPr>
          <w:lang w:eastAsia="zh-CN"/>
        </w:rPr>
        <w:t>100</w:t>
      </w:r>
      <w:r w:rsidRPr="00A7180B">
        <w:rPr>
          <w:lang w:eastAsia="zh-CN"/>
        </w:rPr>
        <w:t>，再加</w:t>
      </w:r>
      <w:r w:rsidRPr="00A7180B">
        <w:rPr>
          <w:lang w:eastAsia="zh-CN"/>
        </w:rPr>
        <w:t>40</w:t>
      </w:r>
      <w:r w:rsidRPr="00A7180B">
        <w:rPr>
          <w:lang w:eastAsia="zh-CN"/>
        </w:rPr>
        <w:t>是</w:t>
      </w:r>
      <w:r w:rsidRPr="00A7180B">
        <w:rPr>
          <w:lang w:eastAsia="zh-CN"/>
        </w:rPr>
        <w:t>400</w:t>
      </w:r>
      <w:r w:rsidRPr="00A7180B">
        <w:rPr>
          <w:lang w:eastAsia="zh-CN"/>
        </w:rPr>
        <w:t>，而不是</w:t>
      </w:r>
      <w:r w:rsidRPr="00A7180B">
        <w:rPr>
          <w:lang w:eastAsia="zh-CN"/>
        </w:rPr>
        <w:t>760</w:t>
      </w:r>
      <w:r w:rsidRPr="00A7180B">
        <w:rPr>
          <w:lang w:eastAsia="zh-CN"/>
        </w:rPr>
        <w:br/>
      </w:r>
      <w:r w:rsidRPr="00A7180B">
        <w:rPr>
          <w:lang w:eastAsia="zh-CN"/>
        </w:rPr>
        <w:t>【分析】数的组成</w:t>
      </w:r>
    </w:p>
    <w:p w:rsidR="009E090E" w:rsidRPr="00A7180B" w:rsidRDefault="00A7180B" w:rsidP="00A7180B">
      <w:pPr>
        <w:spacing w:after="0" w:line="360" w:lineRule="auto"/>
      </w:pPr>
      <w:r w:rsidRPr="00A7180B">
        <w:t>7.</w:t>
      </w:r>
      <w:r w:rsidRPr="00A7180B">
        <w:t>【答案】</w:t>
      </w:r>
      <w:r w:rsidRPr="00A7180B">
        <w:t xml:space="preserve"> </w:t>
      </w:r>
      <w:r w:rsidRPr="00A7180B">
        <w:t>正确</w:t>
      </w:r>
      <w:r w:rsidRPr="00A7180B">
        <w:t xml:space="preserve">   </w:t>
      </w:r>
    </w:p>
    <w:p w:rsidR="009E090E" w:rsidRPr="00A7180B" w:rsidRDefault="00A7180B" w:rsidP="00A7180B">
      <w:pPr>
        <w:spacing w:after="0" w:line="360" w:lineRule="auto"/>
      </w:pPr>
      <w:r w:rsidRPr="00A7180B">
        <w:t>【解析】</w:t>
      </w:r>
      <w:r w:rsidRPr="00A7180B">
        <w:t> </w:t>
      </w:r>
    </w:p>
    <w:p w:rsidR="009E090E" w:rsidRPr="00A7180B" w:rsidRDefault="00A7180B" w:rsidP="00A7180B">
      <w:pPr>
        <w:spacing w:after="0" w:line="360" w:lineRule="auto"/>
        <w:rPr>
          <w:lang w:eastAsia="zh-CN"/>
        </w:rPr>
      </w:pPr>
      <w:r w:rsidRPr="00A7180B">
        <w:rPr>
          <w:lang w:eastAsia="zh-CN"/>
        </w:rPr>
        <w:t>8.</w:t>
      </w:r>
      <w:r w:rsidRPr="00A7180B">
        <w:rPr>
          <w:lang w:eastAsia="zh-CN"/>
        </w:rPr>
        <w:t>【答案】错误</w:t>
      </w:r>
      <w:r w:rsidRPr="00A7180B">
        <w:rPr>
          <w:lang w:eastAsia="zh-CN"/>
        </w:rPr>
        <w:t xml:space="preserve">  </w:t>
      </w:r>
    </w:p>
    <w:p w:rsidR="009E090E" w:rsidRPr="00A7180B" w:rsidRDefault="00A7180B" w:rsidP="00A7180B">
      <w:pPr>
        <w:spacing w:after="0" w:line="360" w:lineRule="auto"/>
        <w:rPr>
          <w:lang w:eastAsia="zh-CN"/>
        </w:rPr>
      </w:pPr>
      <w:r w:rsidRPr="00A7180B">
        <w:rPr>
          <w:lang w:eastAsia="zh-CN"/>
        </w:rPr>
        <w:t>【解析】</w:t>
      </w:r>
    </w:p>
    <w:p w:rsidR="009E090E" w:rsidRPr="00A7180B" w:rsidRDefault="00A7180B" w:rsidP="00A7180B">
      <w:pPr>
        <w:spacing w:after="0" w:line="360" w:lineRule="auto"/>
        <w:rPr>
          <w:lang w:eastAsia="zh-CN"/>
        </w:rPr>
      </w:pPr>
      <w:r w:rsidRPr="00A7180B">
        <w:rPr>
          <w:lang w:eastAsia="zh-CN"/>
        </w:rPr>
        <w:t>9.</w:t>
      </w:r>
      <w:r w:rsidRPr="00A7180B">
        <w:rPr>
          <w:lang w:eastAsia="zh-CN"/>
        </w:rPr>
        <w:t>【答案】错误</w:t>
      </w:r>
      <w:r w:rsidRPr="00A7180B">
        <w:rPr>
          <w:lang w:eastAsia="zh-CN"/>
        </w:rPr>
        <w:t xml:space="preserve">  </w:t>
      </w:r>
    </w:p>
    <w:p w:rsidR="009E090E" w:rsidRPr="00A7180B" w:rsidRDefault="00A7180B" w:rsidP="00A7180B">
      <w:pPr>
        <w:spacing w:after="0" w:line="360" w:lineRule="auto"/>
        <w:rPr>
          <w:lang w:eastAsia="zh-CN"/>
        </w:rPr>
      </w:pPr>
      <w:r w:rsidRPr="00A7180B">
        <w:rPr>
          <w:lang w:eastAsia="zh-CN"/>
        </w:rPr>
        <w:t>【解析】</w:t>
      </w:r>
    </w:p>
    <w:p w:rsidR="009E090E" w:rsidRPr="00A7180B" w:rsidRDefault="00A7180B" w:rsidP="00A7180B">
      <w:pPr>
        <w:spacing w:after="0" w:line="360" w:lineRule="auto"/>
        <w:rPr>
          <w:lang w:eastAsia="zh-CN"/>
        </w:rPr>
      </w:pPr>
      <w:r w:rsidRPr="00A7180B">
        <w:rPr>
          <w:lang w:eastAsia="zh-CN"/>
        </w:rPr>
        <w:t>10.</w:t>
      </w:r>
      <w:r w:rsidRPr="00A7180B">
        <w:rPr>
          <w:lang w:eastAsia="zh-CN"/>
        </w:rPr>
        <w:t>【答案】</w:t>
      </w:r>
      <w:r w:rsidRPr="00A7180B">
        <w:rPr>
          <w:lang w:eastAsia="zh-CN"/>
        </w:rPr>
        <w:t xml:space="preserve"> </w:t>
      </w:r>
      <w:r w:rsidRPr="00A7180B">
        <w:rPr>
          <w:lang w:eastAsia="zh-CN"/>
        </w:rPr>
        <w:t>错误</w:t>
      </w:r>
      <w:r w:rsidRPr="00A7180B">
        <w:rPr>
          <w:lang w:eastAsia="zh-CN"/>
        </w:rPr>
        <w:t xml:space="preserve">   </w:t>
      </w:r>
    </w:p>
    <w:p w:rsidR="009E090E" w:rsidRPr="00A7180B" w:rsidRDefault="00A7180B" w:rsidP="00A7180B">
      <w:pPr>
        <w:spacing w:after="0" w:line="360" w:lineRule="auto"/>
        <w:rPr>
          <w:lang w:eastAsia="zh-CN"/>
        </w:rPr>
      </w:pPr>
      <w:r w:rsidRPr="00A7180B">
        <w:rPr>
          <w:lang w:eastAsia="zh-CN"/>
        </w:rPr>
        <w:t>【解析】【解答】解：</w:t>
      </w:r>
      <w:r w:rsidRPr="00A7180B">
        <w:rPr>
          <w:lang w:eastAsia="zh-CN"/>
        </w:rPr>
        <w:t>1</w:t>
      </w:r>
      <w:r w:rsidRPr="00A7180B">
        <w:rPr>
          <w:lang w:eastAsia="zh-CN"/>
        </w:rPr>
        <w:t>是自然数，</w:t>
      </w:r>
      <w:r w:rsidRPr="00A7180B">
        <w:rPr>
          <w:lang w:eastAsia="zh-CN"/>
        </w:rPr>
        <w:t>1</w:t>
      </w:r>
      <w:r w:rsidRPr="00A7180B">
        <w:rPr>
          <w:lang w:eastAsia="zh-CN"/>
        </w:rPr>
        <w:t>既不是质数也不是合数，</w:t>
      </w:r>
    </w:p>
    <w:p w:rsidR="009E090E" w:rsidRPr="00A7180B" w:rsidRDefault="00A7180B" w:rsidP="00A7180B">
      <w:pPr>
        <w:spacing w:after="0" w:line="360" w:lineRule="auto"/>
        <w:rPr>
          <w:lang w:eastAsia="zh-CN"/>
        </w:rPr>
      </w:pPr>
      <w:r w:rsidRPr="00A7180B">
        <w:rPr>
          <w:lang w:eastAsia="zh-CN"/>
        </w:rPr>
        <w:t>所以任何一个自然数，不是质数，就是合数的说法是错误的．</w:t>
      </w:r>
    </w:p>
    <w:p w:rsidR="009E090E" w:rsidRPr="00A7180B" w:rsidRDefault="00A7180B" w:rsidP="00A7180B">
      <w:pPr>
        <w:spacing w:after="0" w:line="360" w:lineRule="auto"/>
        <w:rPr>
          <w:lang w:eastAsia="zh-CN"/>
        </w:rPr>
      </w:pPr>
      <w:r w:rsidRPr="00A7180B">
        <w:rPr>
          <w:lang w:eastAsia="zh-CN"/>
        </w:rPr>
        <w:t>故答案为：错误．</w:t>
      </w:r>
    </w:p>
    <w:p w:rsidR="009E090E" w:rsidRPr="00A7180B" w:rsidRDefault="00A7180B" w:rsidP="00A7180B">
      <w:pPr>
        <w:spacing w:after="0" w:line="360" w:lineRule="auto"/>
        <w:rPr>
          <w:lang w:eastAsia="zh-CN"/>
        </w:rPr>
      </w:pPr>
      <w:r w:rsidRPr="00A7180B">
        <w:rPr>
          <w:lang w:eastAsia="zh-CN"/>
        </w:rPr>
        <w:t>【分析】举出一个反例证明即可，看自然数里有没有既不是质数又不是合数的数．本题主要考查质数、合数与自然数的关系，注意</w:t>
      </w:r>
      <w:r w:rsidRPr="00A7180B">
        <w:rPr>
          <w:lang w:eastAsia="zh-CN"/>
        </w:rPr>
        <w:t>1</w:t>
      </w:r>
      <w:r w:rsidRPr="00A7180B">
        <w:rPr>
          <w:lang w:eastAsia="zh-CN"/>
        </w:rPr>
        <w:t>既不是质数也不是合数．</w:t>
      </w:r>
    </w:p>
    <w:p w:rsidR="009E090E" w:rsidRPr="00A7180B" w:rsidRDefault="00A7180B" w:rsidP="00A7180B">
      <w:pPr>
        <w:spacing w:line="360" w:lineRule="auto"/>
        <w:rPr>
          <w:lang w:eastAsia="zh-CN"/>
        </w:rPr>
      </w:pPr>
      <w:r w:rsidRPr="00A7180B">
        <w:rPr>
          <w:lang w:eastAsia="zh-CN"/>
        </w:rPr>
        <w:t>三、填空题</w:t>
      </w:r>
    </w:p>
    <w:p w:rsidR="009E090E" w:rsidRPr="00A7180B" w:rsidRDefault="00A7180B" w:rsidP="00A7180B">
      <w:pPr>
        <w:spacing w:after="0" w:line="360" w:lineRule="auto"/>
        <w:rPr>
          <w:lang w:eastAsia="zh-CN"/>
        </w:rPr>
      </w:pPr>
      <w:r w:rsidRPr="00A7180B">
        <w:rPr>
          <w:lang w:eastAsia="zh-CN"/>
        </w:rPr>
        <w:t>11.</w:t>
      </w:r>
      <w:r w:rsidRPr="00A7180B">
        <w:rPr>
          <w:lang w:eastAsia="zh-CN"/>
        </w:rPr>
        <w:t>【答案】</w:t>
      </w:r>
      <w:r w:rsidR="00684D6F">
        <w:rPr>
          <w:noProof/>
          <w:lang w:eastAsia="zh-CN"/>
        </w:rPr>
        <w:pict>
          <v:shape id="图片 28" o:spid="_x0000_i1052" type="#_x0000_t75" style="width:315pt;height:83.4pt;visibility:visible;mso-wrap-style:square">
            <v:imagedata r:id="rId33" o:title=""/>
          </v:shape>
        </w:pict>
      </w:r>
    </w:p>
    <w:p w:rsidR="009E090E" w:rsidRPr="00A7180B" w:rsidRDefault="00A7180B" w:rsidP="00A7180B">
      <w:pPr>
        <w:spacing w:after="0" w:line="360" w:lineRule="auto"/>
        <w:rPr>
          <w:lang w:eastAsia="zh-CN"/>
        </w:rPr>
      </w:pPr>
      <w:r w:rsidRPr="00A7180B">
        <w:rPr>
          <w:lang w:eastAsia="zh-CN"/>
        </w:rPr>
        <w:t>【解析】【解答】借助铅笔自己动手，看看如何把四枝铅笔分成</w:t>
      </w:r>
      <w:r w:rsidRPr="00A7180B">
        <w:rPr>
          <w:b/>
          <w:lang w:eastAsia="zh-CN"/>
        </w:rPr>
        <w:t>两堆</w:t>
      </w:r>
      <w:r w:rsidRPr="00A7180B">
        <w:rPr>
          <w:lang w:eastAsia="zh-CN"/>
        </w:rPr>
        <w:t xml:space="preserve"> </w:t>
      </w:r>
      <w:r w:rsidRPr="00A7180B">
        <w:rPr>
          <w:lang w:eastAsia="zh-CN"/>
        </w:rPr>
        <w:t>．</w:t>
      </w:r>
      <w:r w:rsidRPr="00A7180B">
        <w:rPr>
          <w:lang w:eastAsia="zh-CN"/>
        </w:rPr>
        <w:t xml:space="preserve">   </w:t>
      </w:r>
      <w:r w:rsidRPr="00A7180B">
        <w:rPr>
          <w:lang w:eastAsia="zh-CN"/>
        </w:rPr>
        <w:br/>
      </w:r>
      <w:r w:rsidRPr="00A7180B">
        <w:rPr>
          <w:lang w:eastAsia="zh-CN"/>
        </w:rPr>
        <w:t>【分析】分的时候要按照一定顺序有规律地分．</w:t>
      </w:r>
      <w:r w:rsidRPr="00A7180B">
        <w:rPr>
          <w:lang w:eastAsia="zh-CN"/>
        </w:rPr>
        <w:t>5</w:t>
      </w:r>
      <w:r w:rsidRPr="00A7180B">
        <w:rPr>
          <w:lang w:eastAsia="zh-CN"/>
        </w:rPr>
        <w:t>可分为</w:t>
      </w:r>
      <w:r w:rsidRPr="00A7180B">
        <w:rPr>
          <w:lang w:eastAsia="zh-CN"/>
        </w:rPr>
        <w:t>1</w:t>
      </w:r>
      <w:r w:rsidRPr="00A7180B">
        <w:rPr>
          <w:lang w:eastAsia="zh-CN"/>
        </w:rPr>
        <w:t>和</w:t>
      </w:r>
      <w:r w:rsidRPr="00A7180B">
        <w:rPr>
          <w:lang w:eastAsia="zh-CN"/>
        </w:rPr>
        <w:t>4</w:t>
      </w:r>
      <w:r w:rsidRPr="00A7180B">
        <w:rPr>
          <w:lang w:eastAsia="zh-CN"/>
        </w:rPr>
        <w:t>，</w:t>
      </w:r>
      <w:r w:rsidRPr="00A7180B">
        <w:rPr>
          <w:lang w:eastAsia="zh-CN"/>
        </w:rPr>
        <w:t>2</w:t>
      </w:r>
      <w:r w:rsidRPr="00A7180B">
        <w:rPr>
          <w:lang w:eastAsia="zh-CN"/>
        </w:rPr>
        <w:t>和</w:t>
      </w:r>
      <w:r w:rsidRPr="00A7180B">
        <w:rPr>
          <w:lang w:eastAsia="zh-CN"/>
        </w:rPr>
        <w:t>3</w:t>
      </w:r>
      <w:r w:rsidRPr="00A7180B">
        <w:rPr>
          <w:lang w:eastAsia="zh-CN"/>
        </w:rPr>
        <w:t>；</w:t>
      </w:r>
      <w:r w:rsidRPr="00A7180B">
        <w:rPr>
          <w:lang w:eastAsia="zh-CN"/>
        </w:rPr>
        <w:t>4</w:t>
      </w:r>
      <w:r w:rsidRPr="00A7180B">
        <w:rPr>
          <w:lang w:eastAsia="zh-CN"/>
        </w:rPr>
        <w:t>可分为</w:t>
      </w:r>
      <w:r w:rsidRPr="00A7180B">
        <w:rPr>
          <w:lang w:eastAsia="zh-CN"/>
        </w:rPr>
        <w:t>1</w:t>
      </w:r>
      <w:r w:rsidRPr="00A7180B">
        <w:rPr>
          <w:lang w:eastAsia="zh-CN"/>
        </w:rPr>
        <w:t>和</w:t>
      </w:r>
      <w:r w:rsidRPr="00A7180B">
        <w:rPr>
          <w:lang w:eastAsia="zh-CN"/>
        </w:rPr>
        <w:t>3</w:t>
      </w:r>
      <w:r w:rsidRPr="00A7180B">
        <w:rPr>
          <w:lang w:eastAsia="zh-CN"/>
        </w:rPr>
        <w:t>，</w:t>
      </w:r>
      <w:r w:rsidRPr="00A7180B">
        <w:rPr>
          <w:lang w:eastAsia="zh-CN"/>
        </w:rPr>
        <w:t>2</w:t>
      </w:r>
      <w:r w:rsidRPr="00A7180B">
        <w:rPr>
          <w:lang w:eastAsia="zh-CN"/>
        </w:rPr>
        <w:t>和</w:t>
      </w:r>
      <w:r w:rsidRPr="00A7180B">
        <w:rPr>
          <w:lang w:eastAsia="zh-CN"/>
        </w:rPr>
        <w:t>2</w:t>
      </w:r>
      <w:r w:rsidRPr="00A7180B">
        <w:rPr>
          <w:lang w:eastAsia="zh-CN"/>
        </w:rPr>
        <w:t>；</w:t>
      </w:r>
      <w:r w:rsidRPr="00A7180B">
        <w:rPr>
          <w:lang w:eastAsia="zh-CN"/>
        </w:rPr>
        <w:t>3</w:t>
      </w:r>
      <w:r w:rsidRPr="00A7180B">
        <w:rPr>
          <w:lang w:eastAsia="zh-CN"/>
        </w:rPr>
        <w:t>可分为</w:t>
      </w:r>
      <w:r w:rsidRPr="00A7180B">
        <w:rPr>
          <w:lang w:eastAsia="zh-CN"/>
        </w:rPr>
        <w:t>2</w:t>
      </w:r>
      <w:r w:rsidRPr="00A7180B">
        <w:rPr>
          <w:lang w:eastAsia="zh-CN"/>
        </w:rPr>
        <w:t>和</w:t>
      </w:r>
      <w:r w:rsidRPr="00A7180B">
        <w:rPr>
          <w:lang w:eastAsia="zh-CN"/>
        </w:rPr>
        <w:t>1</w:t>
      </w:r>
      <w:r w:rsidRPr="00A7180B">
        <w:rPr>
          <w:lang w:eastAsia="zh-CN"/>
        </w:rPr>
        <w:t>；</w:t>
      </w:r>
      <w:r w:rsidRPr="00A7180B">
        <w:rPr>
          <w:lang w:eastAsia="zh-CN"/>
        </w:rPr>
        <w:t>2</w:t>
      </w:r>
      <w:r w:rsidRPr="00A7180B">
        <w:rPr>
          <w:lang w:eastAsia="zh-CN"/>
        </w:rPr>
        <w:t>可分为</w:t>
      </w:r>
      <w:r w:rsidRPr="00A7180B">
        <w:rPr>
          <w:lang w:eastAsia="zh-CN"/>
        </w:rPr>
        <w:t>1</w:t>
      </w:r>
      <w:r w:rsidRPr="00A7180B">
        <w:rPr>
          <w:lang w:eastAsia="zh-CN"/>
        </w:rPr>
        <w:t>和</w:t>
      </w:r>
      <w:r w:rsidRPr="00A7180B">
        <w:rPr>
          <w:lang w:eastAsia="zh-CN"/>
        </w:rPr>
        <w:t>1</w:t>
      </w:r>
      <w:r w:rsidRPr="00A7180B">
        <w:rPr>
          <w:lang w:eastAsia="zh-CN"/>
        </w:rPr>
        <w:t>．</w:t>
      </w:r>
    </w:p>
    <w:p w:rsidR="009E090E" w:rsidRPr="00A7180B" w:rsidRDefault="00A7180B" w:rsidP="00A7180B">
      <w:pPr>
        <w:spacing w:after="0" w:line="360" w:lineRule="auto"/>
      </w:pPr>
      <w:r w:rsidRPr="00A7180B">
        <w:t>12.</w:t>
      </w:r>
      <w:r w:rsidRPr="00A7180B">
        <w:t>【答案】</w:t>
      </w:r>
      <w:r w:rsidRPr="00A7180B">
        <w:t xml:space="preserve"> </w:t>
      </w:r>
      <w:r w:rsidR="00684D6F">
        <w:rPr>
          <w:noProof/>
          <w:lang w:eastAsia="zh-CN"/>
        </w:rPr>
        <w:pict>
          <v:shape id="图片 29" o:spid="_x0000_i1053" type="#_x0000_t75" style="width:100.2pt;height:24.6pt;visibility:visible;mso-wrap-style:square">
            <v:imagedata r:id="rId34" o:title=""/>
          </v:shape>
        </w:pict>
      </w:r>
      <w:r w:rsidRPr="00A7180B">
        <w:t>；</w:t>
      </w:r>
      <w:r w:rsidR="00684D6F">
        <w:rPr>
          <w:noProof/>
          <w:lang w:eastAsia="zh-CN"/>
        </w:rPr>
        <w:pict>
          <v:shape id="图片 30" o:spid="_x0000_i1054" type="#_x0000_t75" style="width:27.6pt;height:26.4pt;visibility:visible;mso-wrap-style:square">
            <v:imagedata r:id="rId35" o:title=""/>
          </v:shape>
        </w:pict>
      </w:r>
      <w:r w:rsidRPr="00A7180B">
        <w:t>；</w:t>
      </w:r>
      <w:r w:rsidR="00684D6F">
        <w:rPr>
          <w:noProof/>
          <w:lang w:eastAsia="zh-CN"/>
        </w:rPr>
        <w:pict>
          <v:shape id="图片 31" o:spid="_x0000_i1055" type="#_x0000_t75" style="width:50.4pt;height:27pt;visibility:visible;mso-wrap-style:square">
            <v:imagedata r:id="rId36" o:title=""/>
          </v:shape>
        </w:pict>
      </w:r>
      <w:r w:rsidRPr="00A7180B">
        <w:t>；</w:t>
      </w:r>
      <w:r w:rsidRPr="00A7180B">
        <w:t>8</w:t>
      </w:r>
      <w:r w:rsidRPr="00A7180B">
        <w:t>；</w:t>
      </w:r>
      <w:r w:rsidRPr="00A7180B">
        <w:t>2</w:t>
      </w:r>
      <w:r w:rsidRPr="00A7180B">
        <w:t>；</w:t>
      </w:r>
      <w:r w:rsidRPr="00A7180B">
        <w:t xml:space="preserve">4   </w:t>
      </w:r>
    </w:p>
    <w:p w:rsidR="00A7180B" w:rsidRPr="00A7180B" w:rsidRDefault="00A7180B" w:rsidP="00A7180B">
      <w:pPr>
        <w:spacing w:after="0" w:line="360" w:lineRule="auto"/>
      </w:pPr>
      <w:r w:rsidRPr="00A7180B">
        <w:t>【解析】</w:t>
      </w:r>
    </w:p>
    <w:p w:rsidR="009E090E" w:rsidRPr="00A7180B" w:rsidRDefault="00A7180B" w:rsidP="00A7180B">
      <w:pPr>
        <w:spacing w:after="0" w:line="360" w:lineRule="auto"/>
      </w:pPr>
      <w:r w:rsidRPr="00A7180B">
        <w:t>13.</w:t>
      </w:r>
      <w:r w:rsidRPr="00A7180B">
        <w:t>【答案】＋</w:t>
      </w:r>
      <w:r w:rsidRPr="00A7180B">
        <w:t xml:space="preserve"> </w:t>
      </w:r>
      <w:r w:rsidRPr="00A7180B">
        <w:t>；－</w:t>
      </w:r>
      <w:r w:rsidRPr="00A7180B">
        <w:t xml:space="preserve"> </w:t>
      </w:r>
      <w:r w:rsidRPr="00A7180B">
        <w:t>；＋</w:t>
      </w:r>
      <w:r w:rsidRPr="00A7180B">
        <w:t xml:space="preserve"> </w:t>
      </w:r>
      <w:r w:rsidRPr="00A7180B">
        <w:t>；＋</w:t>
      </w:r>
      <w:r w:rsidRPr="00A7180B">
        <w:t>(</w:t>
      </w:r>
      <w:r w:rsidRPr="00A7180B">
        <w:t>或－</w:t>
      </w:r>
      <w:r w:rsidRPr="00A7180B">
        <w:t xml:space="preserve">) </w:t>
      </w:r>
      <w:r w:rsidRPr="00A7180B">
        <w:t>；－</w:t>
      </w:r>
      <w:r w:rsidRPr="00A7180B">
        <w:t xml:space="preserve"> </w:t>
      </w:r>
      <w:r w:rsidRPr="00A7180B">
        <w:t>；＋</w:t>
      </w:r>
      <w:r w:rsidRPr="00A7180B">
        <w:br/>
        <w:t xml:space="preserve">  </w:t>
      </w:r>
    </w:p>
    <w:p w:rsidR="009E090E" w:rsidRPr="00A7180B" w:rsidRDefault="00A7180B" w:rsidP="00A7180B">
      <w:pPr>
        <w:spacing w:after="0" w:line="360" w:lineRule="auto"/>
      </w:pPr>
      <w:r w:rsidRPr="00A7180B">
        <w:t>【解析】</w:t>
      </w:r>
    </w:p>
    <w:p w:rsidR="009E090E" w:rsidRPr="00A7180B" w:rsidRDefault="00A7180B" w:rsidP="00A7180B">
      <w:pPr>
        <w:spacing w:after="0" w:line="360" w:lineRule="auto"/>
      </w:pPr>
      <w:r w:rsidRPr="00A7180B">
        <w:t>14.</w:t>
      </w:r>
      <w:r w:rsidRPr="00A7180B">
        <w:t>【答案】</w:t>
      </w:r>
      <w:r w:rsidRPr="00A7180B">
        <w:t>6</w:t>
      </w:r>
      <w:r w:rsidRPr="00A7180B">
        <w:t>；</w:t>
      </w:r>
      <w:r w:rsidRPr="00A7180B">
        <w:t>8</w:t>
      </w:r>
      <w:r w:rsidRPr="00A7180B">
        <w:t>；</w:t>
      </w:r>
      <w:r w:rsidRPr="00A7180B">
        <w:t xml:space="preserve">10  </w:t>
      </w:r>
    </w:p>
    <w:p w:rsidR="009E090E" w:rsidRPr="00A7180B" w:rsidRDefault="00A7180B" w:rsidP="00A7180B">
      <w:pPr>
        <w:spacing w:after="0" w:line="360" w:lineRule="auto"/>
      </w:pPr>
      <w:r w:rsidRPr="00A7180B">
        <w:t>【解析】</w:t>
      </w:r>
    </w:p>
    <w:p w:rsidR="009E090E" w:rsidRPr="00A7180B" w:rsidRDefault="00A7180B" w:rsidP="00A7180B">
      <w:pPr>
        <w:spacing w:after="0" w:line="360" w:lineRule="auto"/>
      </w:pPr>
      <w:r w:rsidRPr="00A7180B">
        <w:t>15.</w:t>
      </w:r>
      <w:r w:rsidRPr="00A7180B">
        <w:t>【答案】</w:t>
      </w:r>
      <w:r w:rsidRPr="00A7180B">
        <w:t xml:space="preserve"> 6</w:t>
      </w:r>
      <w:r w:rsidRPr="00A7180B">
        <w:t>；</w:t>
      </w:r>
      <w:r w:rsidRPr="00A7180B">
        <w:t xml:space="preserve">50   </w:t>
      </w:r>
    </w:p>
    <w:p w:rsidR="009E090E" w:rsidRPr="00A7180B" w:rsidRDefault="00A7180B" w:rsidP="00A7180B">
      <w:pPr>
        <w:spacing w:after="0" w:line="360" w:lineRule="auto"/>
      </w:pPr>
      <w:r w:rsidRPr="00A7180B">
        <w:t>【解析】</w:t>
      </w:r>
    </w:p>
    <w:p w:rsidR="009E090E" w:rsidRPr="00A7180B" w:rsidRDefault="00A7180B" w:rsidP="00A7180B">
      <w:pPr>
        <w:spacing w:line="360" w:lineRule="auto"/>
        <w:rPr>
          <w:lang w:eastAsia="zh-CN"/>
        </w:rPr>
      </w:pPr>
      <w:r w:rsidRPr="00A7180B">
        <w:rPr>
          <w:lang w:eastAsia="zh-CN"/>
        </w:rPr>
        <w:t>四、解答题</w:t>
      </w:r>
    </w:p>
    <w:p w:rsidR="009E090E" w:rsidRPr="00A7180B" w:rsidRDefault="00A7180B" w:rsidP="00A7180B">
      <w:pPr>
        <w:spacing w:after="0" w:line="360" w:lineRule="auto"/>
        <w:rPr>
          <w:lang w:eastAsia="zh-CN"/>
        </w:rPr>
      </w:pPr>
      <w:r w:rsidRPr="00A7180B">
        <w:rPr>
          <w:lang w:eastAsia="zh-CN"/>
        </w:rPr>
        <w:t>16.</w:t>
      </w:r>
      <w:r w:rsidRPr="00A7180B">
        <w:rPr>
          <w:lang w:eastAsia="zh-CN"/>
        </w:rPr>
        <w:t>【答案】</w:t>
      </w:r>
      <w:r w:rsidRPr="00A7180B">
        <w:rPr>
          <w:lang w:eastAsia="zh-CN"/>
        </w:rPr>
        <w:t>2+3=5</w:t>
      </w:r>
      <w:r w:rsidRPr="00A7180B">
        <w:rPr>
          <w:lang w:eastAsia="zh-CN"/>
        </w:rPr>
        <w:t>；</w:t>
      </w:r>
      <w:r w:rsidRPr="00A7180B">
        <w:rPr>
          <w:lang w:eastAsia="zh-CN"/>
        </w:rPr>
        <w:t>3+2=5</w:t>
      </w:r>
      <w:r w:rsidRPr="00A7180B">
        <w:rPr>
          <w:lang w:eastAsia="zh-CN"/>
        </w:rPr>
        <w:t>；</w:t>
      </w:r>
      <w:r w:rsidRPr="00A7180B">
        <w:rPr>
          <w:lang w:eastAsia="zh-CN"/>
        </w:rPr>
        <w:t>5-2=3</w:t>
      </w:r>
      <w:r w:rsidRPr="00A7180B">
        <w:rPr>
          <w:lang w:eastAsia="zh-CN"/>
        </w:rPr>
        <w:t>；</w:t>
      </w:r>
      <w:r w:rsidRPr="00A7180B">
        <w:rPr>
          <w:lang w:eastAsia="zh-CN"/>
        </w:rPr>
        <w:t xml:space="preserve">5-3=2  </w:t>
      </w:r>
    </w:p>
    <w:p w:rsidR="009E090E" w:rsidRPr="00A7180B" w:rsidRDefault="00A7180B" w:rsidP="00A7180B">
      <w:pPr>
        <w:spacing w:after="0" w:line="360" w:lineRule="auto"/>
        <w:rPr>
          <w:lang w:eastAsia="zh-CN"/>
        </w:rPr>
      </w:pPr>
      <w:r w:rsidRPr="00A7180B">
        <w:rPr>
          <w:lang w:eastAsia="zh-CN"/>
        </w:rPr>
        <w:t>【解析】</w:t>
      </w:r>
    </w:p>
    <w:p w:rsidR="009E090E" w:rsidRPr="00A7180B" w:rsidRDefault="00A7180B" w:rsidP="00A7180B">
      <w:pPr>
        <w:spacing w:line="360" w:lineRule="auto"/>
        <w:rPr>
          <w:lang w:eastAsia="zh-CN"/>
        </w:rPr>
      </w:pPr>
      <w:r w:rsidRPr="00A7180B">
        <w:rPr>
          <w:lang w:eastAsia="zh-CN"/>
        </w:rPr>
        <w:t>五、综合题</w:t>
      </w:r>
    </w:p>
    <w:p w:rsidR="009E090E" w:rsidRPr="00A7180B" w:rsidRDefault="00A7180B" w:rsidP="00A7180B">
      <w:pPr>
        <w:spacing w:after="0" w:line="360" w:lineRule="auto"/>
        <w:rPr>
          <w:lang w:eastAsia="zh-CN"/>
        </w:rPr>
      </w:pPr>
      <w:r w:rsidRPr="00A7180B">
        <w:rPr>
          <w:lang w:eastAsia="zh-CN"/>
        </w:rPr>
        <w:t>17.</w:t>
      </w:r>
      <w:r w:rsidRPr="00A7180B">
        <w:rPr>
          <w:lang w:eastAsia="zh-CN"/>
        </w:rPr>
        <w:t>【答案】</w:t>
      </w:r>
      <w:r w:rsidRPr="00A7180B">
        <w:rPr>
          <w:lang w:eastAsia="zh-CN"/>
        </w:rPr>
        <w:t xml:space="preserve"> </w:t>
      </w:r>
      <w:r w:rsidRPr="00A7180B">
        <w:rPr>
          <w:lang w:eastAsia="zh-CN"/>
        </w:rPr>
        <w:t>（</w:t>
      </w:r>
      <w:r w:rsidRPr="00A7180B">
        <w:rPr>
          <w:lang w:eastAsia="zh-CN"/>
        </w:rPr>
        <w:t>1</w:t>
      </w:r>
      <w:r w:rsidRPr="00A7180B">
        <w:rPr>
          <w:lang w:eastAsia="zh-CN"/>
        </w:rPr>
        <w:t>）</w:t>
      </w:r>
      <w:r w:rsidRPr="00A7180B">
        <w:rPr>
          <w:lang w:eastAsia="zh-CN"/>
        </w:rPr>
        <w:t>○○</w:t>
      </w:r>
      <w:r w:rsidRPr="00A7180B">
        <w:rPr>
          <w:lang w:eastAsia="zh-CN"/>
        </w:rPr>
        <w:t>；</w:t>
      </w:r>
      <w:r w:rsidRPr="00A7180B">
        <w:rPr>
          <w:lang w:eastAsia="zh-CN"/>
        </w:rPr>
        <w:t>2</w:t>
      </w:r>
      <w:r w:rsidRPr="00A7180B">
        <w:rPr>
          <w:lang w:eastAsia="zh-CN"/>
        </w:rPr>
        <w:br/>
      </w:r>
      <w:r w:rsidRPr="00A7180B">
        <w:rPr>
          <w:lang w:eastAsia="zh-CN"/>
        </w:rPr>
        <w:t>（</w:t>
      </w:r>
      <w:r w:rsidRPr="00A7180B">
        <w:rPr>
          <w:lang w:eastAsia="zh-CN"/>
        </w:rPr>
        <w:t>2</w:t>
      </w:r>
      <w:r w:rsidRPr="00A7180B">
        <w:rPr>
          <w:lang w:eastAsia="zh-CN"/>
        </w:rPr>
        <w:t>）</w:t>
      </w:r>
      <w:r w:rsidRPr="00A7180B">
        <w:rPr>
          <w:lang w:eastAsia="zh-CN"/>
        </w:rPr>
        <w:t>△△△</w:t>
      </w:r>
      <w:r w:rsidRPr="00A7180B">
        <w:rPr>
          <w:lang w:eastAsia="zh-CN"/>
        </w:rPr>
        <w:t>；</w:t>
      </w:r>
      <w:r w:rsidRPr="00A7180B">
        <w:rPr>
          <w:lang w:eastAsia="zh-CN"/>
        </w:rPr>
        <w:t xml:space="preserve">3   </w:t>
      </w:r>
    </w:p>
    <w:p w:rsidR="009E090E" w:rsidRPr="00A7180B" w:rsidRDefault="00A7180B" w:rsidP="00A7180B">
      <w:pPr>
        <w:spacing w:after="0" w:line="360" w:lineRule="auto"/>
        <w:rPr>
          <w:lang w:eastAsia="zh-CN"/>
        </w:rPr>
      </w:pPr>
      <w:r w:rsidRPr="00A7180B">
        <w:rPr>
          <w:lang w:eastAsia="zh-CN"/>
        </w:rPr>
        <w:t>【解析】</w:t>
      </w:r>
    </w:p>
    <w:p w:rsidR="009E090E" w:rsidRPr="00A7180B" w:rsidRDefault="00A7180B" w:rsidP="00A7180B">
      <w:pPr>
        <w:spacing w:line="360" w:lineRule="auto"/>
        <w:rPr>
          <w:lang w:eastAsia="zh-CN"/>
        </w:rPr>
      </w:pPr>
      <w:r w:rsidRPr="00A7180B">
        <w:rPr>
          <w:lang w:eastAsia="zh-CN"/>
        </w:rPr>
        <w:t>六、应用题</w:t>
      </w:r>
    </w:p>
    <w:p w:rsidR="009E090E" w:rsidRPr="00A7180B" w:rsidRDefault="00A7180B" w:rsidP="00A7180B">
      <w:pPr>
        <w:spacing w:after="0" w:line="360" w:lineRule="auto"/>
        <w:rPr>
          <w:lang w:eastAsia="zh-CN"/>
        </w:rPr>
      </w:pPr>
      <w:r w:rsidRPr="00A7180B">
        <w:rPr>
          <w:lang w:eastAsia="zh-CN"/>
        </w:rPr>
        <w:t>18.</w:t>
      </w:r>
      <w:r w:rsidRPr="00A7180B">
        <w:rPr>
          <w:lang w:eastAsia="zh-CN"/>
        </w:rPr>
        <w:t>【答案】</w:t>
      </w:r>
      <w:r w:rsidRPr="00A7180B">
        <w:rPr>
          <w:lang w:eastAsia="zh-CN"/>
        </w:rPr>
        <w:t xml:space="preserve"> </w:t>
      </w:r>
      <w:r w:rsidRPr="00A7180B">
        <w:rPr>
          <w:lang w:eastAsia="zh-CN"/>
        </w:rPr>
        <w:t>解：</w:t>
      </w:r>
      <w:r w:rsidRPr="00A7180B">
        <w:rPr>
          <w:lang w:eastAsia="zh-CN"/>
        </w:rPr>
        <w:t xml:space="preserve">5-1=4   </w:t>
      </w:r>
    </w:p>
    <w:p w:rsidR="009E090E" w:rsidRPr="00A7180B" w:rsidRDefault="00A7180B" w:rsidP="00A7180B">
      <w:pPr>
        <w:spacing w:after="0" w:line="360" w:lineRule="auto"/>
      </w:pPr>
      <w:r w:rsidRPr="00A7180B">
        <w:t>【解析】</w:t>
      </w:r>
    </w:p>
    <w:sectPr w:rsidR="009E090E" w:rsidRPr="00A7180B">
      <w:headerReference w:type="even" r:id="rId37"/>
      <w:headerReference w:type="default" r:id="rId38"/>
      <w:footerReference w:type="default" r:id="rId39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72DB" w:rsidRDefault="00D272DB">
      <w:pPr>
        <w:spacing w:after="0" w:line="240" w:lineRule="auto"/>
      </w:pPr>
      <w:r>
        <w:separator/>
      </w:r>
    </w:p>
  </w:endnote>
  <w:endnote w:type="continuationSeparator" w:id="0">
    <w:p w:rsidR="00D272DB" w:rsidRDefault="00D27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090E" w:rsidRPr="00A7180B" w:rsidRDefault="00A7180B" w:rsidP="00A7180B">
    <w:pPr>
      <w:pStyle w:val="a4"/>
    </w:pPr>
    <w:r>
      <w:t xml:space="preserve"> </w:t>
    </w:r>
    <w:r w:rsidRPr="00A7180B"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72DB" w:rsidRDefault="00D272DB">
      <w:pPr>
        <w:spacing w:after="0" w:line="240" w:lineRule="auto"/>
      </w:pPr>
      <w:r>
        <w:separator/>
      </w:r>
    </w:p>
  </w:footnote>
  <w:footnote w:type="continuationSeparator" w:id="0">
    <w:p w:rsidR="00D272DB" w:rsidRDefault="00D27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090E" w:rsidRDefault="00684D6F">
    <w:pPr>
      <w:pStyle w:val="a5"/>
      <w:pBdr>
        <w:bottom w:val="none" w:sz="0" w:space="0" w:color="auto"/>
      </w:pBdr>
    </w:pPr>
    <w:r>
      <w:pict>
        <v:rect id="Rectangle 7" o:spid="_x0000_s3073" style="position:absolute;left:0;text-align:left;margin-left:1056.4pt;margin-top:-43pt;width:42.15pt;height:57pt;z-index:251656192;mso-width-relative:page;mso-height-relative:page" o:preferrelative="t" fillcolor="gray">
          <v:stroke miterlimit="2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3074" type="#_x0000_t202" style="position:absolute;left:0;text-align:left;margin-left:1098.55pt;margin-top:-43pt;width:31.6pt;height:843pt;z-index:251657216;mso-width-relative:page;mso-height-relative:page;v-text-anchor:middle" o:preferrelative="t">
          <v:stroke miterlimit="2"/>
          <v:textbox style="layout-flow:vertical;mso-layout-flow-alt:bottom-to-top">
            <w:txbxContent>
              <w:p w:rsidR="009E090E" w:rsidRDefault="00A7180B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Quad Arrow 3" o:spid="_x0000_s3075" type="#_x0000_t202" style="position:absolute;left:0;text-align:left;margin-left:1056.4pt;margin-top:-43pt;width:42.15pt;height:843pt;z-index:251658240;mso-width-relative:page;mso-height-relative:page;v-text-anchor:middle" o:preferrelative="t" fillcolor="#d8d8d8">
          <v:stroke miterlimit="2"/>
          <v:textbox style="layout-flow:vertical;mso-layout-flow-alt:bottom-to-top">
            <w:txbxContent>
              <w:p w:rsidR="009E090E" w:rsidRDefault="00A7180B">
                <w:pPr>
                  <w:spacing w:beforeLines="100" w:before="240" w:afterLines="100" w:after="24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3076" type="#_x0000_t202" style="position:absolute;left:0;text-align:left;margin-left:1025.45pt;margin-top:-43pt;width:30.95pt;height:843pt;z-index:251659264;mso-width-relative:page;mso-height-relative:page;v-text-anchor:middle" o:preferrelative="t">
          <v:stroke miterlimit="2"/>
          <v:textbox style="layout-flow:vertical;mso-layout-flow-alt:bottom-to-top">
            <w:txbxContent>
              <w:p w:rsidR="009E090E" w:rsidRDefault="00A7180B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090E" w:rsidRPr="00A7180B" w:rsidRDefault="00A7180B" w:rsidP="00684D6F">
    <w:pPr>
      <w:pStyle w:val="a5"/>
      <w:pBdr>
        <w:bottom w:val="none" w:sz="0" w:space="0" w:color="auto"/>
      </w:pBdr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B10F9"/>
    <w:multiLevelType w:val="hybridMultilevel"/>
    <w:tmpl w:val="BC4ADD5E"/>
    <w:lvl w:ilvl="0" w:tplc="68078775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402404"/>
    <w:multiLevelType w:val="hybridMultilevel"/>
    <w:tmpl w:val="C988FCE8"/>
    <w:lvl w:ilvl="0" w:tplc="23644682">
      <w:start w:val="1"/>
      <w:numFmt w:val="decimal"/>
      <w:lvlText w:val="%1."/>
      <w:lvlJc w:val="left"/>
      <w:pPr>
        <w:ind w:left="720" w:hanging="360"/>
      </w:pPr>
    </w:lvl>
    <w:lvl w:ilvl="1" w:tplc="23644682" w:tentative="1">
      <w:start w:val="1"/>
      <w:numFmt w:val="lowerLetter"/>
      <w:lvlText w:val="%2."/>
      <w:lvlJc w:val="left"/>
      <w:pPr>
        <w:ind w:left="1440" w:hanging="360"/>
      </w:pPr>
    </w:lvl>
    <w:lvl w:ilvl="2" w:tplc="23644682" w:tentative="1">
      <w:start w:val="1"/>
      <w:numFmt w:val="lowerRoman"/>
      <w:lvlText w:val="%3."/>
      <w:lvlJc w:val="right"/>
      <w:pPr>
        <w:ind w:left="2160" w:hanging="180"/>
      </w:pPr>
    </w:lvl>
    <w:lvl w:ilvl="3" w:tplc="23644682" w:tentative="1">
      <w:start w:val="1"/>
      <w:numFmt w:val="decimal"/>
      <w:lvlText w:val="%4."/>
      <w:lvlJc w:val="left"/>
      <w:pPr>
        <w:ind w:left="2880" w:hanging="360"/>
      </w:pPr>
    </w:lvl>
    <w:lvl w:ilvl="4" w:tplc="23644682" w:tentative="1">
      <w:start w:val="1"/>
      <w:numFmt w:val="lowerLetter"/>
      <w:lvlText w:val="%5."/>
      <w:lvlJc w:val="left"/>
      <w:pPr>
        <w:ind w:left="3600" w:hanging="360"/>
      </w:pPr>
    </w:lvl>
    <w:lvl w:ilvl="5" w:tplc="23644682" w:tentative="1">
      <w:start w:val="1"/>
      <w:numFmt w:val="lowerRoman"/>
      <w:lvlText w:val="%6."/>
      <w:lvlJc w:val="right"/>
      <w:pPr>
        <w:ind w:left="4320" w:hanging="180"/>
      </w:pPr>
    </w:lvl>
    <w:lvl w:ilvl="6" w:tplc="23644682" w:tentative="1">
      <w:start w:val="1"/>
      <w:numFmt w:val="decimal"/>
      <w:lvlText w:val="%7."/>
      <w:lvlJc w:val="left"/>
      <w:pPr>
        <w:ind w:left="5040" w:hanging="360"/>
      </w:pPr>
    </w:lvl>
    <w:lvl w:ilvl="7" w:tplc="23644682" w:tentative="1">
      <w:start w:val="1"/>
      <w:numFmt w:val="lowerLetter"/>
      <w:lvlText w:val="%8."/>
      <w:lvlJc w:val="left"/>
      <w:pPr>
        <w:ind w:left="5760" w:hanging="360"/>
      </w:pPr>
    </w:lvl>
    <w:lvl w:ilvl="8" w:tplc="236446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5"/>
  </w:num>
  <w:num w:numId="5">
    <w:abstractNumId w:val="2"/>
  </w:num>
  <w:num w:numId="6">
    <w:abstractNumId w:val="1"/>
  </w:num>
  <w:num w:numId="7">
    <w:abstractNumId w:val="3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8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2383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84D6F"/>
    <w:rsid w:val="006B7A92"/>
    <w:rsid w:val="006C1804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9E090E"/>
    <w:rsid w:val="00A00BCA"/>
    <w:rsid w:val="00A35226"/>
    <w:rsid w:val="00A45102"/>
    <w:rsid w:val="00A7180B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272DB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rsid w:val="00DF064E"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rsid w:val="00DF064E"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rsid w:val="006E0FD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jpeg"/><Relationship Id="rId39" Type="http://schemas.openxmlformats.org/officeDocument/2006/relationships/footer" Target="footer1.xml"/><Relationship Id="rId3" Type="http://schemas.openxmlformats.org/officeDocument/2006/relationships/numbering" Target="numbering.xml"/><Relationship Id="rId21" Type="http://schemas.openxmlformats.org/officeDocument/2006/relationships/image" Target="media/image12.gif"/><Relationship Id="rId34" Type="http://schemas.openxmlformats.org/officeDocument/2006/relationships/image" Target="media/image25.png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jpeg"/><Relationship Id="rId25" Type="http://schemas.openxmlformats.org/officeDocument/2006/relationships/image" Target="media/image16.jpeg"/><Relationship Id="rId33" Type="http://schemas.openxmlformats.org/officeDocument/2006/relationships/image" Target="media/image24.jpeg"/><Relationship Id="rId38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image" Target="media/image11.png"/><Relationship Id="rId29" Type="http://schemas.openxmlformats.org/officeDocument/2006/relationships/image" Target="media/image20.gif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image" Target="media/image15.jpeg"/><Relationship Id="rId32" Type="http://schemas.openxmlformats.org/officeDocument/2006/relationships/image" Target="media/image23.jpeg"/><Relationship Id="rId37" Type="http://schemas.openxmlformats.org/officeDocument/2006/relationships/header" Target="header1.xml"/><Relationship Id="rId40" Type="http://schemas.openxmlformats.org/officeDocument/2006/relationships/fontTable" Target="fontTable.xml"/><Relationship Id="rId5" Type="http://schemas.microsoft.com/office/2007/relationships/stylesWithEffects" Target="stylesWithEffects.xml"/><Relationship Id="rId15" Type="http://schemas.openxmlformats.org/officeDocument/2006/relationships/image" Target="media/image6.jpeg"/><Relationship Id="rId23" Type="http://schemas.openxmlformats.org/officeDocument/2006/relationships/image" Target="media/image14.jpeg"/><Relationship Id="rId28" Type="http://schemas.openxmlformats.org/officeDocument/2006/relationships/image" Target="media/image19.gif"/><Relationship Id="rId36" Type="http://schemas.openxmlformats.org/officeDocument/2006/relationships/image" Target="media/image27.png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31" Type="http://schemas.openxmlformats.org/officeDocument/2006/relationships/image" Target="media/image22.jpe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gif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image" Target="media/image21.jpeg"/><Relationship Id="rId35" Type="http://schemas.openxmlformats.org/officeDocument/2006/relationships/image" Target="media/image26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38BE421-D299-4C56-8C3C-32516C7EF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343</Words>
  <Characters>1958</Characters>
  <Application>Microsoft Office Word</Application>
  <DocSecurity>0</DocSecurity>
  <Lines>16</Lines>
  <Paragraphs>4</Paragraphs>
  <ScaleCrop>false</ScaleCrop>
  <Company/>
  <LinksUpToDate>false</LinksUpToDate>
  <CharactersWithSpaces>2297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lam</dc:creator>
  <cp:lastModifiedBy>DELL</cp:lastModifiedBy>
  <cp:revision>9</cp:revision>
  <dcterms:created xsi:type="dcterms:W3CDTF">2013-12-09T06:44:00Z</dcterms:created>
  <dcterms:modified xsi:type="dcterms:W3CDTF">2020-05-08T02:10:00Z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