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36" w:rsidRPr="001B7813" w:rsidRDefault="00597AC7" w:rsidP="001B7813">
      <w:pPr>
        <w:spacing w:line="360" w:lineRule="auto"/>
        <w:jc w:val="center"/>
      </w:pPr>
      <w:bookmarkStart w:id="0" w:name="_GoBack"/>
      <w:bookmarkEnd w:id="0"/>
      <w:r w:rsidRPr="00597AC7">
        <w:rPr>
          <w:rFonts w:hint="eastAsia"/>
          <w:b/>
          <w:bCs/>
          <w:sz w:val="28"/>
          <w:szCs w:val="28"/>
        </w:rPr>
        <w:t>二年级上册数学单元测试</w:t>
      </w:r>
      <w:r w:rsidRPr="00597AC7">
        <w:rPr>
          <w:rFonts w:hint="eastAsia"/>
          <w:b/>
          <w:bCs/>
          <w:sz w:val="28"/>
          <w:szCs w:val="28"/>
        </w:rPr>
        <w:t>-3.</w:t>
      </w:r>
      <w:r w:rsidRPr="00597AC7">
        <w:rPr>
          <w:rFonts w:hint="eastAsia"/>
          <w:b/>
          <w:bCs/>
          <w:sz w:val="28"/>
          <w:szCs w:val="28"/>
        </w:rPr>
        <w:t>角的初步认识</w:t>
      </w:r>
      <w:r w:rsidRPr="00597AC7">
        <w:rPr>
          <w:rFonts w:hint="eastAsia"/>
          <w:b/>
          <w:bCs/>
          <w:sz w:val="28"/>
          <w:szCs w:val="28"/>
        </w:rPr>
        <w:t xml:space="preserve"> </w:t>
      </w:r>
    </w:p>
    <w:p w:rsidR="00BF7A36" w:rsidRPr="001B7813" w:rsidRDefault="001B7813" w:rsidP="001B7813">
      <w:pPr>
        <w:spacing w:line="360" w:lineRule="auto"/>
      </w:pPr>
      <w:r w:rsidRPr="001B7813">
        <w:rPr>
          <w:b/>
          <w:bCs/>
          <w:sz w:val="24"/>
          <w:szCs w:val="24"/>
        </w:rPr>
        <w:t>一、单选题</w:t>
      </w:r>
      <w:r w:rsidRPr="001B7813">
        <w:rPr>
          <w:b/>
          <w:bCs/>
          <w:sz w:val="24"/>
          <w:szCs w:val="24"/>
        </w:rPr>
        <w:t xml:space="preserve"> </w:t>
      </w:r>
    </w:p>
    <w:p w:rsidR="00BF7A36" w:rsidRPr="001B7813" w:rsidRDefault="001B7813" w:rsidP="001B7813">
      <w:pPr>
        <w:spacing w:after="0" w:line="360" w:lineRule="auto"/>
      </w:pPr>
      <w:r w:rsidRPr="001B7813">
        <w:t>1.</w:t>
      </w:r>
      <w:r w:rsidRPr="001B7813">
        <w:t>下面图形中，</w:t>
      </w:r>
      <w:r w:rsidRPr="001B7813">
        <w:t>________</w:t>
      </w:r>
      <w:r w:rsidRPr="001B7813">
        <w:t>是角．</w:t>
      </w:r>
      <w:r w:rsidRPr="001B7813">
        <w:t xml:space="preserve"> </w:t>
      </w:r>
      <w:r w:rsidRPr="001B7813">
        <w:t>（</w:t>
      </w:r>
      <w:r w:rsidRPr="001B7813">
        <w:t xml:space="preserve">   </w:t>
      </w:r>
      <w:r w:rsidRPr="001B7813">
        <w:t>）</w:t>
      </w:r>
      <w:r w:rsidRPr="001B7813">
        <w:t xml:space="preserve">            </w:t>
      </w:r>
    </w:p>
    <w:p w:rsidR="00BF7A36" w:rsidRPr="001B7813" w:rsidRDefault="001B7813" w:rsidP="001B7813">
      <w:pPr>
        <w:spacing w:after="0" w:line="360" w:lineRule="auto"/>
        <w:ind w:left="150"/>
      </w:pPr>
      <w:r w:rsidRPr="001B7813">
        <w:t>A. </w:t>
      </w:r>
      <w:r w:rsidR="002070E5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9.75pt;height:46.5pt;visibility:visible;mso-wrap-style:square">
            <v:imagedata r:id="rId10" o:title=""/>
          </v:shape>
        </w:pict>
      </w:r>
      <w:r w:rsidRPr="001B7813">
        <w:t>                           </w:t>
      </w:r>
      <w:r w:rsidR="002070E5">
        <w:rPr>
          <w:noProof/>
          <w:lang w:eastAsia="zh-CN"/>
        </w:rPr>
        <w:pict>
          <v:shape id="图片 2" o:spid="_x0000_i1026" type="#_x0000_t75" style="width:.75pt;height:3pt;visibility:visible;mso-wrap-style:square">
            <v:imagedata r:id="rId11" o:title=""/>
          </v:shape>
        </w:pict>
      </w:r>
      <w:r w:rsidRPr="001B7813">
        <w:t>B. </w:t>
      </w:r>
      <w:r w:rsidR="002070E5">
        <w:rPr>
          <w:noProof/>
          <w:lang w:eastAsia="zh-CN"/>
        </w:rPr>
        <w:pict>
          <v:shape id="图片 3" o:spid="_x0000_i1027" type="#_x0000_t75" style="width:50.25pt;height:60.75pt;visibility:visible;mso-wrap-style:square">
            <v:imagedata r:id="rId12" o:title=""/>
          </v:shape>
        </w:pict>
      </w:r>
      <w:r w:rsidRPr="001B7813">
        <w:t>                           </w:t>
      </w:r>
      <w:r w:rsidR="002070E5">
        <w:rPr>
          <w:noProof/>
          <w:lang w:eastAsia="zh-CN"/>
        </w:rPr>
        <w:pict>
          <v:shape id="图片 4" o:spid="_x0000_i1028" type="#_x0000_t75" style="width:.75pt;height:3pt;visibility:visible;mso-wrap-style:square">
            <v:imagedata r:id="rId11" o:title=""/>
          </v:shape>
        </w:pict>
      </w:r>
      <w:r w:rsidRPr="001B7813">
        <w:t>C. </w:t>
      </w:r>
      <w:r w:rsidR="002070E5">
        <w:rPr>
          <w:noProof/>
          <w:lang w:eastAsia="zh-CN"/>
        </w:rPr>
        <w:pict>
          <v:shape id="图片 5" o:spid="_x0000_i1029" type="#_x0000_t75" style="width:36.75pt;height:63pt;visibility:visible;mso-wrap-style:square">
            <v:imagedata r:id="rId13" o:title=""/>
          </v:shape>
        </w:pict>
      </w:r>
      <w:r w:rsidRPr="001B7813">
        <w:t>                           </w:t>
      </w:r>
      <w:r w:rsidR="002070E5">
        <w:rPr>
          <w:noProof/>
          <w:lang w:eastAsia="zh-CN"/>
        </w:rPr>
        <w:pict>
          <v:shape id="图片 6" o:spid="_x0000_i1030" type="#_x0000_t75" style="width:.75pt;height:3pt;visibility:visible;mso-wrap-style:square">
            <v:imagedata r:id="rId11" o:title=""/>
          </v:shape>
        </w:pict>
      </w:r>
      <w:r w:rsidRPr="001B7813">
        <w:t>D. </w:t>
      </w:r>
      <w:r w:rsidR="002070E5">
        <w:rPr>
          <w:noProof/>
          <w:lang w:eastAsia="zh-CN"/>
        </w:rPr>
        <w:pict>
          <v:shape id="图片 7" o:spid="_x0000_i1031" type="#_x0000_t75" style="width:46.5pt;height:51pt;visibility:visible;mso-wrap-style:square">
            <v:imagedata r:id="rId14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2.</w:t>
      </w:r>
      <w:r w:rsidRPr="001B7813">
        <w:t>下图中</w:t>
      </w:r>
      <w:r w:rsidRPr="001B7813">
        <w:t>“</w:t>
      </w:r>
      <w:r w:rsidRPr="001B7813">
        <w:t>不是角</w:t>
      </w:r>
      <w:r w:rsidRPr="001B7813">
        <w:t>”</w:t>
      </w:r>
      <w:r w:rsidRPr="001B7813">
        <w:t>的是（</w:t>
      </w:r>
      <w:r w:rsidRPr="001B7813">
        <w:t xml:space="preserve">   </w:t>
      </w:r>
      <w:r w:rsidRPr="001B7813">
        <w:t>）</w:t>
      </w:r>
      <w:r w:rsidRPr="001B7813">
        <w:t xml:space="preserve">            </w:t>
      </w:r>
    </w:p>
    <w:p w:rsidR="00BF7A36" w:rsidRPr="001B7813" w:rsidRDefault="001B7813" w:rsidP="001B7813">
      <w:pPr>
        <w:spacing w:after="0" w:line="360" w:lineRule="auto"/>
        <w:ind w:left="150"/>
      </w:pPr>
      <w:r w:rsidRPr="001B7813">
        <w:t>A. </w:t>
      </w:r>
      <w:r w:rsidR="002070E5">
        <w:rPr>
          <w:noProof/>
          <w:lang w:eastAsia="zh-CN"/>
        </w:rPr>
        <w:pict>
          <v:shape id="图片 8" o:spid="_x0000_i1032" type="#_x0000_t75" style="width:47.25pt;height:36.75pt;visibility:visible;mso-wrap-style:square">
            <v:imagedata r:id="rId15" o:title=""/>
          </v:shape>
        </w:pict>
      </w:r>
      <w:r w:rsidRPr="001B7813">
        <w:t>                    B. </w:t>
      </w:r>
      <w:r w:rsidR="002070E5">
        <w:rPr>
          <w:noProof/>
          <w:lang w:eastAsia="zh-CN"/>
        </w:rPr>
        <w:pict>
          <v:shape id="图片 9" o:spid="_x0000_i1033" type="#_x0000_t75" style="width:81.75pt;height:39pt;visibility:visible;mso-wrap-style:square">
            <v:imagedata r:id="rId16" o:title=""/>
          </v:shape>
        </w:pict>
      </w:r>
      <w:r w:rsidRPr="001B7813">
        <w:t>                    C. </w:t>
      </w:r>
      <w:r w:rsidR="002070E5">
        <w:rPr>
          <w:noProof/>
          <w:lang w:eastAsia="zh-CN"/>
        </w:rPr>
        <w:pict>
          <v:shape id="图片 10" o:spid="_x0000_i1034" type="#_x0000_t75" style="width:55.5pt;height:51pt;visibility:visible;mso-wrap-style:square">
            <v:imagedata r:id="rId17" o:title=""/>
          </v:shape>
        </w:pict>
      </w:r>
      <w:r w:rsidRPr="001B7813">
        <w:t>                    D. </w:t>
      </w:r>
      <w:r w:rsidR="002070E5">
        <w:rPr>
          <w:noProof/>
          <w:lang w:eastAsia="zh-CN"/>
        </w:rPr>
        <w:pict>
          <v:shape id="图片 11" o:spid="_x0000_i1035" type="#_x0000_t75" style="width:53.25pt;height:55.5pt;visibility:visible;mso-wrap-style:square">
            <v:imagedata r:id="rId18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3.</w:t>
      </w:r>
      <w:r w:rsidRPr="001B7813">
        <w:t>当钟面上</w:t>
      </w:r>
      <w:r w:rsidRPr="001B7813">
        <w:t>8</w:t>
      </w:r>
      <w:r w:rsidRPr="001B7813">
        <w:t>时</w:t>
      </w:r>
      <w:r w:rsidRPr="001B7813">
        <w:t>30</w:t>
      </w:r>
      <w:r w:rsidRPr="001B7813">
        <w:t>分时，时针与分针成（</w:t>
      </w:r>
      <w:r w:rsidRPr="001B7813">
        <w:t xml:space="preserve">   </w:t>
      </w:r>
      <w:r w:rsidRPr="001B7813">
        <w:t>）</w:t>
      </w:r>
      <w:r w:rsidRPr="001B7813">
        <w:t xml:space="preserve">            </w:t>
      </w:r>
    </w:p>
    <w:p w:rsidR="00BF7A36" w:rsidRPr="001B7813" w:rsidRDefault="001B7813" w:rsidP="001B7813">
      <w:pPr>
        <w:spacing w:after="0" w:line="360" w:lineRule="auto"/>
        <w:ind w:left="150"/>
      </w:pPr>
      <w:r w:rsidRPr="001B7813">
        <w:t>A. </w:t>
      </w:r>
      <w:r w:rsidRPr="001B7813">
        <w:t>锐角</w:t>
      </w:r>
      <w:r w:rsidRPr="001B7813">
        <w:t>                                         </w:t>
      </w:r>
      <w:r w:rsidR="002070E5">
        <w:rPr>
          <w:noProof/>
          <w:lang w:eastAsia="zh-CN"/>
        </w:rPr>
        <w:pict>
          <v:shape id="图片 12" o:spid="_x0000_i1036" type="#_x0000_t75" style="width:1.5pt;height:3pt;visibility:visible;mso-wrap-style:square">
            <v:imagedata r:id="rId19" o:title=""/>
          </v:shape>
        </w:pict>
      </w:r>
      <w:r w:rsidRPr="001B7813">
        <w:t>B. </w:t>
      </w:r>
      <w:r w:rsidRPr="001B7813">
        <w:t>直角</w:t>
      </w:r>
      <w:r w:rsidRPr="001B7813">
        <w:t>                                         </w:t>
      </w:r>
      <w:r w:rsidR="002070E5">
        <w:rPr>
          <w:noProof/>
          <w:lang w:eastAsia="zh-CN"/>
        </w:rPr>
        <w:pict>
          <v:shape id="图片 13" o:spid="_x0000_i1037" type="#_x0000_t75" style="width:1.5pt;height:3pt;visibility:visible;mso-wrap-style:square">
            <v:imagedata r:id="rId19" o:title=""/>
          </v:shape>
        </w:pict>
      </w:r>
      <w:r w:rsidRPr="001B7813">
        <w:t>C. </w:t>
      </w:r>
      <w:r w:rsidRPr="001B7813">
        <w:t>钝角</w:t>
      </w:r>
    </w:p>
    <w:p w:rsidR="00BF7A36" w:rsidRPr="001B7813" w:rsidRDefault="001B7813" w:rsidP="001B7813">
      <w:pPr>
        <w:spacing w:after="0" w:line="360" w:lineRule="auto"/>
      </w:pPr>
      <w:r w:rsidRPr="001B7813">
        <w:t>4.</w:t>
      </w:r>
      <w:r w:rsidRPr="001B7813">
        <w:t>单选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1</w:t>
      </w:r>
      <w:r w:rsidRPr="001B7813">
        <w:t>）直角比（</w:t>
      </w:r>
      <w:r w:rsidRPr="001B7813">
        <w:t xml:space="preserve">   </w:t>
      </w:r>
      <w:r w:rsidRPr="001B7813">
        <w:t>）角小</w:t>
      </w:r>
      <w:r w:rsidRPr="001B7813">
        <w:t xml:space="preserve">.            </w:t>
      </w:r>
    </w:p>
    <w:p w:rsidR="00BF7A36" w:rsidRPr="001B7813" w:rsidRDefault="001B7813" w:rsidP="001B7813">
      <w:pPr>
        <w:spacing w:after="0" w:line="360" w:lineRule="auto"/>
        <w:ind w:left="150"/>
      </w:pPr>
      <w:r w:rsidRPr="001B7813">
        <w:t>A. </w:t>
      </w:r>
      <w:r w:rsidRPr="001B7813">
        <w:t>锐角</w:t>
      </w:r>
      <w:r w:rsidRPr="001B7813">
        <w:t>                                             </w:t>
      </w:r>
      <w:r w:rsidR="002070E5">
        <w:rPr>
          <w:noProof/>
          <w:lang w:eastAsia="zh-CN"/>
        </w:rPr>
        <w:pict>
          <v:shape id="图片 14" o:spid="_x0000_i1038" type="#_x0000_t75" style="width:2.25pt;height:3pt;visibility:visible;mso-wrap-style:square">
            <v:imagedata r:id="rId20" o:title=""/>
          </v:shape>
        </w:pict>
      </w:r>
      <w:r w:rsidRPr="001B7813">
        <w:t>B. </w:t>
      </w:r>
      <w:r w:rsidRPr="001B7813">
        <w:t>钝角</w: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2</w:t>
      </w:r>
      <w:r w:rsidRPr="001B7813">
        <w:t>）直角比（</w:t>
      </w:r>
      <w:r w:rsidRPr="001B7813">
        <w:t xml:space="preserve">   </w:t>
      </w:r>
      <w:r w:rsidRPr="001B7813">
        <w:t>）角大．</w:t>
      </w:r>
      <w:r w:rsidRPr="001B7813">
        <w:t xml:space="preserve">            </w:t>
      </w:r>
    </w:p>
    <w:p w:rsidR="00BF7A36" w:rsidRPr="001B7813" w:rsidRDefault="001B7813" w:rsidP="001B7813">
      <w:pPr>
        <w:spacing w:after="0" w:line="360" w:lineRule="auto"/>
        <w:ind w:left="150"/>
      </w:pPr>
      <w:r w:rsidRPr="001B7813">
        <w:t>A. </w:t>
      </w:r>
      <w:r w:rsidRPr="001B7813">
        <w:t>锐角</w:t>
      </w:r>
      <w:r w:rsidRPr="001B7813">
        <w:t>                                             </w:t>
      </w:r>
      <w:r w:rsidR="002070E5">
        <w:rPr>
          <w:noProof/>
          <w:lang w:eastAsia="zh-CN"/>
        </w:rPr>
        <w:pict>
          <v:shape id="图片 15" o:spid="_x0000_i1039" type="#_x0000_t75" style="width:2.25pt;height:3pt;visibility:visible;mso-wrap-style:square">
            <v:imagedata r:id="rId20" o:title=""/>
          </v:shape>
        </w:pict>
      </w:r>
      <w:r w:rsidRPr="001B7813">
        <w:t>B. </w:t>
      </w:r>
      <w:r w:rsidRPr="001B7813">
        <w:t>钝角</w:t>
      </w:r>
    </w:p>
    <w:p w:rsidR="00BF7A36" w:rsidRPr="001B7813" w:rsidRDefault="001B7813" w:rsidP="001B7813">
      <w:pPr>
        <w:spacing w:line="360" w:lineRule="auto"/>
      </w:pPr>
      <w:r w:rsidRPr="001B7813">
        <w:rPr>
          <w:b/>
          <w:bCs/>
          <w:sz w:val="24"/>
          <w:szCs w:val="24"/>
        </w:rPr>
        <w:t>二、判断题</w:t>
      </w:r>
      <w:r w:rsidRPr="001B7813">
        <w:rPr>
          <w:b/>
          <w:bCs/>
          <w:sz w:val="24"/>
          <w:szCs w:val="24"/>
        </w:rPr>
        <w:t xml:space="preserve"> </w:t>
      </w:r>
    </w:p>
    <w:p w:rsidR="00BF7A36" w:rsidRPr="001B7813" w:rsidRDefault="001B7813" w:rsidP="001B7813">
      <w:pPr>
        <w:spacing w:after="0" w:line="360" w:lineRule="auto"/>
      </w:pPr>
      <w:r w:rsidRPr="001B7813">
        <w:t>5.</w:t>
      </w:r>
      <w:r w:rsidRPr="001B7813">
        <w:t>数学书封面上的直角比黑板面上的直角小。（</w:t>
      </w:r>
      <w:r w:rsidRPr="001B7813">
        <w:t xml:space="preserve">    </w:t>
      </w:r>
      <w:r w:rsidRPr="001B7813">
        <w:t>）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6.</w:t>
      </w:r>
      <w:r w:rsidRPr="001B7813">
        <w:t>所有的直角都相等。（</w:t>
      </w:r>
      <w:r w:rsidRPr="001B7813">
        <w:t xml:space="preserve">    </w:t>
      </w:r>
      <w:r w:rsidRPr="001B7813">
        <w:t>）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7.</w:t>
      </w:r>
      <w:r w:rsidRPr="001B7813">
        <w:t>下面的图形，是角的画</w:t>
      </w:r>
      <w:r w:rsidRPr="001B7813">
        <w:t>“</w:t>
      </w:r>
      <w:r w:rsidRPr="001B7813">
        <w:t>正确</w:t>
      </w:r>
      <w:r w:rsidRPr="001B7813">
        <w:t>”</w:t>
      </w:r>
      <w:r w:rsidRPr="001B7813">
        <w:t>，不是角的画</w:t>
      </w:r>
      <w:r w:rsidRPr="001B7813">
        <w:t>“</w:t>
      </w:r>
      <w:r w:rsidRPr="001B7813">
        <w:t>错误</w:t>
      </w:r>
      <w:r w:rsidRPr="001B7813">
        <w:t>”</w:t>
      </w:r>
      <w:r w:rsidRPr="001B7813">
        <w:t>．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1</w:t>
      </w:r>
      <w:r w:rsidRPr="001B7813">
        <w:t>）</w:t>
      </w:r>
      <w:r w:rsidR="002070E5">
        <w:rPr>
          <w:noProof/>
          <w:lang w:eastAsia="zh-CN"/>
        </w:rPr>
        <w:pict>
          <v:shape id="图片 16" o:spid="_x0000_i1040" type="#_x0000_t75" style="width:51pt;height:53.25pt;visibility:visible;mso-wrap-style:square">
            <v:imagedata r:id="rId21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2</w:t>
      </w:r>
      <w:r w:rsidRPr="001B7813">
        <w:t>）</w:t>
      </w:r>
      <w:r w:rsidR="002070E5">
        <w:rPr>
          <w:noProof/>
          <w:lang w:eastAsia="zh-CN"/>
        </w:rPr>
        <w:pict>
          <v:shape id="图片 17" o:spid="_x0000_i1041" type="#_x0000_t75" style="width:69.75pt;height:56.25pt;visibility:visible;mso-wrap-style:square">
            <v:imagedata r:id="rId22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3</w:t>
      </w:r>
      <w:r w:rsidRPr="001B7813">
        <w:t>）</w:t>
      </w:r>
      <w:r w:rsidR="002070E5">
        <w:rPr>
          <w:noProof/>
          <w:lang w:eastAsia="zh-CN"/>
        </w:rPr>
        <w:pict>
          <v:shape id="图片 18" o:spid="_x0000_i1042" type="#_x0000_t75" style="width:58.5pt;height:66pt;visibility:visible;mso-wrap-style:square">
            <v:imagedata r:id="rId23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lastRenderedPageBreak/>
        <w:t>（</w:t>
      </w:r>
      <w:r w:rsidRPr="001B7813">
        <w:t>4</w:t>
      </w:r>
      <w:r w:rsidRPr="001B7813">
        <w:t>）</w:t>
      </w:r>
      <w:r w:rsidR="002070E5">
        <w:rPr>
          <w:noProof/>
          <w:lang w:eastAsia="zh-CN"/>
        </w:rPr>
        <w:pict>
          <v:shape id="图片 19" o:spid="_x0000_i1043" type="#_x0000_t75" style="width:61.5pt;height:57pt;visibility:visible;mso-wrap-style:square">
            <v:imagedata r:id="rId24" o:title=""/>
          </v:shape>
        </w:pict>
      </w:r>
    </w:p>
    <w:p w:rsidR="00BF7A36" w:rsidRPr="001B7813" w:rsidRDefault="001B7813" w:rsidP="001B7813">
      <w:pPr>
        <w:spacing w:line="360" w:lineRule="auto"/>
      </w:pPr>
      <w:r w:rsidRPr="001B7813">
        <w:rPr>
          <w:b/>
          <w:bCs/>
          <w:sz w:val="24"/>
          <w:szCs w:val="24"/>
        </w:rPr>
        <w:t>三、解答题</w:t>
      </w:r>
      <w:r w:rsidRPr="001B7813">
        <w:rPr>
          <w:b/>
          <w:bCs/>
          <w:sz w:val="24"/>
          <w:szCs w:val="24"/>
        </w:rPr>
        <w:t xml:space="preserve"> </w:t>
      </w:r>
    </w:p>
    <w:p w:rsidR="00BF7A36" w:rsidRPr="001B7813" w:rsidRDefault="001B7813" w:rsidP="001B7813">
      <w:pPr>
        <w:spacing w:after="0" w:line="360" w:lineRule="auto"/>
      </w:pPr>
      <w:r w:rsidRPr="001B7813">
        <w:t>8.</w:t>
      </w:r>
      <w:r w:rsidRPr="001B7813">
        <w:t>两条直线相交得到多少个角</w:t>
      </w:r>
    </w:p>
    <w:p w:rsidR="00BF7A36" w:rsidRPr="001B7813" w:rsidRDefault="002070E5" w:rsidP="001B7813">
      <w:pPr>
        <w:spacing w:after="0" w:line="360" w:lineRule="auto"/>
      </w:pPr>
      <w:r>
        <w:rPr>
          <w:noProof/>
          <w:lang w:eastAsia="zh-CN"/>
        </w:rPr>
        <w:pict>
          <v:shape id="图片 20" o:spid="_x0000_i1044" type="#_x0000_t75" style="width:202.5pt;height:70.5pt;visibility:visible;mso-wrap-style:square">
            <v:imagedata r:id="rId25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分别用</w:t>
      </w:r>
      <w:r w:rsidRPr="001B7813">
        <w:t>1</w:t>
      </w:r>
      <w:r w:rsidRPr="001B7813">
        <w:t>、</w:t>
      </w:r>
      <w:r w:rsidRPr="001B7813">
        <w:t>2</w:t>
      </w:r>
      <w:r w:rsidRPr="001B7813">
        <w:t>、</w:t>
      </w:r>
      <w:r w:rsidRPr="001B7813">
        <w:t>3……</w:t>
      </w:r>
      <w:r w:rsidRPr="001B7813">
        <w:t>标出，它们是</w:t>
      </w:r>
      <w:r w:rsidRPr="001B7813">
        <w:t>________</w:t>
      </w:r>
      <w:r w:rsidRPr="001B7813">
        <w:t>．</w:t>
      </w:r>
    </w:p>
    <w:p w:rsidR="00BF7A36" w:rsidRPr="001B7813" w:rsidRDefault="001B7813" w:rsidP="001B7813">
      <w:pPr>
        <w:spacing w:after="0" w:line="360" w:lineRule="auto"/>
      </w:pPr>
      <w:r w:rsidRPr="001B7813">
        <w:t>9.</w:t>
      </w:r>
      <w:r w:rsidRPr="001B7813">
        <w:t>把下面图形中的线延长后能得到角吗？能的，请画一画</w:t>
      </w:r>
      <w:r w:rsidRPr="001B7813">
        <w:t xml:space="preserve">  </w:t>
      </w:r>
    </w:p>
    <w:p w:rsidR="00BF7A36" w:rsidRPr="001B7813" w:rsidRDefault="002070E5" w:rsidP="001B7813">
      <w:pPr>
        <w:spacing w:after="0" w:line="360" w:lineRule="auto"/>
      </w:pPr>
      <w:r>
        <w:rPr>
          <w:noProof/>
          <w:lang w:eastAsia="zh-CN"/>
        </w:rPr>
        <w:pict>
          <v:shape id="图片 21" o:spid="_x0000_i1045" type="#_x0000_t75" style="width:363.75pt;height:97.5pt;visibility:visible;mso-wrap-style:square">
            <v:imagedata r:id="rId26" o:title=""/>
          </v:shape>
        </w:pict>
      </w:r>
    </w:p>
    <w:p w:rsidR="00BF7A36" w:rsidRPr="001B7813" w:rsidRDefault="001B7813" w:rsidP="001B7813">
      <w:pPr>
        <w:spacing w:line="360" w:lineRule="auto"/>
      </w:pPr>
      <w:r w:rsidRPr="001B7813">
        <w:rPr>
          <w:b/>
          <w:bCs/>
          <w:sz w:val="24"/>
          <w:szCs w:val="24"/>
        </w:rPr>
        <w:t>四、填空题</w:t>
      </w:r>
      <w:r w:rsidRPr="001B7813">
        <w:rPr>
          <w:b/>
          <w:bCs/>
          <w:sz w:val="24"/>
          <w:szCs w:val="24"/>
        </w:rPr>
        <w:t xml:space="preserve"> </w:t>
      </w:r>
    </w:p>
    <w:p w:rsidR="00BF7A36" w:rsidRPr="001B7813" w:rsidRDefault="001B7813" w:rsidP="001B7813">
      <w:pPr>
        <w:spacing w:after="0" w:line="360" w:lineRule="auto"/>
      </w:pPr>
      <w:r w:rsidRPr="001B7813">
        <w:t>10.</w:t>
      </w:r>
      <w:r w:rsidRPr="001B7813">
        <w:t>数一数．</w:t>
      </w:r>
      <w:r w:rsidRPr="001B7813">
        <w:t xml:space="preserve">  </w:t>
      </w:r>
    </w:p>
    <w:p w:rsidR="00BF7A36" w:rsidRPr="001B7813" w:rsidRDefault="002070E5" w:rsidP="001B7813">
      <w:pPr>
        <w:spacing w:after="0" w:line="360" w:lineRule="auto"/>
      </w:pPr>
      <w:r>
        <w:rPr>
          <w:noProof/>
          <w:lang w:eastAsia="zh-CN"/>
        </w:rPr>
        <w:pict>
          <v:shape id="图片 22" o:spid="_x0000_i1046" type="#_x0000_t75" style="width:96pt;height:105.75pt;visibility:visible;mso-wrap-style:square">
            <v:imagedata r:id="rId27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1</w:t>
      </w:r>
      <w:r w:rsidRPr="001B7813">
        <w:t>）</w:t>
      </w:r>
      <w:r w:rsidRPr="001B7813">
        <w:t>________</w:t>
      </w:r>
      <w:r w:rsidRPr="001B7813">
        <w:t>个直角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2</w:t>
      </w:r>
      <w:r w:rsidRPr="001B7813">
        <w:t>）</w:t>
      </w:r>
      <w:r w:rsidRPr="001B7813">
        <w:t>________</w:t>
      </w:r>
      <w:r w:rsidRPr="001B7813">
        <w:t>个锐角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3</w:t>
      </w:r>
      <w:r w:rsidRPr="001B7813">
        <w:t>）</w:t>
      </w:r>
      <w:r w:rsidRPr="001B7813">
        <w:t>________</w:t>
      </w:r>
      <w:r w:rsidRPr="001B7813">
        <w:t>个钝角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11.</w:t>
      </w:r>
      <w:r w:rsidRPr="001B7813">
        <w:t>直角三角板有</w:t>
      </w:r>
      <w:r w:rsidRPr="001B7813">
        <w:t>________</w:t>
      </w:r>
      <w:r w:rsidRPr="001B7813">
        <w:t>个角，其中有</w:t>
      </w:r>
      <w:r w:rsidRPr="001B7813">
        <w:t>________</w:t>
      </w:r>
      <w:r w:rsidRPr="001B7813">
        <w:t>个直角．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12.</w:t>
      </w:r>
      <w:r w:rsidRPr="001B7813">
        <w:t>三角板有</w:t>
      </w:r>
      <w:r w:rsidRPr="001B7813">
        <w:t>________</w:t>
      </w:r>
      <w:r w:rsidRPr="001B7813">
        <w:t>个角，其中有</w:t>
      </w:r>
      <w:r w:rsidRPr="001B7813">
        <w:t>________</w:t>
      </w:r>
      <w:r w:rsidRPr="001B7813">
        <w:t>个直角．</w:t>
      </w:r>
      <w:r w:rsidRPr="001B7813">
        <w:t xml:space="preserve">  </w:t>
      </w:r>
      <w:r w:rsidRPr="001B7813">
        <w:br/>
      </w:r>
      <w:r w:rsidRPr="001B7813">
        <w:t>长方形里有</w:t>
      </w:r>
      <w:r w:rsidRPr="001B7813">
        <w:t>________</w:t>
      </w:r>
      <w:r w:rsidRPr="001B7813">
        <w:t>个直角，正方形里有</w:t>
      </w:r>
      <w:r w:rsidRPr="001B7813">
        <w:t>________</w:t>
      </w:r>
      <w:r w:rsidRPr="001B7813">
        <w:t>个直角．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lastRenderedPageBreak/>
        <w:t>13.</w:t>
      </w:r>
      <w:r w:rsidRPr="001B7813">
        <w:t>有</w:t>
      </w:r>
      <w:r w:rsidRPr="001B7813">
        <w:t>________</w:t>
      </w:r>
      <w:r w:rsidRPr="001B7813">
        <w:t>个角。</w:t>
      </w:r>
      <w:r w:rsidRPr="001B7813">
        <w:t xml:space="preserve">  </w:t>
      </w:r>
      <w:r w:rsidRPr="001B7813">
        <w:br/>
      </w:r>
      <w:r w:rsidR="002070E5">
        <w:rPr>
          <w:noProof/>
          <w:lang w:eastAsia="zh-CN"/>
        </w:rPr>
        <w:pict>
          <v:shape id="图片 23" o:spid="_x0000_i1047" type="#_x0000_t75" style="width:105.75pt;height:78pt;visibility:visible;mso-wrap-style:square">
            <v:imagedata r:id="rId28" o:title=""/>
          </v:shape>
        </w:pict>
      </w:r>
    </w:p>
    <w:p w:rsidR="00BF7A36" w:rsidRPr="001B7813" w:rsidRDefault="001B7813" w:rsidP="001B7813">
      <w:pPr>
        <w:spacing w:line="360" w:lineRule="auto"/>
      </w:pPr>
      <w:r w:rsidRPr="001B7813">
        <w:rPr>
          <w:b/>
          <w:bCs/>
          <w:sz w:val="24"/>
          <w:szCs w:val="24"/>
        </w:rPr>
        <w:t>五、综合题</w:t>
      </w:r>
      <w:r w:rsidRPr="001B7813">
        <w:rPr>
          <w:b/>
          <w:bCs/>
          <w:sz w:val="24"/>
          <w:szCs w:val="24"/>
        </w:rPr>
        <w:t xml:space="preserve"> </w:t>
      </w:r>
    </w:p>
    <w:p w:rsidR="00BF7A36" w:rsidRPr="001B7813" w:rsidRDefault="001B7813" w:rsidP="001B7813">
      <w:pPr>
        <w:spacing w:after="0" w:line="360" w:lineRule="auto"/>
      </w:pPr>
      <w:r w:rsidRPr="001B7813">
        <w:t>14.</w:t>
      </w:r>
      <w:r w:rsidRPr="001B7813">
        <w:t>数一数。</w:t>
      </w:r>
      <w:r w:rsidRPr="001B7813">
        <w:t xml:space="preserve">    </w: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1</w:t>
      </w:r>
      <w:r w:rsidRPr="001B7813">
        <w:t>）</w:t>
      </w:r>
      <w:r w:rsidR="002070E5">
        <w:rPr>
          <w:noProof/>
          <w:lang w:eastAsia="zh-CN"/>
        </w:rPr>
        <w:pict>
          <v:shape id="图片 24" o:spid="_x0000_i1048" type="#_x0000_t75" style="width:135.75pt;height:81.75pt;visibility:visible;mso-wrap-style:square">
            <v:imagedata r:id="rId29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图中有</w:t>
      </w:r>
      <w:r w:rsidRPr="001B7813">
        <w:t>________</w:t>
      </w:r>
      <w:r w:rsidRPr="001B7813">
        <w:t>个锐角。</w:t>
      </w:r>
    </w:p>
    <w:p w:rsidR="00BF7A36" w:rsidRPr="001B7813" w:rsidRDefault="001B7813" w:rsidP="001B7813">
      <w:pPr>
        <w:spacing w:after="0" w:line="360" w:lineRule="auto"/>
      </w:pPr>
      <w:r w:rsidRPr="001B7813">
        <w:t>图中有</w:t>
      </w:r>
      <w:r w:rsidRPr="001B7813">
        <w:t>________</w:t>
      </w:r>
      <w:r w:rsidRPr="001B7813">
        <w:t>个直角。</w:t>
      </w:r>
    </w:p>
    <w:p w:rsidR="00BF7A36" w:rsidRPr="001B7813" w:rsidRDefault="001B7813" w:rsidP="001B7813">
      <w:pPr>
        <w:spacing w:after="0" w:line="360" w:lineRule="auto"/>
      </w:pPr>
      <w:r w:rsidRPr="001B7813">
        <w:t>图中有</w:t>
      </w:r>
      <w:r w:rsidRPr="001B7813">
        <w:t>________</w:t>
      </w:r>
      <w:r w:rsidRPr="001B7813">
        <w:t>个钝角。</w:t>
      </w:r>
    </w:p>
    <w:p w:rsidR="00BF7A36" w:rsidRPr="001B7813" w:rsidRDefault="001B7813" w:rsidP="001B7813">
      <w:pPr>
        <w:spacing w:after="0" w:line="360" w:lineRule="auto"/>
      </w:pPr>
      <w:r w:rsidRPr="001B7813">
        <w:t>（</w:t>
      </w:r>
      <w:r w:rsidRPr="001B7813">
        <w:t>2</w:t>
      </w:r>
      <w:r w:rsidRPr="001B7813">
        <w:t>）</w:t>
      </w:r>
      <w:r w:rsidR="002070E5">
        <w:rPr>
          <w:noProof/>
          <w:lang w:eastAsia="zh-CN"/>
        </w:rPr>
        <w:pict>
          <v:shape id="图片 25" o:spid="_x0000_i1049" type="#_x0000_t75" style="width:107.25pt;height:72.75pt;visibility:visible;mso-wrap-style:square">
            <v:imagedata r:id="rId30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图中有</w:t>
      </w:r>
      <w:r w:rsidRPr="001B7813">
        <w:t>________</w:t>
      </w:r>
      <w:r w:rsidRPr="001B7813">
        <w:t>个锐角。</w:t>
      </w:r>
    </w:p>
    <w:p w:rsidR="00BF7A36" w:rsidRPr="001B7813" w:rsidRDefault="001B7813" w:rsidP="001B7813">
      <w:pPr>
        <w:spacing w:after="0" w:line="360" w:lineRule="auto"/>
      </w:pPr>
      <w:r w:rsidRPr="001B7813">
        <w:t>图中有</w:t>
      </w:r>
      <w:r w:rsidRPr="001B7813">
        <w:t>________</w:t>
      </w:r>
      <w:r w:rsidRPr="001B7813">
        <w:t>个直角。</w:t>
      </w:r>
    </w:p>
    <w:p w:rsidR="00BF7A36" w:rsidRPr="001B7813" w:rsidRDefault="001B7813" w:rsidP="001B7813">
      <w:pPr>
        <w:spacing w:after="0" w:line="360" w:lineRule="auto"/>
      </w:pPr>
      <w:r w:rsidRPr="001B7813">
        <w:t>图中有</w:t>
      </w:r>
      <w:r w:rsidRPr="001B7813">
        <w:t>________</w:t>
      </w:r>
      <w:r w:rsidRPr="001B7813">
        <w:t>个钝角。</w:t>
      </w:r>
    </w:p>
    <w:p w:rsidR="00BF7A36" w:rsidRPr="001B7813" w:rsidRDefault="001B7813" w:rsidP="001B7813">
      <w:pPr>
        <w:spacing w:line="360" w:lineRule="auto"/>
      </w:pPr>
      <w:r w:rsidRPr="001B7813">
        <w:rPr>
          <w:b/>
          <w:bCs/>
          <w:sz w:val="24"/>
          <w:szCs w:val="24"/>
        </w:rPr>
        <w:t>六、应用题</w:t>
      </w:r>
      <w:r w:rsidRPr="001B7813">
        <w:rPr>
          <w:b/>
          <w:bCs/>
          <w:sz w:val="24"/>
          <w:szCs w:val="24"/>
        </w:rPr>
        <w:t xml:space="preserve"> </w:t>
      </w:r>
    </w:p>
    <w:p w:rsidR="00BF7A36" w:rsidRPr="001B7813" w:rsidRDefault="001B7813" w:rsidP="001B7813">
      <w:pPr>
        <w:spacing w:after="0" w:line="360" w:lineRule="auto"/>
      </w:pPr>
      <w:r w:rsidRPr="001B7813">
        <w:t>15.</w:t>
      </w:r>
      <w:r w:rsidRPr="001B7813">
        <w:t>看图回答</w:t>
      </w:r>
      <w:r w:rsidRPr="001B7813">
        <w:t xml:space="preserve">  </w:t>
      </w:r>
    </w:p>
    <w:p w:rsidR="00BF7A36" w:rsidRPr="001B7813" w:rsidRDefault="002070E5" w:rsidP="001B7813">
      <w:pPr>
        <w:spacing w:after="0" w:line="360" w:lineRule="auto"/>
      </w:pPr>
      <w:r>
        <w:rPr>
          <w:noProof/>
          <w:lang w:eastAsia="zh-CN"/>
        </w:rPr>
        <w:pict>
          <v:shape id="图片 26" o:spid="_x0000_i1050" type="#_x0000_t75" style="width:338.25pt;height:72.75pt;visibility:visible;mso-wrap-style:square">
            <v:imagedata r:id="rId31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桌面和书共有多少个直角？</w:t>
      </w:r>
    </w:p>
    <w:p w:rsidR="00BF7A36" w:rsidRPr="001B7813" w:rsidRDefault="001B7813" w:rsidP="001B7813">
      <w:pPr>
        <w:spacing w:line="360" w:lineRule="auto"/>
      </w:pPr>
      <w:r w:rsidRPr="001B7813">
        <w:br w:type="page"/>
      </w:r>
    </w:p>
    <w:p w:rsidR="00BF7A36" w:rsidRPr="001B7813" w:rsidRDefault="001B7813" w:rsidP="001B7813">
      <w:pPr>
        <w:spacing w:line="360" w:lineRule="auto"/>
        <w:jc w:val="center"/>
      </w:pPr>
      <w:r w:rsidRPr="001B7813">
        <w:rPr>
          <w:b/>
          <w:bCs/>
          <w:sz w:val="28"/>
          <w:szCs w:val="28"/>
        </w:rPr>
        <w:t>参考答案</w:t>
      </w:r>
    </w:p>
    <w:p w:rsidR="00BF7A36" w:rsidRPr="001B7813" w:rsidRDefault="001B7813" w:rsidP="001B7813">
      <w:pPr>
        <w:spacing w:line="360" w:lineRule="auto"/>
      </w:pPr>
      <w:r w:rsidRPr="001B7813">
        <w:t>一、单选题</w:t>
      </w:r>
    </w:p>
    <w:p w:rsidR="00BF7A36" w:rsidRPr="001B7813" w:rsidRDefault="001B7813" w:rsidP="001B7813">
      <w:pPr>
        <w:spacing w:after="0" w:line="360" w:lineRule="auto"/>
      </w:pPr>
      <w:r w:rsidRPr="001B7813">
        <w:t>1.</w:t>
      </w:r>
      <w:r w:rsidRPr="001B7813">
        <w:t>【答案】</w:t>
      </w:r>
      <w:r w:rsidRPr="001B7813">
        <w:t xml:space="preserve">C  </w:t>
      </w:r>
    </w:p>
    <w:p w:rsidR="00BF7A36" w:rsidRPr="001B7813" w:rsidRDefault="001B7813" w:rsidP="001B7813">
      <w:pPr>
        <w:spacing w:after="0" w:line="360" w:lineRule="auto"/>
      </w:pPr>
      <w:r w:rsidRPr="001B7813">
        <w:t>【解析】角有一个顶点和两条边．</w:t>
      </w:r>
    </w:p>
    <w:p w:rsidR="00BF7A36" w:rsidRPr="001B7813" w:rsidRDefault="001B7813" w:rsidP="001B7813">
      <w:pPr>
        <w:spacing w:after="0" w:line="360" w:lineRule="auto"/>
      </w:pPr>
      <w:r w:rsidRPr="001B7813">
        <w:t>2.</w:t>
      </w:r>
      <w:r w:rsidRPr="001B7813">
        <w:t>【答案】</w:t>
      </w:r>
      <w:r w:rsidRPr="001B7813">
        <w:t xml:space="preserve">B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after="0" w:line="360" w:lineRule="auto"/>
      </w:pPr>
      <w:r w:rsidRPr="001B7813">
        <w:t>3.</w:t>
      </w:r>
      <w:r w:rsidRPr="001B7813">
        <w:t>【答案】</w:t>
      </w:r>
      <w:r w:rsidRPr="001B7813">
        <w:t xml:space="preserve">A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after="0" w:line="360" w:lineRule="auto"/>
      </w:pPr>
      <w:r w:rsidRPr="001B7813">
        <w:t>4.</w:t>
      </w:r>
      <w:r w:rsidRPr="001B7813">
        <w:t>【答案】（</w:t>
      </w:r>
      <w:r w:rsidRPr="001B7813">
        <w:t>1</w:t>
      </w:r>
      <w:r w:rsidRPr="001B7813">
        <w:t>）</w:t>
      </w:r>
      <w:r w:rsidRPr="001B7813">
        <w:t>B</w:t>
      </w:r>
      <w:r w:rsidRPr="001B7813">
        <w:br/>
      </w:r>
      <w:r w:rsidRPr="001B7813">
        <w:t>（</w:t>
      </w:r>
      <w:r w:rsidRPr="001B7813">
        <w:t>2</w:t>
      </w:r>
      <w:r w:rsidRPr="001B7813">
        <w:t>）</w:t>
      </w:r>
      <w:r w:rsidRPr="001B7813">
        <w:t xml:space="preserve">A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line="360" w:lineRule="auto"/>
      </w:pPr>
      <w:r w:rsidRPr="001B7813">
        <w:t>二、判断题</w:t>
      </w:r>
    </w:p>
    <w:p w:rsidR="00BF7A36" w:rsidRPr="001B7813" w:rsidRDefault="001B7813" w:rsidP="001B7813">
      <w:pPr>
        <w:spacing w:after="0" w:line="360" w:lineRule="auto"/>
      </w:pPr>
      <w:r w:rsidRPr="001B7813">
        <w:t>5.</w:t>
      </w:r>
      <w:r w:rsidRPr="001B7813">
        <w:t>【答案】</w:t>
      </w:r>
      <w:r w:rsidRPr="001B7813">
        <w:t xml:space="preserve"> </w:t>
      </w:r>
      <w:r w:rsidRPr="001B7813">
        <w:t>错误</w:t>
      </w:r>
      <w:r w:rsidRPr="001B7813">
        <w:t xml:space="preserve">   </w:t>
      </w:r>
    </w:p>
    <w:p w:rsidR="00BF7A36" w:rsidRPr="001B7813" w:rsidRDefault="001B7813" w:rsidP="001B7813">
      <w:pPr>
        <w:spacing w:after="0" w:line="360" w:lineRule="auto"/>
      </w:pPr>
      <w:r w:rsidRPr="001B7813">
        <w:t>【解析】【解答】所有的直角大小都相等，原题说法错误。</w:t>
      </w:r>
      <w:r w:rsidRPr="001B7813">
        <w:br/>
        <w:t xml:space="preserve"> </w:t>
      </w:r>
      <w:r w:rsidRPr="001B7813">
        <w:t>故答案为：错误。</w:t>
      </w:r>
      <w:r w:rsidRPr="001B7813">
        <w:br/>
        <w:t xml:space="preserve"> </w:t>
      </w:r>
      <w:r w:rsidRPr="001B7813">
        <w:t>【分析】角的大小只和角的两边叉开的大小有关，而与两边画出的长短以及两边画出的粗细都没有关系，直角</w:t>
      </w:r>
      <w:r w:rsidRPr="001B7813">
        <w:t>=90°</w:t>
      </w:r>
      <w:r w:rsidRPr="001B7813">
        <w:t>，据此判断。</w:t>
      </w:r>
    </w:p>
    <w:p w:rsidR="00BF7A36" w:rsidRPr="001B7813" w:rsidRDefault="001B7813" w:rsidP="001B7813">
      <w:pPr>
        <w:spacing w:after="0" w:line="360" w:lineRule="auto"/>
      </w:pPr>
      <w:r w:rsidRPr="001B7813">
        <w:t>6.</w:t>
      </w:r>
      <w:r w:rsidRPr="001B7813">
        <w:t>【答案】</w:t>
      </w:r>
      <w:r w:rsidRPr="001B7813">
        <w:t xml:space="preserve"> </w:t>
      </w:r>
      <w:r w:rsidRPr="001B7813">
        <w:t>正确</w:t>
      </w:r>
      <w:r w:rsidRPr="001B7813">
        <w:t xml:space="preserve">   </w:t>
      </w:r>
    </w:p>
    <w:p w:rsidR="00BF7A36" w:rsidRPr="001B7813" w:rsidRDefault="001B7813" w:rsidP="001B7813">
      <w:pPr>
        <w:spacing w:after="0" w:line="360" w:lineRule="auto"/>
      </w:pPr>
      <w:r w:rsidRPr="001B7813">
        <w:t>【解析】【解答】解：所有的直角都相等。</w:t>
      </w:r>
      <w:r w:rsidRPr="001B7813">
        <w:br/>
        <w:t xml:space="preserve"> </w:t>
      </w:r>
      <w:r w:rsidRPr="001B7813">
        <w:t>故答案为：正确。</w:t>
      </w:r>
      <w:r w:rsidRPr="001B7813">
        <w:t xml:space="preserve"> </w:t>
      </w:r>
    </w:p>
    <w:p w:rsidR="00BF7A36" w:rsidRPr="001B7813" w:rsidRDefault="001B7813" w:rsidP="001B7813">
      <w:pPr>
        <w:spacing w:after="0" w:line="360" w:lineRule="auto"/>
      </w:pPr>
      <w:r w:rsidRPr="001B7813">
        <w:t>【分析】直角的度数都是</w:t>
      </w:r>
      <w:r w:rsidRPr="001B7813">
        <w:t>90°</w:t>
      </w:r>
      <w:r w:rsidRPr="001B7813">
        <w:t>，所以所有的直角都相等。</w:t>
      </w:r>
    </w:p>
    <w:p w:rsidR="00BF7A36" w:rsidRPr="001B7813" w:rsidRDefault="001B7813" w:rsidP="001B7813">
      <w:pPr>
        <w:spacing w:after="0" w:line="360" w:lineRule="auto"/>
      </w:pPr>
      <w:r w:rsidRPr="001B7813">
        <w:t>7.</w:t>
      </w:r>
      <w:r w:rsidRPr="001B7813">
        <w:t>【答案】（</w:t>
      </w:r>
      <w:r w:rsidRPr="001B7813">
        <w:t>1</w:t>
      </w:r>
      <w:r w:rsidRPr="001B7813">
        <w:t>）</w:t>
      </w:r>
      <w:r w:rsidRPr="001B7813">
        <w:t>1</w:t>
      </w:r>
      <w:r w:rsidRPr="001B7813">
        <w:br/>
      </w:r>
      <w:r w:rsidRPr="001B7813">
        <w:t>（</w:t>
      </w:r>
      <w:r w:rsidRPr="001B7813">
        <w:t>2</w:t>
      </w:r>
      <w:r w:rsidRPr="001B7813">
        <w:t>）</w:t>
      </w:r>
      <w:r w:rsidRPr="001B7813">
        <w:t>0</w:t>
      </w:r>
      <w:r w:rsidRPr="001B7813">
        <w:br/>
      </w:r>
      <w:r w:rsidRPr="001B7813">
        <w:t>（</w:t>
      </w:r>
      <w:r w:rsidRPr="001B7813">
        <w:t>3</w:t>
      </w:r>
      <w:r w:rsidRPr="001B7813">
        <w:t>）</w:t>
      </w:r>
      <w:r w:rsidRPr="001B7813">
        <w:t>0</w:t>
      </w:r>
      <w:r w:rsidRPr="001B7813">
        <w:br/>
      </w:r>
      <w:r w:rsidRPr="001B7813">
        <w:t>（</w:t>
      </w:r>
      <w:r w:rsidRPr="001B7813">
        <w:t>4</w:t>
      </w:r>
      <w:r w:rsidRPr="001B7813">
        <w:t>）</w:t>
      </w:r>
      <w:r w:rsidRPr="001B7813">
        <w:t xml:space="preserve">0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line="360" w:lineRule="auto"/>
      </w:pPr>
      <w:r w:rsidRPr="001B7813">
        <w:t>三、解答题</w:t>
      </w:r>
    </w:p>
    <w:p w:rsidR="00BF7A36" w:rsidRPr="001B7813" w:rsidRDefault="001B7813" w:rsidP="001B7813">
      <w:pPr>
        <w:spacing w:after="0" w:line="360" w:lineRule="auto"/>
      </w:pPr>
      <w:r w:rsidRPr="001B7813">
        <w:t>8.</w:t>
      </w:r>
      <w:r w:rsidRPr="001B7813">
        <w:t>【答案】解：两条直线相交得到多少个角，</w:t>
      </w:r>
      <w:r w:rsidRPr="001B7813">
        <w:rPr>
          <w:b/>
        </w:rPr>
        <w:t>∠1</w:t>
      </w:r>
      <w:r w:rsidRPr="001B7813">
        <w:rPr>
          <w:b/>
        </w:rPr>
        <w:t>、</w:t>
      </w:r>
      <w:r w:rsidRPr="001B7813">
        <w:rPr>
          <w:b/>
        </w:rPr>
        <w:t>∠2</w:t>
      </w:r>
      <w:r w:rsidRPr="001B7813">
        <w:rPr>
          <w:b/>
        </w:rPr>
        <w:t>、</w:t>
      </w:r>
      <w:r w:rsidRPr="001B7813">
        <w:rPr>
          <w:b/>
        </w:rPr>
        <w:t>∠3</w:t>
      </w:r>
      <w:r w:rsidRPr="001B7813">
        <w:rPr>
          <w:b/>
        </w:rPr>
        <w:t>、</w:t>
      </w:r>
      <w:r w:rsidRPr="001B7813">
        <w:rPr>
          <w:b/>
        </w:rPr>
        <w:t>∠4</w:t>
      </w:r>
      <w:r w:rsidRPr="001B7813">
        <w:t xml:space="preserve"> </w:t>
      </w:r>
      <w:r w:rsidRPr="001B7813">
        <w:t>．</w:t>
      </w:r>
      <w:r w:rsidRPr="001B7813">
        <w:t xml:space="preserve"> </w:t>
      </w:r>
      <w:r w:rsidRPr="001B7813">
        <w:t>如图：</w:t>
      </w:r>
    </w:p>
    <w:p w:rsidR="00BF7A36" w:rsidRPr="001B7813" w:rsidRDefault="002070E5" w:rsidP="001B7813">
      <w:pPr>
        <w:spacing w:after="0" w:line="360" w:lineRule="auto"/>
      </w:pPr>
      <w:r>
        <w:rPr>
          <w:noProof/>
          <w:lang w:eastAsia="zh-CN"/>
        </w:rPr>
        <w:pict>
          <v:shape id="图片 27" o:spid="_x0000_i1051" type="#_x0000_t75" style="width:213.75pt;height:98.25pt;visibility:visible;mso-wrap-style:square">
            <v:imagedata r:id="rId32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【解析】【分析】根据角的概念可以，从一点引出两条射线，这样的图形叫做角，据此解答即可</w:t>
      </w:r>
      <w:r w:rsidRPr="001B7813">
        <w:t>.</w:t>
      </w:r>
    </w:p>
    <w:p w:rsidR="00BF7A36" w:rsidRPr="001B7813" w:rsidRDefault="001B7813" w:rsidP="001B7813">
      <w:pPr>
        <w:spacing w:after="0" w:line="360" w:lineRule="auto"/>
      </w:pPr>
      <w:r w:rsidRPr="001B7813">
        <w:t>9.</w:t>
      </w:r>
      <w:r w:rsidRPr="001B7813">
        <w:t>【答案】解：</w:t>
      </w:r>
      <w:r w:rsidRPr="001B7813">
        <w:t xml:space="preserve">  </w:t>
      </w:r>
    </w:p>
    <w:p w:rsidR="00BF7A36" w:rsidRPr="001B7813" w:rsidRDefault="002070E5" w:rsidP="001B7813">
      <w:pPr>
        <w:spacing w:after="0" w:line="360" w:lineRule="auto"/>
      </w:pPr>
      <w:r>
        <w:rPr>
          <w:noProof/>
          <w:lang w:eastAsia="zh-CN"/>
        </w:rPr>
        <w:pict>
          <v:shape id="图片 28" o:spid="_x0000_i1052" type="#_x0000_t75" style="width:180pt;height:119.25pt;visibility:visible;mso-wrap-style:square">
            <v:imagedata r:id="rId33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下面图形中的线延长后不能得到角</w:t>
      </w:r>
      <w:r w:rsidRPr="001B7813">
        <w:t>.</w:t>
      </w:r>
    </w:p>
    <w:p w:rsidR="00BF7A36" w:rsidRPr="001B7813" w:rsidRDefault="002070E5" w:rsidP="001B7813">
      <w:pPr>
        <w:spacing w:after="0" w:line="360" w:lineRule="auto"/>
      </w:pPr>
      <w:r>
        <w:rPr>
          <w:noProof/>
          <w:lang w:eastAsia="zh-CN"/>
        </w:rPr>
        <w:pict>
          <v:shape id="图片 29" o:spid="_x0000_i1053" type="#_x0000_t75" style="width:162pt;height:71.25pt;visibility:visible;mso-wrap-style:square">
            <v:imagedata r:id="rId34" o:title=""/>
          </v:shape>
        </w:pic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line="360" w:lineRule="auto"/>
      </w:pPr>
      <w:r w:rsidRPr="001B7813">
        <w:t>四、填空题</w:t>
      </w:r>
    </w:p>
    <w:p w:rsidR="00BF7A36" w:rsidRPr="001B7813" w:rsidRDefault="001B7813" w:rsidP="001B7813">
      <w:pPr>
        <w:spacing w:after="0" w:line="360" w:lineRule="auto"/>
      </w:pPr>
      <w:r w:rsidRPr="001B7813">
        <w:t>10.</w:t>
      </w:r>
      <w:r w:rsidRPr="001B7813">
        <w:t>【答案】（</w:t>
      </w:r>
      <w:r w:rsidRPr="001B7813">
        <w:t>1</w:t>
      </w:r>
      <w:r w:rsidRPr="001B7813">
        <w:t>）</w:t>
      </w:r>
      <w:r w:rsidRPr="001B7813">
        <w:t>4</w:t>
      </w:r>
      <w:r w:rsidRPr="001B7813">
        <w:br/>
      </w:r>
      <w:r w:rsidRPr="001B7813">
        <w:t>（</w:t>
      </w:r>
      <w:r w:rsidRPr="001B7813">
        <w:t>2</w:t>
      </w:r>
      <w:r w:rsidRPr="001B7813">
        <w:t>）</w:t>
      </w:r>
      <w:r w:rsidRPr="001B7813">
        <w:t>4</w:t>
      </w:r>
      <w:r w:rsidRPr="001B7813">
        <w:br/>
      </w:r>
      <w:r w:rsidRPr="001B7813">
        <w:t>（</w:t>
      </w:r>
      <w:r w:rsidRPr="001B7813">
        <w:t>3</w:t>
      </w:r>
      <w:r w:rsidRPr="001B7813">
        <w:t>）</w:t>
      </w:r>
      <w:r w:rsidRPr="001B7813">
        <w:t xml:space="preserve">1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after="0" w:line="360" w:lineRule="auto"/>
      </w:pPr>
      <w:r w:rsidRPr="001B7813">
        <w:t>11.</w:t>
      </w:r>
      <w:r w:rsidRPr="001B7813">
        <w:t>【答案】</w:t>
      </w:r>
      <w:r w:rsidRPr="001B7813">
        <w:t>3</w:t>
      </w:r>
      <w:r w:rsidRPr="001B7813">
        <w:t>；</w:t>
      </w:r>
      <w:r w:rsidRPr="001B7813">
        <w:t xml:space="preserve">1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after="0" w:line="360" w:lineRule="auto"/>
      </w:pPr>
      <w:r w:rsidRPr="001B7813">
        <w:t>12.</w:t>
      </w:r>
      <w:r w:rsidRPr="001B7813">
        <w:t>【答案】</w:t>
      </w:r>
      <w:r w:rsidRPr="001B7813">
        <w:t>3</w:t>
      </w:r>
      <w:r w:rsidRPr="001B7813">
        <w:t>；</w:t>
      </w:r>
      <w:r w:rsidRPr="001B7813">
        <w:t>1</w:t>
      </w:r>
      <w:r w:rsidRPr="001B7813">
        <w:t>；</w:t>
      </w:r>
      <w:r w:rsidRPr="001B7813">
        <w:t>4</w:t>
      </w:r>
      <w:r w:rsidRPr="001B7813">
        <w:t>；</w:t>
      </w:r>
      <w:r w:rsidRPr="001B7813">
        <w:t xml:space="preserve">4  </w:t>
      </w:r>
    </w:p>
    <w:p w:rsidR="00BF7A36" w:rsidRPr="001B7813" w:rsidRDefault="001B7813" w:rsidP="001B7813">
      <w:pPr>
        <w:spacing w:after="0" w:line="360" w:lineRule="auto"/>
      </w:pPr>
      <w:r w:rsidRPr="001B7813">
        <w:t>【解析】要会用三角板测量直角．</w:t>
      </w:r>
      <w:r w:rsidRPr="001B7813">
        <w:t xml:space="preserve">  </w:t>
      </w:r>
      <w:r w:rsidRPr="001B7813">
        <w:br/>
      </w:r>
      <w:r w:rsidRPr="001B7813">
        <w:t>解：</w:t>
      </w:r>
      <w:r w:rsidRPr="001B7813">
        <w:t>(1)</w:t>
      </w:r>
      <w:r w:rsidRPr="001B7813">
        <w:t>三角板有</w:t>
      </w:r>
      <w:r w:rsidRPr="001B7813">
        <w:t>3</w:t>
      </w:r>
      <w:r w:rsidRPr="001B7813">
        <w:t>个角，其中有</w:t>
      </w:r>
      <w:r w:rsidRPr="001B7813">
        <w:t>1</w:t>
      </w:r>
      <w:r w:rsidRPr="001B7813">
        <w:t>个直角．</w:t>
      </w:r>
      <w:r w:rsidRPr="001B7813">
        <w:t>(2)</w:t>
      </w:r>
      <w:r w:rsidRPr="001B7813">
        <w:t>长方形有</w:t>
      </w:r>
      <w:r w:rsidRPr="001B7813">
        <w:t>4</w:t>
      </w:r>
      <w:r w:rsidRPr="001B7813">
        <w:t>个直角，正方形也有</w:t>
      </w:r>
      <w:r w:rsidRPr="001B7813">
        <w:t>4</w:t>
      </w:r>
      <w:r w:rsidRPr="001B7813">
        <w:t>个直角．</w:t>
      </w:r>
    </w:p>
    <w:p w:rsidR="00BF7A36" w:rsidRPr="001B7813" w:rsidRDefault="001B7813" w:rsidP="001B7813">
      <w:pPr>
        <w:spacing w:after="0" w:line="360" w:lineRule="auto"/>
      </w:pPr>
      <w:r w:rsidRPr="001B7813">
        <w:t>13.</w:t>
      </w:r>
      <w:r w:rsidRPr="001B7813">
        <w:t>【答案】</w:t>
      </w:r>
      <w:r w:rsidRPr="001B7813">
        <w:t xml:space="preserve">3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p w:rsidR="00BF7A36" w:rsidRPr="001B7813" w:rsidRDefault="001B7813" w:rsidP="001B7813">
      <w:pPr>
        <w:spacing w:line="360" w:lineRule="auto"/>
      </w:pPr>
      <w:r w:rsidRPr="001B7813">
        <w:t>五、综合题</w:t>
      </w:r>
    </w:p>
    <w:p w:rsidR="00BF7A36" w:rsidRPr="001B7813" w:rsidRDefault="001B7813" w:rsidP="001B7813">
      <w:pPr>
        <w:spacing w:after="0" w:line="360" w:lineRule="auto"/>
      </w:pPr>
      <w:r w:rsidRPr="001B7813">
        <w:t>14.</w:t>
      </w:r>
      <w:r w:rsidRPr="001B7813">
        <w:t>【答案】</w:t>
      </w:r>
      <w:r w:rsidRPr="001B7813">
        <w:t xml:space="preserve"> </w:t>
      </w:r>
      <w:r w:rsidRPr="001B7813">
        <w:t>（</w:t>
      </w:r>
      <w:r w:rsidRPr="001B7813">
        <w:t>1</w:t>
      </w:r>
      <w:r w:rsidRPr="001B7813">
        <w:t>）</w:t>
      </w:r>
      <w:r w:rsidRPr="001B7813">
        <w:t>7</w:t>
      </w:r>
      <w:r w:rsidRPr="001B7813">
        <w:t>；</w:t>
      </w:r>
      <w:r w:rsidRPr="001B7813">
        <w:t>2</w:t>
      </w:r>
      <w:r w:rsidRPr="001B7813">
        <w:t>；</w:t>
      </w:r>
      <w:r w:rsidRPr="001B7813">
        <w:t>1</w:t>
      </w:r>
      <w:r w:rsidRPr="001B7813">
        <w:br/>
      </w:r>
      <w:r w:rsidRPr="001B7813">
        <w:t>（</w:t>
      </w:r>
      <w:r w:rsidRPr="001B7813">
        <w:t>2</w:t>
      </w:r>
      <w:r w:rsidRPr="001B7813">
        <w:t>）</w:t>
      </w:r>
      <w:r w:rsidRPr="001B7813">
        <w:t xml:space="preserve">10 </w:t>
      </w:r>
      <w:r w:rsidRPr="001B7813">
        <w:t>；</w:t>
      </w:r>
      <w:r w:rsidRPr="001B7813">
        <w:t>4</w:t>
      </w:r>
      <w:r w:rsidRPr="001B7813">
        <w:t>；</w:t>
      </w:r>
      <w:r w:rsidRPr="001B7813">
        <w:t xml:space="preserve">2   </w:t>
      </w:r>
    </w:p>
    <w:p w:rsidR="00BF7A36" w:rsidRPr="001B7813" w:rsidRDefault="001B7813" w:rsidP="001B7813">
      <w:pPr>
        <w:spacing w:after="0" w:line="360" w:lineRule="auto"/>
      </w:pPr>
      <w:r w:rsidRPr="001B7813">
        <w:t>【解析】【解答】（</w:t>
      </w:r>
      <w:r w:rsidRPr="001B7813">
        <w:t>1</w:t>
      </w:r>
      <w:r w:rsidRPr="001B7813">
        <w:t>）</w:t>
      </w:r>
      <w:r w:rsidR="002070E5">
        <w:rPr>
          <w:noProof/>
          <w:lang w:eastAsia="zh-CN"/>
        </w:rPr>
        <w:pict>
          <v:shape id="图片 30" o:spid="_x0000_i1054" type="#_x0000_t75" style="width:135.75pt;height:81.75pt;visibility:visible;mso-wrap-style:square">
            <v:imagedata r:id="rId35" o:title=""/>
          </v:shape>
        </w:pict>
      </w:r>
      <w:r w:rsidRPr="001B7813">
        <w:br/>
        <w:t xml:space="preserve"> </w:t>
      </w:r>
      <w:r w:rsidRPr="001B7813">
        <w:t>锐角：</w:t>
      </w:r>
      <w:r w:rsidRPr="001B7813">
        <w:t>4+3=7</w:t>
      </w:r>
      <w:r w:rsidRPr="001B7813">
        <w:t>（个），</w:t>
      </w:r>
      <w:r w:rsidRPr="001B7813">
        <w:br/>
        <w:t xml:space="preserve"> </w:t>
      </w:r>
      <w:r w:rsidRPr="001B7813">
        <w:t>直角有</w:t>
      </w:r>
      <w:r w:rsidRPr="001B7813">
        <w:t>2</w:t>
      </w:r>
      <w:r w:rsidRPr="001B7813">
        <w:t>个，</w:t>
      </w:r>
      <w:r w:rsidRPr="001B7813">
        <w:br/>
        <w:t xml:space="preserve"> </w:t>
      </w:r>
      <w:r w:rsidRPr="001B7813">
        <w:t>钝角有</w:t>
      </w:r>
      <w:r w:rsidRPr="001B7813">
        <w:t>1</w:t>
      </w:r>
      <w:r w:rsidRPr="001B7813">
        <w:t>个。</w:t>
      </w:r>
      <w:r w:rsidRPr="001B7813">
        <w:br/>
        <w:t xml:space="preserve"> </w:t>
      </w:r>
      <w:r w:rsidRPr="001B7813">
        <w:t>（</w:t>
      </w:r>
      <w:r w:rsidRPr="001B7813">
        <w:t>2</w:t>
      </w:r>
      <w:r w:rsidRPr="001B7813">
        <w:t>）</w:t>
      </w:r>
      <w:r w:rsidR="002070E5">
        <w:rPr>
          <w:noProof/>
          <w:lang w:eastAsia="zh-CN"/>
        </w:rPr>
        <w:pict>
          <v:shape id="图片 31" o:spid="_x0000_i1055" type="#_x0000_t75" style="width:107.25pt;height:72.75pt;visibility:visible;mso-wrap-style:square">
            <v:imagedata r:id="rId36" o:title=""/>
          </v:shape>
        </w:pict>
      </w:r>
      <w:r w:rsidRPr="001B7813">
        <w:t>，</w:t>
      </w:r>
      <w:r w:rsidRPr="001B7813">
        <w:t xml:space="preserve"> </w:t>
      </w:r>
      <w:r w:rsidRPr="001B7813">
        <w:br/>
        <w:t xml:space="preserve"> </w:t>
      </w:r>
      <w:r w:rsidRPr="001B7813">
        <w:t>图中有</w:t>
      </w:r>
      <w:r w:rsidRPr="001B7813">
        <w:t>10</w:t>
      </w:r>
      <w:r w:rsidRPr="001B7813">
        <w:t>个锐角，</w:t>
      </w:r>
      <w:r w:rsidRPr="001B7813">
        <w:t>4</w:t>
      </w:r>
      <w:r w:rsidRPr="001B7813">
        <w:t>个直角，</w:t>
      </w:r>
      <w:r w:rsidRPr="001B7813">
        <w:t>2</w:t>
      </w:r>
      <w:r w:rsidRPr="001B7813">
        <w:t>个钝角。</w:t>
      </w:r>
      <w:r w:rsidRPr="001B7813">
        <w:br/>
        <w:t xml:space="preserve"> </w:t>
      </w:r>
      <w:r w:rsidRPr="001B7813">
        <w:t>故答案为：（</w:t>
      </w:r>
      <w:r w:rsidRPr="001B7813">
        <w:t>1</w:t>
      </w:r>
      <w:r w:rsidRPr="001B7813">
        <w:t>）</w:t>
      </w:r>
      <w:r w:rsidRPr="001B7813">
        <w:t>7</w:t>
      </w:r>
      <w:r w:rsidRPr="001B7813">
        <w:t>；</w:t>
      </w:r>
      <w:r w:rsidRPr="001B7813">
        <w:t>2</w:t>
      </w:r>
      <w:r w:rsidRPr="001B7813">
        <w:t>；</w:t>
      </w:r>
      <w:r w:rsidRPr="001B7813">
        <w:t>1</w:t>
      </w:r>
      <w:r w:rsidRPr="001B7813">
        <w:t>；（</w:t>
      </w:r>
      <w:r w:rsidRPr="001B7813">
        <w:t>2</w:t>
      </w:r>
      <w:r w:rsidRPr="001B7813">
        <w:t>）</w:t>
      </w:r>
      <w:r w:rsidRPr="001B7813">
        <w:t>10</w:t>
      </w:r>
      <w:r w:rsidRPr="001B7813">
        <w:t>；</w:t>
      </w:r>
      <w:r w:rsidRPr="001B7813">
        <w:t>4</w:t>
      </w:r>
      <w:r w:rsidRPr="001B7813">
        <w:t>；</w:t>
      </w:r>
      <w:r w:rsidRPr="001B7813">
        <w:t>2</w:t>
      </w:r>
      <w:r w:rsidRPr="001B7813">
        <w:t>。</w:t>
      </w:r>
      <w:r w:rsidRPr="001B7813">
        <w:br/>
        <w:t xml:space="preserve"> </w:t>
      </w:r>
      <w:r w:rsidRPr="001B7813">
        <w:t>【分析】</w:t>
      </w:r>
      <w:r w:rsidRPr="001B7813">
        <w:t>0°</w:t>
      </w:r>
      <w:r w:rsidRPr="001B7813">
        <w:t>＜锐角＜</w:t>
      </w:r>
      <w:r w:rsidRPr="001B7813">
        <w:t>90°</w:t>
      </w:r>
      <w:r w:rsidRPr="001B7813">
        <w:t>，直角</w:t>
      </w:r>
      <w:r w:rsidRPr="001B7813">
        <w:t>=90°</w:t>
      </w:r>
      <w:r w:rsidRPr="001B7813">
        <w:t>，</w:t>
      </w:r>
      <w:r w:rsidRPr="001B7813">
        <w:t>90°</w:t>
      </w:r>
      <w:r w:rsidRPr="001B7813">
        <w:t>＜钝角＜</w:t>
      </w:r>
      <w:r w:rsidRPr="001B7813">
        <w:t>180°</w:t>
      </w:r>
      <w:r w:rsidRPr="001B7813">
        <w:t>，锐角＜直角＜钝角；</w:t>
      </w:r>
      <w:r w:rsidRPr="001B7813">
        <w:br/>
        <w:t xml:space="preserve"> </w:t>
      </w:r>
      <w:r w:rsidRPr="001B7813">
        <w:t>（</w:t>
      </w:r>
      <w:r w:rsidRPr="001B7813">
        <w:t>1</w:t>
      </w:r>
      <w:r w:rsidRPr="001B7813">
        <w:t>）先数出单独的锐角，再数组合的锐角，然后相加即可，同样的方法，数出直角和钝角的个数；</w:t>
      </w:r>
      <w:r w:rsidRPr="001B7813">
        <w:br/>
        <w:t xml:space="preserve"> </w:t>
      </w:r>
      <w:r w:rsidRPr="001B7813">
        <w:t>（</w:t>
      </w:r>
      <w:r w:rsidRPr="001B7813">
        <w:t>2</w:t>
      </w:r>
      <w:r w:rsidRPr="001B7813">
        <w:t>）观察图可知，图中有</w:t>
      </w:r>
      <w:r w:rsidRPr="001B7813">
        <w:t>10</w:t>
      </w:r>
      <w:r w:rsidRPr="001B7813">
        <w:t>个锐角，</w:t>
      </w:r>
      <w:r w:rsidRPr="001B7813">
        <w:t>4</w:t>
      </w:r>
      <w:r w:rsidRPr="001B7813">
        <w:t>个直角，</w:t>
      </w:r>
      <w:r w:rsidRPr="001B7813">
        <w:t>2</w:t>
      </w:r>
      <w:r w:rsidRPr="001B7813">
        <w:t>个钝角。</w:t>
      </w:r>
    </w:p>
    <w:p w:rsidR="00BF7A36" w:rsidRPr="001B7813" w:rsidRDefault="001B7813" w:rsidP="001B7813">
      <w:pPr>
        <w:spacing w:line="360" w:lineRule="auto"/>
      </w:pPr>
      <w:r w:rsidRPr="001B7813">
        <w:t>六、应用题</w:t>
      </w:r>
    </w:p>
    <w:p w:rsidR="001B7813" w:rsidRPr="001B7813" w:rsidRDefault="001B7813" w:rsidP="001B7813">
      <w:pPr>
        <w:spacing w:after="0" w:line="360" w:lineRule="auto"/>
      </w:pPr>
      <w:r w:rsidRPr="001B7813">
        <w:t>15.</w:t>
      </w:r>
      <w:r w:rsidRPr="001B7813">
        <w:t>【答案】解：</w:t>
      </w:r>
      <w:r w:rsidRPr="001B7813">
        <w:t>4×3=12</w:t>
      </w:r>
      <w:r w:rsidRPr="001B7813">
        <w:t>（个）</w:t>
      </w:r>
      <w:r w:rsidRPr="001B7813">
        <w:t xml:space="preserve">  </w:t>
      </w:r>
    </w:p>
    <w:p w:rsidR="00BF7A36" w:rsidRPr="001B7813" w:rsidRDefault="001B7813" w:rsidP="001B7813">
      <w:pPr>
        <w:spacing w:after="0" w:line="360" w:lineRule="auto"/>
      </w:pPr>
      <w:r w:rsidRPr="001B7813">
        <w:t>【解析】</w:t>
      </w:r>
    </w:p>
    <w:sectPr w:rsidR="00BF7A36" w:rsidRPr="001B7813">
      <w:headerReference w:type="even" r:id="rId37"/>
      <w:headerReference w:type="default" r:id="rId38"/>
      <w:footerReference w:type="default" r:id="rId3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92" w:rsidRDefault="008A3692">
      <w:pPr>
        <w:spacing w:after="0" w:line="240" w:lineRule="auto"/>
      </w:pPr>
      <w:r>
        <w:separator/>
      </w:r>
    </w:p>
  </w:endnote>
  <w:endnote w:type="continuationSeparator" w:id="0">
    <w:p w:rsidR="008A3692" w:rsidRDefault="008A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36" w:rsidRPr="001B7813" w:rsidRDefault="001B7813" w:rsidP="001B7813">
    <w:pPr>
      <w:pStyle w:val="a4"/>
    </w:pPr>
    <w:r>
      <w:t xml:space="preserve"> </w:t>
    </w:r>
    <w:r w:rsidRPr="001B7813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92" w:rsidRDefault="008A3692">
      <w:pPr>
        <w:spacing w:after="0" w:line="240" w:lineRule="auto"/>
      </w:pPr>
      <w:r>
        <w:separator/>
      </w:r>
    </w:p>
  </w:footnote>
  <w:footnote w:type="continuationSeparator" w:id="0">
    <w:p w:rsidR="008A3692" w:rsidRDefault="008A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36" w:rsidRDefault="002070E5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BF7A36" w:rsidRDefault="001B781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BF7A36" w:rsidRDefault="001B7813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BF7A36" w:rsidRDefault="001B7813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A36" w:rsidRPr="001B7813" w:rsidRDefault="001B7813" w:rsidP="002070E5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9193B"/>
    <w:multiLevelType w:val="hybridMultilevel"/>
    <w:tmpl w:val="1EB0D0B6"/>
    <w:lvl w:ilvl="0" w:tplc="28686957">
      <w:start w:val="1"/>
      <w:numFmt w:val="decimal"/>
      <w:lvlText w:val="%1."/>
      <w:lvlJc w:val="left"/>
      <w:pPr>
        <w:ind w:left="720" w:hanging="360"/>
      </w:pPr>
    </w:lvl>
    <w:lvl w:ilvl="1" w:tplc="28686957" w:tentative="1">
      <w:start w:val="1"/>
      <w:numFmt w:val="lowerLetter"/>
      <w:lvlText w:val="%2."/>
      <w:lvlJc w:val="left"/>
      <w:pPr>
        <w:ind w:left="1440" w:hanging="360"/>
      </w:pPr>
    </w:lvl>
    <w:lvl w:ilvl="2" w:tplc="28686957" w:tentative="1">
      <w:start w:val="1"/>
      <w:numFmt w:val="lowerRoman"/>
      <w:lvlText w:val="%3."/>
      <w:lvlJc w:val="right"/>
      <w:pPr>
        <w:ind w:left="2160" w:hanging="180"/>
      </w:pPr>
    </w:lvl>
    <w:lvl w:ilvl="3" w:tplc="28686957" w:tentative="1">
      <w:start w:val="1"/>
      <w:numFmt w:val="decimal"/>
      <w:lvlText w:val="%4."/>
      <w:lvlJc w:val="left"/>
      <w:pPr>
        <w:ind w:left="2880" w:hanging="360"/>
      </w:pPr>
    </w:lvl>
    <w:lvl w:ilvl="4" w:tplc="28686957" w:tentative="1">
      <w:start w:val="1"/>
      <w:numFmt w:val="lowerLetter"/>
      <w:lvlText w:val="%5."/>
      <w:lvlJc w:val="left"/>
      <w:pPr>
        <w:ind w:left="3600" w:hanging="360"/>
      </w:pPr>
    </w:lvl>
    <w:lvl w:ilvl="5" w:tplc="28686957" w:tentative="1">
      <w:start w:val="1"/>
      <w:numFmt w:val="lowerRoman"/>
      <w:lvlText w:val="%6."/>
      <w:lvlJc w:val="right"/>
      <w:pPr>
        <w:ind w:left="4320" w:hanging="180"/>
      </w:pPr>
    </w:lvl>
    <w:lvl w:ilvl="6" w:tplc="28686957" w:tentative="1">
      <w:start w:val="1"/>
      <w:numFmt w:val="decimal"/>
      <w:lvlText w:val="%7."/>
      <w:lvlJc w:val="left"/>
      <w:pPr>
        <w:ind w:left="5040" w:hanging="360"/>
      </w:pPr>
    </w:lvl>
    <w:lvl w:ilvl="7" w:tplc="28686957" w:tentative="1">
      <w:start w:val="1"/>
      <w:numFmt w:val="lowerLetter"/>
      <w:lvlText w:val="%8."/>
      <w:lvlJc w:val="left"/>
      <w:pPr>
        <w:ind w:left="5760" w:hanging="360"/>
      </w:pPr>
    </w:lvl>
    <w:lvl w:ilvl="8" w:tplc="2868695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A432A19"/>
    <w:multiLevelType w:val="hybridMultilevel"/>
    <w:tmpl w:val="5B38C4EA"/>
    <w:lvl w:ilvl="0" w:tplc="41670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2512A"/>
    <w:rsid w:val="00035A1A"/>
    <w:rsid w:val="00081CD1"/>
    <w:rsid w:val="00105B32"/>
    <w:rsid w:val="0016193D"/>
    <w:rsid w:val="0019595E"/>
    <w:rsid w:val="001B7813"/>
    <w:rsid w:val="002070E5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97AC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3692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F7A3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gif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34" Type="http://schemas.openxmlformats.org/officeDocument/2006/relationships/image" Target="media/image25.gif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gif"/><Relationship Id="rId33" Type="http://schemas.openxmlformats.org/officeDocument/2006/relationships/image" Target="media/image24.gif"/><Relationship Id="rId38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gif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gif"/><Relationship Id="rId30" Type="http://schemas.openxmlformats.org/officeDocument/2006/relationships/image" Target="media/image21.jpe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240ED1-5D5E-4A0F-A021-BD09104D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</Words>
  <Characters>1724</Characters>
  <Application>Microsoft Office Word</Application>
  <DocSecurity>0</DocSecurity>
  <Lines>14</Lines>
  <Paragraphs>4</Paragraphs>
  <ScaleCrop>false</ScaleCrop>
  <Company>Microsoft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2020-01-23T13:03:00Z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