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CD31F" w14:textId="77777777" w:rsidR="000B6B98" w:rsidRPr="00A44D4C" w:rsidRDefault="001C59DE" w:rsidP="00A44D4C">
      <w:pPr>
        <w:spacing w:line="360" w:lineRule="auto"/>
        <w:jc w:val="center"/>
        <w:rPr>
          <w:lang w:eastAsia="zh-CN"/>
        </w:rPr>
      </w:pPr>
      <w:r w:rsidRPr="001C59DE">
        <w:rPr>
          <w:rFonts w:hint="eastAsia"/>
          <w:b/>
          <w:bCs/>
          <w:sz w:val="28"/>
          <w:szCs w:val="28"/>
          <w:lang w:eastAsia="zh-CN"/>
        </w:rPr>
        <w:t>三年级上册数学单元测试</w:t>
      </w:r>
      <w:r w:rsidRPr="001C59DE">
        <w:rPr>
          <w:rFonts w:hint="eastAsia"/>
          <w:b/>
          <w:bCs/>
          <w:sz w:val="28"/>
          <w:szCs w:val="28"/>
          <w:lang w:eastAsia="zh-CN"/>
        </w:rPr>
        <w:t>-3.</w:t>
      </w:r>
      <w:r w:rsidRPr="001C59DE">
        <w:rPr>
          <w:rFonts w:hint="eastAsia"/>
          <w:b/>
          <w:bCs/>
          <w:sz w:val="28"/>
          <w:szCs w:val="28"/>
          <w:lang w:eastAsia="zh-CN"/>
        </w:rPr>
        <w:t>测量</w:t>
      </w:r>
      <w:r w:rsidRPr="001C59DE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033C2761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一、单选题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35BF62EB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1.</w:t>
      </w:r>
      <w:r w:rsidRPr="00A44D4C">
        <w:rPr>
          <w:lang w:eastAsia="zh-CN"/>
        </w:rPr>
        <w:t>下图中，（</w:t>
      </w:r>
      <w:r w:rsidRPr="00A44D4C">
        <w:rPr>
          <w:lang w:eastAsia="zh-CN"/>
        </w:rPr>
        <w:t xml:space="preserve">    </w:t>
      </w:r>
      <w:r w:rsidRPr="00A44D4C">
        <w:rPr>
          <w:lang w:eastAsia="zh-CN"/>
        </w:rPr>
        <w:t>）不是轴对称图形。</w:t>
      </w:r>
      <w:r w:rsidRPr="00A44D4C">
        <w:rPr>
          <w:lang w:eastAsia="zh-CN"/>
        </w:rPr>
        <w:t xml:space="preserve">            </w:t>
      </w:r>
    </w:p>
    <w:p w14:paraId="0A42B16F" w14:textId="77777777" w:rsidR="000B6B98" w:rsidRPr="00A44D4C" w:rsidRDefault="00A44D4C" w:rsidP="00A44D4C">
      <w:pPr>
        <w:spacing w:after="0" w:line="360" w:lineRule="auto"/>
        <w:ind w:left="150"/>
      </w:pPr>
      <w:r w:rsidRPr="00A44D4C">
        <w:t>A. </w:t>
      </w:r>
      <w:r w:rsidR="00D83421">
        <w:rPr>
          <w:noProof/>
          <w:lang w:eastAsia="zh-CN"/>
        </w:rPr>
        <w:pict w14:anchorId="67712C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70.5pt;height:63pt;visibility:visible;mso-wrap-style:square">
            <v:imagedata r:id="rId9" o:title=""/>
          </v:shape>
        </w:pict>
      </w:r>
      <w:r w:rsidRPr="00A44D4C">
        <w:t>                             </w:t>
      </w:r>
      <w:r w:rsidR="00D83421">
        <w:rPr>
          <w:noProof/>
          <w:lang w:eastAsia="zh-CN"/>
        </w:rPr>
        <w:pict w14:anchorId="7BBF56A7">
          <v:shape id="图片 2" o:spid="_x0000_i1026" type="#_x0000_t75" style="width:.75pt;height:3pt;visibility:visible;mso-wrap-style:square">
            <v:imagedata r:id="rId10" o:title=""/>
          </v:shape>
        </w:pict>
      </w:r>
      <w:r w:rsidRPr="00A44D4C">
        <w:t>B. </w:t>
      </w:r>
      <w:r w:rsidR="00D83421">
        <w:rPr>
          <w:noProof/>
          <w:lang w:eastAsia="zh-CN"/>
        </w:rPr>
        <w:pict w14:anchorId="766C3C53">
          <v:shape id="图片 3" o:spid="_x0000_i1027" type="#_x0000_t75" style="width:52.5pt;height:49.5pt;visibility:visible;mso-wrap-style:square">
            <v:imagedata r:id="rId11" o:title=""/>
          </v:shape>
        </w:pict>
      </w:r>
      <w:r w:rsidRPr="00A44D4C">
        <w:t>                             </w:t>
      </w:r>
      <w:r w:rsidR="00D83421">
        <w:rPr>
          <w:noProof/>
          <w:lang w:eastAsia="zh-CN"/>
        </w:rPr>
        <w:pict w14:anchorId="31533F81">
          <v:shape id="图片 4" o:spid="_x0000_i1028" type="#_x0000_t75" style="width:.75pt;height:3pt;visibility:visible;mso-wrap-style:square">
            <v:imagedata r:id="rId10" o:title=""/>
          </v:shape>
        </w:pict>
      </w:r>
      <w:r w:rsidRPr="00A44D4C">
        <w:t>C. </w:t>
      </w:r>
      <w:r w:rsidR="00D83421">
        <w:rPr>
          <w:noProof/>
          <w:lang w:eastAsia="zh-CN"/>
        </w:rPr>
        <w:pict w14:anchorId="61B7FB5F">
          <v:shape id="图片 5" o:spid="_x0000_i1029" type="#_x0000_t75" style="width:49.5pt;height:58.5pt;visibility:visible;mso-wrap-style:square">
            <v:imagedata r:id="rId12" o:title=""/>
          </v:shape>
        </w:pict>
      </w:r>
    </w:p>
    <w:p w14:paraId="3B9DB48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2.</w:t>
      </w:r>
      <w:r w:rsidRPr="00A44D4C">
        <w:rPr>
          <w:lang w:eastAsia="zh-CN"/>
        </w:rPr>
        <w:t>将一张正方形纸片两次对折，剪出如图所示形状的小洞后展开，得到的图形是（</w:t>
      </w:r>
      <w:r w:rsidRPr="00A44D4C">
        <w:rPr>
          <w:lang w:eastAsia="zh-CN"/>
        </w:rPr>
        <w:t xml:space="preserve">   </w:t>
      </w:r>
      <w:r w:rsidRPr="00A44D4C">
        <w:rPr>
          <w:lang w:eastAsia="zh-CN"/>
        </w:rPr>
        <w:t>）。</w:t>
      </w:r>
      <w:r w:rsidRPr="00A44D4C">
        <w:rPr>
          <w:lang w:eastAsia="zh-CN"/>
        </w:rPr>
        <w:t xml:space="preserve">  </w:t>
      </w:r>
    </w:p>
    <w:p w14:paraId="2C24A57F" w14:textId="77777777" w:rsidR="000B6B98" w:rsidRPr="00A44D4C" w:rsidRDefault="00A44D4C" w:rsidP="00A44D4C">
      <w:pPr>
        <w:spacing w:after="0" w:line="360" w:lineRule="auto"/>
      </w:pPr>
      <w:r w:rsidRPr="00A44D4C">
        <w:rPr>
          <w:lang w:eastAsia="zh-CN"/>
        </w:rPr>
        <w:t xml:space="preserve"> </w:t>
      </w:r>
      <w:r w:rsidR="00D83421">
        <w:rPr>
          <w:noProof/>
          <w:lang w:eastAsia="zh-CN"/>
        </w:rPr>
        <w:pict w14:anchorId="6A335E99">
          <v:shape id="图片 6" o:spid="_x0000_i1030" type="#_x0000_t75" style="width:372.75pt;height:63.75pt;visibility:visible;mso-wrap-style:square">
            <v:imagedata r:id="rId13" o:title=""/>
          </v:shape>
        </w:pict>
      </w:r>
    </w:p>
    <w:p w14:paraId="14EDC0EC" w14:textId="77777777" w:rsidR="000B6B98" w:rsidRPr="00A44D4C" w:rsidRDefault="00A44D4C" w:rsidP="00A44D4C">
      <w:pPr>
        <w:spacing w:after="0" w:line="360" w:lineRule="auto"/>
        <w:ind w:left="150"/>
      </w:pPr>
      <w:r w:rsidRPr="00A44D4C">
        <w:t>A. </w:t>
      </w:r>
      <w:r w:rsidR="00D83421">
        <w:rPr>
          <w:noProof/>
          <w:lang w:eastAsia="zh-CN"/>
        </w:rPr>
        <w:pict w14:anchorId="4FC113C9">
          <v:shape id="图片 7" o:spid="_x0000_i1031" type="#_x0000_t75" style="width:46.5pt;height:44.25pt;visibility:visible;mso-wrap-style:square">
            <v:imagedata r:id="rId14" o:title=""/>
          </v:shape>
        </w:pict>
      </w:r>
      <w:r w:rsidRPr="00A44D4C">
        <w:t>                                 </w:t>
      </w:r>
      <w:r w:rsidR="00D83421">
        <w:rPr>
          <w:noProof/>
          <w:lang w:eastAsia="zh-CN"/>
        </w:rPr>
        <w:pict w14:anchorId="3D20D7B1">
          <v:shape id="图片 8" o:spid="_x0000_i1032" type="#_x0000_t75" style="width:.75pt;height:3pt;visibility:visible;mso-wrap-style:square">
            <v:imagedata r:id="rId10" o:title=""/>
          </v:shape>
        </w:pict>
      </w:r>
      <w:r w:rsidRPr="00A44D4C">
        <w:t>B. </w:t>
      </w:r>
      <w:r w:rsidR="00D83421">
        <w:rPr>
          <w:noProof/>
          <w:lang w:eastAsia="zh-CN"/>
        </w:rPr>
        <w:pict w14:anchorId="2FFF7AB1">
          <v:shape id="图片 9" o:spid="_x0000_i1033" type="#_x0000_t75" style="width:45pt;height:44.25pt;visibility:visible;mso-wrap-style:square">
            <v:imagedata r:id="rId15" o:title=""/>
          </v:shape>
        </w:pict>
      </w:r>
      <w:r w:rsidRPr="00A44D4C">
        <w:t>                                 </w:t>
      </w:r>
      <w:r w:rsidR="00D83421">
        <w:rPr>
          <w:noProof/>
          <w:lang w:eastAsia="zh-CN"/>
        </w:rPr>
        <w:pict w14:anchorId="7712A686">
          <v:shape id="图片 10" o:spid="_x0000_i1034" type="#_x0000_t75" style="width:.75pt;height:3pt;visibility:visible;mso-wrap-style:square">
            <v:imagedata r:id="rId10" o:title=""/>
          </v:shape>
        </w:pict>
      </w:r>
      <w:r w:rsidRPr="00A44D4C">
        <w:t>C. </w:t>
      </w:r>
      <w:r w:rsidR="00D83421">
        <w:rPr>
          <w:noProof/>
          <w:lang w:eastAsia="zh-CN"/>
        </w:rPr>
        <w:pict w14:anchorId="218B54CC">
          <v:shape id="图片 11" o:spid="_x0000_i1035" type="#_x0000_t75" style="width:44.25pt;height:42pt;visibility:visible;mso-wrap-style:square">
            <v:imagedata r:id="rId16" o:title=""/>
          </v:shape>
        </w:pict>
      </w:r>
    </w:p>
    <w:p w14:paraId="000ED1AA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3.</w:t>
      </w:r>
      <w:r w:rsidRPr="00A44D4C">
        <w:rPr>
          <w:lang w:eastAsia="zh-CN"/>
        </w:rPr>
        <w:t>下图是通过</w:t>
      </w:r>
      <w:r w:rsidRPr="00A44D4C">
        <w:rPr>
          <w:lang w:eastAsia="zh-CN"/>
        </w:rPr>
        <w:t>(      )</w:t>
      </w:r>
      <w:r w:rsidRPr="00A44D4C">
        <w:rPr>
          <w:lang w:eastAsia="zh-CN"/>
        </w:rPr>
        <w:t>的转换得到的图案。</w:t>
      </w:r>
    </w:p>
    <w:p w14:paraId="538E1583" w14:textId="77777777" w:rsidR="000B6B98" w:rsidRPr="00A44D4C" w:rsidRDefault="00D83421" w:rsidP="00A44D4C">
      <w:pPr>
        <w:spacing w:after="0" w:line="360" w:lineRule="auto"/>
      </w:pPr>
      <w:r>
        <w:rPr>
          <w:noProof/>
          <w:lang w:eastAsia="zh-CN"/>
        </w:rPr>
        <w:pict w14:anchorId="7940E229">
          <v:shape id="图片 12" o:spid="_x0000_i1036" type="#_x0000_t75" style="width:104.25pt;height:87.75pt;visibility:visible;mso-wrap-style:square">
            <v:imagedata r:id="rId17" o:title=""/>
          </v:shape>
        </w:pict>
      </w:r>
    </w:p>
    <w:p w14:paraId="0CDC299F" w14:textId="77777777" w:rsidR="000B6B98" w:rsidRPr="00A44D4C" w:rsidRDefault="00A44D4C" w:rsidP="00A44D4C">
      <w:pPr>
        <w:spacing w:after="0" w:line="360" w:lineRule="auto"/>
        <w:ind w:left="150"/>
        <w:rPr>
          <w:lang w:eastAsia="zh-CN"/>
        </w:rPr>
      </w:pPr>
      <w:r w:rsidRPr="00A44D4C">
        <w:rPr>
          <w:lang w:eastAsia="zh-CN"/>
        </w:rPr>
        <w:t>A. </w:t>
      </w:r>
      <w:r w:rsidRPr="00A44D4C">
        <w:rPr>
          <w:lang w:eastAsia="zh-CN"/>
        </w:rPr>
        <w:t>平移</w:t>
      </w:r>
      <w:r w:rsidRPr="00A44D4C">
        <w:rPr>
          <w:lang w:eastAsia="zh-CN"/>
        </w:rPr>
        <w:t>                                   </w:t>
      </w:r>
      <w:r w:rsidR="00D83421">
        <w:rPr>
          <w:noProof/>
          <w:lang w:eastAsia="zh-CN"/>
        </w:rPr>
        <w:pict w14:anchorId="493126BF">
          <v:shape id="图片 13" o:spid="_x0000_i1037" type="#_x0000_t75" style="width:1.5pt;height:3pt;visibility:visible;mso-wrap-style:square">
            <v:imagedata r:id="rId18" o:title=""/>
          </v:shape>
        </w:pict>
      </w:r>
      <w:r w:rsidRPr="00A44D4C">
        <w:rPr>
          <w:lang w:eastAsia="zh-CN"/>
        </w:rPr>
        <w:t>B. </w:t>
      </w:r>
      <w:r w:rsidRPr="00A44D4C">
        <w:rPr>
          <w:lang w:eastAsia="zh-CN"/>
        </w:rPr>
        <w:t>轴对称</w:t>
      </w:r>
      <w:r w:rsidRPr="00A44D4C">
        <w:rPr>
          <w:lang w:eastAsia="zh-CN"/>
        </w:rPr>
        <w:t>                                   </w:t>
      </w:r>
      <w:r w:rsidR="00D83421">
        <w:rPr>
          <w:noProof/>
          <w:lang w:eastAsia="zh-CN"/>
        </w:rPr>
        <w:pict w14:anchorId="7DA83DEE">
          <v:shape id="图片 14" o:spid="_x0000_i1038" type="#_x0000_t75" style="width:1.5pt;height:3pt;visibility:visible;mso-wrap-style:square">
            <v:imagedata r:id="rId18" o:title=""/>
          </v:shape>
        </w:pict>
      </w:r>
      <w:r w:rsidRPr="00A44D4C">
        <w:rPr>
          <w:lang w:eastAsia="zh-CN"/>
        </w:rPr>
        <w:t>C. </w:t>
      </w:r>
      <w:r w:rsidRPr="00A44D4C">
        <w:rPr>
          <w:lang w:eastAsia="zh-CN"/>
        </w:rPr>
        <w:t>平移和轴对称</w:t>
      </w:r>
    </w:p>
    <w:p w14:paraId="75357081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4.</w:t>
      </w:r>
      <w:r w:rsidRPr="00A44D4C">
        <w:rPr>
          <w:lang w:eastAsia="zh-CN"/>
        </w:rPr>
        <w:t>下列现象中属于平移现象的是</w:t>
      </w:r>
      <w:r w:rsidRPr="00A44D4C">
        <w:rPr>
          <w:lang w:eastAsia="zh-CN"/>
        </w:rPr>
        <w:t>(   )</w:t>
      </w:r>
      <w:r w:rsidRPr="00A44D4C">
        <w:rPr>
          <w:lang w:eastAsia="zh-CN"/>
        </w:rPr>
        <w:t>。</w:t>
      </w:r>
      <w:r w:rsidRPr="00A44D4C">
        <w:rPr>
          <w:lang w:eastAsia="zh-CN"/>
        </w:rPr>
        <w:t xml:space="preserve">            </w:t>
      </w:r>
    </w:p>
    <w:p w14:paraId="1E2A0A76" w14:textId="77777777" w:rsidR="000B6B98" w:rsidRPr="00A44D4C" w:rsidRDefault="00A44D4C" w:rsidP="00A44D4C">
      <w:pPr>
        <w:spacing w:after="0" w:line="360" w:lineRule="auto"/>
        <w:ind w:left="150"/>
        <w:rPr>
          <w:lang w:eastAsia="zh-CN"/>
        </w:rPr>
      </w:pPr>
      <w:r w:rsidRPr="00A44D4C">
        <w:rPr>
          <w:lang w:eastAsia="zh-CN"/>
        </w:rPr>
        <w:t>A. </w:t>
      </w:r>
      <w:r w:rsidRPr="00A44D4C">
        <w:rPr>
          <w:lang w:eastAsia="zh-CN"/>
        </w:rPr>
        <w:t>风扇转动</w:t>
      </w:r>
      <w:r w:rsidRPr="00A44D4C">
        <w:rPr>
          <w:lang w:eastAsia="zh-CN"/>
        </w:rPr>
        <w:t>                          </w:t>
      </w:r>
      <w:r w:rsidR="00D83421">
        <w:rPr>
          <w:noProof/>
          <w:lang w:eastAsia="zh-CN"/>
        </w:rPr>
        <w:pict w14:anchorId="3A5CDDC7">
          <v:shape id="图片 15" o:spid="_x0000_i1039" type="#_x0000_t75" style="width:1.5pt;height:3pt;visibility:visible;mso-wrap-style:square">
            <v:imagedata r:id="rId18" o:title=""/>
          </v:shape>
        </w:pict>
      </w:r>
      <w:r w:rsidRPr="00A44D4C">
        <w:rPr>
          <w:lang w:eastAsia="zh-CN"/>
        </w:rPr>
        <w:t>B. </w:t>
      </w:r>
      <w:r w:rsidRPr="00A44D4C">
        <w:rPr>
          <w:lang w:eastAsia="zh-CN"/>
        </w:rPr>
        <w:t>电车前行</w:t>
      </w:r>
      <w:r w:rsidRPr="00A44D4C">
        <w:rPr>
          <w:lang w:eastAsia="zh-CN"/>
        </w:rPr>
        <w:t>                          </w:t>
      </w:r>
      <w:r w:rsidR="00D83421">
        <w:rPr>
          <w:noProof/>
          <w:lang w:eastAsia="zh-CN"/>
        </w:rPr>
        <w:pict w14:anchorId="17B50120">
          <v:shape id="图片 16" o:spid="_x0000_i1040" type="#_x0000_t75" style="width:1.5pt;height:3pt;visibility:visible;mso-wrap-style:square">
            <v:imagedata r:id="rId18" o:title=""/>
          </v:shape>
        </w:pict>
      </w:r>
      <w:r w:rsidRPr="00A44D4C">
        <w:rPr>
          <w:lang w:eastAsia="zh-CN"/>
        </w:rPr>
        <w:t>C. </w:t>
      </w:r>
      <w:r w:rsidRPr="00A44D4C">
        <w:rPr>
          <w:lang w:eastAsia="zh-CN"/>
        </w:rPr>
        <w:t>晃动呼拉圈</w:t>
      </w:r>
      <w:r w:rsidRPr="00A44D4C">
        <w:rPr>
          <w:lang w:eastAsia="zh-CN"/>
        </w:rPr>
        <w:t>                          </w:t>
      </w:r>
      <w:r w:rsidR="00D83421">
        <w:rPr>
          <w:noProof/>
          <w:lang w:eastAsia="zh-CN"/>
        </w:rPr>
        <w:pict w14:anchorId="15F8D656">
          <v:shape id="图片 17" o:spid="_x0000_i1041" type="#_x0000_t75" style="width:1.5pt;height:3pt;visibility:visible;mso-wrap-style:square">
            <v:imagedata r:id="rId18" o:title=""/>
          </v:shape>
        </w:pict>
      </w:r>
      <w:r w:rsidRPr="00A44D4C">
        <w:rPr>
          <w:lang w:eastAsia="zh-CN"/>
        </w:rPr>
        <w:t>D. </w:t>
      </w:r>
      <w:r w:rsidRPr="00A44D4C">
        <w:rPr>
          <w:lang w:eastAsia="zh-CN"/>
        </w:rPr>
        <w:t>转动风车</w:t>
      </w:r>
    </w:p>
    <w:p w14:paraId="4DE0259C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二、判断题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2B0FBC39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5.</w:t>
      </w:r>
      <w:r w:rsidRPr="00A44D4C">
        <w:rPr>
          <w:lang w:eastAsia="zh-CN"/>
        </w:rPr>
        <w:t>判断，正确的填</w:t>
      </w:r>
      <w:r w:rsidRPr="00A44D4C">
        <w:rPr>
          <w:lang w:eastAsia="zh-CN"/>
        </w:rPr>
        <w:t>“</w:t>
      </w:r>
      <w:r w:rsidRPr="00A44D4C">
        <w:rPr>
          <w:lang w:eastAsia="zh-CN"/>
        </w:rPr>
        <w:t>正确</w:t>
      </w:r>
      <w:r w:rsidRPr="00A44D4C">
        <w:rPr>
          <w:lang w:eastAsia="zh-CN"/>
        </w:rPr>
        <w:t>”</w:t>
      </w:r>
      <w:r w:rsidRPr="00A44D4C">
        <w:rPr>
          <w:lang w:eastAsia="zh-CN"/>
        </w:rPr>
        <w:t>，错误的填</w:t>
      </w:r>
      <w:r w:rsidRPr="00A44D4C">
        <w:rPr>
          <w:lang w:eastAsia="zh-CN"/>
        </w:rPr>
        <w:t>“</w:t>
      </w:r>
      <w:r w:rsidRPr="00A44D4C">
        <w:rPr>
          <w:lang w:eastAsia="zh-CN"/>
        </w:rPr>
        <w:t>错误</w:t>
      </w:r>
      <w:r w:rsidRPr="00A44D4C">
        <w:rPr>
          <w:lang w:eastAsia="zh-CN"/>
        </w:rPr>
        <w:t>”</w:t>
      </w:r>
      <w:r w:rsidRPr="00A44D4C">
        <w:rPr>
          <w:lang w:eastAsia="zh-CN"/>
        </w:rPr>
        <w:t>．</w:t>
      </w:r>
      <w:r w:rsidRPr="00A44D4C">
        <w:rPr>
          <w:lang w:eastAsia="zh-CN"/>
        </w:rPr>
        <w:br/>
      </w:r>
      <w:r w:rsidRPr="00A44D4C">
        <w:rPr>
          <w:lang w:eastAsia="zh-CN"/>
        </w:rPr>
        <w:t>轴对称就是指轴对称图形．</w:t>
      </w:r>
      <w:r w:rsidRPr="00A44D4C">
        <w:rPr>
          <w:lang w:eastAsia="zh-CN"/>
        </w:rPr>
        <w:t xml:space="preserve">    </w:t>
      </w:r>
    </w:p>
    <w:p w14:paraId="15B4956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6.</w:t>
      </w:r>
      <w:r w:rsidRPr="00A44D4C">
        <w:rPr>
          <w:lang w:eastAsia="zh-CN"/>
        </w:rPr>
        <w:t>连接对称点的线段与对称轴垂直。</w:t>
      </w:r>
      <w:r w:rsidRPr="00A44D4C">
        <w:rPr>
          <w:lang w:eastAsia="zh-CN"/>
        </w:rPr>
        <w:t xml:space="preserve">    </w:t>
      </w:r>
    </w:p>
    <w:p w14:paraId="4BD52B59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7.</w:t>
      </w:r>
      <w:r w:rsidRPr="00A44D4C">
        <w:rPr>
          <w:lang w:eastAsia="zh-CN"/>
        </w:rPr>
        <w:t>所有的门的运动都可以看成平移现象。</w:t>
      </w:r>
      <w:r w:rsidRPr="00A44D4C">
        <w:rPr>
          <w:lang w:eastAsia="zh-CN"/>
        </w:rPr>
        <w:t xml:space="preserve">    </w:t>
      </w:r>
    </w:p>
    <w:p w14:paraId="4BECCA60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三、填空题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561CA4E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lastRenderedPageBreak/>
        <w:t>8.</w:t>
      </w:r>
      <w:r w:rsidRPr="00A44D4C">
        <w:rPr>
          <w:lang w:eastAsia="zh-CN"/>
        </w:rPr>
        <w:t>下面是轴对称图形的填</w:t>
      </w:r>
      <w:r w:rsidRPr="00A44D4C">
        <w:rPr>
          <w:lang w:eastAsia="zh-CN"/>
        </w:rPr>
        <w:t>“T”</w:t>
      </w:r>
      <w:r w:rsidRPr="00A44D4C">
        <w:rPr>
          <w:lang w:eastAsia="zh-CN"/>
        </w:rPr>
        <w:t>，不是的填</w:t>
      </w:r>
      <w:r w:rsidRPr="00A44D4C">
        <w:rPr>
          <w:lang w:eastAsia="zh-CN"/>
        </w:rPr>
        <w:t>“F”</w:t>
      </w:r>
      <w:r w:rsidRPr="00A44D4C">
        <w:rPr>
          <w:lang w:eastAsia="zh-CN"/>
        </w:rPr>
        <w:t>．</w:t>
      </w:r>
      <w:r w:rsidRPr="00A44D4C">
        <w:rPr>
          <w:lang w:eastAsia="zh-CN"/>
        </w:rPr>
        <w:t xml:space="preserve">  </w:t>
      </w:r>
      <w:r w:rsidRPr="00A44D4C">
        <w:rPr>
          <w:lang w:eastAsia="zh-CN"/>
        </w:rPr>
        <w:br/>
      </w:r>
      <w:r w:rsidR="00D83421">
        <w:rPr>
          <w:noProof/>
          <w:lang w:eastAsia="zh-CN"/>
        </w:rPr>
        <w:pict w14:anchorId="06434D14">
          <v:shape id="图片 18" o:spid="_x0000_i1042" type="#_x0000_t75" style="width:66pt;height:69pt;visibility:visible;mso-wrap-style:square">
            <v:imagedata r:id="rId19" o:title=""/>
          </v:shape>
        </w:pict>
      </w:r>
      <w:r w:rsidRPr="00A44D4C">
        <w:rPr>
          <w:lang w:eastAsia="zh-CN"/>
        </w:rPr>
        <w:t>________</w:t>
      </w:r>
      <w:r w:rsidRPr="00A44D4C">
        <w:rPr>
          <w:lang w:eastAsia="zh-CN"/>
        </w:rPr>
        <w:br/>
      </w:r>
      <w:r w:rsidR="00D83421">
        <w:rPr>
          <w:noProof/>
          <w:lang w:eastAsia="zh-CN"/>
        </w:rPr>
        <w:pict w14:anchorId="5EF0B5B5">
          <v:shape id="图片 19" o:spid="_x0000_i1043" type="#_x0000_t75" style="width:74.25pt;height:79.5pt;visibility:visible;mso-wrap-style:square">
            <v:imagedata r:id="rId20" o:title=""/>
          </v:shape>
        </w:pict>
      </w:r>
      <w:r w:rsidRPr="00A44D4C">
        <w:rPr>
          <w:lang w:eastAsia="zh-CN"/>
        </w:rPr>
        <w:t>________</w:t>
      </w:r>
      <w:r w:rsidRPr="00A44D4C">
        <w:rPr>
          <w:lang w:eastAsia="zh-CN"/>
        </w:rPr>
        <w:br/>
      </w:r>
      <w:r w:rsidR="00D83421">
        <w:rPr>
          <w:noProof/>
          <w:lang w:eastAsia="zh-CN"/>
        </w:rPr>
        <w:pict w14:anchorId="5377B87E">
          <v:shape id="图片 20" o:spid="_x0000_i1044" type="#_x0000_t75" style="width:1in;height:79.5pt;visibility:visible;mso-wrap-style:square">
            <v:imagedata r:id="rId21" o:title=""/>
          </v:shape>
        </w:pict>
      </w:r>
      <w:r w:rsidRPr="00A44D4C">
        <w:rPr>
          <w:lang w:eastAsia="zh-CN"/>
        </w:rPr>
        <w:t xml:space="preserve">________    </w:t>
      </w:r>
    </w:p>
    <w:p w14:paraId="23F0396C" w14:textId="77777777" w:rsidR="000B6B98" w:rsidRPr="00A44D4C" w:rsidRDefault="00A44D4C" w:rsidP="00A44D4C">
      <w:pPr>
        <w:spacing w:after="0" w:line="360" w:lineRule="auto"/>
      </w:pPr>
      <w:r w:rsidRPr="00A44D4C">
        <w:rPr>
          <w:lang w:eastAsia="zh-CN"/>
        </w:rPr>
        <w:t>9.</w:t>
      </w:r>
      <w:r w:rsidRPr="00A44D4C">
        <w:rPr>
          <w:lang w:eastAsia="zh-CN"/>
        </w:rPr>
        <w:t>小汽车向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平移了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格。小船向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平移了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格。</w:t>
      </w:r>
      <w:r w:rsidRPr="00A44D4C">
        <w:rPr>
          <w:lang w:eastAsia="zh-CN"/>
        </w:rPr>
        <w:br/>
      </w:r>
      <w:proofErr w:type="spellStart"/>
      <w:r w:rsidRPr="00A44D4C">
        <w:t>小飞机向</w:t>
      </w:r>
      <w:proofErr w:type="spellEnd"/>
      <w:r w:rsidRPr="00A44D4C">
        <w:t>________</w:t>
      </w:r>
      <w:proofErr w:type="spellStart"/>
      <w:r w:rsidRPr="00A44D4C">
        <w:t>平移了</w:t>
      </w:r>
      <w:proofErr w:type="spellEnd"/>
      <w:r w:rsidRPr="00A44D4C">
        <w:t>________</w:t>
      </w:r>
      <w:r w:rsidRPr="00A44D4C">
        <w:t>格。</w:t>
      </w:r>
      <w:r w:rsidRPr="00A44D4C">
        <w:br/>
      </w:r>
      <w:r w:rsidR="00D83421">
        <w:rPr>
          <w:noProof/>
          <w:lang w:eastAsia="zh-CN"/>
        </w:rPr>
        <w:pict w14:anchorId="32EDAE83">
          <v:shape id="图片 21" o:spid="_x0000_i1045" type="#_x0000_t75" alt="说明: 图片_x0020_14" style="width:160.5pt;height:161.25pt;visibility:visible;mso-wrap-style:square">
            <v:imagedata r:id="rId22" o:title="图片_x0020_14"/>
          </v:shape>
        </w:pict>
      </w:r>
    </w:p>
    <w:p w14:paraId="51D79A7B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10.</w:t>
      </w:r>
      <w:r w:rsidRPr="00A44D4C">
        <w:rPr>
          <w:lang w:eastAsia="zh-CN"/>
        </w:rPr>
        <w:t>皮球转动是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现象，电梯上下是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现象。</w:t>
      </w:r>
      <w:r w:rsidRPr="00A44D4C">
        <w:rPr>
          <w:lang w:eastAsia="zh-CN"/>
        </w:rPr>
        <w:t xml:space="preserve">    </w:t>
      </w:r>
    </w:p>
    <w:p w14:paraId="574E4E01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11.</w:t>
      </w:r>
      <w:r w:rsidRPr="00A44D4C">
        <w:rPr>
          <w:lang w:eastAsia="zh-CN"/>
        </w:rPr>
        <w:t>红领巾的平面图形有</w:t>
      </w:r>
      <w:r w:rsidRPr="00A44D4C">
        <w:rPr>
          <w:lang w:eastAsia="zh-CN"/>
        </w:rPr>
        <w:t>________</w:t>
      </w:r>
      <w:r w:rsidRPr="00A44D4C">
        <w:rPr>
          <w:lang w:eastAsia="zh-CN"/>
        </w:rPr>
        <w:t>条对称轴．</w:t>
      </w:r>
      <w:r w:rsidRPr="00A44D4C">
        <w:rPr>
          <w:lang w:eastAsia="zh-CN"/>
        </w:rPr>
        <w:t xml:space="preserve">    </w:t>
      </w:r>
    </w:p>
    <w:p w14:paraId="721356B9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四、解答题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6AF2F9A8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12.</w:t>
      </w:r>
      <w:r w:rsidRPr="00A44D4C">
        <w:rPr>
          <w:lang w:eastAsia="zh-CN"/>
        </w:rPr>
        <w:t>下列图形中，哪些是轴对称图形？在下面画</w:t>
      </w:r>
      <w:r w:rsidRPr="00A44D4C">
        <w:rPr>
          <w:lang w:eastAsia="zh-CN"/>
        </w:rPr>
        <w:t>“√”</w:t>
      </w:r>
      <w:r w:rsidRPr="00A44D4C">
        <w:rPr>
          <w:lang w:eastAsia="zh-CN"/>
        </w:rPr>
        <w:t>。</w:t>
      </w:r>
      <w:r w:rsidRPr="00A44D4C">
        <w:rPr>
          <w:lang w:eastAsia="zh-CN"/>
        </w:rPr>
        <w:t xml:space="preserve">  </w:t>
      </w:r>
    </w:p>
    <w:p w14:paraId="06608504" w14:textId="26F27706" w:rsidR="000B6B98" w:rsidRPr="00A44D4C" w:rsidRDefault="00A44D4C" w:rsidP="00A44D4C">
      <w:pPr>
        <w:spacing w:after="0" w:line="360" w:lineRule="auto"/>
      </w:pPr>
      <w:r w:rsidRPr="00A44D4C">
        <w:rPr>
          <w:lang w:eastAsia="zh-CN"/>
        </w:rPr>
        <w:lastRenderedPageBreak/>
        <w:t xml:space="preserve"> </w:t>
      </w:r>
      <w:r w:rsidR="006C34CF">
        <w:rPr>
          <w:noProof/>
          <w:lang w:eastAsia="zh-CN"/>
        </w:rPr>
        <w:pict w14:anchorId="634CB147">
          <v:shape id="图片 22" o:spid="_x0000_i1046" type="#_x0000_t75" style="width:225.75pt;height:153.75pt;visibility:visible;mso-wrap-style:square">
            <v:imagedata r:id="rId23" o:title=""/>
          </v:shape>
        </w:pict>
      </w:r>
    </w:p>
    <w:p w14:paraId="3FDB9BFB" w14:textId="3B90B692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13.</w:t>
      </w:r>
      <w:r w:rsidRPr="00A44D4C">
        <w:rPr>
          <w:lang w:eastAsia="zh-CN"/>
        </w:rPr>
        <w:t>用一张圆形的纸，折出各种互相平行的折痕．</w:t>
      </w:r>
      <w:r w:rsidRPr="00A44D4C">
        <w:rPr>
          <w:lang w:eastAsia="zh-CN"/>
        </w:rPr>
        <w:br/>
      </w:r>
      <w:r w:rsidR="006C34CF">
        <w:rPr>
          <w:noProof/>
          <w:lang w:eastAsia="zh-CN"/>
        </w:rPr>
        <w:pict w14:anchorId="1039DAE5">
          <v:shape id="图片 23" o:spid="_x0000_i1047" type="#_x0000_t75" style="width:92.25pt;height:93pt;visibility:visible;mso-wrap-style:square">
            <v:imagedata r:id="rId24" o:title=""/>
          </v:shape>
        </w:pict>
      </w:r>
    </w:p>
    <w:p w14:paraId="66FBC87E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五、综合题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64478195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14.</w:t>
      </w:r>
      <w:r w:rsidRPr="00A44D4C">
        <w:rPr>
          <w:lang w:eastAsia="zh-CN"/>
        </w:rPr>
        <w:t>下列图形中图</w:t>
      </w:r>
      <w:r w:rsidRPr="00A44D4C">
        <w:rPr>
          <w:lang w:eastAsia="zh-CN"/>
        </w:rPr>
        <w:t>①</w:t>
      </w:r>
      <w:r w:rsidRPr="00A44D4C">
        <w:rPr>
          <w:lang w:eastAsia="zh-CN"/>
        </w:rPr>
        <w:t>是怎么变换到图</w:t>
      </w:r>
      <w:r w:rsidRPr="00A44D4C">
        <w:rPr>
          <w:lang w:eastAsia="zh-CN"/>
        </w:rPr>
        <w:t>②</w:t>
      </w:r>
      <w:r w:rsidRPr="00A44D4C">
        <w:rPr>
          <w:lang w:eastAsia="zh-CN"/>
        </w:rPr>
        <w:t>的</w:t>
      </w:r>
      <w:r w:rsidRPr="00A44D4C">
        <w:rPr>
          <w:lang w:eastAsia="zh-CN"/>
        </w:rPr>
        <w:t xml:space="preserve">?    </w:t>
      </w:r>
    </w:p>
    <w:p w14:paraId="26431BFB" w14:textId="00745600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（</w:t>
      </w:r>
      <w:r w:rsidRPr="00A44D4C">
        <w:rPr>
          <w:lang w:eastAsia="zh-CN"/>
        </w:rPr>
        <w:t>1</w:t>
      </w:r>
      <w:r w:rsidRPr="00A44D4C">
        <w:rPr>
          <w:lang w:eastAsia="zh-CN"/>
        </w:rPr>
        <w:t>）</w:t>
      </w:r>
      <w:r w:rsidR="006C34CF">
        <w:rPr>
          <w:noProof/>
          <w:lang w:eastAsia="zh-CN"/>
        </w:rPr>
        <w:pict w14:anchorId="168F3E76">
          <v:shape id="图片 24" o:spid="_x0000_i1048" type="#_x0000_t75" style="width:215.25pt;height:99pt;visibility:visible;mso-wrap-style:square">
            <v:imagedata r:id="rId25" o:title=""/>
          </v:shape>
        </w:pict>
      </w:r>
    </w:p>
    <w:p w14:paraId="77952068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图</w:t>
      </w:r>
      <w:r w:rsidRPr="00A44D4C">
        <w:rPr>
          <w:lang w:eastAsia="zh-CN"/>
        </w:rPr>
        <w:t>①</w:t>
      </w:r>
      <w:r w:rsidRPr="00A44D4C">
        <w:rPr>
          <w:lang w:eastAsia="zh-CN"/>
        </w:rPr>
        <w:t>绕点</w:t>
      </w:r>
      <w:r w:rsidRPr="00A44D4C">
        <w:rPr>
          <w:lang w:eastAsia="zh-CN"/>
        </w:rPr>
        <w:t>O</w:t>
      </w:r>
      <w:r w:rsidRPr="00A44D4C">
        <w:rPr>
          <w:lang w:eastAsia="zh-CN"/>
        </w:rPr>
        <w:t>逆时针旋转</w:t>
      </w:r>
      <w:r w:rsidRPr="00A44D4C">
        <w:rPr>
          <w:lang w:eastAsia="zh-CN"/>
        </w:rPr>
        <w:t xml:space="preserve">________ </w:t>
      </w:r>
      <w:r w:rsidR="00D83421">
        <w:rPr>
          <w:noProof/>
          <w:lang w:eastAsia="zh-CN"/>
        </w:rPr>
        <w:pict w14:anchorId="105C0259">
          <v:shape id="图片 25" o:spid="_x0000_i1049" type="#_x0000_t75" style="width:3pt;height:4.5pt;visibility:visible;mso-wrap-style:square">
            <v:imagedata r:id="rId26" o:title=""/>
          </v:shape>
        </w:pict>
      </w:r>
      <w:r w:rsidRPr="00A44D4C">
        <w:rPr>
          <w:lang w:eastAsia="zh-CN"/>
        </w:rPr>
        <w:t>。</w:t>
      </w:r>
    </w:p>
    <w:p w14:paraId="2F0926C6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（</w:t>
      </w:r>
      <w:r w:rsidRPr="00A44D4C">
        <w:rPr>
          <w:lang w:eastAsia="zh-CN"/>
        </w:rPr>
        <w:t>2</w:t>
      </w:r>
      <w:r w:rsidRPr="00A44D4C">
        <w:rPr>
          <w:lang w:eastAsia="zh-CN"/>
        </w:rPr>
        <w:t>）</w:t>
      </w:r>
      <w:r w:rsidR="00D83421">
        <w:rPr>
          <w:noProof/>
          <w:lang w:eastAsia="zh-CN"/>
        </w:rPr>
        <w:pict w14:anchorId="34D2BCC4">
          <v:shape id="图片 26" o:spid="_x0000_i1050" type="#_x0000_t75" style="width:171.75pt;height:69pt;visibility:visible;mso-wrap-style:square">
            <v:imagedata r:id="rId27" o:title=""/>
          </v:shape>
        </w:pict>
      </w:r>
    </w:p>
    <w:p w14:paraId="0D21507A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图</w:t>
      </w:r>
      <w:r w:rsidRPr="00A44D4C">
        <w:rPr>
          <w:lang w:eastAsia="zh-CN"/>
        </w:rPr>
        <w:t>①</w:t>
      </w:r>
      <w:r w:rsidRPr="00A44D4C">
        <w:rPr>
          <w:lang w:eastAsia="zh-CN"/>
        </w:rPr>
        <w:t>绕点</w:t>
      </w:r>
      <w:r w:rsidRPr="00A44D4C">
        <w:rPr>
          <w:lang w:eastAsia="zh-CN"/>
        </w:rPr>
        <w:t>O</w:t>
      </w:r>
      <w:r w:rsidRPr="00A44D4C">
        <w:rPr>
          <w:lang w:eastAsia="zh-CN"/>
        </w:rPr>
        <w:t>逆时针旋转</w:t>
      </w:r>
      <w:r w:rsidRPr="00A44D4C">
        <w:rPr>
          <w:lang w:eastAsia="zh-CN"/>
        </w:rPr>
        <w:t xml:space="preserve">________ </w:t>
      </w:r>
      <w:r w:rsidR="00D83421">
        <w:rPr>
          <w:noProof/>
          <w:lang w:eastAsia="zh-CN"/>
        </w:rPr>
        <w:pict w14:anchorId="13A07A08">
          <v:shape id="图片 27" o:spid="_x0000_i1051" type="#_x0000_t75" style="width:3pt;height:4.5pt;visibility:visible;mso-wrap-style:square">
            <v:imagedata r:id="rId26" o:title=""/>
          </v:shape>
        </w:pict>
      </w:r>
      <w:r w:rsidRPr="00A44D4C">
        <w:rPr>
          <w:lang w:eastAsia="zh-CN"/>
        </w:rPr>
        <w:t>。</w:t>
      </w:r>
    </w:p>
    <w:p w14:paraId="521903EE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b/>
          <w:bCs/>
          <w:sz w:val="24"/>
          <w:szCs w:val="24"/>
          <w:lang w:eastAsia="zh-CN"/>
        </w:rPr>
        <w:t>六、应用题</w:t>
      </w:r>
      <w:r w:rsidRPr="00A44D4C">
        <w:rPr>
          <w:b/>
          <w:bCs/>
          <w:sz w:val="24"/>
          <w:szCs w:val="24"/>
          <w:lang w:eastAsia="zh-CN"/>
        </w:rPr>
        <w:t xml:space="preserve"> </w:t>
      </w:r>
    </w:p>
    <w:p w14:paraId="24B8905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15.</w:t>
      </w:r>
      <w:r w:rsidRPr="00A44D4C">
        <w:rPr>
          <w:lang w:eastAsia="zh-CN"/>
        </w:rPr>
        <w:t>指针从</w:t>
      </w:r>
      <w:r w:rsidRPr="00A44D4C">
        <w:rPr>
          <w:lang w:eastAsia="zh-CN"/>
        </w:rPr>
        <w:t>B</w:t>
      </w:r>
      <w:r w:rsidRPr="00A44D4C">
        <w:rPr>
          <w:lang w:eastAsia="zh-CN"/>
        </w:rPr>
        <w:t>开始，逆时针旋转</w:t>
      </w:r>
      <w:r w:rsidRPr="00A44D4C">
        <w:rPr>
          <w:lang w:eastAsia="zh-CN"/>
        </w:rPr>
        <w:t>90°</w:t>
      </w:r>
      <w:r w:rsidRPr="00A44D4C">
        <w:rPr>
          <w:lang w:eastAsia="zh-CN"/>
        </w:rPr>
        <w:t>到几点？</w:t>
      </w:r>
      <w:r w:rsidRPr="00A44D4C">
        <w:rPr>
          <w:lang w:eastAsia="zh-CN"/>
        </w:rPr>
        <w:br/>
      </w:r>
      <w:r w:rsidR="00D83421">
        <w:rPr>
          <w:noProof/>
          <w:lang w:eastAsia="zh-CN"/>
        </w:rPr>
        <w:pict w14:anchorId="0E763BAF">
          <v:shape id="图片 28" o:spid="_x0000_i1052" type="#_x0000_t75" style="width:108pt;height:79.5pt;visibility:visible;mso-wrap-style:square">
            <v:imagedata r:id="rId28" o:title=""/>
          </v:shape>
        </w:pict>
      </w:r>
      <w:r w:rsidRPr="00A44D4C">
        <w:rPr>
          <w:lang w:eastAsia="zh-CN"/>
        </w:rPr>
        <w:t xml:space="preserve">​    </w:t>
      </w:r>
    </w:p>
    <w:p w14:paraId="70B8F14B" w14:textId="39B8CB48" w:rsidR="000B6B98" w:rsidRPr="00A44D4C" w:rsidRDefault="00A44D4C" w:rsidP="006C34CF">
      <w:pPr>
        <w:spacing w:line="360" w:lineRule="auto"/>
        <w:rPr>
          <w:lang w:eastAsia="zh-CN"/>
        </w:rPr>
      </w:pPr>
      <w:r w:rsidRPr="00A44D4C">
        <w:rPr>
          <w:lang w:eastAsia="zh-CN"/>
        </w:rPr>
        <w:br w:type="page"/>
      </w:r>
      <w:r w:rsidRPr="00A44D4C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020DAE81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一、单选题</w:t>
      </w:r>
    </w:p>
    <w:p w14:paraId="61EC3FD6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 C   </w:t>
      </w:r>
    </w:p>
    <w:p w14:paraId="3F59DEB2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【解析】【解答】解：根据轴对称图形的特征可知，</w:t>
      </w:r>
      <w:r w:rsidRPr="00A44D4C">
        <w:rPr>
          <w:lang w:eastAsia="zh-CN"/>
        </w:rPr>
        <w:t>C</w:t>
      </w:r>
      <w:r w:rsidRPr="00A44D4C">
        <w:rPr>
          <w:lang w:eastAsia="zh-CN"/>
        </w:rPr>
        <w:t>不是轴对称图形。</w:t>
      </w:r>
      <w:r w:rsidRPr="00A44D4C">
        <w:rPr>
          <w:lang w:eastAsia="zh-CN"/>
        </w:rPr>
        <w:br/>
        <w:t xml:space="preserve"> </w:t>
      </w:r>
      <w:r w:rsidRPr="00A44D4C">
        <w:rPr>
          <w:lang w:eastAsia="zh-CN"/>
        </w:rPr>
        <w:t>故答案为：</w:t>
      </w:r>
      <w:r w:rsidRPr="00A44D4C">
        <w:rPr>
          <w:lang w:eastAsia="zh-CN"/>
        </w:rPr>
        <w:t>C</w:t>
      </w:r>
      <w:r w:rsidRPr="00A44D4C">
        <w:rPr>
          <w:lang w:eastAsia="zh-CN"/>
        </w:rPr>
        <w:t>。</w:t>
      </w:r>
      <w:r w:rsidRPr="00A44D4C">
        <w:rPr>
          <w:lang w:eastAsia="zh-CN"/>
        </w:rPr>
        <w:br/>
        <w:t xml:space="preserve"> </w:t>
      </w:r>
      <w:r w:rsidRPr="00A44D4C">
        <w:rPr>
          <w:lang w:eastAsia="zh-CN"/>
        </w:rPr>
        <w:t>【分析】一个图形沿着一条直线对折后两边能够完全重合，这个图形就是轴对称图形，折痕所在的直线就是对称轴。</w:t>
      </w:r>
    </w:p>
    <w:p w14:paraId="75C116F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2.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 C   </w:t>
      </w:r>
    </w:p>
    <w:p w14:paraId="0B9C27A8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</w:t>
      </w:r>
      <w:r w:rsidRPr="00A44D4C">
        <w:rPr>
          <w:lang w:eastAsia="zh-CN"/>
        </w:rPr>
        <w:t xml:space="preserve"> </w:t>
      </w:r>
      <w:r w:rsidRPr="00A44D4C">
        <w:rPr>
          <w:lang w:eastAsia="zh-CN"/>
        </w:rPr>
        <w:t>将一张正方形纸片两次对折，剪出如图所示形状的小洞后展开，</w:t>
      </w:r>
      <w:r w:rsidR="006C34CF">
        <w:rPr>
          <w:noProof/>
          <w:lang w:eastAsia="zh-CN"/>
        </w:rPr>
        <w:pict w14:anchorId="68DC5395">
          <v:shape id="图片 29" o:spid="_x0000_i1053" type="#_x0000_t75" style="width:372.75pt;height:63.75pt;visibility:visible;mso-wrap-style:square">
            <v:imagedata r:id="rId13" o:title=""/>
          </v:shape>
        </w:pict>
      </w:r>
      <w:r w:rsidRPr="00A44D4C">
        <w:rPr>
          <w:lang w:eastAsia="zh-CN"/>
        </w:rPr>
        <w:t>，</w:t>
      </w:r>
      <w:r w:rsidRPr="00A44D4C">
        <w:rPr>
          <w:lang w:eastAsia="zh-CN"/>
        </w:rPr>
        <w:t xml:space="preserve"> </w:t>
      </w:r>
      <w:r w:rsidRPr="00A44D4C">
        <w:rPr>
          <w:lang w:eastAsia="zh-CN"/>
        </w:rPr>
        <w:br/>
        <w:t xml:space="preserve"> </w:t>
      </w:r>
      <w:r w:rsidRPr="00A44D4C">
        <w:rPr>
          <w:lang w:eastAsia="zh-CN"/>
        </w:rPr>
        <w:t>得到的图形是</w:t>
      </w:r>
      <w:r w:rsidR="00D83421">
        <w:pict w14:anchorId="677F5F02">
          <v:shape id="图片 30" o:spid="_x0000_i1054" type="#_x0000_t75" style="width:44.2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"/>
        </w:pict>
      </w:r>
      <w:r w:rsidRPr="00A44D4C">
        <w:rPr>
          <w:lang w:eastAsia="zh-CN"/>
        </w:rPr>
        <w:t>。</w:t>
      </w:r>
      <w:r w:rsidRPr="00A44D4C">
        <w:rPr>
          <w:lang w:eastAsia="zh-CN"/>
        </w:rPr>
        <w:br/>
        <w:t xml:space="preserve"> </w:t>
      </w:r>
      <w:r w:rsidRPr="00A44D4C">
        <w:rPr>
          <w:lang w:eastAsia="zh-CN"/>
        </w:rPr>
        <w:t>故答案为：</w:t>
      </w:r>
      <w:r w:rsidRPr="00A44D4C">
        <w:rPr>
          <w:lang w:eastAsia="zh-CN"/>
        </w:rPr>
        <w:t>C</w:t>
      </w:r>
      <w:r w:rsidRPr="00A44D4C">
        <w:rPr>
          <w:lang w:eastAsia="zh-CN"/>
        </w:rPr>
        <w:t>。</w:t>
      </w:r>
      <w:r w:rsidRPr="00A44D4C">
        <w:rPr>
          <w:lang w:eastAsia="zh-CN"/>
        </w:rPr>
        <w:br/>
        <w:t xml:space="preserve"> </w:t>
      </w:r>
      <w:r w:rsidRPr="00A44D4C">
        <w:rPr>
          <w:lang w:eastAsia="zh-CN"/>
        </w:rPr>
        <w:t>【分析】如果一个平面图形沿着一条直线折叠后，直线两旁的部分能够互相重合，那么这个图形叫做轴对称图形，这条直线叫对称轴；在轴对称图形中，对称轴两侧相对应的点到对称轴的距离相等，据此解答。</w:t>
      </w:r>
    </w:p>
    <w:p w14:paraId="00AA049E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3.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 A   </w:t>
      </w:r>
    </w:p>
    <w:p w14:paraId="157FD7C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【解析】【解答】解：图中的图形是一个图形经过平移得到的图案。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</w:t>
      </w:r>
      <w:r w:rsidRPr="00A44D4C">
        <w:rPr>
          <w:lang w:eastAsia="zh-CN"/>
        </w:rPr>
        <w:t>A</w:t>
      </w:r>
    </w:p>
    <w:p w14:paraId="64868201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【分析】一个图形依次向右平移</w:t>
      </w:r>
      <w:r w:rsidRPr="00A44D4C">
        <w:rPr>
          <w:lang w:eastAsia="zh-CN"/>
        </w:rPr>
        <w:t>4</w:t>
      </w:r>
      <w:r w:rsidRPr="00A44D4C">
        <w:rPr>
          <w:lang w:eastAsia="zh-CN"/>
        </w:rPr>
        <w:t>次，然后整体向下平移即可得到整个图形。</w:t>
      </w:r>
    </w:p>
    <w:p w14:paraId="17363DF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4.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 B   </w:t>
      </w:r>
    </w:p>
    <w:p w14:paraId="16F4D7F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</w:t>
      </w:r>
      <w:r w:rsidRPr="00A44D4C">
        <w:rPr>
          <w:lang w:eastAsia="zh-CN"/>
        </w:rPr>
        <w:t>A</w:t>
      </w:r>
      <w:r w:rsidRPr="00A44D4C">
        <w:rPr>
          <w:lang w:eastAsia="zh-CN"/>
        </w:rPr>
        <w:t>，</w:t>
      </w:r>
      <w:r w:rsidRPr="00A44D4C">
        <w:rPr>
          <w:lang w:eastAsia="zh-CN"/>
        </w:rPr>
        <w:t>C</w:t>
      </w:r>
      <w:r w:rsidRPr="00A44D4C">
        <w:rPr>
          <w:lang w:eastAsia="zh-CN"/>
        </w:rPr>
        <w:t>，</w:t>
      </w:r>
      <w:r w:rsidRPr="00A44D4C">
        <w:rPr>
          <w:lang w:eastAsia="zh-CN"/>
        </w:rPr>
        <w:t>D</w:t>
      </w:r>
      <w:r w:rsidRPr="00A44D4C">
        <w:rPr>
          <w:lang w:eastAsia="zh-CN"/>
        </w:rPr>
        <w:t>三个选项都是曲线运动，方向改变。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</w:t>
      </w:r>
      <w:r w:rsidRPr="00A44D4C">
        <w:rPr>
          <w:lang w:eastAsia="zh-CN"/>
        </w:rPr>
        <w:t>B</w:t>
      </w:r>
      <w:r w:rsidRPr="00A44D4C">
        <w:rPr>
          <w:lang w:eastAsia="zh-CN"/>
        </w:rPr>
        <w:t>。</w:t>
      </w:r>
    </w:p>
    <w:p w14:paraId="4A0F173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【分析】注意：平移是在平面内，物体是沿着直线运动，位置改变，本身方向不发生改变。</w:t>
      </w:r>
    </w:p>
    <w:p w14:paraId="3FFB9BE9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二、判断题</w:t>
      </w:r>
    </w:p>
    <w:p w14:paraId="3299132F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5.</w:t>
      </w:r>
      <w:r w:rsidRPr="00A44D4C">
        <w:rPr>
          <w:lang w:eastAsia="zh-CN"/>
        </w:rPr>
        <w:t>【答案】错误</w:t>
      </w:r>
      <w:r w:rsidRPr="00A44D4C">
        <w:rPr>
          <w:lang w:eastAsia="zh-CN"/>
        </w:rPr>
        <w:t xml:space="preserve">  </w:t>
      </w:r>
    </w:p>
    <w:p w14:paraId="3581CE3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lastRenderedPageBreak/>
        <w:t>【解析】【解答】轴对称就是指成轴对称的两个图形的关系，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故答案为：错误．</w:t>
      </w:r>
      <w:r w:rsidRPr="00A44D4C">
        <w:rPr>
          <w:lang w:eastAsia="zh-CN"/>
        </w:rPr>
        <w:br/>
      </w:r>
      <w:r w:rsidRPr="00A44D4C">
        <w:rPr>
          <w:lang w:eastAsia="zh-CN"/>
        </w:rPr>
        <w:t>【分析】此题错在没有理解轴对称和轴对称图形的意义，不明确两者之间的区别</w:t>
      </w:r>
      <w:r w:rsidRPr="00A44D4C">
        <w:rPr>
          <w:lang w:eastAsia="zh-CN"/>
        </w:rPr>
        <w:t>.</w:t>
      </w:r>
    </w:p>
    <w:p w14:paraId="4FD1BDAB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6.</w:t>
      </w:r>
      <w:r w:rsidRPr="00A44D4C">
        <w:rPr>
          <w:lang w:eastAsia="zh-CN"/>
        </w:rPr>
        <w:t>【答案】正确</w:t>
      </w:r>
      <w:r w:rsidRPr="00A44D4C">
        <w:rPr>
          <w:lang w:eastAsia="zh-CN"/>
        </w:rPr>
        <w:t xml:space="preserve">  </w:t>
      </w:r>
    </w:p>
    <w:p w14:paraId="3C663C36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【解析】【解答】解：连接对称点的线段与对称轴垂直，原题说法正确。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故答案为：正确【分析】对应点到对称轴的距离线段，连接对称点的线段与对称轴垂直。</w:t>
      </w:r>
    </w:p>
    <w:p w14:paraId="3920BD75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7.</w:t>
      </w:r>
      <w:r w:rsidRPr="00A44D4C">
        <w:rPr>
          <w:lang w:eastAsia="zh-CN"/>
        </w:rPr>
        <w:t>【答案】错误</w:t>
      </w:r>
      <w:r w:rsidRPr="00A44D4C">
        <w:rPr>
          <w:lang w:eastAsia="zh-CN"/>
        </w:rPr>
        <w:t xml:space="preserve">  </w:t>
      </w:r>
    </w:p>
    <w:p w14:paraId="3811032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【解析】【解答】解：门的运动有的</w:t>
      </w:r>
      <w:proofErr w:type="gramStart"/>
      <w:r w:rsidRPr="00A44D4C">
        <w:rPr>
          <w:lang w:eastAsia="zh-CN"/>
        </w:rPr>
        <w:t>的</w:t>
      </w:r>
      <w:proofErr w:type="gramEnd"/>
      <w:r w:rsidRPr="00A44D4C">
        <w:rPr>
          <w:lang w:eastAsia="zh-CN"/>
        </w:rPr>
        <w:t>平移，有的是旋转，原题说法错误。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故答案为：错误【分析】推拉门属于平移现象，有合页能够转动的门是旋转，由此判断即可。</w:t>
      </w:r>
    </w:p>
    <w:p w14:paraId="7FB3AEBC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三、填空题</w:t>
      </w:r>
    </w:p>
    <w:p w14:paraId="2B4356E3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8.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>F</w:t>
      </w:r>
      <w:r w:rsidRPr="00A44D4C">
        <w:rPr>
          <w:lang w:eastAsia="zh-CN"/>
        </w:rPr>
        <w:t>；</w:t>
      </w:r>
      <w:r w:rsidRPr="00A44D4C">
        <w:rPr>
          <w:lang w:eastAsia="zh-CN"/>
        </w:rPr>
        <w:t>T</w:t>
      </w:r>
      <w:r w:rsidRPr="00A44D4C">
        <w:rPr>
          <w:lang w:eastAsia="zh-CN"/>
        </w:rPr>
        <w:t>；</w:t>
      </w:r>
      <w:r w:rsidRPr="00A44D4C">
        <w:rPr>
          <w:lang w:eastAsia="zh-CN"/>
        </w:rPr>
        <w:t xml:space="preserve">T  </w:t>
      </w:r>
    </w:p>
    <w:p w14:paraId="51690E37" w14:textId="77777777" w:rsidR="000B6B98" w:rsidRPr="00A44D4C" w:rsidRDefault="00A44D4C" w:rsidP="00A44D4C">
      <w:pPr>
        <w:spacing w:after="0" w:line="360" w:lineRule="auto"/>
      </w:pPr>
      <w:r w:rsidRPr="00A44D4C">
        <w:t>【</w:t>
      </w:r>
      <w:proofErr w:type="spellStart"/>
      <w:r w:rsidRPr="00A44D4C">
        <w:t>解析</w:t>
      </w:r>
      <w:proofErr w:type="spellEnd"/>
      <w:r w:rsidRPr="00A44D4C">
        <w:t>】</w:t>
      </w:r>
    </w:p>
    <w:p w14:paraId="46534652" w14:textId="77777777" w:rsidR="000B6B98" w:rsidRPr="00A44D4C" w:rsidRDefault="00A44D4C" w:rsidP="00A44D4C">
      <w:pPr>
        <w:spacing w:after="0" w:line="360" w:lineRule="auto"/>
      </w:pPr>
      <w:r w:rsidRPr="00A44D4C">
        <w:t>9.</w:t>
      </w:r>
      <w:r w:rsidRPr="00A44D4C">
        <w:t>【答案】右；</w:t>
      </w:r>
      <w:r w:rsidRPr="00A44D4C">
        <w:t>8</w:t>
      </w:r>
      <w:r w:rsidRPr="00A44D4C">
        <w:t>；左；</w:t>
      </w:r>
      <w:r w:rsidRPr="00A44D4C">
        <w:t>7</w:t>
      </w:r>
      <w:r w:rsidRPr="00A44D4C">
        <w:t>；上；</w:t>
      </w:r>
      <w:r w:rsidRPr="00A44D4C">
        <w:t xml:space="preserve">4  </w:t>
      </w:r>
    </w:p>
    <w:p w14:paraId="03BD98AD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【解析】【解答】解：小汽车向右平移</w:t>
      </w:r>
      <w:r w:rsidRPr="00A44D4C">
        <w:rPr>
          <w:lang w:eastAsia="zh-CN"/>
        </w:rPr>
        <w:t>8</w:t>
      </w:r>
      <w:r w:rsidRPr="00A44D4C">
        <w:rPr>
          <w:lang w:eastAsia="zh-CN"/>
        </w:rPr>
        <w:t>了格。小船向左平移了</w:t>
      </w:r>
      <w:r w:rsidRPr="00A44D4C">
        <w:rPr>
          <w:lang w:eastAsia="zh-CN"/>
        </w:rPr>
        <w:t>7</w:t>
      </w:r>
      <w:r w:rsidRPr="00A44D4C">
        <w:rPr>
          <w:lang w:eastAsia="zh-CN"/>
        </w:rPr>
        <w:t>格。小飞机向上平移了</w:t>
      </w:r>
      <w:r w:rsidRPr="00A44D4C">
        <w:rPr>
          <w:lang w:eastAsia="zh-CN"/>
        </w:rPr>
        <w:t>4</w:t>
      </w:r>
      <w:r w:rsidRPr="00A44D4C">
        <w:rPr>
          <w:lang w:eastAsia="zh-CN"/>
        </w:rPr>
        <w:t>格。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故答案为：右；</w:t>
      </w:r>
      <w:r w:rsidRPr="00A44D4C">
        <w:rPr>
          <w:lang w:eastAsia="zh-CN"/>
        </w:rPr>
        <w:t>8</w:t>
      </w:r>
      <w:r w:rsidRPr="00A44D4C">
        <w:rPr>
          <w:lang w:eastAsia="zh-CN"/>
        </w:rPr>
        <w:t>；左；</w:t>
      </w:r>
      <w:r w:rsidRPr="00A44D4C">
        <w:rPr>
          <w:lang w:eastAsia="zh-CN"/>
        </w:rPr>
        <w:t>7</w:t>
      </w:r>
      <w:r w:rsidRPr="00A44D4C">
        <w:rPr>
          <w:lang w:eastAsia="zh-CN"/>
        </w:rPr>
        <w:t>；上；</w:t>
      </w:r>
      <w:r w:rsidRPr="00A44D4C">
        <w:rPr>
          <w:lang w:eastAsia="zh-CN"/>
        </w:rPr>
        <w:t>4</w:t>
      </w:r>
      <w:r w:rsidRPr="00A44D4C">
        <w:rPr>
          <w:lang w:eastAsia="zh-CN"/>
        </w:rPr>
        <w:t>。</w:t>
      </w:r>
      <w:r w:rsidRPr="00A44D4C">
        <w:rPr>
          <w:lang w:eastAsia="zh-CN"/>
        </w:rPr>
        <w:br/>
      </w:r>
      <w:r w:rsidRPr="00A44D4C">
        <w:rPr>
          <w:lang w:eastAsia="zh-CN"/>
        </w:rPr>
        <w:t>【分析】根据箭头的指向即可确定平移方向，再找出原图形和平移后图形的对应点，数出这对对应点之间的格数即可。</w:t>
      </w:r>
    </w:p>
    <w:p w14:paraId="1B96D302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10.</w:t>
      </w:r>
      <w:r w:rsidRPr="00A44D4C">
        <w:rPr>
          <w:lang w:eastAsia="zh-CN"/>
        </w:rPr>
        <w:t>【答案】旋转；平移</w:t>
      </w:r>
      <w:r w:rsidRPr="00A44D4C">
        <w:rPr>
          <w:lang w:eastAsia="zh-CN"/>
        </w:rPr>
        <w:t xml:space="preserve">  </w:t>
      </w:r>
    </w:p>
    <w:p w14:paraId="0429A303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</w:t>
      </w:r>
    </w:p>
    <w:p w14:paraId="4C5F4ECE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11.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1  </w:t>
      </w:r>
    </w:p>
    <w:p w14:paraId="7F5F0ED2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</w:t>
      </w:r>
    </w:p>
    <w:p w14:paraId="7CC89442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四、解答题</w:t>
      </w:r>
    </w:p>
    <w:p w14:paraId="35EC9F7D" w14:textId="26066F72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12.</w:t>
      </w:r>
      <w:r w:rsidRPr="00A44D4C">
        <w:rPr>
          <w:lang w:eastAsia="zh-CN"/>
        </w:rPr>
        <w:t>【答案】</w:t>
      </w:r>
      <w:r w:rsidRPr="00A44D4C">
        <w:rPr>
          <w:lang w:eastAsia="zh-CN"/>
        </w:rPr>
        <w:t xml:space="preserve"> </w:t>
      </w:r>
      <w:r w:rsidR="006C34CF">
        <w:rPr>
          <w:noProof/>
          <w:lang w:eastAsia="zh-CN"/>
        </w:rPr>
        <w:pict w14:anchorId="1C6CAE70">
          <v:shape id="图片 31" o:spid="_x0000_i1055" type="#_x0000_t75" style="width:196.5pt;height:148.5pt;visibility:visible;mso-wrap-style:square">
            <v:imagedata r:id="rId29" o:title=""/>
          </v:shape>
        </w:pict>
      </w:r>
    </w:p>
    <w:p w14:paraId="51AF4D75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lastRenderedPageBreak/>
        <w:t>【解析】【分析】如果一个平面图形沿着一条直线折叠后，直线两旁的部分能够互相重合，那么这个图形叫做轴对称图形，这条直线叫对称轴；判断一个图形是否是轴对称图形，关键是找它的对称轴，要想象沿着这条线翻折能不能重叠，据此解答。</w:t>
      </w:r>
    </w:p>
    <w:p w14:paraId="4D3B738B" w14:textId="4F711751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13.</w:t>
      </w:r>
      <w:r w:rsidRPr="00A44D4C">
        <w:rPr>
          <w:lang w:eastAsia="zh-CN"/>
        </w:rPr>
        <w:t>【答案】解：</w:t>
      </w:r>
      <w:r w:rsidRPr="00A44D4C">
        <w:rPr>
          <w:lang w:eastAsia="zh-CN"/>
        </w:rPr>
        <w:br/>
      </w:r>
      <w:r w:rsidR="006C34CF">
        <w:rPr>
          <w:noProof/>
          <w:lang w:eastAsia="zh-CN"/>
        </w:rPr>
        <w:pict w14:anchorId="106CC8F2">
          <v:shape id="图片 32" o:spid="_x0000_i1056" type="#_x0000_t75" style="width:174pt;height:167.25pt;visibility:visible;mso-wrap-style:square">
            <v:imagedata r:id="rId30" o:title=""/>
          </v:shape>
        </w:pict>
      </w:r>
    </w:p>
    <w:p w14:paraId="7038AA6E" w14:textId="77777777" w:rsidR="006C34CF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【解析】【解答】解：根据圆是轴对称图形，先按直径对折，再同向对折多次，如图：</w:t>
      </w:r>
      <w:r w:rsidRPr="00A44D4C">
        <w:rPr>
          <w:lang w:eastAsia="zh-CN"/>
        </w:rPr>
        <w:br/>
      </w:r>
      <w:r w:rsidR="006C34CF">
        <w:rPr>
          <w:noProof/>
          <w:lang w:eastAsia="zh-CN"/>
        </w:rPr>
        <w:pict w14:anchorId="38659F9E">
          <v:shape id="图片 33" o:spid="_x0000_i1057" type="#_x0000_t75" style="width:175.5pt;height:168.75pt;visibility:visible;mso-wrap-style:square">
            <v:imagedata r:id="rId30" o:title=""/>
          </v:shape>
        </w:pict>
      </w:r>
      <w:r w:rsidRPr="00A44D4C">
        <w:rPr>
          <w:lang w:eastAsia="zh-CN"/>
        </w:rPr>
        <w:t>。</w:t>
      </w:r>
      <w:r w:rsidRPr="00A44D4C">
        <w:rPr>
          <w:lang w:eastAsia="zh-CN"/>
        </w:rPr>
        <w:br/>
      </w:r>
      <w:r w:rsidRPr="00A44D4C">
        <w:rPr>
          <w:lang w:eastAsia="zh-CN"/>
        </w:rPr>
        <w:t>（答案</w:t>
      </w:r>
      <w:proofErr w:type="gramStart"/>
      <w:r w:rsidRPr="00A44D4C">
        <w:rPr>
          <w:lang w:eastAsia="zh-CN"/>
        </w:rPr>
        <w:t>不</w:t>
      </w:r>
      <w:proofErr w:type="gramEnd"/>
      <w:r w:rsidRPr="00A44D4C">
        <w:rPr>
          <w:lang w:eastAsia="zh-CN"/>
        </w:rPr>
        <w:t>唯一）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</w:t>
      </w:r>
      <w:r w:rsidR="006C34CF">
        <w:rPr>
          <w:noProof/>
          <w:lang w:eastAsia="zh-CN"/>
        </w:rPr>
        <w:pict w14:anchorId="2DA9309D">
          <v:shape id="图片 34" o:spid="_x0000_i1058" type="#_x0000_t75" style="width:173.25pt;height:166.5pt;visibility:visible;mso-wrap-style:square">
            <v:imagedata r:id="rId30" o:title=""/>
          </v:shape>
        </w:pict>
      </w:r>
      <w:r w:rsidRPr="00A44D4C">
        <w:rPr>
          <w:lang w:eastAsia="zh-CN"/>
        </w:rPr>
        <w:t>。</w:t>
      </w:r>
    </w:p>
    <w:p w14:paraId="1A53A3E9" w14:textId="77777777" w:rsidR="006C34CF" w:rsidRDefault="006C34CF" w:rsidP="00A44D4C">
      <w:pPr>
        <w:spacing w:after="0" w:line="360" w:lineRule="auto"/>
        <w:rPr>
          <w:lang w:eastAsia="zh-CN"/>
        </w:rPr>
      </w:pPr>
    </w:p>
    <w:p w14:paraId="7CCC86DD" w14:textId="48EF2B0E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lastRenderedPageBreak/>
        <w:br/>
      </w:r>
      <w:r w:rsidRPr="00A44D4C">
        <w:rPr>
          <w:lang w:eastAsia="zh-CN"/>
        </w:rPr>
        <w:t>【分析】因为圆是轴对称图形，先按直径对折，再同向对折多次，即可折出各种互相平行的折痕。（答案</w:t>
      </w:r>
      <w:proofErr w:type="gramStart"/>
      <w:r w:rsidRPr="00A44D4C">
        <w:rPr>
          <w:lang w:eastAsia="zh-CN"/>
        </w:rPr>
        <w:t>不</w:t>
      </w:r>
      <w:proofErr w:type="gramEnd"/>
      <w:r w:rsidRPr="00A44D4C">
        <w:rPr>
          <w:lang w:eastAsia="zh-CN"/>
        </w:rPr>
        <w:t>唯一）</w:t>
      </w:r>
    </w:p>
    <w:p w14:paraId="4D5ED7A7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五、综合题</w:t>
      </w:r>
    </w:p>
    <w:p w14:paraId="4A83F5D0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14.</w:t>
      </w:r>
      <w:r w:rsidRPr="00A44D4C">
        <w:rPr>
          <w:lang w:eastAsia="zh-CN"/>
        </w:rPr>
        <w:t>【答案】（</w:t>
      </w:r>
      <w:r w:rsidRPr="00A44D4C">
        <w:rPr>
          <w:lang w:eastAsia="zh-CN"/>
        </w:rPr>
        <w:t>1</w:t>
      </w:r>
      <w:r w:rsidRPr="00A44D4C">
        <w:rPr>
          <w:lang w:eastAsia="zh-CN"/>
        </w:rPr>
        <w:t>）</w:t>
      </w:r>
      <w:r w:rsidRPr="00A44D4C">
        <w:rPr>
          <w:lang w:eastAsia="zh-CN"/>
        </w:rPr>
        <w:t>90</w:t>
      </w:r>
      <w:r w:rsidRPr="00A44D4C">
        <w:rPr>
          <w:lang w:eastAsia="zh-CN"/>
        </w:rPr>
        <w:br/>
      </w:r>
      <w:r w:rsidRPr="00A44D4C">
        <w:rPr>
          <w:lang w:eastAsia="zh-CN"/>
        </w:rPr>
        <w:t>（</w:t>
      </w:r>
      <w:r w:rsidRPr="00A44D4C">
        <w:rPr>
          <w:lang w:eastAsia="zh-CN"/>
        </w:rPr>
        <w:t>2</w:t>
      </w:r>
      <w:r w:rsidRPr="00A44D4C">
        <w:rPr>
          <w:lang w:eastAsia="zh-CN"/>
        </w:rPr>
        <w:t>）</w:t>
      </w:r>
      <w:r w:rsidRPr="00A44D4C">
        <w:rPr>
          <w:lang w:eastAsia="zh-CN"/>
        </w:rPr>
        <w:t xml:space="preserve">180  </w:t>
      </w:r>
    </w:p>
    <w:p w14:paraId="437A05BA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【解析】【解答】解：</w:t>
      </w:r>
      <w:r w:rsidRPr="00A44D4C">
        <w:rPr>
          <w:lang w:eastAsia="zh-CN"/>
        </w:rPr>
        <w:t>(1)</w:t>
      </w:r>
      <w:r w:rsidRPr="00A44D4C">
        <w:rPr>
          <w:lang w:eastAsia="zh-CN"/>
        </w:rPr>
        <w:t>图</w:t>
      </w:r>
      <w:r w:rsidRPr="00A44D4C">
        <w:rPr>
          <w:lang w:eastAsia="zh-CN"/>
        </w:rPr>
        <w:t>①</w:t>
      </w:r>
      <w:r w:rsidRPr="00A44D4C">
        <w:rPr>
          <w:lang w:eastAsia="zh-CN"/>
        </w:rPr>
        <w:t>绕点</w:t>
      </w:r>
      <w:r w:rsidRPr="00A44D4C">
        <w:rPr>
          <w:lang w:eastAsia="zh-CN"/>
        </w:rPr>
        <w:t>O</w:t>
      </w:r>
      <w:r w:rsidRPr="00A44D4C">
        <w:rPr>
          <w:lang w:eastAsia="zh-CN"/>
        </w:rPr>
        <w:t>逆时针旋转</w:t>
      </w:r>
      <w:r w:rsidRPr="00A44D4C">
        <w:rPr>
          <w:lang w:eastAsia="zh-CN"/>
        </w:rPr>
        <w:t>90°</w:t>
      </w:r>
      <w:r w:rsidRPr="00A44D4C">
        <w:rPr>
          <w:lang w:eastAsia="zh-CN"/>
        </w:rPr>
        <w:t>；</w:t>
      </w:r>
      <w:r w:rsidRPr="00A44D4C">
        <w:rPr>
          <w:lang w:eastAsia="zh-CN"/>
        </w:rPr>
        <w:br/>
        <w:t>(2)</w:t>
      </w:r>
      <w:r w:rsidRPr="00A44D4C">
        <w:rPr>
          <w:lang w:eastAsia="zh-CN"/>
        </w:rPr>
        <w:t>图</w:t>
      </w:r>
      <w:r w:rsidRPr="00A44D4C">
        <w:rPr>
          <w:lang w:eastAsia="zh-CN"/>
        </w:rPr>
        <w:t>①</w:t>
      </w:r>
      <w:r w:rsidRPr="00A44D4C">
        <w:rPr>
          <w:lang w:eastAsia="zh-CN"/>
        </w:rPr>
        <w:t>绕点</w:t>
      </w:r>
      <w:r w:rsidRPr="00A44D4C">
        <w:rPr>
          <w:lang w:eastAsia="zh-CN"/>
        </w:rPr>
        <w:t>O</w:t>
      </w:r>
      <w:r w:rsidRPr="00A44D4C">
        <w:rPr>
          <w:lang w:eastAsia="zh-CN"/>
        </w:rPr>
        <w:t>逆时针旋转</w:t>
      </w:r>
      <w:r w:rsidRPr="00A44D4C">
        <w:rPr>
          <w:lang w:eastAsia="zh-CN"/>
        </w:rPr>
        <w:t>180°.</w:t>
      </w:r>
      <w:r w:rsidRPr="00A44D4C">
        <w:rPr>
          <w:lang w:eastAsia="zh-CN"/>
        </w:rPr>
        <w:br/>
      </w:r>
      <w:r w:rsidRPr="00A44D4C">
        <w:rPr>
          <w:lang w:eastAsia="zh-CN"/>
        </w:rPr>
        <w:t>故答案为：</w:t>
      </w:r>
      <w:r w:rsidRPr="00A44D4C">
        <w:rPr>
          <w:lang w:eastAsia="zh-CN"/>
        </w:rPr>
        <w:t>90</w:t>
      </w:r>
      <w:r w:rsidRPr="00A44D4C">
        <w:rPr>
          <w:lang w:eastAsia="zh-CN"/>
        </w:rPr>
        <w:t>；</w:t>
      </w:r>
      <w:r w:rsidRPr="00A44D4C">
        <w:rPr>
          <w:lang w:eastAsia="zh-CN"/>
        </w:rPr>
        <w:t>180</w:t>
      </w:r>
    </w:p>
    <w:p w14:paraId="3B3A9041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【分析】先确定旋转中心，再确定旋转方向，然后根据对应边之间的夹角度数确定旋转的度数</w:t>
      </w:r>
      <w:r w:rsidRPr="00A44D4C">
        <w:rPr>
          <w:lang w:eastAsia="zh-CN"/>
        </w:rPr>
        <w:t>.</w:t>
      </w:r>
    </w:p>
    <w:p w14:paraId="50BCE5BA" w14:textId="77777777" w:rsidR="000B6B98" w:rsidRPr="00A44D4C" w:rsidRDefault="00A44D4C" w:rsidP="00A44D4C">
      <w:pPr>
        <w:spacing w:line="360" w:lineRule="auto"/>
        <w:rPr>
          <w:lang w:eastAsia="zh-CN"/>
        </w:rPr>
      </w:pPr>
      <w:r w:rsidRPr="00A44D4C">
        <w:rPr>
          <w:lang w:eastAsia="zh-CN"/>
        </w:rPr>
        <w:t>六、应用题</w:t>
      </w:r>
    </w:p>
    <w:p w14:paraId="79C601C9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15.</w:t>
      </w:r>
      <w:r w:rsidRPr="00A44D4C">
        <w:rPr>
          <w:lang w:eastAsia="zh-CN"/>
        </w:rPr>
        <w:t>【答案】根据旋转的基本知识，把指针从</w:t>
      </w:r>
      <w:r w:rsidRPr="00A44D4C">
        <w:rPr>
          <w:lang w:eastAsia="zh-CN"/>
        </w:rPr>
        <w:t>B</w:t>
      </w:r>
      <w:r w:rsidRPr="00A44D4C">
        <w:rPr>
          <w:lang w:eastAsia="zh-CN"/>
        </w:rPr>
        <w:t>开始，逆时针旋转</w:t>
      </w:r>
      <w:r w:rsidRPr="00A44D4C">
        <w:rPr>
          <w:lang w:eastAsia="zh-CN"/>
        </w:rPr>
        <w:t>90°</w:t>
      </w:r>
      <w:r w:rsidRPr="00A44D4C">
        <w:rPr>
          <w:lang w:eastAsia="zh-CN"/>
        </w:rPr>
        <w:t>到</w:t>
      </w:r>
      <w:r w:rsidRPr="00A44D4C">
        <w:rPr>
          <w:lang w:eastAsia="zh-CN"/>
        </w:rPr>
        <w:t>A</w:t>
      </w:r>
      <w:r w:rsidRPr="00A44D4C">
        <w:rPr>
          <w:lang w:eastAsia="zh-CN"/>
        </w:rPr>
        <w:t>点</w:t>
      </w:r>
      <w:r w:rsidRPr="00A44D4C">
        <w:rPr>
          <w:lang w:eastAsia="zh-CN"/>
        </w:rPr>
        <w:br/>
      </w:r>
      <w:r w:rsidRPr="00A44D4C">
        <w:rPr>
          <w:lang w:eastAsia="zh-CN"/>
        </w:rPr>
        <w:t>答：逆时针旋转</w:t>
      </w:r>
      <w:r w:rsidRPr="00A44D4C">
        <w:rPr>
          <w:lang w:eastAsia="zh-CN"/>
        </w:rPr>
        <w:t>90°</w:t>
      </w:r>
      <w:r w:rsidRPr="00A44D4C">
        <w:rPr>
          <w:lang w:eastAsia="zh-CN"/>
        </w:rPr>
        <w:t>到</w:t>
      </w:r>
      <w:r w:rsidRPr="00A44D4C">
        <w:rPr>
          <w:lang w:eastAsia="zh-CN"/>
        </w:rPr>
        <w:t>A</w:t>
      </w:r>
      <w:r w:rsidRPr="00A44D4C">
        <w:rPr>
          <w:lang w:eastAsia="zh-CN"/>
        </w:rPr>
        <w:t>点</w:t>
      </w:r>
      <w:r w:rsidRPr="00A44D4C">
        <w:rPr>
          <w:lang w:eastAsia="zh-CN"/>
        </w:rPr>
        <w:t xml:space="preserve">  </w:t>
      </w:r>
    </w:p>
    <w:p w14:paraId="3C3F6778" w14:textId="77777777" w:rsidR="000B6B98" w:rsidRPr="00A44D4C" w:rsidRDefault="00A44D4C" w:rsidP="00A44D4C">
      <w:pPr>
        <w:spacing w:after="0" w:line="360" w:lineRule="auto"/>
        <w:rPr>
          <w:lang w:eastAsia="zh-CN"/>
        </w:rPr>
      </w:pPr>
      <w:r w:rsidRPr="00A44D4C">
        <w:rPr>
          <w:lang w:eastAsia="zh-CN"/>
        </w:rPr>
        <w:t>【解析】</w:t>
      </w:r>
      <w:r w:rsidRPr="00A44D4C">
        <w:rPr>
          <w:lang w:eastAsia="zh-CN"/>
        </w:rPr>
        <w:t>​</w:t>
      </w:r>
      <w:r w:rsidRPr="00A44D4C">
        <w:rPr>
          <w:lang w:eastAsia="zh-CN"/>
        </w:rPr>
        <w:t>【分析】考查基本的旋转知识</w:t>
      </w:r>
    </w:p>
    <w:sectPr w:rsidR="000B6B98" w:rsidRPr="00A44D4C">
      <w:headerReference w:type="even" r:id="rId31"/>
      <w:headerReference w:type="default" r:id="rId32"/>
      <w:footerReference w:type="default" r:id="rId3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6EDC0" w14:textId="77777777" w:rsidR="00D83421" w:rsidRDefault="00D83421">
      <w:pPr>
        <w:spacing w:after="0" w:line="240" w:lineRule="auto"/>
      </w:pPr>
      <w:r>
        <w:separator/>
      </w:r>
    </w:p>
  </w:endnote>
  <w:endnote w:type="continuationSeparator" w:id="0">
    <w:p w14:paraId="0D89DB9A" w14:textId="77777777" w:rsidR="00D83421" w:rsidRDefault="00D8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17763" w14:textId="77777777" w:rsidR="000B6B98" w:rsidRPr="00A44D4C" w:rsidRDefault="00A44D4C" w:rsidP="00A44D4C">
    <w:pPr>
      <w:pStyle w:val="a5"/>
    </w:pPr>
    <w:r>
      <w:t xml:space="preserve"> </w:t>
    </w:r>
    <w:r w:rsidRPr="00A44D4C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56665" w14:textId="77777777" w:rsidR="00D83421" w:rsidRDefault="00D83421">
      <w:pPr>
        <w:spacing w:after="0" w:line="240" w:lineRule="auto"/>
      </w:pPr>
      <w:r>
        <w:separator/>
      </w:r>
    </w:p>
  </w:footnote>
  <w:footnote w:type="continuationSeparator" w:id="0">
    <w:p w14:paraId="418FFF7F" w14:textId="77777777" w:rsidR="00D83421" w:rsidRDefault="00D83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427C3" w14:textId="77777777" w:rsidR="000B6B98" w:rsidRDefault="00D83421">
    <w:pPr>
      <w:pStyle w:val="a7"/>
      <w:pBdr>
        <w:bottom w:val="none" w:sz="0" w:space="0" w:color="auto"/>
      </w:pBdr>
    </w:pPr>
    <w:r>
      <w:pict w14:anchorId="56566ABD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4C49BF48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1A37D186" w14:textId="77777777" w:rsidR="000B6B98" w:rsidRDefault="00A44D4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43C1934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0E330C8D" w14:textId="77777777" w:rsidR="000B6B98" w:rsidRDefault="00A44D4C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509FB6E2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468C4CAE" w14:textId="77777777" w:rsidR="000B6B98" w:rsidRDefault="00A44D4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0E665" w14:textId="77777777" w:rsidR="000B6B98" w:rsidRPr="00A44D4C" w:rsidRDefault="00A44D4C" w:rsidP="0009266E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6AA6888"/>
    <w:multiLevelType w:val="hybridMultilevel"/>
    <w:tmpl w:val="E61438A0"/>
    <w:lvl w:ilvl="0" w:tplc="4641797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376FC"/>
    <w:multiLevelType w:val="hybridMultilevel"/>
    <w:tmpl w:val="D094650A"/>
    <w:lvl w:ilvl="0" w:tplc="14842267">
      <w:start w:val="1"/>
      <w:numFmt w:val="decimal"/>
      <w:lvlText w:val="%1."/>
      <w:lvlJc w:val="left"/>
      <w:pPr>
        <w:ind w:left="720" w:hanging="360"/>
      </w:pPr>
    </w:lvl>
    <w:lvl w:ilvl="1" w:tplc="14842267" w:tentative="1">
      <w:start w:val="1"/>
      <w:numFmt w:val="lowerLetter"/>
      <w:lvlText w:val="%2."/>
      <w:lvlJc w:val="left"/>
      <w:pPr>
        <w:ind w:left="1440" w:hanging="360"/>
      </w:pPr>
    </w:lvl>
    <w:lvl w:ilvl="2" w:tplc="14842267" w:tentative="1">
      <w:start w:val="1"/>
      <w:numFmt w:val="lowerRoman"/>
      <w:lvlText w:val="%3."/>
      <w:lvlJc w:val="right"/>
      <w:pPr>
        <w:ind w:left="2160" w:hanging="180"/>
      </w:pPr>
    </w:lvl>
    <w:lvl w:ilvl="3" w:tplc="14842267" w:tentative="1">
      <w:start w:val="1"/>
      <w:numFmt w:val="decimal"/>
      <w:lvlText w:val="%4."/>
      <w:lvlJc w:val="left"/>
      <w:pPr>
        <w:ind w:left="2880" w:hanging="360"/>
      </w:pPr>
    </w:lvl>
    <w:lvl w:ilvl="4" w:tplc="14842267" w:tentative="1">
      <w:start w:val="1"/>
      <w:numFmt w:val="lowerLetter"/>
      <w:lvlText w:val="%5."/>
      <w:lvlJc w:val="left"/>
      <w:pPr>
        <w:ind w:left="3600" w:hanging="360"/>
      </w:pPr>
    </w:lvl>
    <w:lvl w:ilvl="5" w:tplc="14842267" w:tentative="1">
      <w:start w:val="1"/>
      <w:numFmt w:val="lowerRoman"/>
      <w:lvlText w:val="%6."/>
      <w:lvlJc w:val="right"/>
      <w:pPr>
        <w:ind w:left="4320" w:hanging="180"/>
      </w:pPr>
    </w:lvl>
    <w:lvl w:ilvl="6" w:tplc="14842267" w:tentative="1">
      <w:start w:val="1"/>
      <w:numFmt w:val="decimal"/>
      <w:lvlText w:val="%7."/>
      <w:lvlJc w:val="left"/>
      <w:pPr>
        <w:ind w:left="5040" w:hanging="360"/>
      </w:pPr>
    </w:lvl>
    <w:lvl w:ilvl="7" w:tplc="14842267" w:tentative="1">
      <w:start w:val="1"/>
      <w:numFmt w:val="lowerLetter"/>
      <w:lvlText w:val="%8."/>
      <w:lvlJc w:val="left"/>
      <w:pPr>
        <w:ind w:left="5760" w:hanging="360"/>
      </w:pPr>
    </w:lvl>
    <w:lvl w:ilvl="8" w:tplc="1484226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9266E"/>
    <w:rsid w:val="000B6B98"/>
    <w:rsid w:val="00105B32"/>
    <w:rsid w:val="0016193D"/>
    <w:rsid w:val="0019595E"/>
    <w:rsid w:val="001B27D7"/>
    <w:rsid w:val="001C59D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C34CF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D4C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3421"/>
    <w:rsid w:val="00DA5268"/>
    <w:rsid w:val="00DC3A35"/>
    <w:rsid w:val="00DD58AD"/>
    <w:rsid w:val="00E200C6"/>
    <w:rsid w:val="00E52BA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7A0BB2FE"/>
  <w15:docId w15:val="{D0451E61-57C8-457B-A1AA-4257AB5F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56FFB4-48C0-46CB-8973-775CC046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358</Words>
  <Characters>2044</Characters>
  <Application>Microsoft Office Word</Application>
  <DocSecurity>0</DocSecurity>
  <Lines>17</Lines>
  <Paragraphs>4</Paragraphs>
  <ScaleCrop>false</ScaleCrop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2020-07-24T15:23:00Z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