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2341A7" w14:textId="38FFA223" w:rsidR="00C21E1A" w:rsidRDefault="00942500">
      <w:pPr>
        <w:jc w:val="center"/>
        <w:rPr>
          <w:lang w:eastAsia="zh-CN"/>
        </w:rPr>
      </w:pPr>
      <w:r w:rsidRPr="00942500">
        <w:rPr>
          <w:rFonts w:hint="eastAsia"/>
          <w:b/>
          <w:bCs/>
          <w:sz w:val="28"/>
          <w:szCs w:val="28"/>
          <w:lang w:eastAsia="zh-CN"/>
        </w:rPr>
        <w:t>六年级上册数学单元测试</w:t>
      </w:r>
      <w:r w:rsidRPr="00942500">
        <w:rPr>
          <w:rFonts w:hint="eastAsia"/>
          <w:b/>
          <w:bCs/>
          <w:sz w:val="28"/>
          <w:szCs w:val="28"/>
          <w:lang w:eastAsia="zh-CN"/>
        </w:rPr>
        <w:t>-3.</w:t>
      </w:r>
      <w:r w:rsidRPr="00942500">
        <w:rPr>
          <w:rFonts w:hint="eastAsia"/>
          <w:b/>
          <w:bCs/>
          <w:sz w:val="28"/>
          <w:szCs w:val="28"/>
          <w:lang w:eastAsia="zh-CN"/>
        </w:rPr>
        <w:t>分数除法</w:t>
      </w:r>
    </w:p>
    <w:p w14:paraId="719A81C6" w14:textId="77777777" w:rsidR="00C21E1A" w:rsidRDefault="0094250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 w14:paraId="4F718E87" w14:textId="1D1B6E19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 w:rsidR="00886C66" w:rsidRPr="008B6D89">
        <w:rPr>
          <w:noProof/>
          <w:lang w:eastAsia="zh-CN"/>
        </w:rPr>
        <w:pict w14:anchorId="057964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145" type="#_x0000_t75" style="width:70.5pt;height:21pt;visibility:visible;mso-wrap-style:square">
            <v:imagedata r:id="rId9" o:title=""/>
          </v:shape>
        </w:pict>
      </w:r>
      <w:r>
        <w:rPr>
          <w:color w:val="000000"/>
          <w:lang w:eastAsia="zh-CN"/>
        </w:rPr>
        <w:t>=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14:paraId="5275A5C9" w14:textId="3254612E" w:rsidR="00C21E1A" w:rsidRDefault="00942500">
      <w:pPr>
        <w:spacing w:after="0"/>
        <w:ind w:left="150"/>
      </w:pPr>
      <w:r>
        <w:rPr>
          <w:color w:val="000000"/>
          <w:lang w:eastAsia="zh-CN"/>
        </w:rPr>
        <w:t>A. </w:t>
      </w:r>
      <w:r w:rsidR="00886C66" w:rsidRPr="008B6D89">
        <w:rPr>
          <w:noProof/>
          <w:lang w:eastAsia="zh-CN"/>
        </w:rPr>
        <w:pict w14:anchorId="5E09A038">
          <v:shape id="图片 2" o:spid="_x0000_i1144" type="#_x0000_t75" style="width:15.75pt;height:21pt;visibility:visible;mso-wrap-style:square">
            <v:imagedata r:id="rId10" o:title=""/>
          </v:shape>
        </w:pict>
      </w:r>
      <w:r>
        <w:rPr>
          <w:color w:val="000000"/>
          <w:lang w:eastAsia="zh-CN"/>
        </w:rPr>
        <w:t>                                      </w:t>
      </w:r>
      <w:r w:rsidR="00886C66" w:rsidRPr="008B6D89">
        <w:rPr>
          <w:noProof/>
          <w:lang w:eastAsia="zh-CN"/>
        </w:rPr>
        <w:pict w14:anchorId="7CE0C770">
          <v:shape id="图片 3" o:spid="_x0000_i1143" type="#_x0000_t75" style="width:.75pt;height:3pt;visibility:visible;mso-wrap-style:square">
            <v:imagedata r:id="rId11" o:title=""/>
          </v:shape>
        </w:pict>
      </w:r>
      <w:r>
        <w:rPr>
          <w:color w:val="000000"/>
          <w:lang w:eastAsia="zh-CN"/>
        </w:rPr>
        <w:t>B. </w:t>
      </w:r>
      <w:r w:rsidR="00886C66" w:rsidRPr="008B6D89">
        <w:rPr>
          <w:noProof/>
          <w:lang w:eastAsia="zh-CN"/>
        </w:rPr>
        <w:pict w14:anchorId="6B73EE93">
          <v:shape id="图片 4" o:spid="_x0000_i1142" type="#_x0000_t75" style="width:15.75pt;height:21pt;visibility:visible;mso-wrap-style:square">
            <v:imagedata r:id="rId12" o:title=""/>
          </v:shape>
        </w:pict>
      </w:r>
      <w:r>
        <w:rPr>
          <w:color w:val="000000"/>
          <w:lang w:eastAsia="zh-CN"/>
        </w:rPr>
        <w:t>                                      </w:t>
      </w:r>
      <w:r w:rsidR="00886C66" w:rsidRPr="008B6D89">
        <w:rPr>
          <w:noProof/>
          <w:lang w:eastAsia="zh-CN"/>
        </w:rPr>
        <w:pict w14:anchorId="6BFBF188">
          <v:shape id="图片 5" o:spid="_x0000_i1141" type="#_x0000_t75" style="width:.75pt;height:3pt;visibility:visible;mso-wrap-style:square">
            <v:imagedata r:id="rId11" o:title=""/>
          </v:shape>
        </w:pict>
      </w:r>
      <w:r>
        <w:rPr>
          <w:color w:val="000000"/>
          <w:lang w:eastAsia="zh-CN"/>
        </w:rPr>
        <w:t>C. </w:t>
      </w:r>
      <w:r w:rsidR="00886C66" w:rsidRPr="008B6D89">
        <w:rPr>
          <w:noProof/>
          <w:lang w:eastAsia="zh-CN"/>
        </w:rPr>
        <w:pict w14:anchorId="1B349D5A">
          <v:shape id="图片 6" o:spid="_x0000_i1140" type="#_x0000_t75" style="width:20.25pt;height:21pt;visibility:visible;mso-wrap-style:square">
            <v:imagedata r:id="rId13" o:title=""/>
          </v:shape>
        </w:pict>
      </w:r>
      <w:r>
        <w:rPr>
          <w:color w:val="000000"/>
          <w:lang w:eastAsia="zh-CN"/>
        </w:rPr>
        <w:t>                                      </w:t>
      </w:r>
      <w:r w:rsidR="00886C66" w:rsidRPr="008B6D89">
        <w:rPr>
          <w:noProof/>
          <w:lang w:eastAsia="zh-CN"/>
        </w:rPr>
        <w:pict w14:anchorId="2F25648F">
          <v:shape id="图片 7" o:spid="_x0000_i1139" type="#_x0000_t75" style="width:.75pt;height:3pt;visibility:visible;mso-wrap-style:square">
            <v:imagedata r:id="rId11" o:title=""/>
          </v:shape>
        </w:pict>
      </w:r>
      <w:r>
        <w:rPr>
          <w:color w:val="000000"/>
        </w:rPr>
        <w:t>D. </w:t>
      </w:r>
      <w:r w:rsidR="00886C66" w:rsidRPr="008B6D89">
        <w:rPr>
          <w:noProof/>
          <w:lang w:eastAsia="zh-CN"/>
        </w:rPr>
        <w:pict w14:anchorId="24CCF07E">
          <v:shape id="图片 8" o:spid="_x0000_i1138" type="#_x0000_t75" style="width:15pt;height:21pt;visibility:visible;mso-wrap-style:square">
            <v:imagedata r:id="rId14" o:title=""/>
          </v:shape>
        </w:pict>
      </w:r>
      <w:r>
        <w:rPr>
          <w:color w:val="000000"/>
        </w:rPr>
        <w:t> </w:t>
      </w:r>
    </w:p>
    <w:p w14:paraId="0665FA92" w14:textId="300A35E7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2.18</w:t>
      </w:r>
      <w:r>
        <w:rPr>
          <w:color w:val="000000"/>
          <w:lang w:eastAsia="zh-CN"/>
        </w:rPr>
        <w:t>米的</w:t>
      </w:r>
      <w:r>
        <w:rPr>
          <w:color w:val="000000"/>
          <w:lang w:eastAsia="zh-CN"/>
        </w:rPr>
        <w:t xml:space="preserve"> </w:t>
      </w:r>
      <w:r w:rsidR="00886C66" w:rsidRPr="008B6D89">
        <w:rPr>
          <w:noProof/>
          <w:lang w:eastAsia="zh-CN"/>
        </w:rPr>
        <w:pict w14:anchorId="051FCD0E">
          <v:shape id="图片 9" o:spid="_x0000_i1137" type="#_x0000_t75" style="width:9pt;height:21pt;visibility:visible;mso-wrap-style:square">
            <v:imagedata r:id="rId15" o:title=""/>
          </v:shape>
        </w:pict>
      </w:r>
      <w:r>
        <w:rPr>
          <w:color w:val="000000"/>
          <w:lang w:eastAsia="zh-CN"/>
        </w:rPr>
        <w:t>与（</w:t>
      </w:r>
      <w:r>
        <w:rPr>
          <w:color w:val="000000"/>
          <w:lang w:eastAsia="zh-CN"/>
        </w:rPr>
        <w:t xml:space="preserve">  </w:t>
      </w:r>
      <w:r>
        <w:rPr>
          <w:color w:val="000000"/>
          <w:lang w:eastAsia="zh-CN"/>
        </w:rPr>
        <w:t>）米的</w:t>
      </w:r>
      <w:r>
        <w:rPr>
          <w:color w:val="000000"/>
          <w:lang w:eastAsia="zh-CN"/>
        </w:rPr>
        <w:t xml:space="preserve"> </w:t>
      </w:r>
      <w:r w:rsidR="00886C66" w:rsidRPr="008B6D89">
        <w:rPr>
          <w:noProof/>
          <w:lang w:eastAsia="zh-CN"/>
        </w:rPr>
        <w:pict w14:anchorId="60B78252">
          <v:shape id="图片 10" o:spid="_x0000_i1136" type="#_x0000_t75" style="width:9pt;height:20.25pt;visibility:visible;mso-wrap-style:square">
            <v:imagedata r:id="rId16" o:title=""/>
          </v:shape>
        </w:pict>
      </w:r>
      <w:r>
        <w:rPr>
          <w:color w:val="000000"/>
          <w:lang w:eastAsia="zh-CN"/>
        </w:rPr>
        <w:t>一样长．</w:t>
      </w:r>
      <w:r>
        <w:rPr>
          <w:color w:val="000000"/>
          <w:lang w:eastAsia="zh-CN"/>
        </w:rPr>
        <w:t xml:space="preserve">            </w:t>
      </w:r>
    </w:p>
    <w:p w14:paraId="114A71C2" w14:textId="6CFE70E8" w:rsidR="00C21E1A" w:rsidRDefault="0094250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6                                         </w:t>
      </w:r>
      <w:r w:rsidR="00886C66" w:rsidRPr="008B6D89">
        <w:rPr>
          <w:noProof/>
          <w:lang w:eastAsia="zh-CN"/>
        </w:rPr>
        <w:pict w14:anchorId="1F507753">
          <v:shape id="图片 11" o:spid="_x0000_i1135" type="#_x0000_t75" style="width:2.25pt;height:3pt;visibility:visible;mso-wrap-style:square">
            <v:imagedata r:id="rId17" o:title=""/>
          </v:shape>
        </w:pict>
      </w:r>
      <w:r>
        <w:rPr>
          <w:color w:val="000000"/>
          <w:lang w:eastAsia="zh-CN"/>
        </w:rPr>
        <w:t>B. 30                                         </w:t>
      </w:r>
      <w:r w:rsidR="00886C66" w:rsidRPr="008B6D89">
        <w:rPr>
          <w:noProof/>
          <w:lang w:eastAsia="zh-CN"/>
        </w:rPr>
        <w:pict w14:anchorId="43BF6998">
          <v:shape id="图片 12" o:spid="_x0000_i1134" type="#_x0000_t75" style="width:2.25pt;height:3pt;visibility:visible;mso-wrap-style:square">
            <v:imagedata r:id="rId17" o:title=""/>
          </v:shape>
        </w:pict>
      </w:r>
      <w:r>
        <w:rPr>
          <w:color w:val="000000"/>
          <w:lang w:eastAsia="zh-CN"/>
        </w:rPr>
        <w:t>C. 15                                         </w:t>
      </w:r>
      <w:r w:rsidR="00886C66" w:rsidRPr="008B6D89">
        <w:rPr>
          <w:noProof/>
          <w:lang w:eastAsia="zh-CN"/>
        </w:rPr>
        <w:pict w14:anchorId="7568400D">
          <v:shape id="图片 13" o:spid="_x0000_i1133" type="#_x0000_t75" style="width:2.25pt;height:3pt;visibility:visible;mso-wrap-style:square">
            <v:imagedata r:id="rId17" o:title=""/>
          </v:shape>
        </w:pict>
      </w:r>
      <w:r>
        <w:rPr>
          <w:color w:val="000000"/>
          <w:lang w:eastAsia="zh-CN"/>
        </w:rPr>
        <w:t>D. 20</w:t>
      </w:r>
    </w:p>
    <w:p w14:paraId="6FFAD439" w14:textId="77777777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3.0.4</w:t>
      </w:r>
      <w:r>
        <w:rPr>
          <w:color w:val="000000"/>
          <w:lang w:eastAsia="zh-CN"/>
        </w:rPr>
        <w:t>的倒数是（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14:paraId="04AC8A1E" w14:textId="36381DEA" w:rsidR="00C21E1A" w:rsidRDefault="0094250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 w:rsidR="00886C66" w:rsidRPr="008B6D89">
        <w:rPr>
          <w:noProof/>
          <w:lang w:eastAsia="zh-CN"/>
        </w:rPr>
        <w:pict w14:anchorId="34E4525A">
          <v:shape id="图片 14" o:spid="_x0000_i1132" type="#_x0000_t75" style="width:9.75pt;height:21pt;visibility:visible;mso-wrap-style:square">
            <v:imagedata r:id="rId18" o:title=""/>
          </v:shape>
        </w:pict>
      </w:r>
      <w:r>
        <w:rPr>
          <w:color w:val="000000"/>
          <w:lang w:eastAsia="zh-CN"/>
        </w:rPr>
        <w:t>                                             </w:t>
      </w:r>
      <w:r w:rsidR="00886C66" w:rsidRPr="008B6D89">
        <w:rPr>
          <w:noProof/>
          <w:lang w:eastAsia="zh-CN"/>
        </w:rPr>
        <w:pict w14:anchorId="4A90569E">
          <v:shape id="图片 15" o:spid="_x0000_i1131" type="#_x0000_t75" style="width:1.5pt;height:3pt;visibility:visible;mso-wrap-style:square">
            <v:imagedata r:id="rId19" o:title=""/>
          </v:shape>
        </w:pict>
      </w:r>
      <w:r>
        <w:rPr>
          <w:color w:val="000000"/>
          <w:lang w:eastAsia="zh-CN"/>
        </w:rPr>
        <w:t>B. 4                                             </w:t>
      </w:r>
      <w:r w:rsidR="00886C66" w:rsidRPr="008B6D89">
        <w:rPr>
          <w:noProof/>
          <w:lang w:eastAsia="zh-CN"/>
        </w:rPr>
        <w:pict w14:anchorId="58F5D281">
          <v:shape id="图片 16" o:spid="_x0000_i1130" type="#_x0000_t75" style="width:1.5pt;height:3pt;visibility:visible;mso-wrap-style:square">
            <v:imagedata r:id="rId19" o:title=""/>
          </v:shape>
        </w:pict>
      </w:r>
      <w:r>
        <w:rPr>
          <w:color w:val="000000"/>
          <w:lang w:eastAsia="zh-CN"/>
        </w:rPr>
        <w:t>C. </w:t>
      </w:r>
      <w:r w:rsidR="00886C66" w:rsidRPr="008B6D89">
        <w:rPr>
          <w:noProof/>
          <w:lang w:eastAsia="zh-CN"/>
        </w:rPr>
        <w:pict w14:anchorId="034E25E8">
          <v:shape id="图片 17" o:spid="_x0000_i1129" type="#_x0000_t75" style="width:9.75pt;height:21pt;visibility:visible;mso-wrap-style:square">
            <v:imagedata r:id="rId20" o:title=""/>
          </v:shape>
        </w:pict>
      </w:r>
    </w:p>
    <w:p w14:paraId="6A3B5AAA" w14:textId="67B3B7AA" w:rsidR="00C21E1A" w:rsidRDefault="00942500" w:rsidP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一块正方形的布周长是</w:t>
      </w:r>
      <w:r w:rsidR="00886C66" w:rsidRPr="008B6D89">
        <w:rPr>
          <w:noProof/>
          <w:lang w:eastAsia="zh-CN"/>
        </w:rPr>
        <w:pict w14:anchorId="2916B893">
          <v:shape id="图片 18" o:spid="_x0000_i1128" type="#_x0000_t75" style="width:15.75pt;height:21pt;visibility:visible;mso-wrap-style:square">
            <v:imagedata r:id="rId21" o:title=""/>
          </v:shape>
        </w:pict>
      </w:r>
      <w:r>
        <w:rPr>
          <w:color w:val="000000"/>
          <w:lang w:eastAsia="zh-CN"/>
        </w:rPr>
        <w:t>米，它的边长是（）米。</w:t>
      </w:r>
    </w:p>
    <w:p w14:paraId="02122DB0" w14:textId="0C0AEE07" w:rsidR="00C21E1A" w:rsidRDefault="0094250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 w:rsidR="00886C66" w:rsidRPr="008B6D89">
        <w:rPr>
          <w:noProof/>
          <w:lang w:eastAsia="zh-CN"/>
        </w:rPr>
        <w:pict w14:anchorId="75F9D26F">
          <v:shape id="图片 19" o:spid="_x0000_i1127" type="#_x0000_t75" style="width:15pt;height:21pt;visibility:visible;mso-wrap-style:square">
            <v:imagedata r:id="rId22" o:title=""/>
          </v:shape>
        </w:pict>
      </w:r>
      <w:r>
        <w:rPr>
          <w:color w:val="000000"/>
          <w:lang w:eastAsia="zh-CN"/>
        </w:rPr>
        <w:t>                                           </w:t>
      </w:r>
      <w:r w:rsidR="00886C66" w:rsidRPr="008B6D89">
        <w:rPr>
          <w:noProof/>
          <w:lang w:eastAsia="zh-CN"/>
        </w:rPr>
        <w:pict w14:anchorId="156C7345">
          <v:shape id="图片 20" o:spid="_x0000_i1126" type="#_x0000_t75" style="width:2.25pt;height:3pt;visibility:visible;mso-wrap-style:square">
            <v:imagedata r:id="rId17" o:title=""/>
          </v:shape>
        </w:pict>
      </w:r>
      <w:r>
        <w:rPr>
          <w:color w:val="000000"/>
          <w:lang w:eastAsia="zh-CN"/>
        </w:rPr>
        <w:t>B. </w:t>
      </w:r>
      <w:r w:rsidR="00886C66" w:rsidRPr="008B6D89">
        <w:rPr>
          <w:noProof/>
          <w:lang w:eastAsia="zh-CN"/>
        </w:rPr>
        <w:pict w14:anchorId="467CB904">
          <v:shape id="图片 21" o:spid="_x0000_i1125" type="#_x0000_t75" style="width:15.75pt;height:21pt;visibility:visible;mso-wrap-style:square">
            <v:imagedata r:id="rId21" o:title=""/>
          </v:shape>
        </w:pict>
      </w:r>
      <w:r>
        <w:rPr>
          <w:color w:val="000000"/>
          <w:lang w:eastAsia="zh-CN"/>
        </w:rPr>
        <w:t>                                           </w:t>
      </w:r>
      <w:r w:rsidR="00886C66" w:rsidRPr="008B6D89">
        <w:rPr>
          <w:noProof/>
          <w:lang w:eastAsia="zh-CN"/>
        </w:rPr>
        <w:pict w14:anchorId="1181D753">
          <v:shape id="图片 22" o:spid="_x0000_i1124" type="#_x0000_t75" style="width:2.25pt;height:3pt;visibility:visible;mso-wrap-style:square">
            <v:imagedata r:id="rId17" o:title=""/>
          </v:shape>
        </w:pict>
      </w:r>
      <w:r>
        <w:rPr>
          <w:color w:val="000000"/>
          <w:lang w:eastAsia="zh-CN"/>
        </w:rPr>
        <w:t>C. </w:t>
      </w:r>
      <w:r w:rsidR="00886C66" w:rsidRPr="008B6D89">
        <w:rPr>
          <w:noProof/>
          <w:lang w:eastAsia="zh-CN"/>
        </w:rPr>
        <w:pict w14:anchorId="1AF5D7EF">
          <v:shape id="图片 23" o:spid="_x0000_i1123" type="#_x0000_t75" style="width:9.75pt;height:20.25pt;visibility:visible;mso-wrap-style:square">
            <v:imagedata r:id="rId23" o:title=""/>
          </v:shape>
        </w:pict>
      </w:r>
    </w:p>
    <w:p w14:paraId="0E6F6B11" w14:textId="494D24EE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一个数的</w:t>
      </w:r>
      <w:r>
        <w:rPr>
          <w:color w:val="000000"/>
          <w:lang w:eastAsia="zh-CN"/>
        </w:rPr>
        <w:t xml:space="preserve"> </w:t>
      </w:r>
      <w:r w:rsidR="00886C66" w:rsidRPr="008B6D89">
        <w:rPr>
          <w:noProof/>
          <w:lang w:eastAsia="zh-CN"/>
        </w:rPr>
        <w:pict w14:anchorId="030DF3C3">
          <v:shape id="图片 24" o:spid="_x0000_i1122" type="#_x0000_t75" style="width:9pt;height:20.25pt;visibility:visible;mso-wrap-style:square">
            <v:imagedata r:id="rId24" o:title=""/>
          </v:shape>
        </w:pict>
      </w:r>
      <w:r>
        <w:rPr>
          <w:color w:val="000000"/>
          <w:lang w:eastAsia="zh-CN"/>
        </w:rPr>
        <w:t>是</w:t>
      </w:r>
      <w:r>
        <w:rPr>
          <w:color w:val="000000"/>
          <w:lang w:eastAsia="zh-CN"/>
        </w:rPr>
        <w:t>48</w:t>
      </w:r>
      <w:r>
        <w:rPr>
          <w:color w:val="000000"/>
          <w:lang w:eastAsia="zh-CN"/>
        </w:rPr>
        <w:t>，这个数是（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14:paraId="636B3282" w14:textId="77777777" w:rsidR="00C21E1A" w:rsidRDefault="00942500">
      <w:pPr>
        <w:spacing w:after="0"/>
        <w:ind w:left="150"/>
      </w:pPr>
      <w:r>
        <w:rPr>
          <w:color w:val="000000"/>
        </w:rPr>
        <w:t>A. 90                                         B. 65                                         C. 18                                         D. 80</w:t>
      </w:r>
    </w:p>
    <w:p w14:paraId="227D9313" w14:textId="6DF1E471" w:rsidR="00C21E1A" w:rsidRDefault="00942500">
      <w:pPr>
        <w:spacing w:after="0"/>
      </w:pPr>
      <w:r>
        <w:rPr>
          <w:color w:val="000000"/>
        </w:rPr>
        <w:t>6.</w:t>
      </w:r>
      <w:r>
        <w:rPr>
          <w:color w:val="000000"/>
        </w:rPr>
        <w:t>计算</w:t>
      </w:r>
      <w:r>
        <w:rPr>
          <w:color w:val="000000"/>
        </w:rPr>
        <w:t xml:space="preserve"> a÷ </w:t>
      </w:r>
      <w:r w:rsidR="00886C66" w:rsidRPr="008B6D89">
        <w:rPr>
          <w:noProof/>
          <w:lang w:eastAsia="zh-CN"/>
        </w:rPr>
        <w:pict w14:anchorId="5563BA60">
          <v:shape id="图片 25" o:spid="_x0000_i1121" type="#_x0000_t75" style="width:9.75pt;height:21pt;visibility:visible;mso-wrap-style:square">
            <v:imagedata r:id="rId25" o:title=""/>
          </v:shape>
        </w:pict>
      </w:r>
      <w:r>
        <w:rPr>
          <w:color w:val="000000"/>
        </w:rPr>
        <w:t>等于</w:t>
      </w:r>
      <w:r>
        <w:rPr>
          <w:color w:val="000000"/>
        </w:rPr>
        <w:t xml:space="preserve">(     )            </w:t>
      </w:r>
    </w:p>
    <w:p w14:paraId="467FFE51" w14:textId="21A30490" w:rsidR="00C21E1A" w:rsidRDefault="00942500">
      <w:pPr>
        <w:spacing w:after="0"/>
        <w:ind w:left="150"/>
      </w:pPr>
      <w:r>
        <w:rPr>
          <w:color w:val="000000"/>
        </w:rPr>
        <w:t>A. </w:t>
      </w:r>
      <w:r w:rsidR="00886C66" w:rsidRPr="008B6D89">
        <w:rPr>
          <w:noProof/>
          <w:lang w:eastAsia="zh-CN"/>
        </w:rPr>
        <w:pict w14:anchorId="64AB7B38">
          <v:shape id="图片 26" o:spid="_x0000_i1120" type="#_x0000_t75" style="width:15.75pt;height:21pt;visibility:visible;mso-wrap-style:square">
            <v:imagedata r:id="rId26" o:title=""/>
          </v:shape>
        </w:pict>
      </w:r>
      <w:r>
        <w:rPr>
          <w:color w:val="000000"/>
        </w:rPr>
        <w:t>                                           </w:t>
      </w:r>
      <w:r w:rsidR="00886C66" w:rsidRPr="008B6D89">
        <w:rPr>
          <w:noProof/>
          <w:lang w:eastAsia="zh-CN"/>
        </w:rPr>
        <w:pict w14:anchorId="7BE11E48">
          <v:shape id="图片 27" o:spid="_x0000_i1119" type="#_x0000_t75" style="width:2.25pt;height:3pt;visibility:visible;mso-wrap-style:square">
            <v:imagedata r:id="rId17" o:title=""/>
          </v:shape>
        </w:pict>
      </w:r>
      <w:r>
        <w:rPr>
          <w:color w:val="000000"/>
        </w:rPr>
        <w:t>B. 8a                                           </w:t>
      </w:r>
      <w:r w:rsidR="00886C66" w:rsidRPr="008B6D89">
        <w:rPr>
          <w:noProof/>
          <w:lang w:eastAsia="zh-CN"/>
        </w:rPr>
        <w:pict w14:anchorId="3585D51B">
          <v:shape id="图片 28" o:spid="_x0000_i1118" type="#_x0000_t75" style="width:2.25pt;height:3pt;visibility:visible;mso-wrap-style:square">
            <v:imagedata r:id="rId17" o:title=""/>
          </v:shape>
        </w:pict>
      </w:r>
      <w:r>
        <w:rPr>
          <w:color w:val="000000"/>
        </w:rPr>
        <w:t>C. </w:t>
      </w:r>
      <w:r w:rsidR="00886C66" w:rsidRPr="008B6D89">
        <w:rPr>
          <w:noProof/>
          <w:lang w:eastAsia="zh-CN"/>
        </w:rPr>
        <w:pict w14:anchorId="2B454B2F">
          <v:shape id="图片 29" o:spid="_x0000_i1117" type="#_x0000_t75" style="width:15pt;height:21pt;visibility:visible;mso-wrap-style:square">
            <v:imagedata r:id="rId27" o:title=""/>
          </v:shape>
        </w:pict>
      </w:r>
    </w:p>
    <w:p w14:paraId="374C4F08" w14:textId="53419571" w:rsidR="00C21E1A" w:rsidRDefault="00942500">
      <w:pPr>
        <w:spacing w:after="0"/>
      </w:pPr>
      <w:r>
        <w:rPr>
          <w:color w:val="000000"/>
        </w:rPr>
        <w:t xml:space="preserve">7.1÷ </w:t>
      </w:r>
      <w:r w:rsidR="00886C66" w:rsidRPr="008B6D89">
        <w:rPr>
          <w:noProof/>
          <w:lang w:eastAsia="zh-CN"/>
        </w:rPr>
        <w:pict w14:anchorId="72376C45">
          <v:shape id="图片 30" o:spid="_x0000_i1116" type="#_x0000_t75" style="width:9.75pt;height:20.25pt;visibility:visible;mso-wrap-style:square">
            <v:imagedata r:id="rId28" o:title=""/>
          </v:shape>
        </w:pict>
      </w:r>
      <w:r>
        <w:rPr>
          <w:color w:val="000000"/>
        </w:rPr>
        <w:t>﹣</w:t>
      </w:r>
      <w:r>
        <w:rPr>
          <w:color w:val="000000"/>
        </w:rPr>
        <w:t xml:space="preserve"> </w:t>
      </w:r>
      <w:r w:rsidR="00886C66" w:rsidRPr="008B6D89">
        <w:rPr>
          <w:noProof/>
          <w:lang w:eastAsia="zh-CN"/>
        </w:rPr>
        <w:pict w14:anchorId="429E3F30">
          <v:shape id="图片 31" o:spid="_x0000_i1115" type="#_x0000_t75" style="width:9.75pt;height:20.25pt;visibility:visible;mso-wrap-style:square">
            <v:imagedata r:id="rId28" o:title=""/>
          </v:shape>
        </w:pict>
      </w:r>
      <w:r>
        <w:rPr>
          <w:color w:val="000000"/>
        </w:rPr>
        <w:t>÷1=</w:t>
      </w:r>
      <w:r>
        <w:rPr>
          <w:color w:val="000000"/>
        </w:rPr>
        <w:t>（</w:t>
      </w:r>
      <w:r>
        <w:rPr>
          <w:color w:val="000000"/>
        </w:rPr>
        <w:t xml:space="preserve">  </w:t>
      </w:r>
      <w:r>
        <w:rPr>
          <w:color w:val="000000"/>
        </w:rPr>
        <w:t>）</w:t>
      </w:r>
      <w:r>
        <w:rPr>
          <w:color w:val="000000"/>
        </w:rPr>
        <w:t xml:space="preserve">            </w:t>
      </w:r>
    </w:p>
    <w:p w14:paraId="0580A513" w14:textId="37263606" w:rsidR="00C21E1A" w:rsidRDefault="00942500">
      <w:pPr>
        <w:spacing w:after="0"/>
        <w:ind w:left="150"/>
        <w:rPr>
          <w:lang w:eastAsia="zh-CN"/>
        </w:rPr>
      </w:pPr>
      <w:r>
        <w:rPr>
          <w:color w:val="000000"/>
        </w:rPr>
        <w:t>A. 0                                         </w:t>
      </w:r>
      <w:r w:rsidR="00886C66" w:rsidRPr="008B6D89">
        <w:rPr>
          <w:noProof/>
          <w:lang w:eastAsia="zh-CN"/>
        </w:rPr>
        <w:pict w14:anchorId="2A41BE17">
          <v:shape id="图片 32" o:spid="_x0000_i1114" type="#_x0000_t75" style="width:1.5pt;height:3pt;visibility:visible;mso-wrap-style:square">
            <v:imagedata r:id="rId19" o:title=""/>
          </v:shape>
        </w:pict>
      </w:r>
      <w:r>
        <w:rPr>
          <w:color w:val="000000"/>
        </w:rPr>
        <w:t>B. 1                                         </w:t>
      </w:r>
      <w:r w:rsidR="00886C66" w:rsidRPr="008B6D89">
        <w:rPr>
          <w:noProof/>
          <w:lang w:eastAsia="zh-CN"/>
        </w:rPr>
        <w:pict w14:anchorId="4A973129">
          <v:shape id="图片 33" o:spid="_x0000_i1113" type="#_x0000_t75" style="width:1.5pt;height:3pt;visibility:visible;mso-wrap-style:square">
            <v:imagedata r:id="rId19" o:title=""/>
          </v:shape>
        </w:pict>
      </w:r>
      <w:r>
        <w:rPr>
          <w:color w:val="000000"/>
        </w:rPr>
        <w:t>C. </w:t>
      </w:r>
      <w:r w:rsidR="00886C66" w:rsidRPr="008B6D89">
        <w:rPr>
          <w:noProof/>
          <w:lang w:eastAsia="zh-CN"/>
        </w:rPr>
        <w:pict w14:anchorId="3EB78DDE">
          <v:shape id="图片 34" o:spid="_x0000_i1112" type="#_x0000_t75" style="width:15.75pt;height:21pt;visibility:visible;mso-wrap-style:square">
            <v:imagedata r:id="rId29" o:title=""/>
          </v:shape>
        </w:pict>
      </w:r>
      <w:r>
        <w:rPr>
          <w:color w:val="000000"/>
        </w:rPr>
        <w:t>                                         </w:t>
      </w:r>
      <w:r w:rsidR="00886C66" w:rsidRPr="008B6D89">
        <w:rPr>
          <w:noProof/>
          <w:lang w:eastAsia="zh-CN"/>
        </w:rPr>
        <w:pict w14:anchorId="3967D4F5">
          <v:shape id="图片 35" o:spid="_x0000_i1111" type="#_x0000_t75" style="width:1.5pt;height:3pt;visibility:visible;mso-wrap-style:square">
            <v:imagedata r:id="rId19" o:title=""/>
          </v:shape>
        </w:pict>
      </w:r>
      <w:r>
        <w:rPr>
          <w:color w:val="000000"/>
          <w:lang w:eastAsia="zh-CN"/>
        </w:rPr>
        <w:t>D. </w:t>
      </w:r>
      <w:r w:rsidR="00886C66" w:rsidRPr="008B6D89">
        <w:rPr>
          <w:noProof/>
          <w:lang w:eastAsia="zh-CN"/>
        </w:rPr>
        <w:pict w14:anchorId="751E40B4">
          <v:shape id="图片 36" o:spid="_x0000_i1110" type="#_x0000_t75" style="width:15.75pt;height:21pt;visibility:visible;mso-wrap-style:square">
            <v:imagedata r:id="rId30" o:title=""/>
          </v:shape>
        </w:pict>
      </w:r>
    </w:p>
    <w:p w14:paraId="3349821A" w14:textId="7CECC2F9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 w:rsidR="00886C66" w:rsidRPr="008B6D89">
        <w:rPr>
          <w:noProof/>
          <w:lang w:eastAsia="zh-CN"/>
        </w:rPr>
        <w:pict w14:anchorId="02E3EC4C">
          <v:shape id="图片 37" o:spid="_x0000_i1109" type="#_x0000_t75" style="width:15.75pt;height:21pt;visibility:visible;mso-wrap-style:square">
            <v:imagedata r:id="rId31" o:title=""/>
          </v:shape>
        </w:pict>
      </w:r>
      <w:r>
        <w:rPr>
          <w:color w:val="000000"/>
          <w:lang w:eastAsia="zh-CN"/>
        </w:rPr>
        <w:t>÷19</w:t>
      </w:r>
      <w:r>
        <w:rPr>
          <w:color w:val="000000"/>
          <w:lang w:eastAsia="zh-CN"/>
        </w:rPr>
        <w:t>＝（</w:t>
      </w:r>
      <w:r>
        <w:rPr>
          <w:color w:val="000000"/>
          <w:lang w:eastAsia="zh-CN"/>
        </w:rPr>
        <w:t xml:space="preserve">  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        </w:t>
      </w:r>
    </w:p>
    <w:p w14:paraId="2610DBC4" w14:textId="346CA877" w:rsidR="00C21E1A" w:rsidRDefault="00942500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 w:rsidR="00886C66" w:rsidRPr="008B6D89">
        <w:rPr>
          <w:noProof/>
          <w:lang w:eastAsia="zh-CN"/>
        </w:rPr>
        <w:pict w14:anchorId="0E06C2D2">
          <v:shape id="图片 38" o:spid="_x0000_i1108" type="#_x0000_t75" style="width:15.75pt;height:21pt;visibility:visible;mso-wrap-style:square">
            <v:imagedata r:id="rId32" o:title=""/>
          </v:shape>
        </w:pict>
      </w:r>
      <w:r>
        <w:rPr>
          <w:color w:val="000000"/>
          <w:lang w:eastAsia="zh-CN"/>
        </w:rPr>
        <w:t>                                       </w:t>
      </w:r>
      <w:r w:rsidR="00886C66" w:rsidRPr="008B6D89">
        <w:rPr>
          <w:noProof/>
          <w:lang w:eastAsia="zh-CN"/>
        </w:rPr>
        <w:pict w14:anchorId="0A30B7B7">
          <v:shape id="图片 39" o:spid="_x0000_i1107" type="#_x0000_t75" style="width:1.5pt;height:3pt;visibility:visible;mso-wrap-style:square">
            <v:imagedata r:id="rId19" o:title=""/>
          </v:shape>
        </w:pict>
      </w:r>
      <w:r>
        <w:rPr>
          <w:color w:val="000000"/>
          <w:lang w:eastAsia="zh-CN"/>
        </w:rPr>
        <w:t>B. </w:t>
      </w:r>
      <w:r w:rsidR="00886C66" w:rsidRPr="008B6D89">
        <w:rPr>
          <w:noProof/>
          <w:lang w:eastAsia="zh-CN"/>
        </w:rPr>
        <w:pict w14:anchorId="710DFEA0">
          <v:shape id="图片 40" o:spid="_x0000_i1106" type="#_x0000_t75" style="width:15.75pt;height:21pt;visibility:visible;mso-wrap-style:square">
            <v:imagedata r:id="rId33" o:title=""/>
          </v:shape>
        </w:pict>
      </w:r>
      <w:r>
        <w:rPr>
          <w:color w:val="000000"/>
          <w:lang w:eastAsia="zh-CN"/>
        </w:rPr>
        <w:t>                                       </w:t>
      </w:r>
      <w:r w:rsidR="00886C66" w:rsidRPr="008B6D89">
        <w:rPr>
          <w:noProof/>
          <w:lang w:eastAsia="zh-CN"/>
        </w:rPr>
        <w:pict w14:anchorId="04A34AC4">
          <v:shape id="图片 41" o:spid="_x0000_i1105" type="#_x0000_t75" style="width:1.5pt;height:3pt;visibility:visible;mso-wrap-style:square">
            <v:imagedata r:id="rId19" o:title=""/>
          </v:shape>
        </w:pict>
      </w:r>
      <w:r>
        <w:rPr>
          <w:color w:val="000000"/>
          <w:lang w:eastAsia="zh-CN"/>
        </w:rPr>
        <w:t>C. </w:t>
      </w:r>
      <w:r w:rsidR="00886C66" w:rsidRPr="008B6D89">
        <w:rPr>
          <w:noProof/>
          <w:lang w:eastAsia="zh-CN"/>
        </w:rPr>
        <w:pict w14:anchorId="25C3727B">
          <v:shape id="图片 42" o:spid="_x0000_i1104" type="#_x0000_t75" style="width:15pt;height:21pt;visibility:visible;mso-wrap-style:square">
            <v:imagedata r:id="rId34" o:title=""/>
          </v:shape>
        </w:pict>
      </w:r>
      <w:r>
        <w:rPr>
          <w:color w:val="000000"/>
          <w:lang w:eastAsia="zh-CN"/>
        </w:rPr>
        <w:t>                                       </w:t>
      </w:r>
      <w:r w:rsidR="00886C66" w:rsidRPr="008B6D89">
        <w:rPr>
          <w:noProof/>
          <w:lang w:eastAsia="zh-CN"/>
        </w:rPr>
        <w:pict w14:anchorId="6A274E29">
          <v:shape id="图片 43" o:spid="_x0000_i1103" type="#_x0000_t75" style="width:1.5pt;height:3pt;visibility:visible;mso-wrap-style:square">
            <v:imagedata r:id="rId19" o:title=""/>
          </v:shape>
        </w:pict>
      </w:r>
      <w:r>
        <w:rPr>
          <w:color w:val="000000"/>
          <w:lang w:eastAsia="zh-CN"/>
        </w:rPr>
        <w:t>D. </w:t>
      </w:r>
      <w:r w:rsidR="00886C66" w:rsidRPr="008B6D89">
        <w:rPr>
          <w:noProof/>
          <w:lang w:eastAsia="zh-CN"/>
        </w:rPr>
        <w:pict w14:anchorId="25FADF0A">
          <v:shape id="图片 44" o:spid="_x0000_i1102" type="#_x0000_t75" style="width:15.75pt;height:21pt;visibility:visible;mso-wrap-style:square">
            <v:imagedata r:id="rId35" o:title=""/>
          </v:shape>
        </w:pict>
      </w:r>
    </w:p>
    <w:p w14:paraId="6FCBAA25" w14:textId="77777777" w:rsidR="00C21E1A" w:rsidRDefault="0094250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 w14:paraId="734B3344" w14:textId="087CE53E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李华把</w:t>
      </w:r>
      <w:r>
        <w:rPr>
          <w:color w:val="000000"/>
          <w:lang w:eastAsia="zh-CN"/>
        </w:rPr>
        <w:t>720</w:t>
      </w:r>
      <w:r>
        <w:rPr>
          <w:color w:val="000000"/>
          <w:lang w:eastAsia="zh-CN"/>
        </w:rPr>
        <w:t>毫升水倒入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个小杯和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个大杯，正好都倒满．每个小杯的容量是大杯的</w:t>
      </w:r>
      <w:r>
        <w:rPr>
          <w:color w:val="000000"/>
          <w:lang w:eastAsia="zh-CN"/>
        </w:rPr>
        <w:t xml:space="preserve"> </w:t>
      </w:r>
      <w:r w:rsidR="00886C66" w:rsidRPr="008B6D89">
        <w:rPr>
          <w:noProof/>
          <w:lang w:eastAsia="zh-CN"/>
        </w:rPr>
        <w:pict w14:anchorId="07349D22">
          <v:shape id="图片 45" o:spid="_x0000_i1101" type="#_x0000_t75" style="width:9.75pt;height:21pt;visibility:visible;mso-wrap-style:square">
            <v:imagedata r:id="rId36" o:title=""/>
          </v:shape>
        </w:pict>
      </w:r>
      <w:r>
        <w:rPr>
          <w:color w:val="000000"/>
          <w:lang w:eastAsia="zh-CN"/>
        </w:rPr>
        <w:t>，则大杯的容量是</w:t>
      </w:r>
      <w:r>
        <w:rPr>
          <w:color w:val="000000"/>
          <w:lang w:eastAsia="zh-CN"/>
        </w:rPr>
        <w:t>400</w:t>
      </w:r>
      <w:r>
        <w:rPr>
          <w:color w:val="000000"/>
          <w:lang w:eastAsia="zh-CN"/>
        </w:rPr>
        <w:t>毫升．</w:t>
      </w:r>
    </w:p>
    <w:p w14:paraId="26FAB236" w14:textId="296A06FD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两个不为零的自然数，若</w:t>
      </w:r>
      <w:r>
        <w:rPr>
          <w:color w:val="000000"/>
          <w:lang w:eastAsia="zh-CN"/>
        </w:rPr>
        <w:t>a&lt;b</w:t>
      </w:r>
      <w:r>
        <w:rPr>
          <w:color w:val="000000"/>
          <w:lang w:eastAsia="zh-CN"/>
        </w:rPr>
        <w:t>，则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的倒数大于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的倒数。</w:t>
      </w:r>
      <w:r>
        <w:rPr>
          <w:color w:val="000000"/>
          <w:lang w:eastAsia="zh-CN"/>
        </w:rPr>
        <w:t xml:space="preserve"> </w:t>
      </w:r>
    </w:p>
    <w:p w14:paraId="7A939ADB" w14:textId="77A94C27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 w:rsidR="00886C66" w:rsidRPr="008B6D89">
        <w:rPr>
          <w:noProof/>
          <w:lang w:eastAsia="zh-CN"/>
        </w:rPr>
        <w:pict w14:anchorId="6F7F09D6">
          <v:shape id="图片 46" o:spid="_x0000_i1100" type="#_x0000_t75" style="width:9.75pt;height:21pt;visibility:visible;mso-wrap-style:square">
            <v:imagedata r:id="rId37" o:title=""/>
          </v:shape>
        </w:pict>
      </w:r>
      <w:r>
        <w:rPr>
          <w:color w:val="000000"/>
          <w:lang w:eastAsia="zh-CN"/>
        </w:rPr>
        <w:t xml:space="preserve">× </w:t>
      </w:r>
      <w:r w:rsidR="00886C66" w:rsidRPr="008B6D89">
        <w:rPr>
          <w:noProof/>
          <w:lang w:eastAsia="zh-CN"/>
        </w:rPr>
        <w:pict w14:anchorId="59BFFAAE">
          <v:shape id="图片 47" o:spid="_x0000_i1099" type="#_x0000_t75" style="width:9.75pt;height:21pt;visibility:visible;mso-wrap-style:square">
            <v:imagedata r:id="rId38" o:title=""/>
          </v:shape>
        </w:pict>
      </w:r>
      <w:r>
        <w:rPr>
          <w:color w:val="000000"/>
          <w:lang w:eastAsia="zh-CN"/>
        </w:rPr>
        <w:t xml:space="preserve">× </w:t>
      </w:r>
      <w:r w:rsidR="00886C66" w:rsidRPr="008B6D89">
        <w:rPr>
          <w:noProof/>
          <w:lang w:eastAsia="zh-CN"/>
        </w:rPr>
        <w:pict w14:anchorId="102B6AC1">
          <v:shape id="图片 48" o:spid="_x0000_i1098" type="#_x0000_t75" style="width:9.75pt;height:21pt;visibility:visible;mso-wrap-style:square">
            <v:imagedata r:id="rId39" o:title=""/>
          </v:shape>
        </w:pict>
      </w:r>
      <w:r>
        <w:rPr>
          <w:color w:val="000000"/>
          <w:lang w:eastAsia="zh-CN"/>
        </w:rPr>
        <w:t>=1</w:t>
      </w:r>
      <w:r>
        <w:rPr>
          <w:color w:val="000000"/>
          <w:lang w:eastAsia="zh-CN"/>
        </w:rPr>
        <w:t>，所以</w:t>
      </w:r>
      <w:r>
        <w:rPr>
          <w:color w:val="000000"/>
          <w:lang w:eastAsia="zh-CN"/>
        </w:rPr>
        <w:t xml:space="preserve"> </w:t>
      </w:r>
      <w:r w:rsidR="00886C66" w:rsidRPr="008B6D89">
        <w:rPr>
          <w:noProof/>
          <w:lang w:eastAsia="zh-CN"/>
        </w:rPr>
        <w:pict w14:anchorId="6A1CD3C0">
          <v:shape id="图片 49" o:spid="_x0000_i1097" type="#_x0000_t75" style="width:9.75pt;height:21pt;visibility:visible;mso-wrap-style:square">
            <v:imagedata r:id="rId37" o:title=""/>
          </v:shape>
        </w:pic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 xml:space="preserve"> </w:t>
      </w:r>
      <w:r w:rsidR="00886C66" w:rsidRPr="008B6D89">
        <w:rPr>
          <w:noProof/>
          <w:lang w:eastAsia="zh-CN"/>
        </w:rPr>
        <w:pict w14:anchorId="0729E2D5">
          <v:shape id="图片 50" o:spid="_x0000_i1096" type="#_x0000_t75" style="width:9.75pt;height:21pt;visibility:visible;mso-wrap-style:square">
            <v:imagedata r:id="rId38" o:title=""/>
          </v:shape>
        </w:pic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 xml:space="preserve"> </w:t>
      </w:r>
      <w:r w:rsidR="00886C66" w:rsidRPr="008B6D89">
        <w:rPr>
          <w:noProof/>
          <w:lang w:eastAsia="zh-CN"/>
        </w:rPr>
        <w:pict w14:anchorId="513DF810">
          <v:shape id="图片 51" o:spid="_x0000_i1095" type="#_x0000_t75" style="width:9.75pt;height:21pt;visibility:visible;mso-wrap-style:square">
            <v:imagedata r:id="rId39" o:title=""/>
          </v:shape>
        </w:pict>
      </w:r>
      <w:r>
        <w:rPr>
          <w:color w:val="000000"/>
          <w:lang w:eastAsia="zh-CN"/>
        </w:rPr>
        <w:t>互为倒数。</w:t>
      </w:r>
      <w:r>
        <w:rPr>
          <w:color w:val="000000"/>
          <w:lang w:eastAsia="zh-CN"/>
        </w:rPr>
        <w:t xml:space="preserve"> </w:t>
      </w:r>
    </w:p>
    <w:p w14:paraId="0BA8AA37" w14:textId="479882AF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一个数的倒数不一定比这个数小</w:t>
      </w:r>
      <w:r>
        <w:rPr>
          <w:color w:val="000000"/>
          <w:lang w:eastAsia="zh-CN"/>
        </w:rPr>
        <w:t xml:space="preserve"> </w:t>
      </w:r>
    </w:p>
    <w:p w14:paraId="6096ADC3" w14:textId="0E7A01B9" w:rsidR="00C21E1A" w:rsidRDefault="00942500">
      <w:pPr>
        <w:spacing w:after="0"/>
        <w:rPr>
          <w:color w:val="000000"/>
          <w:lang w:eastAsia="zh-CN"/>
        </w:rPr>
      </w:pPr>
      <w:r>
        <w:rPr>
          <w:color w:val="000000"/>
          <w:lang w:eastAsia="zh-CN"/>
        </w:rPr>
        <w:t>13.4</w:t>
      </w:r>
      <w:r>
        <w:rPr>
          <w:color w:val="000000"/>
          <w:lang w:eastAsia="zh-CN"/>
        </w:rPr>
        <w:t>米增加它的</w:t>
      </w:r>
      <w:r>
        <w:rPr>
          <w:color w:val="000000"/>
          <w:lang w:eastAsia="zh-CN"/>
        </w:rPr>
        <w:t xml:space="preserve"> </w:t>
      </w:r>
      <w:r w:rsidR="00886C66" w:rsidRPr="008B6D89">
        <w:rPr>
          <w:noProof/>
          <w:lang w:eastAsia="zh-CN"/>
        </w:rPr>
        <w:pict w14:anchorId="4D09DD42">
          <v:shape id="图片 52" o:spid="_x0000_i1094" type="#_x0000_t75" style="width:9.75pt;height:21pt;visibility:visible;mso-wrap-style:square">
            <v:imagedata r:id="rId18" o:title=""/>
          </v:shape>
        </w:pict>
      </w:r>
      <w:r>
        <w:rPr>
          <w:color w:val="000000"/>
          <w:lang w:eastAsia="zh-CN"/>
        </w:rPr>
        <w:t>后，再减少</w:t>
      </w:r>
      <w:r>
        <w:rPr>
          <w:color w:val="000000"/>
          <w:lang w:eastAsia="zh-CN"/>
        </w:rPr>
        <w:t xml:space="preserve"> </w:t>
      </w:r>
      <w:r w:rsidR="00886C66" w:rsidRPr="008B6D89">
        <w:rPr>
          <w:noProof/>
          <w:lang w:eastAsia="zh-CN"/>
        </w:rPr>
        <w:pict w14:anchorId="61EE79D0">
          <v:shape id="图片 53" o:spid="_x0000_i1093" type="#_x0000_t75" style="width:9.75pt;height:21pt;visibility:visible;mso-wrap-style:square">
            <v:imagedata r:id="rId18" o:title=""/>
          </v:shape>
        </w:pict>
      </w:r>
      <w:r>
        <w:rPr>
          <w:color w:val="000000"/>
          <w:lang w:eastAsia="zh-CN"/>
        </w:rPr>
        <w:t>，结果还是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米。</w:t>
      </w:r>
    </w:p>
    <w:p w14:paraId="04115EAF" w14:textId="77777777" w:rsidR="00475EDE" w:rsidRDefault="00475EDE">
      <w:pPr>
        <w:spacing w:after="0"/>
        <w:rPr>
          <w:lang w:eastAsia="zh-CN"/>
        </w:rPr>
      </w:pPr>
    </w:p>
    <w:p w14:paraId="0F94EB02" w14:textId="77777777" w:rsidR="00C21E1A" w:rsidRDefault="0094250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lastRenderedPageBreak/>
        <w:t>三、填空题</w:t>
      </w:r>
    </w:p>
    <w:p w14:paraId="5F08650C" w14:textId="74EE206E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一台收割机</w:t>
      </w:r>
      <w:r w:rsidR="00886C66" w:rsidRPr="008B6D89">
        <w:rPr>
          <w:noProof/>
          <w:lang w:eastAsia="zh-CN"/>
        </w:rPr>
        <w:pict w14:anchorId="5BFC30EF">
          <v:shape id="图片 54" o:spid="_x0000_i1092" type="#_x0000_t75" style="width:9.75pt;height:21pt;visibility:visible;mso-wrap-style:square">
            <v:imagedata r:id="rId40" o:title=""/>
          </v:shape>
        </w:pict>
      </w:r>
      <w:r>
        <w:rPr>
          <w:color w:val="000000"/>
          <w:lang w:eastAsia="zh-CN"/>
        </w:rPr>
        <w:t>小时收割了</w:t>
      </w:r>
      <w:r w:rsidR="00886C66" w:rsidRPr="008B6D89">
        <w:rPr>
          <w:noProof/>
          <w:lang w:eastAsia="zh-CN"/>
        </w:rPr>
        <w:pict w14:anchorId="688CCD93">
          <v:shape id="图片 55" o:spid="_x0000_i1091" type="#_x0000_t75" style="width:15.75pt;height:21pt;visibility:visible;mso-wrap-style:square">
            <v:imagedata r:id="rId41" o:title=""/>
          </v:shape>
        </w:pict>
      </w:r>
      <w:r>
        <w:rPr>
          <w:color w:val="000000"/>
          <w:lang w:eastAsia="zh-CN"/>
        </w:rPr>
        <w:t>公顷小麦，这台收割机平均每小时收割（</w:t>
      </w:r>
      <w:r>
        <w:rPr>
          <w:color w:val="000000"/>
          <w:lang w:eastAsia="zh-CN"/>
        </w:rPr>
        <w:t>________ </w:t>
      </w:r>
      <w:r>
        <w:rPr>
          <w:color w:val="000000"/>
          <w:lang w:eastAsia="zh-CN"/>
        </w:rPr>
        <w:t>）公顷小麦。</w:t>
      </w:r>
      <w:r>
        <w:rPr>
          <w:color w:val="000000"/>
          <w:lang w:eastAsia="zh-CN"/>
        </w:rPr>
        <w:t xml:space="preserve">    </w:t>
      </w:r>
    </w:p>
    <w:p w14:paraId="60195579" w14:textId="34E593FA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 w:rsidR="00886C66" w:rsidRPr="008B6D89">
        <w:rPr>
          <w:noProof/>
          <w:lang w:eastAsia="zh-CN"/>
        </w:rPr>
        <w:pict w14:anchorId="3A644CDD">
          <v:shape id="图片 56" o:spid="_x0000_i1090" type="#_x0000_t75" style="width:9.75pt;height:21pt;visibility:visible;mso-wrap-style:square">
            <v:imagedata r:id="rId42" o:title=""/>
          </v:shape>
        </w:pict>
      </w:r>
      <w:r>
        <w:rPr>
          <w:color w:val="000000"/>
          <w:lang w:eastAsia="zh-CN"/>
        </w:rPr>
        <w:t>吨黄豆可榨油</w:t>
      </w:r>
      <w:r>
        <w:rPr>
          <w:color w:val="000000"/>
          <w:lang w:eastAsia="zh-CN"/>
        </w:rPr>
        <w:t xml:space="preserve"> </w:t>
      </w:r>
      <w:r w:rsidR="00886C66" w:rsidRPr="008B6D89">
        <w:rPr>
          <w:noProof/>
          <w:lang w:eastAsia="zh-CN"/>
        </w:rPr>
        <w:pict w14:anchorId="5680F07D">
          <v:shape id="图片 57" o:spid="_x0000_i1089" type="#_x0000_t75" style="width:9.75pt;height:20.25pt;visibility:visible;mso-wrap-style:square">
            <v:imagedata r:id="rId43" o:title=""/>
          </v:shape>
        </w:pict>
      </w:r>
      <w:r>
        <w:rPr>
          <w:color w:val="000000"/>
          <w:lang w:eastAsia="zh-CN"/>
        </w:rPr>
        <w:t>吨，照这样计算，榨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吨油需要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吨黄豆，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吨黄豆可榨油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吨．</w:t>
      </w:r>
      <w:r>
        <w:rPr>
          <w:color w:val="000000"/>
          <w:lang w:eastAsia="zh-CN"/>
        </w:rPr>
        <w:t xml:space="preserve">    </w:t>
      </w:r>
    </w:p>
    <w:p w14:paraId="46F0F42C" w14:textId="1E7B0923" w:rsidR="00C21E1A" w:rsidRDefault="00942500">
      <w:pPr>
        <w:spacing w:after="0"/>
      </w:pPr>
      <w:r>
        <w:rPr>
          <w:color w:val="000000"/>
        </w:rPr>
        <w:t>16.</w:t>
      </w:r>
      <w:r w:rsidR="00886C66" w:rsidRPr="008B6D89">
        <w:rPr>
          <w:noProof/>
          <w:lang w:eastAsia="zh-CN"/>
        </w:rPr>
        <w:pict w14:anchorId="32987987">
          <v:shape id="图片 58" o:spid="_x0000_i1088" type="#_x0000_t75" style="width:9.75pt;height:21pt;visibility:visible;mso-wrap-style:square">
            <v:imagedata r:id="rId44" o:title=""/>
          </v:shape>
        </w:pict>
      </w:r>
      <w:r>
        <w:rPr>
          <w:color w:val="000000"/>
        </w:rPr>
        <w:t>除以</w:t>
      </w:r>
      <w:r>
        <w:rPr>
          <w:color w:val="000000"/>
        </w:rPr>
        <w:t xml:space="preserve"> </w:t>
      </w:r>
      <w:r w:rsidR="00886C66" w:rsidRPr="008B6D89">
        <w:rPr>
          <w:noProof/>
          <w:lang w:eastAsia="zh-CN"/>
        </w:rPr>
        <w:pict w14:anchorId="679A2395">
          <v:shape id="图片 59" o:spid="_x0000_i1087" type="#_x0000_t75" style="width:9.75pt;height:21pt;visibility:visible;mso-wrap-style:square">
            <v:imagedata r:id="rId20" o:title=""/>
          </v:shape>
        </w:pict>
      </w:r>
      <w:r>
        <w:rPr>
          <w:color w:val="000000"/>
        </w:rPr>
        <w:t>，商是</w:t>
      </w:r>
      <w:r>
        <w:rPr>
          <w:color w:val="000000"/>
        </w:rPr>
        <w:t>________</w:t>
      </w:r>
      <w:r>
        <w:rPr>
          <w:color w:val="000000"/>
        </w:rPr>
        <w:t>，</w:t>
      </w:r>
      <w:r>
        <w:rPr>
          <w:color w:val="000000"/>
        </w:rPr>
        <w:t xml:space="preserve"> </w:t>
      </w:r>
      <w:r w:rsidR="00886C66" w:rsidRPr="008B6D89">
        <w:rPr>
          <w:noProof/>
          <w:lang w:eastAsia="zh-CN"/>
        </w:rPr>
        <w:pict w14:anchorId="25D6923B">
          <v:shape id="图片 60" o:spid="_x0000_i1086" type="#_x0000_t75" style="width:9.75pt;height:21pt;visibility:visible;mso-wrap-style:square">
            <v:imagedata r:id="rId45" o:title=""/>
          </v:shape>
        </w:pict>
      </w:r>
      <w:r>
        <w:rPr>
          <w:color w:val="000000"/>
        </w:rPr>
        <w:t>除以</w:t>
      </w:r>
      <w:r w:rsidR="00886C66" w:rsidRPr="008B6D89">
        <w:rPr>
          <w:noProof/>
          <w:lang w:eastAsia="zh-CN"/>
        </w:rPr>
        <w:pict w14:anchorId="509C35C2">
          <v:shape id="图片 61" o:spid="_x0000_i1085" type="#_x0000_t75" style="width:9.75pt;height:21pt;visibility:visible;mso-wrap-style:square">
            <v:imagedata r:id="rId46" o:title=""/>
          </v:shape>
        </w:pict>
      </w:r>
      <w:r>
        <w:rPr>
          <w:color w:val="000000"/>
        </w:rPr>
        <w:t>，商是</w:t>
      </w:r>
      <w:r>
        <w:rPr>
          <w:color w:val="000000"/>
        </w:rPr>
        <w:t>________</w:t>
      </w:r>
      <w:r>
        <w:rPr>
          <w:color w:val="000000"/>
        </w:rPr>
        <w:t>。</w:t>
      </w:r>
      <w:r>
        <w:rPr>
          <w:color w:val="000000"/>
        </w:rPr>
        <w:t xml:space="preserve">    </w:t>
      </w:r>
    </w:p>
    <w:p w14:paraId="24D4276F" w14:textId="3F96D5BB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从</w:t>
      </w:r>
      <w:r>
        <w:rPr>
          <w:color w:val="000000"/>
          <w:lang w:eastAsia="zh-CN"/>
        </w:rPr>
        <w:t>20</w:t>
      </w:r>
      <w:r>
        <w:rPr>
          <w:color w:val="000000"/>
          <w:lang w:eastAsia="zh-CN"/>
        </w:rPr>
        <w:t>里面连续减去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个</w:t>
      </w:r>
      <w:r>
        <w:rPr>
          <w:color w:val="000000"/>
          <w:lang w:eastAsia="zh-CN"/>
        </w:rPr>
        <w:t xml:space="preserve"> </w:t>
      </w:r>
      <w:r w:rsidR="00886C66" w:rsidRPr="008B6D89">
        <w:rPr>
          <w:noProof/>
          <w:lang w:eastAsia="zh-CN"/>
        </w:rPr>
        <w:pict w14:anchorId="5C22D6C9">
          <v:shape id="图片 62" o:spid="_x0000_i1084" type="#_x0000_t75" style="width:9.75pt;height:21pt;visibility:visible;mso-wrap-style:square">
            <v:imagedata r:id="rId37" o:title=""/>
          </v:shape>
        </w:pict>
      </w:r>
      <w:r>
        <w:rPr>
          <w:color w:val="000000"/>
          <w:lang w:eastAsia="zh-CN"/>
        </w:rPr>
        <w:t>后，结果是</w:t>
      </w:r>
      <w:r>
        <w:rPr>
          <w:color w:val="000000"/>
          <w:lang w:eastAsia="zh-CN"/>
        </w:rPr>
        <w:t xml:space="preserve"> </w:t>
      </w:r>
      <w:r w:rsidR="00886C66" w:rsidRPr="008B6D89">
        <w:rPr>
          <w:noProof/>
          <w:lang w:eastAsia="zh-CN"/>
        </w:rPr>
        <w:pict w14:anchorId="452BC2B4">
          <v:shape id="图片 63" o:spid="_x0000_i1083" type="#_x0000_t75" style="width:9.75pt;height:21pt;visibility:visible;mso-wrap-style:square">
            <v:imagedata r:id="rId37" o:title=""/>
          </v:shape>
        </w:pic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     </w:t>
      </w:r>
    </w:p>
    <w:p w14:paraId="79F992EE" w14:textId="0EA6C28D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 w:rsidR="00886C66" w:rsidRPr="008B6D89">
        <w:rPr>
          <w:noProof/>
          <w:lang w:eastAsia="zh-CN"/>
        </w:rPr>
        <w:pict w14:anchorId="3CF49938">
          <v:shape id="图片 64" o:spid="_x0000_i1082" type="#_x0000_t75" style="width:59.25pt;height:21pt;visibility:visible;mso-wrap-style:square">
            <v:imagedata r:id="rId47" o:title=""/>
          </v:shape>
        </w:pict>
      </w:r>
      <w:r>
        <w:rPr>
          <w:color w:val="000000"/>
          <w:lang w:eastAsia="zh-CN"/>
        </w:rPr>
        <w:t xml:space="preserve">________    </w:t>
      </w:r>
    </w:p>
    <w:p w14:paraId="7686AAD8" w14:textId="06B8841B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小红看一本书用了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周，第一周看了全书的</w:t>
      </w:r>
      <w:r>
        <w:rPr>
          <w:color w:val="000000"/>
          <w:lang w:eastAsia="zh-CN"/>
        </w:rPr>
        <w:t xml:space="preserve"> </w:t>
      </w:r>
      <w:r w:rsidR="00886C66" w:rsidRPr="008B6D89">
        <w:rPr>
          <w:noProof/>
          <w:lang w:eastAsia="zh-CN"/>
        </w:rPr>
        <w:pict w14:anchorId="12A95F45">
          <v:shape id="图片 65" o:spid="_x0000_i1081" type="#_x0000_t75" style="width:9.75pt;height:21pt;visibility:visible;mso-wrap-style:square">
            <v:imagedata r:id="rId18" o:title=""/>
          </v:shape>
        </w:pict>
      </w:r>
      <w:r>
        <w:rPr>
          <w:color w:val="000000"/>
          <w:lang w:eastAsia="zh-CN"/>
        </w:rPr>
        <w:t>，第二周看了剩下的</w:t>
      </w:r>
      <w:r>
        <w:rPr>
          <w:color w:val="000000"/>
          <w:lang w:eastAsia="zh-CN"/>
        </w:rPr>
        <w:t xml:space="preserve"> </w:t>
      </w:r>
      <w:r w:rsidR="00886C66" w:rsidRPr="008B6D89">
        <w:rPr>
          <w:noProof/>
          <w:lang w:eastAsia="zh-CN"/>
        </w:rPr>
        <w:pict w14:anchorId="47F10779">
          <v:shape id="图片 66" o:spid="_x0000_i1080" type="#_x0000_t75" style="width:9pt;height:21pt;visibility:visible;mso-wrap-style:square">
            <v:imagedata r:id="rId15" o:title=""/>
          </v:shape>
        </w:pict>
      </w:r>
      <w:r>
        <w:rPr>
          <w:color w:val="000000"/>
          <w:lang w:eastAsia="zh-CN"/>
        </w:rPr>
        <w:t>，那么第三周看的占总页数的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14:paraId="27552060" w14:textId="77777777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20.216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>7</w:t>
      </w:r>
      <w:r>
        <w:rPr>
          <w:b/>
          <w:color w:val="000000"/>
          <w:lang w:eastAsia="zh-CN"/>
        </w:rPr>
        <w:t>.</w:t>
      </w:r>
      <w:r>
        <w:rPr>
          <w:color w:val="000000"/>
          <w:lang w:eastAsia="zh-CN"/>
        </w:rPr>
        <w:t>5×4</w:t>
      </w:r>
      <w:r>
        <w:rPr>
          <w:color w:val="000000"/>
          <w:lang w:eastAsia="zh-CN"/>
        </w:rPr>
        <w:t>－</w:t>
      </w:r>
      <w:r>
        <w:rPr>
          <w:color w:val="000000"/>
          <w:lang w:eastAsia="zh-CN"/>
        </w:rPr>
        <w:t xml:space="preserve">76=________    </w:t>
      </w:r>
    </w:p>
    <w:p w14:paraId="07C7B8C1" w14:textId="77777777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00"/>
          <w:lang w:eastAsia="zh-CN"/>
        </w:rPr>
        <w:t>甲数除以乙数（</w:t>
      </w:r>
      <w:r>
        <w:rPr>
          <w:color w:val="000000"/>
          <w:lang w:eastAsia="zh-CN"/>
        </w:rPr>
        <w:t>0</w:t>
      </w:r>
      <w:r>
        <w:rPr>
          <w:color w:val="000000"/>
          <w:lang w:eastAsia="zh-CN"/>
        </w:rPr>
        <w:t>除外）等于甲数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乙数的</w:t>
      </w:r>
      <w:r>
        <w:rPr>
          <w:color w:val="000000"/>
          <w:lang w:eastAsia="zh-CN"/>
        </w:rPr>
        <w:t xml:space="preserve">________    </w:t>
      </w:r>
    </w:p>
    <w:p w14:paraId="1407683B" w14:textId="77777777" w:rsidR="00C21E1A" w:rsidRDefault="0094250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四、计算题</w:t>
      </w:r>
    </w:p>
    <w:p w14:paraId="7B366809" w14:textId="30FFA8BC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22.0.25×[5 </w:t>
      </w:r>
      <w:r w:rsidR="00886C66" w:rsidRPr="008B6D89">
        <w:rPr>
          <w:noProof/>
          <w:lang w:eastAsia="zh-CN"/>
        </w:rPr>
        <w:pict w14:anchorId="0D05C267">
          <v:shape id="图片 67" o:spid="_x0000_i1079" type="#_x0000_t75" style="width:9pt;height:20.25pt;visibility:visible;mso-wrap-style:square">
            <v:imagedata r:id="rId16" o:title=""/>
          </v:shape>
        </w:pict>
      </w:r>
      <w:r>
        <w:rPr>
          <w:color w:val="000000"/>
          <w:lang w:eastAsia="zh-CN"/>
        </w:rPr>
        <w:t xml:space="preserve">  -(3-2.5× </w:t>
      </w:r>
      <w:r w:rsidR="00886C66" w:rsidRPr="008B6D89">
        <w:rPr>
          <w:noProof/>
          <w:lang w:eastAsia="zh-CN"/>
        </w:rPr>
        <w:pict w14:anchorId="7678B41E">
          <v:shape id="图片 68" o:spid="_x0000_i1078" type="#_x0000_t75" style="width:9.75pt;height:21pt;visibility:visible;mso-wrap-style:square">
            <v:imagedata r:id="rId48" o:title=""/>
          </v:shape>
        </w:pict>
      </w:r>
      <w:r>
        <w:rPr>
          <w:color w:val="000000"/>
          <w:lang w:eastAsia="zh-CN"/>
        </w:rPr>
        <w:t xml:space="preserve">)]    </w:t>
      </w:r>
    </w:p>
    <w:p w14:paraId="714221D8" w14:textId="2D7CB941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00"/>
          <w:lang w:eastAsia="zh-CN"/>
        </w:rPr>
        <w:t>能用简便方法的用简便方法计算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① </w:t>
      </w:r>
      <w:r w:rsidR="00886C66" w:rsidRPr="008B6D89">
        <w:rPr>
          <w:noProof/>
          <w:lang w:eastAsia="zh-CN"/>
        </w:rPr>
        <w:pict w14:anchorId="7D227202">
          <v:shape id="图片 69" o:spid="_x0000_i1077" type="#_x0000_t75" style="width:9.75pt;height:21pt;visibility:visible;mso-wrap-style:square">
            <v:imagedata r:id="rId49" o:title=""/>
          </v:shape>
        </w:pict>
      </w:r>
      <w:r>
        <w:rPr>
          <w:color w:val="000000"/>
          <w:lang w:eastAsia="zh-CN"/>
        </w:rPr>
        <w:t xml:space="preserve">× </w:t>
      </w:r>
      <w:r w:rsidR="00886C66" w:rsidRPr="008B6D89">
        <w:rPr>
          <w:noProof/>
          <w:lang w:eastAsia="zh-CN"/>
        </w:rPr>
        <w:pict w14:anchorId="3A24FF44">
          <v:shape id="图片 70" o:spid="_x0000_i1076" type="#_x0000_t75" style="width:15pt;height:21pt;visibility:visible;mso-wrap-style:square">
            <v:imagedata r:id="rId50" o:title=""/>
          </v:shape>
        </w:pict>
      </w:r>
      <w:r>
        <w:rPr>
          <w:color w:val="000000"/>
          <w:lang w:eastAsia="zh-CN"/>
        </w:rPr>
        <w:t xml:space="preserve">÷ </w:t>
      </w:r>
      <w:r w:rsidR="00886C66" w:rsidRPr="008B6D89">
        <w:rPr>
          <w:noProof/>
          <w:lang w:eastAsia="zh-CN"/>
        </w:rPr>
        <w:pict w14:anchorId="24733F89">
          <v:shape id="图片 71" o:spid="_x0000_i1075" type="#_x0000_t75" style="width:15.75pt;height:21pt;visibility:visible;mso-wrap-style:square">
            <v:imagedata r:id="rId51" o:title=""/>
          </v:shape>
        </w:pic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② </w:t>
      </w:r>
      <w:r w:rsidR="00886C66" w:rsidRPr="008B6D89">
        <w:rPr>
          <w:noProof/>
          <w:lang w:eastAsia="zh-CN"/>
        </w:rPr>
        <w:pict w14:anchorId="623AED12">
          <v:shape id="图片 72" o:spid="_x0000_i1074" type="#_x0000_t75" style="width:15pt;height:21pt;visibility:visible;mso-wrap-style:square">
            <v:imagedata r:id="rId52" o:title=""/>
          </v:shape>
        </w:pict>
      </w:r>
      <w:r>
        <w:rPr>
          <w:color w:val="000000"/>
          <w:lang w:eastAsia="zh-CN"/>
        </w:rPr>
        <w:t xml:space="preserve">× </w:t>
      </w:r>
      <w:r w:rsidR="00886C66" w:rsidRPr="008B6D89">
        <w:rPr>
          <w:noProof/>
          <w:lang w:eastAsia="zh-CN"/>
        </w:rPr>
        <w:pict w14:anchorId="04BA65AC">
          <v:shape id="图片 73" o:spid="_x0000_i1073" type="#_x0000_t75" style="width:9.75pt;height:21pt;visibility:visible;mso-wrap-style:square">
            <v:imagedata r:id="rId49" o:title=""/>
          </v:shape>
        </w:pict>
      </w:r>
      <w:r>
        <w:rPr>
          <w:color w:val="000000"/>
          <w:lang w:eastAsia="zh-CN"/>
        </w:rPr>
        <w:t xml:space="preserve">× </w:t>
      </w:r>
      <w:r w:rsidR="00886C66" w:rsidRPr="008B6D89">
        <w:rPr>
          <w:noProof/>
          <w:lang w:eastAsia="zh-CN"/>
        </w:rPr>
        <w:pict w14:anchorId="0BDAB4CA">
          <v:shape id="图片 74" o:spid="_x0000_i1072" type="#_x0000_t75" style="width:15pt;height:21pt;visibility:visible;mso-wrap-style:square">
            <v:imagedata r:id="rId53" o:title=""/>
          </v:shape>
        </w:pic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③ </w:t>
      </w:r>
      <w:r w:rsidR="00886C66" w:rsidRPr="008B6D89">
        <w:rPr>
          <w:noProof/>
          <w:lang w:eastAsia="zh-CN"/>
        </w:rPr>
        <w:pict w14:anchorId="70D531D9">
          <v:shape id="图片 75" o:spid="_x0000_i1071" type="#_x0000_t75" style="width:15pt;height:21pt;visibility:visible;mso-wrap-style:square">
            <v:imagedata r:id="rId54" o:title=""/>
          </v:shape>
        </w:pict>
      </w:r>
      <w:r>
        <w:rPr>
          <w:color w:val="000000"/>
          <w:lang w:eastAsia="zh-CN"/>
        </w:rPr>
        <w:t xml:space="preserve">×33+ </w:t>
      </w:r>
      <w:r w:rsidR="00886C66" w:rsidRPr="008B6D89">
        <w:rPr>
          <w:noProof/>
          <w:lang w:eastAsia="zh-CN"/>
        </w:rPr>
        <w:pict w14:anchorId="5E71CA7A">
          <v:shape id="图片 76" o:spid="_x0000_i1070" type="#_x0000_t75" style="width:15pt;height:21pt;visibility:visible;mso-wrap-style:square">
            <v:imagedata r:id="rId54" o:title=""/>
          </v:shape>
        </w:pict>
      </w:r>
      <w:r>
        <w:rPr>
          <w:color w:val="000000"/>
          <w:lang w:eastAsia="zh-CN"/>
        </w:rPr>
        <w:t>×67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④ </w:t>
      </w:r>
      <w:r w:rsidR="00886C66" w:rsidRPr="008B6D89">
        <w:rPr>
          <w:noProof/>
          <w:lang w:eastAsia="zh-CN"/>
        </w:rPr>
        <w:pict w14:anchorId="501B7BC7">
          <v:shape id="图片 77" o:spid="_x0000_i1069" type="#_x0000_t75" style="width:9.75pt;height:21pt;visibility:visible;mso-wrap-style:square">
            <v:imagedata r:id="rId42" o:title=""/>
          </v:shape>
        </w:pict>
      </w:r>
      <w:r>
        <w:rPr>
          <w:color w:val="000000"/>
          <w:lang w:eastAsia="zh-CN"/>
        </w:rPr>
        <w:t xml:space="preserve">÷ </w:t>
      </w:r>
      <w:r w:rsidR="00886C66" w:rsidRPr="008B6D89">
        <w:rPr>
          <w:noProof/>
          <w:lang w:eastAsia="zh-CN"/>
        </w:rPr>
        <w:pict w14:anchorId="05192E04">
          <v:shape id="图片 78" o:spid="_x0000_i1068" type="#_x0000_t75" style="width:9.75pt;height:21pt;visibility:visible;mso-wrap-style:square">
            <v:imagedata r:id="rId49" o:title=""/>
          </v:shape>
        </w:pict>
      </w:r>
      <w:r>
        <w:rPr>
          <w:color w:val="000000"/>
          <w:lang w:eastAsia="zh-CN"/>
        </w:rPr>
        <w:t xml:space="preserve">÷ </w:t>
      </w:r>
      <w:r w:rsidR="00886C66" w:rsidRPr="008B6D89">
        <w:rPr>
          <w:noProof/>
          <w:lang w:eastAsia="zh-CN"/>
        </w:rPr>
        <w:pict w14:anchorId="65A6CE1E">
          <v:shape id="图片 79" o:spid="_x0000_i1067" type="#_x0000_t75" style="width:15.75pt;height:21pt;visibility:visible;mso-wrap-style:square">
            <v:imagedata r:id="rId41" o:title=""/>
          </v:shape>
        </w:pic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⑤ </w:t>
      </w:r>
      <w:r w:rsidR="00886C66" w:rsidRPr="008B6D89">
        <w:rPr>
          <w:noProof/>
          <w:lang w:eastAsia="zh-CN"/>
        </w:rPr>
        <w:pict w14:anchorId="47B07D9B">
          <v:shape id="图片 80" o:spid="_x0000_i1066" type="#_x0000_t75" style="width:35.25pt;height:21pt;visibility:visible;mso-wrap-style:square">
            <v:imagedata r:id="rId55" o:title=""/>
          </v:shape>
        </w:pict>
      </w:r>
      <w:r>
        <w:rPr>
          <w:color w:val="000000"/>
          <w:lang w:eastAsia="zh-CN"/>
        </w:rPr>
        <w:t xml:space="preserve">× </w:t>
      </w:r>
      <w:r w:rsidR="00886C66" w:rsidRPr="008B6D89">
        <w:rPr>
          <w:noProof/>
          <w:lang w:eastAsia="zh-CN"/>
        </w:rPr>
        <w:pict w14:anchorId="06CE6D5E">
          <v:shape id="图片 81" o:spid="_x0000_i1065" type="#_x0000_t75" style="width:15.75pt;height:21pt;visibility:visible;mso-wrap-style:square">
            <v:imagedata r:id="rId56" o:title=""/>
          </v:shape>
        </w:pic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⑥ </w:t>
      </w:r>
      <w:r w:rsidR="00886C66" w:rsidRPr="008B6D89">
        <w:rPr>
          <w:noProof/>
          <w:lang w:eastAsia="zh-CN"/>
        </w:rPr>
        <w:pict w14:anchorId="6A4B9D2B">
          <v:shape id="图片 82" o:spid="_x0000_i1064" type="#_x0000_t75" style="width:36.75pt;height:21pt;visibility:visible;mso-wrap-style:square">
            <v:imagedata r:id="rId57" o:title=""/>
          </v:shape>
        </w:pict>
      </w:r>
      <w:r>
        <w:rPr>
          <w:color w:val="000000"/>
          <w:lang w:eastAsia="zh-CN"/>
        </w:rPr>
        <w:t xml:space="preserve">÷ </w:t>
      </w:r>
      <w:r w:rsidR="00886C66" w:rsidRPr="008B6D89">
        <w:rPr>
          <w:noProof/>
          <w:lang w:eastAsia="zh-CN"/>
        </w:rPr>
        <w:pict w14:anchorId="31874FAB">
          <v:shape id="图片 83" o:spid="_x0000_i1063" type="#_x0000_t75" style="width:15.75pt;height:21pt;visibility:visible;mso-wrap-style:square">
            <v:imagedata r:id="rId58" o:title=""/>
          </v:shape>
        </w:pict>
      </w:r>
    </w:p>
    <w:p w14:paraId="11194FFC" w14:textId="77777777" w:rsidR="00C21E1A" w:rsidRDefault="0094250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五、解答题</w:t>
      </w:r>
    </w:p>
    <w:p w14:paraId="131E3B69" w14:textId="59515BF3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00"/>
          <w:lang w:eastAsia="zh-CN"/>
        </w:rPr>
        <w:t>甲、乙两车分别从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两地同时相对开出，当甲车行了全程的</w:t>
      </w:r>
      <w:r>
        <w:rPr>
          <w:color w:val="000000"/>
          <w:lang w:eastAsia="zh-CN"/>
        </w:rPr>
        <w:t xml:space="preserve"> </w:t>
      </w:r>
      <w:r w:rsidR="00886C66" w:rsidRPr="008B6D89">
        <w:rPr>
          <w:noProof/>
          <w:lang w:eastAsia="zh-CN"/>
        </w:rPr>
        <w:pict w14:anchorId="32CF648E">
          <v:shape id="图片 84" o:spid="_x0000_i1062" type="#_x0000_t75" style="width:9.75pt;height:21pt;visibility:visible;mso-wrap-style:square">
            <v:imagedata r:id="rId44" o:title=""/>
          </v:shape>
        </w:pict>
      </w:r>
      <w:r>
        <w:rPr>
          <w:color w:val="000000"/>
          <w:lang w:eastAsia="zh-CN"/>
        </w:rPr>
        <w:t>时．乙车行了</w:t>
      </w:r>
      <w:r>
        <w:rPr>
          <w:color w:val="000000"/>
          <w:lang w:eastAsia="zh-CN"/>
        </w:rPr>
        <w:t>48</w:t>
      </w:r>
      <w:r>
        <w:rPr>
          <w:color w:val="000000"/>
          <w:lang w:eastAsia="zh-CN"/>
        </w:rPr>
        <w:t>千米，已知甲、乙两车速度的比是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，问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两地之间的路程是多少千米</w:t>
      </w:r>
      <w:r>
        <w:rPr>
          <w:color w:val="000000"/>
          <w:lang w:eastAsia="zh-CN"/>
        </w:rPr>
        <w:t xml:space="preserve">?    </w:t>
      </w:r>
    </w:p>
    <w:p w14:paraId="09D9DBDA" w14:textId="6C659ADF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00"/>
          <w:lang w:eastAsia="zh-CN"/>
        </w:rPr>
        <w:t>黄叔叔将驾驶的汽车加满油后，第一天用去了全部的</w:t>
      </w:r>
      <w:r>
        <w:rPr>
          <w:color w:val="000000"/>
          <w:lang w:eastAsia="zh-CN"/>
        </w:rPr>
        <w:t xml:space="preserve"> </w:t>
      </w:r>
      <w:r w:rsidR="00886C66" w:rsidRPr="008B6D89">
        <w:rPr>
          <w:noProof/>
          <w:lang w:eastAsia="zh-CN"/>
        </w:rPr>
        <w:pict w14:anchorId="5FA8DE50">
          <v:shape id="图片 85" o:spid="_x0000_i1061" type="#_x0000_t75" style="width:9.75pt;height:21pt;visibility:visible;mso-wrap-style:square">
            <v:imagedata r:id="rId37" o:title=""/>
          </v:shape>
        </w:pict>
      </w:r>
      <w:r>
        <w:rPr>
          <w:color w:val="000000"/>
          <w:lang w:eastAsia="zh-CN"/>
        </w:rPr>
        <w:t>，第二天用去了全部的</w:t>
      </w:r>
      <w:r>
        <w:rPr>
          <w:color w:val="000000"/>
          <w:lang w:eastAsia="zh-CN"/>
        </w:rPr>
        <w:t xml:space="preserve"> </w:t>
      </w:r>
      <w:r w:rsidR="00886C66" w:rsidRPr="008B6D89">
        <w:rPr>
          <w:noProof/>
          <w:lang w:eastAsia="zh-CN"/>
        </w:rPr>
        <w:pict w14:anchorId="58C830EA">
          <v:shape id="图片 86" o:spid="_x0000_i1060" type="#_x0000_t75" style="width:9pt;height:21pt;visibility:visible;mso-wrap-style:square">
            <v:imagedata r:id="rId15" o:title=""/>
          </v:shape>
        </w:pict>
      </w:r>
      <w:r>
        <w:rPr>
          <w:color w:val="000000"/>
          <w:lang w:eastAsia="zh-CN"/>
        </w:rPr>
        <w:t>，这时油箱里还剩下</w:t>
      </w:r>
      <w:r>
        <w:rPr>
          <w:color w:val="000000"/>
          <w:lang w:eastAsia="zh-CN"/>
        </w:rPr>
        <w:t>12 L</w:t>
      </w:r>
      <w:r>
        <w:rPr>
          <w:color w:val="000000"/>
          <w:lang w:eastAsia="zh-CN"/>
        </w:rPr>
        <w:t>油。加满油时一共有多少升？</w:t>
      </w:r>
      <w:r>
        <w:rPr>
          <w:color w:val="000000"/>
          <w:lang w:eastAsia="zh-CN"/>
        </w:rPr>
        <w:t xml:space="preserve">    </w:t>
      </w:r>
    </w:p>
    <w:p w14:paraId="1290A4E8" w14:textId="77777777" w:rsidR="00475EDE" w:rsidRDefault="00475EDE">
      <w:pPr>
        <w:rPr>
          <w:b/>
          <w:bCs/>
          <w:sz w:val="24"/>
          <w:szCs w:val="24"/>
          <w:lang w:eastAsia="zh-CN"/>
        </w:rPr>
      </w:pPr>
    </w:p>
    <w:p w14:paraId="405D9BA6" w14:textId="77777777" w:rsidR="00475EDE" w:rsidRDefault="00475EDE">
      <w:pPr>
        <w:rPr>
          <w:b/>
          <w:bCs/>
          <w:sz w:val="24"/>
          <w:szCs w:val="24"/>
          <w:lang w:eastAsia="zh-CN"/>
        </w:rPr>
      </w:pPr>
    </w:p>
    <w:p w14:paraId="59EC3226" w14:textId="77777777" w:rsidR="00475EDE" w:rsidRDefault="00475EDE">
      <w:pPr>
        <w:rPr>
          <w:b/>
          <w:bCs/>
          <w:sz w:val="24"/>
          <w:szCs w:val="24"/>
          <w:lang w:eastAsia="zh-CN"/>
        </w:rPr>
      </w:pPr>
    </w:p>
    <w:p w14:paraId="05D3F039" w14:textId="6228FFDA" w:rsidR="00C21E1A" w:rsidRDefault="00942500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lastRenderedPageBreak/>
        <w:t>六、应用题</w:t>
      </w:r>
    </w:p>
    <w:p w14:paraId="2EB36CC3" w14:textId="52D2E7F8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00"/>
          <w:lang w:eastAsia="zh-CN"/>
        </w:rPr>
        <w:t>柳荫小学六年级</w:t>
      </w:r>
      <w:r>
        <w:rPr>
          <w:color w:val="000000"/>
          <w:lang w:eastAsia="zh-CN"/>
        </w:rPr>
        <w:t>(1)</w:t>
      </w:r>
      <w:r>
        <w:rPr>
          <w:color w:val="000000"/>
          <w:lang w:eastAsia="zh-CN"/>
        </w:rPr>
        <w:t>班有学生</w:t>
      </w:r>
      <w:r>
        <w:rPr>
          <w:color w:val="000000"/>
          <w:lang w:eastAsia="zh-CN"/>
        </w:rPr>
        <w:t>48</w:t>
      </w:r>
      <w:r>
        <w:rPr>
          <w:color w:val="000000"/>
          <w:lang w:eastAsia="zh-CN"/>
        </w:rPr>
        <w:t>人．参加合唱队的同学占全班人数的</w:t>
      </w:r>
      <w:r>
        <w:rPr>
          <w:color w:val="000000"/>
          <w:lang w:eastAsia="zh-CN"/>
        </w:rPr>
        <w:t xml:space="preserve"> </w:t>
      </w:r>
      <w:r w:rsidR="00886C66" w:rsidRPr="008B6D89">
        <w:rPr>
          <w:noProof/>
          <w:lang w:eastAsia="zh-CN"/>
        </w:rPr>
        <w:pict w14:anchorId="0ECC6888">
          <v:shape id="图片 87" o:spid="_x0000_i1059" type="#_x0000_t75" style="width:9pt;height:21pt;visibility:visible;mso-wrap-style:square">
            <v:imagedata r:id="rId15" o:title=""/>
          </v:shape>
        </w:pict>
      </w:r>
      <w:r>
        <w:rPr>
          <w:color w:val="000000"/>
          <w:lang w:eastAsia="zh-CN"/>
        </w:rPr>
        <w:t>，参加围棋小组的人数是参加合唱队的</w:t>
      </w:r>
      <w:r>
        <w:rPr>
          <w:color w:val="000000"/>
          <w:lang w:eastAsia="zh-CN"/>
        </w:rPr>
        <w:t xml:space="preserve"> </w:t>
      </w:r>
      <w:r w:rsidR="00886C66" w:rsidRPr="008B6D89">
        <w:rPr>
          <w:noProof/>
          <w:lang w:eastAsia="zh-CN"/>
        </w:rPr>
        <w:pict w14:anchorId="6CBEAF9A">
          <v:shape id="图片 88" o:spid="_x0000_i1058" type="#_x0000_t75" style="width:9.75pt;height:21pt;visibility:visible;mso-wrap-style:square">
            <v:imagedata r:id="rId18" o:title=""/>
          </v:shape>
        </w:pict>
      </w:r>
      <w:r>
        <w:rPr>
          <w:color w:val="000000"/>
          <w:lang w:eastAsia="zh-CN"/>
        </w:rPr>
        <w:t>．参加围棋小组的有多少人？</w:t>
      </w:r>
      <w:r>
        <w:rPr>
          <w:lang w:eastAsia="zh-CN"/>
        </w:rPr>
        <w:br/>
      </w:r>
      <w:r w:rsidR="00886C66" w:rsidRPr="008B6D89">
        <w:rPr>
          <w:noProof/>
          <w:lang w:eastAsia="zh-CN"/>
        </w:rPr>
        <w:pict w14:anchorId="51FD766F">
          <v:shape id="图片 89" o:spid="_x0000_i1057" type="#_x0000_t75" style="width:270.75pt;height:100.5pt;visibility:visible;mso-wrap-style:square">
            <v:imagedata r:id="rId59" o:title=""/>
          </v:shape>
        </w:pict>
      </w:r>
    </w:p>
    <w:p w14:paraId="69E5E6DA" w14:textId="554CC17B" w:rsidR="00C21E1A" w:rsidRDefault="00942500" w:rsidP="00475EDE">
      <w:pPr>
        <w:rPr>
          <w:lang w:eastAsia="zh-CN"/>
        </w:rPr>
      </w:pPr>
      <w:r>
        <w:rPr>
          <w:lang w:eastAsia="zh-CN"/>
        </w:rPr>
        <w:br w:type="page"/>
      </w:r>
      <w:r>
        <w:rPr>
          <w:b/>
          <w:bCs/>
          <w:sz w:val="28"/>
          <w:szCs w:val="28"/>
          <w:lang w:eastAsia="zh-CN"/>
        </w:rPr>
        <w:lastRenderedPageBreak/>
        <w:t>答案解析部分</w:t>
      </w:r>
    </w:p>
    <w:p w14:paraId="33D626AB" w14:textId="77777777" w:rsidR="00C21E1A" w:rsidRDefault="00942500">
      <w:pPr>
        <w:rPr>
          <w:lang w:eastAsia="zh-CN"/>
        </w:rPr>
      </w:pPr>
      <w:r>
        <w:rPr>
          <w:lang w:eastAsia="zh-CN"/>
        </w:rPr>
        <w:t>一、单选题</w:t>
      </w:r>
    </w:p>
    <w:p w14:paraId="3996300F" w14:textId="77777777" w:rsidR="00C21E1A" w:rsidRDefault="00942500"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14:paraId="51BE834B" w14:textId="77777777" w:rsidR="00C21E1A" w:rsidRDefault="00942500"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14:paraId="14BFB7E7" w14:textId="77777777" w:rsidR="00C21E1A" w:rsidRDefault="00942500"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 w14:paraId="19FEE2BA" w14:textId="77777777" w:rsidR="00C21E1A" w:rsidRDefault="00942500"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14:paraId="624CA9D3" w14:textId="77777777" w:rsidR="00C21E1A" w:rsidRDefault="00942500"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14:paraId="321BDC98" w14:textId="77777777" w:rsidR="00C21E1A" w:rsidRDefault="00942500"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 w14:paraId="71EA7DFF" w14:textId="77777777" w:rsidR="00C21E1A" w:rsidRDefault="00942500"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 w14:paraId="4BF0841D" w14:textId="77777777" w:rsidR="00C21E1A" w:rsidRDefault="00942500"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 w14:paraId="65093CB3" w14:textId="77777777" w:rsidR="00C21E1A" w:rsidRDefault="00942500">
      <w:pPr>
        <w:rPr>
          <w:lang w:eastAsia="zh-CN"/>
        </w:rPr>
      </w:pPr>
      <w:r>
        <w:rPr>
          <w:lang w:eastAsia="zh-CN"/>
        </w:rPr>
        <w:t>二、判断题</w:t>
      </w:r>
    </w:p>
    <w:p w14:paraId="2E6A9C02" w14:textId="77777777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正确</w:t>
      </w:r>
      <w:r>
        <w:rPr>
          <w:color w:val="000000"/>
          <w:lang w:eastAsia="zh-CN"/>
        </w:rPr>
        <w:t xml:space="preserve">  </w:t>
      </w:r>
    </w:p>
    <w:p w14:paraId="4AEFD1AB" w14:textId="77777777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正确</w:t>
      </w:r>
      <w:r>
        <w:rPr>
          <w:color w:val="000000"/>
          <w:lang w:eastAsia="zh-CN"/>
        </w:rPr>
        <w:t xml:space="preserve">  </w:t>
      </w:r>
    </w:p>
    <w:p w14:paraId="6D4B57E6" w14:textId="77777777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14:paraId="7E77F708" w14:textId="77777777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正确</w:t>
      </w:r>
      <w:r>
        <w:rPr>
          <w:color w:val="000000"/>
          <w:lang w:eastAsia="zh-CN"/>
        </w:rPr>
        <w:t xml:space="preserve">  </w:t>
      </w:r>
    </w:p>
    <w:p w14:paraId="5B4CDE13" w14:textId="77777777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错误</w:t>
      </w:r>
      <w:r>
        <w:rPr>
          <w:color w:val="000000"/>
          <w:lang w:eastAsia="zh-CN"/>
        </w:rPr>
        <w:t xml:space="preserve">  </w:t>
      </w:r>
    </w:p>
    <w:p w14:paraId="2EF05599" w14:textId="77777777" w:rsidR="00C21E1A" w:rsidRDefault="00942500">
      <w:pPr>
        <w:rPr>
          <w:lang w:eastAsia="zh-CN"/>
        </w:rPr>
      </w:pPr>
      <w:r>
        <w:rPr>
          <w:lang w:eastAsia="zh-CN"/>
        </w:rPr>
        <w:t>三、填空题</w:t>
      </w:r>
    </w:p>
    <w:p w14:paraId="55108820" w14:textId="15647428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 w:rsidR="00886C66" w:rsidRPr="008B6D89">
        <w:rPr>
          <w:noProof/>
          <w:lang w:eastAsia="zh-CN"/>
        </w:rPr>
        <w:pict w14:anchorId="33EC9031">
          <v:shape id="图片 90" o:spid="_x0000_i1056" type="#_x0000_t75" style="width:9.75pt;height:21pt;visibility:visible;mso-wrap-style:square">
            <v:imagedata r:id="rId20" o:title=""/>
          </v:shape>
        </w:pict>
      </w:r>
      <w:r>
        <w:rPr>
          <w:color w:val="000000"/>
          <w:lang w:eastAsia="zh-CN"/>
        </w:rPr>
        <w:t xml:space="preserve">​  </w:t>
      </w:r>
    </w:p>
    <w:p w14:paraId="764320A5" w14:textId="5E5568C9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 w:rsidR="00886C66" w:rsidRPr="008B6D89">
        <w:rPr>
          <w:noProof/>
          <w:lang w:eastAsia="zh-CN"/>
        </w:rPr>
        <w:pict w14:anchorId="33F87962">
          <v:shape id="图片 91" o:spid="_x0000_i1055" type="#_x0000_t75" style="width:15.75pt;height:21pt;visibility:visible;mso-wrap-style:square">
            <v:imagedata r:id="rId60" o:title=""/>
          </v:shape>
        </w:pict>
      </w:r>
      <w:r>
        <w:rPr>
          <w:color w:val="000000"/>
          <w:lang w:eastAsia="zh-CN"/>
        </w:rPr>
        <w:t>；</w:t>
      </w:r>
      <w:r w:rsidR="00886C66" w:rsidRPr="008B6D89">
        <w:rPr>
          <w:noProof/>
          <w:lang w:eastAsia="zh-CN"/>
        </w:rPr>
        <w:pict w14:anchorId="16B671B6">
          <v:shape id="图片 92" o:spid="_x0000_i1054" type="#_x0000_t75" style="width:15.75pt;height:21pt;visibility:visible;mso-wrap-style:square">
            <v:imagedata r:id="rId61" o:title=""/>
          </v:shape>
        </w:pict>
      </w:r>
    </w:p>
    <w:p w14:paraId="08483ECC" w14:textId="247C8901" w:rsidR="00C21E1A" w:rsidRDefault="00942500"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 w:rsidR="00886C66" w:rsidRPr="008B6D89">
        <w:rPr>
          <w:noProof/>
          <w:lang w:eastAsia="zh-CN"/>
        </w:rPr>
        <w:pict w14:anchorId="34044FF7">
          <v:shape id="图片 93" o:spid="_x0000_i1053" type="#_x0000_t75" style="width:15pt;height:21pt;visibility:visible;mso-wrap-style:square">
            <v:imagedata r:id="rId54" o:title=""/>
          </v:shape>
        </w:pict>
      </w:r>
      <w:r>
        <w:rPr>
          <w:color w:val="000000"/>
        </w:rPr>
        <w:t>；</w:t>
      </w:r>
      <w:r w:rsidR="00886C66" w:rsidRPr="008B6D89">
        <w:rPr>
          <w:noProof/>
          <w:lang w:eastAsia="zh-CN"/>
        </w:rPr>
        <w:pict w14:anchorId="5E81D25C">
          <v:shape id="图片 94" o:spid="_x0000_i1052" type="#_x0000_t75" style="width:15.75pt;height:21pt;visibility:visible;mso-wrap-style:square">
            <v:imagedata r:id="rId62" o:title=""/>
          </v:shape>
        </w:pict>
      </w:r>
    </w:p>
    <w:p w14:paraId="569DDE77" w14:textId="77777777" w:rsidR="00C21E1A" w:rsidRDefault="00942500"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39  </w:t>
      </w:r>
    </w:p>
    <w:p w14:paraId="016C6A94" w14:textId="7663F600" w:rsidR="00C21E1A" w:rsidRDefault="00942500"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 w:rsidR="00886C66" w:rsidRPr="008B6D89">
        <w:rPr>
          <w:noProof/>
          <w:lang w:eastAsia="zh-CN"/>
        </w:rPr>
        <w:pict w14:anchorId="117952A3">
          <v:shape id="图片 95" o:spid="_x0000_i1051" type="#_x0000_t75" style="width:15pt;height:21pt;visibility:visible;mso-wrap-style:square">
            <v:imagedata r:id="rId63" o:title=""/>
          </v:shape>
        </w:pict>
      </w:r>
    </w:p>
    <w:p w14:paraId="37416018" w14:textId="43B11759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 w:rsidR="00886C66" w:rsidRPr="008B6D89">
        <w:rPr>
          <w:noProof/>
          <w:lang w:eastAsia="zh-CN"/>
        </w:rPr>
        <w:pict w14:anchorId="0EED610E">
          <v:shape id="图片 96" o:spid="_x0000_i1050" type="#_x0000_t75" style="width:9.75pt;height:21pt;visibility:visible;mso-wrap-style:square">
            <v:imagedata r:id="rId37" o:title=""/>
          </v:shape>
        </w:pict>
      </w:r>
    </w:p>
    <w:p w14:paraId="621058A0" w14:textId="77777777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110  </w:t>
      </w:r>
    </w:p>
    <w:p w14:paraId="2824EA9D" w14:textId="77777777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乘以；倒数</w:t>
      </w:r>
      <w:r>
        <w:rPr>
          <w:color w:val="000000"/>
          <w:lang w:eastAsia="zh-CN"/>
        </w:rPr>
        <w:t xml:space="preserve">  </w:t>
      </w:r>
    </w:p>
    <w:p w14:paraId="2B493F82" w14:textId="77777777" w:rsidR="00C21E1A" w:rsidRDefault="00942500">
      <w:pPr>
        <w:rPr>
          <w:lang w:eastAsia="zh-CN"/>
        </w:rPr>
      </w:pPr>
      <w:r>
        <w:rPr>
          <w:lang w:eastAsia="zh-CN"/>
        </w:rPr>
        <w:t>四、计算题</w:t>
      </w:r>
    </w:p>
    <w:p w14:paraId="34163A17" w14:textId="5D300CBA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</w:t>
      </w:r>
      <w:r>
        <w:rPr>
          <w:color w:val="000000"/>
          <w:lang w:eastAsia="zh-CN"/>
        </w:rPr>
        <w:t>0.25×[</w:t>
      </w:r>
      <w:r w:rsidR="00886C66" w:rsidRPr="008B6D89">
        <w:rPr>
          <w:noProof/>
          <w:lang w:eastAsia="zh-CN"/>
        </w:rPr>
        <w:pict w14:anchorId="19FB6A77">
          <v:shape id="图片 97" o:spid="_x0000_i1049" type="#_x0000_t75" style="width:88.5pt;height:21pt;visibility:visible;mso-wrap-style:square">
            <v:imagedata r:id="rId64" o:title=""/>
          </v:shape>
        </w:pict>
      </w:r>
      <w:r>
        <w:rPr>
          <w:color w:val="000000"/>
          <w:lang w:eastAsia="zh-CN"/>
        </w:rPr>
        <w:t>]</w:t>
      </w:r>
      <w:r>
        <w:rPr>
          <w:lang w:eastAsia="zh-CN"/>
        </w:rPr>
        <w:br/>
      </w:r>
      <w:r>
        <w:rPr>
          <w:color w:val="000000"/>
          <w:lang w:eastAsia="zh-CN"/>
        </w:rPr>
        <w:t>=0.25×[5.2-(3-2.1875)]</w:t>
      </w:r>
      <w:r>
        <w:rPr>
          <w:lang w:eastAsia="zh-CN"/>
        </w:rPr>
        <w:br/>
      </w:r>
      <w:r>
        <w:rPr>
          <w:color w:val="000000"/>
          <w:lang w:eastAsia="zh-CN"/>
        </w:rPr>
        <w:t>=0.25×(5.2-0.8125)</w:t>
      </w:r>
      <w:r>
        <w:rPr>
          <w:lang w:eastAsia="zh-CN"/>
        </w:rPr>
        <w:br/>
      </w:r>
      <w:r>
        <w:rPr>
          <w:color w:val="000000"/>
          <w:lang w:eastAsia="zh-CN"/>
        </w:rPr>
        <w:t>=0.25×6.0125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=1.503125  </w:t>
      </w:r>
    </w:p>
    <w:p w14:paraId="53BF525B" w14:textId="4FB61112" w:rsidR="00C21E1A" w:rsidRDefault="00942500">
      <w:pPr>
        <w:spacing w:after="0"/>
        <w:rPr>
          <w:color w:val="000000"/>
        </w:rPr>
      </w:pPr>
      <w:r>
        <w:rPr>
          <w:color w:val="000000"/>
        </w:rPr>
        <w:lastRenderedPageBreak/>
        <w:t>23.</w:t>
      </w:r>
      <w:r>
        <w:rPr>
          <w:color w:val="0000FF"/>
        </w:rPr>
        <w:t>【答案】</w:t>
      </w:r>
      <w:r>
        <w:rPr>
          <w:color w:val="000000"/>
        </w:rPr>
        <w:t>解：</w:t>
      </w:r>
      <w:r>
        <w:rPr>
          <w:color w:val="000000"/>
        </w:rPr>
        <w:t xml:space="preserve">① </w:t>
      </w:r>
      <w:r w:rsidR="00886C66" w:rsidRPr="008B6D89">
        <w:rPr>
          <w:noProof/>
          <w:lang w:eastAsia="zh-CN"/>
        </w:rPr>
        <w:pict w14:anchorId="5FF8327F">
          <v:shape id="图片 98" o:spid="_x0000_i1048" type="#_x0000_t75" style="width:63pt;height:21pt;visibility:visible;mso-wrap-style:square">
            <v:imagedata r:id="rId65" o:title=""/>
          </v:shape>
        </w:pict>
      </w:r>
      <w:r>
        <w:br/>
      </w:r>
      <w:r w:rsidR="00886C66" w:rsidRPr="008B6D89">
        <w:rPr>
          <w:noProof/>
          <w:lang w:eastAsia="zh-CN"/>
        </w:rPr>
        <w:pict w14:anchorId="030BC295">
          <v:shape id="图片 99" o:spid="_x0000_i1047" type="#_x0000_t75" style="width:56.25pt;height:21pt;visibility:visible;mso-wrap-style:square">
            <v:imagedata r:id="rId66" o:title=""/>
          </v:shape>
        </w:pict>
      </w:r>
      <w:r>
        <w:br/>
      </w:r>
      <w:r>
        <w:rPr>
          <w:color w:val="000000"/>
        </w:rPr>
        <w:t>=1</w:t>
      </w:r>
      <w:r>
        <w:br/>
      </w:r>
      <w:r>
        <w:rPr>
          <w:color w:val="000000"/>
        </w:rPr>
        <w:t xml:space="preserve">② </w:t>
      </w:r>
      <w:r w:rsidR="00886C66" w:rsidRPr="008B6D89">
        <w:rPr>
          <w:noProof/>
          <w:lang w:eastAsia="zh-CN"/>
        </w:rPr>
        <w:pict w14:anchorId="54ABB6B1">
          <v:shape id="图片 100" o:spid="_x0000_i1046" type="#_x0000_t75" style="width:61.5pt;height:21pt;visibility:visible;mso-wrap-style:square">
            <v:imagedata r:id="rId67" o:title=""/>
          </v:shape>
        </w:pict>
      </w:r>
      <w:r>
        <w:br/>
      </w:r>
      <w:r w:rsidR="00886C66" w:rsidRPr="008B6D89">
        <w:rPr>
          <w:noProof/>
          <w:lang w:eastAsia="zh-CN"/>
        </w:rPr>
        <w:pict w14:anchorId="71DDD961">
          <v:shape id="图片 101" o:spid="_x0000_i1045" type="#_x0000_t75" style="width:74.25pt;height:21pt;visibility:visible;mso-wrap-style:square">
            <v:imagedata r:id="rId68" o:title=""/>
          </v:shape>
        </w:pict>
      </w:r>
      <w:r>
        <w:br/>
      </w:r>
      <w:r w:rsidR="00886C66" w:rsidRPr="008B6D89">
        <w:rPr>
          <w:noProof/>
          <w:lang w:eastAsia="zh-CN"/>
        </w:rPr>
        <w:pict w14:anchorId="3EBB892D">
          <v:shape id="图片 102" o:spid="_x0000_i1044" type="#_x0000_t75" style="width:42.75pt;height:21pt;visibility:visible;mso-wrap-style:square">
            <v:imagedata r:id="rId69" o:title=""/>
          </v:shape>
        </w:pict>
      </w:r>
      <w:r>
        <w:br/>
      </w:r>
      <w:r w:rsidR="00886C66" w:rsidRPr="008B6D89">
        <w:rPr>
          <w:noProof/>
          <w:lang w:eastAsia="zh-CN"/>
        </w:rPr>
        <w:pict w14:anchorId="2482985E">
          <v:shape id="图片 103" o:spid="_x0000_i1043" type="#_x0000_t75" style="width:28.5pt;height:21pt;visibility:visible;mso-wrap-style:square">
            <v:imagedata r:id="rId70" o:title=""/>
          </v:shape>
        </w:pict>
      </w:r>
      <w:r>
        <w:br/>
      </w:r>
      <w:r>
        <w:rPr>
          <w:color w:val="000000"/>
        </w:rPr>
        <w:t xml:space="preserve">③ </w:t>
      </w:r>
      <w:r w:rsidR="00886C66" w:rsidRPr="008B6D89">
        <w:rPr>
          <w:noProof/>
          <w:lang w:eastAsia="zh-CN"/>
        </w:rPr>
        <w:pict w14:anchorId="4CDFA956">
          <v:shape id="图片 104" o:spid="_x0000_i1042" type="#_x0000_t75" style="width:88.5pt;height:21pt;visibility:visible;mso-wrap-style:square">
            <v:imagedata r:id="rId71" o:title=""/>
          </v:shape>
        </w:pict>
      </w:r>
      <w:r>
        <w:br/>
      </w:r>
      <w:r w:rsidR="00886C66" w:rsidRPr="008B6D89">
        <w:rPr>
          <w:noProof/>
          <w:lang w:eastAsia="zh-CN"/>
        </w:rPr>
        <w:pict w14:anchorId="5951FF12">
          <v:shape id="图片 105" o:spid="_x0000_i1041" type="#_x0000_t75" style="width:81.75pt;height:21pt;visibility:visible;mso-wrap-style:square">
            <v:imagedata r:id="rId72" o:title=""/>
          </v:shape>
        </w:pict>
      </w:r>
      <w:r>
        <w:br/>
      </w:r>
      <w:r w:rsidR="00886C66" w:rsidRPr="008B6D89">
        <w:rPr>
          <w:noProof/>
          <w:lang w:eastAsia="zh-CN"/>
        </w:rPr>
        <w:pict w14:anchorId="45DB52EC">
          <v:shape id="图片 106" o:spid="_x0000_i1040" type="#_x0000_t75" style="width:58.5pt;height:21pt;visibility:visible;mso-wrap-style:square">
            <v:imagedata r:id="rId73" o:title=""/>
          </v:shape>
        </w:pict>
      </w:r>
      <w:r>
        <w:br/>
      </w:r>
      <w:r w:rsidR="00886C66" w:rsidRPr="008B6D89">
        <w:rPr>
          <w:noProof/>
          <w:lang w:eastAsia="zh-CN"/>
        </w:rPr>
        <w:pict w14:anchorId="181CCA39">
          <v:shape id="图片 107" o:spid="_x0000_i1039" type="#_x0000_t75" style="width:25.5pt;height:9.75pt;visibility:visible;mso-wrap-style:square">
            <v:imagedata r:id="rId74" o:title=""/>
          </v:shape>
        </w:pict>
      </w:r>
      <w:r>
        <w:br/>
      </w:r>
      <w:r>
        <w:rPr>
          <w:color w:val="000000"/>
        </w:rPr>
        <w:t xml:space="preserve">④ </w:t>
      </w:r>
      <w:r w:rsidR="00886C66" w:rsidRPr="008B6D89">
        <w:rPr>
          <w:noProof/>
          <w:lang w:eastAsia="zh-CN"/>
        </w:rPr>
        <w:pict w14:anchorId="2DF305B3">
          <v:shape id="图片 108" o:spid="_x0000_i1038" type="#_x0000_t75" style="width:59.25pt;height:21pt;visibility:visible;mso-wrap-style:square">
            <v:imagedata r:id="rId75" o:title=""/>
          </v:shape>
        </w:pict>
      </w:r>
      <w:r>
        <w:br/>
      </w:r>
      <w:r w:rsidR="00886C66" w:rsidRPr="008B6D89">
        <w:rPr>
          <w:noProof/>
          <w:lang w:eastAsia="zh-CN"/>
        </w:rPr>
        <w:pict w14:anchorId="2F886900">
          <v:shape id="图片 109" o:spid="_x0000_i1037" type="#_x0000_t75" style="width:69pt;height:21pt;visibility:visible;mso-wrap-style:square">
            <v:imagedata r:id="rId76" o:title=""/>
          </v:shape>
        </w:pict>
      </w:r>
      <w:r>
        <w:br/>
      </w:r>
      <w:r w:rsidR="00886C66" w:rsidRPr="008B6D89">
        <w:rPr>
          <w:noProof/>
          <w:lang w:eastAsia="zh-CN"/>
        </w:rPr>
        <w:pict w14:anchorId="2338954B">
          <v:shape id="图片 110" o:spid="_x0000_i1036" type="#_x0000_t75" style="width:22.5pt;height:21pt;visibility:visible;mso-wrap-style:square">
            <v:imagedata r:id="rId77" o:title=""/>
          </v:shape>
        </w:pict>
      </w:r>
      <w:r>
        <w:br/>
      </w:r>
      <w:r>
        <w:rPr>
          <w:color w:val="000000"/>
        </w:rPr>
        <w:t xml:space="preserve">⑤ </w:t>
      </w:r>
      <w:r w:rsidR="00886C66" w:rsidRPr="008B6D89">
        <w:rPr>
          <w:noProof/>
          <w:lang w:eastAsia="zh-CN"/>
        </w:rPr>
        <w:pict w14:anchorId="003D8326">
          <v:shape id="图片 111" o:spid="_x0000_i1035" type="#_x0000_t75" style="width:70.5pt;height:21pt;visibility:visible;mso-wrap-style:square">
            <v:imagedata r:id="rId78" o:title=""/>
          </v:shape>
        </w:pict>
      </w:r>
      <w:r>
        <w:br/>
      </w:r>
      <w:r>
        <w:rPr>
          <w:color w:val="000000"/>
        </w:rPr>
        <w:t xml:space="preserve">= </w:t>
      </w:r>
      <w:r w:rsidR="00886C66" w:rsidRPr="008B6D89">
        <w:rPr>
          <w:noProof/>
          <w:lang w:eastAsia="zh-CN"/>
        </w:rPr>
        <w:pict w14:anchorId="2EECAC47">
          <v:shape id="图片 112" o:spid="_x0000_i1034" type="#_x0000_t75" style="width:76.5pt;height:21pt;visibility:visible;mso-wrap-style:square">
            <v:imagedata r:id="rId79" o:title=""/>
          </v:shape>
        </w:pict>
      </w:r>
      <w:r>
        <w:br/>
      </w:r>
      <w:r w:rsidR="00886C66" w:rsidRPr="008B6D89">
        <w:rPr>
          <w:noProof/>
          <w:lang w:eastAsia="zh-CN"/>
        </w:rPr>
        <w:pict w14:anchorId="684A71FB">
          <v:shape id="图片 113" o:spid="_x0000_i1033" type="#_x0000_t75" style="width:54.75pt;height:21pt;visibility:visible;mso-wrap-style:square">
            <v:imagedata r:id="rId80" o:title=""/>
          </v:shape>
        </w:pict>
      </w:r>
      <w:r>
        <w:br/>
      </w:r>
      <w:r w:rsidR="00886C66" w:rsidRPr="008B6D89">
        <w:rPr>
          <w:noProof/>
          <w:lang w:eastAsia="zh-CN"/>
        </w:rPr>
        <w:pict w14:anchorId="10BE6ABA">
          <v:shape id="图片 114" o:spid="_x0000_i1032" type="#_x0000_t75" style="width:22.5pt;height:21pt;visibility:visible;mso-wrap-style:square">
            <v:imagedata r:id="rId81" o:title=""/>
          </v:shape>
        </w:pict>
      </w:r>
      <w:r>
        <w:br/>
      </w:r>
      <w:r>
        <w:rPr>
          <w:color w:val="000000"/>
        </w:rPr>
        <w:t xml:space="preserve">⑥ </w:t>
      </w:r>
      <w:r w:rsidR="00886C66" w:rsidRPr="008B6D89">
        <w:rPr>
          <w:noProof/>
          <w:lang w:eastAsia="zh-CN"/>
        </w:rPr>
        <w:pict w14:anchorId="7D4697C9">
          <v:shape id="图片 115" o:spid="_x0000_i1031" type="#_x0000_t75" style="width:65.25pt;height:21pt;visibility:visible;mso-wrap-style:square">
            <v:imagedata r:id="rId82" o:title=""/>
          </v:shape>
        </w:pict>
      </w:r>
      <w:r>
        <w:br/>
      </w:r>
      <w:r>
        <w:rPr>
          <w:color w:val="000000"/>
        </w:rPr>
        <w:t xml:space="preserve">= </w:t>
      </w:r>
      <w:r w:rsidR="00886C66" w:rsidRPr="008B6D89">
        <w:rPr>
          <w:noProof/>
          <w:lang w:eastAsia="zh-CN"/>
        </w:rPr>
        <w:pict w14:anchorId="40AE1212">
          <v:shape id="图片 116" o:spid="_x0000_i1030" type="#_x0000_t75" style="width:63.75pt;height:21pt;visibility:visible;mso-wrap-style:square">
            <v:imagedata r:id="rId83" o:title=""/>
          </v:shape>
        </w:pict>
      </w:r>
      <w:r>
        <w:br/>
      </w:r>
      <w:r w:rsidR="00886C66" w:rsidRPr="008B6D89">
        <w:rPr>
          <w:noProof/>
          <w:lang w:eastAsia="zh-CN"/>
        </w:rPr>
        <w:pict w14:anchorId="1D391607">
          <v:shape id="图片 117" o:spid="_x0000_i1029" type="#_x0000_t75" style="width:48.75pt;height:21pt;visibility:visible;mso-wrap-style:square">
            <v:imagedata r:id="rId84" o:title=""/>
          </v:shape>
        </w:pict>
      </w:r>
      <w:r>
        <w:br/>
      </w:r>
      <w:r w:rsidR="00886C66" w:rsidRPr="008B6D89">
        <w:rPr>
          <w:noProof/>
          <w:lang w:eastAsia="zh-CN"/>
        </w:rPr>
        <w:pict w14:anchorId="5D1978D5">
          <v:shape id="图片 118" o:spid="_x0000_i1028" type="#_x0000_t75" style="width:28.5pt;height:21pt;visibility:visible;mso-wrap-style:square">
            <v:imagedata r:id="rId85" o:title=""/>
          </v:shape>
        </w:pict>
      </w:r>
    </w:p>
    <w:p w14:paraId="3FBA5726" w14:textId="6AAE2FEF" w:rsidR="00475EDE" w:rsidRDefault="00475EDE">
      <w:pPr>
        <w:spacing w:after="0"/>
        <w:rPr>
          <w:color w:val="000000"/>
        </w:rPr>
      </w:pPr>
    </w:p>
    <w:p w14:paraId="3771C994" w14:textId="234EFFDE" w:rsidR="00475EDE" w:rsidRDefault="00475EDE">
      <w:pPr>
        <w:spacing w:after="0"/>
        <w:rPr>
          <w:color w:val="000000"/>
        </w:rPr>
      </w:pPr>
    </w:p>
    <w:p w14:paraId="28BABDF8" w14:textId="77777777" w:rsidR="00475EDE" w:rsidRDefault="00475EDE">
      <w:pPr>
        <w:spacing w:after="0"/>
      </w:pPr>
    </w:p>
    <w:p w14:paraId="6DC74A44" w14:textId="77777777" w:rsidR="00C21E1A" w:rsidRDefault="00942500">
      <w:pPr>
        <w:rPr>
          <w:lang w:eastAsia="zh-CN"/>
        </w:rPr>
      </w:pPr>
      <w:r>
        <w:rPr>
          <w:lang w:eastAsia="zh-CN"/>
        </w:rPr>
        <w:lastRenderedPageBreak/>
        <w:t>五、解答题</w:t>
      </w:r>
    </w:p>
    <w:p w14:paraId="11791169" w14:textId="2135DA31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</w:t>
      </w:r>
      <w:r>
        <w:rPr>
          <w:color w:val="000000"/>
          <w:lang w:eastAsia="zh-CN"/>
        </w:rPr>
        <w:t xml:space="preserve"> </w:t>
      </w:r>
      <w:r w:rsidR="00886C66" w:rsidRPr="008B6D89">
        <w:rPr>
          <w:noProof/>
          <w:lang w:eastAsia="zh-CN"/>
        </w:rPr>
        <w:pict w14:anchorId="0590DB33">
          <v:shape id="图片 119" o:spid="_x0000_i1027" type="#_x0000_t75" style="width:129pt;height:21pt;visibility:visible;mso-wrap-style:square">
            <v:imagedata r:id="rId86" o:title=""/>
          </v:shape>
        </w:pict>
      </w:r>
      <w:r>
        <w:rPr>
          <w:lang w:eastAsia="zh-CN"/>
        </w:rPr>
        <w:br/>
      </w:r>
      <w:r>
        <w:rPr>
          <w:color w:val="000000"/>
          <w:lang w:eastAsia="zh-CN"/>
        </w:rPr>
        <w:t>答：路程是</w:t>
      </w:r>
      <w:r>
        <w:rPr>
          <w:color w:val="000000"/>
          <w:lang w:eastAsia="zh-CN"/>
        </w:rPr>
        <w:t>150</w:t>
      </w:r>
      <w:r>
        <w:rPr>
          <w:color w:val="000000"/>
          <w:lang w:eastAsia="zh-CN"/>
        </w:rPr>
        <w:t>千米</w:t>
      </w:r>
      <w:r>
        <w:rPr>
          <w:color w:val="000000"/>
          <w:lang w:eastAsia="zh-CN"/>
        </w:rPr>
        <w:t>.</w:t>
      </w:r>
      <w:r>
        <w:rPr>
          <w:lang w:eastAsia="zh-CN"/>
        </w:rPr>
        <w:br/>
      </w:r>
      <w:r>
        <w:rPr>
          <w:color w:val="000000"/>
          <w:lang w:eastAsia="zh-CN"/>
        </w:rPr>
        <w:t xml:space="preserve">  </w:t>
      </w:r>
    </w:p>
    <w:p w14:paraId="6C9DA29D" w14:textId="49A85E7F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</w:t>
      </w:r>
      <w:r>
        <w:rPr>
          <w:color w:val="000000"/>
          <w:lang w:eastAsia="zh-CN"/>
        </w:rPr>
        <w:t>12÷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1-</w:t>
      </w:r>
      <w:r w:rsidR="00886C66" w:rsidRPr="008B6D89">
        <w:rPr>
          <w:noProof/>
          <w:lang w:eastAsia="zh-CN"/>
        </w:rPr>
        <w:pict w14:anchorId="487B9FA5">
          <v:shape id="图片 120" o:spid="_x0000_i1026" type="#_x0000_t75" style="width:9.75pt;height:21pt;visibility:visible;mso-wrap-style:square">
            <v:imagedata r:id="rId37" o:title=""/>
          </v:shape>
        </w:pict>
      </w:r>
      <w:r>
        <w:rPr>
          <w:color w:val="000000"/>
          <w:lang w:eastAsia="zh-CN"/>
        </w:rPr>
        <w:t>-</w:t>
      </w:r>
      <w:r w:rsidR="00886C66" w:rsidRPr="008B6D89">
        <w:rPr>
          <w:noProof/>
          <w:lang w:eastAsia="zh-CN"/>
        </w:rPr>
        <w:pict w14:anchorId="60912988">
          <v:shape id="图片 121" o:spid="_x0000_i1025" type="#_x0000_t75" style="width:9pt;height:21pt;visibility:visible;mso-wrap-style:square">
            <v:imagedata r:id="rId15" o:title=""/>
          </v:shape>
        </w:pic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=72</w:t>
      </w:r>
      <w:r>
        <w:rPr>
          <w:color w:val="000000"/>
          <w:lang w:eastAsia="zh-CN"/>
        </w:rPr>
        <w:t>（升）</w:t>
      </w:r>
      <w:r>
        <w:rPr>
          <w:lang w:eastAsia="zh-CN"/>
        </w:rPr>
        <w:br/>
      </w:r>
      <w:r>
        <w:rPr>
          <w:color w:val="000000"/>
          <w:lang w:eastAsia="zh-CN"/>
        </w:rPr>
        <w:t>答：加满油时一共有</w:t>
      </w:r>
      <w:r>
        <w:rPr>
          <w:color w:val="000000"/>
          <w:lang w:eastAsia="zh-CN"/>
        </w:rPr>
        <w:t>72</w:t>
      </w:r>
      <w:r>
        <w:rPr>
          <w:color w:val="000000"/>
          <w:lang w:eastAsia="zh-CN"/>
        </w:rPr>
        <w:t>升。</w:t>
      </w:r>
      <w:r>
        <w:rPr>
          <w:color w:val="000000"/>
          <w:lang w:eastAsia="zh-CN"/>
        </w:rPr>
        <w:t xml:space="preserve">  </w:t>
      </w:r>
    </w:p>
    <w:p w14:paraId="76744716" w14:textId="77777777" w:rsidR="00C21E1A" w:rsidRDefault="00942500">
      <w:pPr>
        <w:rPr>
          <w:lang w:eastAsia="zh-CN"/>
        </w:rPr>
      </w:pPr>
      <w:r>
        <w:rPr>
          <w:lang w:eastAsia="zh-CN"/>
        </w:rPr>
        <w:t>六、应用题</w:t>
      </w:r>
    </w:p>
    <w:p w14:paraId="65D8001D" w14:textId="77777777" w:rsidR="00C21E1A" w:rsidRDefault="00942500"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</w:t>
      </w:r>
      <w:r>
        <w:rPr>
          <w:color w:val="000000"/>
          <w:lang w:eastAsia="zh-CN"/>
        </w:rPr>
        <w:t>48 × 1/3 × 1/4=4</w:t>
      </w:r>
      <w:r>
        <w:rPr>
          <w:color w:val="000000"/>
          <w:lang w:eastAsia="zh-CN"/>
        </w:rPr>
        <w:t>人</w:t>
      </w:r>
      <w:r>
        <w:rPr>
          <w:color w:val="000000"/>
          <w:lang w:eastAsia="zh-CN"/>
        </w:rPr>
        <w:t xml:space="preserve">  </w:t>
      </w:r>
    </w:p>
    <w:sectPr w:rsidR="00C21E1A" w:rsidSect="00C21E1A">
      <w:headerReference w:type="even" r:id="rId87"/>
      <w:headerReference w:type="default" r:id="rId88"/>
      <w:footerReference w:type="default" r:id="rId8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FE368F" w14:textId="77777777" w:rsidR="00886C66" w:rsidRDefault="00886C66" w:rsidP="00C21E1A">
      <w:pPr>
        <w:spacing w:after="0" w:line="240" w:lineRule="auto"/>
      </w:pPr>
      <w:r>
        <w:separator/>
      </w:r>
    </w:p>
  </w:endnote>
  <w:endnote w:type="continuationSeparator" w:id="0">
    <w:p w14:paraId="0FEA04B2" w14:textId="77777777" w:rsidR="00886C66" w:rsidRDefault="00886C66" w:rsidP="00C21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新魏">
    <w:altName w:val="宋体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2E362" w14:textId="77777777" w:rsidR="00C21E1A" w:rsidRDefault="00942500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99C025" w14:textId="77777777" w:rsidR="00886C66" w:rsidRDefault="00886C66" w:rsidP="00C21E1A">
      <w:pPr>
        <w:spacing w:after="0" w:line="240" w:lineRule="auto"/>
      </w:pPr>
      <w:r>
        <w:separator/>
      </w:r>
    </w:p>
  </w:footnote>
  <w:footnote w:type="continuationSeparator" w:id="0">
    <w:p w14:paraId="25478C50" w14:textId="77777777" w:rsidR="00886C66" w:rsidRDefault="00886C66" w:rsidP="00C21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F42B2A" w14:textId="77777777" w:rsidR="00C21E1A" w:rsidRDefault="00886C66">
    <w:pPr>
      <w:pStyle w:val="a7"/>
      <w:pBdr>
        <w:bottom w:val="none" w:sz="0" w:space="0" w:color="auto"/>
      </w:pBdr>
    </w:pPr>
    <w:r>
      <w:pict w14:anchorId="2B796279"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 w14:anchorId="6AC38B4E"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14:paraId="726EAC32" w14:textId="77777777" w:rsidR="00C21E1A" w:rsidRDefault="00942500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 w14:anchorId="6AC416E2"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14:paraId="5B2ADC09" w14:textId="77777777" w:rsidR="00C21E1A" w:rsidRDefault="00942500" w:rsidP="00C21E1A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 w14:anchorId="7FAEDD59"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14:paraId="6AE943CB" w14:textId="77777777" w:rsidR="00C21E1A" w:rsidRDefault="00942500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EF7C29" w14:textId="77777777" w:rsidR="00C21E1A" w:rsidRDefault="00C21E1A">
    <w:pPr>
      <w:pStyle w:val="a7"/>
      <w:jc w:val="left"/>
      <w:rPr>
        <w:rFonts w:ascii="华文新魏" w:eastAsia="华文新魏"/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D0B2D52"/>
    <w:multiLevelType w:val="hybridMultilevel"/>
    <w:tmpl w:val="BF7A6022"/>
    <w:lvl w:ilvl="0" w:tplc="144785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E2313F8"/>
    <w:multiLevelType w:val="hybridMultilevel"/>
    <w:tmpl w:val="FC16A57E"/>
    <w:lvl w:ilvl="0" w:tplc="50467599">
      <w:start w:val="1"/>
      <w:numFmt w:val="decimal"/>
      <w:lvlText w:val="%1."/>
      <w:lvlJc w:val="left"/>
      <w:pPr>
        <w:ind w:left="720" w:hanging="360"/>
      </w:pPr>
    </w:lvl>
    <w:lvl w:ilvl="1" w:tplc="50467599" w:tentative="1">
      <w:start w:val="1"/>
      <w:numFmt w:val="lowerLetter"/>
      <w:lvlText w:val="%2."/>
      <w:lvlJc w:val="left"/>
      <w:pPr>
        <w:ind w:left="1440" w:hanging="360"/>
      </w:pPr>
    </w:lvl>
    <w:lvl w:ilvl="2" w:tplc="50467599" w:tentative="1">
      <w:start w:val="1"/>
      <w:numFmt w:val="lowerRoman"/>
      <w:lvlText w:val="%3."/>
      <w:lvlJc w:val="right"/>
      <w:pPr>
        <w:ind w:left="2160" w:hanging="180"/>
      </w:pPr>
    </w:lvl>
    <w:lvl w:ilvl="3" w:tplc="50467599" w:tentative="1">
      <w:start w:val="1"/>
      <w:numFmt w:val="decimal"/>
      <w:lvlText w:val="%4."/>
      <w:lvlJc w:val="left"/>
      <w:pPr>
        <w:ind w:left="2880" w:hanging="360"/>
      </w:pPr>
    </w:lvl>
    <w:lvl w:ilvl="4" w:tplc="50467599" w:tentative="1">
      <w:start w:val="1"/>
      <w:numFmt w:val="lowerLetter"/>
      <w:lvlText w:val="%5."/>
      <w:lvlJc w:val="left"/>
      <w:pPr>
        <w:ind w:left="3600" w:hanging="360"/>
      </w:pPr>
    </w:lvl>
    <w:lvl w:ilvl="5" w:tplc="50467599" w:tentative="1">
      <w:start w:val="1"/>
      <w:numFmt w:val="lowerRoman"/>
      <w:lvlText w:val="%6."/>
      <w:lvlJc w:val="right"/>
      <w:pPr>
        <w:ind w:left="4320" w:hanging="180"/>
      </w:pPr>
    </w:lvl>
    <w:lvl w:ilvl="6" w:tplc="50467599" w:tentative="1">
      <w:start w:val="1"/>
      <w:numFmt w:val="decimal"/>
      <w:lvlText w:val="%7."/>
      <w:lvlJc w:val="left"/>
      <w:pPr>
        <w:ind w:left="5040" w:hanging="360"/>
      </w:pPr>
    </w:lvl>
    <w:lvl w:ilvl="7" w:tplc="50467599" w:tentative="1">
      <w:start w:val="1"/>
      <w:numFmt w:val="lowerLetter"/>
      <w:lvlText w:val="%8."/>
      <w:lvlJc w:val="left"/>
      <w:pPr>
        <w:ind w:left="5760" w:hanging="360"/>
      </w:pPr>
    </w:lvl>
    <w:lvl w:ilvl="8" w:tplc="50467599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3D44C3"/>
    <w:rsid w:val="004621D6"/>
    <w:rsid w:val="00475EDE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86C66"/>
    <w:rsid w:val="008977BC"/>
    <w:rsid w:val="008E0712"/>
    <w:rsid w:val="00903B0A"/>
    <w:rsid w:val="009413CA"/>
    <w:rsid w:val="00942500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1E1A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  <w14:docId w14:val="5A422592"/>
  <w15:docId w15:val="{4EE00221-C108-44B3-B5A4-F0458570D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21E1A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C21E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C21E1A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rsid w:val="00C21E1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sid w:val="00C21E1A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C21E1A"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sid w:val="00C21E1A"/>
    <w:rPr>
      <w:sz w:val="18"/>
      <w:szCs w:val="18"/>
    </w:rPr>
  </w:style>
  <w:style w:type="paragraph" w:customStyle="1" w:styleId="1">
    <w:name w:val="正文1"/>
    <w:qFormat/>
    <w:rsid w:val="00C21E1A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C21E1A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C21E1A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C21E1A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C21E1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8.png"/><Relationship Id="rId21" Type="http://schemas.openxmlformats.org/officeDocument/2006/relationships/image" Target="media/image13.png"/><Relationship Id="rId42" Type="http://schemas.openxmlformats.org/officeDocument/2006/relationships/image" Target="media/image34.png"/><Relationship Id="rId47" Type="http://schemas.openxmlformats.org/officeDocument/2006/relationships/image" Target="media/image39.png"/><Relationship Id="rId63" Type="http://schemas.openxmlformats.org/officeDocument/2006/relationships/image" Target="media/image55.png"/><Relationship Id="rId68" Type="http://schemas.openxmlformats.org/officeDocument/2006/relationships/image" Target="media/image60.png"/><Relationship Id="rId84" Type="http://schemas.openxmlformats.org/officeDocument/2006/relationships/image" Target="media/image76.png"/><Relationship Id="rId89" Type="http://schemas.openxmlformats.org/officeDocument/2006/relationships/footer" Target="footer1.xml"/><Relationship Id="rId16" Type="http://schemas.openxmlformats.org/officeDocument/2006/relationships/image" Target="media/image8.png"/><Relationship Id="rId11" Type="http://schemas.openxmlformats.org/officeDocument/2006/relationships/image" Target="media/image3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53" Type="http://schemas.openxmlformats.org/officeDocument/2006/relationships/image" Target="media/image45.png"/><Relationship Id="rId58" Type="http://schemas.openxmlformats.org/officeDocument/2006/relationships/image" Target="media/image50.png"/><Relationship Id="rId74" Type="http://schemas.openxmlformats.org/officeDocument/2006/relationships/image" Target="media/image66.png"/><Relationship Id="rId79" Type="http://schemas.openxmlformats.org/officeDocument/2006/relationships/image" Target="media/image71.png"/><Relationship Id="rId5" Type="http://schemas.openxmlformats.org/officeDocument/2006/relationships/settings" Target="settings.xml"/><Relationship Id="rId90" Type="http://schemas.openxmlformats.org/officeDocument/2006/relationships/fontTable" Target="fontTable.xm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56" Type="http://schemas.openxmlformats.org/officeDocument/2006/relationships/image" Target="media/image48.png"/><Relationship Id="rId64" Type="http://schemas.openxmlformats.org/officeDocument/2006/relationships/image" Target="media/image56.png"/><Relationship Id="rId69" Type="http://schemas.openxmlformats.org/officeDocument/2006/relationships/image" Target="media/image61.png"/><Relationship Id="rId77" Type="http://schemas.openxmlformats.org/officeDocument/2006/relationships/image" Target="media/image69.png"/><Relationship Id="rId8" Type="http://schemas.openxmlformats.org/officeDocument/2006/relationships/endnotes" Target="endnotes.xml"/><Relationship Id="rId51" Type="http://schemas.openxmlformats.org/officeDocument/2006/relationships/image" Target="media/image43.png"/><Relationship Id="rId72" Type="http://schemas.openxmlformats.org/officeDocument/2006/relationships/image" Target="media/image64.png"/><Relationship Id="rId80" Type="http://schemas.openxmlformats.org/officeDocument/2006/relationships/image" Target="media/image72.png"/><Relationship Id="rId85" Type="http://schemas.openxmlformats.org/officeDocument/2006/relationships/image" Target="media/image77.png"/><Relationship Id="rId3" Type="http://schemas.openxmlformats.org/officeDocument/2006/relationships/numbering" Target="numbering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image" Target="media/image38.png"/><Relationship Id="rId59" Type="http://schemas.openxmlformats.org/officeDocument/2006/relationships/image" Target="media/image51.gif"/><Relationship Id="rId67" Type="http://schemas.openxmlformats.org/officeDocument/2006/relationships/image" Target="media/image59.png"/><Relationship Id="rId20" Type="http://schemas.openxmlformats.org/officeDocument/2006/relationships/image" Target="media/image12.png"/><Relationship Id="rId41" Type="http://schemas.openxmlformats.org/officeDocument/2006/relationships/image" Target="media/image33.png"/><Relationship Id="rId54" Type="http://schemas.openxmlformats.org/officeDocument/2006/relationships/image" Target="media/image46.png"/><Relationship Id="rId62" Type="http://schemas.openxmlformats.org/officeDocument/2006/relationships/image" Target="media/image54.png"/><Relationship Id="rId70" Type="http://schemas.openxmlformats.org/officeDocument/2006/relationships/image" Target="media/image62.png"/><Relationship Id="rId75" Type="http://schemas.openxmlformats.org/officeDocument/2006/relationships/image" Target="media/image67.png"/><Relationship Id="rId83" Type="http://schemas.openxmlformats.org/officeDocument/2006/relationships/image" Target="media/image75.png"/><Relationship Id="rId88" Type="http://schemas.openxmlformats.org/officeDocument/2006/relationships/header" Target="header2.xml"/><Relationship Id="rId9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image" Target="media/image41.png"/><Relationship Id="rId57" Type="http://schemas.openxmlformats.org/officeDocument/2006/relationships/image" Target="media/image49.png"/><Relationship Id="rId10" Type="http://schemas.openxmlformats.org/officeDocument/2006/relationships/image" Target="media/image2.pn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52" Type="http://schemas.openxmlformats.org/officeDocument/2006/relationships/image" Target="media/image44.png"/><Relationship Id="rId60" Type="http://schemas.openxmlformats.org/officeDocument/2006/relationships/image" Target="media/image52.png"/><Relationship Id="rId65" Type="http://schemas.openxmlformats.org/officeDocument/2006/relationships/image" Target="media/image57.png"/><Relationship Id="rId73" Type="http://schemas.openxmlformats.org/officeDocument/2006/relationships/image" Target="media/image65.png"/><Relationship Id="rId78" Type="http://schemas.openxmlformats.org/officeDocument/2006/relationships/image" Target="media/image70.png"/><Relationship Id="rId81" Type="http://schemas.openxmlformats.org/officeDocument/2006/relationships/image" Target="media/image73.png"/><Relationship Id="rId86" Type="http://schemas.openxmlformats.org/officeDocument/2006/relationships/image" Target="media/image78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9" Type="http://schemas.openxmlformats.org/officeDocument/2006/relationships/image" Target="media/image31.png"/><Relationship Id="rId34" Type="http://schemas.openxmlformats.org/officeDocument/2006/relationships/image" Target="media/image26.png"/><Relationship Id="rId50" Type="http://schemas.openxmlformats.org/officeDocument/2006/relationships/image" Target="media/image42.png"/><Relationship Id="rId55" Type="http://schemas.openxmlformats.org/officeDocument/2006/relationships/image" Target="media/image47.png"/><Relationship Id="rId76" Type="http://schemas.openxmlformats.org/officeDocument/2006/relationships/image" Target="media/image68.png"/><Relationship Id="rId7" Type="http://schemas.openxmlformats.org/officeDocument/2006/relationships/footnotes" Target="footnotes.xml"/><Relationship Id="rId71" Type="http://schemas.openxmlformats.org/officeDocument/2006/relationships/image" Target="media/image63.png"/><Relationship Id="rId2" Type="http://schemas.openxmlformats.org/officeDocument/2006/relationships/customXml" Target="../customXml/item2.xml"/><Relationship Id="rId29" Type="http://schemas.openxmlformats.org/officeDocument/2006/relationships/image" Target="media/image21.png"/><Relationship Id="rId24" Type="http://schemas.openxmlformats.org/officeDocument/2006/relationships/image" Target="media/image16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66" Type="http://schemas.openxmlformats.org/officeDocument/2006/relationships/image" Target="media/image58.png"/><Relationship Id="rId87" Type="http://schemas.openxmlformats.org/officeDocument/2006/relationships/header" Target="header1.xml"/><Relationship Id="rId61" Type="http://schemas.openxmlformats.org/officeDocument/2006/relationships/image" Target="media/image53.png"/><Relationship Id="rId82" Type="http://schemas.openxmlformats.org/officeDocument/2006/relationships/image" Target="media/image74.png"/><Relationship Id="rId19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68016B-DEC3-47F9-B28C-17ED95734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398</Words>
  <Characters>2270</Characters>
  <Application>Microsoft Office Word</Application>
  <DocSecurity>0</DocSecurity>
  <Lines>18</Lines>
  <Paragraphs>5</Paragraphs>
  <ScaleCrop>false</ScaleCrop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dong min</cp:lastModifiedBy>
  <cp:revision>9</cp:revision>
  <dcterms:created xsi:type="dcterms:W3CDTF">2013-12-09T06:44:00Z</dcterms:created>
  <dcterms:modified xsi:type="dcterms:W3CDTF">2020-07-24T15:41:00Z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