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E7324" w:rsidP="00A01A0C">
      <w:pPr>
        <w:spacing w:after="0" w:line="360" w:lineRule="auto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11137900</wp:posOffset>
            </wp:positionV>
            <wp:extent cx="495300" cy="3429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9743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eastAsia="zh-CN"/>
        </w:rPr>
        <w:t>七年级语文下册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第二单元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单元测试</w:t>
      </w:r>
    </w:p>
    <w:p w:rsidR="00A01A0C" w:rsidRPr="006846BC" w:rsidP="00A01A0C">
      <w:pPr>
        <w:spacing w:after="0" w:line="36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 w:rsidRPr="006846BC">
        <w:rPr>
          <w:rFonts w:hint="eastAsia"/>
          <w:bCs/>
          <w:sz w:val="24"/>
          <w:szCs w:val="24"/>
          <w:lang w:eastAsia="zh-CN"/>
        </w:rPr>
        <w:t>姓名：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 w:rsidRPr="006846BC">
        <w:rPr>
          <w:rFonts w:hint="eastAsia"/>
          <w:bCs/>
          <w:sz w:val="24"/>
          <w:szCs w:val="24"/>
          <w:lang w:eastAsia="zh-CN"/>
        </w:rPr>
        <w:t>班级：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 w:rsidRPr="006846BC">
        <w:rPr>
          <w:rFonts w:hint="eastAsia"/>
          <w:bCs/>
          <w:sz w:val="24"/>
          <w:szCs w:val="24"/>
          <w:lang w:eastAsia="zh-CN"/>
        </w:rPr>
        <w:t>座号：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</w:t>
      </w:r>
      <w:r>
        <w:rPr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18</w:t>
      </w:r>
      <w:r>
        <w:rPr>
          <w:b/>
          <w:bCs/>
          <w:sz w:val="24"/>
          <w:szCs w:val="24"/>
          <w:lang w:eastAsia="zh-CN"/>
        </w:rPr>
        <w:t>分）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下列划线字的注音完全正确的一项是（</w:t>
      </w:r>
      <w:r>
        <w:rPr>
          <w:color w:val="000000"/>
          <w:lang w:eastAsia="zh-CN"/>
        </w:rPr>
        <w:t xml:space="preserve">    </w:t>
      </w:r>
      <w:r w:rsidR="00A01A0C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A01A0C" w:rsidP="00A01A0C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机</w:t>
      </w:r>
      <w:r>
        <w:rPr>
          <w:color w:val="000000"/>
          <w:u w:val="single"/>
          <w:lang w:eastAsia="zh-CN"/>
        </w:rPr>
        <w:t>杼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zhù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可</w:t>
      </w:r>
      <w:r>
        <w:rPr>
          <w:color w:val="000000"/>
          <w:u w:val="single"/>
          <w:lang w:eastAsia="zh-CN"/>
        </w:rPr>
        <w:t>汗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h</w:t>
      </w:r>
      <w:bookmarkStart w:id="0" w:name="_GoBack"/>
      <w:bookmarkEnd w:id="0"/>
      <w:r>
        <w:rPr>
          <w:color w:val="000000"/>
          <w:lang w:eastAsia="zh-CN"/>
        </w:rPr>
        <w:t>àn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u w:val="single"/>
          <w:lang w:eastAsia="zh-CN"/>
        </w:rPr>
        <w:t>鞍</w:t>
      </w:r>
      <w:r>
        <w:rPr>
          <w:color w:val="000000"/>
          <w:lang w:eastAsia="zh-CN"/>
        </w:rPr>
        <w:t>鞯（</w:t>
      </w:r>
      <w:r>
        <w:rPr>
          <w:color w:val="000000"/>
          <w:lang w:eastAsia="zh-CN"/>
        </w:rPr>
        <w:t>jiān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辔</w:t>
      </w:r>
      <w:r>
        <w:rPr>
          <w:color w:val="000000"/>
          <w:lang w:eastAsia="zh-CN"/>
        </w:rPr>
        <w:t>头（</w:t>
      </w:r>
      <w:r>
        <w:rPr>
          <w:color w:val="000000"/>
          <w:lang w:eastAsia="zh-CN"/>
        </w:rPr>
        <w:t>pèi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40594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A0C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u w:val="single"/>
          <w:lang w:eastAsia="zh-CN"/>
        </w:rPr>
        <w:t>溅</w:t>
      </w:r>
      <w:r>
        <w:rPr>
          <w:color w:val="000000"/>
          <w:lang w:eastAsia="zh-CN"/>
        </w:rPr>
        <w:t>溅（</w:t>
      </w:r>
      <w:r>
        <w:rPr>
          <w:color w:val="000000"/>
          <w:lang w:eastAsia="zh-CN"/>
        </w:rPr>
        <w:t>jiān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金</w:t>
      </w:r>
      <w:r>
        <w:rPr>
          <w:color w:val="000000"/>
          <w:u w:val="single"/>
          <w:lang w:eastAsia="zh-CN"/>
        </w:rPr>
        <w:t>柝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tuò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u w:val="single"/>
          <w:lang w:eastAsia="zh-CN"/>
        </w:rPr>
        <w:t>朔</w:t>
      </w:r>
      <w:r>
        <w:rPr>
          <w:color w:val="000000"/>
          <w:lang w:eastAsia="zh-CN"/>
        </w:rPr>
        <w:t>气（</w:t>
      </w:r>
      <w:r>
        <w:rPr>
          <w:color w:val="000000"/>
          <w:lang w:eastAsia="zh-CN"/>
        </w:rPr>
        <w:t>shuò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云</w:t>
      </w:r>
      <w:r>
        <w:rPr>
          <w:color w:val="000000"/>
          <w:u w:val="single"/>
          <w:lang w:eastAsia="zh-CN"/>
        </w:rPr>
        <w:t>鬓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bìn</w:t>
      </w:r>
      <w:r>
        <w:rPr>
          <w:color w:val="000000"/>
          <w:lang w:eastAsia="zh-CN"/>
        </w:rPr>
        <w:t>）</w:t>
      </w:r>
    </w:p>
    <w:p w:rsidR="00A01A0C" w:rsidP="00A01A0C">
      <w:pPr>
        <w:spacing w:after="0" w:line="360" w:lineRule="auto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u w:val="single"/>
          <w:lang w:eastAsia="zh-CN"/>
        </w:rPr>
        <w:t>燕</w:t>
      </w:r>
      <w:r>
        <w:rPr>
          <w:color w:val="000000"/>
          <w:lang w:eastAsia="zh-CN"/>
        </w:rPr>
        <w:t>山（</w:t>
      </w:r>
      <w:r>
        <w:rPr>
          <w:color w:val="000000"/>
          <w:lang w:eastAsia="zh-CN"/>
        </w:rPr>
        <w:t>yàn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红</w:t>
      </w:r>
      <w:r>
        <w:rPr>
          <w:color w:val="000000"/>
          <w:u w:val="single"/>
          <w:lang w:eastAsia="zh-CN"/>
        </w:rPr>
        <w:t>妆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zhuāng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 </w:t>
      </w:r>
      <w:r>
        <w:rPr>
          <w:color w:val="000000"/>
          <w:u w:val="single"/>
          <w:lang w:eastAsia="zh-CN"/>
        </w:rPr>
        <w:t>霍</w:t>
      </w:r>
      <w:r>
        <w:rPr>
          <w:color w:val="000000"/>
          <w:lang w:eastAsia="zh-CN"/>
        </w:rPr>
        <w:t>霍（</w:t>
      </w:r>
      <w:r>
        <w:rPr>
          <w:color w:val="000000"/>
          <w:lang w:eastAsia="zh-CN"/>
        </w:rPr>
        <w:t>huò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u w:val="single"/>
          <w:lang w:eastAsia="zh-CN"/>
        </w:rPr>
        <w:t>铠</w:t>
      </w:r>
      <w:r>
        <w:rPr>
          <w:color w:val="000000"/>
          <w:lang w:eastAsia="zh-CN"/>
        </w:rPr>
        <w:t>甲（</w:t>
      </w:r>
      <w:r>
        <w:rPr>
          <w:color w:val="000000"/>
          <w:lang w:eastAsia="zh-CN"/>
        </w:rPr>
        <w:t>kǎi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         </w:t>
      </w:r>
    </w:p>
    <w:p w:rsidR="00BE7324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u w:val="single"/>
          <w:lang w:eastAsia="zh-CN"/>
        </w:rPr>
        <w:t>戎</w:t>
      </w:r>
      <w:r>
        <w:rPr>
          <w:color w:val="000000"/>
          <w:lang w:eastAsia="zh-CN"/>
        </w:rPr>
        <w:t>机（</w:t>
      </w:r>
      <w:r>
        <w:rPr>
          <w:color w:val="000000"/>
          <w:lang w:eastAsia="zh-CN"/>
        </w:rPr>
        <w:t>róng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啾</w:t>
      </w:r>
      <w:r>
        <w:rPr>
          <w:color w:val="000000"/>
          <w:lang w:eastAsia="zh-CN"/>
        </w:rPr>
        <w:t>啾（</w:t>
      </w:r>
      <w:r>
        <w:rPr>
          <w:color w:val="000000"/>
          <w:lang w:eastAsia="zh-CN"/>
        </w:rPr>
        <w:t>jiū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胡</w:t>
      </w:r>
      <w:r>
        <w:rPr>
          <w:color w:val="000000"/>
          <w:u w:val="single"/>
          <w:lang w:eastAsia="zh-CN"/>
        </w:rPr>
        <w:t>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qí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u w:val="single"/>
          <w:lang w:eastAsia="zh-CN"/>
        </w:rPr>
        <w:t>梭</w:t>
      </w:r>
      <w:r>
        <w:rPr>
          <w:color w:val="000000"/>
          <w:lang w:eastAsia="zh-CN"/>
        </w:rPr>
        <w:t>子（</w:t>
      </w:r>
      <w:r>
        <w:rPr>
          <w:color w:val="000000"/>
          <w:lang w:eastAsia="zh-CN"/>
        </w:rPr>
        <w:t>suō</w:t>
      </w:r>
      <w:r>
        <w:rPr>
          <w:color w:val="000000"/>
          <w:lang w:eastAsia="zh-CN"/>
        </w:rPr>
        <w:t>）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下列词语中没有错别字的一项是（</w:t>
      </w:r>
      <w:r>
        <w:rPr>
          <w:color w:val="000000"/>
          <w:lang w:eastAsia="zh-CN"/>
        </w:rPr>
        <w:t>   </w:t>
      </w:r>
      <w:r w:rsidR="00A01A0C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A01A0C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汇合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胸膛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涌跃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仰望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05639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誓言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土壤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碧绿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飘扬</w:t>
      </w:r>
    </w:p>
    <w:p w:rsidR="00BE7324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奔弛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破晓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高梁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标直</w:t>
      </w:r>
      <w:r>
        <w:rPr>
          <w:color w:val="000000"/>
          <w:lang w:eastAsia="zh-CN"/>
        </w:rPr>
        <w:t>            </w:t>
      </w:r>
      <w:r>
        <w:rPr>
          <w:color w:val="000000"/>
          <w:lang w:eastAsia="zh-CN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53757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幽远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穿梭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呻呤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耻辱</w:t>
      </w:r>
    </w:p>
    <w:p w:rsidR="00A01A0C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下列各组词语都是动词的一项是（</w:t>
      </w:r>
      <w:r>
        <w:rPr>
          <w:color w:val="000000"/>
          <w:lang w:eastAsia="zh-CN"/>
        </w:rPr>
        <w:t>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A01A0C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屏障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召唤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相信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哺育</w:t>
      </w:r>
      <w:r>
        <w:rPr>
          <w:color w:val="000000"/>
          <w:lang w:eastAsia="zh-CN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46148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扮演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燃烧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遏制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坚持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发源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默契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出现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应该</w:t>
      </w:r>
      <w:r>
        <w:rPr>
          <w:color w:val="000000"/>
          <w:lang w:eastAsia="zh-CN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37973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可以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气魄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喜欢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阻抑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下列划线的文言词语意思相同的一项是（</w:t>
      </w:r>
      <w:r>
        <w:rPr>
          <w:color w:val="000000"/>
          <w:lang w:eastAsia="zh-CN"/>
        </w:rPr>
        <w:t>  </w:t>
      </w:r>
      <w:r w:rsidR="00A01A0C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A01A0C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杂然相</w:t>
      </w:r>
      <w:r>
        <w:rPr>
          <w:color w:val="000000"/>
          <w:u w:val="single"/>
          <w:lang w:eastAsia="zh-CN"/>
        </w:rPr>
        <w:t>许</w:t>
      </w:r>
      <w:r>
        <w:rPr>
          <w:color w:val="000000"/>
          <w:lang w:eastAsia="zh-CN"/>
        </w:rPr>
        <w:t>            </w:t>
      </w:r>
      <w:r>
        <w:rPr>
          <w:color w:val="000000"/>
          <w:lang w:eastAsia="zh-CN"/>
        </w:rPr>
        <w:t>时人莫之</w:t>
      </w:r>
      <w:r>
        <w:rPr>
          <w:color w:val="000000"/>
          <w:u w:val="single"/>
          <w:lang w:eastAsia="zh-CN"/>
        </w:rPr>
        <w:t>许</w:t>
      </w:r>
      <w:r>
        <w:rPr>
          <w:color w:val="000000"/>
          <w:lang w:eastAsia="zh-CN"/>
        </w:rPr>
        <w:t>也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08373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及鲁肃</w:t>
      </w:r>
      <w:r>
        <w:rPr>
          <w:color w:val="000000"/>
          <w:u w:val="single"/>
          <w:lang w:eastAsia="zh-CN"/>
        </w:rPr>
        <w:t>过</w:t>
      </w:r>
      <w:r>
        <w:rPr>
          <w:color w:val="000000"/>
          <w:lang w:eastAsia="zh-CN"/>
        </w:rPr>
        <w:t>寻阳</w:t>
      </w:r>
      <w:r>
        <w:rPr>
          <w:color w:val="000000"/>
          <w:lang w:eastAsia="zh-CN"/>
        </w:rPr>
        <w:t>        </w:t>
      </w:r>
      <w:r>
        <w:rPr>
          <w:color w:val="000000"/>
          <w:lang w:eastAsia="zh-CN"/>
        </w:rPr>
        <w:t>人恒</w:t>
      </w:r>
      <w:r>
        <w:rPr>
          <w:color w:val="000000"/>
          <w:u w:val="single"/>
          <w:lang w:eastAsia="zh-CN"/>
        </w:rPr>
        <w:t>过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然后能改</w:t>
      </w:r>
    </w:p>
    <w:p w:rsidR="00BE7324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执</w:t>
      </w:r>
      <w:r>
        <w:rPr>
          <w:color w:val="000000"/>
          <w:u w:val="single"/>
          <w:lang w:eastAsia="zh-CN"/>
        </w:rPr>
        <w:t>策</w:t>
      </w:r>
      <w:r>
        <w:rPr>
          <w:color w:val="000000"/>
          <w:lang w:eastAsia="zh-CN"/>
        </w:rPr>
        <w:t>而临之</w:t>
      </w:r>
      <w:r>
        <w:rPr>
          <w:color w:val="000000"/>
          <w:lang w:eastAsia="zh-CN"/>
        </w:rPr>
        <w:t>          </w:t>
      </w:r>
      <w:r>
        <w:rPr>
          <w:color w:val="000000"/>
          <w:u w:val="single"/>
          <w:lang w:eastAsia="zh-CN"/>
        </w:rPr>
        <w:t>策</w:t>
      </w:r>
      <w:r>
        <w:rPr>
          <w:color w:val="000000"/>
          <w:lang w:eastAsia="zh-CN"/>
        </w:rPr>
        <w:t>勋十二转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1406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u w:val="single"/>
          <w:lang w:eastAsia="zh-CN"/>
        </w:rPr>
        <w:t>苟</w:t>
      </w:r>
      <w:r>
        <w:rPr>
          <w:color w:val="000000"/>
          <w:lang w:eastAsia="zh-CN"/>
        </w:rPr>
        <w:t>富贵，无相忘</w:t>
      </w:r>
      <w:r>
        <w:rPr>
          <w:color w:val="000000"/>
          <w:lang w:eastAsia="zh-CN"/>
        </w:rPr>
        <w:t>      </w:t>
      </w:r>
      <w:r>
        <w:rPr>
          <w:color w:val="000000"/>
          <w:lang w:eastAsia="zh-CN"/>
        </w:rPr>
        <w:t>所欲有甚于生者，故不为</w:t>
      </w:r>
      <w:r>
        <w:rPr>
          <w:color w:val="000000"/>
          <w:u w:val="single"/>
          <w:lang w:eastAsia="zh-CN"/>
        </w:rPr>
        <w:t>苟</w:t>
      </w:r>
      <w:r>
        <w:rPr>
          <w:color w:val="000000"/>
          <w:lang w:eastAsia="zh-CN"/>
        </w:rPr>
        <w:t>得也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下列句子中标点符号使用错误的一项是（</w:t>
      </w:r>
      <w:r>
        <w:rPr>
          <w:color w:val="000000"/>
          <w:lang w:eastAsia="zh-CN"/>
        </w:rPr>
        <w:t>   </w:t>
      </w:r>
      <w:r w:rsidR="00A01A0C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A01A0C" w:rsidP="00A01A0C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“</w:t>
      </w:r>
      <w:r>
        <w:rPr>
          <w:color w:val="000000"/>
          <w:lang w:eastAsia="zh-CN"/>
        </w:rPr>
        <w:t>我的朋友们啊，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他说：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——”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47027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A0C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他转身朝着黑板，拿起一支粉笔，使出全身的力量，写了几个大字：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法兰西万岁！</w:t>
      </w:r>
      <w:r>
        <w:rPr>
          <w:color w:val="000000"/>
          <w:lang w:eastAsia="zh-CN"/>
        </w:rPr>
        <w:t>”</w:t>
      </w:r>
    </w:p>
    <w:p w:rsidR="00A01A0C" w:rsidP="00A01A0C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现在我明白了，镇上那些老年人为什么来坐在教室里？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12177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324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土地是我的母亲，我的每一寸皮肤，都有着土粒；我的手掌一接近土地，心就变得平静。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下列句子中有一项使用的修辞方法与其他项不同，请指出（</w:t>
      </w:r>
      <w:r>
        <w:rPr>
          <w:color w:val="000000"/>
          <w:lang w:eastAsia="zh-CN"/>
        </w:rPr>
        <w:t>  </w:t>
      </w:r>
      <w:r w:rsidR="00A01A0C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A01A0C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从昆仑山下奔向黄海之边，把中原大地劈成南北两面。</w:t>
      </w:r>
    </w:p>
    <w:p w:rsidR="00A01A0C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你一泻万丈，浩浩荡荡，向南北两岸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伸出千万条铁的臂膀</w:t>
      </w:r>
      <w:r>
        <w:rPr>
          <w:color w:val="000000"/>
          <w:lang w:eastAsia="zh-CN"/>
        </w:rPr>
        <w:t>。</w:t>
      </w:r>
    </w:p>
    <w:p w:rsidR="00A01A0C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你是伟大坚强，像一个巨人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出现在亚洲平原之上。</w:t>
      </w:r>
    </w:p>
    <w:p w:rsidR="00BE7324" w:rsidP="00A01A0C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我们祖国的英雄儿女，将要学习你的榜样，像你一样的伟大坚强</w:t>
      </w:r>
      <w:r>
        <w:rPr>
          <w:color w:val="000000"/>
          <w:lang w:eastAsia="zh-CN"/>
        </w:rPr>
        <w:t>!</w:t>
      </w:r>
      <w:r>
        <w:rPr>
          <w:color w:val="000000"/>
          <w:lang w:eastAsia="zh-CN"/>
        </w:rPr>
        <w:t>像你一样的伟大坚强</w:t>
      </w:r>
      <w:r>
        <w:rPr>
          <w:color w:val="000000"/>
          <w:lang w:eastAsia="zh-CN"/>
        </w:rPr>
        <w:t>!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</w:t>
      </w:r>
      <w:r w:rsidRPr="00127651" w:rsidR="00127651">
        <w:rPr>
          <w:rFonts w:hint="eastAsia"/>
          <w:b/>
          <w:bCs/>
          <w:sz w:val="24"/>
          <w:szCs w:val="24"/>
          <w:lang w:eastAsia="zh-CN"/>
        </w:rPr>
        <w:t>下列句子朗读不太顺口，请稍加修改，使之通顺。</w:t>
      </w:r>
      <w:r>
        <w:rPr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BE7324" w:rsidP="00127651">
      <w:pPr>
        <w:spacing w:after="0" w:line="360" w:lineRule="auto"/>
        <w:ind w:firstLine="630" w:firstLineChars="30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我想起红布似的高粱，金黄的豆粒，土地黑黑的，红玉的脸庞，眼睛似黑玉，斑斓的山雕，奔驰的鹿群，带着松香气味的煤块。</w:t>
      </w:r>
    </w:p>
    <w:p w:rsidR="00127651" w:rsidRPr="00127651" w:rsidP="00127651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127651" w:rsidRPr="00127651" w:rsidP="00127651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127651" w:rsidRPr="00127651" w:rsidP="00127651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</w:t>
      </w:r>
      <w:r w:rsidRPr="00127651" w:rsidR="00127651">
        <w:rPr>
          <w:rFonts w:hint="eastAsia"/>
          <w:b/>
          <w:bCs/>
          <w:sz w:val="24"/>
          <w:szCs w:val="24"/>
          <w:lang w:eastAsia="zh-CN"/>
        </w:rPr>
        <w:t>阅读文言文，回答问题</w:t>
      </w:r>
      <w:r>
        <w:rPr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17</w:t>
      </w:r>
      <w:r>
        <w:rPr>
          <w:b/>
          <w:bCs/>
          <w:sz w:val="24"/>
          <w:szCs w:val="24"/>
          <w:lang w:eastAsia="zh-CN"/>
        </w:rPr>
        <w:t>分）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万里赴戎机，关山度若飞。朔气传金柝，寒光照铁衣。将军百战死，壮士十年归。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归来见天子，天子坐明堂。策勋十二转，赏赐百千强。可汗问所欲，木兰不用尚书郎，愿驰千里足，送儿还故乡。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）解释下列句子中划线词语的意思。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万里赴</w:t>
      </w:r>
      <w:r>
        <w:rPr>
          <w:color w:val="000000"/>
          <w:u w:val="single"/>
          <w:lang w:eastAsia="zh-CN"/>
        </w:rPr>
        <w:t>戎</w:t>
      </w:r>
      <w:r>
        <w:rPr>
          <w:color w:val="000000"/>
          <w:lang w:eastAsia="zh-CN"/>
        </w:rPr>
        <w:t>机</w:t>
      </w:r>
      <w:r>
        <w:rPr>
          <w:color w:val="000000"/>
          <w:lang w:eastAsia="zh-CN"/>
        </w:rPr>
        <w:t>________      ②</w:t>
      </w:r>
      <w:r>
        <w:rPr>
          <w:color w:val="000000"/>
          <w:u w:val="single"/>
          <w:lang w:eastAsia="zh-CN"/>
        </w:rPr>
        <w:t>朔</w:t>
      </w:r>
      <w:r>
        <w:rPr>
          <w:color w:val="000000"/>
          <w:lang w:eastAsia="zh-CN"/>
        </w:rPr>
        <w:t>气传金柝</w:t>
      </w:r>
      <w:r>
        <w:rPr>
          <w:color w:val="000000"/>
          <w:lang w:eastAsia="zh-CN"/>
        </w:rPr>
        <w:t>________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u w:val="single"/>
          <w:lang w:eastAsia="zh-CN"/>
        </w:rPr>
        <w:t>策</w:t>
      </w:r>
      <w:r>
        <w:rPr>
          <w:color w:val="000000"/>
          <w:lang w:eastAsia="zh-CN"/>
        </w:rPr>
        <w:t>勋十二转</w:t>
      </w:r>
      <w:r>
        <w:rPr>
          <w:color w:val="000000"/>
          <w:lang w:eastAsia="zh-CN"/>
        </w:rPr>
        <w:t>________      ④</w:t>
      </w:r>
      <w:r>
        <w:rPr>
          <w:color w:val="000000"/>
          <w:lang w:eastAsia="zh-CN"/>
        </w:rPr>
        <w:t>赏赐百千</w:t>
      </w:r>
      <w:r>
        <w:rPr>
          <w:color w:val="000000"/>
          <w:u w:val="single"/>
          <w:lang w:eastAsia="zh-CN"/>
        </w:rPr>
        <w:t>强</w:t>
      </w:r>
      <w:r>
        <w:rPr>
          <w:color w:val="000000"/>
          <w:lang w:eastAsia="zh-CN"/>
        </w:rPr>
        <w:t>________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）用现代汉语写出下列句子的意思。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万里赴戎机，关山度若飞。</w:t>
      </w:r>
    </w:p>
    <w:p w:rsidR="00127651" w:rsidRPr="00127651" w:rsidP="00127651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将军百战死，壮士十年归。</w:t>
      </w:r>
    </w:p>
    <w:p w:rsidR="00127651" w:rsidRPr="00127651" w:rsidP="00127651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）木兰辞官不就，可见其具有怎样的高尚品德？</w:t>
      </w:r>
      <w:r>
        <w:rPr>
          <w:color w:val="000000"/>
          <w:lang w:eastAsia="zh-CN"/>
        </w:rPr>
        <w:t xml:space="preserve">    </w:t>
      </w:r>
    </w:p>
    <w:p w:rsidR="00127651" w:rsidRPr="00127651" w:rsidP="00127651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127651" w:rsidRPr="00127651" w:rsidP="00127651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四、现代文阅读（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  <w:lang w:eastAsia="zh-CN"/>
        </w:rPr>
        <w:t>分）</w:t>
      </w:r>
    </w:p>
    <w:p w:rsidR="00BE7324" w:rsidP="00A01A0C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旧土</w:t>
      </w:r>
    </w:p>
    <w:p w:rsidR="00BE7324" w:rsidP="00A01A0C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宁新路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 xml:space="preserve"> ①</w:t>
      </w:r>
      <w:r>
        <w:rPr>
          <w:color w:val="000000"/>
          <w:lang w:eastAsia="zh-CN"/>
        </w:rPr>
        <w:t>父亲把一堵旧墙拆了，和成泥巴，打成土坯，砌房子，抹墙皮二旧培的土看上去很老了，老的有点儿像姜黄色了，老人们说是唐朝的，甚至说是秦朝的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反正是久远留下来的墙，这墙的土跟地里的不一样，太陈旧了。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②</w:t>
      </w:r>
      <w:r>
        <w:rPr>
          <w:color w:val="000000"/>
          <w:lang w:eastAsia="zh-CN"/>
        </w:rPr>
        <w:t>我担心老成这样子的旧土，打成土坯，砌成房子，抹成墙皮，用不了多长时间，墙会像枯木一样，渐渐松散、倒掉。我劝父亲不要用这样的泥土砌墙、盖房，父亲一点儿也没理我的话，不但把那堵很长的大墙拆了，而且还把墙底下的土也挖出来和成了泥。我对父亲的做法很生气，理怨父亲，你用这么陈旧的泥土盖房子，心里到底有没有儿孙</w:t>
      </w:r>
      <w:r>
        <w:rPr>
          <w:color w:val="000000"/>
          <w:lang w:eastAsia="zh-CN"/>
        </w:rPr>
        <w:t>?</w:t>
      </w:r>
      <w:r>
        <w:rPr>
          <w:color w:val="000000"/>
          <w:lang w:eastAsia="zh-CN"/>
        </w:rPr>
        <w:t>父亲</w:t>
      </w:r>
      <w:r>
        <w:rPr>
          <w:color w:val="000000"/>
          <w:lang w:eastAsia="zh-CN"/>
        </w:rPr>
        <w:t>说，泥土有什么老不老的，泥土从来不会老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再老的泥土，见了水，和成泥，就是新泥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打成土坯，土坯就是新的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砌成墙，墙就是新的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盖成房子，房子就是新的，放心往吧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果然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这老墙的土，和成泥很耐用，打成土坯很硬实，砌成墙很敦实，抹上墙很诊酬贰。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③</w:t>
      </w:r>
      <w:r>
        <w:rPr>
          <w:color w:val="000000"/>
          <w:lang w:eastAsia="zh-CN"/>
        </w:rPr>
        <w:t>父亲的选择是对的。用旧土和泥巴砌成的培，比地里挖的新土有钻度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付风耐雨耐晒，这三十多年过去了，房子结结实实，院墙稳稳当当。父亲在这里住了二十多年，离去十多年了，如今他的子孙住着，墙皮旧了，墙体还是好好的，粉别了几次。还如新房似的。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④</w:t>
      </w:r>
      <w:r>
        <w:rPr>
          <w:color w:val="000000"/>
          <w:lang w:eastAsia="zh-CN"/>
        </w:rPr>
        <w:t>由此，我对旧土有了新的</w:t>
      </w:r>
      <w:r>
        <w:rPr>
          <w:color w:val="000000"/>
          <w:lang w:eastAsia="zh-CN"/>
        </w:rPr>
        <w:t>认识，我感到泥土是一种神奇、有生命而永远不死的物质。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⑤</w:t>
      </w:r>
      <w:r>
        <w:rPr>
          <w:color w:val="000000"/>
          <w:lang w:eastAsia="zh-CN"/>
        </w:rPr>
        <w:t>一块荒芜千万年的土地，看上去静静地沉睡在那里，甚至不长一草一木，你以为它早已死去，其实不然，如若浇上一瓢水，这喝了水的土，不管是黄土、红土、黑土，立刻就会变得灵动了起来，像睡醒了似的，黄土就会变得更黄，红土变得更红，黑土变得更黑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泥土活了。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⑥</w:t>
      </w:r>
      <w:r>
        <w:rPr>
          <w:color w:val="000000"/>
          <w:u w:val="single"/>
          <w:lang w:eastAsia="zh-CN"/>
        </w:rPr>
        <w:t>这喝了水被水唤醒了的旧土，你不动它，恍若永远在水中，它是醒着的；你若动它，它便会越来越有灵性。</w:t>
      </w:r>
      <w:r>
        <w:rPr>
          <w:color w:val="000000"/>
          <w:lang w:eastAsia="zh-CN"/>
        </w:rPr>
        <w:t>一旦被捏、揉、搅、捶、打过，泥就全醒了，倘若揉、搅、捶、打的时间更长，泥就会越鲜亮、越精神、越拈，甚至</w:t>
      </w:r>
      <w:r>
        <w:rPr>
          <w:color w:val="000000"/>
          <w:lang w:eastAsia="zh-CN"/>
        </w:rPr>
        <w:t>会灵气十足。这时候的泥好似有了筋有了骨，有了柔软轻盈的生命，打成土坯也好，烧成砖瓦陶瓷也好，就看你想让它成为什么，它就会让它的生命绽放出千姿百态的形状。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⑦</w:t>
      </w:r>
      <w:r>
        <w:rPr>
          <w:color w:val="000000"/>
          <w:lang w:eastAsia="zh-CN"/>
        </w:rPr>
        <w:t>一片毫无生机的土地，能给你的触发是枯涩的，你想象不出来这片寂寞的旧土，会长出什么来。它会长出金黄色的庄稼、香钳的苹果、参天的大树，变成碧波荡漾的林海吗</w:t>
      </w:r>
      <w:r>
        <w:rPr>
          <w:color w:val="000000"/>
          <w:lang w:eastAsia="zh-CN"/>
        </w:rPr>
        <w:t>?</w:t>
      </w:r>
      <w:r>
        <w:rPr>
          <w:color w:val="000000"/>
          <w:lang w:eastAsia="zh-CN"/>
        </w:rPr>
        <w:t>不需要你投入满地黄金，不需要你苦苦膜拜，只要你给它水，让它喝足了醒来，你撒下的种子，就会长出你要的东西。黄土高原荒凉，是泥土讨及那个地方吗，江南绿树成荫，是泥土偏爱那个地方吗</w:t>
      </w:r>
      <w:r>
        <w:rPr>
          <w:color w:val="000000"/>
          <w:lang w:eastAsia="zh-CN"/>
        </w:rPr>
        <w:t>?</w:t>
      </w:r>
      <w:r>
        <w:rPr>
          <w:color w:val="000000"/>
          <w:lang w:eastAsia="zh-CN"/>
        </w:rPr>
        <w:t>永远在等待种子和雨水</w:t>
      </w:r>
      <w:r>
        <w:rPr>
          <w:color w:val="000000"/>
          <w:lang w:eastAsia="zh-CN"/>
        </w:rPr>
        <w:t>。不论是黄土还是红土一等待的不是荒芜，是唤醒它的水。旧土永远在等待种子和雨水。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⑧</w:t>
      </w:r>
      <w:r>
        <w:rPr>
          <w:color w:val="000000"/>
          <w:lang w:eastAsia="zh-CN"/>
        </w:rPr>
        <w:t>那村边一望无际的田野，是什么时候成为耕田的</w:t>
      </w:r>
      <w:r>
        <w:rPr>
          <w:color w:val="000000"/>
          <w:lang w:eastAsia="zh-CN"/>
        </w:rPr>
        <w:t>?</w:t>
      </w:r>
      <w:r>
        <w:rPr>
          <w:color w:val="000000"/>
          <w:lang w:eastAsia="zh-CN"/>
        </w:rPr>
        <w:t>说明这片地耕种了几千年了。几千年来每年都春播秋收、地下挖出了秦朝的砖汉朝的瓦，还有唐朝的锄头，那它滋养了村里祖祖辈辈的人，还有那些牲口。耕种它的人，几千年来从这地里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冒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出来，死了又被理到这片地下。地被耕来耕去，人生生死死，这地几千年来有可能一年也没有闲过，会老了吗</w:t>
      </w:r>
      <w:r>
        <w:rPr>
          <w:color w:val="000000"/>
          <w:lang w:eastAsia="zh-CN"/>
        </w:rPr>
        <w:t>?</w:t>
      </w:r>
      <w:r>
        <w:rPr>
          <w:color w:val="000000"/>
          <w:lang w:eastAsia="zh-CN"/>
        </w:rPr>
        <w:t>我捧起这老田里的泥土。湿润润的，油黑黑的。孕育的小麦正在抽芽，哪像耕耘了几千年的土地，简直像年轻的母亲，正在哺</w:t>
      </w:r>
      <w:r>
        <w:rPr>
          <w:color w:val="000000"/>
          <w:lang w:eastAsia="zh-CN"/>
        </w:rPr>
        <w:t>育着孩子。我坚信，只要给它水的滋养给它足够的肥料，这田地的旧土，永远是年轻的，永远也不会老去。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⑨</w:t>
      </w:r>
      <w:r>
        <w:rPr>
          <w:color w:val="000000"/>
          <w:lang w:eastAsia="zh-CN"/>
        </w:rPr>
        <w:t>每一捧旧土，都不可小看。每一捧旧土，无不经受了数亿年的风霜雪雨，无不经受了数不清的践踏和摧残，无不见证、饱尝和承载了死的悲惨、血泪与世间残酷。被屠刀，被烈火，甚至被炮弹蹂猫过的泥土，喝过雨水，照样会活，照样会新，像新的泥土一样。这就是旧土。旧土承载世间万物，承受了天地间风雨雷电的摧残承受了人和动物的一切暴行，包含和消融了发生在大地上的所有污垢、但旧土不旧一旧土在一滴水的滋润下，依然是生机勃勃的精灵。丑陋</w:t>
      </w:r>
      <w:r>
        <w:rPr>
          <w:color w:val="000000"/>
          <w:lang w:eastAsia="zh-CN"/>
        </w:rPr>
        <w:t>和罪恶。尽管它是负重和苦难的，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⑩</w:t>
      </w:r>
      <w:r>
        <w:rPr>
          <w:color w:val="000000"/>
          <w:lang w:eastAsia="zh-CN"/>
        </w:rPr>
        <w:t>我膜拜大地，敬仰旧土。</w:t>
      </w:r>
    </w:p>
    <w:p w:rsidR="00BE7324" w:rsidP="00A01A0C">
      <w:pPr>
        <w:spacing w:after="0" w:line="360" w:lineRule="auto"/>
        <w:jc w:val="right"/>
        <w:rPr>
          <w:lang w:eastAsia="zh-CN"/>
        </w:rPr>
      </w:pP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有删改</w:t>
      </w:r>
      <w:r>
        <w:rPr>
          <w:color w:val="000000"/>
          <w:lang w:eastAsia="zh-CN"/>
        </w:rPr>
        <w:t>)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）第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段中作者说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我对父亲的做法很生气。埋怨父亲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，作者为什么埋怨父亲？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）文章第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段有什么作用</w:t>
      </w:r>
      <w:r>
        <w:rPr>
          <w:color w:val="000000"/>
          <w:lang w:eastAsia="zh-CN"/>
        </w:rPr>
        <w:t>?</w:t>
      </w:r>
      <w:r>
        <w:rPr>
          <w:color w:val="000000"/>
          <w:lang w:eastAsia="zh-CN"/>
        </w:rPr>
        <w:t>说说你的看法。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）请从修辞的角度赏析第</w:t>
      </w:r>
      <w:r>
        <w:rPr>
          <w:color w:val="000000"/>
          <w:lang w:eastAsia="zh-CN"/>
        </w:rPr>
        <w:t>⑥</w:t>
      </w:r>
      <w:r>
        <w:rPr>
          <w:color w:val="000000"/>
          <w:lang w:eastAsia="zh-CN"/>
        </w:rPr>
        <w:t>段中画线的句子。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）怎么理解第</w:t>
      </w:r>
      <w:r>
        <w:rPr>
          <w:color w:val="000000"/>
          <w:lang w:eastAsia="zh-CN"/>
        </w:rPr>
        <w:t>⑦</w:t>
      </w:r>
      <w:r>
        <w:rPr>
          <w:color w:val="000000"/>
          <w:lang w:eastAsia="zh-CN"/>
        </w:rPr>
        <w:t>段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旧土永远在等待种子和雨水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这个句子的含义？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）请对第</w:t>
      </w:r>
      <w:r>
        <w:rPr>
          <w:color w:val="000000"/>
          <w:lang w:eastAsia="zh-CN"/>
        </w:rPr>
        <w:t>⑧</w:t>
      </w:r>
      <w:r>
        <w:rPr>
          <w:color w:val="000000"/>
          <w:lang w:eastAsia="zh-CN"/>
        </w:rPr>
        <w:t>段这老田里的泥土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像年轻的母亲，正在哺育着孩子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作简要品析。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）把文章结尾段删去好不好</w:t>
      </w:r>
      <w:r>
        <w:rPr>
          <w:color w:val="000000"/>
          <w:lang w:eastAsia="zh-CN"/>
        </w:rPr>
        <w:t>?</w:t>
      </w:r>
      <w:r>
        <w:rPr>
          <w:color w:val="000000"/>
          <w:lang w:eastAsia="zh-CN"/>
        </w:rPr>
        <w:t>请简要分析。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）本文的题目能否换成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旧土与水</w:t>
      </w:r>
      <w:r>
        <w:rPr>
          <w:color w:val="000000"/>
          <w:lang w:eastAsia="zh-CN"/>
        </w:rPr>
        <w:t>”?</w:t>
      </w:r>
      <w:r>
        <w:rPr>
          <w:color w:val="000000"/>
          <w:lang w:eastAsia="zh-CN"/>
        </w:rPr>
        <w:t>请说出理由。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9A24E0" w:rsidRPr="00127651" w:rsidP="009A24E0">
      <w:pPr>
        <w:spacing w:after="0" w:line="360" w:lineRule="auto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五、写作题（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40</w:t>
      </w:r>
      <w:r>
        <w:rPr>
          <w:b/>
          <w:bCs/>
          <w:sz w:val="24"/>
          <w:szCs w:val="24"/>
          <w:lang w:eastAsia="zh-CN"/>
        </w:rPr>
        <w:t>分）</w:t>
      </w:r>
    </w:p>
    <w:p w:rsidR="00A01A0C" w:rsidP="009A24E0">
      <w:pPr>
        <w:spacing w:after="0" w:line="360" w:lineRule="auto"/>
        <w:ind w:firstLine="210" w:firstLineChars="100"/>
        <w:rPr>
          <w:lang w:eastAsia="zh-CN"/>
        </w:rPr>
      </w:pPr>
      <w:r>
        <w:rPr>
          <w:color w:val="000000"/>
          <w:lang w:eastAsia="zh-CN"/>
        </w:rPr>
        <w:t>请以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梦想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为话题，自拟题目，写一篇文章。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要求：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文体不限。（诗歌除外）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不少于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字。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文中不要出现你所在学校的校名或师生姓名。</w:t>
      </w:r>
      <w:r>
        <w:rPr>
          <w:color w:val="000000"/>
          <w:lang w:eastAsia="zh-CN"/>
        </w:rPr>
        <w:t xml:space="preserve">    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Tr="00AE7E1B">
        <w:tblPrEx>
          <w:tblW w:w="9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5014A9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5014A9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5014A9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5014A9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AE7E1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A24E0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A24E0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A24E0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A24E0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A24E0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A24E0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A24E0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A24E0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A24E0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9A24E0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E0" w:rsidRPr="00094254" w:rsidP="00AE7E1B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</w:tbl>
    <w:p w:rsidR="00BE7324" w:rsidP="009A24E0">
      <w:pPr>
        <w:spacing w:after="0" w:line="360" w:lineRule="auto"/>
        <w:jc w:val="center"/>
        <w:rPr>
          <w:lang w:eastAsia="zh-CN"/>
        </w:rPr>
      </w:pP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t>答案</w:t>
      </w:r>
    </w:p>
    <w:p w:rsidR="00BE7324" w:rsidP="00A01A0C">
      <w:pPr>
        <w:spacing w:after="0" w:line="360" w:lineRule="auto"/>
      </w:pPr>
      <w:r>
        <w:rPr>
          <w:lang w:eastAsia="zh-CN"/>
        </w:rPr>
        <w:t>一、</w:t>
      </w:r>
      <w:r>
        <w:rPr>
          <w:color w:val="000000"/>
        </w:rPr>
        <w:t>1</w:t>
      </w:r>
      <w:r>
        <w:rPr>
          <w:color w:val="000000"/>
        </w:rPr>
        <w:t>.</w:t>
      </w:r>
      <w:r>
        <w:rPr>
          <w:color w:val="000000"/>
        </w:rPr>
        <w:t xml:space="preserve"> B   </w:t>
      </w:r>
      <w:r>
        <w:rPr>
          <w:color w:val="000000"/>
        </w:rPr>
        <w:t>2.</w:t>
      </w:r>
      <w:r>
        <w:rPr>
          <w:color w:val="000000"/>
        </w:rPr>
        <w:t xml:space="preserve"> B   </w:t>
      </w:r>
      <w:r>
        <w:rPr>
          <w:color w:val="000000"/>
        </w:rPr>
        <w:t>3.</w:t>
      </w:r>
      <w:r>
        <w:rPr>
          <w:color w:val="000000"/>
        </w:rPr>
        <w:t xml:space="preserve"> B   </w:t>
      </w:r>
      <w:r>
        <w:rPr>
          <w:color w:val="000000"/>
        </w:rPr>
        <w:t>4.</w:t>
      </w:r>
      <w:r>
        <w:rPr>
          <w:color w:val="000000"/>
        </w:rPr>
        <w:t xml:space="preserve"> A   </w:t>
      </w:r>
      <w:r>
        <w:rPr>
          <w:color w:val="000000"/>
        </w:rPr>
        <w:t>5.</w:t>
      </w:r>
      <w:r>
        <w:rPr>
          <w:color w:val="000000"/>
        </w:rPr>
        <w:t xml:space="preserve"> C   </w:t>
      </w:r>
      <w:r>
        <w:rPr>
          <w:color w:val="000000"/>
        </w:rPr>
        <w:t>6.</w:t>
      </w:r>
      <w:r>
        <w:rPr>
          <w:color w:val="000000"/>
        </w:rPr>
        <w:t xml:space="preserve"> D   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lang w:eastAsia="zh-CN"/>
        </w:rPr>
        <w:t>二、</w:t>
      </w:r>
      <w:r>
        <w:rPr>
          <w:color w:val="000000"/>
          <w:lang w:eastAsia="zh-CN"/>
        </w:rPr>
        <w:t>土地黑黑的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改成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黑色的土地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眼睛似黑玉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改成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黑玉的眼睛</w:t>
      </w:r>
      <w:r>
        <w:rPr>
          <w:color w:val="000000"/>
          <w:lang w:eastAsia="zh-CN"/>
        </w:rPr>
        <w:t xml:space="preserve">”  </w:t>
      </w:r>
    </w:p>
    <w:p w:rsidR="009A24E0" w:rsidP="009A24E0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三、</w:t>
      </w:r>
    </w:p>
    <w:p w:rsidR="00A01A0C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）战事；北方；记录；有余</w:t>
      </w:r>
    </w:p>
    <w:p w:rsidR="00A01A0C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（木兰）不远万里奔赴战场，像飞一样地跨过一道道的关，越过一座座的山。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将士们身经百战，有的战死沙场，有的凯旋而归。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）不图功名利禄，眷恋家园。</w:t>
      </w:r>
      <w:r>
        <w:rPr>
          <w:color w:val="000000"/>
          <w:lang w:eastAsia="zh-CN"/>
        </w:rPr>
        <w:t xml:space="preserve">   </w:t>
      </w:r>
    </w:p>
    <w:p w:rsidR="009A24E0" w:rsidP="009A24E0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四、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）我担心用旧土盖成房子用不了多长时间，墙会像枯木一样，渐渐松散、倒掉；担心父亲盖屋只是为了自己住，不顾及儿孙。（意思接近即可）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）过渡段，承卜启下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引出文章的毛题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对旧上的深刻认识。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）拟人。赏析点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将</w:t>
      </w:r>
      <w:r>
        <w:rPr>
          <w:color w:val="000000"/>
          <w:lang w:eastAsia="zh-CN"/>
        </w:rPr>
        <w:t>If#t</w:t>
      </w:r>
      <w:r>
        <w:rPr>
          <w:color w:val="000000"/>
          <w:lang w:eastAsia="zh-CN"/>
        </w:rPr>
        <w:t>赋予人的情感，喝、唤醒、醒着、灵性等词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任意一个点赏析即可</w:t>
      </w:r>
      <w:r>
        <w:rPr>
          <w:color w:val="000000"/>
          <w:lang w:eastAsia="zh-CN"/>
        </w:rPr>
        <w:t>)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）旧土是枯涩的，寂寞的，只要时机一到，只要有水和种子就会充满生机和活力。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）比喻。将耕种的长地喻为母亲，将正在抽芽的小麦喻为孩子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这田地的旧土，永远是年轻的，永远也不会老去。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）不好。膜拜和敬仰，表明了作者从对旧十的轻视，到由衷的赞美，标志着作者最终对大地形成的仰视崇敬之情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总结全文，升华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盆题。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）不能。作者是从旧土得到人生启示，写作的主要对象是旧土，主旨是赞美旧土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水只是行文中唤醒旧土的重要因素之一。</w:t>
      </w:r>
    </w:p>
    <w:p w:rsidR="00BE7324" w:rsidP="00A01A0C">
      <w:pPr>
        <w:spacing w:after="0" w:line="360" w:lineRule="auto"/>
        <w:rPr>
          <w:lang w:eastAsia="zh-CN"/>
        </w:rPr>
      </w:pPr>
      <w:r>
        <w:rPr>
          <w:lang w:eastAsia="zh-CN"/>
        </w:rPr>
        <w:t>五、</w:t>
      </w:r>
      <w:r>
        <w:rPr>
          <w:color w:val="000000"/>
          <w:lang w:eastAsia="zh-CN"/>
        </w:rPr>
        <w:t>略</w:t>
      </w:r>
      <w:r>
        <w:rPr>
          <w:color w:val="000000"/>
          <w:lang w:eastAsia="zh-CN"/>
        </w:rPr>
        <w:t xml:space="preserve">  </w:t>
      </w:r>
    </w:p>
    <w:sectPr>
      <w:headerReference w:type="even" r:id="rId9"/>
      <w:pgSz w:w="11907" w:h="16839"/>
      <w:pgMar w:top="1134" w:right="1134" w:bottom="1134" w:left="1134" w:header="397" w:footer="340" w:gutter="0"/>
      <w:pgNumType w:fmt="numberInDash"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42CA5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2049" style="width:42.15pt;height:57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A42CA5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A42CA5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A42CA5"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2051" type="#_x0000_t202" style="width:42.15pt;height:843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 fillcolor="#d8d8d8">
              <v:textbox style="layout-flow:vertical;mso-layout-flow-alt:bottom-to-top">
                <w:txbxContent>
                  <w:p w:rsidR="00A42CA5"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A42CA5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2052" type="#_x0000_t202" style="width:30.95pt;height:843pt;margin-top:-43pt;margin-left:1025.4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5408">
              <v:textbox style="layout-flow:vertical;mso-layout-flow-alt:bottom-to-top">
                <w:txbxContent>
                  <w:p w:rsidR="00A42CA5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D737E92"/>
    <w:multiLevelType w:val="hybridMultilevel"/>
    <w:tmpl w:val="D5603F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033D9"/>
    <w:multiLevelType w:val="hybridMultilevel"/>
    <w:tmpl w:val="B68206F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68358ED"/>
    <w:multiLevelType w:val="hybridMultilevel"/>
    <w:tmpl w:val="6BA61A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2C5748"/>
    <w:multiLevelType w:val="hybridMultilevel"/>
    <w:tmpl w:val="411C50F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105B32"/>
    <w:rsid w:val="00127651"/>
    <w:rsid w:val="0016193D"/>
    <w:rsid w:val="0019595E"/>
    <w:rsid w:val="00243F78"/>
    <w:rsid w:val="00244DEA"/>
    <w:rsid w:val="002A22FB"/>
    <w:rsid w:val="002B1B52"/>
    <w:rsid w:val="002B79A1"/>
    <w:rsid w:val="002C5454"/>
    <w:rsid w:val="002D7715"/>
    <w:rsid w:val="002F406B"/>
    <w:rsid w:val="003206CE"/>
    <w:rsid w:val="00354D8E"/>
    <w:rsid w:val="003A0BEC"/>
    <w:rsid w:val="003A2C9C"/>
    <w:rsid w:val="003C7056"/>
    <w:rsid w:val="00457E94"/>
    <w:rsid w:val="004621D6"/>
    <w:rsid w:val="004A7EC2"/>
    <w:rsid w:val="004B0B79"/>
    <w:rsid w:val="005014A9"/>
    <w:rsid w:val="0052166A"/>
    <w:rsid w:val="00570E98"/>
    <w:rsid w:val="006846BC"/>
    <w:rsid w:val="006B7A92"/>
    <w:rsid w:val="006D054F"/>
    <w:rsid w:val="00751BBD"/>
    <w:rsid w:val="00777D0A"/>
    <w:rsid w:val="007D04CB"/>
    <w:rsid w:val="0080476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24E0"/>
    <w:rsid w:val="009A524C"/>
    <w:rsid w:val="009B1FC3"/>
    <w:rsid w:val="00A00BCA"/>
    <w:rsid w:val="00A01A0C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E7E1B"/>
    <w:rsid w:val="00AF3E37"/>
    <w:rsid w:val="00AF795B"/>
    <w:rsid w:val="00B255F7"/>
    <w:rsid w:val="00B63FEF"/>
    <w:rsid w:val="00B71ACD"/>
    <w:rsid w:val="00BA4CD4"/>
    <w:rsid w:val="00BE732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5E6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AB5772-7139-4813-A362-72DFE8DB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3851</Words>
  <Characters>3967</Characters>
  <Application>Microsoft Office Word</Application>
  <DocSecurity>0</DocSecurity>
  <Lines>172</Lines>
  <Paragraphs>162</Paragraphs>
  <ScaleCrop>false</ScaleCrop>
  <Company>Home</Company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2020-05-12T03:54:00Z</dcterms:created>
  <dcterms:modified xsi:type="dcterms:W3CDTF">2020-05-12T03:54:00Z</dcterms:modified>
</cp:coreProperties>
</file>