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948DD" w:rsidP="0072255D">
      <w:pPr>
        <w:spacing w:after="0" w:line="360" w:lineRule="auto"/>
        <w:jc w:val="center"/>
        <w:rPr>
          <w:b/>
          <w:bCs/>
          <w:sz w:val="28"/>
          <w:szCs w:val="28"/>
          <w:lang w:eastAsia="zh-CN"/>
        </w:rPr>
      </w:pPr>
      <w:r>
        <w:rPr>
          <w:b/>
          <w:bCs/>
          <w:sz w:val="28"/>
          <w:szCs w:val="28"/>
          <w:lang w:eastAsia="zh-CN"/>
        </w:rPr>
        <w:drawing>
          <wp:anchor simplePos="0" relativeHeight="251658240" behindDoc="0" locked="0" layoutInCell="1" allowOverlap="1">
            <wp:simplePos x="0" y="0"/>
            <wp:positionH relativeFrom="page">
              <wp:posOffset>12636500</wp:posOffset>
            </wp:positionH>
            <wp:positionV relativeFrom="topMargin">
              <wp:posOffset>11823700</wp:posOffset>
            </wp:positionV>
            <wp:extent cx="495300" cy="4191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0910050" name=""/>
                    <pic:cNvPicPr>
                      <a:picLocks noChangeAspect="1"/>
                    </pic:cNvPicPr>
                  </pic:nvPicPr>
                  <pic:blipFill>
                    <a:blip xmlns:r="http://schemas.openxmlformats.org/officeDocument/2006/relationships" r:embed="rId6"/>
                    <a:stretch>
                      <a:fillRect/>
                    </a:stretch>
                  </pic:blipFill>
                  <pic:spPr>
                    <a:xfrm>
                      <a:off x="0" y="0"/>
                      <a:ext cx="495300" cy="419100"/>
                    </a:xfrm>
                    <a:prstGeom prst="rect">
                      <a:avLst/>
                    </a:prstGeom>
                  </pic:spPr>
                </pic:pic>
              </a:graphicData>
            </a:graphic>
          </wp:anchor>
        </w:drawing>
      </w:r>
      <w:r>
        <w:rPr>
          <w:b/>
          <w:bCs/>
          <w:sz w:val="28"/>
          <w:szCs w:val="28"/>
          <w:lang w:eastAsia="zh-CN"/>
        </w:rPr>
        <w:t>八年级语文下册</w:t>
      </w:r>
      <w:r>
        <w:rPr>
          <w:b/>
          <w:bCs/>
          <w:sz w:val="28"/>
          <w:szCs w:val="28"/>
          <w:lang w:eastAsia="zh-CN"/>
        </w:rPr>
        <w:t xml:space="preserve"> </w:t>
      </w:r>
      <w:r>
        <w:rPr>
          <w:b/>
          <w:bCs/>
          <w:sz w:val="28"/>
          <w:szCs w:val="28"/>
          <w:lang w:eastAsia="zh-CN"/>
        </w:rPr>
        <w:t>第</w:t>
      </w:r>
      <w:r w:rsidR="000D288A">
        <w:rPr>
          <w:rFonts w:hint="eastAsia"/>
          <w:b/>
          <w:bCs/>
          <w:sz w:val="28"/>
          <w:szCs w:val="28"/>
          <w:lang w:eastAsia="zh-CN"/>
        </w:rPr>
        <w:t>一</w:t>
      </w:r>
      <w:bookmarkStart w:id="0" w:name="_GoBack"/>
      <w:bookmarkEnd w:id="0"/>
      <w:r>
        <w:rPr>
          <w:b/>
          <w:bCs/>
          <w:sz w:val="28"/>
          <w:szCs w:val="28"/>
          <w:lang w:eastAsia="zh-CN"/>
        </w:rPr>
        <w:t>单元</w:t>
      </w:r>
      <w:r>
        <w:rPr>
          <w:b/>
          <w:bCs/>
          <w:sz w:val="28"/>
          <w:szCs w:val="28"/>
          <w:lang w:eastAsia="zh-CN"/>
        </w:rPr>
        <w:t xml:space="preserve">  </w:t>
      </w:r>
      <w:r>
        <w:rPr>
          <w:b/>
          <w:bCs/>
          <w:sz w:val="28"/>
          <w:szCs w:val="28"/>
          <w:lang w:eastAsia="zh-CN"/>
        </w:rPr>
        <w:t>单元测试</w:t>
      </w:r>
    </w:p>
    <w:p w:rsidR="0072255D" w:rsidRPr="006846BC" w:rsidP="0072255D">
      <w:pPr>
        <w:spacing w:after="0" w:line="360" w:lineRule="auto"/>
        <w:ind w:firstLine="1440" w:firstLineChars="600"/>
        <w:rPr>
          <w:bCs/>
          <w:sz w:val="24"/>
          <w:szCs w:val="24"/>
          <w:u w:val="single"/>
          <w:lang w:eastAsia="zh-CN"/>
        </w:rPr>
      </w:pPr>
      <w:r w:rsidRPr="006846BC">
        <w:rPr>
          <w:rFonts w:hint="eastAsia"/>
          <w:bCs/>
          <w:sz w:val="24"/>
          <w:szCs w:val="24"/>
          <w:lang w:eastAsia="zh-CN"/>
        </w:rPr>
        <w:t>姓名：</w:t>
      </w:r>
      <w:r w:rsidRPr="006846BC">
        <w:rPr>
          <w:rFonts w:hint="eastAsia"/>
          <w:bCs/>
          <w:sz w:val="24"/>
          <w:szCs w:val="24"/>
          <w:u w:val="single"/>
          <w:lang w:eastAsia="zh-CN"/>
        </w:rPr>
        <w:t xml:space="preserve">            </w:t>
      </w:r>
      <w:r w:rsidRPr="006846BC">
        <w:rPr>
          <w:rFonts w:hint="eastAsia"/>
          <w:bCs/>
          <w:sz w:val="24"/>
          <w:szCs w:val="24"/>
          <w:lang w:eastAsia="zh-CN"/>
        </w:rPr>
        <w:t>班级：</w:t>
      </w:r>
      <w:r w:rsidRPr="006846BC">
        <w:rPr>
          <w:rFonts w:hint="eastAsia"/>
          <w:bCs/>
          <w:sz w:val="24"/>
          <w:szCs w:val="24"/>
          <w:u w:val="single"/>
          <w:lang w:eastAsia="zh-CN"/>
        </w:rPr>
        <w:t xml:space="preserve">             </w:t>
      </w:r>
      <w:r w:rsidRPr="006846BC">
        <w:rPr>
          <w:rFonts w:hint="eastAsia"/>
          <w:bCs/>
          <w:sz w:val="24"/>
          <w:szCs w:val="24"/>
          <w:lang w:eastAsia="zh-CN"/>
        </w:rPr>
        <w:t>座号：</w:t>
      </w:r>
      <w:r w:rsidRPr="006846BC">
        <w:rPr>
          <w:rFonts w:hint="eastAsia"/>
          <w:bCs/>
          <w:sz w:val="24"/>
          <w:szCs w:val="24"/>
          <w:u w:val="single"/>
          <w:lang w:eastAsia="zh-CN"/>
        </w:rPr>
        <w:t xml:space="preserve">               </w:t>
      </w:r>
    </w:p>
    <w:p w:rsidR="00F948DD" w:rsidP="0072255D">
      <w:pPr>
        <w:spacing w:after="0" w:line="360" w:lineRule="auto"/>
        <w:rPr>
          <w:lang w:eastAsia="zh-CN"/>
        </w:rPr>
      </w:pPr>
      <w:r>
        <w:rPr>
          <w:b/>
          <w:bCs/>
          <w:sz w:val="24"/>
          <w:szCs w:val="24"/>
          <w:lang w:eastAsia="zh-CN"/>
        </w:rPr>
        <w:t>一、单选题（共</w:t>
      </w:r>
      <w:r>
        <w:rPr>
          <w:b/>
          <w:bCs/>
          <w:sz w:val="24"/>
          <w:szCs w:val="24"/>
          <w:lang w:eastAsia="zh-CN"/>
        </w:rPr>
        <w:t>6</w:t>
      </w:r>
      <w:r>
        <w:rPr>
          <w:b/>
          <w:bCs/>
          <w:sz w:val="24"/>
          <w:szCs w:val="24"/>
          <w:lang w:eastAsia="zh-CN"/>
        </w:rPr>
        <w:t>题；共</w:t>
      </w:r>
      <w:r>
        <w:rPr>
          <w:b/>
          <w:bCs/>
          <w:sz w:val="24"/>
          <w:szCs w:val="24"/>
          <w:lang w:eastAsia="zh-CN"/>
        </w:rPr>
        <w:t>18</w:t>
      </w:r>
      <w:r>
        <w:rPr>
          <w:b/>
          <w:bCs/>
          <w:sz w:val="24"/>
          <w:szCs w:val="24"/>
          <w:lang w:eastAsia="zh-CN"/>
        </w:rPr>
        <w:t>分）</w:t>
      </w:r>
    </w:p>
    <w:p w:rsidR="00612BE1" w:rsidP="00612BE1">
      <w:pPr>
        <w:spacing w:after="0" w:line="360" w:lineRule="auto"/>
        <w:rPr>
          <w:lang w:eastAsia="zh-CN"/>
        </w:rPr>
      </w:pPr>
      <w:r>
        <w:rPr>
          <w:rFonts w:hint="eastAsia"/>
          <w:color w:val="000000"/>
          <w:lang w:eastAsia="zh-CN"/>
        </w:rPr>
        <w:t>1</w:t>
      </w:r>
      <w:r>
        <w:rPr>
          <w:color w:val="000000"/>
          <w:lang w:eastAsia="zh-CN"/>
        </w:rPr>
        <w:t>.</w:t>
      </w:r>
      <w:r>
        <w:rPr>
          <w:color w:val="000000"/>
          <w:lang w:eastAsia="zh-CN"/>
        </w:rPr>
        <w:t>下列划线字注音全部正确的一项是（</w:t>
      </w:r>
      <w:r>
        <w:rPr>
          <w:color w:val="000000"/>
          <w:lang w:eastAsia="zh-CN"/>
        </w:rPr>
        <w:t> </w:t>
      </w:r>
      <w:r>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612BE1" w:rsidP="00612BE1">
      <w:pPr>
        <w:spacing w:after="0" w:line="360" w:lineRule="auto"/>
        <w:ind w:left="150"/>
        <w:rPr>
          <w:lang w:eastAsia="zh-CN"/>
        </w:rPr>
      </w:pPr>
      <w:r>
        <w:rPr>
          <w:color w:val="000000"/>
          <w:lang w:eastAsia="zh-CN"/>
        </w:rPr>
        <w:t>A. </w:t>
      </w:r>
      <w:r>
        <w:rPr>
          <w:color w:val="000000"/>
          <w:lang w:eastAsia="zh-CN"/>
        </w:rPr>
        <w:t>怅</w:t>
      </w:r>
      <w:r>
        <w:rPr>
          <w:color w:val="000000"/>
          <w:u w:val="single"/>
          <w:lang w:eastAsia="zh-CN"/>
        </w:rPr>
        <w:t>惘</w:t>
      </w:r>
      <w:r>
        <w:rPr>
          <w:color w:val="000000"/>
          <w:lang w:eastAsia="zh-CN"/>
        </w:rPr>
        <w:t>(</w:t>
      </w:r>
      <w:r>
        <w:rPr>
          <w:color w:val="000000"/>
          <w:lang w:eastAsia="zh-CN"/>
        </w:rPr>
        <w:t>wǎng</w:t>
      </w:r>
      <w:r>
        <w:rPr>
          <w:color w:val="000000"/>
          <w:lang w:eastAsia="zh-CN"/>
        </w:rPr>
        <w:t xml:space="preserve">)    </w:t>
      </w:r>
      <w:r>
        <w:rPr>
          <w:color w:val="000000"/>
          <w:u w:val="single"/>
          <w:lang w:eastAsia="zh-CN"/>
        </w:rPr>
        <w:t>焚</w:t>
      </w:r>
      <w:r>
        <w:rPr>
          <w:color w:val="000000"/>
          <w:lang w:eastAsia="zh-CN"/>
        </w:rPr>
        <w:t>身</w:t>
      </w:r>
      <w:r>
        <w:rPr>
          <w:color w:val="000000"/>
          <w:lang w:eastAsia="zh-CN"/>
        </w:rPr>
        <w:t>(</w:t>
      </w:r>
      <w:r>
        <w:rPr>
          <w:color w:val="000000"/>
          <w:lang w:eastAsia="zh-CN"/>
        </w:rPr>
        <w:t>fén</w:t>
      </w:r>
      <w:r>
        <w:rPr>
          <w:color w:val="000000"/>
          <w:lang w:eastAsia="zh-CN"/>
        </w:rPr>
        <w:t xml:space="preserve">)    </w:t>
      </w:r>
      <w:r>
        <w:rPr>
          <w:color w:val="000000"/>
          <w:lang w:eastAsia="zh-CN"/>
        </w:rPr>
        <w:t>岁</w:t>
      </w:r>
      <w:r>
        <w:rPr>
          <w:color w:val="000000"/>
          <w:u w:val="single"/>
          <w:lang w:eastAsia="zh-CN"/>
        </w:rPr>
        <w:t>梢</w:t>
      </w:r>
      <w:r>
        <w:rPr>
          <w:color w:val="000000"/>
          <w:lang w:eastAsia="zh-CN"/>
        </w:rPr>
        <w:t>(</w:t>
      </w:r>
      <w:r>
        <w:rPr>
          <w:color w:val="000000"/>
          <w:lang w:eastAsia="zh-CN"/>
        </w:rPr>
        <w:t>shāo</w:t>
      </w:r>
      <w:r>
        <w:rPr>
          <w:color w:val="000000"/>
          <w:lang w:eastAsia="zh-CN"/>
        </w:rPr>
        <w:t>)               </w:t>
      </w:r>
      <w:r w:rsidR="00863410">
        <w:rPr>
          <w:noProof/>
          <w:lang w:eastAsia="zh-CN"/>
        </w:rPr>
        <w:drawing>
          <wp:inline distT="0" distB="0" distL="0" distR="0">
            <wp:extent cx="22860" cy="38100"/>
            <wp:effectExtent l="0" t="0" r="0" b="0"/>
            <wp:docPr id="19"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506809" name="图片 3" descr=" "/>
                    <pic:cNvPicPr>
                      <a:picLocks noChangeAspect="1" noChangeArrowheads="1"/>
                    </pic:cNvPicPr>
                  </pic:nvPicPr>
                  <pic:blipFill>
                    <a:blip xmlns:r="http://schemas.openxmlformats.org/officeDocument/2006/relationships" r:embed="rId7">
                      <a:extLst>
                        <a:ext xmlns:a="http://schemas.openxmlformats.org/drawingml/2006/main" uri="{28A0092B-C50C-407E-A947-70E740481C1C}">
                          <a14:useLocalDpi xmlns:a14="http://schemas.microsoft.com/office/drawing/2010/main" val="0"/>
                        </a:ext>
                      </a:extLst>
                    </a:blip>
                    <a:stretch>
                      <a:fillRect/>
                    </a:stretch>
                  </pic:blipFill>
                  <pic:spPr bwMode="auto">
                    <a:xfrm>
                      <a:off x="0" y="0"/>
                      <a:ext cx="22860" cy="38100"/>
                    </a:xfrm>
                    <a:prstGeom prst="rect">
                      <a:avLst/>
                    </a:prstGeom>
                    <a:noFill/>
                    <a:ln>
                      <a:noFill/>
                    </a:ln>
                  </pic:spPr>
                </pic:pic>
              </a:graphicData>
            </a:graphic>
          </wp:inline>
        </w:drawing>
      </w:r>
      <w:r>
        <w:rPr>
          <w:color w:val="000000"/>
          <w:lang w:eastAsia="zh-CN"/>
        </w:rPr>
        <w:t>B. </w:t>
      </w:r>
      <w:r>
        <w:rPr>
          <w:color w:val="000000"/>
          <w:lang w:eastAsia="zh-CN"/>
        </w:rPr>
        <w:t>恐</w:t>
      </w:r>
      <w:r>
        <w:rPr>
          <w:color w:val="000000"/>
          <w:u w:val="single"/>
          <w:lang w:eastAsia="zh-CN"/>
        </w:rPr>
        <w:t>吓</w:t>
      </w:r>
      <w:r>
        <w:rPr>
          <w:color w:val="000000"/>
          <w:lang w:eastAsia="zh-CN"/>
        </w:rPr>
        <w:t>(</w:t>
      </w:r>
      <w:r>
        <w:rPr>
          <w:color w:val="000000"/>
          <w:lang w:eastAsia="zh-CN"/>
        </w:rPr>
        <w:t>hè</w:t>
      </w:r>
      <w:r>
        <w:rPr>
          <w:color w:val="000000"/>
          <w:lang w:eastAsia="zh-CN"/>
        </w:rPr>
        <w:t xml:space="preserve">)    </w:t>
      </w:r>
      <w:r>
        <w:rPr>
          <w:color w:val="000000"/>
          <w:lang w:eastAsia="zh-CN"/>
        </w:rPr>
        <w:t>神</w:t>
      </w:r>
      <w:r>
        <w:rPr>
          <w:color w:val="000000"/>
          <w:u w:val="single"/>
          <w:lang w:eastAsia="zh-CN"/>
        </w:rPr>
        <w:t>龛</w:t>
      </w:r>
      <w:r>
        <w:rPr>
          <w:color w:val="000000"/>
          <w:lang w:eastAsia="zh-CN"/>
        </w:rPr>
        <w:t>(</w:t>
      </w:r>
      <w:r>
        <w:rPr>
          <w:color w:val="000000"/>
          <w:lang w:eastAsia="zh-CN"/>
        </w:rPr>
        <w:t>kān</w:t>
      </w:r>
      <w:r>
        <w:rPr>
          <w:color w:val="000000"/>
          <w:lang w:eastAsia="zh-CN"/>
        </w:rPr>
        <w:t xml:space="preserve">)    </w:t>
      </w:r>
      <w:r>
        <w:rPr>
          <w:color w:val="000000"/>
          <w:u w:val="single"/>
          <w:lang w:eastAsia="zh-CN"/>
        </w:rPr>
        <w:t>锵</w:t>
      </w:r>
      <w:r>
        <w:rPr>
          <w:color w:val="000000"/>
          <w:lang w:eastAsia="zh-CN"/>
        </w:rPr>
        <w:t>然</w:t>
      </w:r>
      <w:r>
        <w:rPr>
          <w:color w:val="000000"/>
          <w:lang w:eastAsia="zh-CN"/>
        </w:rPr>
        <w:t>(</w:t>
      </w:r>
      <w:r>
        <w:rPr>
          <w:color w:val="000000"/>
          <w:lang w:eastAsia="zh-CN"/>
        </w:rPr>
        <w:t>jiāng</w:t>
      </w:r>
      <w:r>
        <w:rPr>
          <w:color w:val="000000"/>
          <w:lang w:eastAsia="zh-CN"/>
        </w:rPr>
        <w:t>)</w:t>
      </w:r>
    </w:p>
    <w:p w:rsidR="00612BE1" w:rsidP="00612BE1">
      <w:pPr>
        <w:spacing w:after="0" w:line="360" w:lineRule="auto"/>
        <w:ind w:left="150"/>
      </w:pPr>
      <w:r>
        <w:rPr>
          <w:color w:val="000000"/>
        </w:rPr>
        <w:t>C. </w:t>
      </w:r>
      <w:r>
        <w:rPr>
          <w:color w:val="000000"/>
        </w:rPr>
        <w:t>可</w:t>
      </w:r>
      <w:r>
        <w:rPr>
          <w:color w:val="000000"/>
          <w:u w:val="single"/>
        </w:rPr>
        <w:t>悯</w:t>
      </w:r>
      <w:r>
        <w:rPr>
          <w:color w:val="000000"/>
        </w:rPr>
        <w:t>(</w:t>
      </w:r>
      <w:r>
        <w:rPr>
          <w:color w:val="000000"/>
        </w:rPr>
        <w:t>mǐn</w:t>
      </w:r>
      <w:r>
        <w:rPr>
          <w:color w:val="000000"/>
        </w:rPr>
        <w:t xml:space="preserve">)    </w:t>
      </w:r>
      <w:r>
        <w:rPr>
          <w:color w:val="000000"/>
        </w:rPr>
        <w:t>争</w:t>
      </w:r>
      <w:r>
        <w:rPr>
          <w:color w:val="000000"/>
          <w:u w:val="single"/>
        </w:rPr>
        <w:t>讼</w:t>
      </w:r>
      <w:r>
        <w:rPr>
          <w:color w:val="000000"/>
        </w:rPr>
        <w:t>(</w:t>
      </w:r>
      <w:r>
        <w:rPr>
          <w:color w:val="000000"/>
        </w:rPr>
        <w:t>sòng</w:t>
      </w:r>
      <w:r>
        <w:rPr>
          <w:color w:val="000000"/>
        </w:rPr>
        <w:t xml:space="preserve">)    </w:t>
      </w:r>
      <w:r>
        <w:rPr>
          <w:color w:val="000000"/>
          <w:u w:val="single"/>
        </w:rPr>
        <w:t>斡</w:t>
      </w:r>
      <w:r>
        <w:rPr>
          <w:color w:val="000000"/>
        </w:rPr>
        <w:t>旋</w:t>
      </w:r>
      <w:r>
        <w:rPr>
          <w:color w:val="000000"/>
        </w:rPr>
        <w:t>(</w:t>
      </w:r>
      <w:r>
        <w:rPr>
          <w:color w:val="000000"/>
        </w:rPr>
        <w:t>dǒu</w:t>
      </w:r>
      <w:r>
        <w:rPr>
          <w:color w:val="000000"/>
        </w:rPr>
        <w:t>)                </w:t>
      </w:r>
      <w:r w:rsidR="00863410">
        <w:rPr>
          <w:noProof/>
          <w:lang w:eastAsia="zh-CN"/>
        </w:rPr>
        <w:drawing>
          <wp:inline distT="0" distB="0" distL="0" distR="0">
            <wp:extent cx="30480" cy="38100"/>
            <wp:effectExtent l="0" t="0" r="7620" b="0"/>
            <wp:docPr id="18" name="图片 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230653" name="图片 4" descr=" "/>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30480" cy="38100"/>
                    </a:xfrm>
                    <a:prstGeom prst="rect">
                      <a:avLst/>
                    </a:prstGeom>
                    <a:noFill/>
                    <a:ln>
                      <a:noFill/>
                    </a:ln>
                  </pic:spPr>
                </pic:pic>
              </a:graphicData>
            </a:graphic>
          </wp:inline>
        </w:drawing>
      </w:r>
      <w:r>
        <w:rPr>
          <w:color w:val="000000"/>
        </w:rPr>
        <w:t>D. </w:t>
      </w:r>
      <w:r>
        <w:rPr>
          <w:color w:val="000000"/>
          <w:u w:val="single"/>
        </w:rPr>
        <w:t>褪</w:t>
      </w:r>
      <w:r>
        <w:rPr>
          <w:color w:val="000000"/>
        </w:rPr>
        <w:t>色</w:t>
      </w:r>
      <w:r>
        <w:rPr>
          <w:color w:val="000000"/>
        </w:rPr>
        <w:t>(</w:t>
      </w:r>
      <w:r>
        <w:rPr>
          <w:color w:val="000000"/>
        </w:rPr>
        <w:t>tuì</w:t>
      </w:r>
      <w:r>
        <w:rPr>
          <w:color w:val="000000"/>
        </w:rPr>
        <w:t xml:space="preserve">)    </w:t>
      </w:r>
      <w:r>
        <w:rPr>
          <w:color w:val="000000"/>
        </w:rPr>
        <w:t>春</w:t>
      </w:r>
      <w:r>
        <w:rPr>
          <w:color w:val="000000"/>
          <w:u w:val="single"/>
        </w:rPr>
        <w:t>宵</w:t>
      </w:r>
      <w:r>
        <w:rPr>
          <w:color w:val="000000"/>
        </w:rPr>
        <w:t>(</w:t>
      </w:r>
      <w:r>
        <w:rPr>
          <w:color w:val="000000"/>
        </w:rPr>
        <w:t>xiāo</w:t>
      </w:r>
      <w:r>
        <w:rPr>
          <w:color w:val="000000"/>
        </w:rPr>
        <w:t xml:space="preserve">)    </w:t>
      </w:r>
      <w:r>
        <w:rPr>
          <w:color w:val="000000"/>
          <w:u w:val="single"/>
        </w:rPr>
        <w:t>裴</w:t>
      </w:r>
      <w:r>
        <w:rPr>
          <w:color w:val="000000"/>
        </w:rPr>
        <w:t>公</w:t>
      </w:r>
      <w:r>
        <w:rPr>
          <w:color w:val="000000"/>
        </w:rPr>
        <w:t>(</w:t>
      </w:r>
      <w:r>
        <w:rPr>
          <w:color w:val="000000"/>
        </w:rPr>
        <w:t>fēi</w:t>
      </w:r>
      <w:r>
        <w:rPr>
          <w:color w:val="000000"/>
        </w:rPr>
        <w:t>)</w:t>
      </w:r>
    </w:p>
    <w:p w:rsidR="00612BE1" w:rsidP="00612BE1">
      <w:pPr>
        <w:spacing w:after="0" w:line="360" w:lineRule="auto"/>
        <w:rPr>
          <w:lang w:eastAsia="zh-CN"/>
        </w:rPr>
      </w:pPr>
      <w:r>
        <w:rPr>
          <w:color w:val="000000"/>
          <w:lang w:eastAsia="zh-CN"/>
        </w:rPr>
        <w:t>2.</w:t>
      </w:r>
      <w:r>
        <w:rPr>
          <w:color w:val="000000"/>
          <w:lang w:eastAsia="zh-CN"/>
        </w:rPr>
        <w:t>下列词语书写有误的一组是（</w:t>
      </w:r>
      <w:r>
        <w:rPr>
          <w:color w:val="000000"/>
          <w:lang w:eastAsia="zh-CN"/>
        </w:rPr>
        <w:t>  </w:t>
      </w:r>
      <w:r>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612BE1" w:rsidP="00612BE1">
      <w:pPr>
        <w:spacing w:after="0" w:line="360" w:lineRule="auto"/>
        <w:ind w:left="150"/>
        <w:rPr>
          <w:lang w:eastAsia="zh-CN"/>
        </w:rPr>
      </w:pPr>
      <w:r>
        <w:rPr>
          <w:color w:val="000000"/>
          <w:lang w:eastAsia="zh-CN"/>
        </w:rPr>
        <w:t>A. </w:t>
      </w:r>
      <w:r>
        <w:rPr>
          <w:color w:val="000000"/>
          <w:lang w:eastAsia="zh-CN"/>
        </w:rPr>
        <w:t>絮叨</w:t>
      </w:r>
      <w:r>
        <w:rPr>
          <w:color w:val="000000"/>
          <w:lang w:eastAsia="zh-CN"/>
        </w:rPr>
        <w:t xml:space="preserve">     </w:t>
      </w:r>
      <w:r>
        <w:rPr>
          <w:color w:val="000000"/>
          <w:lang w:eastAsia="zh-CN"/>
        </w:rPr>
        <w:t>撺掇</w:t>
      </w:r>
      <w:r>
        <w:rPr>
          <w:color w:val="000000"/>
          <w:lang w:eastAsia="zh-CN"/>
        </w:rPr>
        <w:t xml:space="preserve">     </w:t>
      </w:r>
      <w:r>
        <w:rPr>
          <w:color w:val="000000"/>
          <w:lang w:eastAsia="zh-CN"/>
        </w:rPr>
        <w:t>凫水</w:t>
      </w:r>
      <w:r>
        <w:rPr>
          <w:color w:val="000000"/>
          <w:lang w:eastAsia="zh-CN"/>
        </w:rPr>
        <w:t xml:space="preserve">     </w:t>
      </w:r>
      <w:r>
        <w:rPr>
          <w:color w:val="000000"/>
          <w:lang w:eastAsia="zh-CN"/>
        </w:rPr>
        <w:t>蕴藻</w:t>
      </w:r>
      <w:r>
        <w:rPr>
          <w:color w:val="000000"/>
          <w:lang w:eastAsia="zh-CN"/>
        </w:rPr>
        <w:t>                               </w:t>
      </w:r>
      <w:r w:rsidR="00863410">
        <w:rPr>
          <w:noProof/>
          <w:lang w:eastAsia="zh-CN"/>
        </w:rPr>
        <w:drawing>
          <wp:inline distT="0" distB="0" distL="0" distR="0">
            <wp:extent cx="30480" cy="38100"/>
            <wp:effectExtent l="0" t="0" r="7620" b="0"/>
            <wp:docPr id="17"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1308920" name="图片 1" descr=" "/>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30480" cy="38100"/>
                    </a:xfrm>
                    <a:prstGeom prst="rect">
                      <a:avLst/>
                    </a:prstGeom>
                    <a:noFill/>
                    <a:ln>
                      <a:noFill/>
                    </a:ln>
                  </pic:spPr>
                </pic:pic>
              </a:graphicData>
            </a:graphic>
          </wp:inline>
        </w:drawing>
      </w:r>
      <w:r>
        <w:rPr>
          <w:color w:val="000000"/>
          <w:lang w:eastAsia="zh-CN"/>
        </w:rPr>
        <w:t>B. </w:t>
      </w:r>
      <w:r>
        <w:rPr>
          <w:color w:val="000000"/>
          <w:lang w:eastAsia="zh-CN"/>
        </w:rPr>
        <w:t>冗杂</w:t>
      </w:r>
      <w:r>
        <w:rPr>
          <w:color w:val="000000"/>
          <w:lang w:eastAsia="zh-CN"/>
        </w:rPr>
        <w:t xml:space="preserve">     </w:t>
      </w:r>
      <w:r>
        <w:rPr>
          <w:color w:val="000000"/>
          <w:lang w:eastAsia="zh-CN"/>
        </w:rPr>
        <w:t>磅礴</w:t>
      </w:r>
      <w:r>
        <w:rPr>
          <w:color w:val="000000"/>
          <w:lang w:eastAsia="zh-CN"/>
        </w:rPr>
        <w:t xml:space="preserve">     </w:t>
      </w:r>
      <w:r>
        <w:rPr>
          <w:color w:val="000000"/>
          <w:lang w:eastAsia="zh-CN"/>
        </w:rPr>
        <w:t>骤雨</w:t>
      </w:r>
      <w:r>
        <w:rPr>
          <w:color w:val="000000"/>
          <w:lang w:eastAsia="zh-CN"/>
        </w:rPr>
        <w:t xml:space="preserve">     </w:t>
      </w:r>
      <w:r>
        <w:rPr>
          <w:color w:val="000000"/>
          <w:lang w:eastAsia="zh-CN"/>
        </w:rPr>
        <w:t>辐射</w:t>
      </w:r>
    </w:p>
    <w:p w:rsidR="00612BE1" w:rsidP="00612BE1">
      <w:pPr>
        <w:spacing w:after="0" w:line="360" w:lineRule="auto"/>
        <w:ind w:left="150"/>
        <w:rPr>
          <w:lang w:eastAsia="zh-CN"/>
        </w:rPr>
      </w:pPr>
      <w:r>
        <w:rPr>
          <w:color w:val="000000"/>
          <w:lang w:eastAsia="zh-CN"/>
        </w:rPr>
        <w:t>C. </w:t>
      </w:r>
      <w:r>
        <w:rPr>
          <w:color w:val="000000"/>
          <w:lang w:eastAsia="zh-CN"/>
        </w:rPr>
        <w:t>脑畔</w:t>
      </w:r>
      <w:r>
        <w:rPr>
          <w:color w:val="000000"/>
          <w:lang w:eastAsia="zh-CN"/>
        </w:rPr>
        <w:t xml:space="preserve">     </w:t>
      </w:r>
      <w:r>
        <w:rPr>
          <w:color w:val="000000"/>
          <w:lang w:eastAsia="zh-CN"/>
        </w:rPr>
        <w:t>延河</w:t>
      </w:r>
      <w:r>
        <w:rPr>
          <w:color w:val="000000"/>
          <w:lang w:eastAsia="zh-CN"/>
        </w:rPr>
        <w:t xml:space="preserve">     </w:t>
      </w:r>
      <w:r>
        <w:rPr>
          <w:color w:val="000000"/>
          <w:lang w:eastAsia="zh-CN"/>
        </w:rPr>
        <w:t>糜子</w:t>
      </w:r>
      <w:r>
        <w:rPr>
          <w:color w:val="000000"/>
          <w:lang w:eastAsia="zh-CN"/>
        </w:rPr>
        <w:t xml:space="preserve">     </w:t>
      </w:r>
      <w:r>
        <w:rPr>
          <w:color w:val="000000"/>
          <w:lang w:eastAsia="zh-CN"/>
        </w:rPr>
        <w:t>厉害</w:t>
      </w:r>
      <w:r>
        <w:rPr>
          <w:color w:val="000000"/>
          <w:lang w:eastAsia="zh-CN"/>
        </w:rPr>
        <w:t>                               </w:t>
      </w:r>
      <w:r w:rsidR="00863410">
        <w:rPr>
          <w:noProof/>
          <w:lang w:eastAsia="zh-CN"/>
        </w:rPr>
        <w:drawing>
          <wp:inline distT="0" distB="0" distL="0" distR="0">
            <wp:extent cx="30480" cy="38100"/>
            <wp:effectExtent l="0" t="0" r="7620" b="0"/>
            <wp:docPr id="16"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176286" name="图片 2" descr=" "/>
                    <pic:cNvPicPr>
                      <a:picLocks noChangeAspect="1" noChangeArrowheads="1"/>
                    </pic:cNvPicPr>
                  </pic:nvPicPr>
                  <pic:blipFill>
                    <a:blip xmlns:r="http://schemas.openxmlformats.org/officeDocument/2006/relationships" r:embed="rId8">
                      <a:extLst>
                        <a:ext xmlns:a="http://schemas.openxmlformats.org/drawingml/2006/main" uri="{28A0092B-C50C-407E-A947-70E740481C1C}">
                          <a14:useLocalDpi xmlns:a14="http://schemas.microsoft.com/office/drawing/2010/main" val="0"/>
                        </a:ext>
                      </a:extLst>
                    </a:blip>
                    <a:stretch>
                      <a:fillRect/>
                    </a:stretch>
                  </pic:blipFill>
                  <pic:spPr bwMode="auto">
                    <a:xfrm>
                      <a:off x="0" y="0"/>
                      <a:ext cx="30480" cy="38100"/>
                    </a:xfrm>
                    <a:prstGeom prst="rect">
                      <a:avLst/>
                    </a:prstGeom>
                    <a:noFill/>
                    <a:ln>
                      <a:noFill/>
                    </a:ln>
                  </pic:spPr>
                </pic:pic>
              </a:graphicData>
            </a:graphic>
          </wp:inline>
        </w:drawing>
      </w:r>
      <w:r>
        <w:rPr>
          <w:color w:val="000000"/>
          <w:lang w:eastAsia="zh-CN"/>
        </w:rPr>
        <w:t>D. </w:t>
      </w:r>
      <w:r>
        <w:rPr>
          <w:color w:val="000000"/>
          <w:lang w:eastAsia="zh-CN"/>
        </w:rPr>
        <w:t>晃荡</w:t>
      </w:r>
      <w:r>
        <w:rPr>
          <w:color w:val="000000"/>
          <w:lang w:eastAsia="zh-CN"/>
        </w:rPr>
        <w:t xml:space="preserve">     </w:t>
      </w:r>
      <w:r>
        <w:rPr>
          <w:color w:val="000000"/>
          <w:lang w:eastAsia="zh-CN"/>
        </w:rPr>
        <w:t>燎原</w:t>
      </w:r>
      <w:r>
        <w:rPr>
          <w:color w:val="000000"/>
          <w:lang w:eastAsia="zh-CN"/>
        </w:rPr>
        <w:t>     </w:t>
      </w:r>
      <w:r>
        <w:rPr>
          <w:color w:val="000000"/>
          <w:lang w:eastAsia="zh-CN"/>
        </w:rPr>
        <w:t>麟火</w:t>
      </w:r>
      <w:r>
        <w:rPr>
          <w:color w:val="000000"/>
          <w:lang w:eastAsia="zh-CN"/>
        </w:rPr>
        <w:t xml:space="preserve">     </w:t>
      </w:r>
      <w:r>
        <w:rPr>
          <w:color w:val="000000"/>
          <w:lang w:eastAsia="zh-CN"/>
        </w:rPr>
        <w:t>思暮</w:t>
      </w:r>
    </w:p>
    <w:p w:rsidR="00F948DD" w:rsidP="0072255D">
      <w:pPr>
        <w:spacing w:after="0" w:line="360" w:lineRule="auto"/>
        <w:rPr>
          <w:lang w:eastAsia="zh-CN"/>
        </w:rPr>
      </w:pPr>
      <w:r>
        <w:rPr>
          <w:rFonts w:hint="eastAsia"/>
          <w:color w:val="000000"/>
          <w:lang w:eastAsia="zh-CN"/>
        </w:rPr>
        <w:t>3</w:t>
      </w:r>
      <w:r w:rsidR="009D4B7D">
        <w:rPr>
          <w:color w:val="000000"/>
          <w:lang w:eastAsia="zh-CN"/>
        </w:rPr>
        <w:t>.</w:t>
      </w:r>
      <w:r w:rsidR="009D4B7D">
        <w:rPr>
          <w:color w:val="000000"/>
          <w:lang w:eastAsia="zh-CN"/>
        </w:rPr>
        <w:t>下列句子中的标点符号使用有误的一项是（</w:t>
      </w:r>
      <w:r w:rsidR="009D4B7D">
        <w:rPr>
          <w:color w:val="000000"/>
          <w:lang w:eastAsia="zh-CN"/>
        </w:rPr>
        <w:t>   </w:t>
      </w:r>
      <w:r>
        <w:rPr>
          <w:rFonts w:hint="eastAsia"/>
          <w:color w:val="000000"/>
          <w:lang w:eastAsia="zh-CN"/>
        </w:rPr>
        <w:t xml:space="preserve"> </w:t>
      </w:r>
      <w:r w:rsidR="009D4B7D">
        <w:rPr>
          <w:color w:val="000000"/>
          <w:lang w:eastAsia="zh-CN"/>
        </w:rPr>
        <w:t xml:space="preserve"> </w:t>
      </w:r>
      <w:r w:rsidR="009D4B7D">
        <w:rPr>
          <w:color w:val="000000"/>
          <w:lang w:eastAsia="zh-CN"/>
        </w:rPr>
        <w:t>）</w:t>
      </w:r>
      <w:r w:rsidR="009D4B7D">
        <w:rPr>
          <w:color w:val="000000"/>
          <w:lang w:eastAsia="zh-CN"/>
        </w:rPr>
        <w:t xml:space="preserve">  </w:t>
      </w:r>
    </w:p>
    <w:p w:rsidR="0072255D" w:rsidP="0072255D">
      <w:pPr>
        <w:spacing w:after="0" w:line="360" w:lineRule="auto"/>
        <w:ind w:left="150"/>
        <w:rPr>
          <w:lang w:eastAsia="zh-CN"/>
        </w:rPr>
      </w:pPr>
      <w:r>
        <w:rPr>
          <w:color w:val="000000"/>
          <w:lang w:eastAsia="zh-CN"/>
        </w:rPr>
        <w:t>A. </w:t>
      </w:r>
      <w:r>
        <w:rPr>
          <w:color w:val="000000"/>
          <w:lang w:eastAsia="zh-CN"/>
        </w:rPr>
        <w:t>那地方叫平桥村，是一个离海边不远，极偏僻的，临河的小村庄；住户不满三十家，都种田，打鱼，只有一家很小的杂货店。</w:t>
      </w:r>
    </w:p>
    <w:p w:rsidR="0072255D" w:rsidP="0072255D">
      <w:pPr>
        <w:spacing w:after="0" w:line="360" w:lineRule="auto"/>
        <w:ind w:left="150"/>
        <w:rPr>
          <w:lang w:eastAsia="zh-CN"/>
        </w:rPr>
      </w:pPr>
      <w:r>
        <w:rPr>
          <w:color w:val="000000"/>
          <w:lang w:eastAsia="zh-CN"/>
        </w:rPr>
        <w:t>B. </w:t>
      </w:r>
      <w:r>
        <w:rPr>
          <w:color w:val="000000"/>
          <w:lang w:eastAsia="zh-CN"/>
        </w:rPr>
        <w:t>后生们的胳膊、腿、全身，有力地搏击着，疾速地搏击着，大起大落地搏击着。</w:t>
      </w:r>
    </w:p>
    <w:p w:rsidR="0072255D" w:rsidP="0072255D">
      <w:pPr>
        <w:spacing w:after="0" w:line="360" w:lineRule="auto"/>
        <w:ind w:left="150"/>
        <w:rPr>
          <w:lang w:eastAsia="zh-CN"/>
        </w:rPr>
      </w:pPr>
      <w:r>
        <w:rPr>
          <w:color w:val="000000"/>
          <w:lang w:eastAsia="zh-CN"/>
        </w:rPr>
        <w:t>C. </w:t>
      </w:r>
      <w:r>
        <w:rPr>
          <w:color w:val="000000"/>
          <w:lang w:eastAsia="zh-CN"/>
        </w:rPr>
        <w:t>老爷爷进门气喘得紧：</w:t>
      </w:r>
      <w:r>
        <w:rPr>
          <w:color w:val="000000"/>
          <w:lang w:eastAsia="zh-CN"/>
        </w:rPr>
        <w:t>“</w:t>
      </w:r>
      <w:r>
        <w:rPr>
          <w:color w:val="000000"/>
          <w:lang w:eastAsia="zh-CN"/>
        </w:rPr>
        <w:t>我梦见鸡毛信来</w:t>
      </w:r>
      <w:r>
        <w:rPr>
          <w:color w:val="000000"/>
          <w:lang w:eastAsia="zh-CN"/>
        </w:rPr>
        <w:t>——</w:t>
      </w:r>
      <w:r>
        <w:rPr>
          <w:color w:val="000000"/>
          <w:lang w:eastAsia="zh-CN"/>
        </w:rPr>
        <w:t>可真见亲人</w:t>
      </w:r>
      <w:r>
        <w:rPr>
          <w:color w:val="000000"/>
          <w:lang w:eastAsia="zh-CN"/>
        </w:rPr>
        <w:t>……”</w:t>
      </w:r>
    </w:p>
    <w:p w:rsidR="00F948DD" w:rsidP="0072255D">
      <w:pPr>
        <w:spacing w:after="0" w:line="360" w:lineRule="auto"/>
        <w:ind w:left="150"/>
        <w:rPr>
          <w:lang w:eastAsia="zh-CN"/>
        </w:rPr>
      </w:pPr>
      <w:r>
        <w:rPr>
          <w:color w:val="000000"/>
          <w:lang w:eastAsia="zh-CN"/>
        </w:rPr>
        <w:t>D. </w:t>
      </w:r>
      <w:r>
        <w:rPr>
          <w:color w:val="000000"/>
          <w:lang w:eastAsia="zh-CN"/>
        </w:rPr>
        <w:t>村边社戏台下响起闹嚷嚷的观众、花生篮、冰糖葫芦，台上的小丑花脸、跪堂谱、</w:t>
      </w:r>
      <w:r>
        <w:rPr>
          <w:color w:val="000000"/>
          <w:lang w:eastAsia="zh-CN"/>
        </w:rPr>
        <w:t>“</w:t>
      </w:r>
      <w:r>
        <w:rPr>
          <w:color w:val="000000"/>
          <w:lang w:eastAsia="zh-CN"/>
        </w:rPr>
        <w:t>司马懿探山</w:t>
      </w:r>
      <w:r>
        <w:rPr>
          <w:color w:val="000000"/>
          <w:lang w:eastAsia="zh-CN"/>
        </w:rPr>
        <w:t>”</w:t>
      </w:r>
      <w:r>
        <w:rPr>
          <w:color w:val="000000"/>
          <w:lang w:eastAsia="zh-CN"/>
        </w:rPr>
        <w:t>。</w:t>
      </w:r>
    </w:p>
    <w:p w:rsidR="00F948DD" w:rsidP="0072255D">
      <w:pPr>
        <w:spacing w:after="0" w:line="360" w:lineRule="auto"/>
        <w:rPr>
          <w:lang w:eastAsia="zh-CN"/>
        </w:rPr>
      </w:pPr>
      <w:r>
        <w:rPr>
          <w:color w:val="000000"/>
          <w:lang w:eastAsia="zh-CN"/>
        </w:rPr>
        <w:t>4.</w:t>
      </w:r>
      <w:r>
        <w:rPr>
          <w:color w:val="000000"/>
          <w:lang w:eastAsia="zh-CN"/>
        </w:rPr>
        <w:t>下列句子没有使用修辞手法的一项是（</w:t>
      </w:r>
      <w:r w:rsidR="0072255D">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72255D" w:rsidP="0072255D">
      <w:pPr>
        <w:spacing w:after="0" w:line="360" w:lineRule="auto"/>
        <w:ind w:left="150"/>
        <w:rPr>
          <w:lang w:eastAsia="zh-CN"/>
        </w:rPr>
      </w:pPr>
      <w:r>
        <w:rPr>
          <w:color w:val="000000"/>
          <w:lang w:eastAsia="zh-CN"/>
        </w:rPr>
        <w:t>A. </w:t>
      </w:r>
      <w:r>
        <w:rPr>
          <w:color w:val="000000"/>
          <w:lang w:eastAsia="zh-CN"/>
        </w:rPr>
        <w:t>小孩子喜欢火，喜欢亮光，却仿佛是天性。</w:t>
      </w:r>
    </w:p>
    <w:p w:rsidR="0072255D" w:rsidP="0072255D">
      <w:pPr>
        <w:spacing w:after="0" w:line="360" w:lineRule="auto"/>
        <w:ind w:left="150"/>
        <w:rPr>
          <w:lang w:eastAsia="zh-CN"/>
        </w:rPr>
      </w:pPr>
      <w:r>
        <w:rPr>
          <w:color w:val="000000"/>
          <w:lang w:eastAsia="zh-CN"/>
        </w:rPr>
        <w:t>B. </w:t>
      </w:r>
      <w:r>
        <w:rPr>
          <w:color w:val="000000"/>
          <w:lang w:eastAsia="zh-CN"/>
        </w:rPr>
        <w:t>我爱皎洁的月华，如沸的繁星，同一支夜晚来挑着照路的灯笼。</w:t>
      </w:r>
    </w:p>
    <w:p w:rsidR="0072255D" w:rsidP="0072255D">
      <w:pPr>
        <w:spacing w:after="0" w:line="360" w:lineRule="auto"/>
        <w:ind w:left="150"/>
        <w:rPr>
          <w:lang w:eastAsia="zh-CN"/>
        </w:rPr>
      </w:pPr>
      <w:r>
        <w:rPr>
          <w:color w:val="000000"/>
          <w:lang w:eastAsia="zh-CN"/>
        </w:rPr>
        <w:t>C. </w:t>
      </w:r>
      <w:r>
        <w:rPr>
          <w:color w:val="000000"/>
          <w:lang w:eastAsia="zh-CN"/>
        </w:rPr>
        <w:t>那时自己对人情世故还不懂，好听点说，心还像素丝样纯洁。</w:t>
      </w:r>
    </w:p>
    <w:p w:rsidR="00F948DD" w:rsidP="0072255D">
      <w:pPr>
        <w:spacing w:after="0" w:line="360" w:lineRule="auto"/>
        <w:ind w:left="150"/>
        <w:rPr>
          <w:lang w:eastAsia="zh-CN"/>
        </w:rPr>
      </w:pPr>
      <w:r>
        <w:rPr>
          <w:color w:val="000000"/>
          <w:lang w:eastAsia="zh-CN"/>
        </w:rPr>
        <w:t>D. </w:t>
      </w:r>
      <w:r>
        <w:rPr>
          <w:color w:val="000000"/>
          <w:lang w:eastAsia="zh-CN"/>
        </w:rPr>
        <w:t>真的，灯笼的缘结得太多了，记忆的网里挤着的就都是。</w:t>
      </w:r>
    </w:p>
    <w:p w:rsidR="00F948DD" w:rsidP="0072255D">
      <w:pPr>
        <w:spacing w:after="0" w:line="360" w:lineRule="auto"/>
        <w:rPr>
          <w:lang w:eastAsia="zh-CN"/>
        </w:rPr>
      </w:pPr>
      <w:r>
        <w:rPr>
          <w:color w:val="000000"/>
          <w:lang w:eastAsia="zh-CN"/>
        </w:rPr>
        <w:t>5.</w:t>
      </w:r>
      <w:r>
        <w:rPr>
          <w:color w:val="000000"/>
          <w:lang w:eastAsia="zh-CN"/>
        </w:rPr>
        <w:t>下列句子没有语病的一项是（</w:t>
      </w:r>
      <w:r>
        <w:rPr>
          <w:color w:val="000000"/>
          <w:lang w:eastAsia="zh-CN"/>
        </w:rPr>
        <w:t>   </w:t>
      </w:r>
      <w:r w:rsidR="0072255D">
        <w:rPr>
          <w:rFonts w:hint="eastAsia"/>
          <w:color w:val="000000"/>
          <w:lang w:eastAsia="zh-CN"/>
        </w:rPr>
        <w:t xml:space="preserve">  </w:t>
      </w:r>
      <w:r>
        <w:rPr>
          <w:color w:val="000000"/>
          <w:lang w:eastAsia="zh-CN"/>
        </w:rPr>
        <w:t xml:space="preserve"> </w:t>
      </w:r>
      <w:r>
        <w:rPr>
          <w:color w:val="000000"/>
          <w:lang w:eastAsia="zh-CN"/>
        </w:rPr>
        <w:t>）</w:t>
      </w:r>
      <w:r>
        <w:rPr>
          <w:color w:val="000000"/>
          <w:lang w:eastAsia="zh-CN"/>
        </w:rPr>
        <w:t xml:space="preserve">            </w:t>
      </w:r>
    </w:p>
    <w:p w:rsidR="0072255D" w:rsidP="0072255D">
      <w:pPr>
        <w:spacing w:after="0" w:line="360" w:lineRule="auto"/>
        <w:ind w:left="150"/>
        <w:rPr>
          <w:color w:val="000000"/>
          <w:lang w:eastAsia="zh-CN"/>
        </w:rPr>
      </w:pPr>
      <w:r>
        <w:rPr>
          <w:color w:val="000000"/>
          <w:lang w:eastAsia="zh-CN"/>
        </w:rPr>
        <w:t>A. </w:t>
      </w:r>
      <w:r>
        <w:rPr>
          <w:color w:val="000000"/>
          <w:lang w:eastAsia="zh-CN"/>
        </w:rPr>
        <w:t>据调查，我国超</w:t>
      </w:r>
      <w:r>
        <w:rPr>
          <w:color w:val="000000"/>
          <w:lang w:eastAsia="zh-CN"/>
        </w:rPr>
        <w:t>80</w:t>
      </w:r>
      <w:r>
        <w:rPr>
          <w:color w:val="000000"/>
          <w:lang w:eastAsia="zh-CN"/>
        </w:rPr>
        <w:t>％左右的成年人全谷物摄入不足，导致维生素膳食纤维等的缺失。</w:t>
      </w:r>
      <w:r>
        <w:rPr>
          <w:color w:val="000000"/>
          <w:lang w:eastAsia="zh-CN"/>
        </w:rPr>
        <w:t>          </w:t>
      </w:r>
    </w:p>
    <w:p w:rsidR="0072255D" w:rsidP="0072255D">
      <w:pPr>
        <w:spacing w:after="0" w:line="360" w:lineRule="auto"/>
        <w:ind w:left="150"/>
        <w:rPr>
          <w:lang w:eastAsia="zh-CN"/>
        </w:rPr>
      </w:pPr>
      <w:r>
        <w:rPr>
          <w:color w:val="000000"/>
          <w:lang w:eastAsia="zh-CN"/>
        </w:rPr>
        <w:t>B</w:t>
      </w:r>
      <w:r>
        <w:rPr>
          <w:color w:val="000000"/>
          <w:lang w:eastAsia="zh-CN"/>
        </w:rPr>
        <w:t>．这三年来，</w:t>
      </w:r>
      <w:r>
        <w:rPr>
          <w:color w:val="000000"/>
          <w:lang w:eastAsia="zh-CN"/>
        </w:rPr>
        <w:t>“</w:t>
      </w:r>
      <w:r>
        <w:rPr>
          <w:color w:val="000000"/>
          <w:lang w:eastAsia="zh-CN"/>
        </w:rPr>
        <w:t>一带一路</w:t>
      </w:r>
      <w:r>
        <w:rPr>
          <w:color w:val="000000"/>
          <w:lang w:eastAsia="zh-CN"/>
        </w:rPr>
        <w:t>”</w:t>
      </w:r>
      <w:r>
        <w:rPr>
          <w:color w:val="000000"/>
          <w:lang w:eastAsia="zh-CN"/>
        </w:rPr>
        <w:t>建设从无到有、由点及面，进度和成果都超出了预期效果。</w:t>
      </w:r>
    </w:p>
    <w:p w:rsidR="0072255D" w:rsidP="0072255D">
      <w:pPr>
        <w:spacing w:after="0" w:line="360" w:lineRule="auto"/>
        <w:ind w:left="150"/>
        <w:rPr>
          <w:color w:val="000000"/>
          <w:lang w:eastAsia="zh-CN"/>
        </w:rPr>
      </w:pPr>
      <w:r>
        <w:rPr>
          <w:color w:val="000000"/>
          <w:lang w:eastAsia="zh-CN"/>
        </w:rPr>
        <w:t>C. </w:t>
      </w:r>
      <w:r>
        <w:rPr>
          <w:color w:val="000000"/>
          <w:lang w:eastAsia="zh-CN"/>
        </w:rPr>
        <w:t>通过在扬州钟书阁举办的</w:t>
      </w:r>
      <w:r>
        <w:rPr>
          <w:color w:val="000000"/>
          <w:lang w:eastAsia="zh-CN"/>
        </w:rPr>
        <w:t>“</w:t>
      </w:r>
      <w:r>
        <w:rPr>
          <w:color w:val="000000"/>
          <w:lang w:eastAsia="zh-CN"/>
        </w:rPr>
        <w:t>人间送小温</w:t>
      </w:r>
      <w:r>
        <w:rPr>
          <w:color w:val="000000"/>
          <w:lang w:eastAsia="zh-CN"/>
        </w:rPr>
        <w:t>”</w:t>
      </w:r>
      <w:r>
        <w:rPr>
          <w:color w:val="000000"/>
          <w:lang w:eastAsia="zh-CN"/>
        </w:rPr>
        <w:t>首发式，使更多年轻读者深入了解汪曾祺。</w:t>
      </w:r>
      <w:r>
        <w:rPr>
          <w:color w:val="000000"/>
          <w:lang w:eastAsia="zh-CN"/>
        </w:rPr>
        <w:t>          </w:t>
      </w:r>
      <w:r>
        <w:rPr>
          <w:noProof/>
          <w:lang w:eastAsia="zh-CN"/>
        </w:rPr>
        <w:drawing>
          <wp:inline distT="0" distB="0" distL="0" distR="0">
            <wp:extent cx="19101" cy="38202"/>
            <wp:effectExtent l="0" t="0" r="0" b="0"/>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p>
    <w:p w:rsidR="00F948DD" w:rsidP="0072255D">
      <w:pPr>
        <w:spacing w:after="0" w:line="360" w:lineRule="auto"/>
        <w:ind w:left="150"/>
        <w:rPr>
          <w:lang w:eastAsia="zh-CN"/>
        </w:rPr>
      </w:pPr>
      <w:r>
        <w:rPr>
          <w:color w:val="000000"/>
          <w:lang w:eastAsia="zh-CN"/>
        </w:rPr>
        <w:t>D. </w:t>
      </w:r>
      <w:r>
        <w:rPr>
          <w:color w:val="000000"/>
          <w:lang w:eastAsia="zh-CN"/>
        </w:rPr>
        <w:t>我们不仅要学习巴西人</w:t>
      </w:r>
      <w:r>
        <w:rPr>
          <w:color w:val="000000"/>
          <w:lang w:eastAsia="zh-CN"/>
        </w:rPr>
        <w:t>“</w:t>
      </w:r>
      <w:r>
        <w:rPr>
          <w:color w:val="000000"/>
          <w:lang w:eastAsia="zh-CN"/>
        </w:rPr>
        <w:t>用脑踢球</w:t>
      </w:r>
      <w:r>
        <w:rPr>
          <w:color w:val="000000"/>
          <w:lang w:eastAsia="zh-CN"/>
        </w:rPr>
        <w:t>”</w:t>
      </w:r>
      <w:r>
        <w:rPr>
          <w:color w:val="000000"/>
          <w:lang w:eastAsia="zh-CN"/>
        </w:rPr>
        <w:t>的理念，但也要大力发展我国青少年的足球事业。</w:t>
      </w:r>
    </w:p>
    <w:p w:rsidR="0072255D" w:rsidP="0072255D">
      <w:pPr>
        <w:spacing w:after="0" w:line="360" w:lineRule="auto"/>
        <w:rPr>
          <w:lang w:eastAsia="zh-CN"/>
        </w:rPr>
      </w:pPr>
      <w:r>
        <w:rPr>
          <w:color w:val="000000"/>
          <w:lang w:eastAsia="zh-CN"/>
        </w:rPr>
        <w:t>6.</w:t>
      </w:r>
      <w:r>
        <w:rPr>
          <w:color w:val="000000"/>
          <w:lang w:eastAsia="zh-CN"/>
        </w:rPr>
        <w:t>下面对课文结尾</w:t>
      </w:r>
      <w:r>
        <w:rPr>
          <w:color w:val="000000"/>
          <w:lang w:eastAsia="zh-CN"/>
        </w:rPr>
        <w:t>“</w:t>
      </w:r>
      <w:r>
        <w:rPr>
          <w:color w:val="000000"/>
          <w:lang w:eastAsia="zh-CN"/>
        </w:rPr>
        <w:t>真的，一直到现在，我实在再没有吃到那夜似的好豆，</w:t>
      </w:r>
      <w:r>
        <w:rPr>
          <w:color w:val="000000"/>
          <w:lang w:eastAsia="zh-CN"/>
        </w:rPr>
        <w:t>——</w:t>
      </w:r>
      <w:r>
        <w:rPr>
          <w:color w:val="000000"/>
          <w:lang w:eastAsia="zh-CN"/>
        </w:rPr>
        <w:t>也不再看到那夜似的好戏了</w:t>
      </w:r>
      <w:r>
        <w:rPr>
          <w:color w:val="000000"/>
          <w:lang w:eastAsia="zh-CN"/>
        </w:rPr>
        <w:t>”</w:t>
      </w:r>
      <w:r>
        <w:rPr>
          <w:color w:val="000000"/>
          <w:lang w:eastAsia="zh-CN"/>
        </w:rPr>
        <w:t>一句分析不正确的一项是（</w:t>
      </w:r>
      <w:r>
        <w:rPr>
          <w:color w:val="000000"/>
          <w:lang w:eastAsia="zh-CN"/>
        </w:rPr>
        <w:t xml:space="preserve">    </w:t>
      </w:r>
      <w:r w:rsidR="00612BE1">
        <w:rPr>
          <w:rFonts w:hint="eastAsia"/>
          <w:color w:val="000000"/>
          <w:lang w:eastAsia="zh-CN"/>
        </w:rPr>
        <w:t xml:space="preserve"> </w:t>
      </w:r>
      <w:r>
        <w:rPr>
          <w:color w:val="000000"/>
          <w:lang w:eastAsia="zh-CN"/>
        </w:rPr>
        <w:t>）</w:t>
      </w:r>
    </w:p>
    <w:p w:rsidR="00CE659B" w:rsidP="0072255D">
      <w:pPr>
        <w:spacing w:after="0" w:line="360" w:lineRule="auto"/>
        <w:ind w:left="150"/>
        <w:rPr>
          <w:color w:val="000000"/>
          <w:lang w:eastAsia="zh-CN"/>
        </w:rPr>
      </w:pPr>
      <w:r>
        <w:rPr>
          <w:color w:val="000000"/>
          <w:lang w:eastAsia="zh-CN"/>
        </w:rPr>
        <w:t>A. </w:t>
      </w:r>
      <w:r>
        <w:rPr>
          <w:color w:val="000000"/>
          <w:lang w:eastAsia="zh-CN"/>
        </w:rPr>
        <w:t>戏，看得令人昏昏欲睡，气得少年们破口大骂；豆，也只是滴着露水、带着泥土的普通罗汉豆。这是说反话，显示了课文语言的幽默性。</w:t>
      </w:r>
      <w:r>
        <w:rPr>
          <w:color w:val="000000"/>
          <w:lang w:eastAsia="zh-CN"/>
        </w:rPr>
        <w:t>          </w:t>
      </w:r>
      <w:r>
        <w:rPr>
          <w:noProof/>
          <w:lang w:eastAsia="zh-CN"/>
        </w:rPr>
        <w:drawing>
          <wp:inline distT="0" distB="0" distL="0" distR="0">
            <wp:extent cx="19101" cy="38202"/>
            <wp:effectExtent l="0" t="0" r="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050841"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p>
    <w:p w:rsidR="0072255D" w:rsidP="0072255D">
      <w:pPr>
        <w:spacing w:after="0" w:line="360" w:lineRule="auto"/>
        <w:ind w:left="150"/>
        <w:rPr>
          <w:lang w:eastAsia="zh-CN"/>
        </w:rPr>
      </w:pPr>
      <w:r>
        <w:rPr>
          <w:color w:val="000000"/>
          <w:lang w:eastAsia="zh-CN"/>
        </w:rPr>
        <w:t>B. </w:t>
      </w:r>
      <w:r>
        <w:rPr>
          <w:color w:val="000000"/>
          <w:lang w:eastAsia="zh-CN"/>
        </w:rPr>
        <w:t>这是在</w:t>
      </w:r>
      <w:r>
        <w:rPr>
          <w:color w:val="000000"/>
          <w:lang w:eastAsia="zh-CN"/>
        </w:rPr>
        <w:t>“</w:t>
      </w:r>
      <w:r>
        <w:rPr>
          <w:color w:val="000000"/>
          <w:lang w:eastAsia="zh-CN"/>
        </w:rPr>
        <w:t>乐土</w:t>
      </w:r>
      <w:r>
        <w:rPr>
          <w:color w:val="000000"/>
          <w:lang w:eastAsia="zh-CN"/>
        </w:rPr>
        <w:t>”</w:t>
      </w:r>
      <w:r>
        <w:rPr>
          <w:color w:val="000000"/>
          <w:lang w:eastAsia="zh-CN"/>
        </w:rPr>
        <w:t>看的戏，是在</w:t>
      </w:r>
      <w:r>
        <w:rPr>
          <w:color w:val="000000"/>
          <w:lang w:eastAsia="zh-CN"/>
        </w:rPr>
        <w:t>“</w:t>
      </w:r>
      <w:r>
        <w:rPr>
          <w:color w:val="000000"/>
          <w:lang w:eastAsia="zh-CN"/>
        </w:rPr>
        <w:t>乐土</w:t>
      </w:r>
      <w:r>
        <w:rPr>
          <w:color w:val="000000"/>
          <w:lang w:eastAsia="zh-CN"/>
        </w:rPr>
        <w:t>”</w:t>
      </w:r>
      <w:r>
        <w:rPr>
          <w:color w:val="000000"/>
          <w:lang w:eastAsia="zh-CN"/>
        </w:rPr>
        <w:t>吃的豆，这是日后所看的戏、所吃的豆无法比拟的，因此</w:t>
      </w:r>
      <w:r>
        <w:rPr>
          <w:color w:val="000000"/>
          <w:lang w:eastAsia="zh-CN"/>
        </w:rPr>
        <w:t>“</w:t>
      </w:r>
      <w:r>
        <w:rPr>
          <w:color w:val="000000"/>
          <w:lang w:eastAsia="zh-CN"/>
        </w:rPr>
        <w:t>再没有吃到那夜似的好豆，</w:t>
      </w:r>
      <w:r>
        <w:rPr>
          <w:color w:val="000000"/>
          <w:lang w:eastAsia="zh-CN"/>
        </w:rPr>
        <w:t>——</w:t>
      </w:r>
      <w:r>
        <w:rPr>
          <w:color w:val="000000"/>
          <w:lang w:eastAsia="zh-CN"/>
        </w:rPr>
        <w:t>也不再看到那夜似的好戏了</w:t>
      </w:r>
      <w:r>
        <w:rPr>
          <w:color w:val="000000"/>
          <w:lang w:eastAsia="zh-CN"/>
        </w:rPr>
        <w:t>”</w:t>
      </w:r>
      <w:r>
        <w:rPr>
          <w:color w:val="000000"/>
          <w:lang w:eastAsia="zh-CN"/>
        </w:rPr>
        <w:t>。</w:t>
      </w:r>
    </w:p>
    <w:p w:rsidR="00CE659B" w:rsidP="0072255D">
      <w:pPr>
        <w:spacing w:after="0" w:line="360" w:lineRule="auto"/>
        <w:ind w:left="150"/>
        <w:rPr>
          <w:color w:val="000000"/>
          <w:lang w:eastAsia="zh-CN"/>
        </w:rPr>
      </w:pPr>
      <w:r>
        <w:rPr>
          <w:color w:val="000000"/>
          <w:lang w:eastAsia="zh-CN"/>
        </w:rPr>
        <w:t>C. </w:t>
      </w:r>
      <w:r>
        <w:rPr>
          <w:color w:val="000000"/>
          <w:lang w:eastAsia="zh-CN"/>
        </w:rPr>
        <w:t>这样写，为的是突出那夜生活的难忘，突出作者对乡间少年朋友诚挚情谊的怀念。</w:t>
      </w:r>
      <w:r>
        <w:rPr>
          <w:color w:val="000000"/>
          <w:lang w:eastAsia="zh-CN"/>
        </w:rPr>
        <w:t>          </w:t>
      </w:r>
    </w:p>
    <w:p w:rsidR="00F948DD" w:rsidP="0072255D">
      <w:pPr>
        <w:spacing w:after="0" w:line="360" w:lineRule="auto"/>
        <w:ind w:left="150"/>
        <w:rPr>
          <w:lang w:eastAsia="zh-CN"/>
        </w:rPr>
      </w:pPr>
      <w:r>
        <w:rPr>
          <w:noProof/>
          <w:lang w:eastAsia="zh-CN"/>
        </w:rPr>
        <w:drawing>
          <wp:inline distT="0" distB="0" distL="0" distR="0">
            <wp:extent cx="19101" cy="38202"/>
            <wp:effectExtent l="0" t="0" r="0"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60528" name=""/>
                    <pic:cNvPicPr/>
                  </pic:nvPicPr>
                  <pic:blipFill>
                    <a:blip xmlns:r="http://schemas.openxmlformats.org/officeDocument/2006/relationships" r:embed="rId7"/>
                    <a:stretch>
                      <a:fillRect/>
                    </a:stretch>
                  </pic:blipFill>
                  <pic:spPr>
                    <a:xfrm>
                      <a:off x="0" y="0"/>
                      <a:ext cx="19101" cy="38202"/>
                    </a:xfrm>
                    <a:prstGeom prst="rect">
                      <a:avLst/>
                    </a:prstGeom>
                  </pic:spPr>
                </pic:pic>
              </a:graphicData>
            </a:graphic>
          </wp:inline>
        </w:drawing>
      </w:r>
      <w:r>
        <w:rPr>
          <w:color w:val="000000"/>
          <w:lang w:eastAsia="zh-CN"/>
        </w:rPr>
        <w:t>D. </w:t>
      </w:r>
      <w:r>
        <w:rPr>
          <w:color w:val="000000"/>
          <w:lang w:eastAsia="zh-CN"/>
        </w:rPr>
        <w:t>因为这样特有的农村风光，自由的空气，人与人之间和谐亲密的关系，是</w:t>
      </w:r>
      <w:r>
        <w:rPr>
          <w:color w:val="000000"/>
          <w:lang w:eastAsia="zh-CN"/>
        </w:rPr>
        <w:t>“</w:t>
      </w:r>
      <w:r>
        <w:rPr>
          <w:color w:val="000000"/>
          <w:lang w:eastAsia="zh-CN"/>
        </w:rPr>
        <w:t>我</w:t>
      </w:r>
      <w:r>
        <w:rPr>
          <w:color w:val="000000"/>
          <w:lang w:eastAsia="zh-CN"/>
        </w:rPr>
        <w:t>”</w:t>
      </w:r>
      <w:r>
        <w:rPr>
          <w:color w:val="000000"/>
          <w:lang w:eastAsia="zh-CN"/>
        </w:rPr>
        <w:t>在以后的生活中没有再见到过的，所以豆特别好吃，戏特别好看。</w:t>
      </w:r>
    </w:p>
    <w:p w:rsidR="00F948DD" w:rsidP="0072255D">
      <w:pPr>
        <w:spacing w:after="0" w:line="360" w:lineRule="auto"/>
        <w:rPr>
          <w:lang w:eastAsia="zh-CN"/>
        </w:rPr>
      </w:pPr>
      <w:r>
        <w:rPr>
          <w:b/>
          <w:bCs/>
          <w:sz w:val="24"/>
          <w:szCs w:val="24"/>
          <w:lang w:eastAsia="zh-CN"/>
        </w:rPr>
        <w:t>二、</w:t>
      </w:r>
      <w:r w:rsidRPr="00CE659B" w:rsidR="00CE659B">
        <w:rPr>
          <w:rFonts w:hint="eastAsia"/>
          <w:b/>
          <w:bCs/>
          <w:sz w:val="24"/>
          <w:szCs w:val="24"/>
          <w:lang w:eastAsia="zh-CN"/>
        </w:rPr>
        <w:t>请依据</w:t>
      </w:r>
      <w:r w:rsidRPr="00CE659B" w:rsidR="00CE659B">
        <w:rPr>
          <w:rFonts w:hint="eastAsia"/>
          <w:b/>
          <w:bCs/>
          <w:sz w:val="24"/>
          <w:szCs w:val="24"/>
          <w:lang w:eastAsia="zh-CN"/>
        </w:rPr>
        <w:t>语境，仿照画线句，补充一个恰当的句子。</w:t>
      </w:r>
      <w:r w:rsidR="00CE659B">
        <w:rPr>
          <w:rFonts w:hint="eastAsia"/>
          <w:b/>
          <w:bCs/>
          <w:sz w:val="24"/>
          <w:szCs w:val="24"/>
          <w:lang w:eastAsia="zh-CN"/>
        </w:rPr>
        <w:t xml:space="preserve"> </w:t>
      </w:r>
      <w:r>
        <w:rPr>
          <w:b/>
          <w:bCs/>
          <w:sz w:val="24"/>
          <w:szCs w:val="24"/>
          <w:lang w:eastAsia="zh-CN"/>
        </w:rPr>
        <w:t>（共</w:t>
      </w:r>
      <w:r>
        <w:rPr>
          <w:b/>
          <w:bCs/>
          <w:sz w:val="24"/>
          <w:szCs w:val="24"/>
          <w:lang w:eastAsia="zh-CN"/>
        </w:rPr>
        <w:t>4</w:t>
      </w:r>
      <w:r>
        <w:rPr>
          <w:b/>
          <w:bCs/>
          <w:sz w:val="24"/>
          <w:szCs w:val="24"/>
          <w:lang w:eastAsia="zh-CN"/>
        </w:rPr>
        <w:t>分）</w:t>
      </w:r>
    </w:p>
    <w:p w:rsidR="00F948DD" w:rsidP="00CE659B">
      <w:pPr>
        <w:spacing w:after="0" w:line="360" w:lineRule="auto"/>
        <w:ind w:firstLine="420" w:firstLineChars="200"/>
        <w:rPr>
          <w:lang w:eastAsia="zh-CN"/>
        </w:rPr>
      </w:pPr>
      <w:r>
        <w:rPr>
          <w:color w:val="000000"/>
          <w:lang w:eastAsia="zh-CN"/>
        </w:rPr>
        <w:t>除夕是一盏灯，一盏用亲情呵护的明灯。它穿越时空走来，点燃每一个黑头发黑眼睛的人心中的火苗，为回家照明，为乡愁照明</w:t>
      </w:r>
      <w:r>
        <w:rPr>
          <w:color w:val="000000"/>
          <w:lang w:eastAsia="zh-CN"/>
        </w:rPr>
        <w:t>……</w:t>
      </w:r>
      <w:r>
        <w:rPr>
          <w:color w:val="000000"/>
          <w:lang w:eastAsia="zh-CN"/>
        </w:rPr>
        <w:t>心灵，在除夕</w:t>
      </w:r>
      <w:r>
        <w:rPr>
          <w:color w:val="000000"/>
          <w:lang w:eastAsia="zh-CN"/>
        </w:rPr>
        <w:t>夜得以</w:t>
      </w:r>
      <w:r>
        <w:rPr>
          <w:color w:val="000000"/>
          <w:lang w:eastAsia="zh-CN"/>
        </w:rPr>
        <w:t>回归；</w:t>
      </w:r>
      <w:r>
        <w:rPr>
          <w:color w:val="000000"/>
          <w:u w:val="single"/>
          <w:lang w:eastAsia="zh-CN"/>
        </w:rPr>
        <w:t>祝福，在除夕</w:t>
      </w:r>
      <w:r>
        <w:rPr>
          <w:color w:val="000000"/>
          <w:u w:val="single"/>
          <w:lang w:eastAsia="zh-CN"/>
        </w:rPr>
        <w:t>夜得以</w:t>
      </w:r>
      <w:r>
        <w:rPr>
          <w:color w:val="000000"/>
          <w:u w:val="single"/>
          <w:lang w:eastAsia="zh-CN"/>
        </w:rPr>
        <w:t>实现</w:t>
      </w:r>
      <w:r>
        <w:rPr>
          <w:color w:val="000000"/>
          <w:lang w:eastAsia="zh-CN"/>
        </w:rPr>
        <w:t>；</w:t>
      </w:r>
      <w:r>
        <w:rPr>
          <w:color w:val="000000"/>
          <w:lang w:eastAsia="zh-CN"/>
        </w:rPr>
        <w:t>___</w:t>
      </w:r>
      <w:r w:rsidR="00CE659B">
        <w:rPr>
          <w:color w:val="000000"/>
          <w:lang w:eastAsia="zh-CN"/>
        </w:rPr>
        <w:t>__________________________</w:t>
      </w:r>
      <w:r>
        <w:rPr>
          <w:color w:val="000000"/>
          <w:lang w:eastAsia="zh-CN"/>
        </w:rPr>
        <w:t>___</w:t>
      </w:r>
      <w:r>
        <w:rPr>
          <w:color w:val="000000"/>
          <w:lang w:eastAsia="zh-CN"/>
        </w:rPr>
        <w:t>，</w:t>
      </w:r>
      <w:r w:rsidR="00CE659B">
        <w:rPr>
          <w:color w:val="000000"/>
          <w:lang w:eastAsia="zh-CN"/>
        </w:rPr>
        <w:t>___________________________________</w:t>
      </w:r>
      <w:r>
        <w:rPr>
          <w:color w:val="000000"/>
          <w:lang w:eastAsia="zh-CN"/>
        </w:rPr>
        <w:t>；和谐，在除夕</w:t>
      </w:r>
      <w:r>
        <w:rPr>
          <w:color w:val="000000"/>
          <w:lang w:eastAsia="zh-CN"/>
        </w:rPr>
        <w:t>夜得以</w:t>
      </w:r>
      <w:r>
        <w:rPr>
          <w:color w:val="000000"/>
          <w:lang w:eastAsia="zh-CN"/>
        </w:rPr>
        <w:t>绽放！</w:t>
      </w:r>
    </w:p>
    <w:p w:rsidR="00F948DD" w:rsidP="0072255D">
      <w:pPr>
        <w:spacing w:after="0" w:line="360" w:lineRule="auto"/>
        <w:rPr>
          <w:lang w:eastAsia="zh-CN"/>
        </w:rPr>
      </w:pPr>
      <w:r>
        <w:rPr>
          <w:b/>
          <w:bCs/>
          <w:sz w:val="24"/>
          <w:szCs w:val="24"/>
          <w:lang w:eastAsia="zh-CN"/>
        </w:rPr>
        <w:t>三、文言文阅读（共</w:t>
      </w:r>
      <w:r>
        <w:rPr>
          <w:b/>
          <w:bCs/>
          <w:sz w:val="24"/>
          <w:szCs w:val="24"/>
          <w:lang w:eastAsia="zh-CN"/>
        </w:rPr>
        <w:t>16</w:t>
      </w:r>
      <w:r>
        <w:rPr>
          <w:b/>
          <w:bCs/>
          <w:sz w:val="24"/>
          <w:szCs w:val="24"/>
          <w:lang w:eastAsia="zh-CN"/>
        </w:rPr>
        <w:t>分）</w:t>
      </w:r>
    </w:p>
    <w:p w:rsidR="0072255D" w:rsidP="00CE659B">
      <w:pPr>
        <w:spacing w:after="0" w:line="360" w:lineRule="auto"/>
        <w:jc w:val="center"/>
        <w:rPr>
          <w:lang w:eastAsia="zh-CN"/>
        </w:rPr>
      </w:pPr>
      <w:r>
        <w:rPr>
          <w:color w:val="000000"/>
          <w:lang w:eastAsia="zh-CN"/>
        </w:rPr>
        <w:t>记王忠肃公</w:t>
      </w:r>
      <w:r>
        <w:rPr>
          <w:color w:val="000000"/>
          <w:lang w:eastAsia="zh-CN"/>
        </w:rPr>
        <w:t>翱</w:t>
      </w:r>
      <w:r>
        <w:rPr>
          <w:color w:val="000000"/>
          <w:lang w:eastAsia="zh-CN"/>
        </w:rPr>
        <w:t>三事（节选）</w:t>
      </w:r>
    </w:p>
    <w:p w:rsidR="0072255D" w:rsidP="00CE659B">
      <w:pPr>
        <w:spacing w:after="0" w:line="360" w:lineRule="auto"/>
        <w:jc w:val="center"/>
        <w:rPr>
          <w:lang w:eastAsia="zh-CN"/>
        </w:rPr>
      </w:pPr>
      <w:r>
        <w:rPr>
          <w:color w:val="000000"/>
          <w:lang w:eastAsia="zh-CN"/>
        </w:rPr>
        <w:t>崔铁</w:t>
      </w:r>
    </w:p>
    <w:p w:rsidR="0072255D" w:rsidP="0072255D">
      <w:pPr>
        <w:spacing w:after="0" w:line="360" w:lineRule="auto"/>
        <w:rPr>
          <w:lang w:eastAsia="zh-CN"/>
        </w:rPr>
      </w:pPr>
      <w:r>
        <w:rPr>
          <w:color w:val="000000"/>
          <w:lang w:eastAsia="zh-CN"/>
        </w:rPr>
        <w:t xml:space="preserve">    </w:t>
      </w:r>
      <w:r>
        <w:rPr>
          <w:color w:val="000000"/>
          <w:lang w:eastAsia="zh-CN"/>
        </w:rPr>
        <w:t>公夫人甚爱女，每迎女，婿固</w:t>
      </w:r>
      <w:r>
        <w:rPr>
          <w:color w:val="000000"/>
          <w:lang w:eastAsia="zh-CN"/>
        </w:rPr>
        <w:t>不</w:t>
      </w:r>
      <w:r>
        <w:rPr>
          <w:color w:val="000000"/>
          <w:lang w:eastAsia="zh-CN"/>
        </w:rPr>
        <w:t>遣，</w:t>
      </w:r>
      <w:r>
        <w:rPr>
          <w:color w:val="000000"/>
          <w:lang w:eastAsia="zh-CN"/>
        </w:rPr>
        <w:t>恚</w:t>
      </w:r>
      <w:r>
        <w:rPr>
          <w:color w:val="000000"/>
          <w:lang w:eastAsia="zh-CN"/>
        </w:rPr>
        <w:t>而语女日：</w:t>
      </w:r>
      <w:r>
        <w:rPr>
          <w:color w:val="000000"/>
          <w:lang w:eastAsia="zh-CN"/>
        </w:rPr>
        <w:t>“</w:t>
      </w:r>
      <w:r>
        <w:rPr>
          <w:color w:val="000000"/>
          <w:lang w:eastAsia="zh-CN"/>
        </w:rPr>
        <w:t>而翁长铨</w:t>
      </w:r>
      <w:r>
        <w:rPr>
          <w:color w:val="000000"/>
          <w:vertAlign w:val="superscript"/>
          <w:lang w:eastAsia="zh-CN"/>
        </w:rPr>
        <w:t>①</w:t>
      </w:r>
      <w:r>
        <w:rPr>
          <w:color w:val="000000"/>
          <w:lang w:eastAsia="zh-CN"/>
        </w:rPr>
        <w:t xml:space="preserve">  </w:t>
      </w:r>
      <w:r>
        <w:rPr>
          <w:color w:val="000000"/>
          <w:lang w:eastAsia="zh-CN"/>
        </w:rPr>
        <w:t>，</w:t>
      </w:r>
      <w:r>
        <w:rPr>
          <w:color w:val="000000"/>
          <w:lang w:eastAsia="zh-CN"/>
        </w:rPr>
        <w:t xml:space="preserve"> </w:t>
      </w:r>
      <w:r>
        <w:rPr>
          <w:color w:val="000000"/>
          <w:lang w:eastAsia="zh-CN"/>
        </w:rPr>
        <w:t>迁我京职，则汝朝夕</w:t>
      </w:r>
      <w:r>
        <w:rPr>
          <w:color w:val="000000"/>
          <w:lang w:eastAsia="zh-CN"/>
        </w:rPr>
        <w:t>侍</w:t>
      </w:r>
      <w:r>
        <w:rPr>
          <w:color w:val="000000"/>
          <w:lang w:eastAsia="zh-CN"/>
        </w:rPr>
        <w:t>母。且迁我如振落叶耳，固</w:t>
      </w:r>
      <w:r>
        <w:rPr>
          <w:color w:val="000000"/>
          <w:lang w:eastAsia="zh-CN"/>
        </w:rPr>
        <w:t>吝</w:t>
      </w:r>
      <w:r>
        <w:rPr>
          <w:color w:val="000000"/>
          <w:lang w:eastAsia="zh-CN"/>
        </w:rPr>
        <w:t>者乎？</w:t>
      </w:r>
      <w:r>
        <w:rPr>
          <w:color w:val="000000"/>
          <w:lang w:eastAsia="zh-CN"/>
        </w:rPr>
        <w:t>”</w:t>
      </w:r>
      <w:r>
        <w:rPr>
          <w:color w:val="000000"/>
          <w:lang w:eastAsia="zh-CN"/>
        </w:rPr>
        <w:t>女寄言于母。夫人</w:t>
      </w:r>
      <w:r>
        <w:rPr>
          <w:color w:val="000000"/>
          <w:lang w:eastAsia="zh-CN"/>
        </w:rPr>
        <w:t>一</w:t>
      </w:r>
      <w:r>
        <w:rPr>
          <w:color w:val="000000"/>
          <w:lang w:eastAsia="zh-CN"/>
        </w:rPr>
        <w:t>夕置酒，跪白</w:t>
      </w:r>
      <w:r>
        <w:rPr>
          <w:color w:val="000000"/>
          <w:vertAlign w:val="superscript"/>
          <w:lang w:eastAsia="zh-CN"/>
        </w:rPr>
        <w:t>②</w:t>
      </w:r>
      <w:r>
        <w:rPr>
          <w:color w:val="000000"/>
          <w:lang w:eastAsia="zh-CN"/>
        </w:rPr>
        <w:t>公。公大怒，取案上器击伤夫人，出，驾而宿于朝房，旬乃还</w:t>
      </w:r>
      <w:r>
        <w:rPr>
          <w:color w:val="000000"/>
          <w:lang w:eastAsia="zh-CN"/>
        </w:rPr>
        <w:t>第</w:t>
      </w:r>
      <w:r>
        <w:rPr>
          <w:color w:val="000000"/>
          <w:lang w:eastAsia="zh-CN"/>
        </w:rPr>
        <w:t>。</w:t>
      </w:r>
      <w:r>
        <w:rPr>
          <w:color w:val="000000"/>
          <w:lang w:eastAsia="zh-CN"/>
        </w:rPr>
        <w:t>婿竞不调</w:t>
      </w:r>
      <w:r>
        <w:rPr>
          <w:color w:val="000000"/>
          <w:lang w:eastAsia="zh-CN"/>
        </w:rPr>
        <w:t>。</w:t>
      </w:r>
    </w:p>
    <w:p w:rsidR="0072255D" w:rsidP="0072255D">
      <w:pPr>
        <w:spacing w:after="0" w:line="360" w:lineRule="auto"/>
        <w:rPr>
          <w:lang w:eastAsia="zh-CN"/>
        </w:rPr>
      </w:pPr>
      <w:r>
        <w:rPr>
          <w:color w:val="000000"/>
          <w:lang w:eastAsia="zh-CN"/>
        </w:rPr>
        <w:t xml:space="preserve">    </w:t>
      </w:r>
      <w:r>
        <w:rPr>
          <w:color w:val="000000"/>
          <w:lang w:eastAsia="zh-CN"/>
        </w:rPr>
        <w:t>公为都御史，与</w:t>
      </w:r>
      <w:r>
        <w:rPr>
          <w:color w:val="000000"/>
          <w:lang w:eastAsia="zh-CN"/>
        </w:rPr>
        <w:t>太监某守辽东</w:t>
      </w:r>
      <w:r>
        <w:rPr>
          <w:color w:val="000000"/>
          <w:lang w:eastAsia="zh-CN"/>
        </w:rPr>
        <w:t>。某亦守法，与公甚相得也。</w:t>
      </w:r>
      <w:r>
        <w:rPr>
          <w:color w:val="000000"/>
          <w:lang w:eastAsia="zh-CN"/>
        </w:rPr>
        <w:t>后公改两广</w:t>
      </w:r>
      <w:r>
        <w:rPr>
          <w:color w:val="000000"/>
          <w:lang w:eastAsia="zh-CN"/>
        </w:rPr>
        <w:t>，太监泣别，</w:t>
      </w:r>
      <w:r>
        <w:rPr>
          <w:color w:val="000000"/>
          <w:lang w:eastAsia="zh-CN"/>
        </w:rPr>
        <w:t>赠大珠</w:t>
      </w:r>
      <w:r>
        <w:rPr>
          <w:color w:val="000000"/>
          <w:lang w:eastAsia="zh-CN"/>
        </w:rPr>
        <w:t>四枚。公固辞。太监</w:t>
      </w:r>
      <w:r>
        <w:rPr>
          <w:color w:val="000000"/>
          <w:lang w:eastAsia="zh-CN"/>
        </w:rPr>
        <w:t>泣</w:t>
      </w:r>
      <w:r>
        <w:rPr>
          <w:color w:val="000000"/>
          <w:lang w:eastAsia="zh-CN"/>
        </w:rPr>
        <w:t>日：</w:t>
      </w:r>
      <w:r>
        <w:rPr>
          <w:color w:val="000000"/>
          <w:lang w:eastAsia="zh-CN"/>
        </w:rPr>
        <w:t>“</w:t>
      </w:r>
      <w:r>
        <w:rPr>
          <w:color w:val="000000"/>
          <w:lang w:eastAsia="zh-CN"/>
        </w:rPr>
        <w:t>是非</w:t>
      </w:r>
      <w:r>
        <w:rPr>
          <w:color w:val="000000"/>
          <w:lang w:eastAsia="zh-CN"/>
        </w:rPr>
        <w:t>贿</w:t>
      </w:r>
      <w:r>
        <w:rPr>
          <w:color w:val="000000"/>
          <w:lang w:eastAsia="zh-CN"/>
        </w:rPr>
        <w:t>得之，公固知某不贪也。</w:t>
      </w:r>
      <w:r>
        <w:rPr>
          <w:color w:val="000000"/>
          <w:lang w:eastAsia="zh-CN"/>
        </w:rPr>
        <w:t>”</w:t>
      </w:r>
      <w:r>
        <w:rPr>
          <w:color w:val="000000"/>
          <w:lang w:eastAsia="zh-CN"/>
        </w:rPr>
        <w:t>公受珠，内</w:t>
      </w:r>
      <w:r>
        <w:rPr>
          <w:color w:val="000000"/>
          <w:vertAlign w:val="superscript"/>
          <w:lang w:eastAsia="zh-CN"/>
        </w:rPr>
        <w:t>③</w:t>
      </w:r>
      <w:r>
        <w:rPr>
          <w:color w:val="000000"/>
          <w:lang w:eastAsia="zh-CN"/>
        </w:rPr>
        <w:t>所著披袄中，</w:t>
      </w:r>
      <w:r>
        <w:rPr>
          <w:color w:val="000000"/>
          <w:lang w:eastAsia="zh-CN"/>
        </w:rPr>
        <w:t>纫</w:t>
      </w:r>
      <w:r>
        <w:rPr>
          <w:color w:val="000000"/>
          <w:lang w:eastAsia="zh-CN"/>
        </w:rPr>
        <w:t>之。后还朝，求太监后</w:t>
      </w:r>
      <w:r>
        <w:rPr>
          <w:color w:val="000000"/>
          <w:vertAlign w:val="superscript"/>
          <w:lang w:eastAsia="zh-CN"/>
        </w:rPr>
        <w:t>④</w:t>
      </w:r>
      <w:r>
        <w:rPr>
          <w:color w:val="000000"/>
          <w:lang w:eastAsia="zh-CN"/>
        </w:rPr>
        <w:t xml:space="preserve">  </w:t>
      </w:r>
      <w:r>
        <w:rPr>
          <w:color w:val="000000"/>
          <w:lang w:eastAsia="zh-CN"/>
        </w:rPr>
        <w:t>，</w:t>
      </w:r>
      <w:r>
        <w:rPr>
          <w:color w:val="000000"/>
          <w:lang w:eastAsia="zh-CN"/>
        </w:rPr>
        <w:t xml:space="preserve"> </w:t>
      </w:r>
      <w:r>
        <w:rPr>
          <w:color w:val="000000"/>
          <w:lang w:eastAsia="zh-CN"/>
        </w:rPr>
        <w:t>得二从子。公</w:t>
      </w:r>
      <w:r>
        <w:rPr>
          <w:color w:val="000000"/>
          <w:lang w:eastAsia="zh-CN"/>
        </w:rPr>
        <w:t>劳</w:t>
      </w:r>
      <w:r>
        <w:rPr>
          <w:color w:val="000000"/>
          <w:lang w:eastAsia="zh-CN"/>
        </w:rPr>
        <w:t>之日：</w:t>
      </w:r>
      <w:r>
        <w:rPr>
          <w:color w:val="000000"/>
          <w:lang w:eastAsia="zh-CN"/>
        </w:rPr>
        <w:t>“</w:t>
      </w:r>
      <w:r>
        <w:rPr>
          <w:color w:val="000000"/>
          <w:lang w:eastAsia="zh-CN"/>
        </w:rPr>
        <w:t>若翁廉，若辈得无苦贫乎？</w:t>
      </w:r>
      <w:r>
        <w:rPr>
          <w:color w:val="000000"/>
          <w:lang w:eastAsia="zh-CN"/>
        </w:rPr>
        <w:t>”</w:t>
      </w:r>
      <w:r>
        <w:rPr>
          <w:color w:val="000000"/>
          <w:lang w:eastAsia="zh-CN"/>
        </w:rPr>
        <w:t>皆日：</w:t>
      </w:r>
      <w:r>
        <w:rPr>
          <w:color w:val="000000"/>
          <w:lang w:eastAsia="zh-CN"/>
        </w:rPr>
        <w:t>“</w:t>
      </w:r>
      <w:r>
        <w:rPr>
          <w:color w:val="000000"/>
          <w:lang w:eastAsia="zh-CN"/>
        </w:rPr>
        <w:t>然。</w:t>
      </w:r>
      <w:r>
        <w:rPr>
          <w:color w:val="000000"/>
          <w:lang w:eastAsia="zh-CN"/>
        </w:rPr>
        <w:t>”</w:t>
      </w:r>
      <w:r>
        <w:rPr>
          <w:color w:val="000000"/>
          <w:lang w:eastAsia="zh-CN"/>
        </w:rPr>
        <w:t>公曰：</w:t>
      </w:r>
      <w:r>
        <w:rPr>
          <w:color w:val="000000"/>
          <w:lang w:eastAsia="zh-CN"/>
        </w:rPr>
        <w:t>“</w:t>
      </w:r>
      <w:r>
        <w:rPr>
          <w:color w:val="000000"/>
          <w:lang w:eastAsia="zh-CN"/>
        </w:rPr>
        <w:t>如有营，予佐尔贾</w:t>
      </w:r>
      <w:r>
        <w:rPr>
          <w:color w:val="000000"/>
          <w:lang w:eastAsia="zh-CN"/>
        </w:rPr>
        <w:t>@</w:t>
      </w:r>
      <w:r>
        <w:rPr>
          <w:color w:val="000000"/>
          <w:lang w:eastAsia="zh-CN"/>
        </w:rPr>
        <w:t>。</w:t>
      </w:r>
      <w:r>
        <w:rPr>
          <w:color w:val="000000"/>
          <w:lang w:eastAsia="zh-CN"/>
        </w:rPr>
        <w:t>”</w:t>
      </w:r>
      <w:r>
        <w:rPr>
          <w:color w:val="000000"/>
          <w:lang w:eastAsia="zh-CN"/>
        </w:rPr>
        <w:t>二子心计，公无从办，</w:t>
      </w:r>
      <w:r>
        <w:rPr>
          <w:color w:val="000000"/>
          <w:lang w:eastAsia="zh-CN"/>
        </w:rPr>
        <w:t>特</w:t>
      </w:r>
      <w:r>
        <w:rPr>
          <w:color w:val="000000"/>
          <w:lang w:eastAsia="zh-CN"/>
        </w:rPr>
        <w:t>示故人意耳。</w:t>
      </w:r>
      <w:r>
        <w:rPr>
          <w:color w:val="000000"/>
          <w:lang w:eastAsia="zh-CN"/>
        </w:rPr>
        <w:t>皆阳应日</w:t>
      </w:r>
      <w:r>
        <w:rPr>
          <w:color w:val="000000"/>
          <w:lang w:eastAsia="zh-CN"/>
        </w:rPr>
        <w:t>：</w:t>
      </w:r>
      <w:r>
        <w:rPr>
          <w:color w:val="000000"/>
          <w:lang w:eastAsia="zh-CN"/>
        </w:rPr>
        <w:t>“</w:t>
      </w:r>
      <w:r>
        <w:rPr>
          <w:color w:val="000000"/>
          <w:lang w:eastAsia="zh-CN"/>
        </w:rPr>
        <w:t>诺。</w:t>
      </w:r>
      <w:r>
        <w:rPr>
          <w:color w:val="000000"/>
          <w:lang w:eastAsia="zh-CN"/>
        </w:rPr>
        <w:t>”</w:t>
      </w:r>
      <w:r>
        <w:rPr>
          <w:color w:val="000000"/>
          <w:lang w:eastAsia="zh-CN"/>
        </w:rPr>
        <w:t>公屡促之，必如约。</w:t>
      </w:r>
      <w:r>
        <w:rPr>
          <w:color w:val="000000"/>
          <w:lang w:eastAsia="zh-CN"/>
        </w:rPr>
        <w:t>乃伪为</w:t>
      </w:r>
      <w:r>
        <w:rPr>
          <w:color w:val="000000"/>
          <w:lang w:eastAsia="zh-CN"/>
        </w:rPr>
        <w:t>屋</w:t>
      </w:r>
      <w:r>
        <w:rPr>
          <w:color w:val="000000"/>
          <w:lang w:eastAsia="zh-CN"/>
        </w:rPr>
        <w:t>券</w:t>
      </w:r>
      <w:r>
        <w:rPr>
          <w:color w:val="000000"/>
          <w:lang w:eastAsia="zh-CN"/>
        </w:rPr>
        <w:t>，</w:t>
      </w:r>
      <w:r>
        <w:rPr>
          <w:color w:val="000000"/>
          <w:lang w:eastAsia="zh-CN"/>
        </w:rPr>
        <w:t>列贾五百</w:t>
      </w:r>
      <w:r>
        <w:rPr>
          <w:color w:val="000000"/>
          <w:lang w:eastAsia="zh-CN"/>
        </w:rPr>
        <w:t>金，告公。公拆袄，出珠授之，封识宛然。</w:t>
      </w:r>
    </w:p>
    <w:p w:rsidR="00F948DD" w:rsidP="0072255D">
      <w:pPr>
        <w:spacing w:after="0" w:line="360" w:lineRule="auto"/>
        <w:rPr>
          <w:lang w:eastAsia="zh-CN"/>
        </w:rPr>
      </w:pPr>
      <w:r>
        <w:rPr>
          <w:color w:val="000000"/>
          <w:lang w:eastAsia="zh-CN"/>
        </w:rPr>
        <w:t>【注释】</w:t>
      </w:r>
      <w:r>
        <w:rPr>
          <w:color w:val="000000"/>
          <w:lang w:eastAsia="zh-CN"/>
        </w:rPr>
        <w:t>①</w:t>
      </w:r>
      <w:r>
        <w:rPr>
          <w:color w:val="000000"/>
          <w:lang w:eastAsia="zh-CN"/>
        </w:rPr>
        <w:t>铨</w:t>
      </w:r>
      <w:r>
        <w:rPr>
          <w:color w:val="000000"/>
          <w:lang w:eastAsia="zh-CN"/>
        </w:rPr>
        <w:t>：量才授官。</w:t>
      </w:r>
      <w:r>
        <w:rPr>
          <w:color w:val="000000"/>
          <w:lang w:eastAsia="zh-CN"/>
        </w:rPr>
        <w:t>②</w:t>
      </w:r>
      <w:r>
        <w:rPr>
          <w:color w:val="000000"/>
          <w:lang w:eastAsia="zh-CN"/>
        </w:rPr>
        <w:t>白：告诉。</w:t>
      </w:r>
      <w:r>
        <w:rPr>
          <w:color w:val="000000"/>
          <w:lang w:eastAsia="zh-CN"/>
        </w:rPr>
        <w:t>③</w:t>
      </w:r>
      <w:r>
        <w:rPr>
          <w:color w:val="000000"/>
          <w:lang w:eastAsia="zh-CN"/>
        </w:rPr>
        <w:t>内：通</w:t>
      </w:r>
      <w:r>
        <w:rPr>
          <w:color w:val="000000"/>
          <w:lang w:eastAsia="zh-CN"/>
        </w:rPr>
        <w:t>“</w:t>
      </w:r>
      <w:r>
        <w:rPr>
          <w:color w:val="000000"/>
          <w:lang w:eastAsia="zh-CN"/>
        </w:rPr>
        <w:t>纳</w:t>
      </w:r>
      <w:r>
        <w:rPr>
          <w:color w:val="000000"/>
          <w:lang w:eastAsia="zh-CN"/>
        </w:rPr>
        <w:t>”</w:t>
      </w:r>
      <w:r>
        <w:rPr>
          <w:color w:val="000000"/>
          <w:lang w:eastAsia="zh-CN"/>
        </w:rPr>
        <w:t>，放进。</w:t>
      </w:r>
      <w:r>
        <w:rPr>
          <w:color w:val="000000"/>
          <w:lang w:eastAsia="zh-CN"/>
        </w:rPr>
        <w:t>④</w:t>
      </w:r>
      <w:r>
        <w:rPr>
          <w:color w:val="000000"/>
          <w:lang w:eastAsia="zh-CN"/>
        </w:rPr>
        <w:t>求太监后：寻找太监的晚辈。</w:t>
      </w:r>
      <w:r>
        <w:rPr>
          <w:color w:val="000000"/>
          <w:lang w:eastAsia="zh-CN"/>
        </w:rPr>
        <w:t>⑤</w:t>
      </w:r>
      <w:r>
        <w:rPr>
          <w:color w:val="000000"/>
          <w:lang w:eastAsia="zh-CN"/>
        </w:rPr>
        <w:t>贾：买。</w:t>
      </w:r>
      <w:r>
        <w:rPr>
          <w:color w:val="000000"/>
          <w:lang w:eastAsia="zh-CN"/>
        </w:rPr>
        <w:t xml:space="preserve">    </w:t>
      </w:r>
    </w:p>
    <w:p w:rsidR="00CE659B" w:rsidP="00CE659B">
      <w:pPr>
        <w:numPr>
          <w:ilvl w:val="0"/>
          <w:numId w:val="10"/>
        </w:numPr>
        <w:spacing w:after="0" w:line="360" w:lineRule="auto"/>
        <w:rPr>
          <w:color w:val="000000"/>
          <w:lang w:eastAsia="zh-CN"/>
        </w:rPr>
      </w:pPr>
      <w:r>
        <w:rPr>
          <w:color w:val="000000"/>
          <w:lang w:eastAsia="zh-CN"/>
        </w:rPr>
        <w:t>解释下列句子中划线的实词。</w:t>
      </w:r>
    </w:p>
    <w:p w:rsidR="0072255D" w:rsidP="00CE659B">
      <w:pPr>
        <w:numPr>
          <w:ilvl w:val="0"/>
          <w:numId w:val="10"/>
        </w:numPr>
        <w:spacing w:after="0" w:line="360" w:lineRule="auto"/>
        <w:rPr>
          <w:lang w:eastAsia="zh-CN"/>
        </w:rPr>
      </w:pPr>
      <w:r>
        <w:rPr>
          <w:color w:val="000000"/>
          <w:lang w:eastAsia="zh-CN"/>
        </w:rPr>
        <w:t>①</w:t>
      </w:r>
      <w:r>
        <w:rPr>
          <w:color w:val="000000"/>
          <w:u w:val="single"/>
          <w:lang w:eastAsia="zh-CN"/>
        </w:rPr>
        <w:t>恚</w:t>
      </w:r>
      <w:r>
        <w:rPr>
          <w:color w:val="000000"/>
          <w:lang w:eastAsia="zh-CN"/>
        </w:rPr>
        <w:t>而语女日</w:t>
      </w:r>
      <w:r>
        <w:rPr>
          <w:color w:val="000000"/>
          <w:lang w:eastAsia="zh-CN"/>
        </w:rPr>
        <w:t>    ________</w:t>
      </w:r>
    </w:p>
    <w:p w:rsidR="0072255D" w:rsidP="0072255D">
      <w:pPr>
        <w:spacing w:after="0" w:line="360" w:lineRule="auto"/>
        <w:rPr>
          <w:lang w:eastAsia="zh-CN"/>
        </w:rPr>
      </w:pPr>
      <w:r>
        <w:rPr>
          <w:color w:val="000000"/>
          <w:lang w:eastAsia="zh-CN"/>
        </w:rPr>
        <w:t>②</w:t>
      </w:r>
      <w:r>
        <w:rPr>
          <w:color w:val="000000"/>
          <w:lang w:eastAsia="zh-CN"/>
        </w:rPr>
        <w:t>内所著</w:t>
      </w:r>
      <w:r>
        <w:rPr>
          <w:color w:val="000000"/>
          <w:u w:val="single"/>
          <w:lang w:eastAsia="zh-CN"/>
        </w:rPr>
        <w:t>披</w:t>
      </w:r>
      <w:r>
        <w:rPr>
          <w:color w:val="000000"/>
          <w:lang w:eastAsia="zh-CN"/>
        </w:rPr>
        <w:t>袄中</w:t>
      </w:r>
      <w:r>
        <w:rPr>
          <w:color w:val="000000"/>
          <w:lang w:eastAsia="zh-CN"/>
        </w:rPr>
        <w:t>    ________</w:t>
      </w:r>
    </w:p>
    <w:p w:rsidR="0072255D" w:rsidP="0072255D">
      <w:pPr>
        <w:spacing w:after="0" w:line="360" w:lineRule="auto"/>
        <w:rPr>
          <w:lang w:eastAsia="zh-CN"/>
        </w:rPr>
      </w:pPr>
      <w:r>
        <w:rPr>
          <w:color w:val="000000"/>
          <w:lang w:eastAsia="zh-CN"/>
        </w:rPr>
        <w:t>③</w:t>
      </w:r>
      <w:r>
        <w:rPr>
          <w:color w:val="000000"/>
          <w:lang w:eastAsia="zh-CN"/>
        </w:rPr>
        <w:t>予</w:t>
      </w:r>
      <w:r>
        <w:rPr>
          <w:color w:val="000000"/>
          <w:u w:val="single"/>
          <w:lang w:eastAsia="zh-CN"/>
        </w:rPr>
        <w:t>佐</w:t>
      </w:r>
      <w:r>
        <w:rPr>
          <w:color w:val="000000"/>
          <w:lang w:eastAsia="zh-CN"/>
        </w:rPr>
        <w:t>而</w:t>
      </w:r>
      <w:r>
        <w:rPr>
          <w:color w:val="000000"/>
          <w:lang w:eastAsia="zh-CN"/>
        </w:rPr>
        <w:t>贾</w:t>
      </w:r>
      <w:r>
        <w:rPr>
          <w:color w:val="000000"/>
          <w:lang w:eastAsia="zh-CN"/>
        </w:rPr>
        <w:t>    ________</w:t>
      </w:r>
    </w:p>
    <w:p w:rsidR="00F948DD" w:rsidP="0072255D">
      <w:pPr>
        <w:spacing w:after="0" w:line="360" w:lineRule="auto"/>
        <w:rPr>
          <w:lang w:eastAsia="zh-CN"/>
        </w:rPr>
      </w:pPr>
      <w:r>
        <w:rPr>
          <w:color w:val="000000"/>
          <w:lang w:eastAsia="zh-CN"/>
        </w:rPr>
        <w:t>④</w:t>
      </w:r>
      <w:r>
        <w:rPr>
          <w:color w:val="000000"/>
          <w:lang w:eastAsia="zh-CN"/>
        </w:rPr>
        <w:t>出珠</w:t>
      </w:r>
      <w:r>
        <w:rPr>
          <w:color w:val="000000"/>
          <w:u w:val="single"/>
          <w:lang w:eastAsia="zh-CN"/>
        </w:rPr>
        <w:t>授</w:t>
      </w:r>
      <w:r>
        <w:rPr>
          <w:color w:val="000000"/>
          <w:lang w:eastAsia="zh-CN"/>
        </w:rPr>
        <w:t>之</w:t>
      </w:r>
      <w:r>
        <w:rPr>
          <w:color w:val="000000"/>
          <w:lang w:eastAsia="zh-CN"/>
        </w:rPr>
        <w:t xml:space="preserve">    ________    </w:t>
      </w:r>
    </w:p>
    <w:p w:rsidR="00F948DD" w:rsidP="0072255D">
      <w:pPr>
        <w:spacing w:after="0" w:line="360" w:lineRule="auto"/>
        <w:rPr>
          <w:lang w:eastAsia="zh-CN"/>
        </w:rPr>
      </w:pPr>
      <w:r>
        <w:rPr>
          <w:color w:val="000000"/>
          <w:lang w:eastAsia="zh-CN"/>
        </w:rPr>
        <w:t>（</w:t>
      </w:r>
      <w:r>
        <w:rPr>
          <w:color w:val="000000"/>
          <w:lang w:eastAsia="zh-CN"/>
        </w:rPr>
        <w:t>2</w:t>
      </w:r>
      <w:r>
        <w:rPr>
          <w:color w:val="000000"/>
          <w:lang w:eastAsia="zh-CN"/>
        </w:rPr>
        <w:t>）下列句子中</w:t>
      </w:r>
      <w:r>
        <w:rPr>
          <w:color w:val="000000"/>
          <w:lang w:eastAsia="zh-CN"/>
        </w:rPr>
        <w:t>“</w:t>
      </w:r>
      <w:r>
        <w:rPr>
          <w:color w:val="000000"/>
          <w:lang w:eastAsia="zh-CN"/>
        </w:rPr>
        <w:t>固</w:t>
      </w:r>
      <w:r>
        <w:rPr>
          <w:color w:val="000000"/>
          <w:lang w:eastAsia="zh-CN"/>
        </w:rPr>
        <w:t>”</w:t>
      </w:r>
      <w:r>
        <w:rPr>
          <w:color w:val="000000"/>
          <w:lang w:eastAsia="zh-CN"/>
        </w:rPr>
        <w:t>字的意义用法与其他三项不同的是（</w:t>
      </w:r>
      <w:r>
        <w:rPr>
          <w:color w:val="000000"/>
          <w:lang w:eastAsia="zh-CN"/>
        </w:rPr>
        <w:t xml:space="preserve">    </w:t>
      </w:r>
      <w:r w:rsidR="00CE659B">
        <w:rPr>
          <w:rFonts w:hint="eastAsia"/>
          <w:color w:val="000000"/>
          <w:lang w:eastAsia="zh-CN"/>
        </w:rPr>
        <w:t xml:space="preserve">   </w:t>
      </w:r>
      <w:r>
        <w:rPr>
          <w:color w:val="000000"/>
          <w:lang w:eastAsia="zh-CN"/>
        </w:rPr>
        <w:t>）</w:t>
      </w:r>
      <w:r>
        <w:rPr>
          <w:color w:val="000000"/>
          <w:lang w:eastAsia="zh-CN"/>
        </w:rPr>
        <w:t xml:space="preserve">            </w:t>
      </w:r>
    </w:p>
    <w:p w:rsidR="00F948DD" w:rsidP="0072255D">
      <w:pPr>
        <w:spacing w:after="0" w:line="360" w:lineRule="auto"/>
        <w:ind w:left="150"/>
        <w:rPr>
          <w:lang w:eastAsia="zh-CN"/>
        </w:rPr>
      </w:pPr>
      <w:r>
        <w:rPr>
          <w:color w:val="000000"/>
        </w:rPr>
        <w:t>A. </w:t>
      </w:r>
      <w:r>
        <w:rPr>
          <w:color w:val="000000"/>
        </w:rPr>
        <w:t>婿固不遣</w:t>
      </w:r>
      <w:r>
        <w:rPr>
          <w:color w:val="000000"/>
        </w:rPr>
        <w:t>                        </w:t>
      </w:r>
      <w:r>
        <w:rPr>
          <w:noProof/>
          <w:lang w:eastAsia="zh-CN"/>
        </w:rPr>
        <w:drawing>
          <wp:inline distT="0" distB="0" distL="0" distR="0">
            <wp:extent cx="9550" cy="38202"/>
            <wp:effectExtent l="0" t="0" r="0"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143329"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rPr>
        <w:t>B. </w:t>
      </w:r>
      <w:r>
        <w:rPr>
          <w:color w:val="000000"/>
        </w:rPr>
        <w:t>固吝者何</w:t>
      </w:r>
      <w:r>
        <w:rPr>
          <w:color w:val="000000"/>
        </w:rPr>
        <w:t>？</w:t>
      </w:r>
      <w:r>
        <w:rPr>
          <w:color w:val="000000"/>
        </w:rPr>
        <w:t>                        </w:t>
      </w:r>
      <w:r>
        <w:rPr>
          <w:noProof/>
          <w:lang w:eastAsia="zh-CN"/>
        </w:rPr>
        <w:drawing>
          <wp:inline distT="0" distB="0" distL="0" distR="0">
            <wp:extent cx="9550" cy="38202"/>
            <wp:effectExtent l="0" t="0" r="0" b="0"/>
            <wp:docPr id="10" name="图片 1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3180663"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lang w:eastAsia="zh-CN"/>
        </w:rPr>
        <w:t>C. </w:t>
      </w:r>
      <w:r>
        <w:rPr>
          <w:color w:val="000000"/>
          <w:lang w:eastAsia="zh-CN"/>
        </w:rPr>
        <w:t>公固辞</w:t>
      </w:r>
      <w:r>
        <w:rPr>
          <w:color w:val="000000"/>
          <w:lang w:eastAsia="zh-CN"/>
        </w:rPr>
        <w:t>                        </w:t>
      </w:r>
      <w:r>
        <w:rPr>
          <w:noProof/>
          <w:lang w:eastAsia="zh-CN"/>
        </w:rPr>
        <w:drawing>
          <wp:inline distT="0" distB="0" distL="0" distR="0">
            <wp:extent cx="9550" cy="38202"/>
            <wp:effectExtent l="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501000" name=""/>
                    <pic:cNvPicPr/>
                  </pic:nvPicPr>
                  <pic:blipFill>
                    <a:blip xmlns:r="http://schemas.openxmlformats.org/officeDocument/2006/relationships" r:embed="rId9"/>
                    <a:stretch>
                      <a:fillRect/>
                    </a:stretch>
                  </pic:blipFill>
                  <pic:spPr>
                    <a:xfrm>
                      <a:off x="0" y="0"/>
                      <a:ext cx="9550" cy="38202"/>
                    </a:xfrm>
                    <a:prstGeom prst="rect">
                      <a:avLst/>
                    </a:prstGeom>
                  </pic:spPr>
                </pic:pic>
              </a:graphicData>
            </a:graphic>
          </wp:inline>
        </w:drawing>
      </w:r>
      <w:r>
        <w:rPr>
          <w:color w:val="000000"/>
          <w:lang w:eastAsia="zh-CN"/>
        </w:rPr>
        <w:t>D. </w:t>
      </w:r>
      <w:r>
        <w:rPr>
          <w:color w:val="000000"/>
          <w:lang w:eastAsia="zh-CN"/>
        </w:rPr>
        <w:t>公固知某不贪也</w:t>
      </w:r>
    </w:p>
    <w:p w:rsidR="00CE659B" w:rsidP="0072255D">
      <w:pPr>
        <w:spacing w:after="0" w:line="360" w:lineRule="auto"/>
        <w:rPr>
          <w:color w:val="000000"/>
          <w:lang w:eastAsia="zh-CN"/>
        </w:rPr>
      </w:pPr>
      <w:r>
        <w:rPr>
          <w:color w:val="000000"/>
          <w:lang w:eastAsia="zh-CN"/>
        </w:rPr>
        <w:t>（</w:t>
      </w:r>
      <w:r>
        <w:rPr>
          <w:color w:val="000000"/>
          <w:lang w:eastAsia="zh-CN"/>
        </w:rPr>
        <w:t>3</w:t>
      </w:r>
      <w:r>
        <w:rPr>
          <w:color w:val="000000"/>
          <w:lang w:eastAsia="zh-CN"/>
        </w:rPr>
        <w:t>）翻译下列句子。</w:t>
      </w:r>
    </w:p>
    <w:p w:rsidR="0072255D" w:rsidP="0072255D">
      <w:pPr>
        <w:spacing w:after="0" w:line="360" w:lineRule="auto"/>
        <w:rPr>
          <w:color w:val="000000"/>
          <w:lang w:eastAsia="zh-CN"/>
        </w:rPr>
      </w:pPr>
      <w:r>
        <w:rPr>
          <w:color w:val="000000"/>
          <w:lang w:eastAsia="zh-CN"/>
        </w:rPr>
        <w:t>①</w:t>
      </w:r>
      <w:r>
        <w:rPr>
          <w:color w:val="000000"/>
          <w:lang w:eastAsia="zh-CN"/>
        </w:rPr>
        <w:t>夫人</w:t>
      </w:r>
      <w:r>
        <w:rPr>
          <w:color w:val="000000"/>
          <w:lang w:eastAsia="zh-CN"/>
        </w:rPr>
        <w:t>一</w:t>
      </w:r>
      <w:r>
        <w:rPr>
          <w:color w:val="000000"/>
          <w:lang w:eastAsia="zh-CN"/>
        </w:rPr>
        <w:t>夕置酒，跪白公。</w:t>
      </w:r>
    </w:p>
    <w:p w:rsidR="00CE659B" w:rsidRPr="00CE659B" w:rsidP="0072255D">
      <w:pPr>
        <w:spacing w:after="0" w:line="360" w:lineRule="auto"/>
        <w:rPr>
          <w:u w:val="single"/>
          <w:lang w:eastAsia="zh-CN"/>
        </w:rPr>
      </w:pPr>
      <w:r>
        <w:rPr>
          <w:rFonts w:hint="eastAsia"/>
          <w:color w:val="000000"/>
          <w:u w:val="single"/>
          <w:lang w:eastAsia="zh-CN"/>
        </w:rPr>
        <w:t xml:space="preserve">                                                                                            </w:t>
      </w:r>
    </w:p>
    <w:p w:rsidR="00F948DD" w:rsidP="0072255D">
      <w:pPr>
        <w:spacing w:after="0" w:line="360" w:lineRule="auto"/>
        <w:rPr>
          <w:color w:val="000000"/>
          <w:lang w:eastAsia="zh-CN"/>
        </w:rPr>
      </w:pPr>
      <w:r>
        <w:rPr>
          <w:color w:val="000000"/>
          <w:lang w:eastAsia="zh-CN"/>
        </w:rPr>
        <w:t>②</w:t>
      </w:r>
      <w:r>
        <w:rPr>
          <w:color w:val="000000"/>
          <w:lang w:eastAsia="zh-CN"/>
        </w:rPr>
        <w:t>公屡促之，必如约。</w:t>
      </w:r>
    </w:p>
    <w:p w:rsidR="00CE659B" w:rsidRPr="00CE659B" w:rsidP="00CE659B">
      <w:pPr>
        <w:spacing w:after="0" w:line="360" w:lineRule="auto"/>
        <w:rPr>
          <w:u w:val="single"/>
          <w:lang w:eastAsia="zh-CN"/>
        </w:rPr>
      </w:pPr>
      <w:r>
        <w:rPr>
          <w:rFonts w:hint="eastAsia"/>
          <w:color w:val="000000"/>
          <w:u w:val="single"/>
          <w:lang w:eastAsia="zh-CN"/>
        </w:rPr>
        <w:t xml:space="preserve">                                                                                            </w:t>
      </w:r>
    </w:p>
    <w:p w:rsidR="00F948DD" w:rsidP="0072255D">
      <w:pPr>
        <w:spacing w:after="0" w:line="360" w:lineRule="auto"/>
        <w:rPr>
          <w:lang w:eastAsia="zh-CN"/>
        </w:rPr>
      </w:pPr>
      <w:r>
        <w:rPr>
          <w:color w:val="000000"/>
          <w:lang w:eastAsia="zh-CN"/>
        </w:rPr>
        <w:t>（</w:t>
      </w:r>
      <w:r>
        <w:rPr>
          <w:color w:val="000000"/>
          <w:lang w:eastAsia="zh-CN"/>
        </w:rPr>
        <w:t>4</w:t>
      </w:r>
      <w:r>
        <w:rPr>
          <w:color w:val="000000"/>
          <w:lang w:eastAsia="zh-CN"/>
        </w:rPr>
        <w:t>）从文中找出一则实例进行概括，并据此写出王忠肃公的优秀品质。</w:t>
      </w:r>
      <w:r>
        <w:rPr>
          <w:color w:val="000000"/>
          <w:lang w:eastAsia="zh-CN"/>
        </w:rPr>
        <w:t xml:space="preserve">    </w:t>
      </w:r>
    </w:p>
    <w:p w:rsidR="00CE659B" w:rsidRPr="00CE659B" w:rsidP="00CE659B">
      <w:pPr>
        <w:spacing w:after="0" w:line="360" w:lineRule="auto"/>
        <w:rPr>
          <w:u w:val="single"/>
          <w:lang w:eastAsia="zh-CN"/>
        </w:rPr>
      </w:pPr>
      <w:r>
        <w:rPr>
          <w:rFonts w:hint="eastAsia"/>
          <w:color w:val="000000"/>
          <w:u w:val="single"/>
          <w:lang w:eastAsia="zh-CN"/>
        </w:rPr>
        <w:t xml:space="preserve">                                                                                            </w:t>
      </w:r>
    </w:p>
    <w:p w:rsidR="00CE659B" w:rsidRPr="00CE659B" w:rsidP="00CE659B">
      <w:pPr>
        <w:spacing w:after="0" w:line="360" w:lineRule="auto"/>
        <w:rPr>
          <w:u w:val="single"/>
          <w:lang w:eastAsia="zh-CN"/>
        </w:rPr>
      </w:pPr>
      <w:r>
        <w:rPr>
          <w:rFonts w:hint="eastAsia"/>
          <w:color w:val="000000"/>
          <w:u w:val="single"/>
          <w:lang w:eastAsia="zh-CN"/>
        </w:rPr>
        <w:t xml:space="preserve">                                                                                            </w:t>
      </w:r>
    </w:p>
    <w:p w:rsidR="00F948DD" w:rsidP="0072255D">
      <w:pPr>
        <w:spacing w:after="0" w:line="360" w:lineRule="auto"/>
        <w:rPr>
          <w:lang w:eastAsia="zh-CN"/>
        </w:rPr>
      </w:pPr>
      <w:r>
        <w:rPr>
          <w:b/>
          <w:bCs/>
          <w:sz w:val="24"/>
          <w:szCs w:val="24"/>
          <w:lang w:eastAsia="zh-CN"/>
        </w:rPr>
        <w:t>四、现代文阅读（共</w:t>
      </w:r>
      <w:r>
        <w:rPr>
          <w:b/>
          <w:bCs/>
          <w:sz w:val="24"/>
          <w:szCs w:val="24"/>
          <w:lang w:eastAsia="zh-CN"/>
        </w:rPr>
        <w:t>22</w:t>
      </w:r>
      <w:r>
        <w:rPr>
          <w:b/>
          <w:bCs/>
          <w:sz w:val="24"/>
          <w:szCs w:val="24"/>
          <w:lang w:eastAsia="zh-CN"/>
        </w:rPr>
        <w:t>分）</w:t>
      </w:r>
    </w:p>
    <w:p w:rsidR="00F948DD" w:rsidP="0072255D">
      <w:pPr>
        <w:spacing w:after="0" w:line="360" w:lineRule="auto"/>
        <w:jc w:val="center"/>
        <w:rPr>
          <w:lang w:eastAsia="zh-CN"/>
        </w:rPr>
      </w:pPr>
      <w:r>
        <w:rPr>
          <w:color w:val="000000"/>
          <w:lang w:eastAsia="zh-CN"/>
        </w:rPr>
        <w:t>除夕情怀</w:t>
      </w:r>
    </w:p>
    <w:p w:rsidR="00F948DD" w:rsidP="0072255D">
      <w:pPr>
        <w:spacing w:after="0" w:line="360" w:lineRule="auto"/>
        <w:jc w:val="center"/>
        <w:rPr>
          <w:lang w:eastAsia="zh-CN"/>
        </w:rPr>
      </w:pPr>
      <w:r>
        <w:rPr>
          <w:color w:val="000000"/>
          <w:lang w:eastAsia="zh-CN"/>
        </w:rPr>
        <w:t>冯骥才</w:t>
      </w:r>
    </w:p>
    <w:p w:rsidR="00F948DD" w:rsidP="0072255D">
      <w:pPr>
        <w:spacing w:after="0" w:line="360" w:lineRule="auto"/>
        <w:rPr>
          <w:lang w:eastAsia="zh-CN"/>
        </w:rPr>
      </w:pPr>
      <w:r>
        <w:rPr>
          <w:color w:val="000000"/>
          <w:lang w:eastAsia="zh-CN"/>
        </w:rPr>
        <w:t>    ①</w:t>
      </w:r>
      <w:r>
        <w:rPr>
          <w:color w:val="000000"/>
          <w:lang w:eastAsia="zh-CN"/>
        </w:rPr>
        <w:t>除夕是一年最后一天，最后一个夜晚，是一岁中剩余的一点短暂的时光。古人不是说过：</w:t>
      </w:r>
      <w:r>
        <w:rPr>
          <w:color w:val="000000"/>
          <w:lang w:eastAsia="zh-CN"/>
        </w:rPr>
        <w:t>“</w:t>
      </w:r>
      <w:r>
        <w:rPr>
          <w:color w:val="000000"/>
          <w:lang w:eastAsia="zh-CN"/>
        </w:rPr>
        <w:t>黄金易得，韶光难留</w:t>
      </w:r>
      <w:r>
        <w:rPr>
          <w:color w:val="000000"/>
          <w:lang w:eastAsia="zh-CN"/>
        </w:rPr>
        <w:t>”</w:t>
      </w:r>
      <w:r>
        <w:rPr>
          <w:color w:val="000000"/>
          <w:lang w:eastAsia="zh-CN"/>
        </w:rPr>
        <w:t>吗？所以在这一年最后的夜晚，要用</w:t>
      </w:r>
      <w:r>
        <w:rPr>
          <w:color w:val="000000"/>
          <w:lang w:eastAsia="zh-CN"/>
        </w:rPr>
        <w:t>“</w:t>
      </w:r>
      <w:r>
        <w:rPr>
          <w:color w:val="000000"/>
          <w:lang w:eastAsia="zh-CN"/>
        </w:rPr>
        <w:t>守岁</w:t>
      </w:r>
      <w:r>
        <w:rPr>
          <w:color w:val="000000"/>
          <w:lang w:eastAsia="zh-CN"/>
        </w:rPr>
        <w:t>”——</w:t>
      </w:r>
      <w:r>
        <w:rPr>
          <w:color w:val="000000"/>
          <w:lang w:eastAsia="zh-CN"/>
        </w:rPr>
        <w:t>也就是不睡觉，眼巴巴守着它，来对上天恩赐的岁月时光以及眼前这段珍贵的生命时间表示深切的留恋。</w:t>
      </w:r>
    </w:p>
    <w:p w:rsidR="00F948DD" w:rsidP="0072255D">
      <w:pPr>
        <w:spacing w:after="0" w:line="360" w:lineRule="auto"/>
        <w:rPr>
          <w:lang w:eastAsia="zh-CN"/>
        </w:rPr>
      </w:pPr>
      <w:r>
        <w:rPr>
          <w:color w:val="000000"/>
          <w:lang w:eastAsia="zh-CN"/>
        </w:rPr>
        <w:t>    ②</w:t>
      </w:r>
      <w:r>
        <w:rPr>
          <w:color w:val="000000"/>
          <w:lang w:eastAsia="zh-CN"/>
        </w:rPr>
        <w:t>除夕是中国人最具生命情感的日子。所以此时此刻一定要和自己有着血缘关系的亲人团聚一起。首先是生养自己的父母。陪伴老人过年，有如依偎着自己生命的根与源头，再有便是和同血缘的一家人枝叶相拥，温习往昔，尽享亲情。腊月里到火车站或机场去看看声势浩大的春运吧。世界上哪个国家会有一亿人同时返乡，不都要在除夕那天赶到家去？他们到底为了吃年夜饭还是为了团圆？</w:t>
      </w:r>
    </w:p>
    <w:p w:rsidR="00F948DD" w:rsidP="0072255D">
      <w:pPr>
        <w:spacing w:after="0" w:line="360" w:lineRule="auto"/>
        <w:rPr>
          <w:lang w:eastAsia="zh-CN"/>
        </w:rPr>
      </w:pPr>
      <w:r>
        <w:rPr>
          <w:color w:val="000000"/>
          <w:lang w:eastAsia="zh-CN"/>
        </w:rPr>
        <w:t>    ③</w:t>
      </w:r>
      <w:r>
        <w:rPr>
          <w:color w:val="000000"/>
          <w:lang w:eastAsia="zh-CN"/>
        </w:rPr>
        <w:t>此刻，我想起关于年夜饭的一段往事</w:t>
      </w:r>
      <w:r>
        <w:rPr>
          <w:color w:val="000000"/>
          <w:lang w:eastAsia="zh-CN"/>
        </w:rPr>
        <w:t>——</w:t>
      </w:r>
    </w:p>
    <w:p w:rsidR="00F948DD" w:rsidP="0072255D">
      <w:pPr>
        <w:spacing w:after="0" w:line="360" w:lineRule="auto"/>
        <w:rPr>
          <w:lang w:eastAsia="zh-CN"/>
        </w:rPr>
      </w:pPr>
      <w:r>
        <w:rPr>
          <w:color w:val="000000"/>
          <w:lang w:eastAsia="zh-CN"/>
        </w:rPr>
        <w:t>    ④</w:t>
      </w:r>
      <w:r>
        <w:rPr>
          <w:color w:val="000000"/>
          <w:lang w:eastAsia="zh-CN"/>
        </w:rPr>
        <w:t>一年除夕，家里筹备年夜饭，妻子忽说：</w:t>
      </w:r>
      <w:r>
        <w:rPr>
          <w:color w:val="000000"/>
          <w:lang w:eastAsia="zh-CN"/>
        </w:rPr>
        <w:t>“</w:t>
      </w:r>
      <w:r>
        <w:rPr>
          <w:color w:val="000000"/>
          <w:lang w:eastAsia="zh-CN"/>
        </w:rPr>
        <w:t>哎哟，还没有酒呢。</w:t>
      </w:r>
      <w:r>
        <w:rPr>
          <w:color w:val="000000"/>
          <w:lang w:eastAsia="zh-CN"/>
        </w:rPr>
        <w:t>”</w:t>
      </w:r>
      <w:r>
        <w:rPr>
          <w:color w:val="000000"/>
          <w:lang w:eastAsia="zh-CN"/>
        </w:rPr>
        <w:t>我说：</w:t>
      </w:r>
      <w:r>
        <w:rPr>
          <w:color w:val="000000"/>
          <w:lang w:eastAsia="zh-CN"/>
        </w:rPr>
        <w:t>“</w:t>
      </w:r>
      <w:r>
        <w:rPr>
          <w:color w:val="000000"/>
          <w:lang w:eastAsia="zh-CN"/>
        </w:rPr>
        <w:t>我忙得都是什么呀，怎么把最要紧的东西忘了！</w:t>
      </w:r>
      <w:r>
        <w:rPr>
          <w:color w:val="000000"/>
          <w:lang w:eastAsia="zh-CN"/>
        </w:rPr>
        <w:t>”</w:t>
      </w:r>
    </w:p>
    <w:p w:rsidR="00F948DD" w:rsidP="0072255D">
      <w:pPr>
        <w:spacing w:after="0" w:line="360" w:lineRule="auto"/>
        <w:rPr>
          <w:lang w:eastAsia="zh-CN"/>
        </w:rPr>
      </w:pPr>
      <w:r>
        <w:rPr>
          <w:color w:val="000000"/>
          <w:lang w:eastAsia="zh-CN"/>
        </w:rPr>
        <w:t>    ⑤</w:t>
      </w:r>
      <w:r>
        <w:rPr>
          <w:color w:val="000000"/>
          <w:lang w:eastAsia="zh-CN"/>
        </w:rPr>
        <w:t>酒是餐桌上的仙液。这一年一度的人间的盛宴哪能没有酒的助兴、没有醉意？我忙披上棉衣，国土围巾，蹬上自行车去买酒。家里人平时都不喝酒，</w:t>
      </w:r>
      <w:r>
        <w:rPr>
          <w:color w:val="000000"/>
          <w:lang w:eastAsia="zh-CN"/>
        </w:rPr>
        <w:t>一瓶葡酒</w:t>
      </w:r>
      <w:r>
        <w:rPr>
          <w:color w:val="000000"/>
          <w:lang w:eastAsia="zh-CN"/>
        </w:rPr>
        <w:t>——</w:t>
      </w:r>
      <w:r>
        <w:rPr>
          <w:color w:val="000000"/>
          <w:lang w:eastAsia="zh-CN"/>
        </w:rPr>
        <w:t>哪怕是果酒也行。</w:t>
      </w:r>
    </w:p>
    <w:p w:rsidR="00F948DD" w:rsidP="0072255D">
      <w:pPr>
        <w:spacing w:after="0" w:line="360" w:lineRule="auto"/>
        <w:rPr>
          <w:lang w:eastAsia="zh-CN"/>
        </w:rPr>
      </w:pPr>
      <w:r>
        <w:rPr>
          <w:color w:val="000000"/>
          <w:lang w:eastAsia="zh-CN"/>
        </w:rPr>
        <w:t>    ⑥</w:t>
      </w:r>
      <w:r>
        <w:rPr>
          <w:color w:val="000000"/>
          <w:u w:val="single"/>
          <w:lang w:eastAsia="zh-CN"/>
        </w:rPr>
        <w:t>车行街上，天完全黑了，街两旁高高低低的窗子都亮着灯。一些人家开始年夜饭了，性急的孩子已经辟</w:t>
      </w:r>
      <w:r>
        <w:rPr>
          <w:color w:val="000000"/>
          <w:u w:val="single"/>
          <w:lang w:eastAsia="zh-CN"/>
        </w:rPr>
        <w:t>辟</w:t>
      </w:r>
      <w:r>
        <w:rPr>
          <w:color w:val="000000"/>
          <w:u w:val="single"/>
          <w:lang w:eastAsia="zh-CN"/>
        </w:rPr>
        <w:t>啪啪点响鞭炮。</w:t>
      </w:r>
      <w:r>
        <w:rPr>
          <w:color w:val="000000"/>
          <w:lang w:eastAsia="zh-CN"/>
        </w:rPr>
        <w:t>但是商店全上了门板，无处买到酒，我却不死心，无论如何也不能让这顿年夜饭没有酒。车子一路骑下去，一直骑到百货大后边那条小街上，忽见道边一扇小窗亮着灯，里边花花绿绿，分明是个家庭式的小杂货锗。我忙跳下车，</w:t>
      </w:r>
      <w:r>
        <w:rPr>
          <w:color w:val="000000"/>
          <w:lang w:eastAsia="zh-CN"/>
        </w:rPr>
        <w:t>过去扒窗一瞧</w:t>
      </w:r>
      <w:r>
        <w:rPr>
          <w:color w:val="000000"/>
          <w:lang w:eastAsia="zh-CN"/>
        </w:rPr>
        <w:t>，里边的小货架上天赐一般摆着一瓶红红的果酒，大概是玫瑰酒吧。踏破铁鞋终于找到它了！我赶紧敲窗玻璃，里边出现一张胖胖的老汉的脸，他</w:t>
      </w:r>
      <w:r>
        <w:rPr>
          <w:color w:val="000000"/>
          <w:lang w:eastAsia="zh-CN"/>
        </w:rPr>
        <w:t>不</w:t>
      </w:r>
      <w:r>
        <w:rPr>
          <w:color w:val="000000"/>
          <w:lang w:eastAsia="zh-CN"/>
        </w:rPr>
        <w:t>开窗，只朝我摇手；我继续敲窗，他隔窗朝我叫道：</w:t>
      </w:r>
      <w:r>
        <w:rPr>
          <w:color w:val="000000"/>
          <w:lang w:eastAsia="zh-CN"/>
        </w:rPr>
        <w:t>“</w:t>
      </w:r>
      <w:r>
        <w:rPr>
          <w:color w:val="000000"/>
          <w:lang w:eastAsia="zh-CN"/>
        </w:rPr>
        <w:t>不卖了，过年了。</w:t>
      </w:r>
      <w:r>
        <w:rPr>
          <w:color w:val="000000"/>
          <w:lang w:eastAsia="zh-CN"/>
        </w:rPr>
        <w:t>”</w:t>
      </w:r>
      <w:r>
        <w:rPr>
          <w:color w:val="000000"/>
          <w:lang w:eastAsia="zh-CN"/>
        </w:rPr>
        <w:t>我一急，对他大叫：</w:t>
      </w:r>
      <w:r>
        <w:rPr>
          <w:color w:val="000000"/>
          <w:lang w:eastAsia="zh-CN"/>
        </w:rPr>
        <w:t>“</w:t>
      </w:r>
      <w:r>
        <w:rPr>
          <w:color w:val="000000"/>
          <w:lang w:eastAsia="zh-CN"/>
        </w:rPr>
        <w:t>我就差一瓶酒了。</w:t>
      </w:r>
      <w:r>
        <w:rPr>
          <w:color w:val="000000"/>
          <w:lang w:eastAsia="zh-CN"/>
        </w:rPr>
        <w:t>”</w:t>
      </w:r>
      <w:r>
        <w:rPr>
          <w:color w:val="000000"/>
          <w:lang w:eastAsia="zh-CN"/>
        </w:rPr>
        <w:t>谁料他听罢，怔了一下，刷地拉开小小的窗子，里边热呼呼混着炒菜味道的热气扑面而来，跟着一瓶美丽的红酒梦幻般地摆在我的面前。</w:t>
      </w:r>
    </w:p>
    <w:p w:rsidR="00F948DD" w:rsidP="0072255D">
      <w:pPr>
        <w:spacing w:after="0" w:line="360" w:lineRule="auto"/>
        <w:rPr>
          <w:lang w:eastAsia="zh-CN"/>
        </w:rPr>
      </w:pPr>
      <w:r>
        <w:rPr>
          <w:color w:val="000000"/>
          <w:lang w:eastAsia="zh-CN"/>
        </w:rPr>
        <w:t>    ⑦</w:t>
      </w:r>
      <w:r>
        <w:rPr>
          <w:color w:val="000000"/>
          <w:lang w:eastAsia="zh-CN"/>
        </w:rPr>
        <w:t>我付了钱，对他千恩万谢之后，把酒揣在怀里贴身的地方。我怕把酒摔了，然后飞快地一口气骑车到家。刚才把酒揣进怀里时酒瓶很凉，现在将酒</w:t>
      </w:r>
      <w:r>
        <w:rPr>
          <w:color w:val="000000"/>
          <w:lang w:eastAsia="zh-CN"/>
        </w:rPr>
        <w:t>从怀间抽出</w:t>
      </w:r>
      <w:r>
        <w:rPr>
          <w:color w:val="000000"/>
          <w:lang w:eastAsia="zh-CN"/>
        </w:rPr>
        <w:t>时，光溜溜的酒瓶竟被身体捂得很温暖。</w:t>
      </w:r>
    </w:p>
    <w:p w:rsidR="00F948DD" w:rsidP="0072255D">
      <w:pPr>
        <w:spacing w:after="0" w:line="360" w:lineRule="auto"/>
        <w:rPr>
          <w:lang w:eastAsia="zh-CN"/>
        </w:rPr>
      </w:pPr>
      <w:r>
        <w:rPr>
          <w:color w:val="000000"/>
          <w:lang w:eastAsia="zh-CN"/>
        </w:rPr>
        <w:t>    ⑧</w:t>
      </w:r>
      <w:r>
        <w:rPr>
          <w:color w:val="000000"/>
          <w:lang w:eastAsia="zh-CN"/>
        </w:rPr>
        <w:t>当晚这瓶廉价的果酒把一家人扰得热乎乎，我却还在感受着刚才那位老汉把酒</w:t>
      </w:r>
      <w:r>
        <w:rPr>
          <w:color w:val="000000"/>
          <w:lang w:eastAsia="zh-CN"/>
        </w:rPr>
        <w:t>“</w:t>
      </w:r>
      <w:r>
        <w:rPr>
          <w:color w:val="000000"/>
          <w:lang w:eastAsia="zh-CN"/>
        </w:rPr>
        <w:t>啪</w:t>
      </w:r>
      <w:r>
        <w:rPr>
          <w:color w:val="000000"/>
          <w:lang w:eastAsia="zh-CN"/>
        </w:rPr>
        <w:t>”</w:t>
      </w:r>
      <w:r>
        <w:rPr>
          <w:color w:val="000000"/>
          <w:lang w:eastAsia="zh-CN"/>
        </w:rPr>
        <w:t>地放在我面前的感觉。他怎么知道我那时为年夜饭缺一瓶酒时急切的心情？很简单</w:t>
      </w:r>
      <w:r>
        <w:rPr>
          <w:color w:val="000000"/>
          <w:lang w:eastAsia="zh-CN"/>
        </w:rPr>
        <w:t>——</w:t>
      </w:r>
      <w:r>
        <w:rPr>
          <w:color w:val="000000"/>
          <w:lang w:eastAsia="zh-CN"/>
        </w:rPr>
        <w:t>因为那是人们共有的年的情怀。</w:t>
      </w:r>
    </w:p>
    <w:p w:rsidR="00F948DD" w:rsidP="0072255D">
      <w:pPr>
        <w:spacing w:after="0" w:line="360" w:lineRule="auto"/>
        <w:rPr>
          <w:lang w:eastAsia="zh-CN"/>
        </w:rPr>
      </w:pPr>
      <w:r>
        <w:rPr>
          <w:color w:val="000000"/>
          <w:lang w:eastAsia="zh-CN"/>
        </w:rPr>
        <w:t>    ⑨</w:t>
      </w:r>
      <w:r>
        <w:rPr>
          <w:color w:val="000000"/>
          <w:lang w:eastAsia="zh-CN"/>
        </w:rPr>
        <w:t>于是我又想起，一年的年根在火车站上。车厢里人满为患，连走道上也人贴着人地站着。从车门根本挤不上去，有人就从车窗往里爬。我看一个年轻人，半个身子已经爬进车窗，车里的熟人往里拉他，站台上工作人员往外拽他。双方都在使劲，这年轻人拼命地往车里挣扎。就在这时候，忽然站台上的人不拉了反倒笑嘻嘻把他推上去。我想，要是在平时，站台的工作人员决不会把他推上去，但此时此刻为什么这样做？为了帮他回家过年。</w:t>
      </w:r>
    </w:p>
    <w:p w:rsidR="00F948DD" w:rsidP="0072255D">
      <w:pPr>
        <w:spacing w:after="0" w:line="360" w:lineRule="auto"/>
        <w:rPr>
          <w:lang w:eastAsia="zh-CN"/>
        </w:rPr>
      </w:pPr>
      <w:r>
        <w:rPr>
          <w:color w:val="000000"/>
          <w:lang w:eastAsia="zh-CN"/>
        </w:rPr>
        <w:t>    ⑩</w:t>
      </w:r>
      <w:r>
        <w:rPr>
          <w:color w:val="000000"/>
          <w:lang w:eastAsia="zh-CN"/>
        </w:rPr>
        <w:t>年，真的是太美好的节日、太好的文化了。在这种文化氛围里，人人无需沟通，彼此心灵相应。正为此，除夕之夜千家万户燃起的烟花，才在寒冷的夜空中交相辉映，呈现出普天同庆的人间奇观。也正为此，那风中飘飞的吊钱，大门上斗大的福字，晶莹的饺子，感恩于天地与先人的香烛，风雪沙沙吹打的灯笼和人人从心中外化出来的笑容，才是这除夕之夜最深切的记忆。</w:t>
      </w:r>
    </w:p>
    <w:p w:rsidR="00F948DD" w:rsidP="0072255D">
      <w:pPr>
        <w:spacing w:after="0" w:line="360" w:lineRule="auto"/>
        <w:jc w:val="right"/>
        <w:rPr>
          <w:lang w:eastAsia="zh-CN"/>
        </w:rPr>
      </w:pPr>
      <w:r>
        <w:rPr>
          <w:color w:val="000000"/>
          <w:lang w:eastAsia="zh-CN"/>
        </w:rPr>
        <w:t>（有删节）</w:t>
      </w:r>
    </w:p>
    <w:p w:rsidR="00F948DD" w:rsidP="0072255D">
      <w:pPr>
        <w:spacing w:after="0" w:line="360" w:lineRule="auto"/>
        <w:rPr>
          <w:lang w:eastAsia="zh-CN"/>
        </w:rPr>
      </w:pPr>
      <w:r>
        <w:rPr>
          <w:color w:val="000000"/>
          <w:lang w:eastAsia="zh-CN"/>
        </w:rPr>
        <w:t>（</w:t>
      </w:r>
      <w:r>
        <w:rPr>
          <w:color w:val="000000"/>
          <w:lang w:eastAsia="zh-CN"/>
        </w:rPr>
        <w:t>1</w:t>
      </w:r>
      <w:r>
        <w:rPr>
          <w:color w:val="000000"/>
          <w:lang w:eastAsia="zh-CN"/>
        </w:rPr>
        <w:t>）请给本文两件事分别命名一个小标题，要求准确、新颖。（不超过四个字）</w:t>
      </w:r>
      <w:r>
        <w:rPr>
          <w:color w:val="000000"/>
          <w:lang w:eastAsia="zh-CN"/>
        </w:rPr>
        <w:t xml:space="preserve">  </w:t>
      </w:r>
    </w:p>
    <w:p w:rsidR="00CE659B" w:rsidRPr="00CE659B" w:rsidP="00CE659B">
      <w:pPr>
        <w:spacing w:after="0" w:line="360" w:lineRule="auto"/>
        <w:rPr>
          <w:u w:val="single"/>
          <w:lang w:eastAsia="zh-CN"/>
        </w:rPr>
      </w:pPr>
      <w:r>
        <w:rPr>
          <w:rFonts w:hint="eastAsia"/>
          <w:color w:val="000000"/>
          <w:u w:val="single"/>
          <w:lang w:eastAsia="zh-CN"/>
        </w:rPr>
        <w:t xml:space="preserve">                                                                                            </w:t>
      </w:r>
    </w:p>
    <w:p w:rsidR="00CE659B" w:rsidRPr="00CE659B" w:rsidP="00CE659B">
      <w:pPr>
        <w:spacing w:after="0" w:line="360" w:lineRule="auto"/>
        <w:rPr>
          <w:u w:val="single"/>
          <w:lang w:eastAsia="zh-CN"/>
        </w:rPr>
      </w:pPr>
      <w:r>
        <w:rPr>
          <w:rFonts w:hint="eastAsia"/>
          <w:color w:val="000000"/>
          <w:u w:val="single"/>
          <w:lang w:eastAsia="zh-CN"/>
        </w:rPr>
        <w:t xml:space="preserve">                                                                                            </w:t>
      </w:r>
    </w:p>
    <w:p w:rsidR="00F948DD" w:rsidP="0072255D">
      <w:pPr>
        <w:spacing w:after="0" w:line="360" w:lineRule="auto"/>
        <w:rPr>
          <w:lang w:eastAsia="zh-CN"/>
        </w:rPr>
      </w:pPr>
      <w:r>
        <w:rPr>
          <w:color w:val="000000"/>
          <w:lang w:eastAsia="zh-CN"/>
        </w:rPr>
        <w:t>（</w:t>
      </w:r>
      <w:r>
        <w:rPr>
          <w:color w:val="000000"/>
          <w:lang w:eastAsia="zh-CN"/>
        </w:rPr>
        <w:t>2</w:t>
      </w:r>
      <w:r>
        <w:rPr>
          <w:color w:val="000000"/>
          <w:lang w:eastAsia="zh-CN"/>
        </w:rPr>
        <w:t>）结合文意，分析第</w:t>
      </w:r>
      <w:r>
        <w:rPr>
          <w:color w:val="000000"/>
          <w:lang w:eastAsia="zh-CN"/>
        </w:rPr>
        <w:t>⑥</w:t>
      </w:r>
      <w:r>
        <w:rPr>
          <w:color w:val="000000"/>
          <w:lang w:eastAsia="zh-CN"/>
        </w:rPr>
        <w:t>自然段画线句子的表达效果。</w:t>
      </w:r>
      <w:r>
        <w:rPr>
          <w:color w:val="000000"/>
          <w:lang w:eastAsia="zh-CN"/>
        </w:rPr>
        <w:t xml:space="preserve">  </w:t>
      </w:r>
    </w:p>
    <w:p w:rsidR="00863410" w:rsidRPr="00CE659B" w:rsidP="00863410">
      <w:pPr>
        <w:spacing w:after="0" w:line="360" w:lineRule="auto"/>
        <w:rPr>
          <w:u w:val="single"/>
          <w:lang w:eastAsia="zh-CN"/>
        </w:rPr>
      </w:pPr>
      <w:r>
        <w:rPr>
          <w:rFonts w:hint="eastAsia"/>
          <w:color w:val="000000"/>
          <w:u w:val="single"/>
          <w:lang w:eastAsia="zh-CN"/>
        </w:rPr>
        <w:t xml:space="preserve">                                                                                            </w:t>
      </w:r>
    </w:p>
    <w:p w:rsidR="00863410" w:rsidRPr="00CE659B" w:rsidP="00863410">
      <w:pPr>
        <w:spacing w:after="0" w:line="360" w:lineRule="auto"/>
        <w:rPr>
          <w:u w:val="single"/>
          <w:lang w:eastAsia="zh-CN"/>
        </w:rPr>
      </w:pPr>
      <w:r>
        <w:rPr>
          <w:rFonts w:hint="eastAsia"/>
          <w:color w:val="000000"/>
          <w:u w:val="single"/>
          <w:lang w:eastAsia="zh-CN"/>
        </w:rPr>
        <w:t xml:space="preserve">                                                                                            </w:t>
      </w:r>
    </w:p>
    <w:p w:rsidR="00F948DD" w:rsidP="0072255D">
      <w:pPr>
        <w:spacing w:after="0" w:line="360" w:lineRule="auto"/>
        <w:rPr>
          <w:lang w:eastAsia="zh-CN"/>
        </w:rPr>
      </w:pPr>
      <w:r>
        <w:rPr>
          <w:color w:val="000000"/>
          <w:lang w:eastAsia="zh-CN"/>
        </w:rPr>
        <w:t>（</w:t>
      </w:r>
      <w:r>
        <w:rPr>
          <w:color w:val="000000"/>
          <w:lang w:eastAsia="zh-CN"/>
        </w:rPr>
        <w:t>3</w:t>
      </w:r>
      <w:r>
        <w:rPr>
          <w:color w:val="000000"/>
          <w:lang w:eastAsia="zh-CN"/>
        </w:rPr>
        <w:t>）第</w:t>
      </w:r>
      <w:r>
        <w:rPr>
          <w:color w:val="000000"/>
          <w:lang w:eastAsia="zh-CN"/>
        </w:rPr>
        <w:t>⑥</w:t>
      </w:r>
      <w:r>
        <w:rPr>
          <w:color w:val="000000"/>
          <w:lang w:eastAsia="zh-CN"/>
        </w:rPr>
        <w:t>自然段中的</w:t>
      </w:r>
      <w:r>
        <w:rPr>
          <w:color w:val="000000"/>
          <w:lang w:eastAsia="zh-CN"/>
        </w:rPr>
        <w:t>“</w:t>
      </w:r>
      <w:r>
        <w:rPr>
          <w:color w:val="000000"/>
          <w:lang w:eastAsia="zh-CN"/>
        </w:rPr>
        <w:t>怔</w:t>
      </w:r>
      <w:r>
        <w:rPr>
          <w:color w:val="000000"/>
          <w:lang w:eastAsia="zh-CN"/>
        </w:rPr>
        <w:t>”</w:t>
      </w:r>
      <w:r>
        <w:rPr>
          <w:color w:val="000000"/>
          <w:lang w:eastAsia="zh-CN"/>
        </w:rPr>
        <w:t>和</w:t>
      </w:r>
      <w:r>
        <w:rPr>
          <w:color w:val="000000"/>
          <w:lang w:eastAsia="zh-CN"/>
        </w:rPr>
        <w:t>“</w:t>
      </w:r>
      <w:r>
        <w:rPr>
          <w:color w:val="000000"/>
          <w:lang w:eastAsia="zh-CN"/>
        </w:rPr>
        <w:t>梦幻般</w:t>
      </w:r>
      <w:r>
        <w:rPr>
          <w:color w:val="000000"/>
          <w:lang w:eastAsia="zh-CN"/>
        </w:rPr>
        <w:t>”</w:t>
      </w:r>
      <w:r>
        <w:rPr>
          <w:color w:val="000000"/>
          <w:lang w:eastAsia="zh-CN"/>
        </w:rPr>
        <w:t>各表现了人物怎样的心情？</w:t>
      </w:r>
      <w:r>
        <w:rPr>
          <w:color w:val="000000"/>
          <w:lang w:eastAsia="zh-CN"/>
        </w:rPr>
        <w:t xml:space="preserve">  </w:t>
      </w:r>
    </w:p>
    <w:p w:rsidR="00863410" w:rsidRPr="00CE659B" w:rsidP="00863410">
      <w:pPr>
        <w:spacing w:after="0" w:line="360" w:lineRule="auto"/>
        <w:rPr>
          <w:u w:val="single"/>
          <w:lang w:eastAsia="zh-CN"/>
        </w:rPr>
      </w:pPr>
      <w:r>
        <w:rPr>
          <w:rFonts w:hint="eastAsia"/>
          <w:color w:val="000000"/>
          <w:u w:val="single"/>
          <w:lang w:eastAsia="zh-CN"/>
        </w:rPr>
        <w:t xml:space="preserve">                                                                                            </w:t>
      </w:r>
    </w:p>
    <w:p w:rsidR="00863410" w:rsidRPr="00CE659B" w:rsidP="00863410">
      <w:pPr>
        <w:spacing w:after="0" w:line="360" w:lineRule="auto"/>
        <w:rPr>
          <w:u w:val="single"/>
          <w:lang w:eastAsia="zh-CN"/>
        </w:rPr>
      </w:pPr>
      <w:r>
        <w:rPr>
          <w:rFonts w:hint="eastAsia"/>
          <w:color w:val="000000"/>
          <w:u w:val="single"/>
          <w:lang w:eastAsia="zh-CN"/>
        </w:rPr>
        <w:t xml:space="preserve">                                                                                            </w:t>
      </w:r>
    </w:p>
    <w:p w:rsidR="00F948DD" w:rsidP="0072255D">
      <w:pPr>
        <w:spacing w:after="0" w:line="360" w:lineRule="auto"/>
        <w:rPr>
          <w:lang w:eastAsia="zh-CN"/>
        </w:rPr>
      </w:pPr>
      <w:r>
        <w:rPr>
          <w:color w:val="000000"/>
          <w:lang w:eastAsia="zh-CN"/>
        </w:rPr>
        <w:t>（</w:t>
      </w:r>
      <w:r>
        <w:rPr>
          <w:color w:val="000000"/>
          <w:lang w:eastAsia="zh-CN"/>
        </w:rPr>
        <w:t>4</w:t>
      </w:r>
      <w:r>
        <w:rPr>
          <w:color w:val="000000"/>
          <w:lang w:eastAsia="zh-CN"/>
        </w:rPr>
        <w:t>）第</w:t>
      </w:r>
      <w:r>
        <w:rPr>
          <w:color w:val="000000"/>
          <w:lang w:eastAsia="zh-CN"/>
        </w:rPr>
        <w:t>⑨</w:t>
      </w:r>
      <w:r>
        <w:rPr>
          <w:color w:val="000000"/>
          <w:lang w:eastAsia="zh-CN"/>
        </w:rPr>
        <w:t>自然段作者叙写第二件事的目的是什么？</w:t>
      </w:r>
      <w:r>
        <w:rPr>
          <w:color w:val="000000"/>
          <w:lang w:eastAsia="zh-CN"/>
        </w:rPr>
        <w:t xml:space="preserve">  </w:t>
      </w:r>
    </w:p>
    <w:p w:rsidR="00863410" w:rsidRPr="00CE659B" w:rsidP="00863410">
      <w:pPr>
        <w:spacing w:after="0" w:line="360" w:lineRule="auto"/>
        <w:rPr>
          <w:u w:val="single"/>
          <w:lang w:eastAsia="zh-CN"/>
        </w:rPr>
      </w:pPr>
      <w:r>
        <w:rPr>
          <w:rFonts w:hint="eastAsia"/>
          <w:color w:val="000000"/>
          <w:u w:val="single"/>
          <w:lang w:eastAsia="zh-CN"/>
        </w:rPr>
        <w:t xml:space="preserve">                                                                                            </w:t>
      </w:r>
    </w:p>
    <w:p w:rsidR="00863410" w:rsidRPr="00CE659B" w:rsidP="00863410">
      <w:pPr>
        <w:spacing w:after="0" w:line="360" w:lineRule="auto"/>
        <w:rPr>
          <w:u w:val="single"/>
          <w:lang w:eastAsia="zh-CN"/>
        </w:rPr>
      </w:pPr>
      <w:r>
        <w:rPr>
          <w:rFonts w:hint="eastAsia"/>
          <w:color w:val="000000"/>
          <w:u w:val="single"/>
          <w:lang w:eastAsia="zh-CN"/>
        </w:rPr>
        <w:t xml:space="preserve">                                                                                            </w:t>
      </w:r>
    </w:p>
    <w:p w:rsidR="00F948DD" w:rsidP="0072255D">
      <w:pPr>
        <w:spacing w:after="0" w:line="360" w:lineRule="auto"/>
        <w:rPr>
          <w:lang w:eastAsia="zh-CN"/>
        </w:rPr>
      </w:pPr>
      <w:r>
        <w:rPr>
          <w:color w:val="000000"/>
          <w:lang w:eastAsia="zh-CN"/>
        </w:rPr>
        <w:t>（</w:t>
      </w:r>
      <w:r>
        <w:rPr>
          <w:color w:val="000000"/>
          <w:lang w:eastAsia="zh-CN"/>
        </w:rPr>
        <w:t>5</w:t>
      </w:r>
      <w:r>
        <w:rPr>
          <w:color w:val="000000"/>
          <w:lang w:eastAsia="zh-CN"/>
        </w:rPr>
        <w:t>）站台的工作人员是一个什么样的形象？请简要分析。（写出一个主要方面即可）</w:t>
      </w:r>
      <w:r>
        <w:rPr>
          <w:color w:val="000000"/>
          <w:lang w:eastAsia="zh-CN"/>
        </w:rPr>
        <w:t xml:space="preserve">  </w:t>
      </w:r>
    </w:p>
    <w:p w:rsidR="00863410" w:rsidRPr="00CE659B" w:rsidP="00863410">
      <w:pPr>
        <w:spacing w:after="0" w:line="360" w:lineRule="auto"/>
        <w:rPr>
          <w:u w:val="single"/>
          <w:lang w:eastAsia="zh-CN"/>
        </w:rPr>
      </w:pPr>
      <w:r>
        <w:rPr>
          <w:rFonts w:hint="eastAsia"/>
          <w:color w:val="000000"/>
          <w:u w:val="single"/>
          <w:lang w:eastAsia="zh-CN"/>
        </w:rPr>
        <w:t xml:space="preserve">                                                                                            </w:t>
      </w:r>
    </w:p>
    <w:p w:rsidR="00863410" w:rsidRPr="00CE659B" w:rsidP="00863410">
      <w:pPr>
        <w:spacing w:after="0" w:line="360" w:lineRule="auto"/>
        <w:rPr>
          <w:u w:val="single"/>
          <w:lang w:eastAsia="zh-CN"/>
        </w:rPr>
      </w:pPr>
      <w:r>
        <w:rPr>
          <w:rFonts w:hint="eastAsia"/>
          <w:color w:val="000000"/>
          <w:u w:val="single"/>
          <w:lang w:eastAsia="zh-CN"/>
        </w:rPr>
        <w:t xml:space="preserve">                                                                                            </w:t>
      </w:r>
    </w:p>
    <w:p w:rsidR="00F948DD" w:rsidP="0072255D">
      <w:pPr>
        <w:spacing w:after="0" w:line="360" w:lineRule="auto"/>
        <w:rPr>
          <w:lang w:eastAsia="zh-CN"/>
        </w:rPr>
      </w:pPr>
      <w:r>
        <w:rPr>
          <w:b/>
          <w:bCs/>
          <w:sz w:val="24"/>
          <w:szCs w:val="24"/>
          <w:lang w:eastAsia="zh-CN"/>
        </w:rPr>
        <w:t>五、写作题（共</w:t>
      </w:r>
      <w:r>
        <w:rPr>
          <w:b/>
          <w:bCs/>
          <w:sz w:val="24"/>
          <w:szCs w:val="24"/>
          <w:lang w:eastAsia="zh-CN"/>
        </w:rPr>
        <w:t>40</w:t>
      </w:r>
      <w:r>
        <w:rPr>
          <w:b/>
          <w:bCs/>
          <w:sz w:val="24"/>
          <w:szCs w:val="24"/>
          <w:lang w:eastAsia="zh-CN"/>
        </w:rPr>
        <w:t>分）</w:t>
      </w:r>
    </w:p>
    <w:p w:rsidR="00F948DD" w:rsidP="00863410">
      <w:pPr>
        <w:spacing w:after="0" w:line="360" w:lineRule="auto"/>
        <w:ind w:firstLine="420" w:firstLineChars="200"/>
        <w:rPr>
          <w:lang w:eastAsia="zh-CN"/>
        </w:rPr>
      </w:pPr>
      <w:r>
        <w:rPr>
          <w:color w:val="000000"/>
          <w:lang w:eastAsia="zh-CN"/>
        </w:rPr>
        <w:t>题目：心中的一支歌要求：可以借鉴课文的写法，要尽量写出对音乐或美术的真切情感体验。有适当的议论，可加入一点自己对这个世界的认识和见解。写成不少于</w:t>
      </w:r>
      <w:r>
        <w:rPr>
          <w:color w:val="000000"/>
          <w:lang w:eastAsia="zh-CN"/>
        </w:rPr>
        <w:t>500</w:t>
      </w:r>
      <w:r>
        <w:rPr>
          <w:color w:val="000000"/>
          <w:lang w:eastAsia="zh-CN"/>
        </w:rPr>
        <w:t>字的记叙文。</w:t>
      </w:r>
      <w:r>
        <w:rPr>
          <w:color w:val="000000"/>
          <w:lang w:eastAsia="zh-CN"/>
        </w:rPr>
        <w:t xml:space="preserve">    </w:t>
      </w: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gridCol w:w="425"/>
      </w:tblGrid>
      <w:tr w:rsidTr="009A040E">
        <w:tblPrEx>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5014A9"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c>
          <w:tcPr>
            <w:tcW w:w="425" w:type="dxa"/>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5014A9"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r w:rsidTr="009A040E">
        <w:tblPrEx>
          <w:tblW w:w="9775" w:type="dxa"/>
          <w:tblLook w:val="0000"/>
        </w:tblPrEx>
        <w:trPr>
          <w:trHeight w:hRule="exact" w:val="442"/>
        </w:trPr>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vAlign w:val="center"/>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c>
          <w:tcPr>
            <w:tcW w:w="425" w:type="dxa"/>
            <w:tcBorders>
              <w:top w:val="single" w:sz="4" w:space="0" w:color="auto"/>
              <w:left w:val="single" w:sz="4" w:space="0" w:color="auto"/>
              <w:bottom w:val="single" w:sz="4" w:space="0" w:color="auto"/>
              <w:right w:val="single" w:sz="4" w:space="0" w:color="auto"/>
            </w:tcBorders>
          </w:tcPr>
          <w:p w:rsidR="00863410" w:rsidRPr="00094254" w:rsidP="009A040E">
            <w:pPr>
              <w:spacing w:after="0" w:line="360" w:lineRule="auto"/>
              <w:jc w:val="center"/>
              <w:rPr>
                <w:rFonts w:ascii="新宋体" w:eastAsia="新宋体" w:hAnsi="新宋体"/>
                <w:sz w:val="28"/>
                <w:szCs w:val="28"/>
                <w:lang w:eastAsia="zh-CN"/>
              </w:rPr>
            </w:pPr>
          </w:p>
        </w:tc>
      </w:tr>
    </w:tbl>
    <w:p w:rsidR="00F948DD" w:rsidP="0072255D">
      <w:pPr>
        <w:spacing w:after="0" w:line="360" w:lineRule="auto"/>
        <w:rPr>
          <w:lang w:eastAsia="zh-CN"/>
        </w:rPr>
      </w:pPr>
      <w:r>
        <w:rPr>
          <w:lang w:eastAsia="zh-CN"/>
        </w:rPr>
        <w:br w:type="page"/>
      </w:r>
    </w:p>
    <w:p w:rsidR="00F948DD" w:rsidP="0072255D">
      <w:pPr>
        <w:spacing w:after="0" w:line="360" w:lineRule="auto"/>
        <w:jc w:val="center"/>
        <w:rPr>
          <w:lang w:eastAsia="zh-CN"/>
        </w:rPr>
      </w:pPr>
      <w:r>
        <w:rPr>
          <w:b/>
          <w:bCs/>
          <w:sz w:val="28"/>
          <w:szCs w:val="28"/>
          <w:lang w:eastAsia="zh-CN"/>
        </w:rPr>
        <w:t>答案</w:t>
      </w:r>
    </w:p>
    <w:p w:rsidR="00F948DD" w:rsidRPr="00612BE1" w:rsidP="0072255D">
      <w:pPr>
        <w:spacing w:after="0" w:line="360" w:lineRule="auto"/>
        <w:rPr>
          <w:rFonts w:asciiTheme="minorEastAsia" w:eastAsiaTheme="minorEastAsia" w:hAnsiTheme="minorEastAsia"/>
          <w:sz w:val="24"/>
          <w:lang w:eastAsia="zh-CN"/>
        </w:rPr>
      </w:pPr>
      <w:r w:rsidRPr="00612BE1">
        <w:rPr>
          <w:rFonts w:asciiTheme="minorEastAsia" w:eastAsiaTheme="minorEastAsia" w:hAnsiTheme="minorEastAsia"/>
          <w:sz w:val="24"/>
          <w:lang w:eastAsia="zh-CN"/>
        </w:rPr>
        <w:t>一、</w:t>
      </w:r>
      <w:r w:rsidRPr="00612BE1" w:rsidR="00612BE1">
        <w:rPr>
          <w:rFonts w:asciiTheme="minorEastAsia" w:eastAsiaTheme="minorEastAsia" w:hAnsiTheme="minorEastAsia" w:hint="eastAsia"/>
          <w:sz w:val="24"/>
          <w:lang w:eastAsia="zh-CN"/>
        </w:rPr>
        <w:t>1—6  ADDABA</w:t>
      </w:r>
    </w:p>
    <w:p w:rsidR="00F948DD" w:rsidP="0072255D">
      <w:pPr>
        <w:spacing w:after="0" w:line="360" w:lineRule="auto"/>
        <w:rPr>
          <w:lang w:eastAsia="zh-CN"/>
        </w:rPr>
      </w:pPr>
      <w:r>
        <w:rPr>
          <w:lang w:eastAsia="zh-CN"/>
        </w:rPr>
        <w:t>二、</w:t>
      </w:r>
      <w:r>
        <w:rPr>
          <w:color w:val="000000"/>
          <w:lang w:eastAsia="zh-CN"/>
        </w:rPr>
        <w:t>亲情；在除夕</w:t>
      </w:r>
      <w:r>
        <w:rPr>
          <w:color w:val="000000"/>
          <w:lang w:eastAsia="zh-CN"/>
        </w:rPr>
        <w:t>夜得以</w:t>
      </w:r>
      <w:r>
        <w:rPr>
          <w:color w:val="000000"/>
          <w:lang w:eastAsia="zh-CN"/>
        </w:rPr>
        <w:t>加深</w:t>
      </w:r>
      <w:r>
        <w:rPr>
          <w:color w:val="000000"/>
          <w:lang w:eastAsia="zh-CN"/>
        </w:rPr>
        <w:t xml:space="preserve">  </w:t>
      </w:r>
    </w:p>
    <w:p w:rsidR="00863410" w:rsidP="00863410">
      <w:pPr>
        <w:spacing w:after="0" w:line="360" w:lineRule="auto"/>
        <w:rPr>
          <w:color w:val="000000"/>
          <w:lang w:eastAsia="zh-CN"/>
        </w:rPr>
      </w:pPr>
      <w:r>
        <w:rPr>
          <w:lang w:eastAsia="zh-CN"/>
        </w:rPr>
        <w:t>三、</w:t>
      </w:r>
    </w:p>
    <w:p w:rsidR="0072255D" w:rsidP="0072255D">
      <w:pPr>
        <w:spacing w:after="0" w:line="360" w:lineRule="auto"/>
        <w:rPr>
          <w:lang w:eastAsia="zh-CN"/>
        </w:rPr>
      </w:pPr>
      <w:r>
        <w:rPr>
          <w:color w:val="000000"/>
          <w:lang w:eastAsia="zh-CN"/>
        </w:rPr>
        <w:t>（</w:t>
      </w:r>
      <w:r>
        <w:rPr>
          <w:color w:val="000000"/>
          <w:lang w:eastAsia="zh-CN"/>
        </w:rPr>
        <w:t>1</w:t>
      </w:r>
      <w:r>
        <w:rPr>
          <w:color w:val="000000"/>
          <w:lang w:eastAsia="zh-CN"/>
        </w:rPr>
        <w:t>）怨怒；穿；帮助；交给</w:t>
      </w:r>
    </w:p>
    <w:p w:rsidR="0072255D" w:rsidP="0072255D">
      <w:pPr>
        <w:spacing w:after="0" w:line="360" w:lineRule="auto"/>
        <w:rPr>
          <w:lang w:eastAsia="zh-CN"/>
        </w:rPr>
      </w:pPr>
      <w:r>
        <w:rPr>
          <w:color w:val="000000"/>
          <w:lang w:eastAsia="zh-CN"/>
        </w:rPr>
        <w:t>（</w:t>
      </w:r>
      <w:r>
        <w:rPr>
          <w:color w:val="000000"/>
          <w:lang w:eastAsia="zh-CN"/>
        </w:rPr>
        <w:t>2</w:t>
      </w:r>
      <w:r>
        <w:rPr>
          <w:color w:val="000000"/>
          <w:lang w:eastAsia="zh-CN"/>
        </w:rPr>
        <w:t>）</w:t>
      </w:r>
      <w:r>
        <w:rPr>
          <w:color w:val="000000"/>
          <w:lang w:eastAsia="zh-CN"/>
        </w:rPr>
        <w:t>D</w:t>
      </w:r>
    </w:p>
    <w:p w:rsidR="00863410" w:rsidP="0072255D">
      <w:pPr>
        <w:spacing w:after="0" w:line="360" w:lineRule="auto"/>
        <w:rPr>
          <w:color w:val="000000"/>
          <w:lang w:eastAsia="zh-CN"/>
        </w:rPr>
      </w:pPr>
      <w:r>
        <w:rPr>
          <w:color w:val="000000"/>
          <w:lang w:eastAsia="zh-CN"/>
        </w:rPr>
        <w:t>（</w:t>
      </w:r>
      <w:r>
        <w:rPr>
          <w:color w:val="000000"/>
          <w:lang w:eastAsia="zh-CN"/>
        </w:rPr>
        <w:t>3</w:t>
      </w:r>
      <w:r>
        <w:rPr>
          <w:color w:val="000000"/>
          <w:lang w:eastAsia="zh-CN"/>
        </w:rPr>
        <w:t>）</w:t>
      </w:r>
    </w:p>
    <w:p w:rsidR="0072255D" w:rsidP="0072255D">
      <w:pPr>
        <w:spacing w:after="0" w:line="360" w:lineRule="auto"/>
        <w:rPr>
          <w:lang w:eastAsia="zh-CN"/>
        </w:rPr>
      </w:pPr>
      <w:r>
        <w:rPr>
          <w:color w:val="000000"/>
          <w:lang w:eastAsia="zh-CN"/>
        </w:rPr>
        <w:t>①</w:t>
      </w:r>
      <w:r>
        <w:rPr>
          <w:color w:val="000000"/>
          <w:lang w:eastAsia="zh-CN"/>
        </w:rPr>
        <w:t>夫人（在）一天晚上摆上酒，跪着禀告王公。</w:t>
      </w:r>
    </w:p>
    <w:p w:rsidR="0072255D" w:rsidP="0072255D">
      <w:pPr>
        <w:spacing w:after="0" w:line="360" w:lineRule="auto"/>
        <w:rPr>
          <w:lang w:eastAsia="zh-CN"/>
        </w:rPr>
      </w:pPr>
      <w:r>
        <w:rPr>
          <w:color w:val="000000"/>
          <w:lang w:eastAsia="zh-CN"/>
        </w:rPr>
        <w:t>②</w:t>
      </w:r>
      <w:r>
        <w:rPr>
          <w:color w:val="000000"/>
          <w:lang w:eastAsia="zh-CN"/>
        </w:rPr>
        <w:t>王公几次催促他们，一定要按照说定的办。</w:t>
      </w:r>
    </w:p>
    <w:p w:rsidR="00F948DD" w:rsidP="0072255D">
      <w:pPr>
        <w:spacing w:after="0" w:line="360" w:lineRule="auto"/>
        <w:rPr>
          <w:lang w:eastAsia="zh-CN"/>
        </w:rPr>
      </w:pPr>
      <w:r>
        <w:rPr>
          <w:color w:val="000000"/>
          <w:lang w:eastAsia="zh-CN"/>
        </w:rPr>
        <w:t>（</w:t>
      </w:r>
      <w:r>
        <w:rPr>
          <w:color w:val="000000"/>
          <w:lang w:eastAsia="zh-CN"/>
        </w:rPr>
        <w:t>4</w:t>
      </w:r>
      <w:r>
        <w:rPr>
          <w:color w:val="000000"/>
          <w:lang w:eastAsia="zh-CN"/>
        </w:rPr>
        <w:t>）他与友人交往，友人赠予他珠宝，他最终还给了友人的两个侄子，表现了他的廉洁。</w:t>
      </w:r>
      <w:r>
        <w:rPr>
          <w:color w:val="000000"/>
          <w:lang w:eastAsia="zh-CN"/>
        </w:rPr>
        <w:t xml:space="preserve">  </w:t>
      </w:r>
    </w:p>
    <w:p w:rsidR="00863410" w:rsidP="00863410">
      <w:pPr>
        <w:spacing w:after="0" w:line="360" w:lineRule="auto"/>
        <w:rPr>
          <w:color w:val="000000"/>
          <w:lang w:eastAsia="zh-CN"/>
        </w:rPr>
      </w:pPr>
      <w:r>
        <w:rPr>
          <w:lang w:eastAsia="zh-CN"/>
        </w:rPr>
        <w:t>四、</w:t>
      </w:r>
    </w:p>
    <w:p w:rsidR="0072255D" w:rsidP="0072255D">
      <w:pPr>
        <w:spacing w:after="0" w:line="360" w:lineRule="auto"/>
        <w:rPr>
          <w:lang w:eastAsia="zh-CN"/>
        </w:rPr>
      </w:pPr>
      <w:r>
        <w:rPr>
          <w:color w:val="000000"/>
          <w:lang w:eastAsia="zh-CN"/>
        </w:rPr>
        <w:t>（</w:t>
      </w:r>
      <w:r>
        <w:rPr>
          <w:color w:val="000000"/>
          <w:lang w:eastAsia="zh-CN"/>
        </w:rPr>
        <w:t>1</w:t>
      </w:r>
      <w:r>
        <w:rPr>
          <w:color w:val="000000"/>
          <w:lang w:eastAsia="zh-CN"/>
        </w:rPr>
        <w:t>）</w:t>
      </w:r>
      <w:r>
        <w:rPr>
          <w:color w:val="000000"/>
          <w:lang w:eastAsia="zh-CN"/>
        </w:rPr>
        <w:t>①</w:t>
      </w:r>
      <w:r>
        <w:rPr>
          <w:color w:val="000000"/>
          <w:lang w:eastAsia="zh-CN"/>
        </w:rPr>
        <w:t>梦幻红酒；</w:t>
      </w:r>
      <w:r>
        <w:rPr>
          <w:color w:val="000000"/>
          <w:lang w:eastAsia="zh-CN"/>
        </w:rPr>
        <w:t>②</w:t>
      </w:r>
      <w:r>
        <w:rPr>
          <w:color w:val="000000"/>
          <w:lang w:eastAsia="zh-CN"/>
        </w:rPr>
        <w:t>陌生知己</w:t>
      </w:r>
    </w:p>
    <w:p w:rsidR="0072255D" w:rsidP="0072255D">
      <w:pPr>
        <w:spacing w:after="0" w:line="360" w:lineRule="auto"/>
        <w:rPr>
          <w:lang w:eastAsia="zh-CN"/>
        </w:rPr>
      </w:pPr>
      <w:r>
        <w:rPr>
          <w:color w:val="000000"/>
          <w:lang w:eastAsia="zh-CN"/>
        </w:rPr>
        <w:t>（</w:t>
      </w:r>
      <w:r>
        <w:rPr>
          <w:color w:val="000000"/>
          <w:lang w:eastAsia="zh-CN"/>
        </w:rPr>
        <w:t>2</w:t>
      </w:r>
      <w:r>
        <w:rPr>
          <w:color w:val="000000"/>
          <w:lang w:eastAsia="zh-CN"/>
        </w:rPr>
        <w:t>）环境描写，渲染夜幕降临，各家各户开始夜饭，共度除夕，迎接新年的温馨气氛，烘托了</w:t>
      </w:r>
      <w:r>
        <w:rPr>
          <w:color w:val="000000"/>
          <w:lang w:eastAsia="zh-CN"/>
        </w:rPr>
        <w:t>“</w:t>
      </w:r>
      <w:r>
        <w:rPr>
          <w:color w:val="000000"/>
          <w:lang w:eastAsia="zh-CN"/>
        </w:rPr>
        <w:t>我</w:t>
      </w:r>
      <w:r>
        <w:rPr>
          <w:color w:val="000000"/>
          <w:lang w:eastAsia="zh-CN"/>
        </w:rPr>
        <w:t>”</w:t>
      </w:r>
      <w:r>
        <w:rPr>
          <w:color w:val="000000"/>
          <w:lang w:eastAsia="zh-CN"/>
        </w:rPr>
        <w:t>此时急切的心情。</w:t>
      </w:r>
    </w:p>
    <w:p w:rsidR="0072255D" w:rsidP="0072255D">
      <w:pPr>
        <w:spacing w:after="0" w:line="360" w:lineRule="auto"/>
        <w:rPr>
          <w:lang w:eastAsia="zh-CN"/>
        </w:rPr>
      </w:pPr>
      <w:r>
        <w:rPr>
          <w:color w:val="000000"/>
          <w:lang w:eastAsia="zh-CN"/>
        </w:rPr>
        <w:t>（</w:t>
      </w:r>
      <w:r>
        <w:rPr>
          <w:color w:val="000000"/>
          <w:lang w:eastAsia="zh-CN"/>
        </w:rPr>
        <w:t>3</w:t>
      </w:r>
      <w:r>
        <w:rPr>
          <w:color w:val="000000"/>
          <w:lang w:eastAsia="zh-CN"/>
        </w:rPr>
        <w:t>）</w:t>
      </w:r>
      <w:r>
        <w:rPr>
          <w:color w:val="000000"/>
          <w:lang w:eastAsia="zh-CN"/>
        </w:rPr>
        <w:t>“</w:t>
      </w:r>
      <w:r>
        <w:rPr>
          <w:color w:val="000000"/>
          <w:lang w:eastAsia="zh-CN"/>
        </w:rPr>
        <w:t>怔</w:t>
      </w:r>
      <w:r>
        <w:rPr>
          <w:color w:val="000000"/>
          <w:lang w:eastAsia="zh-CN"/>
        </w:rPr>
        <w:t>”</w:t>
      </w:r>
      <w:r>
        <w:rPr>
          <w:color w:val="000000"/>
          <w:lang w:eastAsia="zh-CN"/>
        </w:rPr>
        <w:t>表现了老汉瞬间的迟疑，不准备再卖东西，安心过除夕，但我的话又使他深深理解，</w:t>
      </w:r>
      <w:r>
        <w:rPr>
          <w:color w:val="000000"/>
          <w:lang w:eastAsia="zh-CN"/>
        </w:rPr>
        <w:t>“</w:t>
      </w:r>
      <w:r>
        <w:rPr>
          <w:color w:val="000000"/>
          <w:lang w:eastAsia="zh-CN"/>
        </w:rPr>
        <w:t>梦幻般</w:t>
      </w:r>
      <w:r>
        <w:rPr>
          <w:color w:val="000000"/>
          <w:lang w:eastAsia="zh-CN"/>
        </w:rPr>
        <w:t>”</w:t>
      </w:r>
      <w:r>
        <w:rPr>
          <w:color w:val="000000"/>
          <w:lang w:eastAsia="zh-CN"/>
        </w:rPr>
        <w:t>表现了我如愿以偿但又喜出望外心情。</w:t>
      </w:r>
    </w:p>
    <w:p w:rsidR="0072255D" w:rsidP="0072255D">
      <w:pPr>
        <w:spacing w:after="0" w:line="360" w:lineRule="auto"/>
        <w:rPr>
          <w:lang w:eastAsia="zh-CN"/>
        </w:rPr>
      </w:pPr>
      <w:r>
        <w:rPr>
          <w:color w:val="000000"/>
          <w:lang w:eastAsia="zh-CN"/>
        </w:rPr>
        <w:t>（</w:t>
      </w:r>
      <w:r>
        <w:rPr>
          <w:color w:val="000000"/>
          <w:lang w:eastAsia="zh-CN"/>
        </w:rPr>
        <w:t>4</w:t>
      </w:r>
      <w:r>
        <w:rPr>
          <w:color w:val="000000"/>
          <w:lang w:eastAsia="zh-CN"/>
        </w:rPr>
        <w:t>）更深刻、更有力表现</w:t>
      </w:r>
      <w:r>
        <w:rPr>
          <w:color w:val="000000"/>
          <w:lang w:eastAsia="zh-CN"/>
        </w:rPr>
        <w:t>“</w:t>
      </w:r>
      <w:r>
        <w:rPr>
          <w:color w:val="000000"/>
          <w:lang w:eastAsia="zh-CN"/>
        </w:rPr>
        <w:t>人们共有的年的情怀</w:t>
      </w:r>
      <w:r>
        <w:rPr>
          <w:color w:val="000000"/>
          <w:lang w:eastAsia="zh-CN"/>
        </w:rPr>
        <w:t>”——</w:t>
      </w:r>
      <w:r>
        <w:rPr>
          <w:color w:val="000000"/>
          <w:lang w:eastAsia="zh-CN"/>
        </w:rPr>
        <w:t>一家人团圆。</w:t>
      </w:r>
    </w:p>
    <w:p w:rsidR="00F948DD" w:rsidP="0072255D">
      <w:pPr>
        <w:spacing w:after="0" w:line="360" w:lineRule="auto"/>
        <w:rPr>
          <w:lang w:eastAsia="zh-CN"/>
        </w:rPr>
      </w:pPr>
      <w:r>
        <w:rPr>
          <w:color w:val="000000"/>
          <w:lang w:eastAsia="zh-CN"/>
        </w:rPr>
        <w:t>（</w:t>
      </w:r>
      <w:r>
        <w:rPr>
          <w:color w:val="000000"/>
          <w:lang w:eastAsia="zh-CN"/>
        </w:rPr>
        <w:t>5</w:t>
      </w:r>
      <w:r>
        <w:rPr>
          <w:color w:val="000000"/>
          <w:lang w:eastAsia="zh-CN"/>
        </w:rPr>
        <w:t>）</w:t>
      </w:r>
      <w:r>
        <w:rPr>
          <w:color w:val="000000"/>
          <w:lang w:eastAsia="zh-CN"/>
        </w:rPr>
        <w:t>①</w:t>
      </w:r>
      <w:r>
        <w:rPr>
          <w:color w:val="000000"/>
          <w:lang w:eastAsia="zh-CN"/>
        </w:rPr>
        <w:t>恪尽职守：看一个年轻人爬进车窗，拼命地往车里挣扎，站台上工作人员也拼命使劲往外拽他。</w:t>
      </w:r>
      <w:r>
        <w:rPr>
          <w:color w:val="000000"/>
          <w:lang w:eastAsia="zh-CN"/>
        </w:rPr>
        <w:t>②</w:t>
      </w:r>
      <w:r>
        <w:rPr>
          <w:color w:val="000000"/>
          <w:lang w:eastAsia="zh-CN"/>
        </w:rPr>
        <w:t>善解人意：为了忙年轻人回家过年，站台上的人不拉了，反倒笑嘻嘻把他推上去。</w:t>
      </w:r>
      <w:r>
        <w:rPr>
          <w:color w:val="000000"/>
          <w:lang w:eastAsia="zh-CN"/>
        </w:rPr>
        <w:t xml:space="preserve">  </w:t>
      </w:r>
    </w:p>
    <w:p w:rsidR="00F948DD" w:rsidP="0072255D">
      <w:pPr>
        <w:spacing w:after="0" w:line="360" w:lineRule="auto"/>
        <w:rPr>
          <w:lang w:eastAsia="zh-CN"/>
        </w:rPr>
      </w:pPr>
      <w:r>
        <w:rPr>
          <w:lang w:eastAsia="zh-CN"/>
        </w:rPr>
        <w:t>五、</w:t>
      </w:r>
      <w:r>
        <w:rPr>
          <w:color w:val="000000"/>
          <w:lang w:eastAsia="zh-CN"/>
        </w:rPr>
        <w:t>略</w:t>
      </w:r>
      <w:r>
        <w:rPr>
          <w:color w:val="000000"/>
          <w:lang w:eastAsia="zh-CN"/>
        </w:rPr>
        <w:t xml:space="preserve">  </w:t>
      </w:r>
    </w:p>
    <w:sectPr>
      <w:headerReference w:type="even" r:id="rId10"/>
      <w:pgSz w:w="11907" w:h="16839"/>
      <w:pgMar w:top="1134" w:right="1134" w:bottom="1134" w:left="1134" w:header="397" w:footer="340" w:gutter="0"/>
      <w:pgNumType w:fmt="numberInDash" w:chapStyle="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新宋体">
    <w:panose1 w:val="02010609030101010101"/>
    <w:charset w:val="86"/>
    <w:family w:val="modern"/>
    <w:pitch w:val="fixed"/>
    <w:sig w:usb0="00000283" w:usb1="288F0000" w:usb2="00000016" w:usb3="00000000" w:csb0="00040001"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A42CA5">
    <w:pPr>
      <w:pStyle w:val="Header"/>
      <w:pBdr>
        <w:bottom w:val="none" w:sz="0" w:space="0" w:color="auto"/>
      </w:pBdr>
    </w:pPr>
    <w:r>
      <w:rPr>
        <w:noProof/>
      </w:rPr>
      <mc:AlternateContent>
        <mc:Choice Requires="wps">
          <w:drawing>
            <wp:anchor distT="0" distB="0" distL="114300" distR="114300" simplePos="0" relativeHeight="251658240" behindDoc="0" locked="0" layoutInCell="1" allowOverlap="1">
              <wp:simplePos x="0" y="0"/>
              <wp:positionH relativeFrom="column">
                <wp:posOffset>13416280</wp:posOffset>
              </wp:positionH>
              <wp:positionV relativeFrom="paragraph">
                <wp:posOffset>-546100</wp:posOffset>
              </wp:positionV>
              <wp:extent cx="535305" cy="723900"/>
              <wp:effectExtent l="5080" t="6350" r="12065" b="12700"/>
              <wp:wrapNone/>
              <wp:docPr id="15" name="Rectangle 7"/>
              <wp:cNvGraphicFramePr/>
              <a:graphic xmlns:a="http://schemas.openxmlformats.org/drawingml/2006/main">
                <a:graphicData uri="http://schemas.microsoft.com/office/word/2010/wordprocessingShape">
                  <wps:wsp xmlns:wps="http://schemas.microsoft.com/office/word/2010/wordprocessingShape">
                    <wps:cNvSpPr>
                      <a:spLocks noChangeArrowheads="1"/>
                    </wps:cNvSpPr>
                    <wps:spPr bwMode="auto">
                      <a:xfrm>
                        <a:off x="0" y="0"/>
                        <a:ext cx="535305" cy="723900"/>
                      </a:xfrm>
                      <a:prstGeom prst="rect">
                        <a:avLst/>
                      </a:prstGeom>
                      <a:solidFill>
                        <a:srgbClr val="808080"/>
                      </a:solidFill>
                      <a:ln w="9525">
                        <a:solidFill>
                          <a:srgbClr val="000000"/>
                        </a:solidFill>
                        <a:miter lim="2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rect id="Rectangle 7" o:spid="_x0000_s2049" style="width:42.15pt;height:57pt;margin-top:-43pt;margin-left:1056.4pt;mso-height-percent:0;mso-height-relative:page;mso-width-percent:0;mso-width-relative:page;mso-wrap-distance-bottom:0;mso-wrap-distance-left:9pt;mso-wrap-distance-right:9pt;mso-wrap-distance-top:0;mso-wrap-style:square;position:absolute;visibility:visible;v-text-anchor:top;z-index:251659264" fillcolor="gray"/>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6985" t="6350" r="10795" b="12700"/>
              <wp:wrapNone/>
              <wp:docPr id="14" name="Quad Arrow 1"/>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401320" cy="10706100"/>
                      </a:xfrm>
                      <a:prstGeom prst="rect">
                        <a:avLst/>
                      </a:prstGeom>
                      <a:solidFill>
                        <a:srgbClr val="FFFFFF"/>
                      </a:solidFill>
                      <a:ln w="9525">
                        <a:solidFill>
                          <a:srgbClr val="000000"/>
                        </a:solidFill>
                        <a:miter lim="200000"/>
                        <a:headEnd/>
                        <a:tailEnd/>
                      </a:ln>
                    </wps:spPr>
                    <wps:txbx>
                      <w:txbxContent>
                        <w:p w:rsidR="00A42CA5">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外……</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Quad Arrow 1" o:spid="_x0000_s2050" type="#_x0000_t202" style="width:31.6pt;height:843pt;margin-top:-43pt;margin-left:1098.55pt;mso-height-percent:0;mso-height-relative:page;mso-width-percent:0;mso-width-relative:page;mso-wrap-distance-bottom:0;mso-wrap-distance-left:9pt;mso-wrap-distance-right:9pt;mso-wrap-distance-top:0;mso-wrap-style:square;position:absolute;visibility:visible;v-text-anchor:middle;z-index:251661312">
              <v:textbox style="layout-flow:vertical;mso-layout-flow-alt:bottom-to-top">
                <w:txbxContent>
                  <w:p w:rsidR="00A42CA5">
                    <w:pPr>
                      <w:spacing w:after="0" w:line="240" w:lineRule="auto"/>
                      <w:jc w:val="distribute"/>
                      <w:rPr>
                        <w:lang w:eastAsia="zh-CN"/>
                      </w:rPr>
                    </w:pPr>
                    <w:r>
                      <w:rPr>
                        <w:rFonts w:hint="eastAsia"/>
                        <w:lang w:eastAsia="zh-CN"/>
                      </w:rPr>
                      <w:t>…………○…………外…………○…………装…………○…………订…………○…………线…………○…………</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13416280</wp:posOffset>
              </wp:positionH>
              <wp:positionV relativeFrom="paragraph">
                <wp:posOffset>-546100</wp:posOffset>
              </wp:positionV>
              <wp:extent cx="535305" cy="10706100"/>
              <wp:effectExtent l="5080" t="6350" r="12065" b="12700"/>
              <wp:wrapNone/>
              <wp:docPr id="13" name="Quad Arrow 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35305" cy="10706100"/>
                      </a:xfrm>
                      <a:prstGeom prst="rect">
                        <a:avLst/>
                      </a:prstGeom>
                      <a:solidFill>
                        <a:srgbClr val="D8D8D8"/>
                      </a:solidFill>
                      <a:ln w="9525">
                        <a:solidFill>
                          <a:srgbClr val="000000"/>
                        </a:solidFill>
                        <a:miter lim="200000"/>
                        <a:headEnd/>
                        <a:tailEnd/>
                      </a:ln>
                    </wps:spPr>
                    <wps:txbx>
                      <w:txbxContent>
                        <w:p w:rsidR="00A42CA5">
                          <w:pPr>
                            <w:spacing w:before="312" w:beforeLines="100" w:after="312" w:afterLines="100" w:line="240" w:lineRule="auto"/>
                            <w:jc w:val="center"/>
                            <w:rPr>
                              <w:lang w:eastAsia="zh-CN"/>
                            </w:rPr>
                          </w:pPr>
                          <w:r>
                            <w:rPr>
                              <w:rFonts w:hint="eastAsia"/>
                              <w:lang w:eastAsia="zh-CN"/>
                            </w:rPr>
                            <w:t>※※请※※不※※要※※在※※装※※订※※线※※内※※答※※题※※</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 id="Quad Arrow 3" o:spid="_x0000_s2051" type="#_x0000_t202" style="width:42.15pt;height:843pt;margin-top:-43pt;margin-left:1056.4pt;mso-height-percent:0;mso-height-relative:page;mso-width-percent:0;mso-width-relative:page;mso-wrap-distance-bottom:0;mso-wrap-distance-left:9pt;mso-wrap-distance-right:9pt;mso-wrap-distance-top:0;mso-wrap-style:square;position:absolute;visibility:visible;v-text-anchor:middle;z-index:251663360" fillcolor="#d8d8d8">
              <v:textbox style="layout-flow:vertical;mso-layout-flow-alt:bottom-to-top">
                <w:txbxContent>
                  <w:p w:rsidR="00A42CA5">
                    <w:pPr>
                      <w:spacing w:before="312" w:beforeLines="100" w:after="312" w:afterLines="100" w:line="240" w:lineRule="auto"/>
                      <w:jc w:val="center"/>
                      <w:rPr>
                        <w:lang w:eastAsia="zh-CN"/>
                      </w:rPr>
                    </w:pPr>
                    <w:r>
                      <w:rPr>
                        <w:rFonts w:hint="eastAsia"/>
                        <w:lang w:eastAsia="zh-CN"/>
                      </w:rPr>
                      <w:t>※※请※※不※※要※※在※※装※※订※※线※※内※※答※※题※※</w:t>
                    </w:r>
                  </w:p>
                </w:txbxContent>
              </v:textbox>
            </v:shape>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13023215</wp:posOffset>
              </wp:positionH>
              <wp:positionV relativeFrom="paragraph">
                <wp:posOffset>-546100</wp:posOffset>
              </wp:positionV>
              <wp:extent cx="393065" cy="10706100"/>
              <wp:effectExtent l="12065" t="6350" r="13970" b="12700"/>
              <wp:wrapNone/>
              <wp:docPr id="12" name="Quad Arrow 5"/>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93065" cy="10706100"/>
                      </a:xfrm>
                      <a:prstGeom prst="rect">
                        <a:avLst/>
                      </a:prstGeom>
                      <a:solidFill>
                        <a:srgbClr val="FFFFFF"/>
                      </a:solidFill>
                      <a:ln w="9525">
                        <a:solidFill>
                          <a:srgbClr val="000000"/>
                        </a:solidFill>
                        <a:miter lim="200000"/>
                        <a:headEnd/>
                        <a:tailEnd/>
                      </a:ln>
                    </wps:spPr>
                    <wps:txbx>
                      <w:txbxContent>
                        <w:p w:rsidR="00A42CA5">
                          <w:pPr>
                            <w:spacing w:after="0" w:line="240" w:lineRule="auto"/>
                            <w:jc w:val="distribute"/>
                            <w:rPr>
                              <w:lang w:eastAsia="zh-CN"/>
                            </w:rPr>
                          </w:pPr>
                          <w:r>
                            <w:rPr>
                              <w:rFonts w:hint="eastAsia"/>
                              <w:lang w:eastAsia="zh-CN"/>
                            </w:rPr>
                            <w:t>……</w:t>
                          </w:r>
                          <w:r>
                            <w:rPr>
                              <w:rFonts w:hint="eastAsia"/>
                              <w:lang w:eastAsia="zh-CN"/>
                            </w:rPr>
                            <w:t>……</w:t>
                          </w:r>
                          <w:r>
                            <w:rPr>
                              <w:rFonts w:hint="eastAsia"/>
                              <w:lang w:eastAsia="zh-CN"/>
                            </w:rPr>
                            <w:t>○……</w:t>
                          </w:r>
                          <w:r>
                            <w:rPr>
                              <w:rFonts w:hint="eastAsia"/>
                              <w:lang w:eastAsia="zh-CN"/>
                            </w:rPr>
                            <w:t>……</w:t>
                          </w:r>
                          <w:r>
                            <w:rPr>
                              <w:rFonts w:hint="eastAsia"/>
                              <w:lang w:eastAsia="zh-CN"/>
                            </w:rPr>
                            <w:t>内……</w:t>
                          </w:r>
                          <w:r>
                            <w:rPr>
                              <w:rFonts w:hint="eastAsia"/>
                              <w:lang w:eastAsia="zh-CN"/>
                            </w:rPr>
                            <w:t>……</w:t>
                          </w:r>
                          <w:r>
                            <w:rPr>
                              <w:rFonts w:hint="eastAsia"/>
                              <w:lang w:eastAsia="zh-CN"/>
                            </w:rPr>
                            <w:t>○……</w:t>
                          </w:r>
                          <w:r>
                            <w:rPr>
                              <w:rFonts w:hint="eastAsia"/>
                              <w:lang w:eastAsia="zh-CN"/>
                            </w:rPr>
                            <w:t>……</w:t>
                          </w:r>
                          <w:r>
                            <w:rPr>
                              <w:rFonts w:hint="eastAsia"/>
                              <w:lang w:eastAsia="zh-CN"/>
                            </w:rPr>
                            <w:t>装……</w:t>
                          </w:r>
                          <w:r>
                            <w:rPr>
                              <w:rFonts w:hint="eastAsia"/>
                              <w:lang w:eastAsia="zh-CN"/>
                            </w:rPr>
                            <w:t>……</w:t>
                          </w:r>
                          <w:r>
                            <w:rPr>
                              <w:rFonts w:hint="eastAsia"/>
                              <w:lang w:eastAsia="zh-CN"/>
                            </w:rPr>
                            <w:t>○……</w:t>
                          </w:r>
                          <w:r>
                            <w:rPr>
                              <w:rFonts w:hint="eastAsia"/>
                              <w:lang w:eastAsia="zh-CN"/>
                            </w:rPr>
                            <w:t>……</w:t>
                          </w:r>
                          <w:r>
                            <w:rPr>
                              <w:rFonts w:hint="eastAsia"/>
                              <w:lang w:eastAsia="zh-CN"/>
                            </w:rPr>
                            <w:t>订……</w:t>
                          </w:r>
                          <w:r>
                            <w:rPr>
                              <w:rFonts w:hint="eastAsia"/>
                              <w:lang w:eastAsia="zh-CN"/>
                            </w:rPr>
                            <w:t>……</w:t>
                          </w:r>
                          <w:r>
                            <w:rPr>
                              <w:rFonts w:hint="eastAsia"/>
                              <w:lang w:eastAsia="zh-CN"/>
                            </w:rPr>
                            <w:t>○……</w:t>
                          </w:r>
                          <w:r>
                            <w:rPr>
                              <w:rFonts w:hint="eastAsia"/>
                              <w:lang w:eastAsia="zh-CN"/>
                            </w:rPr>
                            <w:t>……</w:t>
                          </w:r>
                          <w:r>
                            <w:rPr>
                              <w:rFonts w:hint="eastAsia"/>
                              <w:lang w:eastAsia="zh-CN"/>
                            </w:rPr>
                            <w:t>线……</w:t>
                          </w:r>
                          <w:r>
                            <w:rPr>
                              <w:rFonts w:hint="eastAsia"/>
                              <w:lang w:eastAsia="zh-CN"/>
                            </w:rPr>
                            <w:t>……</w:t>
                          </w:r>
                          <w:r>
                            <w:rPr>
                              <w:rFonts w:hint="eastAsia"/>
                              <w:lang w:eastAsia="zh-CN"/>
                            </w:rPr>
                            <w:t>○……</w:t>
                          </w:r>
                          <w:r>
                            <w:rPr>
                              <w:rFonts w:hint="eastAsia"/>
                              <w:lang w:eastAsia="zh-CN"/>
                            </w:rPr>
                            <w:t>……</w:t>
                          </w:r>
                        </w:p>
                      </w:txbxContent>
                    </wps:txbx>
                    <wps:bodyPr rot="0" vert="vert270" wrap="square" anchor="ctr" anchorCtr="0" upright="1"/>
                  </wps:wsp>
                </a:graphicData>
              </a:graphic>
              <wp14:sizeRelH relativeFrom="page">
                <wp14:pctWidth>0</wp14:pctWidth>
              </wp14:sizeRelH>
              <wp14:sizeRelV relativeFrom="page">
                <wp14:pctHeight>0</wp14:pctHeight>
              </wp14:sizeRelV>
            </wp:anchor>
          </w:drawing>
        </mc:Choice>
        <mc:Fallback>
          <w:pict>
            <v:shape id="Quad Arrow 5" o:spid="_x0000_s2052" type="#_x0000_t202" style="width:30.95pt;height:843pt;margin-top:-43pt;margin-left:1025.45pt;mso-height-percent:0;mso-height-relative:page;mso-width-percent:0;mso-width-relative:page;mso-wrap-distance-bottom:0;mso-wrap-distance-left:9pt;mso-wrap-distance-right:9pt;mso-wrap-distance-top:0;mso-wrap-style:square;position:absolute;visibility:visible;v-text-anchor:middle;z-index:251665408">
              <v:textbox style="layout-flow:vertical;mso-layout-flow-alt:bottom-to-top">
                <w:txbxContent>
                  <w:p w:rsidR="00A42CA5">
                    <w:pPr>
                      <w:spacing w:after="0" w:line="240" w:lineRule="auto"/>
                      <w:jc w:val="distribute"/>
                      <w:rPr>
                        <w:lang w:eastAsia="zh-CN"/>
                      </w:rPr>
                    </w:pPr>
                    <w:r>
                      <w:rPr>
                        <w:rFonts w:hint="eastAsia"/>
                        <w:lang w:eastAsia="zh-CN"/>
                      </w:rPr>
                      <w:t>…………○…………内…………○…………装…………○…………订…………○…………线…………○…………</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D503519"/>
    <w:multiLevelType w:val="hybridMultilevel"/>
    <w:tmpl w:val="89CE1C46"/>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4E3F063A"/>
    <w:multiLevelType w:val="hybridMultilevel"/>
    <w:tmpl w:val="FF308100"/>
    <w:lvl w:ilvl="0">
      <w:start w:val="1"/>
      <w:numFmt w:val="decim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6E0B7584"/>
    <w:multiLevelType w:val="hybridMultilevel"/>
    <w:tmpl w:val="227A2BC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8"/>
  </w:num>
  <w:num w:numId="4">
    <w:abstractNumId w:val="6"/>
  </w:num>
  <w:num w:numId="5">
    <w:abstractNumId w:val="1"/>
  </w:num>
  <w:num w:numId="6">
    <w:abstractNumId w:val="0"/>
  </w:num>
  <w:num w:numId="7">
    <w:abstractNumId w:val="3"/>
  </w:num>
  <w:num w:numId="8">
    <w:abstractNumId w:val="9"/>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CD1"/>
    <w:rsid w:val="00035A1A"/>
    <w:rsid w:val="00081CD1"/>
    <w:rsid w:val="00094254"/>
    <w:rsid w:val="000D288A"/>
    <w:rsid w:val="00105B32"/>
    <w:rsid w:val="0016193D"/>
    <w:rsid w:val="0019595E"/>
    <w:rsid w:val="00243F78"/>
    <w:rsid w:val="00244DEA"/>
    <w:rsid w:val="002A22FB"/>
    <w:rsid w:val="002B1B52"/>
    <w:rsid w:val="002B79A1"/>
    <w:rsid w:val="002C5454"/>
    <w:rsid w:val="002D7715"/>
    <w:rsid w:val="002F406B"/>
    <w:rsid w:val="003206CE"/>
    <w:rsid w:val="0032521D"/>
    <w:rsid w:val="00354D8E"/>
    <w:rsid w:val="003A0BEC"/>
    <w:rsid w:val="003C7056"/>
    <w:rsid w:val="004621D6"/>
    <w:rsid w:val="004A7EC2"/>
    <w:rsid w:val="004B0B79"/>
    <w:rsid w:val="005014A9"/>
    <w:rsid w:val="0052166A"/>
    <w:rsid w:val="00570E98"/>
    <w:rsid w:val="00612BE1"/>
    <w:rsid w:val="006846BC"/>
    <w:rsid w:val="006B7A92"/>
    <w:rsid w:val="006D054F"/>
    <w:rsid w:val="0072255D"/>
    <w:rsid w:val="00751BBD"/>
    <w:rsid w:val="00777D0A"/>
    <w:rsid w:val="007D04CB"/>
    <w:rsid w:val="00804760"/>
    <w:rsid w:val="008222E8"/>
    <w:rsid w:val="00827CAC"/>
    <w:rsid w:val="008512EA"/>
    <w:rsid w:val="00863410"/>
    <w:rsid w:val="008860DB"/>
    <w:rsid w:val="008977BC"/>
    <w:rsid w:val="008E0712"/>
    <w:rsid w:val="00903B0A"/>
    <w:rsid w:val="009413CA"/>
    <w:rsid w:val="0099608E"/>
    <w:rsid w:val="009A040E"/>
    <w:rsid w:val="009A1E5B"/>
    <w:rsid w:val="009A524C"/>
    <w:rsid w:val="009B1FC3"/>
    <w:rsid w:val="009D4B7D"/>
    <w:rsid w:val="00A00BCA"/>
    <w:rsid w:val="00A35226"/>
    <w:rsid w:val="00A42CA5"/>
    <w:rsid w:val="00A45102"/>
    <w:rsid w:val="00A747B5"/>
    <w:rsid w:val="00A8793C"/>
    <w:rsid w:val="00A93CE9"/>
    <w:rsid w:val="00AA525A"/>
    <w:rsid w:val="00AD40B2"/>
    <w:rsid w:val="00AE4496"/>
    <w:rsid w:val="00AF3E37"/>
    <w:rsid w:val="00AF795B"/>
    <w:rsid w:val="00B255F7"/>
    <w:rsid w:val="00B63FEF"/>
    <w:rsid w:val="00B71ACD"/>
    <w:rsid w:val="00BA4CD4"/>
    <w:rsid w:val="00C00B1C"/>
    <w:rsid w:val="00C205D4"/>
    <w:rsid w:val="00C26A2D"/>
    <w:rsid w:val="00C84C25"/>
    <w:rsid w:val="00CE659B"/>
    <w:rsid w:val="00D035E3"/>
    <w:rsid w:val="00D2160C"/>
    <w:rsid w:val="00D36692"/>
    <w:rsid w:val="00D51F5D"/>
    <w:rsid w:val="00D67A68"/>
    <w:rsid w:val="00D85E6D"/>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948DD"/>
    <w:rsid w:val="00FC2F6C"/>
    <w:rsid w:val="12A56D78"/>
    <w:rsid w:val="19304636"/>
    <w:rsid w:val="223C1B9E"/>
    <w:rsid w:val="2A2C37B0"/>
    <w:rsid w:val="30845948"/>
    <w:rsid w:val="36016353"/>
    <w:rsid w:val="3A7F5F3E"/>
    <w:rsid w:val="3AFD626E"/>
    <w:rsid w:val="4BF531BC"/>
    <w:rsid w:val="51C86D51"/>
    <w:rsid w:val="5313089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Balloon Text" w:uiPriority="99" w:qFormat="1"/>
    <w:lsdException w:name="Table Grid" w:semiHidden="0" w:uiPriority="59" w:unhideWhenUsed="0"/>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Pr>
      <w:sz w:val="18"/>
      <w:szCs w:val="18"/>
    </w:rPr>
  </w:style>
  <w:style w:type="paragraph" w:styleId="Footer">
    <w:name w:val="footer"/>
    <w:basedOn w:val="Normal"/>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Pr>
      <w:sz w:val="18"/>
      <w:szCs w:val="18"/>
    </w:rPr>
  </w:style>
  <w:style w:type="character" w:customStyle="1" w:styleId="Char0">
    <w:name w:val="页脚 Char"/>
    <w:link w:val="Footer"/>
    <w:uiPriority w:val="99"/>
    <w:qFormat/>
    <w:rPr>
      <w:sz w:val="18"/>
      <w:szCs w:val="18"/>
    </w:rPr>
  </w:style>
  <w:style w:type="character" w:customStyle="1" w:styleId="Char1">
    <w:name w:val="批注框文本 Char"/>
    <w:link w:val="BalloonText"/>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5B5E85-3C6E-425A-86D6-E63A42ED6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3206</Words>
  <Characters>3335</Characters>
  <Application>Microsoft Office Word</Application>
  <DocSecurity>0</DocSecurity>
  <Lines>128</Lines>
  <Paragraphs>105</Paragraphs>
  <ScaleCrop>false</ScaleCrop>
  <Company>Home</Company>
  <LinksUpToDate>false</LinksUpToDate>
  <CharactersWithSpaces>6436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China</dc:creator>
  <cp:lastModifiedBy>China</cp:lastModifiedBy>
  <cp:revision>2</cp:revision>
  <dcterms:created xsi:type="dcterms:W3CDTF">2020-04-30T08:20:00Z</dcterms:created>
  <dcterms:modified xsi:type="dcterms:W3CDTF">2020-04-30T08:20:00Z</dcterms:modified>
</cp:coreProperties>
</file>