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5D7951" w:rsidP="001B15A5">
      <w:pPr>
        <w:spacing w:after="0" w:line="360" w:lineRule="auto"/>
        <w:jc w:val="center"/>
        <w:rPr>
          <w:rFonts w:hint="eastAsia"/>
          <w:b/>
          <w:bCs/>
          <w:sz w:val="28"/>
          <w:szCs w:val="28"/>
          <w:lang w:eastAsia="zh-CN"/>
        </w:rPr>
      </w:pPr>
      <w:r>
        <w:rPr>
          <w:b/>
          <w:bCs/>
          <w:sz w:val="28"/>
          <w:szCs w:val="28"/>
          <w:lang w:eastAsia="zh-CN"/>
        </w:rPr>
        <w:drawing>
          <wp:anchor simplePos="0" relativeHeight="251658240" behindDoc="0" locked="0" layoutInCell="1" allowOverlap="1">
            <wp:simplePos x="0" y="0"/>
            <wp:positionH relativeFrom="page">
              <wp:posOffset>11976100</wp:posOffset>
            </wp:positionH>
            <wp:positionV relativeFrom="topMargin">
              <wp:posOffset>10922000</wp:posOffset>
            </wp:positionV>
            <wp:extent cx="431800" cy="3302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518172" name=""/>
                    <pic:cNvPicPr>
                      <a:picLocks noChangeAspect="1"/>
                    </pic:cNvPicPr>
                  </pic:nvPicPr>
                  <pic:blipFill>
                    <a:blip xmlns:r="http://schemas.openxmlformats.org/officeDocument/2006/relationships" r:embed="rId6"/>
                    <a:stretch>
                      <a:fillRect/>
                    </a:stretch>
                  </pic:blipFill>
                  <pic:spPr>
                    <a:xfrm>
                      <a:off x="0" y="0"/>
                      <a:ext cx="431800" cy="330200"/>
                    </a:xfrm>
                    <a:prstGeom prst="rect">
                      <a:avLst/>
                    </a:prstGeom>
                  </pic:spPr>
                </pic:pic>
              </a:graphicData>
            </a:graphic>
          </wp:anchor>
        </w:drawing>
      </w:r>
      <w:r>
        <w:rPr>
          <w:b/>
          <w:bCs/>
          <w:sz w:val="28"/>
          <w:szCs w:val="28"/>
          <w:lang w:eastAsia="zh-CN"/>
        </w:rPr>
        <w:t>八年级下册</w:t>
      </w:r>
      <w:r>
        <w:rPr>
          <w:b/>
          <w:bCs/>
          <w:sz w:val="28"/>
          <w:szCs w:val="28"/>
          <w:lang w:eastAsia="zh-CN"/>
        </w:rPr>
        <w:t xml:space="preserve"> </w:t>
      </w:r>
      <w:r>
        <w:rPr>
          <w:b/>
          <w:bCs/>
          <w:sz w:val="28"/>
          <w:szCs w:val="28"/>
          <w:lang w:eastAsia="zh-CN"/>
        </w:rPr>
        <w:t>第二单元</w:t>
      </w:r>
      <w:r>
        <w:rPr>
          <w:b/>
          <w:bCs/>
          <w:sz w:val="28"/>
          <w:szCs w:val="28"/>
          <w:lang w:eastAsia="zh-CN"/>
        </w:rPr>
        <w:t xml:space="preserve"> </w:t>
      </w:r>
      <w:r>
        <w:rPr>
          <w:b/>
          <w:bCs/>
          <w:sz w:val="28"/>
          <w:szCs w:val="28"/>
          <w:lang w:eastAsia="zh-CN"/>
        </w:rPr>
        <w:t>单元测试</w:t>
      </w:r>
    </w:p>
    <w:p w:rsidR="001B15A5" w:rsidRPr="006846BC" w:rsidP="001B15A5">
      <w:pPr>
        <w:spacing w:after="0" w:line="360" w:lineRule="auto"/>
        <w:ind w:firstLine="1440" w:firstLineChars="600"/>
        <w:rPr>
          <w:bCs/>
          <w:sz w:val="24"/>
          <w:szCs w:val="24"/>
          <w:u w:val="single"/>
          <w:lang w:eastAsia="zh-CN"/>
        </w:rPr>
      </w:pPr>
      <w:r w:rsidRPr="006846BC">
        <w:rPr>
          <w:rFonts w:hint="eastAsia"/>
          <w:bCs/>
          <w:sz w:val="24"/>
          <w:szCs w:val="24"/>
          <w:lang w:eastAsia="zh-CN"/>
        </w:rPr>
        <w:t>姓名：</w:t>
      </w:r>
      <w:r w:rsidRPr="006846BC">
        <w:rPr>
          <w:rFonts w:hint="eastAsia"/>
          <w:bCs/>
          <w:sz w:val="24"/>
          <w:szCs w:val="24"/>
          <w:u w:val="single"/>
          <w:lang w:eastAsia="zh-CN"/>
        </w:rPr>
        <w:t xml:space="preserve">            </w:t>
      </w:r>
      <w:r w:rsidRPr="006846BC">
        <w:rPr>
          <w:rFonts w:hint="eastAsia"/>
          <w:bCs/>
          <w:sz w:val="24"/>
          <w:szCs w:val="24"/>
          <w:lang w:eastAsia="zh-CN"/>
        </w:rPr>
        <w:t>班级：</w:t>
      </w:r>
      <w:r w:rsidRPr="006846BC">
        <w:rPr>
          <w:rFonts w:hint="eastAsia"/>
          <w:bCs/>
          <w:sz w:val="24"/>
          <w:szCs w:val="24"/>
          <w:u w:val="single"/>
          <w:lang w:eastAsia="zh-CN"/>
        </w:rPr>
        <w:t xml:space="preserve">             </w:t>
      </w:r>
      <w:r w:rsidRPr="006846BC">
        <w:rPr>
          <w:rFonts w:hint="eastAsia"/>
          <w:bCs/>
          <w:sz w:val="24"/>
          <w:szCs w:val="24"/>
          <w:lang w:eastAsia="zh-CN"/>
        </w:rPr>
        <w:t>座号：</w:t>
      </w:r>
      <w:r w:rsidRPr="006846BC">
        <w:rPr>
          <w:rFonts w:hint="eastAsia"/>
          <w:bCs/>
          <w:sz w:val="24"/>
          <w:szCs w:val="24"/>
          <w:u w:val="single"/>
          <w:lang w:eastAsia="zh-CN"/>
        </w:rPr>
        <w:t xml:space="preserve">               </w:t>
      </w:r>
    </w:p>
    <w:p w:rsidR="005D7951" w:rsidP="001B15A5">
      <w:pPr>
        <w:spacing w:after="0" w:line="360" w:lineRule="auto"/>
        <w:rPr>
          <w:lang w:eastAsia="zh-CN"/>
        </w:rPr>
      </w:pPr>
      <w:r>
        <w:rPr>
          <w:b/>
          <w:bCs/>
          <w:sz w:val="24"/>
          <w:szCs w:val="24"/>
          <w:lang w:eastAsia="zh-CN"/>
        </w:rPr>
        <w:t>一、单选题（共</w:t>
      </w:r>
      <w:r>
        <w:rPr>
          <w:b/>
          <w:bCs/>
          <w:sz w:val="24"/>
          <w:szCs w:val="24"/>
          <w:lang w:eastAsia="zh-CN"/>
        </w:rPr>
        <w:t>7</w:t>
      </w:r>
      <w:r>
        <w:rPr>
          <w:b/>
          <w:bCs/>
          <w:sz w:val="24"/>
          <w:szCs w:val="24"/>
          <w:lang w:eastAsia="zh-CN"/>
        </w:rPr>
        <w:t>题；共</w:t>
      </w:r>
      <w:r>
        <w:rPr>
          <w:b/>
          <w:bCs/>
          <w:sz w:val="24"/>
          <w:szCs w:val="24"/>
          <w:lang w:eastAsia="zh-CN"/>
        </w:rPr>
        <w:t>21</w:t>
      </w:r>
      <w:r>
        <w:rPr>
          <w:b/>
          <w:bCs/>
          <w:sz w:val="24"/>
          <w:szCs w:val="24"/>
          <w:lang w:eastAsia="zh-CN"/>
        </w:rPr>
        <w:t>分）</w:t>
      </w:r>
    </w:p>
    <w:p w:rsidR="005D7951" w:rsidP="001B15A5">
      <w:pPr>
        <w:spacing w:after="0" w:line="360" w:lineRule="auto"/>
        <w:rPr>
          <w:lang w:eastAsia="zh-CN"/>
        </w:rPr>
      </w:pPr>
      <w:r>
        <w:rPr>
          <w:color w:val="000000"/>
          <w:lang w:eastAsia="zh-CN"/>
        </w:rPr>
        <w:t>1.</w:t>
      </w:r>
      <w:r>
        <w:rPr>
          <w:color w:val="000000"/>
          <w:lang w:eastAsia="zh-CN"/>
        </w:rPr>
        <w:t>下列词语中划线字的注音全都正确的一项是（</w:t>
      </w:r>
      <w:r>
        <w:rPr>
          <w:color w:val="000000"/>
          <w:lang w:eastAsia="zh-CN"/>
        </w:rPr>
        <w:t xml:space="preserve">    </w:t>
      </w:r>
      <w:r>
        <w:rPr>
          <w:color w:val="000000"/>
          <w:lang w:eastAsia="zh-CN"/>
        </w:rPr>
        <w:t>）</w:t>
      </w:r>
      <w:r>
        <w:rPr>
          <w:color w:val="000000"/>
          <w:lang w:eastAsia="zh-CN"/>
        </w:rPr>
        <w:t xml:space="preserve">  </w:t>
      </w:r>
    </w:p>
    <w:p w:rsidR="001B15A5" w:rsidP="001B15A5">
      <w:pPr>
        <w:spacing w:after="0" w:line="360" w:lineRule="auto"/>
        <w:ind w:left="150"/>
        <w:rPr>
          <w:lang w:eastAsia="zh-CN"/>
        </w:rPr>
      </w:pPr>
      <w:r>
        <w:rPr>
          <w:color w:val="000000"/>
          <w:lang w:eastAsia="zh-CN"/>
        </w:rPr>
        <w:t>A. </w:t>
      </w:r>
      <w:r>
        <w:rPr>
          <w:color w:val="000000"/>
          <w:u w:val="single"/>
          <w:lang w:eastAsia="zh-CN"/>
        </w:rPr>
        <w:t>孕</w:t>
      </w:r>
      <w:r>
        <w:rPr>
          <w:color w:val="000000"/>
          <w:lang w:eastAsia="zh-CN"/>
        </w:rPr>
        <w:t>育（</w:t>
      </w:r>
      <w:r>
        <w:rPr>
          <w:color w:val="000000"/>
          <w:lang w:eastAsia="zh-CN"/>
        </w:rPr>
        <w:t>yùn</w:t>
      </w:r>
      <w:r>
        <w:rPr>
          <w:color w:val="000000"/>
          <w:lang w:eastAsia="zh-CN"/>
        </w:rPr>
        <w:t>）</w:t>
      </w:r>
      <w:r>
        <w:rPr>
          <w:color w:val="000000"/>
          <w:lang w:eastAsia="zh-CN"/>
        </w:rPr>
        <w:t xml:space="preserve">    </w:t>
      </w:r>
      <w:r>
        <w:rPr>
          <w:color w:val="000000"/>
          <w:u w:val="single"/>
          <w:lang w:eastAsia="zh-CN"/>
        </w:rPr>
        <w:t>萌</w:t>
      </w:r>
      <w:r>
        <w:rPr>
          <w:color w:val="000000"/>
          <w:lang w:eastAsia="zh-CN"/>
        </w:rPr>
        <w:t>发（</w:t>
      </w:r>
      <w:r>
        <w:rPr>
          <w:color w:val="000000"/>
          <w:lang w:eastAsia="zh-CN"/>
        </w:rPr>
        <w:t>méng</w:t>
      </w:r>
      <w:r>
        <w:rPr>
          <w:color w:val="000000"/>
          <w:lang w:eastAsia="zh-CN"/>
        </w:rPr>
        <w:t>）</w:t>
      </w:r>
      <w:r>
        <w:rPr>
          <w:color w:val="000000"/>
          <w:lang w:eastAsia="zh-CN"/>
        </w:rPr>
        <w:t xml:space="preserve">     </w:t>
      </w:r>
      <w:r>
        <w:rPr>
          <w:color w:val="000000"/>
          <w:lang w:eastAsia="zh-CN"/>
        </w:rPr>
        <w:t>农</w:t>
      </w:r>
      <w:r>
        <w:rPr>
          <w:color w:val="000000"/>
          <w:u w:val="single"/>
          <w:lang w:eastAsia="zh-CN"/>
        </w:rPr>
        <w:t>谚</w:t>
      </w:r>
      <w:r>
        <w:rPr>
          <w:color w:val="000000"/>
          <w:lang w:eastAsia="zh-CN"/>
        </w:rPr>
        <w:t>（</w:t>
      </w:r>
      <w:r>
        <w:rPr>
          <w:color w:val="000000"/>
          <w:lang w:eastAsia="zh-CN"/>
        </w:rPr>
        <w:t>yàn</w:t>
      </w:r>
      <w:r>
        <w:rPr>
          <w:color w:val="000000"/>
          <w:lang w:eastAsia="zh-CN"/>
        </w:rPr>
        <w:t>）</w:t>
      </w:r>
      <w:r>
        <w:rPr>
          <w:color w:val="000000"/>
          <w:lang w:eastAsia="zh-CN"/>
        </w:rPr>
        <w:t>     </w:t>
      </w:r>
      <w:r>
        <w:rPr>
          <w:color w:val="000000"/>
          <w:lang w:eastAsia="zh-CN"/>
        </w:rPr>
        <w:t>连</w:t>
      </w:r>
      <w:r>
        <w:rPr>
          <w:color w:val="000000"/>
          <w:u w:val="single"/>
          <w:lang w:eastAsia="zh-CN"/>
        </w:rPr>
        <w:t>翘</w:t>
      </w:r>
      <w:r>
        <w:rPr>
          <w:color w:val="000000"/>
          <w:lang w:eastAsia="zh-CN"/>
        </w:rPr>
        <w:t>（</w:t>
      </w:r>
      <w:r>
        <w:rPr>
          <w:color w:val="000000"/>
          <w:lang w:eastAsia="zh-CN"/>
        </w:rPr>
        <w:t>qiào</w:t>
      </w:r>
      <w:r>
        <w:rPr>
          <w:color w:val="000000"/>
          <w:lang w:eastAsia="zh-CN"/>
        </w:rPr>
        <w:t>）</w:t>
      </w:r>
    </w:p>
    <w:p w:rsidR="001B15A5" w:rsidP="001B15A5">
      <w:pPr>
        <w:spacing w:after="0" w:line="360" w:lineRule="auto"/>
        <w:ind w:left="150"/>
        <w:rPr>
          <w:lang w:eastAsia="zh-CN"/>
        </w:rPr>
      </w:pPr>
      <w:r>
        <w:rPr>
          <w:color w:val="000000"/>
          <w:lang w:eastAsia="zh-CN"/>
        </w:rPr>
        <w:t>B. </w:t>
      </w:r>
      <w:r>
        <w:rPr>
          <w:color w:val="000000"/>
          <w:lang w:eastAsia="zh-CN"/>
        </w:rPr>
        <w:t>雾</w:t>
      </w:r>
      <w:r>
        <w:rPr>
          <w:color w:val="000000"/>
          <w:u w:val="single"/>
          <w:lang w:eastAsia="zh-CN"/>
        </w:rPr>
        <w:t>霭</w:t>
      </w:r>
      <w:r>
        <w:rPr>
          <w:color w:val="000000"/>
          <w:lang w:eastAsia="zh-CN"/>
        </w:rPr>
        <w:t>（</w:t>
      </w:r>
      <w:r>
        <w:rPr>
          <w:color w:val="000000"/>
          <w:lang w:eastAsia="zh-CN"/>
        </w:rPr>
        <w:t>ǎi</w:t>
      </w:r>
      <w:r>
        <w:rPr>
          <w:color w:val="000000"/>
          <w:lang w:eastAsia="zh-CN"/>
        </w:rPr>
        <w:t>）</w:t>
      </w:r>
      <w:r>
        <w:rPr>
          <w:color w:val="000000"/>
          <w:lang w:eastAsia="zh-CN"/>
        </w:rPr>
        <w:t xml:space="preserve">     </w:t>
      </w:r>
      <w:r>
        <w:rPr>
          <w:color w:val="000000"/>
          <w:lang w:eastAsia="zh-CN"/>
        </w:rPr>
        <w:t>迁</w:t>
      </w:r>
      <w:r>
        <w:rPr>
          <w:color w:val="000000"/>
          <w:u w:val="single"/>
          <w:lang w:eastAsia="zh-CN"/>
        </w:rPr>
        <w:t>徙</w:t>
      </w:r>
      <w:r>
        <w:rPr>
          <w:color w:val="000000"/>
          <w:lang w:eastAsia="zh-CN"/>
        </w:rPr>
        <w:t>（</w:t>
      </w:r>
      <w:r>
        <w:rPr>
          <w:color w:val="000000"/>
          <w:lang w:eastAsia="zh-CN"/>
        </w:rPr>
        <w:t>xǐ</w:t>
      </w:r>
      <w:r>
        <w:rPr>
          <w:color w:val="000000"/>
          <w:lang w:eastAsia="zh-CN"/>
        </w:rPr>
        <w:t>）</w:t>
      </w:r>
      <w:r>
        <w:rPr>
          <w:color w:val="000000"/>
          <w:lang w:eastAsia="zh-CN"/>
        </w:rPr>
        <w:t xml:space="preserve">       </w:t>
      </w:r>
      <w:r>
        <w:rPr>
          <w:color w:val="000000"/>
          <w:u w:val="single"/>
          <w:lang w:eastAsia="zh-CN"/>
        </w:rPr>
        <w:t>雉</w:t>
      </w:r>
      <w:r>
        <w:rPr>
          <w:color w:val="000000"/>
          <w:lang w:eastAsia="zh-CN"/>
        </w:rPr>
        <w:t>鸡（</w:t>
      </w:r>
      <w:r>
        <w:rPr>
          <w:color w:val="000000"/>
          <w:lang w:eastAsia="zh-CN"/>
        </w:rPr>
        <w:t>zhì</w:t>
      </w:r>
      <w:r>
        <w:rPr>
          <w:color w:val="000000"/>
          <w:lang w:eastAsia="zh-CN"/>
        </w:rPr>
        <w:t>）</w:t>
      </w:r>
      <w:r>
        <w:rPr>
          <w:color w:val="000000"/>
          <w:lang w:eastAsia="zh-CN"/>
        </w:rPr>
        <w:t xml:space="preserve">     </w:t>
      </w:r>
      <w:r>
        <w:rPr>
          <w:color w:val="000000"/>
          <w:lang w:eastAsia="zh-CN"/>
        </w:rPr>
        <w:t>香</w:t>
      </w:r>
      <w:r>
        <w:rPr>
          <w:color w:val="000000"/>
          <w:u w:val="single"/>
          <w:lang w:eastAsia="zh-CN"/>
        </w:rPr>
        <w:t>蒲</w:t>
      </w:r>
      <w:r>
        <w:rPr>
          <w:color w:val="000000"/>
          <w:lang w:eastAsia="zh-CN"/>
        </w:rPr>
        <w:t>（</w:t>
      </w:r>
      <w:r>
        <w:rPr>
          <w:color w:val="000000"/>
          <w:lang w:eastAsia="zh-CN"/>
        </w:rPr>
        <w:t>pú</w:t>
      </w:r>
      <w:r>
        <w:rPr>
          <w:color w:val="000000"/>
          <w:lang w:eastAsia="zh-CN"/>
        </w:rPr>
        <w:t>）</w:t>
      </w:r>
    </w:p>
    <w:p w:rsidR="001B15A5" w:rsidP="001B15A5">
      <w:pPr>
        <w:spacing w:after="0" w:line="360" w:lineRule="auto"/>
        <w:ind w:left="150"/>
        <w:rPr>
          <w:lang w:eastAsia="zh-CN"/>
        </w:rPr>
      </w:pPr>
      <w:r>
        <w:rPr>
          <w:color w:val="000000"/>
          <w:lang w:eastAsia="zh-CN"/>
        </w:rPr>
        <w:t>C. </w:t>
      </w:r>
      <w:r>
        <w:rPr>
          <w:color w:val="000000"/>
          <w:lang w:eastAsia="zh-CN"/>
        </w:rPr>
        <w:t>两</w:t>
      </w:r>
      <w:r>
        <w:rPr>
          <w:color w:val="000000"/>
          <w:u w:val="single"/>
          <w:lang w:eastAsia="zh-CN"/>
        </w:rPr>
        <w:t>栖</w:t>
      </w:r>
      <w:r>
        <w:rPr>
          <w:color w:val="000000"/>
          <w:lang w:eastAsia="zh-CN"/>
        </w:rPr>
        <w:t>（</w:t>
      </w:r>
      <w:r>
        <w:rPr>
          <w:color w:val="000000"/>
          <w:lang w:eastAsia="zh-CN"/>
        </w:rPr>
        <w:t>xī</w:t>
      </w:r>
      <w:r>
        <w:rPr>
          <w:color w:val="000000"/>
          <w:lang w:eastAsia="zh-CN"/>
        </w:rPr>
        <w:t>）</w:t>
      </w:r>
      <w:r>
        <w:rPr>
          <w:color w:val="000000"/>
          <w:lang w:eastAsia="zh-CN"/>
        </w:rPr>
        <w:t xml:space="preserve">     </w:t>
      </w:r>
      <w:r>
        <w:rPr>
          <w:color w:val="000000"/>
          <w:lang w:eastAsia="zh-CN"/>
        </w:rPr>
        <w:t>蟾</w:t>
      </w:r>
      <w:r>
        <w:rPr>
          <w:color w:val="000000"/>
          <w:u w:val="single"/>
          <w:lang w:eastAsia="zh-CN"/>
        </w:rPr>
        <w:t>蜍</w:t>
      </w:r>
      <w:r>
        <w:rPr>
          <w:color w:val="000000"/>
          <w:lang w:eastAsia="zh-CN"/>
        </w:rPr>
        <w:t>（</w:t>
      </w:r>
      <w:r>
        <w:rPr>
          <w:color w:val="000000"/>
          <w:lang w:eastAsia="zh-CN"/>
        </w:rPr>
        <w:t>chú</w:t>
      </w:r>
      <w:r>
        <w:rPr>
          <w:color w:val="000000"/>
          <w:lang w:eastAsia="zh-CN"/>
        </w:rPr>
        <w:t>）</w:t>
      </w:r>
      <w:r>
        <w:rPr>
          <w:color w:val="000000"/>
          <w:lang w:eastAsia="zh-CN"/>
        </w:rPr>
        <w:t xml:space="preserve">      </w:t>
      </w:r>
      <w:r>
        <w:rPr>
          <w:color w:val="000000"/>
          <w:u w:val="single"/>
          <w:lang w:eastAsia="zh-CN"/>
        </w:rPr>
        <w:t>衍</w:t>
      </w:r>
      <w:r>
        <w:rPr>
          <w:color w:val="000000"/>
          <w:lang w:eastAsia="zh-CN"/>
        </w:rPr>
        <w:t>射（</w:t>
      </w:r>
      <w:r>
        <w:rPr>
          <w:color w:val="000000"/>
          <w:lang w:eastAsia="zh-CN"/>
        </w:rPr>
        <w:t>yǎn</w:t>
      </w:r>
      <w:r>
        <w:rPr>
          <w:color w:val="000000"/>
          <w:lang w:eastAsia="zh-CN"/>
        </w:rPr>
        <w:t>）</w:t>
      </w:r>
      <w:r>
        <w:rPr>
          <w:color w:val="000000"/>
          <w:lang w:eastAsia="zh-CN"/>
        </w:rPr>
        <w:t xml:space="preserve">     </w:t>
      </w:r>
      <w:r>
        <w:rPr>
          <w:color w:val="000000"/>
          <w:lang w:eastAsia="zh-CN"/>
        </w:rPr>
        <w:t>追</w:t>
      </w:r>
      <w:r>
        <w:rPr>
          <w:color w:val="000000"/>
          <w:u w:val="single"/>
          <w:lang w:eastAsia="zh-CN"/>
        </w:rPr>
        <w:t>溯</w:t>
      </w:r>
      <w:r>
        <w:rPr>
          <w:color w:val="000000"/>
          <w:lang w:eastAsia="zh-CN"/>
        </w:rPr>
        <w:t>（</w:t>
      </w:r>
      <w:r>
        <w:rPr>
          <w:color w:val="000000"/>
          <w:lang w:eastAsia="zh-CN"/>
        </w:rPr>
        <w:t>sù</w:t>
      </w:r>
      <w:r>
        <w:rPr>
          <w:color w:val="000000"/>
          <w:lang w:eastAsia="zh-CN"/>
        </w:rPr>
        <w:t>）</w:t>
      </w:r>
    </w:p>
    <w:p w:rsidR="005D7951" w:rsidP="001B15A5">
      <w:pPr>
        <w:spacing w:after="0" w:line="360" w:lineRule="auto"/>
        <w:ind w:left="150"/>
        <w:rPr>
          <w:lang w:eastAsia="zh-CN"/>
        </w:rPr>
      </w:pPr>
      <w:r>
        <w:rPr>
          <w:color w:val="000000"/>
          <w:lang w:eastAsia="zh-CN"/>
        </w:rPr>
        <w:t>D. </w:t>
      </w:r>
      <w:r>
        <w:rPr>
          <w:color w:val="000000"/>
          <w:u w:val="single"/>
          <w:lang w:eastAsia="zh-CN"/>
        </w:rPr>
        <w:t>龟</w:t>
      </w:r>
      <w:r>
        <w:rPr>
          <w:color w:val="000000"/>
          <w:lang w:eastAsia="zh-CN"/>
        </w:rPr>
        <w:t>裂（</w:t>
      </w:r>
      <w:r>
        <w:rPr>
          <w:color w:val="000000"/>
          <w:lang w:eastAsia="zh-CN"/>
        </w:rPr>
        <w:t>guī</w:t>
      </w:r>
      <w:r>
        <w:rPr>
          <w:color w:val="000000"/>
          <w:lang w:eastAsia="zh-CN"/>
        </w:rPr>
        <w:t>）</w:t>
      </w:r>
      <w:r>
        <w:rPr>
          <w:color w:val="000000"/>
          <w:lang w:eastAsia="zh-CN"/>
        </w:rPr>
        <w:t xml:space="preserve">    </w:t>
      </w:r>
      <w:r>
        <w:rPr>
          <w:color w:val="000000"/>
          <w:lang w:eastAsia="zh-CN"/>
        </w:rPr>
        <w:t>山</w:t>
      </w:r>
      <w:r>
        <w:rPr>
          <w:color w:val="000000"/>
          <w:u w:val="single"/>
          <w:lang w:eastAsia="zh-CN"/>
        </w:rPr>
        <w:t>麓</w:t>
      </w:r>
      <w:r>
        <w:rPr>
          <w:color w:val="000000"/>
          <w:lang w:eastAsia="zh-CN"/>
        </w:rPr>
        <w:t>（</w:t>
      </w:r>
      <w:r>
        <w:rPr>
          <w:color w:val="000000"/>
          <w:lang w:eastAsia="zh-CN"/>
        </w:rPr>
        <w:t>lù</w:t>
      </w:r>
      <w:r>
        <w:rPr>
          <w:color w:val="000000"/>
          <w:lang w:eastAsia="zh-CN"/>
        </w:rPr>
        <w:t>）</w:t>
      </w:r>
      <w:r>
        <w:rPr>
          <w:color w:val="000000"/>
          <w:lang w:eastAsia="zh-CN"/>
        </w:rPr>
        <w:t xml:space="preserve">       </w:t>
      </w:r>
      <w:r>
        <w:rPr>
          <w:color w:val="000000"/>
          <w:lang w:eastAsia="zh-CN"/>
        </w:rPr>
        <w:t>沟</w:t>
      </w:r>
      <w:r>
        <w:rPr>
          <w:color w:val="000000"/>
          <w:u w:val="single"/>
          <w:lang w:eastAsia="zh-CN"/>
        </w:rPr>
        <w:t>壑</w:t>
      </w:r>
      <w:r>
        <w:rPr>
          <w:color w:val="000000"/>
          <w:lang w:eastAsia="zh-CN"/>
        </w:rPr>
        <w:t>（</w:t>
      </w:r>
      <w:r>
        <w:rPr>
          <w:color w:val="000000"/>
          <w:lang w:eastAsia="zh-CN"/>
        </w:rPr>
        <w:t>hè</w:t>
      </w:r>
      <w:r>
        <w:rPr>
          <w:color w:val="000000"/>
          <w:lang w:eastAsia="zh-CN"/>
        </w:rPr>
        <w:t>）</w:t>
      </w:r>
      <w:r>
        <w:rPr>
          <w:color w:val="000000"/>
          <w:lang w:eastAsia="zh-CN"/>
        </w:rPr>
        <w:t>      </w:t>
      </w:r>
      <w:r>
        <w:rPr>
          <w:color w:val="000000"/>
          <w:u w:val="single"/>
          <w:lang w:eastAsia="zh-CN"/>
        </w:rPr>
        <w:t>楔</w:t>
      </w:r>
      <w:r>
        <w:rPr>
          <w:color w:val="000000"/>
          <w:lang w:eastAsia="zh-CN"/>
        </w:rPr>
        <w:t>形（</w:t>
      </w:r>
      <w:r>
        <w:rPr>
          <w:color w:val="000000"/>
          <w:lang w:eastAsia="zh-CN"/>
        </w:rPr>
        <w:t>xiē</w:t>
      </w:r>
      <w:r>
        <w:rPr>
          <w:color w:val="000000"/>
          <w:lang w:eastAsia="zh-CN"/>
        </w:rPr>
        <w:t>）</w:t>
      </w:r>
    </w:p>
    <w:p w:rsidR="005D7951" w:rsidP="001B15A5">
      <w:pPr>
        <w:spacing w:after="0" w:line="360" w:lineRule="auto"/>
        <w:rPr>
          <w:lang w:eastAsia="zh-CN"/>
        </w:rPr>
      </w:pPr>
      <w:r>
        <w:rPr>
          <w:color w:val="000000"/>
          <w:lang w:eastAsia="zh-CN"/>
        </w:rPr>
        <w:t>2.</w:t>
      </w:r>
      <w:r>
        <w:rPr>
          <w:color w:val="000000"/>
          <w:lang w:eastAsia="zh-CN"/>
        </w:rPr>
        <w:t>下列词语中没有错别字的一项是（</w:t>
      </w:r>
      <w:r>
        <w:rPr>
          <w:color w:val="000000"/>
          <w:lang w:eastAsia="zh-CN"/>
        </w:rPr>
        <w:t xml:space="preserve">    </w:t>
      </w:r>
      <w:r>
        <w:rPr>
          <w:color w:val="000000"/>
          <w:lang w:eastAsia="zh-CN"/>
        </w:rPr>
        <w:t>）</w:t>
      </w:r>
      <w:r>
        <w:rPr>
          <w:color w:val="000000"/>
          <w:lang w:eastAsia="zh-CN"/>
        </w:rPr>
        <w:t xml:space="preserve">  </w:t>
      </w:r>
    </w:p>
    <w:p w:rsidR="001B15A5" w:rsidP="001B15A5">
      <w:pPr>
        <w:spacing w:after="0" w:line="360" w:lineRule="auto"/>
        <w:ind w:left="150"/>
        <w:rPr>
          <w:lang w:eastAsia="zh-CN"/>
        </w:rPr>
      </w:pPr>
      <w:r>
        <w:rPr>
          <w:color w:val="000000"/>
          <w:lang w:eastAsia="zh-CN"/>
        </w:rPr>
        <w:t>A. </w:t>
      </w:r>
      <w:r>
        <w:rPr>
          <w:color w:val="000000"/>
          <w:lang w:eastAsia="zh-CN"/>
        </w:rPr>
        <w:t>物候</w:t>
      </w:r>
      <w:r>
        <w:rPr>
          <w:color w:val="000000"/>
          <w:lang w:eastAsia="zh-CN"/>
        </w:rPr>
        <w:t xml:space="preserve">     </w:t>
      </w:r>
      <w:r>
        <w:rPr>
          <w:color w:val="000000"/>
          <w:lang w:eastAsia="zh-CN"/>
        </w:rPr>
        <w:t>侵害</w:t>
      </w:r>
      <w:r>
        <w:rPr>
          <w:color w:val="000000"/>
          <w:lang w:eastAsia="zh-CN"/>
        </w:rPr>
        <w:t xml:space="preserve">     </w:t>
      </w:r>
      <w:r>
        <w:rPr>
          <w:color w:val="000000"/>
          <w:lang w:eastAsia="zh-CN"/>
        </w:rPr>
        <w:t>翩然</w:t>
      </w:r>
      <w:r>
        <w:rPr>
          <w:color w:val="000000"/>
          <w:lang w:eastAsia="zh-CN"/>
        </w:rPr>
        <w:t>     </w:t>
      </w:r>
      <w:r>
        <w:rPr>
          <w:color w:val="000000"/>
          <w:lang w:eastAsia="zh-CN"/>
        </w:rPr>
        <w:t>草长鹰飞</w:t>
      </w:r>
      <w:r>
        <w:rPr>
          <w:color w:val="000000"/>
          <w:lang w:eastAsia="zh-CN"/>
        </w:rPr>
        <w:t>                        </w:t>
      </w:r>
      <w:r>
        <w:rPr>
          <w:noProof/>
          <w:lang w:eastAsia="zh-CN"/>
        </w:rPr>
        <w:drawing>
          <wp:inline distT="0" distB="0" distL="0" distR="0">
            <wp:extent cx="28651" cy="38202"/>
            <wp:effectExtent l="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011325"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缄默</w:t>
      </w:r>
      <w:r>
        <w:rPr>
          <w:color w:val="000000"/>
          <w:lang w:eastAsia="zh-CN"/>
        </w:rPr>
        <w:t xml:space="preserve">     </w:t>
      </w:r>
      <w:r>
        <w:rPr>
          <w:color w:val="000000"/>
          <w:lang w:eastAsia="zh-CN"/>
        </w:rPr>
        <w:t>黑鹂</w:t>
      </w:r>
      <w:r>
        <w:rPr>
          <w:color w:val="000000"/>
          <w:lang w:eastAsia="zh-CN"/>
        </w:rPr>
        <w:t xml:space="preserve">     </w:t>
      </w:r>
      <w:r>
        <w:rPr>
          <w:color w:val="000000"/>
          <w:lang w:eastAsia="zh-CN"/>
        </w:rPr>
        <w:t>描准</w:t>
      </w:r>
      <w:r>
        <w:rPr>
          <w:color w:val="000000"/>
          <w:lang w:eastAsia="zh-CN"/>
        </w:rPr>
        <w:t xml:space="preserve">     </w:t>
      </w:r>
      <w:r>
        <w:rPr>
          <w:color w:val="000000"/>
          <w:lang w:eastAsia="zh-CN"/>
        </w:rPr>
        <w:t>天衣无缝</w:t>
      </w:r>
    </w:p>
    <w:p w:rsidR="005D7951" w:rsidP="001B15A5">
      <w:pPr>
        <w:spacing w:after="0" w:line="360" w:lineRule="auto"/>
        <w:ind w:left="150"/>
        <w:rPr>
          <w:lang w:eastAsia="zh-CN"/>
        </w:rPr>
      </w:pPr>
      <w:r>
        <w:rPr>
          <w:color w:val="000000"/>
          <w:lang w:eastAsia="zh-CN"/>
        </w:rPr>
        <w:t>C. </w:t>
      </w:r>
      <w:r>
        <w:rPr>
          <w:color w:val="000000"/>
          <w:lang w:eastAsia="zh-CN"/>
        </w:rPr>
        <w:t>遗骸</w:t>
      </w:r>
      <w:r>
        <w:rPr>
          <w:color w:val="000000"/>
          <w:lang w:eastAsia="zh-CN"/>
        </w:rPr>
        <w:t xml:space="preserve">     </w:t>
      </w:r>
      <w:r>
        <w:rPr>
          <w:color w:val="000000"/>
          <w:lang w:eastAsia="zh-CN"/>
        </w:rPr>
        <w:t>骨骼</w:t>
      </w:r>
      <w:r>
        <w:rPr>
          <w:color w:val="000000"/>
          <w:lang w:eastAsia="zh-CN"/>
        </w:rPr>
        <w:t xml:space="preserve">     </w:t>
      </w:r>
      <w:r>
        <w:rPr>
          <w:color w:val="000000"/>
          <w:lang w:eastAsia="zh-CN"/>
        </w:rPr>
        <w:t>陨石</w:t>
      </w:r>
      <w:r>
        <w:rPr>
          <w:color w:val="000000"/>
          <w:lang w:eastAsia="zh-CN"/>
        </w:rPr>
        <w:t xml:space="preserve">     </w:t>
      </w:r>
      <w:r>
        <w:rPr>
          <w:color w:val="000000"/>
          <w:lang w:eastAsia="zh-CN"/>
        </w:rPr>
        <w:t>不解之谜</w:t>
      </w:r>
      <w:r>
        <w:rPr>
          <w:color w:val="000000"/>
          <w:lang w:eastAsia="zh-CN"/>
        </w:rPr>
        <w:t>                        </w:t>
      </w:r>
      <w:r>
        <w:rPr>
          <w:noProof/>
          <w:lang w:eastAsia="zh-CN"/>
        </w:rPr>
        <w:drawing>
          <wp:inline distT="0" distB="0" distL="0" distR="0">
            <wp:extent cx="28651" cy="38202"/>
            <wp:effectExtent l="0" t="0" r="0" b="0"/>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2752279"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碎石</w:t>
      </w:r>
      <w:r>
        <w:rPr>
          <w:color w:val="000000"/>
          <w:lang w:eastAsia="zh-CN"/>
        </w:rPr>
        <w:t xml:space="preserve">     </w:t>
      </w:r>
      <w:r>
        <w:rPr>
          <w:color w:val="000000"/>
          <w:lang w:eastAsia="zh-CN"/>
        </w:rPr>
        <w:t>颗粒</w:t>
      </w:r>
      <w:r>
        <w:rPr>
          <w:color w:val="000000"/>
          <w:lang w:eastAsia="zh-CN"/>
        </w:rPr>
        <w:t xml:space="preserve">     </w:t>
      </w:r>
      <w:r>
        <w:rPr>
          <w:color w:val="000000"/>
          <w:lang w:eastAsia="zh-CN"/>
        </w:rPr>
        <w:t>胶结</w:t>
      </w:r>
      <w:r>
        <w:rPr>
          <w:color w:val="000000"/>
          <w:lang w:eastAsia="zh-CN"/>
        </w:rPr>
        <w:t xml:space="preserve">     </w:t>
      </w:r>
      <w:r>
        <w:rPr>
          <w:color w:val="000000"/>
          <w:lang w:eastAsia="zh-CN"/>
        </w:rPr>
        <w:t>再接再励</w:t>
      </w:r>
    </w:p>
    <w:p w:rsidR="005D7951" w:rsidP="001B15A5">
      <w:pPr>
        <w:spacing w:after="0" w:line="360" w:lineRule="auto"/>
        <w:rPr>
          <w:lang w:eastAsia="zh-CN"/>
        </w:rPr>
      </w:pPr>
      <w:r>
        <w:rPr>
          <w:color w:val="000000"/>
          <w:lang w:eastAsia="zh-CN"/>
        </w:rPr>
        <w:t>3.</w:t>
      </w:r>
      <w:r>
        <w:rPr>
          <w:color w:val="000000"/>
          <w:lang w:eastAsia="zh-CN"/>
        </w:rPr>
        <w:t>下列各句中，加点成语使用恰当的一项是（</w:t>
      </w:r>
      <w:r>
        <w:rPr>
          <w:color w:val="000000"/>
          <w:lang w:eastAsia="zh-CN"/>
        </w:rPr>
        <w:t xml:space="preserve">    </w:t>
      </w:r>
      <w:r w:rsidR="001B15A5">
        <w:rPr>
          <w:rFonts w:hint="eastAsia"/>
          <w:color w:val="000000"/>
          <w:lang w:eastAsia="zh-CN"/>
        </w:rPr>
        <w:t xml:space="preserve"> </w:t>
      </w:r>
      <w:r>
        <w:rPr>
          <w:color w:val="000000"/>
          <w:lang w:eastAsia="zh-CN"/>
        </w:rPr>
        <w:t>）</w:t>
      </w:r>
      <w:r>
        <w:rPr>
          <w:color w:val="000000"/>
          <w:lang w:eastAsia="zh-CN"/>
        </w:rPr>
        <w:t xml:space="preserve">  </w:t>
      </w:r>
    </w:p>
    <w:p w:rsidR="001B15A5" w:rsidP="001B15A5">
      <w:pPr>
        <w:spacing w:after="0" w:line="360" w:lineRule="auto"/>
        <w:ind w:left="150"/>
        <w:rPr>
          <w:lang w:eastAsia="zh-CN"/>
        </w:rPr>
      </w:pPr>
      <w:r>
        <w:rPr>
          <w:color w:val="000000"/>
          <w:lang w:eastAsia="zh-CN"/>
        </w:rPr>
        <w:t>A. </w:t>
      </w:r>
      <w:r>
        <w:rPr>
          <w:color w:val="000000"/>
          <w:lang w:eastAsia="zh-CN"/>
        </w:rPr>
        <w:t>语文课上，王老师将《智取生辰纲》里面的故事讲得</w:t>
      </w:r>
      <w:r>
        <w:rPr>
          <w:color w:val="000000"/>
          <w:u w:val="single"/>
          <w:lang w:eastAsia="zh-CN"/>
        </w:rPr>
        <w:t>惟妙惟肖</w:t>
      </w:r>
      <w:r>
        <w:rPr>
          <w:color w:val="000000"/>
          <w:lang w:eastAsia="zh-CN"/>
        </w:rPr>
        <w:t xml:space="preserve">  </w:t>
      </w:r>
      <w:r>
        <w:rPr>
          <w:color w:val="000000"/>
          <w:lang w:eastAsia="zh-CN"/>
        </w:rPr>
        <w:t>，</w:t>
      </w:r>
      <w:r>
        <w:rPr>
          <w:color w:val="000000"/>
          <w:lang w:eastAsia="zh-CN"/>
        </w:rPr>
        <w:t xml:space="preserve"> </w:t>
      </w:r>
      <w:r>
        <w:rPr>
          <w:color w:val="000000"/>
          <w:lang w:eastAsia="zh-CN"/>
        </w:rPr>
        <w:t>同学们都沉浸在其中。</w:t>
      </w:r>
    </w:p>
    <w:p w:rsidR="001B15A5" w:rsidP="001B15A5">
      <w:pPr>
        <w:spacing w:after="0" w:line="360" w:lineRule="auto"/>
        <w:ind w:left="150"/>
        <w:rPr>
          <w:lang w:eastAsia="zh-CN"/>
        </w:rPr>
      </w:pPr>
      <w:r>
        <w:rPr>
          <w:color w:val="000000"/>
          <w:lang w:eastAsia="zh-CN"/>
        </w:rPr>
        <w:t>B. </w:t>
      </w:r>
      <w:r>
        <w:rPr>
          <w:color w:val="000000"/>
          <w:lang w:eastAsia="zh-CN"/>
        </w:rPr>
        <w:t>六月的洋澜湖畔，花红柳绿，碧波荡漾，人们在这里或漫步，或跳舞，或垂钓，</w:t>
      </w:r>
      <w:r>
        <w:rPr>
          <w:color w:val="000000"/>
          <w:u w:val="single"/>
          <w:lang w:eastAsia="zh-CN"/>
        </w:rPr>
        <w:t>怡然自得</w:t>
      </w:r>
      <w:r>
        <w:rPr>
          <w:color w:val="000000"/>
          <w:lang w:eastAsia="zh-CN"/>
        </w:rPr>
        <w:t xml:space="preserve">  </w:t>
      </w:r>
      <w:r>
        <w:rPr>
          <w:color w:val="000000"/>
          <w:lang w:eastAsia="zh-CN"/>
        </w:rPr>
        <w:t>，</w:t>
      </w:r>
      <w:r>
        <w:rPr>
          <w:color w:val="000000"/>
          <w:lang w:eastAsia="zh-CN"/>
        </w:rPr>
        <w:t xml:space="preserve"> </w:t>
      </w:r>
      <w:r>
        <w:rPr>
          <w:color w:val="000000"/>
          <w:lang w:eastAsia="zh-CN"/>
        </w:rPr>
        <w:t>其乐融融。</w:t>
      </w:r>
    </w:p>
    <w:p w:rsidR="001B15A5" w:rsidP="001B15A5">
      <w:pPr>
        <w:spacing w:after="0" w:line="360" w:lineRule="auto"/>
        <w:ind w:left="150"/>
        <w:rPr>
          <w:lang w:eastAsia="zh-CN"/>
        </w:rPr>
      </w:pPr>
      <w:r>
        <w:rPr>
          <w:color w:val="000000"/>
          <w:lang w:eastAsia="zh-CN"/>
        </w:rPr>
        <w:t>C. </w:t>
      </w:r>
      <w:r>
        <w:rPr>
          <w:color w:val="000000"/>
          <w:lang w:eastAsia="zh-CN"/>
        </w:rPr>
        <w:t>桂林的山有的像雄狮，有的像大象，有的像猛虎，山形奇特，真是</w:t>
      </w:r>
      <w:r>
        <w:rPr>
          <w:color w:val="000000"/>
          <w:u w:val="single"/>
          <w:lang w:eastAsia="zh-CN"/>
        </w:rPr>
        <w:t>巧夺天工</w:t>
      </w:r>
      <w:r>
        <w:rPr>
          <w:color w:val="000000"/>
          <w:lang w:eastAsia="zh-CN"/>
        </w:rPr>
        <w:t>。</w:t>
      </w:r>
    </w:p>
    <w:p w:rsidR="005D7951" w:rsidP="001B15A5">
      <w:pPr>
        <w:spacing w:after="0" w:line="360" w:lineRule="auto"/>
        <w:ind w:left="150"/>
        <w:rPr>
          <w:lang w:eastAsia="zh-CN"/>
        </w:rPr>
      </w:pPr>
      <w:r>
        <w:rPr>
          <w:color w:val="000000"/>
          <w:lang w:eastAsia="zh-CN"/>
        </w:rPr>
        <w:t>D. </w:t>
      </w:r>
      <w:r>
        <w:rPr>
          <w:color w:val="000000"/>
          <w:lang w:eastAsia="zh-CN"/>
        </w:rPr>
        <w:t>关于如何举办好今年的端午节赛龙舟活动，刚才大家都提了很好的建议，最后我来谈几点想法，就算</w:t>
      </w:r>
      <w:r>
        <w:rPr>
          <w:color w:val="000000"/>
          <w:u w:val="single"/>
          <w:lang w:eastAsia="zh-CN"/>
        </w:rPr>
        <w:t>抛砖引玉</w:t>
      </w:r>
      <w:r>
        <w:rPr>
          <w:color w:val="000000"/>
          <w:lang w:eastAsia="zh-CN"/>
        </w:rPr>
        <w:t>吧！</w:t>
      </w:r>
    </w:p>
    <w:p w:rsidR="005D7951" w:rsidP="001B15A5">
      <w:pPr>
        <w:spacing w:after="0" w:line="360" w:lineRule="auto"/>
        <w:rPr>
          <w:lang w:eastAsia="zh-CN"/>
        </w:rPr>
      </w:pPr>
      <w:r>
        <w:rPr>
          <w:color w:val="000000"/>
          <w:lang w:eastAsia="zh-CN"/>
        </w:rPr>
        <w:t>4.</w:t>
      </w:r>
      <w:r>
        <w:rPr>
          <w:color w:val="000000"/>
          <w:lang w:eastAsia="zh-CN"/>
        </w:rPr>
        <w:t>在下列句子中的横线上依次填入词语，最恰当的一项是（</w:t>
      </w:r>
      <w:r>
        <w:rPr>
          <w:color w:val="000000"/>
          <w:lang w:eastAsia="zh-CN"/>
        </w:rPr>
        <w:t>  </w:t>
      </w:r>
      <w:r w:rsidR="008C6D76">
        <w:rPr>
          <w:rFonts w:hint="eastAsia"/>
          <w:color w:val="000000"/>
          <w:lang w:eastAsia="zh-CN"/>
        </w:rPr>
        <w:t xml:space="preserve">   </w:t>
      </w:r>
      <w:r>
        <w:rPr>
          <w:color w:val="000000"/>
          <w:lang w:eastAsia="zh-CN"/>
        </w:rPr>
        <w:t xml:space="preserve">  </w:t>
      </w:r>
      <w:r>
        <w:rPr>
          <w:color w:val="000000"/>
          <w:lang w:eastAsia="zh-CN"/>
        </w:rPr>
        <w:t>）</w:t>
      </w:r>
    </w:p>
    <w:p w:rsidR="005D7951" w:rsidP="001B15A5">
      <w:pPr>
        <w:spacing w:after="0" w:line="360" w:lineRule="auto"/>
        <w:rPr>
          <w:lang w:eastAsia="zh-CN"/>
        </w:rPr>
      </w:pPr>
      <w:r>
        <w:rPr>
          <w:color w:val="000000"/>
          <w:lang w:eastAsia="zh-CN"/>
        </w:rPr>
        <w:t>①</w:t>
      </w:r>
      <w:r>
        <w:rPr>
          <w:color w:val="000000"/>
          <w:lang w:eastAsia="zh-CN"/>
        </w:rPr>
        <w:t>所有陆地</w:t>
      </w:r>
      <w:r>
        <w:rPr>
          <w:color w:val="000000"/>
          <w:lang w:eastAsia="zh-CN"/>
        </w:rPr>
        <w:t>_____</w:t>
      </w:r>
      <w:r>
        <w:rPr>
          <w:color w:val="000000"/>
          <w:lang w:eastAsia="zh-CN"/>
        </w:rPr>
        <w:t>都处在热带和温带环境内，所以恐龙可以在泛大陆的不同地区舒适地生活。</w:t>
      </w:r>
    </w:p>
    <w:p w:rsidR="005D7951" w:rsidP="001B15A5">
      <w:pPr>
        <w:spacing w:after="0" w:line="360" w:lineRule="auto"/>
        <w:rPr>
          <w:lang w:eastAsia="zh-CN"/>
        </w:rPr>
      </w:pPr>
      <w:r>
        <w:rPr>
          <w:color w:val="000000"/>
          <w:lang w:eastAsia="zh-CN"/>
        </w:rPr>
        <w:t>②</w:t>
      </w:r>
      <w:r>
        <w:rPr>
          <w:color w:val="000000"/>
          <w:lang w:eastAsia="zh-CN"/>
        </w:rPr>
        <w:t>在过去的</w:t>
      </w:r>
      <w:r>
        <w:rPr>
          <w:color w:val="000000"/>
          <w:lang w:eastAsia="zh-CN"/>
        </w:rPr>
        <w:t>9</w:t>
      </w:r>
      <w:r>
        <w:rPr>
          <w:color w:val="000000"/>
          <w:lang w:eastAsia="zh-CN"/>
        </w:rPr>
        <w:t>年里，科学家们</w:t>
      </w:r>
      <w:r>
        <w:rPr>
          <w:color w:val="000000"/>
          <w:lang w:eastAsia="zh-CN"/>
        </w:rPr>
        <w:t>_____</w:t>
      </w:r>
      <w:r>
        <w:rPr>
          <w:color w:val="000000"/>
          <w:lang w:eastAsia="zh-CN"/>
        </w:rPr>
        <w:t>对</w:t>
      </w:r>
      <w:r>
        <w:rPr>
          <w:color w:val="000000"/>
          <w:lang w:eastAsia="zh-CN"/>
        </w:rPr>
        <w:t>6 500</w:t>
      </w:r>
      <w:r>
        <w:rPr>
          <w:color w:val="000000"/>
          <w:lang w:eastAsia="zh-CN"/>
        </w:rPr>
        <w:t>万年前恐龙灭绝的一个新观点争论不休。</w:t>
      </w:r>
    </w:p>
    <w:p w:rsidR="005D7951" w:rsidP="001B15A5">
      <w:pPr>
        <w:spacing w:after="0" w:line="360" w:lineRule="auto"/>
        <w:rPr>
          <w:lang w:eastAsia="zh-CN"/>
        </w:rPr>
      </w:pPr>
      <w:r>
        <w:rPr>
          <w:color w:val="000000"/>
          <w:lang w:eastAsia="zh-CN"/>
        </w:rPr>
        <w:t>③</w:t>
      </w:r>
      <w:r>
        <w:rPr>
          <w:color w:val="000000"/>
          <w:lang w:eastAsia="zh-CN"/>
        </w:rPr>
        <w:t>如果你把温度升得足够高，就</w:t>
      </w:r>
      <w:r>
        <w:rPr>
          <w:color w:val="000000"/>
          <w:lang w:eastAsia="zh-CN"/>
        </w:rPr>
        <w:t>_____</w:t>
      </w:r>
      <w:r>
        <w:rPr>
          <w:color w:val="000000"/>
          <w:lang w:eastAsia="zh-CN"/>
        </w:rPr>
        <w:t>使这种变化加快。</w:t>
      </w:r>
    </w:p>
    <w:p w:rsidR="005D7951" w:rsidP="001B15A5">
      <w:pPr>
        <w:spacing w:after="0" w:line="360" w:lineRule="auto"/>
        <w:rPr>
          <w:lang w:eastAsia="zh-CN"/>
        </w:rPr>
      </w:pPr>
      <w:r>
        <w:rPr>
          <w:color w:val="000000"/>
          <w:lang w:eastAsia="zh-CN"/>
        </w:rPr>
        <w:t>④</w:t>
      </w:r>
      <w:r>
        <w:rPr>
          <w:color w:val="000000"/>
          <w:lang w:eastAsia="zh-CN"/>
        </w:rPr>
        <w:t>似乎可以肯定地说，斯石英也</w:t>
      </w:r>
      <w:r>
        <w:rPr>
          <w:color w:val="000000"/>
          <w:lang w:eastAsia="zh-CN"/>
        </w:rPr>
        <w:t>_____</w:t>
      </w:r>
      <w:r>
        <w:rPr>
          <w:color w:val="000000"/>
          <w:lang w:eastAsia="zh-CN"/>
        </w:rPr>
        <w:t>出现在压力极高的地壳深处。</w:t>
      </w:r>
    </w:p>
    <w:p w:rsidR="001B15A5" w:rsidP="001B15A5">
      <w:pPr>
        <w:spacing w:after="0" w:line="360" w:lineRule="auto"/>
        <w:ind w:left="150"/>
        <w:rPr>
          <w:lang w:eastAsia="zh-CN"/>
        </w:rPr>
      </w:pPr>
      <w:r>
        <w:rPr>
          <w:color w:val="000000"/>
          <w:lang w:eastAsia="zh-CN"/>
        </w:rPr>
        <w:t>A. </w:t>
      </w:r>
      <w:r>
        <w:rPr>
          <w:color w:val="000000"/>
          <w:lang w:eastAsia="zh-CN"/>
        </w:rPr>
        <w:t>似乎</w:t>
      </w:r>
      <w:r>
        <w:rPr>
          <w:color w:val="000000"/>
          <w:lang w:eastAsia="zh-CN"/>
        </w:rPr>
        <w:t xml:space="preserve">    </w:t>
      </w:r>
      <w:r>
        <w:rPr>
          <w:color w:val="000000"/>
          <w:lang w:eastAsia="zh-CN"/>
        </w:rPr>
        <w:t>常常</w:t>
      </w:r>
      <w:r>
        <w:rPr>
          <w:color w:val="000000"/>
          <w:lang w:eastAsia="zh-CN"/>
        </w:rPr>
        <w:t xml:space="preserve">    </w:t>
      </w:r>
      <w:r>
        <w:rPr>
          <w:color w:val="000000"/>
          <w:lang w:eastAsia="zh-CN"/>
        </w:rPr>
        <w:t>可</w:t>
      </w:r>
      <w:r>
        <w:rPr>
          <w:color w:val="000000"/>
          <w:lang w:eastAsia="zh-CN"/>
        </w:rPr>
        <w:t>      </w:t>
      </w:r>
      <w:r>
        <w:rPr>
          <w:color w:val="000000"/>
          <w:lang w:eastAsia="zh-CN"/>
        </w:rPr>
        <w:t>肯定</w:t>
      </w:r>
      <w:r>
        <w:rPr>
          <w:color w:val="000000"/>
          <w:lang w:eastAsia="zh-CN"/>
        </w:rPr>
        <w:t>                                   </w:t>
      </w:r>
      <w:r>
        <w:rPr>
          <w:noProof/>
          <w:lang w:eastAsia="zh-CN"/>
        </w:rPr>
        <w:drawing>
          <wp:inline distT="0" distB="0" distL="0" distR="0">
            <wp:extent cx="28651" cy="38202"/>
            <wp:effectExtent l="0" t="0" r="0" b="0"/>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7545298"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似乎</w:t>
      </w:r>
      <w:r>
        <w:rPr>
          <w:color w:val="000000"/>
          <w:lang w:eastAsia="zh-CN"/>
        </w:rPr>
        <w:t xml:space="preserve">    </w:t>
      </w:r>
      <w:r>
        <w:rPr>
          <w:color w:val="000000"/>
          <w:lang w:eastAsia="zh-CN"/>
        </w:rPr>
        <w:t>一直</w:t>
      </w:r>
      <w:r>
        <w:rPr>
          <w:color w:val="000000"/>
          <w:lang w:eastAsia="zh-CN"/>
        </w:rPr>
        <w:t xml:space="preserve">    </w:t>
      </w:r>
      <w:r>
        <w:rPr>
          <w:color w:val="000000"/>
          <w:lang w:eastAsia="zh-CN"/>
        </w:rPr>
        <w:t>可</w:t>
      </w:r>
      <w:r>
        <w:rPr>
          <w:color w:val="000000"/>
          <w:lang w:eastAsia="zh-CN"/>
        </w:rPr>
        <w:t>      </w:t>
      </w:r>
      <w:r>
        <w:rPr>
          <w:color w:val="000000"/>
          <w:lang w:eastAsia="zh-CN"/>
        </w:rPr>
        <w:t>应该</w:t>
      </w:r>
    </w:p>
    <w:p w:rsidR="005D7951" w:rsidP="001B15A5">
      <w:pPr>
        <w:spacing w:after="0" w:line="360" w:lineRule="auto"/>
        <w:ind w:left="150"/>
        <w:rPr>
          <w:lang w:eastAsia="zh-CN"/>
        </w:rPr>
      </w:pPr>
      <w:r>
        <w:rPr>
          <w:color w:val="000000"/>
          <w:lang w:eastAsia="zh-CN"/>
        </w:rPr>
        <w:t>C. </w:t>
      </w:r>
      <w:r>
        <w:rPr>
          <w:color w:val="000000"/>
          <w:lang w:eastAsia="zh-CN"/>
        </w:rPr>
        <w:t>几乎</w:t>
      </w:r>
      <w:r>
        <w:rPr>
          <w:color w:val="000000"/>
          <w:lang w:eastAsia="zh-CN"/>
        </w:rPr>
        <w:t xml:space="preserve">    </w:t>
      </w:r>
      <w:r>
        <w:rPr>
          <w:color w:val="000000"/>
          <w:lang w:eastAsia="zh-CN"/>
        </w:rPr>
        <w:t>常常</w:t>
      </w:r>
      <w:r>
        <w:rPr>
          <w:color w:val="000000"/>
          <w:lang w:eastAsia="zh-CN"/>
        </w:rPr>
        <w:t xml:space="preserve">    </w:t>
      </w:r>
      <w:r>
        <w:rPr>
          <w:color w:val="000000"/>
          <w:lang w:eastAsia="zh-CN"/>
        </w:rPr>
        <w:t>可能</w:t>
      </w:r>
      <w:r>
        <w:rPr>
          <w:color w:val="000000"/>
          <w:lang w:eastAsia="zh-CN"/>
        </w:rPr>
        <w:t xml:space="preserve"> </w:t>
      </w:r>
      <w:r>
        <w:rPr>
          <w:color w:val="000000"/>
          <w:lang w:eastAsia="zh-CN"/>
        </w:rPr>
        <w:t>   </w:t>
      </w:r>
      <w:r>
        <w:rPr>
          <w:color w:val="000000"/>
          <w:lang w:eastAsia="zh-CN"/>
        </w:rPr>
        <w:t>应该</w:t>
      </w:r>
      <w:r>
        <w:rPr>
          <w:color w:val="000000"/>
          <w:lang w:eastAsia="zh-CN"/>
        </w:rPr>
        <w:t>                                  </w:t>
      </w:r>
      <w:r>
        <w:rPr>
          <w:noProof/>
          <w:lang w:eastAsia="zh-CN"/>
        </w:rPr>
        <w:drawing>
          <wp:inline distT="0" distB="0" distL="0" distR="0">
            <wp:extent cx="9550" cy="38202"/>
            <wp:effectExtent l="0" t="0" r="0" b="0"/>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206782"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几乎</w:t>
      </w:r>
      <w:r>
        <w:rPr>
          <w:color w:val="000000"/>
          <w:lang w:eastAsia="zh-CN"/>
        </w:rPr>
        <w:t xml:space="preserve">    </w:t>
      </w:r>
      <w:r>
        <w:rPr>
          <w:color w:val="000000"/>
          <w:lang w:eastAsia="zh-CN"/>
        </w:rPr>
        <w:t>一直</w:t>
      </w:r>
      <w:r>
        <w:rPr>
          <w:color w:val="000000"/>
          <w:lang w:eastAsia="zh-CN"/>
        </w:rPr>
        <w:t xml:space="preserve">    </w:t>
      </w:r>
      <w:r>
        <w:rPr>
          <w:color w:val="000000"/>
          <w:lang w:eastAsia="zh-CN"/>
        </w:rPr>
        <w:t>可能</w:t>
      </w:r>
      <w:r>
        <w:rPr>
          <w:color w:val="000000"/>
          <w:lang w:eastAsia="zh-CN"/>
        </w:rPr>
        <w:t xml:space="preserve">    </w:t>
      </w:r>
      <w:r>
        <w:rPr>
          <w:color w:val="000000"/>
          <w:lang w:eastAsia="zh-CN"/>
        </w:rPr>
        <w:t>肯定</w:t>
      </w:r>
    </w:p>
    <w:p w:rsidR="005D7951" w:rsidRPr="008C6D76" w:rsidP="001B15A5">
      <w:pPr>
        <w:spacing w:after="0" w:line="360" w:lineRule="auto"/>
        <w:rPr>
          <w:rFonts w:asciiTheme="minorEastAsia" w:eastAsiaTheme="minorEastAsia" w:hAnsiTheme="minorEastAsia"/>
          <w:lang w:eastAsia="zh-CN"/>
        </w:rPr>
      </w:pPr>
      <w:r w:rsidRPr="008C6D76">
        <w:rPr>
          <w:rFonts w:asciiTheme="minorEastAsia" w:eastAsiaTheme="minorEastAsia" w:hAnsiTheme="minorEastAsia"/>
          <w:color w:val="000000"/>
          <w:lang w:eastAsia="zh-CN"/>
        </w:rPr>
        <w:t>5.</w:t>
      </w:r>
      <w:r w:rsidRPr="008C6D76">
        <w:rPr>
          <w:rFonts w:asciiTheme="minorEastAsia" w:eastAsiaTheme="minorEastAsia" w:hAnsiTheme="minorEastAsia"/>
          <w:color w:val="000000"/>
          <w:lang w:eastAsia="zh-CN"/>
        </w:rPr>
        <w:t>下列句子中没有语病的一项是</w:t>
      </w:r>
      <w:r w:rsidRPr="008C6D76">
        <w:rPr>
          <w:rFonts w:asciiTheme="minorEastAsia" w:eastAsiaTheme="minorEastAsia" w:hAnsiTheme="minorEastAsia"/>
          <w:color w:val="000000"/>
          <w:lang w:eastAsia="zh-CN"/>
        </w:rPr>
        <w:t xml:space="preserve">(     )            </w:t>
      </w:r>
    </w:p>
    <w:p w:rsidR="001B15A5" w:rsidP="001B15A5">
      <w:pPr>
        <w:spacing w:after="0" w:line="360" w:lineRule="auto"/>
        <w:ind w:left="150"/>
        <w:rPr>
          <w:lang w:eastAsia="zh-CN"/>
        </w:rPr>
      </w:pPr>
      <w:r>
        <w:rPr>
          <w:color w:val="000000"/>
          <w:lang w:eastAsia="zh-CN"/>
        </w:rPr>
        <w:t>A. </w:t>
      </w:r>
      <w:r>
        <w:rPr>
          <w:color w:val="000000"/>
          <w:lang w:eastAsia="zh-CN"/>
        </w:rPr>
        <w:t>城市景观已逐渐成为评价一座城市文明程度和综合素质的重要标志。</w:t>
      </w:r>
    </w:p>
    <w:p w:rsidR="001B15A5" w:rsidP="001B15A5">
      <w:pPr>
        <w:spacing w:after="0" w:line="360" w:lineRule="auto"/>
        <w:ind w:left="150"/>
        <w:rPr>
          <w:lang w:eastAsia="zh-CN"/>
        </w:rPr>
      </w:pPr>
      <w:r>
        <w:rPr>
          <w:color w:val="000000"/>
          <w:lang w:eastAsia="zh-CN"/>
        </w:rPr>
        <w:t>B. </w:t>
      </w:r>
      <w:r>
        <w:rPr>
          <w:color w:val="000000"/>
          <w:lang w:eastAsia="zh-CN"/>
        </w:rPr>
        <w:t>为了提高同学们的语文素养，学校积极开展了</w:t>
      </w:r>
      <w:r>
        <w:rPr>
          <w:color w:val="000000"/>
          <w:lang w:eastAsia="zh-CN"/>
        </w:rPr>
        <w:t>“</w:t>
      </w:r>
      <w:r>
        <w:rPr>
          <w:color w:val="000000"/>
          <w:lang w:eastAsia="zh-CN"/>
        </w:rPr>
        <w:t>读经典作品，建书香校园</w:t>
      </w:r>
      <w:r>
        <w:rPr>
          <w:color w:val="000000"/>
          <w:lang w:eastAsia="zh-CN"/>
        </w:rPr>
        <w:t>”</w:t>
      </w:r>
      <w:r>
        <w:rPr>
          <w:color w:val="000000"/>
          <w:lang w:eastAsia="zh-CN"/>
        </w:rPr>
        <w:t>。</w:t>
      </w:r>
    </w:p>
    <w:p w:rsidR="001B15A5" w:rsidP="001B15A5">
      <w:pPr>
        <w:spacing w:after="0" w:line="360" w:lineRule="auto"/>
        <w:ind w:left="150"/>
        <w:rPr>
          <w:lang w:eastAsia="zh-CN"/>
        </w:rPr>
      </w:pPr>
      <w:r>
        <w:rPr>
          <w:color w:val="000000"/>
          <w:lang w:eastAsia="zh-CN"/>
        </w:rPr>
        <w:t>C. </w:t>
      </w:r>
      <w:r>
        <w:rPr>
          <w:color w:val="000000"/>
          <w:lang w:eastAsia="zh-CN"/>
        </w:rPr>
        <w:t>新一届学生文联代表大会广泛采纳并征求了与会学生关于如何办好文学社团的意见。</w:t>
      </w:r>
    </w:p>
    <w:p w:rsidR="005D7951" w:rsidP="001B15A5">
      <w:pPr>
        <w:spacing w:after="0" w:line="360" w:lineRule="auto"/>
        <w:ind w:left="150"/>
        <w:rPr>
          <w:lang w:eastAsia="zh-CN"/>
        </w:rPr>
      </w:pPr>
      <w:r>
        <w:rPr>
          <w:color w:val="000000"/>
          <w:lang w:eastAsia="zh-CN"/>
        </w:rPr>
        <w:t>D. “</w:t>
      </w:r>
      <w:r>
        <w:rPr>
          <w:color w:val="000000"/>
          <w:lang w:eastAsia="zh-CN"/>
        </w:rPr>
        <w:t>神马都是浮云</w:t>
      </w:r>
      <w:r>
        <w:rPr>
          <w:color w:val="000000"/>
          <w:lang w:eastAsia="zh-CN"/>
        </w:rPr>
        <w:t>”“</w:t>
      </w:r>
      <w:r>
        <w:rPr>
          <w:color w:val="000000"/>
          <w:lang w:eastAsia="zh-CN"/>
        </w:rPr>
        <w:t>鸭梨</w:t>
      </w:r>
      <w:r>
        <w:rPr>
          <w:color w:val="000000"/>
          <w:lang w:eastAsia="zh-CN"/>
        </w:rPr>
        <w:t>”“</w:t>
      </w:r>
      <w:r>
        <w:rPr>
          <w:color w:val="000000"/>
          <w:lang w:eastAsia="zh-CN"/>
        </w:rPr>
        <w:t>围脖</w:t>
      </w:r>
      <w:r>
        <w:rPr>
          <w:color w:val="000000"/>
          <w:lang w:eastAsia="zh-CN"/>
        </w:rPr>
        <w:t>”</w:t>
      </w:r>
      <w:r>
        <w:rPr>
          <w:color w:val="000000"/>
          <w:lang w:eastAsia="zh-CN"/>
        </w:rPr>
        <w:t>等网络词语一下子蹿红的主要原因是一部分网民在背后推</w:t>
      </w:r>
      <w:r>
        <w:rPr>
          <w:color w:val="000000"/>
          <w:lang w:eastAsia="zh-CN"/>
        </w:rPr>
        <w:t>波助澜所造成的结果。</w:t>
      </w:r>
    </w:p>
    <w:p w:rsidR="005D7951" w:rsidP="001B15A5">
      <w:pPr>
        <w:spacing w:after="0" w:line="360" w:lineRule="auto"/>
        <w:rPr>
          <w:lang w:eastAsia="zh-CN"/>
        </w:rPr>
      </w:pPr>
      <w:r>
        <w:rPr>
          <w:color w:val="000000"/>
          <w:lang w:eastAsia="zh-CN"/>
        </w:rPr>
        <w:t>6.</w:t>
      </w:r>
      <w:r>
        <w:rPr>
          <w:color w:val="000000"/>
          <w:lang w:eastAsia="zh-CN"/>
        </w:rPr>
        <w:t>从上下文连贯的要求看，下面句子的横线上应填入的一项是（</w:t>
      </w:r>
      <w:r>
        <w:rPr>
          <w:color w:val="000000"/>
          <w:lang w:eastAsia="zh-CN"/>
        </w:rPr>
        <w:t xml:space="preserve">   </w:t>
      </w:r>
      <w:r w:rsidR="008C6D76">
        <w:rPr>
          <w:rFonts w:hint="eastAsia"/>
          <w:color w:val="000000"/>
          <w:lang w:eastAsia="zh-CN"/>
        </w:rPr>
        <w:t xml:space="preserve">   </w:t>
      </w:r>
      <w:r>
        <w:rPr>
          <w:color w:val="000000"/>
          <w:lang w:eastAsia="zh-CN"/>
        </w:rPr>
        <w:t> </w:t>
      </w:r>
      <w:r>
        <w:rPr>
          <w:color w:val="000000"/>
          <w:lang w:eastAsia="zh-CN"/>
        </w:rPr>
        <w:t>）</w:t>
      </w:r>
    </w:p>
    <w:p w:rsidR="005D7951" w:rsidP="008C6D76">
      <w:pPr>
        <w:spacing w:after="0" w:line="360" w:lineRule="auto"/>
        <w:ind w:firstLine="420" w:firstLineChars="200"/>
        <w:rPr>
          <w:lang w:eastAsia="zh-CN"/>
        </w:rPr>
      </w:pPr>
      <w:r>
        <w:rPr>
          <w:color w:val="000000"/>
          <w:lang w:eastAsia="zh-CN"/>
        </w:rPr>
        <w:t>如果一只主教雀对着暖流歌唱起春天来，却发现自己搞错了，它还可以纠正自己的错误，</w:t>
      </w:r>
      <w:r>
        <w:rPr>
          <w:color w:val="000000"/>
          <w:u w:val="single"/>
          <w:lang w:eastAsia="zh-CN"/>
        </w:rPr>
        <w:t>                      </w:t>
      </w:r>
      <w:r>
        <w:rPr>
          <w:color w:val="000000"/>
          <w:lang w:eastAsia="zh-CN"/>
        </w:rPr>
        <w:t>如果一只花鼠想出来晒太阳，却遇到了一阵暴风雪，</w:t>
      </w:r>
      <w:r>
        <w:rPr>
          <w:color w:val="000000"/>
          <w:lang w:eastAsia="zh-CN"/>
        </w:rPr>
        <w:t>______________</w:t>
      </w:r>
      <w:r>
        <w:rPr>
          <w:color w:val="000000"/>
          <w:lang w:eastAsia="zh-CN"/>
        </w:rPr>
        <w:t>而一只定期迁徙的大雁，下定了在黑夜飞行</w:t>
      </w:r>
      <w:r>
        <w:rPr>
          <w:color w:val="000000"/>
          <w:lang w:eastAsia="zh-CN"/>
        </w:rPr>
        <w:t>200</w:t>
      </w:r>
      <w:r>
        <w:rPr>
          <w:color w:val="000000"/>
          <w:lang w:eastAsia="zh-CN"/>
        </w:rPr>
        <w:t>英里的赌注，它一旦起程再要撤回去可就不那么容易了。</w:t>
      </w:r>
    </w:p>
    <w:p w:rsidR="008C6D76" w:rsidP="008C6D76">
      <w:pPr>
        <w:numPr>
          <w:ilvl w:val="0"/>
          <w:numId w:val="10"/>
        </w:numPr>
        <w:spacing w:after="0" w:line="360" w:lineRule="auto"/>
        <w:rPr>
          <w:rFonts w:hint="eastAsia"/>
          <w:color w:val="000000"/>
          <w:lang w:eastAsia="zh-CN"/>
        </w:rPr>
      </w:pPr>
      <w:r>
        <w:rPr>
          <w:color w:val="000000"/>
          <w:lang w:eastAsia="zh-CN"/>
        </w:rPr>
        <w:t>也可以再继续保持它在冬季的缄默；也可以再回去睡觉；</w:t>
      </w:r>
      <w:r>
        <w:rPr>
          <w:color w:val="000000"/>
          <w:lang w:eastAsia="zh-CN"/>
        </w:rPr>
        <w:t>       </w:t>
      </w:r>
    </w:p>
    <w:p w:rsidR="001B15A5" w:rsidP="008C6D76">
      <w:pPr>
        <w:spacing w:after="0" w:line="360" w:lineRule="auto"/>
        <w:ind w:left="150"/>
        <w:rPr>
          <w:lang w:eastAsia="zh-CN"/>
        </w:rPr>
      </w:pPr>
      <w:r>
        <w:rPr>
          <w:noProof/>
          <w:lang w:eastAsia="zh-CN"/>
        </w:rPr>
        <w:drawing>
          <wp:inline distT="0" distB="0" distL="0" distR="0">
            <wp:extent cx="9550" cy="38202"/>
            <wp:effectExtent l="0" t="0" r="0" b="0"/>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632790"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lang w:eastAsia="zh-CN"/>
        </w:rPr>
        <w:t>B. </w:t>
      </w:r>
      <w:r>
        <w:rPr>
          <w:color w:val="000000"/>
          <w:lang w:eastAsia="zh-CN"/>
        </w:rPr>
        <w:t>也可以再回去睡觉；继续保持它在冬季的缄默；</w:t>
      </w:r>
    </w:p>
    <w:p w:rsidR="008C6D76" w:rsidP="001B15A5">
      <w:pPr>
        <w:spacing w:after="0" w:line="360" w:lineRule="auto"/>
        <w:ind w:left="150"/>
        <w:rPr>
          <w:rFonts w:hint="eastAsia"/>
          <w:color w:val="000000"/>
          <w:lang w:eastAsia="zh-CN"/>
        </w:rPr>
      </w:pPr>
      <w:r>
        <w:rPr>
          <w:color w:val="000000"/>
          <w:lang w:eastAsia="zh-CN"/>
        </w:rPr>
        <w:t>C.</w:t>
      </w:r>
      <w:r>
        <w:rPr>
          <w:color w:val="000000"/>
          <w:lang w:eastAsia="zh-CN"/>
        </w:rPr>
        <w:t> </w:t>
      </w:r>
      <w:r>
        <w:rPr>
          <w:color w:val="000000"/>
          <w:lang w:eastAsia="zh-CN"/>
        </w:rPr>
        <w:t>继续保持它在冬季的缄默；如果一只花鼠想出来晒太阳；</w:t>
      </w:r>
      <w:r>
        <w:rPr>
          <w:color w:val="000000"/>
          <w:lang w:eastAsia="zh-CN"/>
        </w:rPr>
        <w:t>       </w:t>
      </w:r>
    </w:p>
    <w:p w:rsidR="005D7951" w:rsidP="001B15A5">
      <w:pPr>
        <w:spacing w:after="0" w:line="360" w:lineRule="auto"/>
        <w:ind w:left="150"/>
        <w:rPr>
          <w:lang w:eastAsia="zh-CN"/>
        </w:rPr>
      </w:pPr>
      <w:r>
        <w:rPr>
          <w:noProof/>
          <w:lang w:eastAsia="zh-CN"/>
        </w:rPr>
        <w:drawing>
          <wp:inline distT="0" distB="0" distL="0" distR="0">
            <wp:extent cx="9550" cy="38202"/>
            <wp:effectExtent l="0" t="0" r="0" b="0"/>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441827"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也可以再回去睡觉；也可以再继续保持它在冬季的缄默；</w:t>
      </w:r>
    </w:p>
    <w:p w:rsidR="005D7951" w:rsidP="001B15A5">
      <w:pPr>
        <w:spacing w:after="0" w:line="360" w:lineRule="auto"/>
        <w:rPr>
          <w:lang w:eastAsia="zh-CN"/>
        </w:rPr>
      </w:pPr>
      <w:r>
        <w:rPr>
          <w:color w:val="000000"/>
          <w:lang w:eastAsia="zh-CN"/>
        </w:rPr>
        <w:t>7.</w:t>
      </w:r>
      <w:r>
        <w:rPr>
          <w:color w:val="000000"/>
          <w:lang w:eastAsia="zh-CN"/>
        </w:rPr>
        <w:t>将下列句子组成语段，顺序排列正确的一组是（</w:t>
      </w:r>
      <w:r>
        <w:rPr>
          <w:color w:val="000000"/>
          <w:lang w:eastAsia="zh-CN"/>
        </w:rPr>
        <w:t>  </w:t>
      </w:r>
      <w:r w:rsidR="008C6D76">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5D7951" w:rsidP="001B15A5">
      <w:pPr>
        <w:spacing w:after="0" w:line="360" w:lineRule="auto"/>
        <w:rPr>
          <w:lang w:eastAsia="zh-CN"/>
        </w:rPr>
      </w:pPr>
      <w:r>
        <w:rPr>
          <w:color w:val="000000"/>
          <w:lang w:eastAsia="zh-CN"/>
        </w:rPr>
        <w:t>①</w:t>
      </w:r>
      <w:r>
        <w:rPr>
          <w:color w:val="000000"/>
          <w:lang w:eastAsia="zh-CN"/>
        </w:rPr>
        <w:t>这样长而富有变化的墨线是中国画的特点。</w:t>
      </w:r>
    </w:p>
    <w:p w:rsidR="005D7951" w:rsidP="001B15A5">
      <w:pPr>
        <w:spacing w:after="0" w:line="360" w:lineRule="auto"/>
        <w:rPr>
          <w:lang w:eastAsia="zh-CN"/>
        </w:rPr>
      </w:pPr>
      <w:r>
        <w:rPr>
          <w:color w:val="000000"/>
          <w:lang w:eastAsia="zh-CN"/>
        </w:rPr>
        <w:t>②</w:t>
      </w:r>
      <w:r>
        <w:rPr>
          <w:color w:val="000000"/>
          <w:lang w:eastAsia="zh-CN"/>
        </w:rPr>
        <w:t>南宋梁楷《李白行吟图》中李白的一件斗篷，只用了不到十根线条，便勾勒出人物身体的结构，衣褶的变化。</w:t>
      </w:r>
    </w:p>
    <w:p w:rsidR="005D7951" w:rsidP="001B15A5">
      <w:pPr>
        <w:spacing w:after="0" w:line="360" w:lineRule="auto"/>
        <w:rPr>
          <w:lang w:eastAsia="zh-CN"/>
        </w:rPr>
      </w:pPr>
      <w:r>
        <w:rPr>
          <w:color w:val="000000"/>
          <w:lang w:eastAsia="zh-CN"/>
        </w:rPr>
        <w:t>③</w:t>
      </w:r>
      <w:r>
        <w:rPr>
          <w:color w:val="000000"/>
          <w:lang w:eastAsia="zh-CN"/>
        </w:rPr>
        <w:t>线条的起落及抑扬顿挫都清楚可辨。</w:t>
      </w:r>
    </w:p>
    <w:p w:rsidR="005D7951" w:rsidP="001B15A5">
      <w:pPr>
        <w:spacing w:after="0" w:line="360" w:lineRule="auto"/>
        <w:rPr>
          <w:lang w:eastAsia="zh-CN"/>
        </w:rPr>
      </w:pPr>
      <w:r>
        <w:rPr>
          <w:color w:val="000000"/>
          <w:lang w:eastAsia="zh-CN"/>
        </w:rPr>
        <w:t>④</w:t>
      </w:r>
      <w:r>
        <w:rPr>
          <w:color w:val="000000"/>
          <w:lang w:eastAsia="zh-CN"/>
        </w:rPr>
        <w:t>造型以线条为主是中国画区别于西洋画的主要特征。它是中国书法用笔方法的发展和延伸。</w:t>
      </w:r>
    </w:p>
    <w:p w:rsidR="005D7951" w:rsidP="001B15A5">
      <w:pPr>
        <w:spacing w:after="0" w:line="360" w:lineRule="auto"/>
        <w:rPr>
          <w:lang w:eastAsia="zh-CN"/>
        </w:rPr>
      </w:pPr>
      <w:r>
        <w:rPr>
          <w:color w:val="000000"/>
          <w:lang w:eastAsia="zh-CN"/>
        </w:rPr>
        <w:t>⑤</w:t>
      </w:r>
      <w:r>
        <w:rPr>
          <w:color w:val="000000"/>
          <w:lang w:eastAsia="zh-CN"/>
        </w:rPr>
        <w:t>中国画以</w:t>
      </w:r>
      <w:r>
        <w:rPr>
          <w:color w:val="000000"/>
          <w:lang w:eastAsia="zh-CN"/>
        </w:rPr>
        <w:t>“</w:t>
      </w:r>
      <w:r>
        <w:rPr>
          <w:color w:val="000000"/>
          <w:lang w:eastAsia="zh-CN"/>
        </w:rPr>
        <w:t>画中有诗，诗中有画</w:t>
      </w:r>
      <w:r>
        <w:rPr>
          <w:color w:val="000000"/>
          <w:lang w:eastAsia="zh-CN"/>
        </w:rPr>
        <w:t>”</w:t>
      </w:r>
      <w:r>
        <w:rPr>
          <w:color w:val="000000"/>
          <w:lang w:eastAsia="zh-CN"/>
        </w:rPr>
        <w:t>的独特风格闻名世界。</w:t>
      </w:r>
    </w:p>
    <w:p w:rsidR="005D7951" w:rsidRPr="008C6D76" w:rsidP="001B15A5">
      <w:pPr>
        <w:spacing w:after="0" w:line="360" w:lineRule="auto"/>
        <w:ind w:left="150"/>
        <w:rPr>
          <w:sz w:val="20"/>
        </w:rPr>
      </w:pPr>
      <w:r w:rsidRPr="008C6D76">
        <w:rPr>
          <w:color w:val="000000"/>
          <w:sz w:val="20"/>
        </w:rPr>
        <w:t>A.</w:t>
      </w:r>
      <w:r w:rsidRPr="008C6D76">
        <w:rPr>
          <w:color w:val="000000"/>
          <w:sz w:val="20"/>
        </w:rPr>
        <w:t> ④⑤③②①                       B. ⑤④②③①                       C. ⑤④③②①                       D. ④⑤①②③</w:t>
      </w:r>
    </w:p>
    <w:p w:rsidR="005D7951" w:rsidP="001B15A5">
      <w:pPr>
        <w:spacing w:after="0" w:line="360" w:lineRule="auto"/>
        <w:rPr>
          <w:lang w:eastAsia="zh-CN"/>
        </w:rPr>
      </w:pPr>
      <w:r>
        <w:rPr>
          <w:b/>
          <w:bCs/>
          <w:sz w:val="24"/>
          <w:szCs w:val="24"/>
          <w:lang w:eastAsia="zh-CN"/>
        </w:rPr>
        <w:t>二、语言表达（</w:t>
      </w:r>
      <w:r>
        <w:rPr>
          <w:b/>
          <w:bCs/>
          <w:sz w:val="24"/>
          <w:szCs w:val="24"/>
          <w:lang w:eastAsia="zh-CN"/>
        </w:rPr>
        <w:t>共</w:t>
      </w:r>
      <w:r>
        <w:rPr>
          <w:b/>
          <w:bCs/>
          <w:sz w:val="24"/>
          <w:szCs w:val="24"/>
          <w:lang w:eastAsia="zh-CN"/>
        </w:rPr>
        <w:t>5</w:t>
      </w:r>
      <w:r>
        <w:rPr>
          <w:b/>
          <w:bCs/>
          <w:sz w:val="24"/>
          <w:szCs w:val="24"/>
          <w:lang w:eastAsia="zh-CN"/>
        </w:rPr>
        <w:t>分）</w:t>
      </w:r>
    </w:p>
    <w:p w:rsidR="005D7951" w:rsidP="008C6D76">
      <w:pPr>
        <w:spacing w:after="0" w:line="360" w:lineRule="auto"/>
        <w:ind w:firstLine="420" w:firstLineChars="200"/>
        <w:rPr>
          <w:lang w:eastAsia="zh-CN"/>
        </w:rPr>
      </w:pPr>
      <w:r>
        <w:rPr>
          <w:color w:val="000000"/>
          <w:lang w:eastAsia="zh-CN"/>
        </w:rPr>
        <w:t>“</w:t>
      </w:r>
      <w:r>
        <w:rPr>
          <w:color w:val="000000"/>
          <w:lang w:eastAsia="zh-CN"/>
        </w:rPr>
        <w:t>自由呼吸</w:t>
      </w:r>
      <w:r>
        <w:rPr>
          <w:color w:val="000000"/>
          <w:lang w:eastAsia="zh-CN"/>
        </w:rPr>
        <w:t>”</w:t>
      </w:r>
      <w:r>
        <w:rPr>
          <w:color w:val="000000"/>
          <w:lang w:eastAsia="zh-CN"/>
        </w:rPr>
        <w:t>小组成员林洁的爸爸打算在周末带全家到郊外</w:t>
      </w:r>
      <w:r>
        <w:rPr>
          <w:color w:val="000000"/>
          <w:lang w:eastAsia="zh-CN"/>
        </w:rPr>
        <w:t>“</w:t>
      </w:r>
      <w:r>
        <w:rPr>
          <w:color w:val="000000"/>
          <w:lang w:eastAsia="zh-CN"/>
        </w:rPr>
        <w:t>自驾游</w:t>
      </w:r>
      <w:r>
        <w:rPr>
          <w:color w:val="000000"/>
          <w:lang w:eastAsia="zh-CN"/>
        </w:rPr>
        <w:t>”</w:t>
      </w:r>
      <w:r>
        <w:rPr>
          <w:color w:val="000000"/>
          <w:lang w:eastAsia="zh-CN"/>
        </w:rPr>
        <w:t>，林洁想劝爸爸不开车，全家骑自行车去。请你以林洁的口吻，并运用材料中的相关知识来劝说爸爸。</w:t>
      </w:r>
      <w:r>
        <w:rPr>
          <w:color w:val="000000"/>
          <w:lang w:eastAsia="zh-CN"/>
        </w:rPr>
        <w:t xml:space="preserve">  </w:t>
      </w:r>
    </w:p>
    <w:p w:rsidR="005D7951" w:rsidP="001B15A5">
      <w:pPr>
        <w:spacing w:after="0" w:line="360" w:lineRule="auto"/>
        <w:rPr>
          <w:lang w:eastAsia="zh-CN"/>
        </w:rPr>
      </w:pPr>
      <w:r>
        <w:rPr>
          <w:color w:val="000000"/>
          <w:lang w:eastAsia="zh-CN"/>
        </w:rPr>
        <w:t>林洁说：</w:t>
      </w:r>
      <w:r>
        <w:rPr>
          <w:color w:val="000000"/>
          <w:lang w:eastAsia="zh-CN"/>
        </w:rPr>
        <w:t>“</w:t>
      </w:r>
      <w:r>
        <w:rPr>
          <w:color w:val="000000"/>
          <w:lang w:eastAsia="zh-CN"/>
        </w:rPr>
        <w:t>爸爸，我们还是骑自行车去吧。</w:t>
      </w:r>
      <w:r>
        <w:rPr>
          <w:color w:val="000000"/>
          <w:lang w:eastAsia="zh-CN"/>
        </w:rPr>
        <w:t>_</w:t>
      </w:r>
      <w:r w:rsidR="008C6D76">
        <w:rPr>
          <w:color w:val="000000"/>
          <w:lang w:eastAsia="zh-CN"/>
        </w:rPr>
        <w:t>____________________________________________________</w:t>
      </w:r>
      <w:r>
        <w:rPr>
          <w:color w:val="000000"/>
          <w:lang w:eastAsia="zh-CN"/>
        </w:rPr>
        <w:t>___”</w:t>
      </w:r>
    </w:p>
    <w:p w:rsidR="005D7951" w:rsidP="001B15A5">
      <w:pPr>
        <w:spacing w:after="0" w:line="360" w:lineRule="auto"/>
        <w:rPr>
          <w:lang w:eastAsia="zh-CN"/>
        </w:rPr>
      </w:pPr>
      <w:r>
        <w:rPr>
          <w:b/>
          <w:bCs/>
          <w:sz w:val="24"/>
          <w:szCs w:val="24"/>
          <w:lang w:eastAsia="zh-CN"/>
        </w:rPr>
        <w:t>三、现代文阅读（</w:t>
      </w:r>
      <w:r>
        <w:rPr>
          <w:b/>
          <w:bCs/>
          <w:sz w:val="24"/>
          <w:szCs w:val="24"/>
          <w:lang w:eastAsia="zh-CN"/>
        </w:rPr>
        <w:t>共</w:t>
      </w:r>
      <w:r>
        <w:rPr>
          <w:b/>
          <w:bCs/>
          <w:sz w:val="24"/>
          <w:szCs w:val="24"/>
          <w:lang w:eastAsia="zh-CN"/>
        </w:rPr>
        <w:t>34</w:t>
      </w:r>
      <w:r>
        <w:rPr>
          <w:b/>
          <w:bCs/>
          <w:sz w:val="24"/>
          <w:szCs w:val="24"/>
          <w:lang w:eastAsia="zh-CN"/>
        </w:rPr>
        <w:t>分）</w:t>
      </w:r>
    </w:p>
    <w:p w:rsidR="008C6D76" w:rsidP="001B15A5">
      <w:pPr>
        <w:spacing w:after="0" w:line="360" w:lineRule="auto"/>
        <w:jc w:val="center"/>
        <w:rPr>
          <w:rFonts w:hint="eastAsia"/>
          <w:color w:val="000000"/>
          <w:lang w:eastAsia="zh-CN"/>
        </w:rPr>
      </w:pPr>
      <w:r>
        <w:rPr>
          <w:rFonts w:hint="eastAsia"/>
          <w:color w:val="000000"/>
          <w:lang w:eastAsia="zh-CN"/>
        </w:rPr>
        <w:t>（一）</w:t>
      </w:r>
    </w:p>
    <w:p w:rsidR="005D7951" w:rsidP="001B15A5">
      <w:pPr>
        <w:spacing w:after="0" w:line="360" w:lineRule="auto"/>
        <w:jc w:val="center"/>
        <w:rPr>
          <w:lang w:eastAsia="zh-CN"/>
        </w:rPr>
      </w:pPr>
      <w:r>
        <w:rPr>
          <w:color w:val="000000"/>
          <w:lang w:eastAsia="zh-CN"/>
        </w:rPr>
        <w:t>大洋中脊的特殊地质结构</w:t>
      </w:r>
    </w:p>
    <w:p w:rsidR="005D7951" w:rsidP="001B15A5">
      <w:pPr>
        <w:spacing w:after="0" w:line="360" w:lineRule="auto"/>
        <w:jc w:val="center"/>
        <w:rPr>
          <w:lang w:eastAsia="zh-CN"/>
        </w:rPr>
      </w:pPr>
      <w:r>
        <w:rPr>
          <w:color w:val="000000"/>
          <w:lang w:eastAsia="zh-CN"/>
        </w:rPr>
        <w:t>梁鑫峰</w:t>
      </w:r>
    </w:p>
    <w:p w:rsidR="005D7951" w:rsidP="001B15A5">
      <w:pPr>
        <w:spacing w:after="0" w:line="360" w:lineRule="auto"/>
        <w:rPr>
          <w:lang w:eastAsia="zh-CN"/>
        </w:rPr>
      </w:pPr>
      <w:r>
        <w:rPr>
          <w:color w:val="000000"/>
          <w:lang w:eastAsia="zh-CN"/>
        </w:rPr>
        <w:t>    ①</w:t>
      </w:r>
      <w:r>
        <w:rPr>
          <w:color w:val="000000"/>
          <w:lang w:eastAsia="zh-CN"/>
        </w:rPr>
        <w:t>自古以来，人类就知道陆地上有山脉；其实海洋里也有山脉，这些山脉被称作大洋中脊。</w:t>
      </w:r>
    </w:p>
    <w:p w:rsidR="005D7951" w:rsidP="001B15A5">
      <w:pPr>
        <w:spacing w:after="0" w:line="360" w:lineRule="auto"/>
        <w:rPr>
          <w:lang w:eastAsia="zh-CN"/>
        </w:rPr>
      </w:pPr>
      <w:r>
        <w:rPr>
          <w:color w:val="000000"/>
          <w:lang w:eastAsia="zh-CN"/>
        </w:rPr>
        <w:t>    ②</w:t>
      </w:r>
      <w:r>
        <w:rPr>
          <w:color w:val="000000"/>
          <w:lang w:eastAsia="zh-CN"/>
        </w:rPr>
        <w:t>人们意识到海底也有山脉，只不过</w:t>
      </w:r>
      <w:r>
        <w:rPr>
          <w:color w:val="000000"/>
          <w:lang w:eastAsia="zh-CN"/>
        </w:rPr>
        <w:t>100</w:t>
      </w:r>
      <w:r>
        <w:rPr>
          <w:color w:val="000000"/>
          <w:lang w:eastAsia="zh-CN"/>
        </w:rPr>
        <w:t>多年的时间。大洋中脊的发现，可以追溯到</w:t>
      </w:r>
      <w:r>
        <w:rPr>
          <w:color w:val="000000"/>
          <w:lang w:eastAsia="zh-CN"/>
        </w:rPr>
        <w:t>1872</w:t>
      </w:r>
      <w:r>
        <w:rPr>
          <w:color w:val="000000"/>
          <w:lang w:eastAsia="zh-CN"/>
        </w:rPr>
        <w:t>年英国</w:t>
      </w:r>
      <w:r>
        <w:rPr>
          <w:color w:val="000000"/>
          <w:lang w:eastAsia="zh-CN"/>
        </w:rPr>
        <w:t>“</w:t>
      </w:r>
      <w:r>
        <w:rPr>
          <w:color w:val="000000"/>
          <w:lang w:eastAsia="zh-CN"/>
        </w:rPr>
        <w:t>挑战者号</w:t>
      </w:r>
      <w:r>
        <w:rPr>
          <w:color w:val="000000"/>
          <w:lang w:eastAsia="zh-CN"/>
        </w:rPr>
        <w:t>”</w:t>
      </w:r>
      <w:r>
        <w:rPr>
          <w:color w:val="000000"/>
          <w:lang w:eastAsia="zh-CN"/>
        </w:rPr>
        <w:t>的全球调查。</w:t>
      </w:r>
      <w:r>
        <w:rPr>
          <w:color w:val="000000"/>
          <w:lang w:eastAsia="zh-CN"/>
        </w:rPr>
        <w:t>“</w:t>
      </w:r>
      <w:r>
        <w:rPr>
          <w:color w:val="000000"/>
          <w:lang w:eastAsia="zh-CN"/>
        </w:rPr>
        <w:t>挑战者</w:t>
      </w:r>
      <w:r>
        <w:rPr>
          <w:color w:val="000000"/>
          <w:lang w:eastAsia="zh-CN"/>
        </w:rPr>
        <w:t>”</w:t>
      </w:r>
      <w:r>
        <w:rPr>
          <w:color w:val="000000"/>
          <w:lang w:eastAsia="zh-CN"/>
        </w:rPr>
        <w:t>号上的科学家利用探测锤发现大西洋中部有一处高高隆起的地方。</w:t>
      </w:r>
      <w:r>
        <w:rPr>
          <w:color w:val="000000"/>
          <w:lang w:eastAsia="zh-CN"/>
        </w:rPr>
        <w:t>1925-1927</w:t>
      </w:r>
      <w:r>
        <w:rPr>
          <w:color w:val="000000"/>
          <w:lang w:eastAsia="zh-CN"/>
        </w:rPr>
        <w:t>年，在德国</w:t>
      </w:r>
      <w:r>
        <w:rPr>
          <w:color w:val="000000"/>
          <w:lang w:eastAsia="zh-CN"/>
        </w:rPr>
        <w:t>“</w:t>
      </w:r>
      <w:r>
        <w:rPr>
          <w:color w:val="000000"/>
          <w:lang w:eastAsia="zh-CN"/>
        </w:rPr>
        <w:t>流星</w:t>
      </w:r>
      <w:r>
        <w:rPr>
          <w:color w:val="000000"/>
          <w:lang w:eastAsia="zh-CN"/>
        </w:rPr>
        <w:t>”</w:t>
      </w:r>
      <w:r>
        <w:rPr>
          <w:color w:val="000000"/>
          <w:lang w:eastAsia="zh-CN"/>
        </w:rPr>
        <w:t>号考察期间，科学家利用声学回声测深法再次确认了这条山脉的存在。他们还发现这条位于大西洋底的山脉竟然通过好望角，延伸到了印度洋。</w:t>
      </w:r>
    </w:p>
    <w:p w:rsidR="005D7951" w:rsidP="001B15A5">
      <w:pPr>
        <w:spacing w:after="0" w:line="360" w:lineRule="auto"/>
        <w:rPr>
          <w:lang w:eastAsia="zh-CN"/>
        </w:rPr>
      </w:pPr>
      <w:r>
        <w:rPr>
          <w:color w:val="000000"/>
          <w:lang w:eastAsia="zh-CN"/>
        </w:rPr>
        <w:t>    ③</w:t>
      </w:r>
      <w:r>
        <w:rPr>
          <w:color w:val="000000"/>
          <w:lang w:eastAsia="zh-CN"/>
        </w:rPr>
        <w:t>在接下来的几十</w:t>
      </w:r>
      <w:r>
        <w:rPr>
          <w:color w:val="000000"/>
          <w:lang w:eastAsia="zh-CN"/>
        </w:rPr>
        <w:t>年间，印度洋中脊和东太平洋中脊也陆续被发现。二战后，船载声学设备的发展极大促进了人们对大洋中脊的研究。到</w:t>
      </w:r>
      <w:r>
        <w:rPr>
          <w:color w:val="000000"/>
          <w:lang w:eastAsia="zh-CN"/>
        </w:rPr>
        <w:t>20</w:t>
      </w:r>
      <w:r>
        <w:rPr>
          <w:color w:val="000000"/>
          <w:lang w:eastAsia="zh-CN"/>
        </w:rPr>
        <w:t>世纪</w:t>
      </w:r>
      <w:r>
        <w:rPr>
          <w:color w:val="000000"/>
          <w:lang w:eastAsia="zh-CN"/>
        </w:rPr>
        <w:t>50</w:t>
      </w:r>
      <w:r>
        <w:rPr>
          <w:color w:val="000000"/>
          <w:lang w:eastAsia="zh-CN"/>
        </w:rPr>
        <w:t>年代初期，地质学家已经知道地球上每个大洋的洋底都有山脉，并且这些山脉连成一个巨大的海底山脉系统。</w:t>
      </w:r>
    </w:p>
    <w:p w:rsidR="005D7951" w:rsidP="001B15A5">
      <w:pPr>
        <w:spacing w:after="0" w:line="360" w:lineRule="auto"/>
        <w:rPr>
          <w:lang w:eastAsia="zh-CN"/>
        </w:rPr>
      </w:pPr>
      <w:r>
        <w:rPr>
          <w:color w:val="000000"/>
          <w:lang w:eastAsia="zh-CN"/>
        </w:rPr>
        <w:t>    ④</w:t>
      </w:r>
      <w:r>
        <w:rPr>
          <w:color w:val="000000"/>
          <w:lang w:eastAsia="zh-CN"/>
        </w:rPr>
        <w:t>大洋中脊的发现使得人类对地球的认识也向前迈出了一大步。正是因为大洋中脊的发现，让魏格纳的大陆漂移学说开始得到重视，诞生了海底扩张学说，并进一步发展成现在被人们普遍接受的板块运动理论。</w:t>
      </w:r>
    </w:p>
    <w:p w:rsidR="005D7951" w:rsidP="001B15A5">
      <w:pPr>
        <w:spacing w:after="0" w:line="360" w:lineRule="auto"/>
        <w:rPr>
          <w:lang w:eastAsia="zh-CN"/>
        </w:rPr>
      </w:pPr>
      <w:r>
        <w:rPr>
          <w:color w:val="000000"/>
          <w:lang w:eastAsia="zh-CN"/>
        </w:rPr>
        <w:t xml:space="preserve">    </w:t>
      </w:r>
      <w:r>
        <w:rPr>
          <w:color w:val="000000"/>
          <w:lang w:eastAsia="zh-CN"/>
        </w:rPr>
        <w:t>⑤</w:t>
      </w:r>
      <w:r>
        <w:rPr>
          <w:color w:val="000000"/>
          <w:lang w:eastAsia="zh-CN"/>
        </w:rPr>
        <w:t>大洋中脊既是海洋深处的巨大山脉，又是新的海洋洋壳生成的地方。大洋中脊的中轴线上坐落着众多的</w:t>
      </w:r>
      <w:r>
        <w:rPr>
          <w:color w:val="000000"/>
          <w:lang w:eastAsia="zh-CN"/>
        </w:rPr>
        <w:t>“</w:t>
      </w:r>
      <w:r>
        <w:rPr>
          <w:color w:val="000000"/>
          <w:lang w:eastAsia="zh-CN"/>
        </w:rPr>
        <w:t>火山口</w:t>
      </w:r>
      <w:r>
        <w:rPr>
          <w:color w:val="000000"/>
          <w:lang w:eastAsia="zh-CN"/>
        </w:rPr>
        <w:t>”</w:t>
      </w:r>
      <w:r>
        <w:rPr>
          <w:color w:val="000000"/>
          <w:lang w:eastAsia="zh-CN"/>
        </w:rPr>
        <w:t>。在那里，灼热的岩浆由地幔向上涌，逐渐冷却，结合周围已软化的岩石，形成新的洋壳。新生成的洋壳挤压大洋中脊两边已有的地壳，不断向外扩张，并最终在板块的交界边缘俯冲回地幔去。因此，洋壳在大洋中脊出生，在板块与板块的撞击中消亡。在过去的几十亿年里，大洋洋壳就这样的循环往复、生生不息。</w:t>
      </w:r>
    </w:p>
    <w:p w:rsidR="005D7951" w:rsidP="001B15A5">
      <w:pPr>
        <w:spacing w:after="0" w:line="360" w:lineRule="auto"/>
        <w:rPr>
          <w:lang w:eastAsia="zh-CN"/>
        </w:rPr>
      </w:pPr>
      <w:r>
        <w:rPr>
          <w:color w:val="000000"/>
          <w:lang w:eastAsia="zh-CN"/>
        </w:rPr>
        <w:t>    ⑥</w:t>
      </w:r>
      <w:r>
        <w:rPr>
          <w:color w:val="000000"/>
          <w:lang w:eastAsia="zh-CN"/>
        </w:rPr>
        <w:t>研究发现，大洋中脊相对其中轴线几乎是对称的。从中轴线往外，水深逐渐增加。比如大西洋中脊的中轴线处水深大约为</w:t>
      </w:r>
      <w:r>
        <w:rPr>
          <w:color w:val="000000"/>
          <w:lang w:eastAsia="zh-CN"/>
        </w:rPr>
        <w:t>2500</w:t>
      </w:r>
      <w:r>
        <w:rPr>
          <w:color w:val="000000"/>
          <w:lang w:eastAsia="zh-CN"/>
        </w:rPr>
        <w:t>米，但</w:t>
      </w:r>
      <w:r>
        <w:rPr>
          <w:color w:val="000000"/>
          <w:lang w:eastAsia="zh-CN"/>
        </w:rPr>
        <w:t>其外沿的水深则有</w:t>
      </w:r>
      <w:r>
        <w:rPr>
          <w:color w:val="000000"/>
          <w:lang w:eastAsia="zh-CN"/>
        </w:rPr>
        <w:t>5000</w:t>
      </w:r>
      <w:r>
        <w:rPr>
          <w:color w:val="000000"/>
          <w:lang w:eastAsia="zh-CN"/>
        </w:rPr>
        <w:t>多米。究其原因，中轴线处的洋壳刚刚形成，温度最高，因此其密度较小，所以也就升得最高。在几百万年的地质时间尺度上，中轴线处的洋壳往外移动，其温度逐渐降低，密度增加，随之也就慢慢沉下去了。于是，这些高大的海底山脉就形成了。有时，这些山脉还会露出海面形成岛屿，其中最著名的便是冰岛。</w:t>
      </w:r>
    </w:p>
    <w:p w:rsidR="005D7951" w:rsidP="001B15A5">
      <w:pPr>
        <w:spacing w:after="0" w:line="360" w:lineRule="auto"/>
        <w:rPr>
          <w:lang w:eastAsia="zh-CN"/>
        </w:rPr>
      </w:pPr>
      <w:r>
        <w:rPr>
          <w:color w:val="000000"/>
          <w:lang w:eastAsia="zh-CN"/>
        </w:rPr>
        <w:t xml:space="preserve">    </w:t>
      </w:r>
      <w:r>
        <w:rPr>
          <w:color w:val="000000"/>
          <w:lang w:eastAsia="zh-CN"/>
        </w:rPr>
        <w:t>⑦</w:t>
      </w:r>
      <w:r>
        <w:rPr>
          <w:color w:val="000000"/>
          <w:lang w:eastAsia="zh-CN"/>
        </w:rPr>
        <w:t>虽然同为巨大的山脉，但是海底山脉和陆地山脉的生成机制不同。陆地山脉大多是由板块相互挤压形成的，大洋中脊则是新的海洋洋壳生成的地方。大多数大洋中脊的中轴线处存在一个被称为中央裂谷的特殊结构，形态类似山谷。大洋中脊就像是被从中轴线处劈开来一样。不过，不同的大洋中脊，其中央裂谷的形态也不同。</w:t>
      </w:r>
      <w:r>
        <w:rPr>
          <w:color w:val="000000"/>
          <w:u w:val="single"/>
          <w:lang w:eastAsia="zh-CN"/>
        </w:rPr>
        <w:t>比如，大西洋中脊的中央裂谷非常巨大，大概有</w:t>
      </w:r>
      <w:r>
        <w:rPr>
          <w:color w:val="000000"/>
          <w:u w:val="single"/>
          <w:lang w:eastAsia="zh-CN"/>
        </w:rPr>
        <w:t>25-30</w:t>
      </w:r>
      <w:r>
        <w:rPr>
          <w:color w:val="000000"/>
          <w:u w:val="single"/>
          <w:lang w:eastAsia="zh-CN"/>
        </w:rPr>
        <w:t>千米宽，且有</w:t>
      </w:r>
      <w:r>
        <w:rPr>
          <w:color w:val="000000"/>
          <w:u w:val="single"/>
          <w:lang w:eastAsia="zh-CN"/>
        </w:rPr>
        <w:t>1000-2000</w:t>
      </w:r>
      <w:r>
        <w:rPr>
          <w:color w:val="000000"/>
          <w:u w:val="single"/>
          <w:lang w:eastAsia="zh-CN"/>
        </w:rPr>
        <w:t>米深；而位于东太平洋中脊隆的中央裂谷只有不到</w:t>
      </w:r>
      <w:r>
        <w:rPr>
          <w:color w:val="000000"/>
          <w:u w:val="single"/>
          <w:lang w:eastAsia="zh-CN"/>
        </w:rPr>
        <w:t>1000</w:t>
      </w:r>
      <w:r>
        <w:rPr>
          <w:color w:val="000000"/>
          <w:u w:val="single"/>
          <w:lang w:eastAsia="zh-CN"/>
        </w:rPr>
        <w:t>米宽，深度也不到</w:t>
      </w:r>
      <w:r>
        <w:rPr>
          <w:color w:val="000000"/>
          <w:u w:val="single"/>
          <w:lang w:eastAsia="zh-CN"/>
        </w:rPr>
        <w:t>100</w:t>
      </w:r>
      <w:r>
        <w:rPr>
          <w:color w:val="000000"/>
          <w:u w:val="single"/>
          <w:lang w:eastAsia="zh-CN"/>
        </w:rPr>
        <w:t>米。</w:t>
      </w:r>
      <w:r>
        <w:rPr>
          <w:color w:val="000000"/>
          <w:lang w:eastAsia="zh-CN"/>
        </w:rPr>
        <w:t>这些差别主要是由于不同大洋中脊处新生成地壳的扩张速度不同。扩张速</w:t>
      </w:r>
      <w:r>
        <w:rPr>
          <w:color w:val="000000"/>
          <w:lang w:eastAsia="zh-CN"/>
        </w:rPr>
        <w:t>度快的</w:t>
      </w:r>
      <w:r>
        <w:rPr>
          <w:color w:val="000000"/>
          <w:lang w:eastAsia="zh-CN"/>
        </w:rPr>
        <w:t>(</w:t>
      </w:r>
      <w:r>
        <w:rPr>
          <w:color w:val="000000"/>
          <w:lang w:eastAsia="zh-CN"/>
        </w:rPr>
        <w:t>大于</w:t>
      </w:r>
      <w:r>
        <w:rPr>
          <w:color w:val="000000"/>
          <w:lang w:eastAsia="zh-CN"/>
        </w:rPr>
        <w:t>5</w:t>
      </w:r>
      <w:r>
        <w:rPr>
          <w:color w:val="000000"/>
          <w:lang w:eastAsia="zh-CN"/>
        </w:rPr>
        <w:t>厘米</w:t>
      </w:r>
      <w:r>
        <w:rPr>
          <w:color w:val="000000"/>
          <w:lang w:eastAsia="zh-CN"/>
        </w:rPr>
        <w:t>/</w:t>
      </w:r>
      <w:r>
        <w:rPr>
          <w:color w:val="000000"/>
          <w:lang w:eastAsia="zh-CN"/>
        </w:rPr>
        <w:t>年</w:t>
      </w:r>
      <w:r>
        <w:rPr>
          <w:color w:val="000000"/>
          <w:lang w:eastAsia="zh-CN"/>
        </w:rPr>
        <w:t>)</w:t>
      </w:r>
      <w:r>
        <w:rPr>
          <w:color w:val="000000"/>
          <w:lang w:eastAsia="zh-CN"/>
        </w:rPr>
        <w:t>大洋中脊会呈现出如东太平洋隆起样的结构，扩张速度慢的</w:t>
      </w:r>
      <w:r>
        <w:rPr>
          <w:color w:val="000000"/>
          <w:lang w:eastAsia="zh-CN"/>
        </w:rPr>
        <w:t>(</w:t>
      </w:r>
      <w:r>
        <w:rPr>
          <w:color w:val="000000"/>
          <w:lang w:eastAsia="zh-CN"/>
        </w:rPr>
        <w:t>小于</w:t>
      </w:r>
      <w:r>
        <w:rPr>
          <w:color w:val="000000"/>
          <w:lang w:eastAsia="zh-CN"/>
        </w:rPr>
        <w:t>5</w:t>
      </w:r>
      <w:r>
        <w:rPr>
          <w:color w:val="000000"/>
          <w:lang w:eastAsia="zh-CN"/>
        </w:rPr>
        <w:t>厘米</w:t>
      </w:r>
      <w:r>
        <w:rPr>
          <w:color w:val="000000"/>
          <w:lang w:eastAsia="zh-CN"/>
        </w:rPr>
        <w:t>/</w:t>
      </w:r>
      <w:r>
        <w:rPr>
          <w:color w:val="000000"/>
          <w:lang w:eastAsia="zh-CN"/>
        </w:rPr>
        <w:t>年</w:t>
      </w:r>
      <w:r>
        <w:rPr>
          <w:color w:val="000000"/>
          <w:lang w:eastAsia="zh-CN"/>
        </w:rPr>
        <w:t>)</w:t>
      </w:r>
      <w:r>
        <w:rPr>
          <w:color w:val="000000"/>
          <w:lang w:eastAsia="zh-CN"/>
        </w:rPr>
        <w:t>则更像大西洋中脊。</w:t>
      </w:r>
    </w:p>
    <w:p w:rsidR="005D7951" w:rsidP="001B15A5">
      <w:pPr>
        <w:spacing w:after="0" w:line="360" w:lineRule="auto"/>
        <w:rPr>
          <w:lang w:eastAsia="zh-CN"/>
        </w:rPr>
      </w:pPr>
      <w:r>
        <w:rPr>
          <w:color w:val="000000"/>
          <w:lang w:eastAsia="zh-CN"/>
        </w:rPr>
        <w:t>    ⑧</w:t>
      </w:r>
      <w:r>
        <w:rPr>
          <w:color w:val="000000"/>
          <w:lang w:eastAsia="zh-CN"/>
        </w:rPr>
        <w:t>大洋中脊以其特殊的地质结构吸引着众多的地质学家、海洋学家和生物学家。他们的发现和研究极大推动了人类对于地球和生命的认识进程。</w:t>
      </w:r>
    </w:p>
    <w:p w:rsidR="005D7951" w:rsidP="001B15A5">
      <w:pPr>
        <w:spacing w:after="0" w:line="360" w:lineRule="auto"/>
        <w:jc w:val="right"/>
        <w:rPr>
          <w:lang w:eastAsia="zh-CN"/>
        </w:rPr>
      </w:pPr>
      <w:r>
        <w:rPr>
          <w:color w:val="000000"/>
          <w:lang w:eastAsia="zh-CN"/>
        </w:rPr>
        <w:t>(</w:t>
      </w:r>
      <w:r>
        <w:rPr>
          <w:color w:val="000000"/>
          <w:lang w:eastAsia="zh-CN"/>
        </w:rPr>
        <w:t>选自《中国国家地理杂志》，略有删改</w:t>
      </w:r>
      <w:r>
        <w:rPr>
          <w:color w:val="000000"/>
          <w:lang w:eastAsia="zh-CN"/>
        </w:rPr>
        <w:t>)</w:t>
      </w:r>
    </w:p>
    <w:p w:rsidR="001F1DB8" w:rsidP="001B15A5">
      <w:pPr>
        <w:spacing w:after="0" w:line="360" w:lineRule="auto"/>
        <w:rPr>
          <w:rFonts w:hint="eastAsia"/>
          <w:color w:val="000000"/>
          <w:lang w:eastAsia="zh-CN"/>
        </w:rPr>
      </w:pPr>
      <w:r>
        <w:rPr>
          <w:color w:val="000000"/>
          <w:lang w:eastAsia="zh-CN"/>
        </w:rPr>
        <w:t>（</w:t>
      </w:r>
      <w:r>
        <w:rPr>
          <w:color w:val="000000"/>
          <w:lang w:eastAsia="zh-CN"/>
        </w:rPr>
        <w:t>1</w:t>
      </w:r>
      <w:r>
        <w:rPr>
          <w:color w:val="000000"/>
          <w:lang w:eastAsia="zh-CN"/>
        </w:rPr>
        <w:t>）</w:t>
      </w:r>
      <w:r>
        <w:rPr>
          <w:color w:val="000000"/>
          <w:lang w:eastAsia="zh-CN"/>
        </w:rPr>
        <w:t>大洋中脊的特殊地质结构有哪些特点？</w:t>
      </w:r>
    </w:p>
    <w:p w:rsidR="001F1DB8" w:rsidP="001F1DB8">
      <w:pPr>
        <w:spacing w:after="0" w:line="360" w:lineRule="auto"/>
        <w:rPr>
          <w:lang w:eastAsia="zh-CN"/>
        </w:rPr>
      </w:pPr>
      <w:r>
        <w:rPr>
          <w:rFonts w:hint="eastAsia"/>
          <w:color w:val="000000"/>
          <w:u w:val="single"/>
          <w:lang w:eastAsia="zh-CN"/>
        </w:rPr>
        <w:t xml:space="preserve">                                                                                           </w:t>
      </w:r>
    </w:p>
    <w:p w:rsidR="001F1DB8" w:rsidP="001F1DB8">
      <w:pPr>
        <w:spacing w:after="0" w:line="360" w:lineRule="auto"/>
        <w:rPr>
          <w:lang w:eastAsia="zh-CN"/>
        </w:rPr>
      </w:pPr>
      <w:r>
        <w:rPr>
          <w:rFonts w:hint="eastAsia"/>
          <w:color w:val="000000"/>
          <w:u w:val="single"/>
          <w:lang w:eastAsia="zh-CN"/>
        </w:rPr>
        <w:t xml:space="preserve">                                                                                           </w:t>
      </w:r>
    </w:p>
    <w:p w:rsidR="005D7951" w:rsidP="001B15A5">
      <w:pPr>
        <w:spacing w:after="0" w:line="360" w:lineRule="auto"/>
        <w:rPr>
          <w:lang w:eastAsia="zh-CN"/>
        </w:rPr>
      </w:pPr>
      <w:r>
        <w:rPr>
          <w:color w:val="000000"/>
          <w:lang w:eastAsia="zh-CN"/>
        </w:rPr>
        <w:t>（</w:t>
      </w:r>
      <w:r>
        <w:rPr>
          <w:color w:val="000000"/>
          <w:lang w:eastAsia="zh-CN"/>
        </w:rPr>
        <w:t>2</w:t>
      </w:r>
      <w:r>
        <w:rPr>
          <w:color w:val="000000"/>
          <w:lang w:eastAsia="zh-CN"/>
        </w:rPr>
        <w:t>）请结合词语运用，具体分析下面两个句子语言的准确性。</w:t>
      </w:r>
      <w:r>
        <w:rPr>
          <w:color w:val="000000"/>
          <w:lang w:eastAsia="zh-CN"/>
        </w:rPr>
        <w:t xml:space="preserve">   </w:t>
      </w:r>
    </w:p>
    <w:p w:rsidR="005D7951" w:rsidP="001B15A5">
      <w:pPr>
        <w:spacing w:after="0" w:line="360" w:lineRule="auto"/>
        <w:rPr>
          <w:lang w:eastAsia="zh-CN"/>
        </w:rPr>
      </w:pPr>
      <w:r>
        <w:rPr>
          <w:color w:val="000000"/>
          <w:lang w:eastAsia="zh-CN"/>
        </w:rPr>
        <w:t>①</w:t>
      </w:r>
      <w:r>
        <w:rPr>
          <w:color w:val="000000"/>
          <w:lang w:eastAsia="zh-CN"/>
        </w:rPr>
        <w:t>人们意识到海底也有山脉，只不过</w:t>
      </w:r>
      <w:r>
        <w:rPr>
          <w:color w:val="000000"/>
          <w:lang w:eastAsia="zh-CN"/>
        </w:rPr>
        <w:t>100</w:t>
      </w:r>
      <w:r>
        <w:rPr>
          <w:color w:val="000000"/>
          <w:lang w:eastAsia="zh-CN"/>
        </w:rPr>
        <w:t>多年的时间。</w:t>
      </w:r>
    </w:p>
    <w:p w:rsidR="001F1DB8" w:rsidP="001F1DB8">
      <w:pPr>
        <w:spacing w:after="0" w:line="360" w:lineRule="auto"/>
        <w:rPr>
          <w:lang w:eastAsia="zh-CN"/>
        </w:rPr>
      </w:pPr>
      <w:r>
        <w:rPr>
          <w:rFonts w:hint="eastAsia"/>
          <w:color w:val="000000"/>
          <w:u w:val="single"/>
          <w:lang w:eastAsia="zh-CN"/>
        </w:rPr>
        <w:t xml:space="preserve">                                                                                           </w:t>
      </w:r>
    </w:p>
    <w:p w:rsidR="005D7951" w:rsidP="001B15A5">
      <w:pPr>
        <w:spacing w:after="0" w:line="360" w:lineRule="auto"/>
        <w:rPr>
          <w:lang w:eastAsia="zh-CN"/>
        </w:rPr>
      </w:pPr>
      <w:r>
        <w:rPr>
          <w:color w:val="000000"/>
          <w:lang w:eastAsia="zh-CN"/>
        </w:rPr>
        <w:t>②</w:t>
      </w:r>
      <w:r>
        <w:rPr>
          <w:color w:val="000000"/>
          <w:lang w:eastAsia="zh-CN"/>
        </w:rPr>
        <w:t>研究发现，大洋中脊相对其中轴线几乎是对称的。</w:t>
      </w:r>
    </w:p>
    <w:p w:rsidR="001F1DB8" w:rsidP="001F1DB8">
      <w:pPr>
        <w:spacing w:after="0" w:line="360" w:lineRule="auto"/>
        <w:rPr>
          <w:lang w:eastAsia="zh-CN"/>
        </w:rPr>
      </w:pPr>
      <w:r>
        <w:rPr>
          <w:rFonts w:hint="eastAsia"/>
          <w:color w:val="000000"/>
          <w:u w:val="single"/>
          <w:lang w:eastAsia="zh-CN"/>
        </w:rPr>
        <w:t xml:space="preserve">                                                                                           </w:t>
      </w:r>
    </w:p>
    <w:p w:rsidR="005D7951" w:rsidP="001B15A5">
      <w:pPr>
        <w:spacing w:after="0" w:line="360" w:lineRule="auto"/>
        <w:rPr>
          <w:lang w:eastAsia="zh-CN"/>
        </w:rPr>
      </w:pPr>
      <w:r>
        <w:rPr>
          <w:color w:val="000000"/>
          <w:lang w:eastAsia="zh-CN"/>
        </w:rPr>
        <w:t>（</w:t>
      </w:r>
      <w:r>
        <w:rPr>
          <w:color w:val="000000"/>
          <w:lang w:eastAsia="zh-CN"/>
        </w:rPr>
        <w:t>3</w:t>
      </w:r>
      <w:r>
        <w:rPr>
          <w:color w:val="000000"/>
          <w:lang w:eastAsia="zh-CN"/>
        </w:rPr>
        <w:t>）请</w:t>
      </w:r>
      <w:r>
        <w:rPr>
          <w:color w:val="000000"/>
          <w:lang w:eastAsia="zh-CN"/>
        </w:rPr>
        <w:t>分析第</w:t>
      </w:r>
      <w:r>
        <w:rPr>
          <w:color w:val="000000"/>
          <w:lang w:eastAsia="zh-CN"/>
        </w:rPr>
        <w:t>⑦</w:t>
      </w:r>
      <w:r>
        <w:rPr>
          <w:color w:val="000000"/>
          <w:lang w:eastAsia="zh-CN"/>
        </w:rPr>
        <w:t>段画线句子的说明方法及作用。</w:t>
      </w:r>
      <w:r>
        <w:rPr>
          <w:color w:val="000000"/>
          <w:lang w:eastAsia="zh-CN"/>
        </w:rPr>
        <w:t xml:space="preserve">    </w:t>
      </w:r>
    </w:p>
    <w:p w:rsidR="001F1DB8" w:rsidP="001F1DB8">
      <w:pPr>
        <w:spacing w:after="0" w:line="360" w:lineRule="auto"/>
        <w:rPr>
          <w:lang w:eastAsia="zh-CN"/>
        </w:rPr>
      </w:pPr>
      <w:r>
        <w:rPr>
          <w:rFonts w:hint="eastAsia"/>
          <w:color w:val="000000"/>
          <w:u w:val="single"/>
          <w:lang w:eastAsia="zh-CN"/>
        </w:rPr>
        <w:t xml:space="preserve">                                                                                           </w:t>
      </w:r>
    </w:p>
    <w:p w:rsidR="001F1DB8" w:rsidP="001F1DB8">
      <w:pPr>
        <w:spacing w:after="0" w:line="360" w:lineRule="auto"/>
        <w:rPr>
          <w:lang w:eastAsia="zh-CN"/>
        </w:rPr>
      </w:pPr>
      <w:r>
        <w:rPr>
          <w:rFonts w:hint="eastAsia"/>
          <w:color w:val="000000"/>
          <w:u w:val="single"/>
          <w:lang w:eastAsia="zh-CN"/>
        </w:rPr>
        <w:t xml:space="preserve">                                                                                           </w:t>
      </w:r>
    </w:p>
    <w:p w:rsidR="005D7951" w:rsidRPr="001F1DB8" w:rsidP="001B15A5">
      <w:pPr>
        <w:spacing w:after="0" w:line="360" w:lineRule="auto"/>
        <w:rPr>
          <w:rFonts w:asciiTheme="minorEastAsia" w:eastAsiaTheme="minorEastAsia" w:hAnsiTheme="minorEastAsia"/>
          <w:lang w:eastAsia="zh-CN"/>
        </w:rPr>
      </w:pPr>
      <w:r w:rsidRPr="001F1DB8">
        <w:rPr>
          <w:rFonts w:asciiTheme="minorEastAsia" w:eastAsiaTheme="minorEastAsia" w:hAnsiTheme="minorEastAsia"/>
          <w:color w:val="000000"/>
          <w:lang w:eastAsia="zh-CN"/>
        </w:rPr>
        <w:t>（</w:t>
      </w:r>
      <w:r w:rsidRPr="001F1DB8">
        <w:rPr>
          <w:rFonts w:asciiTheme="minorEastAsia" w:eastAsiaTheme="minorEastAsia" w:hAnsiTheme="minorEastAsia"/>
          <w:color w:val="000000"/>
          <w:lang w:eastAsia="zh-CN"/>
        </w:rPr>
        <w:t>4</w:t>
      </w:r>
      <w:r w:rsidRPr="001F1DB8">
        <w:rPr>
          <w:rFonts w:asciiTheme="minorEastAsia" w:eastAsiaTheme="minorEastAsia" w:hAnsiTheme="minorEastAsia"/>
          <w:color w:val="000000"/>
          <w:lang w:eastAsia="zh-CN"/>
        </w:rPr>
        <w:t>）下列对原文有关内容的概括与分析，正确的</w:t>
      </w:r>
      <w:r w:rsidRPr="001F1DB8">
        <w:rPr>
          <w:rFonts w:asciiTheme="minorEastAsia" w:eastAsiaTheme="minorEastAsia" w:hAnsiTheme="minorEastAsia"/>
          <w:color w:val="000000"/>
          <w:lang w:eastAsia="zh-CN"/>
        </w:rPr>
        <w:t>—</w:t>
      </w:r>
      <w:r w:rsidRPr="001F1DB8">
        <w:rPr>
          <w:rFonts w:asciiTheme="minorEastAsia" w:eastAsiaTheme="minorEastAsia" w:hAnsiTheme="minorEastAsia"/>
          <w:color w:val="000000"/>
          <w:lang w:eastAsia="zh-CN"/>
        </w:rPr>
        <w:t>项是</w:t>
      </w:r>
      <w:r w:rsidRPr="001F1DB8">
        <w:rPr>
          <w:rFonts w:asciiTheme="minorEastAsia" w:eastAsiaTheme="minorEastAsia" w:hAnsiTheme="minorEastAsia"/>
          <w:color w:val="000000"/>
          <w:lang w:eastAsia="zh-CN"/>
        </w:rPr>
        <w:t xml:space="preserve">(     )            </w:t>
      </w:r>
    </w:p>
    <w:p w:rsidR="001B15A5" w:rsidP="001B15A5">
      <w:pPr>
        <w:spacing w:after="0" w:line="360" w:lineRule="auto"/>
        <w:ind w:left="150"/>
        <w:rPr>
          <w:lang w:eastAsia="zh-CN"/>
        </w:rPr>
      </w:pPr>
      <w:r>
        <w:rPr>
          <w:color w:val="000000"/>
          <w:lang w:eastAsia="zh-CN"/>
        </w:rPr>
        <w:t>A.</w:t>
      </w:r>
      <w:r>
        <w:rPr>
          <w:color w:val="000000"/>
          <w:lang w:eastAsia="zh-CN"/>
        </w:rPr>
        <w:t>在德国</w:t>
      </w:r>
      <w:r>
        <w:rPr>
          <w:color w:val="000000"/>
          <w:lang w:eastAsia="zh-CN"/>
        </w:rPr>
        <w:t>“</w:t>
      </w:r>
      <w:r>
        <w:rPr>
          <w:color w:val="000000"/>
          <w:lang w:eastAsia="zh-CN"/>
        </w:rPr>
        <w:t>流星</w:t>
      </w:r>
      <w:r>
        <w:rPr>
          <w:color w:val="000000"/>
          <w:lang w:eastAsia="zh-CN"/>
        </w:rPr>
        <w:t>”</w:t>
      </w:r>
      <w:r>
        <w:rPr>
          <w:color w:val="000000"/>
          <w:lang w:eastAsia="zh-CN"/>
        </w:rPr>
        <w:t>号考察期间，科学家利用声学回声测深法再次发现大西洋底的山脉通过好望角，延伸到印度洋。</w:t>
      </w:r>
    </w:p>
    <w:p w:rsidR="001B15A5" w:rsidP="001B15A5">
      <w:pPr>
        <w:spacing w:after="0" w:line="360" w:lineRule="auto"/>
        <w:ind w:left="150"/>
        <w:rPr>
          <w:lang w:eastAsia="zh-CN"/>
        </w:rPr>
      </w:pPr>
      <w:r>
        <w:rPr>
          <w:color w:val="000000"/>
          <w:lang w:eastAsia="zh-CN"/>
        </w:rPr>
        <w:t>B.</w:t>
      </w:r>
      <w:r>
        <w:rPr>
          <w:color w:val="000000"/>
          <w:lang w:eastAsia="zh-CN"/>
        </w:rPr>
        <w:t>二战后，船载声学设备的发展极大促进了人们对大洋中脊的研究，东太平洋中脊和印度洋中脊陆续被发现。</w:t>
      </w:r>
    </w:p>
    <w:p w:rsidR="001B15A5" w:rsidP="001B15A5">
      <w:pPr>
        <w:spacing w:after="0" w:line="360" w:lineRule="auto"/>
        <w:ind w:left="150"/>
        <w:rPr>
          <w:lang w:eastAsia="zh-CN"/>
        </w:rPr>
      </w:pPr>
      <w:r>
        <w:rPr>
          <w:color w:val="000000"/>
          <w:lang w:eastAsia="zh-CN"/>
        </w:rPr>
        <w:t>C.</w:t>
      </w:r>
      <w:r>
        <w:rPr>
          <w:color w:val="000000"/>
          <w:lang w:eastAsia="zh-CN"/>
        </w:rPr>
        <w:t>大洋中脊的发现，让大陆漂移学说开始得到重视，诞生了海底扩张学说，并进一步发展成为板块运动理论。</w:t>
      </w:r>
    </w:p>
    <w:p w:rsidR="005D7951" w:rsidP="001B15A5">
      <w:pPr>
        <w:spacing w:after="0" w:line="360" w:lineRule="auto"/>
        <w:ind w:left="150"/>
        <w:rPr>
          <w:lang w:eastAsia="zh-CN"/>
        </w:rPr>
      </w:pPr>
      <w:r>
        <w:rPr>
          <w:color w:val="000000"/>
          <w:lang w:eastAsia="zh-CN"/>
        </w:rPr>
        <w:t>D.</w:t>
      </w:r>
      <w:r>
        <w:rPr>
          <w:color w:val="000000"/>
          <w:lang w:eastAsia="zh-CN"/>
        </w:rPr>
        <w:t>大洋中脊中轴线上众多</w:t>
      </w:r>
      <w:r>
        <w:rPr>
          <w:color w:val="000000"/>
          <w:lang w:eastAsia="zh-CN"/>
        </w:rPr>
        <w:t>“</w:t>
      </w:r>
      <w:r>
        <w:rPr>
          <w:color w:val="000000"/>
          <w:lang w:eastAsia="zh-CN"/>
        </w:rPr>
        <w:t>火山口</w:t>
      </w:r>
      <w:r>
        <w:rPr>
          <w:color w:val="000000"/>
          <w:lang w:eastAsia="zh-CN"/>
        </w:rPr>
        <w:t>”</w:t>
      </w:r>
      <w:r>
        <w:rPr>
          <w:color w:val="000000"/>
          <w:lang w:eastAsia="zh-CN"/>
        </w:rPr>
        <w:t>喷出的灼热的岩浆，由地幔向上涌，逐渐冷</w:t>
      </w:r>
      <w:r>
        <w:rPr>
          <w:color w:val="000000"/>
          <w:lang w:eastAsia="zh-CN"/>
        </w:rPr>
        <w:t>却成为岩石，形成了新的洋壳。</w:t>
      </w:r>
    </w:p>
    <w:p w:rsidR="005D7951" w:rsidP="001F1DB8">
      <w:pPr>
        <w:spacing w:after="0" w:line="360" w:lineRule="auto"/>
        <w:jc w:val="center"/>
        <w:rPr>
          <w:lang w:eastAsia="zh-CN"/>
        </w:rPr>
      </w:pPr>
      <w:r>
        <w:rPr>
          <w:rFonts w:hint="eastAsia"/>
          <w:color w:val="000000"/>
          <w:lang w:eastAsia="zh-CN"/>
        </w:rPr>
        <w:t>（二）</w:t>
      </w:r>
    </w:p>
    <w:p w:rsidR="005D7951" w:rsidP="001B15A5">
      <w:pPr>
        <w:spacing w:after="0" w:line="360" w:lineRule="auto"/>
        <w:jc w:val="center"/>
        <w:rPr>
          <w:lang w:eastAsia="zh-CN"/>
        </w:rPr>
      </w:pPr>
      <w:r>
        <w:rPr>
          <w:color w:val="000000"/>
          <w:lang w:eastAsia="zh-CN"/>
        </w:rPr>
        <w:t>台风的功与过</w:t>
      </w:r>
    </w:p>
    <w:p w:rsidR="005D7951" w:rsidP="001B15A5">
      <w:pPr>
        <w:spacing w:after="0" w:line="360" w:lineRule="auto"/>
        <w:rPr>
          <w:lang w:eastAsia="zh-CN"/>
        </w:rPr>
      </w:pPr>
      <w:r>
        <w:rPr>
          <w:color w:val="000000"/>
          <w:lang w:eastAsia="zh-CN"/>
        </w:rPr>
        <w:t>    ①</w:t>
      </w:r>
      <w:r>
        <w:rPr>
          <w:color w:val="000000"/>
          <w:u w:val="single"/>
          <w:lang w:eastAsia="zh-CN"/>
        </w:rPr>
        <w:t>台风是发生在热带或副热带洋面上急速旋转的热带气旋，它像在流动江河中前进的涡旋一样，一边绕自己的中心急速旋转，一边随周围大气向前移动。</w:t>
      </w:r>
      <w:r>
        <w:rPr>
          <w:color w:val="000000"/>
          <w:lang w:eastAsia="zh-CN"/>
        </w:rPr>
        <w:t>由于台风带来的狂风和暴雨常常会造成人类重大的生命或财产损失，因此，人们提起台风总是望而生畏。然而多数人并不了解，如果没有台风，人类可能会遇到巨大的生存危机。客观地说，台风有过亦有功，而且台风的功甚至大于过。我国东南沿海地区民间流传的</w:t>
      </w:r>
      <w:r>
        <w:rPr>
          <w:color w:val="000000"/>
          <w:lang w:eastAsia="zh-CN"/>
        </w:rPr>
        <w:t>“</w:t>
      </w:r>
      <w:r>
        <w:rPr>
          <w:color w:val="000000"/>
          <w:lang w:eastAsia="zh-CN"/>
        </w:rPr>
        <w:t>台风来了怕台风，台风不来想台风</w:t>
      </w:r>
      <w:r>
        <w:rPr>
          <w:color w:val="000000"/>
          <w:lang w:eastAsia="zh-CN"/>
        </w:rPr>
        <w:t>”</w:t>
      </w:r>
      <w:r>
        <w:rPr>
          <w:color w:val="000000"/>
          <w:lang w:eastAsia="zh-CN"/>
        </w:rPr>
        <w:t>，正是对台风的客观评价</w:t>
      </w:r>
      <w:r>
        <w:rPr>
          <w:color w:val="000000"/>
          <w:lang w:eastAsia="zh-CN"/>
        </w:rPr>
        <w:t>。</w:t>
      </w:r>
    </w:p>
    <w:p w:rsidR="005D7951" w:rsidP="001B15A5">
      <w:pPr>
        <w:spacing w:after="0" w:line="360" w:lineRule="auto"/>
        <w:rPr>
          <w:lang w:eastAsia="zh-CN"/>
        </w:rPr>
      </w:pPr>
      <w:r>
        <w:rPr>
          <w:color w:val="000000"/>
          <w:lang w:eastAsia="zh-CN"/>
        </w:rPr>
        <w:t>    ②</w:t>
      </w:r>
      <w:r>
        <w:rPr>
          <w:color w:val="000000"/>
          <w:lang w:eastAsia="zh-CN"/>
        </w:rPr>
        <w:t>盛夏时节，我国由于受副热带高压控制，常严重干旱，造成大片农作物干枯，这时人们会盼望台风带来降水。台风降水是我国东南沿海地区夏季降水的主要来源，根据统计，这些地方每年</w:t>
      </w:r>
      <w:r>
        <w:rPr>
          <w:color w:val="000000"/>
          <w:lang w:eastAsia="zh-CN"/>
        </w:rPr>
        <w:t>7</w:t>
      </w:r>
      <w:r>
        <w:rPr>
          <w:color w:val="000000"/>
          <w:lang w:eastAsia="zh-CN"/>
        </w:rPr>
        <w:t>月</w:t>
      </w:r>
      <w:r>
        <w:rPr>
          <w:color w:val="000000"/>
          <w:lang w:eastAsia="zh-CN"/>
        </w:rPr>
        <w:t>—9</w:t>
      </w:r>
      <w:r>
        <w:rPr>
          <w:color w:val="000000"/>
          <w:lang w:eastAsia="zh-CN"/>
        </w:rPr>
        <w:t>月有</w:t>
      </w:r>
      <w:r>
        <w:rPr>
          <w:color w:val="000000"/>
          <w:lang w:eastAsia="zh-CN"/>
        </w:rPr>
        <w:t>59%—76%</w:t>
      </w:r>
      <w:r>
        <w:rPr>
          <w:color w:val="000000"/>
          <w:lang w:eastAsia="zh-CN"/>
        </w:rPr>
        <w:t>的降水是台风带来的。而包括我国在内的东南亚各国和美国，台风降雨量占这些地区总降雨量的</w:t>
      </w:r>
      <w:r>
        <w:rPr>
          <w:color w:val="000000"/>
          <w:lang w:eastAsia="zh-CN"/>
        </w:rPr>
        <w:t>1/4</w:t>
      </w:r>
      <w:r>
        <w:rPr>
          <w:color w:val="000000"/>
          <w:lang w:eastAsia="zh-CN"/>
        </w:rPr>
        <w:t>以上，对改善上述地区的淡水供应和生态环境都有十分重要的意义。未来，由于受气候变化的影响，自然降水将越来越少，而台风带来的暴雨性降水和丰富的风能资源量所占比重将增大。</w:t>
      </w:r>
    </w:p>
    <w:p w:rsidR="005D7951" w:rsidP="001B15A5">
      <w:pPr>
        <w:spacing w:after="0" w:line="360" w:lineRule="auto"/>
        <w:rPr>
          <w:lang w:eastAsia="zh-CN"/>
        </w:rPr>
      </w:pPr>
      <w:r>
        <w:rPr>
          <w:color w:val="000000"/>
          <w:lang w:eastAsia="zh-CN"/>
        </w:rPr>
        <w:t>    ③</w:t>
      </w:r>
      <w:r>
        <w:rPr>
          <w:color w:val="000000"/>
          <w:lang w:eastAsia="zh-CN"/>
        </w:rPr>
        <w:t>台风可调节地球温度，维持全球热量平衡。台风</w:t>
      </w:r>
      <w:r>
        <w:rPr>
          <w:color w:val="000000"/>
          <w:lang w:eastAsia="zh-CN"/>
        </w:rPr>
        <w:t>最高时速可达</w:t>
      </w:r>
      <w:r>
        <w:rPr>
          <w:color w:val="000000"/>
          <w:lang w:eastAsia="zh-CN"/>
        </w:rPr>
        <w:t>200</w:t>
      </w:r>
      <w:r>
        <w:rPr>
          <w:color w:val="000000"/>
          <w:lang w:eastAsia="zh-CN"/>
        </w:rPr>
        <w:t>千米以上，巨大能量的流动在直接给人类造成灾难的同时，也使地球保持着热量平衡。众所周知，靠近赤道的热带、亚热带地区受日照时间最长，气候也最为炎热。</w:t>
      </w:r>
      <w:r>
        <w:rPr>
          <w:color w:val="000000"/>
          <w:u w:val="single"/>
          <w:lang w:eastAsia="zh-CN"/>
        </w:rPr>
        <w:t>台风发展和维持的主要能量来源是水汽凝结释放出的潜热能，其水汽主要来自低纬度的热带洋面。</w:t>
      </w:r>
      <w:r>
        <w:rPr>
          <w:color w:val="000000"/>
          <w:lang w:eastAsia="zh-CN"/>
        </w:rPr>
        <w:t>随着台风从热带向中高纬度地区的移行，由其携带的大量热量和水汽即从热带输送至</w:t>
      </w:r>
      <w:r>
        <w:rPr>
          <w:color w:val="000000"/>
          <w:lang w:eastAsia="zh-CN"/>
        </w:rPr>
        <w:t>中高纬度地区，它给酷暑难熬的人们带来了清凉。如果没有台风，就会造成热带地区的气候更加炎热，寒带地区则正好相反。</w:t>
      </w:r>
    </w:p>
    <w:p w:rsidR="005D7951" w:rsidP="001B15A5">
      <w:pPr>
        <w:spacing w:after="0" w:line="360" w:lineRule="auto"/>
        <w:rPr>
          <w:lang w:eastAsia="zh-CN"/>
        </w:rPr>
      </w:pPr>
      <w:r>
        <w:rPr>
          <w:color w:val="000000"/>
          <w:lang w:eastAsia="zh-CN"/>
        </w:rPr>
        <w:t>    ④</w:t>
      </w:r>
      <w:r>
        <w:rPr>
          <w:color w:val="000000"/>
          <w:lang w:eastAsia="zh-CN"/>
        </w:rPr>
        <w:t>台风一方面通过缓解高温酷暑，节约了因防暑降温支出的生活用水和用电量，</w:t>
      </w:r>
      <w:r>
        <w:rPr>
          <w:color w:val="000000"/>
          <w:lang w:eastAsia="zh-CN"/>
        </w:rPr>
        <w:t>缓解了电力的紧张程度；另一方面也使大、中、小型水库蓄满水，使水力发电机组正常运转，从而节约了大量原煤。而且台风登陆时，陆地下垫面会迅速削弱其风速，因此风害也被大大减轻，甚至不再成害而可以被人们用于风力发电。</w:t>
      </w:r>
    </w:p>
    <w:p w:rsidR="005D7951" w:rsidP="001B15A5">
      <w:pPr>
        <w:spacing w:after="0" w:line="360" w:lineRule="auto"/>
        <w:rPr>
          <w:lang w:eastAsia="zh-CN"/>
        </w:rPr>
      </w:pPr>
      <w:r>
        <w:rPr>
          <w:color w:val="000000"/>
          <w:lang w:eastAsia="zh-CN"/>
        </w:rPr>
        <w:t>    ⑤</w:t>
      </w:r>
      <w:r>
        <w:rPr>
          <w:color w:val="000000"/>
          <w:lang w:eastAsia="zh-CN"/>
        </w:rPr>
        <w:t>台风过后海洋表面温度明显下降，其原因是台风中心的低气压、近海面的巨大风力和强烈的气流旋转迫使海浪剧烈运动、海水上翻。由于海水上翻，海洋底部的浮游生物和营养物质会被卷上来，鱼饵增多，自然有利于鱼群生长。</w:t>
      </w:r>
    </w:p>
    <w:p w:rsidR="005D7951" w:rsidP="001B15A5">
      <w:pPr>
        <w:spacing w:after="0" w:line="360" w:lineRule="auto"/>
        <w:rPr>
          <w:lang w:eastAsia="zh-CN"/>
        </w:rPr>
      </w:pPr>
      <w:r>
        <w:rPr>
          <w:color w:val="000000"/>
          <w:lang w:eastAsia="zh-CN"/>
        </w:rPr>
        <w:t>    ⑥</w:t>
      </w:r>
      <w:r>
        <w:rPr>
          <w:color w:val="000000"/>
          <w:lang w:eastAsia="zh-CN"/>
        </w:rPr>
        <w:t>除了上面提到的这些益处外，台风的气压会引发地面上无法察觉的</w:t>
      </w:r>
      <w:r>
        <w:rPr>
          <w:color w:val="000000"/>
          <w:lang w:eastAsia="zh-CN"/>
        </w:rPr>
        <w:t>“</w:t>
      </w:r>
      <w:r>
        <w:rPr>
          <w:color w:val="000000"/>
          <w:lang w:eastAsia="zh-CN"/>
        </w:rPr>
        <w:t>慢地震</w:t>
      </w:r>
      <w:r>
        <w:rPr>
          <w:color w:val="000000"/>
          <w:lang w:eastAsia="zh-CN"/>
        </w:rPr>
        <w:t>”</w:t>
      </w:r>
      <w:r>
        <w:rPr>
          <w:color w:val="000000"/>
          <w:lang w:eastAsia="zh-CN"/>
        </w:rPr>
        <w:t>，使地壳中的能</w:t>
      </w:r>
      <w:r>
        <w:rPr>
          <w:color w:val="000000"/>
          <w:lang w:eastAsia="zh-CN"/>
        </w:rPr>
        <w:t>量逐渐释放，避免产生大型地震。慢地震是以数小时到一两天的时间，用温和的断层滑动方式，释放地底能量，与一般地震在数秒、数分钟间产生剧烈的震动方式完全不同。</w:t>
      </w:r>
      <w:r>
        <w:rPr>
          <w:color w:val="000000"/>
          <w:lang w:eastAsia="zh-CN"/>
        </w:rPr>
        <w:t>2009</w:t>
      </w:r>
      <w:r>
        <w:rPr>
          <w:color w:val="000000"/>
          <w:lang w:eastAsia="zh-CN"/>
        </w:rPr>
        <w:t>年</w:t>
      </w:r>
      <w:r>
        <w:rPr>
          <w:color w:val="000000"/>
          <w:lang w:eastAsia="zh-CN"/>
        </w:rPr>
        <w:t>6</w:t>
      </w:r>
      <w:r>
        <w:rPr>
          <w:color w:val="000000"/>
          <w:lang w:eastAsia="zh-CN"/>
        </w:rPr>
        <w:t>月，英国《自然》杂志上刊发了我国台湾地区一个研究团队的论文，该文首次将地震与台风这两种不同的自然灾害联系起来，表明台风与慢地震具有相关性，且台风发生其实有助于减轻地震带来的损害。文中数据表明，每年侵袭台湾的台风在地震活动上扮演了压力阀的角色，会引发长时间而缓慢释放能量的慢地震，这或许反而让台湾免于受到可能造成摧毁性灾难的大地震的侵袭。</w:t>
      </w:r>
    </w:p>
    <w:p w:rsidR="005D7951" w:rsidP="001B15A5">
      <w:pPr>
        <w:spacing w:after="0" w:line="360" w:lineRule="auto"/>
        <w:jc w:val="right"/>
        <w:rPr>
          <w:lang w:eastAsia="zh-CN"/>
        </w:rPr>
      </w:pPr>
      <w:r>
        <w:rPr>
          <w:color w:val="000000"/>
          <w:lang w:eastAsia="zh-CN"/>
        </w:rPr>
        <w:t>（选自《百</w:t>
      </w:r>
      <w:r>
        <w:rPr>
          <w:color w:val="000000"/>
          <w:lang w:eastAsia="zh-CN"/>
        </w:rPr>
        <w:t>科知识》，有删改）</w:t>
      </w:r>
    </w:p>
    <w:p w:rsidR="005D7951" w:rsidP="001B15A5">
      <w:pPr>
        <w:spacing w:after="0" w:line="360" w:lineRule="auto"/>
        <w:rPr>
          <w:lang w:eastAsia="zh-CN"/>
        </w:rPr>
      </w:pPr>
      <w:r>
        <w:rPr>
          <w:color w:val="000000"/>
          <w:lang w:eastAsia="zh-CN"/>
        </w:rPr>
        <w:t>（</w:t>
      </w:r>
      <w:r>
        <w:rPr>
          <w:color w:val="000000"/>
          <w:lang w:eastAsia="zh-CN"/>
        </w:rPr>
        <w:t>1</w:t>
      </w:r>
      <w:r>
        <w:rPr>
          <w:color w:val="000000"/>
          <w:lang w:eastAsia="zh-CN"/>
        </w:rPr>
        <w:t>）下列说法符合原文意思的一项是（</w:t>
      </w:r>
      <w:r>
        <w:rPr>
          <w:color w:val="000000"/>
          <w:lang w:eastAsia="zh-CN"/>
        </w:rPr>
        <w:t xml:space="preserve">  </w:t>
      </w:r>
      <w:r w:rsidR="001F1DB8">
        <w:rPr>
          <w:rFonts w:hint="eastAsia"/>
          <w:color w:val="000000"/>
          <w:lang w:eastAsia="zh-CN"/>
        </w:rPr>
        <w:t xml:space="preserve">  </w:t>
      </w:r>
      <w:r>
        <w:rPr>
          <w:color w:val="000000"/>
          <w:lang w:eastAsia="zh-CN"/>
        </w:rPr>
        <w:t>  </w:t>
      </w:r>
      <w:r>
        <w:rPr>
          <w:color w:val="000000"/>
          <w:lang w:eastAsia="zh-CN"/>
        </w:rPr>
        <w:t>）</w:t>
      </w:r>
      <w:r>
        <w:rPr>
          <w:color w:val="000000"/>
          <w:lang w:eastAsia="zh-CN"/>
        </w:rPr>
        <w:t xml:space="preserve">  </w:t>
      </w:r>
    </w:p>
    <w:p w:rsidR="001B15A5" w:rsidP="001B15A5">
      <w:pPr>
        <w:spacing w:after="0" w:line="360" w:lineRule="auto"/>
        <w:ind w:left="150"/>
        <w:rPr>
          <w:lang w:eastAsia="zh-CN"/>
        </w:rPr>
      </w:pPr>
      <w:r>
        <w:rPr>
          <w:color w:val="000000"/>
          <w:lang w:eastAsia="zh-CN"/>
        </w:rPr>
        <w:t>A.</w:t>
      </w:r>
      <w:r>
        <w:rPr>
          <w:color w:val="000000"/>
          <w:lang w:eastAsia="zh-CN"/>
        </w:rPr>
        <w:t>海浪的剧烈运动、海水的上翻都是由台风中心的低气压、近海面的巨大风力和强烈的气流旋转所造成的。</w:t>
      </w:r>
    </w:p>
    <w:p w:rsidR="001B15A5" w:rsidP="001B15A5">
      <w:pPr>
        <w:spacing w:after="0" w:line="360" w:lineRule="auto"/>
        <w:ind w:left="150"/>
        <w:rPr>
          <w:lang w:eastAsia="zh-CN"/>
        </w:rPr>
      </w:pPr>
      <w:r>
        <w:rPr>
          <w:color w:val="000000"/>
          <w:lang w:eastAsia="zh-CN"/>
        </w:rPr>
        <w:t>B.</w:t>
      </w:r>
      <w:r>
        <w:rPr>
          <w:color w:val="000000"/>
          <w:lang w:eastAsia="zh-CN"/>
        </w:rPr>
        <w:t>慢地震是一种用温和的断层滑动方式来逐渐释放地底能量的地震，有助于减少台风给人类带来的生命财产损失。</w:t>
      </w:r>
    </w:p>
    <w:p w:rsidR="001B15A5" w:rsidP="001B15A5">
      <w:pPr>
        <w:spacing w:after="0" w:line="360" w:lineRule="auto"/>
        <w:ind w:left="150"/>
        <w:rPr>
          <w:lang w:eastAsia="zh-CN"/>
        </w:rPr>
      </w:pPr>
      <w:r>
        <w:rPr>
          <w:color w:val="000000"/>
          <w:lang w:eastAsia="zh-CN"/>
        </w:rPr>
        <w:t>C.</w:t>
      </w:r>
      <w:r>
        <w:rPr>
          <w:color w:val="000000"/>
          <w:lang w:eastAsia="zh-CN"/>
        </w:rPr>
        <w:t>我国台湾地区免受可能造成摧毁性灾难的大地震的侵袭，是因为每年侵袭台湾的台风在地震活动上扮演了压力阀的角色。</w:t>
      </w:r>
    </w:p>
    <w:p w:rsidR="005D7951" w:rsidP="001B15A5">
      <w:pPr>
        <w:spacing w:after="0" w:line="360" w:lineRule="auto"/>
        <w:ind w:left="150"/>
        <w:rPr>
          <w:lang w:eastAsia="zh-CN"/>
        </w:rPr>
      </w:pPr>
      <w:r>
        <w:rPr>
          <w:color w:val="000000"/>
          <w:lang w:eastAsia="zh-CN"/>
        </w:rPr>
        <w:t>D.</w:t>
      </w:r>
      <w:r>
        <w:rPr>
          <w:color w:val="000000"/>
          <w:lang w:eastAsia="zh-CN"/>
        </w:rPr>
        <w:t>台风的出现有助于人类节约大量的煤炭资源，又能对人类的农业、渔</w:t>
      </w:r>
      <w:r>
        <w:rPr>
          <w:color w:val="000000"/>
          <w:lang w:eastAsia="zh-CN"/>
        </w:rPr>
        <w:t xml:space="preserve">   </w:t>
      </w:r>
      <w:r>
        <w:rPr>
          <w:color w:val="000000"/>
          <w:lang w:eastAsia="zh-CN"/>
        </w:rPr>
        <w:t>业等方面产生有益的影响。如果没有台风，人类可能会遇到巨</w:t>
      </w:r>
      <w:r>
        <w:rPr>
          <w:color w:val="000000"/>
          <w:lang w:eastAsia="zh-CN"/>
        </w:rPr>
        <w:t>大的生存危机。</w:t>
      </w:r>
    </w:p>
    <w:p w:rsidR="005D7951" w:rsidP="001B15A5">
      <w:pPr>
        <w:spacing w:after="0" w:line="360" w:lineRule="auto"/>
        <w:rPr>
          <w:lang w:eastAsia="zh-CN"/>
        </w:rPr>
      </w:pPr>
      <w:r>
        <w:rPr>
          <w:color w:val="000000"/>
          <w:lang w:eastAsia="zh-CN"/>
        </w:rPr>
        <w:t>（</w:t>
      </w:r>
      <w:r>
        <w:rPr>
          <w:color w:val="000000"/>
          <w:lang w:eastAsia="zh-CN"/>
        </w:rPr>
        <w:t>2</w:t>
      </w:r>
      <w:r>
        <w:rPr>
          <w:color w:val="000000"/>
          <w:lang w:eastAsia="zh-CN"/>
        </w:rPr>
        <w:t>）根据文章内容，说说台风有哪些</w:t>
      </w:r>
      <w:r>
        <w:rPr>
          <w:color w:val="000000"/>
          <w:lang w:eastAsia="zh-CN"/>
        </w:rPr>
        <w:t>“</w:t>
      </w:r>
      <w:r>
        <w:rPr>
          <w:color w:val="000000"/>
          <w:lang w:eastAsia="zh-CN"/>
        </w:rPr>
        <w:t>功</w:t>
      </w:r>
      <w:r>
        <w:rPr>
          <w:color w:val="000000"/>
          <w:lang w:eastAsia="zh-CN"/>
        </w:rPr>
        <w:t>”</w:t>
      </w:r>
      <w:r>
        <w:rPr>
          <w:color w:val="000000"/>
          <w:lang w:eastAsia="zh-CN"/>
        </w:rPr>
        <w:t>。</w:t>
      </w:r>
      <w:r>
        <w:rPr>
          <w:color w:val="000000"/>
          <w:lang w:eastAsia="zh-CN"/>
        </w:rPr>
        <w:t xml:space="preserve">    </w:t>
      </w:r>
    </w:p>
    <w:p w:rsidR="001F1DB8" w:rsidP="001F1DB8">
      <w:pPr>
        <w:spacing w:after="0" w:line="360" w:lineRule="auto"/>
        <w:rPr>
          <w:lang w:eastAsia="zh-CN"/>
        </w:rPr>
      </w:pPr>
      <w:r>
        <w:rPr>
          <w:rFonts w:hint="eastAsia"/>
          <w:color w:val="000000"/>
          <w:u w:val="single"/>
          <w:lang w:eastAsia="zh-CN"/>
        </w:rPr>
        <w:t xml:space="preserve">                                                                                           </w:t>
      </w:r>
    </w:p>
    <w:p w:rsidR="001F1DB8" w:rsidP="001F1DB8">
      <w:pPr>
        <w:spacing w:after="0" w:line="360" w:lineRule="auto"/>
        <w:rPr>
          <w:lang w:eastAsia="zh-CN"/>
        </w:rPr>
      </w:pPr>
      <w:r>
        <w:rPr>
          <w:rFonts w:hint="eastAsia"/>
          <w:color w:val="000000"/>
          <w:u w:val="single"/>
          <w:lang w:eastAsia="zh-CN"/>
        </w:rPr>
        <w:t xml:space="preserve">                                                                                           </w:t>
      </w:r>
    </w:p>
    <w:p w:rsidR="005D7951" w:rsidP="001B15A5">
      <w:pPr>
        <w:spacing w:after="0" w:line="360" w:lineRule="auto"/>
        <w:rPr>
          <w:lang w:eastAsia="zh-CN"/>
        </w:rPr>
      </w:pPr>
      <w:r>
        <w:rPr>
          <w:color w:val="000000"/>
          <w:lang w:eastAsia="zh-CN"/>
        </w:rPr>
        <w:t>（</w:t>
      </w:r>
      <w:r>
        <w:rPr>
          <w:color w:val="000000"/>
          <w:lang w:eastAsia="zh-CN"/>
        </w:rPr>
        <w:t>3</w:t>
      </w:r>
      <w:r>
        <w:rPr>
          <w:color w:val="000000"/>
          <w:lang w:eastAsia="zh-CN"/>
        </w:rPr>
        <w:t>）下面句子中划线的词语能否去掉？为什么？</w:t>
      </w:r>
      <w:r>
        <w:rPr>
          <w:color w:val="000000"/>
          <w:lang w:eastAsia="zh-CN"/>
        </w:rPr>
        <w:t xml:space="preserve">  </w:t>
      </w:r>
    </w:p>
    <w:p w:rsidR="005D7951" w:rsidP="001B15A5">
      <w:pPr>
        <w:spacing w:after="0" w:line="360" w:lineRule="auto"/>
        <w:rPr>
          <w:lang w:eastAsia="zh-CN"/>
        </w:rPr>
      </w:pPr>
      <w:r>
        <w:rPr>
          <w:color w:val="000000"/>
          <w:lang w:eastAsia="zh-CN"/>
        </w:rPr>
        <w:t>台风发展和维持的主要能量来源是水汽凝结释放出的潜热能，其水汽</w:t>
      </w:r>
      <w:r>
        <w:rPr>
          <w:color w:val="000000"/>
          <w:u w:val="single"/>
          <w:lang w:eastAsia="zh-CN"/>
        </w:rPr>
        <w:t>主要</w:t>
      </w:r>
      <w:r>
        <w:rPr>
          <w:color w:val="000000"/>
          <w:lang w:eastAsia="zh-CN"/>
        </w:rPr>
        <w:t>来自低纬度的热带洋面。</w:t>
      </w:r>
    </w:p>
    <w:p w:rsidR="001F1DB8" w:rsidP="001F1DB8">
      <w:pPr>
        <w:spacing w:after="0" w:line="360" w:lineRule="auto"/>
        <w:rPr>
          <w:lang w:eastAsia="zh-CN"/>
        </w:rPr>
      </w:pPr>
      <w:r>
        <w:rPr>
          <w:rFonts w:hint="eastAsia"/>
          <w:color w:val="000000"/>
          <w:u w:val="single"/>
          <w:lang w:eastAsia="zh-CN"/>
        </w:rPr>
        <w:t xml:space="preserve">                                                                                           </w:t>
      </w:r>
    </w:p>
    <w:p w:rsidR="001F1DB8" w:rsidP="001F1DB8">
      <w:pPr>
        <w:spacing w:after="0" w:line="360" w:lineRule="auto"/>
        <w:rPr>
          <w:lang w:eastAsia="zh-CN"/>
        </w:rPr>
      </w:pPr>
      <w:r>
        <w:rPr>
          <w:rFonts w:hint="eastAsia"/>
          <w:color w:val="000000"/>
          <w:u w:val="single"/>
          <w:lang w:eastAsia="zh-CN"/>
        </w:rPr>
        <w:t xml:space="preserve">                                                                                           </w:t>
      </w:r>
    </w:p>
    <w:p w:rsidR="001F1DB8" w:rsidP="001F1DB8">
      <w:pPr>
        <w:spacing w:after="0" w:line="360" w:lineRule="auto"/>
        <w:rPr>
          <w:lang w:eastAsia="zh-CN"/>
        </w:rPr>
      </w:pPr>
      <w:r>
        <w:rPr>
          <w:rFonts w:hint="eastAsia"/>
          <w:color w:val="000000"/>
          <w:u w:val="single"/>
          <w:lang w:eastAsia="zh-CN"/>
        </w:rPr>
        <w:t xml:space="preserve">                                                                                           </w:t>
      </w:r>
    </w:p>
    <w:p w:rsidR="005D7951" w:rsidP="001B15A5">
      <w:pPr>
        <w:spacing w:after="0" w:line="360" w:lineRule="auto"/>
        <w:rPr>
          <w:lang w:eastAsia="zh-CN"/>
        </w:rPr>
      </w:pPr>
      <w:r>
        <w:rPr>
          <w:color w:val="000000"/>
          <w:lang w:eastAsia="zh-CN"/>
        </w:rPr>
        <w:t>（</w:t>
      </w:r>
      <w:r>
        <w:rPr>
          <w:color w:val="000000"/>
          <w:lang w:eastAsia="zh-CN"/>
        </w:rPr>
        <w:t>4</w:t>
      </w:r>
      <w:r>
        <w:rPr>
          <w:color w:val="000000"/>
          <w:lang w:eastAsia="zh-CN"/>
        </w:rPr>
        <w:t>）下面的句子运用了哪种说明方法？运用这种说明方法有什么作用？台风是发生在热带或副热带洋面上急速旋转的热带气旋，它像在流动江河中前进的涡旋一样，一边绕自己的中心急速旋转，一边随周围大气向前移动。</w:t>
      </w:r>
      <w:r>
        <w:rPr>
          <w:color w:val="000000"/>
          <w:lang w:eastAsia="zh-CN"/>
        </w:rPr>
        <w:t xml:space="preserve">    </w:t>
      </w:r>
    </w:p>
    <w:p w:rsidR="001F1DB8" w:rsidP="001F1DB8">
      <w:pPr>
        <w:spacing w:after="0" w:line="360" w:lineRule="auto"/>
        <w:rPr>
          <w:lang w:eastAsia="zh-CN"/>
        </w:rPr>
      </w:pPr>
      <w:r>
        <w:rPr>
          <w:rFonts w:hint="eastAsia"/>
          <w:color w:val="000000"/>
          <w:u w:val="single"/>
          <w:lang w:eastAsia="zh-CN"/>
        </w:rPr>
        <w:t xml:space="preserve">                                                                                           </w:t>
      </w:r>
    </w:p>
    <w:p w:rsidR="001F1DB8" w:rsidP="001F1DB8">
      <w:pPr>
        <w:spacing w:after="0" w:line="360" w:lineRule="auto"/>
        <w:rPr>
          <w:lang w:eastAsia="zh-CN"/>
        </w:rPr>
      </w:pPr>
      <w:r>
        <w:rPr>
          <w:rFonts w:hint="eastAsia"/>
          <w:color w:val="000000"/>
          <w:u w:val="single"/>
          <w:lang w:eastAsia="zh-CN"/>
        </w:rPr>
        <w:t xml:space="preserve">                                                                                           </w:t>
      </w:r>
    </w:p>
    <w:p w:rsidR="00424937" w:rsidP="00424937">
      <w:pPr>
        <w:spacing w:after="0" w:line="360" w:lineRule="auto"/>
        <w:rPr>
          <w:lang w:eastAsia="zh-CN"/>
        </w:rPr>
      </w:pPr>
      <w:r>
        <w:rPr>
          <w:rFonts w:hint="eastAsia"/>
          <w:color w:val="000000"/>
          <w:u w:val="single"/>
          <w:lang w:eastAsia="zh-CN"/>
        </w:rPr>
        <w:t xml:space="preserve">                                                                                           </w:t>
      </w:r>
    </w:p>
    <w:p w:rsidR="005D7951" w:rsidP="001B15A5">
      <w:pPr>
        <w:spacing w:after="0" w:line="360" w:lineRule="auto"/>
        <w:rPr>
          <w:lang w:eastAsia="zh-CN"/>
        </w:rPr>
      </w:pPr>
      <w:r>
        <w:rPr>
          <w:color w:val="000000"/>
          <w:lang w:eastAsia="zh-CN"/>
        </w:rPr>
        <w:t>（</w:t>
      </w:r>
      <w:r>
        <w:rPr>
          <w:color w:val="000000"/>
          <w:lang w:eastAsia="zh-CN"/>
        </w:rPr>
        <w:t>5</w:t>
      </w:r>
      <w:r>
        <w:rPr>
          <w:color w:val="000000"/>
          <w:lang w:eastAsia="zh-CN"/>
        </w:rPr>
        <w:t>）请从文中找出一句能概括本文主旨的话，并简述由此引发的思考。</w:t>
      </w:r>
      <w:r>
        <w:rPr>
          <w:color w:val="000000"/>
          <w:lang w:eastAsia="zh-CN"/>
        </w:rPr>
        <w:t xml:space="preserve">    </w:t>
      </w:r>
    </w:p>
    <w:p w:rsidR="00424937" w:rsidP="00424937">
      <w:pPr>
        <w:spacing w:after="0" w:line="360" w:lineRule="auto"/>
        <w:rPr>
          <w:lang w:eastAsia="zh-CN"/>
        </w:rPr>
      </w:pPr>
      <w:r>
        <w:rPr>
          <w:rFonts w:hint="eastAsia"/>
          <w:color w:val="000000"/>
          <w:u w:val="single"/>
          <w:lang w:eastAsia="zh-CN"/>
        </w:rPr>
        <w:t xml:space="preserve">                                                                                           </w:t>
      </w:r>
    </w:p>
    <w:p w:rsidR="00424937" w:rsidP="00424937">
      <w:pPr>
        <w:spacing w:after="0" w:line="360" w:lineRule="auto"/>
        <w:rPr>
          <w:lang w:eastAsia="zh-CN"/>
        </w:rPr>
      </w:pPr>
      <w:r>
        <w:rPr>
          <w:rFonts w:hint="eastAsia"/>
          <w:color w:val="000000"/>
          <w:u w:val="single"/>
          <w:lang w:eastAsia="zh-CN"/>
        </w:rPr>
        <w:t xml:space="preserve">                                                                                           </w:t>
      </w:r>
    </w:p>
    <w:p w:rsidR="00424937" w:rsidP="00424937">
      <w:pPr>
        <w:spacing w:after="0" w:line="360" w:lineRule="auto"/>
        <w:rPr>
          <w:lang w:eastAsia="zh-CN"/>
        </w:rPr>
      </w:pPr>
      <w:r>
        <w:rPr>
          <w:rFonts w:hint="eastAsia"/>
          <w:color w:val="000000"/>
          <w:u w:val="single"/>
          <w:lang w:eastAsia="zh-CN"/>
        </w:rPr>
        <w:t xml:space="preserve">                                                                                           </w:t>
      </w:r>
    </w:p>
    <w:p w:rsidR="005D7951" w:rsidP="001B15A5">
      <w:pPr>
        <w:spacing w:after="0" w:line="360" w:lineRule="auto"/>
        <w:rPr>
          <w:lang w:eastAsia="zh-CN"/>
        </w:rPr>
      </w:pPr>
      <w:r>
        <w:rPr>
          <w:b/>
          <w:bCs/>
          <w:sz w:val="24"/>
          <w:szCs w:val="24"/>
          <w:lang w:eastAsia="zh-CN"/>
        </w:rPr>
        <w:t>四、写作题（</w:t>
      </w:r>
      <w:r>
        <w:rPr>
          <w:b/>
          <w:bCs/>
          <w:sz w:val="24"/>
          <w:szCs w:val="24"/>
          <w:lang w:eastAsia="zh-CN"/>
        </w:rPr>
        <w:t>共</w:t>
      </w:r>
      <w:r>
        <w:rPr>
          <w:b/>
          <w:bCs/>
          <w:sz w:val="24"/>
          <w:szCs w:val="24"/>
          <w:lang w:eastAsia="zh-CN"/>
        </w:rPr>
        <w:t>40</w:t>
      </w:r>
      <w:r>
        <w:rPr>
          <w:b/>
          <w:bCs/>
          <w:sz w:val="24"/>
          <w:szCs w:val="24"/>
          <w:lang w:eastAsia="zh-CN"/>
        </w:rPr>
        <w:t>分）</w:t>
      </w:r>
    </w:p>
    <w:p w:rsidR="005D7951" w:rsidP="00424937">
      <w:pPr>
        <w:spacing w:after="0" w:line="360" w:lineRule="auto"/>
        <w:ind w:firstLine="420" w:firstLineChars="200"/>
        <w:rPr>
          <w:lang w:eastAsia="zh-CN"/>
        </w:rPr>
      </w:pPr>
      <w:r>
        <w:rPr>
          <w:color w:val="000000"/>
          <w:lang w:eastAsia="zh-CN"/>
        </w:rPr>
        <w:t>从下面两个题目中任选一题写作。作文中不得出现真实的地名、校名、人名．不得使用试卷中的阅读材料作为作文素材。</w:t>
      </w:r>
    </w:p>
    <w:p w:rsidR="005D7951" w:rsidP="001B15A5">
      <w:pPr>
        <w:spacing w:after="0" w:line="360" w:lineRule="auto"/>
        <w:rPr>
          <w:lang w:eastAsia="zh-CN"/>
        </w:rPr>
      </w:pPr>
      <w:r>
        <w:rPr>
          <w:color w:val="000000"/>
          <w:lang w:eastAsia="zh-CN"/>
        </w:rPr>
        <w:t>题目一：与挚友相伴的日子，我们互励互助，共同成长；与父母相伴的日子，我们承欢膝下，享受亲情；与书籍相伴的日子，我们博览古今？通晓世事；与爱相伴的日子，我们学会关心，懂得感恩</w:t>
      </w:r>
      <w:r>
        <w:rPr>
          <w:color w:val="000000"/>
          <w:lang w:eastAsia="zh-CN"/>
        </w:rPr>
        <w:t>……</w:t>
      </w:r>
      <w:r>
        <w:rPr>
          <w:color w:val="000000"/>
          <w:lang w:eastAsia="zh-CN"/>
        </w:rPr>
        <w:t>请以</w:t>
      </w:r>
      <w:r>
        <w:rPr>
          <w:color w:val="000000"/>
          <w:lang w:eastAsia="zh-CN"/>
        </w:rPr>
        <w:t>“</w:t>
      </w:r>
      <w:r>
        <w:rPr>
          <w:color w:val="000000"/>
          <w:lang w:eastAsia="zh-CN"/>
        </w:rPr>
        <w:t>与</w:t>
      </w:r>
      <w:r>
        <w:rPr>
          <w:color w:val="000000"/>
          <w:lang w:eastAsia="zh-CN"/>
        </w:rPr>
        <w:t>___________</w:t>
      </w:r>
      <w:r>
        <w:rPr>
          <w:color w:val="000000"/>
          <w:lang w:eastAsia="zh-CN"/>
        </w:rPr>
        <w:t>相伴的日子</w:t>
      </w:r>
      <w:r>
        <w:rPr>
          <w:color w:val="000000"/>
          <w:lang w:eastAsia="zh-CN"/>
        </w:rPr>
        <w:t>”</w:t>
      </w:r>
      <w:r>
        <w:rPr>
          <w:color w:val="000000"/>
          <w:lang w:eastAsia="zh-CN"/>
        </w:rPr>
        <w:t>为题，写一篇文章。</w:t>
      </w:r>
    </w:p>
    <w:p w:rsidR="005D7951" w:rsidP="001B15A5">
      <w:pPr>
        <w:spacing w:after="0" w:line="360" w:lineRule="auto"/>
        <w:rPr>
          <w:lang w:eastAsia="zh-CN"/>
        </w:rPr>
      </w:pPr>
      <w:r>
        <w:rPr>
          <w:color w:val="000000"/>
          <w:lang w:eastAsia="zh-CN"/>
        </w:rPr>
        <w:t>要求：</w:t>
      </w:r>
      <w:r>
        <w:rPr>
          <w:color w:val="000000"/>
          <w:lang w:eastAsia="zh-CN"/>
        </w:rPr>
        <w:t>①</w:t>
      </w:r>
      <w:r>
        <w:rPr>
          <w:color w:val="000000"/>
          <w:lang w:eastAsia="zh-CN"/>
        </w:rPr>
        <w:t>将题目补充完整，不少于</w:t>
      </w:r>
      <w:r>
        <w:rPr>
          <w:color w:val="000000"/>
          <w:lang w:eastAsia="zh-CN"/>
        </w:rPr>
        <w:t>600</w:t>
      </w:r>
      <w:r>
        <w:rPr>
          <w:color w:val="000000"/>
          <w:lang w:eastAsia="zh-CN"/>
        </w:rPr>
        <w:t>字。</w:t>
      </w:r>
      <w:r>
        <w:rPr>
          <w:color w:val="000000"/>
          <w:lang w:eastAsia="zh-CN"/>
        </w:rPr>
        <w:t>②</w:t>
      </w:r>
      <w:r>
        <w:rPr>
          <w:color w:val="000000"/>
          <w:lang w:eastAsia="zh-CN"/>
        </w:rPr>
        <w:t>不允许写诗歌，其他文体不限。</w:t>
      </w:r>
    </w:p>
    <w:p w:rsidR="005D7951" w:rsidP="001B15A5">
      <w:pPr>
        <w:spacing w:after="0" w:line="360" w:lineRule="auto"/>
        <w:rPr>
          <w:lang w:eastAsia="zh-CN"/>
        </w:rPr>
      </w:pPr>
      <w:r>
        <w:rPr>
          <w:color w:val="000000"/>
          <w:lang w:eastAsia="zh-CN"/>
        </w:rPr>
        <w:t>题目二：</w:t>
      </w:r>
      <w:r>
        <w:rPr>
          <w:color w:val="000000"/>
          <w:lang w:eastAsia="zh-CN"/>
        </w:rPr>
        <w:t>“</w:t>
      </w:r>
      <w:r>
        <w:rPr>
          <w:color w:val="000000"/>
          <w:lang w:eastAsia="zh-CN"/>
        </w:rPr>
        <w:t>不积跬步，无以至千里；不积小流，无以成江海</w:t>
      </w:r>
      <w:r>
        <w:rPr>
          <w:color w:val="000000"/>
          <w:lang w:eastAsia="zh-CN"/>
        </w:rPr>
        <w:t>”</w:t>
      </w:r>
      <w:r>
        <w:rPr>
          <w:color w:val="000000"/>
          <w:lang w:eastAsia="zh-CN"/>
        </w:rPr>
        <w:t>。</w:t>
      </w:r>
      <w:r>
        <w:rPr>
          <w:color w:val="000000"/>
          <w:lang w:eastAsia="zh-CN"/>
        </w:rPr>
        <w:t>知识的丰富，习惯的养成，技能的提升，阅历的增长以及点滴的进步</w:t>
      </w:r>
      <w:r>
        <w:rPr>
          <w:color w:val="000000"/>
          <w:lang w:eastAsia="zh-CN"/>
        </w:rPr>
        <w:t>……</w:t>
      </w:r>
      <w:r>
        <w:rPr>
          <w:color w:val="000000"/>
          <w:lang w:eastAsia="zh-CN"/>
        </w:rPr>
        <w:t>都离不开天长日久的坚持与积累。</w:t>
      </w:r>
    </w:p>
    <w:p w:rsidR="005D7951" w:rsidP="001B15A5">
      <w:pPr>
        <w:spacing w:after="0" w:line="360" w:lineRule="auto"/>
        <w:rPr>
          <w:lang w:eastAsia="zh-CN"/>
        </w:rPr>
      </w:pPr>
      <w:r>
        <w:rPr>
          <w:color w:val="000000"/>
          <w:lang w:eastAsia="zh-CN"/>
        </w:rPr>
        <w:t>请以</w:t>
      </w:r>
      <w:r>
        <w:rPr>
          <w:color w:val="000000"/>
          <w:lang w:eastAsia="zh-CN"/>
        </w:rPr>
        <w:t>“</w:t>
      </w:r>
      <w:r>
        <w:rPr>
          <w:color w:val="000000"/>
          <w:lang w:eastAsia="zh-CN"/>
        </w:rPr>
        <w:t>积累</w:t>
      </w:r>
      <w:r>
        <w:rPr>
          <w:color w:val="000000"/>
          <w:lang w:eastAsia="zh-CN"/>
        </w:rPr>
        <w:t>”</w:t>
      </w:r>
      <w:r>
        <w:rPr>
          <w:color w:val="000000"/>
          <w:lang w:eastAsia="zh-CN"/>
        </w:rPr>
        <w:t>为话题写一篇文章。</w:t>
      </w:r>
    </w:p>
    <w:p w:rsidR="005D7951" w:rsidP="001B15A5">
      <w:pPr>
        <w:spacing w:after="0" w:line="360" w:lineRule="auto"/>
        <w:rPr>
          <w:lang w:eastAsia="zh-CN"/>
        </w:rPr>
      </w:pPr>
      <w:r>
        <w:rPr>
          <w:color w:val="000000"/>
          <w:lang w:eastAsia="zh-CN"/>
        </w:rPr>
        <w:t>要求：</w:t>
      </w:r>
      <w:r>
        <w:rPr>
          <w:color w:val="000000"/>
          <w:lang w:eastAsia="zh-CN"/>
        </w:rPr>
        <w:t>①</w:t>
      </w:r>
      <w:r>
        <w:rPr>
          <w:color w:val="000000"/>
          <w:lang w:eastAsia="zh-CN"/>
        </w:rPr>
        <w:t>题目自拟。</w:t>
      </w:r>
      <w:r>
        <w:rPr>
          <w:color w:val="000000"/>
          <w:lang w:eastAsia="zh-CN"/>
        </w:rPr>
        <w:t>②</w:t>
      </w:r>
      <w:r>
        <w:rPr>
          <w:color w:val="000000"/>
          <w:lang w:eastAsia="zh-CN"/>
        </w:rPr>
        <w:t>不少于</w:t>
      </w:r>
      <w:r>
        <w:rPr>
          <w:color w:val="000000"/>
          <w:lang w:eastAsia="zh-CN"/>
        </w:rPr>
        <w:t>600</w:t>
      </w:r>
      <w:r>
        <w:rPr>
          <w:color w:val="000000"/>
          <w:lang w:eastAsia="zh-CN"/>
        </w:rPr>
        <w:t>字。</w:t>
      </w:r>
      <w:r>
        <w:rPr>
          <w:color w:val="000000"/>
          <w:lang w:eastAsia="zh-CN"/>
        </w:rPr>
        <w:t>③</w:t>
      </w:r>
      <w:r>
        <w:rPr>
          <w:color w:val="000000"/>
          <w:lang w:eastAsia="zh-CN"/>
        </w:rPr>
        <w:t>不允许写诗歌，其他文体不限。</w:t>
      </w:r>
    </w:p>
    <w:tbl>
      <w:tblPr>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tblGrid>
      <w:tr w:rsidTr="007E3AED">
        <w:tblPrEx>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hRule="exact" w:val="442"/>
        </w:trPr>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5014A9"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c>
          <w:tcPr>
            <w:tcW w:w="425" w:type="dxa"/>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5014A9"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5014A9"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5014A9"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r w:rsidTr="007E3AED">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424937" w:rsidRPr="00094254" w:rsidP="007E3AED">
            <w:pPr>
              <w:spacing w:after="0" w:line="360" w:lineRule="auto"/>
              <w:jc w:val="center"/>
              <w:rPr>
                <w:rFonts w:ascii="新宋体" w:eastAsia="新宋体" w:hAnsi="新宋体"/>
                <w:sz w:val="28"/>
                <w:szCs w:val="28"/>
                <w:lang w:eastAsia="zh-CN"/>
              </w:rPr>
            </w:pPr>
          </w:p>
        </w:tc>
      </w:tr>
    </w:tbl>
    <w:p w:rsidR="005D7951" w:rsidP="001B15A5">
      <w:pPr>
        <w:spacing w:after="0" w:line="360" w:lineRule="auto"/>
        <w:rPr>
          <w:lang w:eastAsia="zh-CN"/>
        </w:rPr>
      </w:pPr>
    </w:p>
    <w:p w:rsidR="005D7951" w:rsidP="001B15A5">
      <w:pPr>
        <w:spacing w:after="0" w:line="360" w:lineRule="auto"/>
        <w:jc w:val="center"/>
        <w:rPr>
          <w:lang w:eastAsia="zh-CN"/>
        </w:rPr>
      </w:pPr>
      <w:r>
        <w:rPr>
          <w:b/>
          <w:bCs/>
          <w:sz w:val="28"/>
          <w:szCs w:val="28"/>
          <w:lang w:eastAsia="zh-CN"/>
        </w:rPr>
        <w:t>答案</w:t>
      </w:r>
    </w:p>
    <w:p w:rsidR="005D7951" w:rsidP="001B15A5">
      <w:pPr>
        <w:spacing w:after="0" w:line="360" w:lineRule="auto"/>
        <w:rPr>
          <w:lang w:eastAsia="zh-CN"/>
        </w:rPr>
      </w:pPr>
      <w:r>
        <w:rPr>
          <w:lang w:eastAsia="zh-CN"/>
        </w:rPr>
        <w:t>一、</w:t>
      </w:r>
      <w:r>
        <w:rPr>
          <w:color w:val="000000"/>
        </w:rPr>
        <w:t>1.</w:t>
      </w:r>
      <w:r>
        <w:rPr>
          <w:color w:val="000000"/>
        </w:rPr>
        <w:t xml:space="preserve"> B   </w:t>
      </w:r>
      <w:r>
        <w:rPr>
          <w:color w:val="000000"/>
        </w:rPr>
        <w:t>2.</w:t>
      </w:r>
      <w:r>
        <w:rPr>
          <w:color w:val="000000"/>
        </w:rPr>
        <w:t xml:space="preserve"> C   </w:t>
      </w:r>
      <w:r>
        <w:rPr>
          <w:color w:val="000000"/>
        </w:rPr>
        <w:t>3.</w:t>
      </w:r>
      <w:r>
        <w:rPr>
          <w:color w:val="000000"/>
        </w:rPr>
        <w:t xml:space="preserve"> B   </w:t>
      </w:r>
      <w:r>
        <w:rPr>
          <w:color w:val="000000"/>
        </w:rPr>
        <w:t>4.</w:t>
      </w:r>
      <w:r>
        <w:rPr>
          <w:color w:val="000000"/>
        </w:rPr>
        <w:t xml:space="preserve">B  </w:t>
      </w:r>
      <w:r>
        <w:rPr>
          <w:color w:val="000000"/>
        </w:rPr>
        <w:t>5.</w:t>
      </w:r>
      <w:r>
        <w:rPr>
          <w:color w:val="000000"/>
        </w:rPr>
        <w:t xml:space="preserve"> A   </w:t>
      </w:r>
      <w:r>
        <w:rPr>
          <w:color w:val="000000"/>
        </w:rPr>
        <w:t>6.</w:t>
      </w:r>
      <w:r>
        <w:rPr>
          <w:color w:val="000000"/>
        </w:rPr>
        <w:t xml:space="preserve"> C   </w:t>
      </w:r>
      <w:r>
        <w:rPr>
          <w:color w:val="000000"/>
          <w:lang w:eastAsia="zh-CN"/>
        </w:rPr>
        <w:t>7.</w:t>
      </w:r>
      <w:r>
        <w:rPr>
          <w:color w:val="000000"/>
          <w:lang w:eastAsia="zh-CN"/>
        </w:rPr>
        <w:t xml:space="preserve"> B   </w:t>
      </w:r>
    </w:p>
    <w:p w:rsidR="00424937" w:rsidP="00424937">
      <w:pPr>
        <w:spacing w:after="0" w:line="360" w:lineRule="auto"/>
        <w:rPr>
          <w:color w:val="000000"/>
          <w:lang w:eastAsia="zh-CN"/>
        </w:rPr>
      </w:pPr>
      <w:r>
        <w:rPr>
          <w:lang w:eastAsia="zh-CN"/>
        </w:rPr>
        <w:t>二、</w:t>
      </w:r>
    </w:p>
    <w:p w:rsidR="005D7951" w:rsidP="00424937">
      <w:pPr>
        <w:spacing w:after="0" w:line="360" w:lineRule="auto"/>
        <w:ind w:firstLine="420" w:firstLineChars="200"/>
        <w:rPr>
          <w:lang w:eastAsia="zh-CN"/>
        </w:rPr>
      </w:pPr>
      <w:r>
        <w:rPr>
          <w:color w:val="000000"/>
          <w:lang w:eastAsia="zh-CN"/>
        </w:rPr>
        <w:t>少开车，可减少汽车尾气排放，保持空气洁净（降低</w:t>
      </w:r>
      <w:r>
        <w:rPr>
          <w:color w:val="000000"/>
          <w:lang w:eastAsia="zh-CN"/>
        </w:rPr>
        <w:t>PM2</w:t>
      </w:r>
      <w:r>
        <w:rPr>
          <w:color w:val="000000"/>
          <w:lang w:eastAsia="zh-CN"/>
        </w:rPr>
        <w:t>．</w:t>
      </w:r>
      <w:r>
        <w:rPr>
          <w:color w:val="000000"/>
          <w:lang w:eastAsia="zh-CN"/>
        </w:rPr>
        <w:t>5</w:t>
      </w:r>
      <w:r>
        <w:rPr>
          <w:color w:val="000000"/>
          <w:lang w:eastAsia="zh-CN"/>
        </w:rPr>
        <w:t>的浓度）。为宿迁创建卫生城市做出我们的贡献，可以吗？</w:t>
      </w:r>
      <w:r>
        <w:rPr>
          <w:color w:val="000000"/>
          <w:lang w:eastAsia="zh-CN"/>
        </w:rPr>
        <w:t xml:space="preserve">   </w:t>
      </w:r>
    </w:p>
    <w:p w:rsidR="00424937" w:rsidP="00424937">
      <w:pPr>
        <w:spacing w:after="0" w:line="360" w:lineRule="auto"/>
        <w:rPr>
          <w:color w:val="000000"/>
          <w:lang w:eastAsia="zh-CN"/>
        </w:rPr>
      </w:pPr>
      <w:r>
        <w:rPr>
          <w:lang w:eastAsia="zh-CN"/>
        </w:rPr>
        <w:t>三、</w:t>
      </w:r>
      <w:r>
        <w:rPr>
          <w:rFonts w:hint="eastAsia"/>
          <w:lang w:eastAsia="zh-CN"/>
        </w:rPr>
        <w:t>（一）</w:t>
      </w:r>
    </w:p>
    <w:p w:rsidR="001B15A5" w:rsidP="001B15A5">
      <w:pPr>
        <w:spacing w:after="0" w:line="360" w:lineRule="auto"/>
        <w:rPr>
          <w:lang w:eastAsia="zh-CN"/>
        </w:rPr>
      </w:pPr>
      <w:r>
        <w:rPr>
          <w:color w:val="000000"/>
          <w:lang w:eastAsia="zh-CN"/>
        </w:rPr>
        <w:t>（</w:t>
      </w:r>
      <w:r>
        <w:rPr>
          <w:color w:val="000000"/>
          <w:lang w:eastAsia="zh-CN"/>
        </w:rPr>
        <w:t>1</w:t>
      </w:r>
      <w:r>
        <w:rPr>
          <w:color w:val="000000"/>
          <w:lang w:eastAsia="zh-CN"/>
        </w:rPr>
        <w:t>）大洋中脊是新的海洋洋壳生成的地方；大洋中脊相对其中轴线几乎是对称的；大多数大洋中脊的中轴线处存在</w:t>
      </w:r>
      <w:r>
        <w:rPr>
          <w:color w:val="000000"/>
          <w:lang w:eastAsia="zh-CN"/>
        </w:rPr>
        <w:t>—</w:t>
      </w:r>
      <w:r>
        <w:rPr>
          <w:color w:val="000000"/>
          <w:lang w:eastAsia="zh-CN"/>
        </w:rPr>
        <w:t>个中央裂谷。</w:t>
      </w:r>
    </w:p>
    <w:p w:rsidR="001B15A5" w:rsidP="001B15A5">
      <w:pPr>
        <w:spacing w:after="0" w:line="360" w:lineRule="auto"/>
        <w:rPr>
          <w:lang w:eastAsia="zh-CN"/>
        </w:rPr>
      </w:pPr>
      <w:r>
        <w:rPr>
          <w:color w:val="000000"/>
          <w:lang w:eastAsia="zh-CN"/>
        </w:rPr>
        <w:t>（</w:t>
      </w:r>
      <w:r>
        <w:rPr>
          <w:color w:val="000000"/>
          <w:lang w:eastAsia="zh-CN"/>
        </w:rPr>
        <w:t>2</w:t>
      </w:r>
      <w:r>
        <w:rPr>
          <w:color w:val="000000"/>
          <w:lang w:eastAsia="zh-CN"/>
        </w:rPr>
        <w:t>）</w:t>
      </w:r>
      <w:r>
        <w:rPr>
          <w:color w:val="000000"/>
          <w:lang w:eastAsia="zh-CN"/>
        </w:rPr>
        <w:t>①“</w:t>
      </w:r>
      <w:r>
        <w:rPr>
          <w:color w:val="000000"/>
          <w:lang w:eastAsia="zh-CN"/>
        </w:rPr>
        <w:t>只不过</w:t>
      </w:r>
      <w:r>
        <w:rPr>
          <w:color w:val="000000"/>
          <w:lang w:eastAsia="zh-CN"/>
        </w:rPr>
        <w:t>”</w:t>
      </w:r>
      <w:r>
        <w:rPr>
          <w:color w:val="000000"/>
          <w:lang w:eastAsia="zh-CN"/>
        </w:rPr>
        <w:t>是</w:t>
      </w:r>
      <w:r>
        <w:rPr>
          <w:color w:val="000000"/>
          <w:lang w:eastAsia="zh-CN"/>
        </w:rPr>
        <w:t>“</w:t>
      </w:r>
      <w:r>
        <w:rPr>
          <w:color w:val="000000"/>
          <w:lang w:eastAsia="zh-CN"/>
        </w:rPr>
        <w:t>仅仅</w:t>
      </w:r>
      <w:r>
        <w:rPr>
          <w:color w:val="000000"/>
          <w:lang w:eastAsia="zh-CN"/>
        </w:rPr>
        <w:t>”</w:t>
      </w:r>
      <w:r>
        <w:rPr>
          <w:color w:val="000000"/>
          <w:lang w:eastAsia="zh-CN"/>
        </w:rPr>
        <w:t>的意思，准确地说明了人们对海底山脉的认识时间并不长，并不是很了解。</w:t>
      </w:r>
      <w:r>
        <w:rPr>
          <w:color w:val="000000"/>
          <w:lang w:eastAsia="zh-CN"/>
        </w:rPr>
        <w:t>②“</w:t>
      </w:r>
      <w:r>
        <w:rPr>
          <w:color w:val="000000"/>
          <w:lang w:eastAsia="zh-CN"/>
        </w:rPr>
        <w:t>研究发现</w:t>
      </w:r>
      <w:r>
        <w:rPr>
          <w:color w:val="000000"/>
          <w:lang w:eastAsia="zh-CN"/>
        </w:rPr>
        <w:t>”</w:t>
      </w:r>
      <w:r>
        <w:rPr>
          <w:color w:val="000000"/>
          <w:lang w:eastAsia="zh-CN"/>
        </w:rPr>
        <w:t>表明是经过调查和研究的，是有科学根据的；</w:t>
      </w:r>
      <w:r>
        <w:rPr>
          <w:color w:val="000000"/>
          <w:lang w:eastAsia="zh-CN"/>
        </w:rPr>
        <w:t>“</w:t>
      </w:r>
      <w:r>
        <w:rPr>
          <w:color w:val="000000"/>
          <w:lang w:eastAsia="zh-CN"/>
        </w:rPr>
        <w:t>几乎</w:t>
      </w:r>
      <w:r>
        <w:rPr>
          <w:color w:val="000000"/>
          <w:lang w:eastAsia="zh-CN"/>
        </w:rPr>
        <w:t>”</w:t>
      </w:r>
      <w:r>
        <w:rPr>
          <w:color w:val="000000"/>
          <w:lang w:eastAsia="zh-CN"/>
        </w:rPr>
        <w:t>表示十分接近，准确、严谨地说明大洋中脊相对其中轴线基本上是对称的。</w:t>
      </w:r>
    </w:p>
    <w:p w:rsidR="001B15A5" w:rsidP="001B15A5">
      <w:pPr>
        <w:spacing w:after="0" w:line="360" w:lineRule="auto"/>
        <w:rPr>
          <w:lang w:eastAsia="zh-CN"/>
        </w:rPr>
      </w:pPr>
      <w:r>
        <w:rPr>
          <w:color w:val="000000"/>
          <w:lang w:eastAsia="zh-CN"/>
        </w:rPr>
        <w:t>（</w:t>
      </w:r>
      <w:r>
        <w:rPr>
          <w:color w:val="000000"/>
          <w:lang w:eastAsia="zh-CN"/>
        </w:rPr>
        <w:t>3</w:t>
      </w:r>
      <w:r>
        <w:rPr>
          <w:color w:val="000000"/>
          <w:lang w:eastAsia="zh-CN"/>
        </w:rPr>
        <w:t>）举例子，列举大西</w:t>
      </w:r>
      <w:r>
        <w:rPr>
          <w:color w:val="000000"/>
          <w:lang w:eastAsia="zh-CN"/>
        </w:rPr>
        <w:t>洋和东太平洋的例子，具体说明了不同大洋中脊其中央裂谷的形态也不同；列数字，准确说明了两个中央裂谷的宽度和深度；作比较，突出说明了两个裂谷的差别很大。</w:t>
      </w:r>
    </w:p>
    <w:p w:rsidR="005D7951" w:rsidP="001B15A5">
      <w:pPr>
        <w:spacing w:after="0" w:line="360" w:lineRule="auto"/>
        <w:rPr>
          <w:lang w:eastAsia="zh-CN"/>
        </w:rPr>
      </w:pPr>
      <w:r>
        <w:rPr>
          <w:color w:val="000000"/>
          <w:lang w:eastAsia="zh-CN"/>
        </w:rPr>
        <w:t>（</w:t>
      </w:r>
      <w:r>
        <w:rPr>
          <w:color w:val="000000"/>
          <w:lang w:eastAsia="zh-CN"/>
        </w:rPr>
        <w:t>4</w:t>
      </w:r>
      <w:r>
        <w:rPr>
          <w:color w:val="000000"/>
          <w:lang w:eastAsia="zh-CN"/>
        </w:rPr>
        <w:t>）</w:t>
      </w:r>
      <w:r>
        <w:rPr>
          <w:color w:val="000000"/>
          <w:lang w:eastAsia="zh-CN"/>
        </w:rPr>
        <w:t xml:space="preserve">C   </w:t>
      </w:r>
    </w:p>
    <w:p w:rsidR="00424937" w:rsidP="001B15A5">
      <w:pPr>
        <w:spacing w:after="0" w:line="360" w:lineRule="auto"/>
        <w:rPr>
          <w:rFonts w:hint="eastAsia"/>
          <w:color w:val="000000"/>
          <w:lang w:eastAsia="zh-CN"/>
        </w:rPr>
      </w:pPr>
    </w:p>
    <w:p w:rsidR="001B15A5" w:rsidP="001B15A5">
      <w:pPr>
        <w:spacing w:after="0" w:line="360" w:lineRule="auto"/>
        <w:rPr>
          <w:lang w:eastAsia="zh-CN"/>
        </w:rPr>
      </w:pPr>
      <w:r>
        <w:rPr>
          <w:rFonts w:hint="eastAsia"/>
          <w:color w:val="000000"/>
          <w:lang w:eastAsia="zh-CN"/>
        </w:rPr>
        <w:t>（二）</w:t>
      </w:r>
      <w:r w:rsidR="005420DE">
        <w:rPr>
          <w:color w:val="000000"/>
          <w:lang w:eastAsia="zh-CN"/>
        </w:rPr>
        <w:t>（</w:t>
      </w:r>
      <w:r w:rsidR="005420DE">
        <w:rPr>
          <w:color w:val="000000"/>
          <w:lang w:eastAsia="zh-CN"/>
        </w:rPr>
        <w:t>1</w:t>
      </w:r>
      <w:r w:rsidR="005420DE">
        <w:rPr>
          <w:color w:val="000000"/>
          <w:lang w:eastAsia="zh-CN"/>
        </w:rPr>
        <w:t>）</w:t>
      </w:r>
      <w:r w:rsidR="005420DE">
        <w:rPr>
          <w:color w:val="000000"/>
          <w:lang w:eastAsia="zh-CN"/>
        </w:rPr>
        <w:t>D</w:t>
      </w:r>
    </w:p>
    <w:p w:rsidR="001B15A5" w:rsidP="001B15A5">
      <w:pPr>
        <w:spacing w:after="0" w:line="360" w:lineRule="auto"/>
        <w:rPr>
          <w:lang w:eastAsia="zh-CN"/>
        </w:rPr>
      </w:pPr>
      <w:r>
        <w:rPr>
          <w:color w:val="000000"/>
          <w:lang w:eastAsia="zh-CN"/>
        </w:rPr>
        <w:t>（</w:t>
      </w:r>
      <w:r>
        <w:rPr>
          <w:color w:val="000000"/>
          <w:lang w:eastAsia="zh-CN"/>
        </w:rPr>
        <w:t>2</w:t>
      </w:r>
      <w:r>
        <w:rPr>
          <w:color w:val="000000"/>
          <w:lang w:eastAsia="zh-CN"/>
        </w:rPr>
        <w:t>）</w:t>
      </w:r>
      <w:r>
        <w:rPr>
          <w:color w:val="000000"/>
          <w:lang w:eastAsia="zh-CN"/>
        </w:rPr>
        <w:t>①</w:t>
      </w:r>
      <w:r>
        <w:rPr>
          <w:color w:val="000000"/>
          <w:lang w:eastAsia="zh-CN"/>
        </w:rPr>
        <w:t>带来降水；</w:t>
      </w:r>
      <w:r>
        <w:rPr>
          <w:color w:val="000000"/>
          <w:lang w:eastAsia="zh-CN"/>
        </w:rPr>
        <w:t>②</w:t>
      </w:r>
      <w:r>
        <w:rPr>
          <w:color w:val="000000"/>
          <w:lang w:eastAsia="zh-CN"/>
        </w:rPr>
        <w:t>调节地球温度，维持全球热量平衡；</w:t>
      </w:r>
      <w:r>
        <w:rPr>
          <w:color w:val="000000"/>
          <w:lang w:eastAsia="zh-CN"/>
        </w:rPr>
        <w:t>③</w:t>
      </w:r>
      <w:r>
        <w:rPr>
          <w:color w:val="000000"/>
          <w:lang w:eastAsia="zh-CN"/>
        </w:rPr>
        <w:t>节约生活用水用电，缓解电力紧张程度；</w:t>
      </w:r>
      <w:r>
        <w:rPr>
          <w:color w:val="000000"/>
          <w:lang w:eastAsia="zh-CN"/>
        </w:rPr>
        <w:t>④</w:t>
      </w:r>
      <w:r>
        <w:rPr>
          <w:color w:val="000000"/>
          <w:lang w:eastAsia="zh-CN"/>
        </w:rPr>
        <w:t>节约原煤，用风力发电；</w:t>
      </w:r>
      <w:r>
        <w:rPr>
          <w:color w:val="000000"/>
          <w:lang w:eastAsia="zh-CN"/>
        </w:rPr>
        <w:t>⑤</w:t>
      </w:r>
      <w:r>
        <w:rPr>
          <w:color w:val="000000"/>
          <w:lang w:eastAsia="zh-CN"/>
        </w:rPr>
        <w:t>有利于鱼群生长；</w:t>
      </w:r>
      <w:r>
        <w:rPr>
          <w:color w:val="000000"/>
          <w:lang w:eastAsia="zh-CN"/>
        </w:rPr>
        <w:t>⑥</w:t>
      </w:r>
      <w:r>
        <w:rPr>
          <w:color w:val="000000"/>
          <w:lang w:eastAsia="zh-CN"/>
        </w:rPr>
        <w:t>避免产生大型地震。</w:t>
      </w:r>
    </w:p>
    <w:p w:rsidR="001B15A5" w:rsidP="001B15A5">
      <w:pPr>
        <w:spacing w:after="0" w:line="360" w:lineRule="auto"/>
        <w:rPr>
          <w:lang w:eastAsia="zh-CN"/>
        </w:rPr>
      </w:pPr>
      <w:r>
        <w:rPr>
          <w:color w:val="000000"/>
          <w:lang w:eastAsia="zh-CN"/>
        </w:rPr>
        <w:t>（</w:t>
      </w:r>
      <w:r>
        <w:rPr>
          <w:color w:val="000000"/>
          <w:lang w:eastAsia="zh-CN"/>
        </w:rPr>
        <w:t>3</w:t>
      </w:r>
      <w:r>
        <w:rPr>
          <w:color w:val="000000"/>
          <w:lang w:eastAsia="zh-CN"/>
        </w:rPr>
        <w:t>）不能去掉。文中的</w:t>
      </w:r>
      <w:r>
        <w:rPr>
          <w:color w:val="000000"/>
          <w:lang w:eastAsia="zh-CN"/>
        </w:rPr>
        <w:t>“</w:t>
      </w:r>
      <w:r>
        <w:rPr>
          <w:color w:val="000000"/>
          <w:lang w:eastAsia="zh-CN"/>
        </w:rPr>
        <w:t>主要</w:t>
      </w:r>
      <w:r>
        <w:rPr>
          <w:color w:val="000000"/>
          <w:lang w:eastAsia="zh-CN"/>
        </w:rPr>
        <w:t>”</w:t>
      </w:r>
      <w:r>
        <w:rPr>
          <w:color w:val="000000"/>
          <w:lang w:eastAsia="zh-CN"/>
        </w:rPr>
        <w:t>是</w:t>
      </w:r>
      <w:r>
        <w:rPr>
          <w:color w:val="000000"/>
          <w:lang w:eastAsia="zh-CN"/>
        </w:rPr>
        <w:t>“</w:t>
      </w:r>
      <w:r>
        <w:rPr>
          <w:color w:val="000000"/>
          <w:lang w:eastAsia="zh-CN"/>
        </w:rPr>
        <w:t>绝大部分</w:t>
      </w:r>
      <w:r>
        <w:rPr>
          <w:color w:val="000000"/>
          <w:lang w:eastAsia="zh-CN"/>
        </w:rPr>
        <w:t>”</w:t>
      </w:r>
      <w:r>
        <w:rPr>
          <w:color w:val="000000"/>
          <w:lang w:eastAsia="zh-CN"/>
        </w:rPr>
        <w:t>的意思，表明</w:t>
      </w:r>
      <w:r>
        <w:rPr>
          <w:color w:val="000000"/>
          <w:lang w:eastAsia="zh-CN"/>
        </w:rPr>
        <w:t>“</w:t>
      </w:r>
      <w:r>
        <w:rPr>
          <w:color w:val="000000"/>
          <w:lang w:eastAsia="zh-CN"/>
        </w:rPr>
        <w:t>水汽绝大部分来自低纬度的热带洋面</w:t>
      </w:r>
      <w:r>
        <w:rPr>
          <w:color w:val="000000"/>
          <w:lang w:eastAsia="zh-CN"/>
        </w:rPr>
        <w:t>”</w:t>
      </w:r>
      <w:r>
        <w:rPr>
          <w:color w:val="000000"/>
          <w:lang w:eastAsia="zh-CN"/>
        </w:rPr>
        <w:t>。如果去掉，则表明</w:t>
      </w:r>
      <w:r>
        <w:rPr>
          <w:color w:val="000000"/>
          <w:lang w:eastAsia="zh-CN"/>
        </w:rPr>
        <w:t>“</w:t>
      </w:r>
      <w:r>
        <w:rPr>
          <w:color w:val="000000"/>
          <w:lang w:eastAsia="zh-CN"/>
        </w:rPr>
        <w:t>水汽全部来自低纬度的热带洋面</w:t>
      </w:r>
      <w:r>
        <w:rPr>
          <w:color w:val="000000"/>
          <w:lang w:eastAsia="zh-CN"/>
        </w:rPr>
        <w:t>”</w:t>
      </w:r>
      <w:r>
        <w:rPr>
          <w:color w:val="000000"/>
          <w:lang w:eastAsia="zh-CN"/>
        </w:rPr>
        <w:t>，与事实不符。这样写体现</w:t>
      </w:r>
      <w:r>
        <w:rPr>
          <w:color w:val="000000"/>
          <w:lang w:eastAsia="zh-CN"/>
        </w:rPr>
        <w:t>了说明文语言的准确性、严密性。</w:t>
      </w:r>
    </w:p>
    <w:p w:rsidR="001B15A5" w:rsidP="001B15A5">
      <w:pPr>
        <w:spacing w:after="0" w:line="360" w:lineRule="auto"/>
        <w:rPr>
          <w:lang w:eastAsia="zh-CN"/>
        </w:rPr>
      </w:pPr>
      <w:r>
        <w:rPr>
          <w:color w:val="000000"/>
          <w:lang w:eastAsia="zh-CN"/>
        </w:rPr>
        <w:t>（</w:t>
      </w:r>
      <w:r>
        <w:rPr>
          <w:color w:val="000000"/>
          <w:lang w:eastAsia="zh-CN"/>
        </w:rPr>
        <w:t>4</w:t>
      </w:r>
      <w:r>
        <w:rPr>
          <w:color w:val="000000"/>
          <w:lang w:eastAsia="zh-CN"/>
        </w:rPr>
        <w:t>）打比方。用</w:t>
      </w:r>
      <w:r>
        <w:rPr>
          <w:color w:val="000000"/>
          <w:lang w:eastAsia="zh-CN"/>
        </w:rPr>
        <w:t>“</w:t>
      </w:r>
      <w:r>
        <w:rPr>
          <w:color w:val="000000"/>
          <w:lang w:eastAsia="zh-CN"/>
        </w:rPr>
        <w:t>江河中的涡漩</w:t>
      </w:r>
      <w:r>
        <w:rPr>
          <w:color w:val="000000"/>
          <w:lang w:eastAsia="zh-CN"/>
        </w:rPr>
        <w:t>”</w:t>
      </w:r>
      <w:r>
        <w:rPr>
          <w:color w:val="000000"/>
          <w:lang w:eastAsia="zh-CN"/>
        </w:rPr>
        <w:t>来比喻台风，生动形象地说明了台风的形状。</w:t>
      </w:r>
    </w:p>
    <w:p w:rsidR="005D7951" w:rsidP="001B15A5">
      <w:pPr>
        <w:spacing w:after="0" w:line="360" w:lineRule="auto"/>
        <w:rPr>
          <w:lang w:eastAsia="zh-CN"/>
        </w:rPr>
      </w:pPr>
      <w:r>
        <w:rPr>
          <w:color w:val="000000"/>
          <w:lang w:eastAsia="zh-CN"/>
        </w:rPr>
        <w:t>（</w:t>
      </w:r>
      <w:r>
        <w:rPr>
          <w:color w:val="000000"/>
          <w:lang w:eastAsia="zh-CN"/>
        </w:rPr>
        <w:t>5</w:t>
      </w:r>
      <w:r>
        <w:rPr>
          <w:color w:val="000000"/>
          <w:lang w:eastAsia="zh-CN"/>
        </w:rPr>
        <w:t>）主旨句：客观地说，台风有过亦有功，而且台风的功甚至大于过。</w:t>
      </w:r>
      <w:r>
        <w:rPr>
          <w:color w:val="000000"/>
          <w:lang w:eastAsia="zh-CN"/>
        </w:rPr>
        <w:t xml:space="preserve">  </w:t>
      </w:r>
    </w:p>
    <w:p w:rsidR="005D7951" w:rsidP="001B15A5">
      <w:pPr>
        <w:spacing w:after="0" w:line="360" w:lineRule="auto"/>
        <w:rPr>
          <w:lang w:eastAsia="zh-CN"/>
        </w:rPr>
      </w:pPr>
      <w:r>
        <w:rPr>
          <w:color w:val="000000"/>
          <w:lang w:eastAsia="zh-CN"/>
        </w:rPr>
        <w:t>思考：台风有过更有功，提醒我们事物常常有两面性，只有了解相关科学知识，才能全面、科学地认识事物，用辩证、理性的眼光看待自然事物。</w:t>
      </w:r>
    </w:p>
    <w:p w:rsidR="001B15A5" w:rsidP="001B15A5">
      <w:pPr>
        <w:spacing w:after="0" w:line="360" w:lineRule="auto"/>
        <w:rPr>
          <w:lang w:eastAsia="zh-CN"/>
        </w:rPr>
      </w:pPr>
      <w:r>
        <w:rPr>
          <w:lang w:eastAsia="zh-CN"/>
        </w:rPr>
        <w:t>四、</w:t>
      </w:r>
      <w:r>
        <w:rPr>
          <w:color w:val="000000"/>
          <w:lang w:eastAsia="zh-CN"/>
        </w:rPr>
        <w:t>                                       </w:t>
      </w:r>
    </w:p>
    <w:p w:rsidR="001B15A5" w:rsidP="001B15A5">
      <w:pPr>
        <w:spacing w:after="0" w:line="360" w:lineRule="auto"/>
        <w:rPr>
          <w:lang w:eastAsia="zh-CN"/>
        </w:rPr>
      </w:pPr>
      <w:r>
        <w:rPr>
          <w:color w:val="000000"/>
          <w:lang w:eastAsia="zh-CN"/>
        </w:rPr>
        <w:t>                                      </w:t>
      </w:r>
      <w:r>
        <w:rPr>
          <w:color w:val="000000"/>
          <w:lang w:eastAsia="zh-CN"/>
        </w:rPr>
        <w:t xml:space="preserve">                                                 </w:t>
      </w:r>
      <w:r>
        <w:rPr>
          <w:color w:val="000000"/>
          <w:lang w:eastAsia="zh-CN"/>
        </w:rPr>
        <w:t>和父母相伴的日子</w:t>
      </w:r>
    </w:p>
    <w:p w:rsidR="001B15A5" w:rsidP="001B15A5">
      <w:pPr>
        <w:spacing w:after="0" w:line="360" w:lineRule="auto"/>
        <w:rPr>
          <w:lang w:eastAsia="zh-CN"/>
        </w:rPr>
      </w:pPr>
      <w:r>
        <w:rPr>
          <w:color w:val="000000"/>
          <w:lang w:eastAsia="zh-CN"/>
        </w:rPr>
        <w:t xml:space="preserve">       </w:t>
      </w:r>
      <w:r>
        <w:rPr>
          <w:color w:val="000000"/>
          <w:lang w:eastAsia="zh-CN"/>
        </w:rPr>
        <w:t>在万千个日子里一直陪伴着我们的是父母。父母为我们撑起一片蓝天，在这片蓝天下我们会感到无穷的温暖。</w:t>
      </w:r>
    </w:p>
    <w:p w:rsidR="001B15A5" w:rsidP="001B15A5">
      <w:pPr>
        <w:spacing w:after="0" w:line="360" w:lineRule="auto"/>
        <w:rPr>
          <w:lang w:eastAsia="zh-CN"/>
        </w:rPr>
      </w:pPr>
      <w:r>
        <w:rPr>
          <w:color w:val="000000"/>
          <w:lang w:eastAsia="zh-CN"/>
        </w:rPr>
        <w:t xml:space="preserve">       </w:t>
      </w:r>
      <w:r>
        <w:rPr>
          <w:color w:val="000000"/>
          <w:lang w:eastAsia="zh-CN"/>
        </w:rPr>
        <w:t>当父母为我们撑起一片蓝天时，你想过等他们老了也会帮他们撑起一片蓝天吗？古圣人孟子说：</w:t>
      </w:r>
      <w:r>
        <w:rPr>
          <w:color w:val="000000"/>
          <w:lang w:eastAsia="zh-CN"/>
        </w:rPr>
        <w:t>“</w:t>
      </w:r>
      <w:r>
        <w:rPr>
          <w:color w:val="000000"/>
          <w:lang w:eastAsia="zh-CN"/>
        </w:rPr>
        <w:t>孝子之至，莫大乎尊亲。</w:t>
      </w:r>
      <w:r>
        <w:rPr>
          <w:color w:val="000000"/>
          <w:lang w:eastAsia="zh-CN"/>
        </w:rPr>
        <w:t>”</w:t>
      </w:r>
      <w:r>
        <w:rPr>
          <w:color w:val="000000"/>
          <w:lang w:eastAsia="zh-CN"/>
        </w:rPr>
        <w:t>父母把他们的一切都给了我们，等她们老了我们也应该好好照顾他们。</w:t>
      </w:r>
    </w:p>
    <w:p w:rsidR="001B15A5" w:rsidP="001B15A5">
      <w:pPr>
        <w:spacing w:after="0" w:line="360" w:lineRule="auto"/>
        <w:rPr>
          <w:lang w:eastAsia="zh-CN"/>
        </w:rPr>
      </w:pPr>
      <w:r>
        <w:rPr>
          <w:color w:val="000000"/>
          <w:lang w:eastAsia="zh-CN"/>
        </w:rPr>
        <w:t xml:space="preserve">       </w:t>
      </w:r>
      <w:r>
        <w:rPr>
          <w:color w:val="000000"/>
          <w:lang w:eastAsia="zh-CN"/>
        </w:rPr>
        <w:t>儿时的我，是父亲的跟班，那时的我特别好动，一刻也闲不住，只知道跟随父亲到处玩。小手</w:t>
      </w:r>
      <w:r>
        <w:rPr>
          <w:color w:val="000000"/>
          <w:lang w:eastAsia="zh-CN"/>
        </w:rPr>
        <w:t>紧紧地拉着父亲那双宽大温暖的手，感觉着父亲手心的温度，不愿放开；两颗圆溜溜的眼珠子不时地瞧着父亲的后背。父亲虽不是很挺拔，甚至有那么一点儿矮，一点儿胖，但是身子却挺得直直地，充满着自信与力量。仰望着父亲的背影，心中充满着自信与安全感，觉得即使天塌下来了，也有父亲为我顶着，心中不觉涌起一股自信，连头也不自觉地抬高了许多。</w:t>
      </w:r>
    </w:p>
    <w:p w:rsidR="001B15A5" w:rsidP="001B15A5">
      <w:pPr>
        <w:spacing w:after="0" w:line="360" w:lineRule="auto"/>
        <w:rPr>
          <w:lang w:eastAsia="zh-CN"/>
        </w:rPr>
      </w:pPr>
      <w:r>
        <w:rPr>
          <w:color w:val="000000"/>
          <w:lang w:eastAsia="zh-CN"/>
        </w:rPr>
        <w:t xml:space="preserve">       </w:t>
      </w:r>
      <w:r>
        <w:rPr>
          <w:color w:val="000000"/>
          <w:lang w:eastAsia="zh-CN"/>
        </w:rPr>
        <w:t>家中的日历撕了一页又一页，换了一本又一本，晃眼我上了初中，父母亲也渐渐老了许多。看那停在树下的摩托车，那一直是父母亲送我上学的工具，记得有一天父亲照常骑着车，母亲把我拥在怀里，</w:t>
      </w:r>
      <w:r>
        <w:rPr>
          <w:color w:val="000000"/>
          <w:lang w:eastAsia="zh-CN"/>
        </w:rPr>
        <w:t>我望着母亲的脸被寒风吹着，这时母亲低下来望着我，此时此刻四只眼睛、四条视线还有那两颗火热的心竟在某一地点、某一时刻发生了碰撞，并且紧紧相拥在一起。那是多么神圣的拥抱！就在此刻，两颗心彼此读懂了！</w:t>
      </w:r>
    </w:p>
    <w:p w:rsidR="001B15A5" w:rsidP="001B15A5">
      <w:pPr>
        <w:spacing w:after="0" w:line="360" w:lineRule="auto"/>
        <w:rPr>
          <w:lang w:eastAsia="zh-CN"/>
        </w:rPr>
      </w:pPr>
      <w:r>
        <w:rPr>
          <w:color w:val="000000"/>
          <w:lang w:eastAsia="zh-CN"/>
        </w:rPr>
        <w:t xml:space="preserve">       </w:t>
      </w:r>
      <w:r>
        <w:rPr>
          <w:color w:val="000000"/>
          <w:lang w:eastAsia="zh-CN"/>
        </w:rPr>
        <w:t>在一个寒冬的晚上，母亲在工作，我拿着皮袄给母亲送去，母亲望我拿着皮袄送给她，热泪盈眶，把我抱到怀里说：</w:t>
      </w:r>
      <w:r>
        <w:rPr>
          <w:color w:val="000000"/>
          <w:lang w:eastAsia="zh-CN"/>
        </w:rPr>
        <w:t>“</w:t>
      </w:r>
      <w:r>
        <w:rPr>
          <w:color w:val="000000"/>
          <w:lang w:eastAsia="zh-CN"/>
        </w:rPr>
        <w:t>我的宝宝真有孝心，妈妈为你骄傲！</w:t>
      </w:r>
      <w:r>
        <w:rPr>
          <w:color w:val="000000"/>
          <w:lang w:eastAsia="zh-CN"/>
        </w:rPr>
        <w:t>”</w:t>
      </w:r>
      <w:r>
        <w:rPr>
          <w:color w:val="000000"/>
          <w:lang w:eastAsia="zh-CN"/>
        </w:rPr>
        <w:t>我在怀里说：</w:t>
      </w:r>
      <w:r>
        <w:rPr>
          <w:color w:val="000000"/>
          <w:lang w:eastAsia="zh-CN"/>
        </w:rPr>
        <w:t>“</w:t>
      </w:r>
      <w:r>
        <w:rPr>
          <w:color w:val="000000"/>
          <w:lang w:eastAsia="zh-CN"/>
        </w:rPr>
        <w:t>妈，快穿上，别冻了。</w:t>
      </w:r>
      <w:r>
        <w:rPr>
          <w:color w:val="000000"/>
          <w:lang w:eastAsia="zh-CN"/>
        </w:rPr>
        <w:t>”</w:t>
      </w:r>
      <w:r>
        <w:rPr>
          <w:color w:val="000000"/>
          <w:lang w:eastAsia="zh-CN"/>
        </w:rPr>
        <w:t>这时妈妈把我抱得紧紧的，我感觉得到妈妈的</w:t>
      </w:r>
      <w:r>
        <w:rPr>
          <w:color w:val="000000"/>
          <w:lang w:eastAsia="zh-CN"/>
        </w:rPr>
        <w:t>“</w:t>
      </w:r>
      <w:r>
        <w:rPr>
          <w:color w:val="000000"/>
          <w:lang w:eastAsia="zh-CN"/>
        </w:rPr>
        <w:t>热泪</w:t>
      </w:r>
      <w:r>
        <w:rPr>
          <w:color w:val="000000"/>
          <w:lang w:eastAsia="zh-CN"/>
        </w:rPr>
        <w:t>”</w:t>
      </w:r>
      <w:r>
        <w:rPr>
          <w:color w:val="000000"/>
          <w:lang w:eastAsia="zh-CN"/>
        </w:rPr>
        <w:t>滴在了我的头上。</w:t>
      </w:r>
    </w:p>
    <w:p w:rsidR="001B15A5" w:rsidP="001B15A5">
      <w:pPr>
        <w:spacing w:after="0" w:line="360" w:lineRule="auto"/>
        <w:rPr>
          <w:lang w:eastAsia="zh-CN"/>
        </w:rPr>
      </w:pPr>
      <w:r>
        <w:rPr>
          <w:color w:val="000000"/>
          <w:lang w:eastAsia="zh-CN"/>
        </w:rPr>
        <w:t xml:space="preserve">       </w:t>
      </w:r>
      <w:r>
        <w:rPr>
          <w:color w:val="000000"/>
          <w:lang w:eastAsia="zh-CN"/>
        </w:rPr>
        <w:t>许多名人都说过孝十分重要：姜慧婷说过</w:t>
      </w:r>
      <w:r>
        <w:rPr>
          <w:color w:val="000000"/>
          <w:lang w:eastAsia="zh-CN"/>
        </w:rPr>
        <w:t>“</w:t>
      </w:r>
      <w:r>
        <w:rPr>
          <w:color w:val="000000"/>
          <w:lang w:eastAsia="zh-CN"/>
        </w:rPr>
        <w:t>存孝心，奉</w:t>
      </w:r>
      <w:r>
        <w:rPr>
          <w:color w:val="000000"/>
          <w:lang w:eastAsia="zh-CN"/>
        </w:rPr>
        <w:t>孝行，传孝道，让孝成为一初人的人格基石</w:t>
      </w:r>
      <w:r>
        <w:rPr>
          <w:color w:val="000000"/>
          <w:lang w:eastAsia="zh-CN"/>
        </w:rPr>
        <w:t>”</w:t>
      </w:r>
      <w:r>
        <w:rPr>
          <w:color w:val="000000"/>
          <w:lang w:eastAsia="zh-CN"/>
        </w:rPr>
        <w:t>。雷雨豪曾说过</w:t>
      </w:r>
      <w:r>
        <w:rPr>
          <w:color w:val="000000"/>
          <w:lang w:eastAsia="zh-CN"/>
        </w:rPr>
        <w:t>“</w:t>
      </w:r>
      <w:r>
        <w:rPr>
          <w:color w:val="000000"/>
          <w:lang w:eastAsia="zh-CN"/>
        </w:rPr>
        <w:t>当</w:t>
      </w:r>
      <w:r>
        <w:rPr>
          <w:color w:val="000000"/>
          <w:lang w:eastAsia="zh-CN"/>
        </w:rPr>
        <w:t>‘</w:t>
      </w:r>
      <w:r>
        <w:rPr>
          <w:color w:val="000000"/>
          <w:lang w:eastAsia="zh-CN"/>
        </w:rPr>
        <w:t>子欲孝而亲不在时</w:t>
      </w:r>
      <w:r>
        <w:rPr>
          <w:color w:val="000000"/>
          <w:lang w:eastAsia="zh-CN"/>
        </w:rPr>
        <w:t>’</w:t>
      </w:r>
      <w:r>
        <w:rPr>
          <w:color w:val="000000"/>
          <w:lang w:eastAsia="zh-CN"/>
        </w:rPr>
        <w:t>一方悔恨也没有用</w:t>
      </w:r>
      <w:r>
        <w:rPr>
          <w:color w:val="000000"/>
          <w:lang w:eastAsia="zh-CN"/>
        </w:rPr>
        <w:t>”</w:t>
      </w:r>
      <w:r>
        <w:rPr>
          <w:color w:val="000000"/>
          <w:lang w:eastAsia="zh-CN"/>
        </w:rPr>
        <w:t>，贺芷馨也说过</w:t>
      </w:r>
      <w:r>
        <w:rPr>
          <w:color w:val="000000"/>
          <w:lang w:eastAsia="zh-CN"/>
        </w:rPr>
        <w:t>“</w:t>
      </w:r>
      <w:r>
        <w:rPr>
          <w:color w:val="000000"/>
          <w:lang w:eastAsia="zh-CN"/>
        </w:rPr>
        <w:t>孝是为了人之本，孝是成长之基</w:t>
      </w:r>
      <w:r>
        <w:rPr>
          <w:color w:val="000000"/>
          <w:lang w:eastAsia="zh-CN"/>
        </w:rPr>
        <w:t>„„”</w:t>
      </w:r>
    </w:p>
    <w:p w:rsidR="001B15A5" w:rsidP="001B15A5">
      <w:pPr>
        <w:spacing w:after="0" w:line="360" w:lineRule="auto"/>
        <w:rPr>
          <w:lang w:eastAsia="zh-CN"/>
        </w:rPr>
      </w:pPr>
      <w:r>
        <w:rPr>
          <w:color w:val="000000"/>
          <w:lang w:eastAsia="zh-CN"/>
        </w:rPr>
        <w:t xml:space="preserve">       </w:t>
      </w:r>
      <w:r>
        <w:rPr>
          <w:color w:val="000000"/>
          <w:lang w:eastAsia="zh-CN"/>
        </w:rPr>
        <w:t>爱如无言的流水，细腻地滋润着每一个点滴。有道是</w:t>
      </w:r>
      <w:r>
        <w:rPr>
          <w:color w:val="000000"/>
          <w:lang w:eastAsia="zh-CN"/>
        </w:rPr>
        <w:t>“</w:t>
      </w:r>
      <w:r>
        <w:rPr>
          <w:color w:val="000000"/>
          <w:lang w:eastAsia="zh-CN"/>
        </w:rPr>
        <w:t>谁言寸草心，报得三春晖</w:t>
      </w:r>
      <w:r>
        <w:rPr>
          <w:color w:val="000000"/>
          <w:lang w:eastAsia="zh-CN"/>
        </w:rPr>
        <w:t>”</w:t>
      </w:r>
      <w:r>
        <w:rPr>
          <w:color w:val="000000"/>
          <w:lang w:eastAsia="zh-CN"/>
        </w:rPr>
        <w:t>。我心中始终怀着一份感动，却只能在学习上努力，考得好成绩为父母省钱，学习有成，不让父母担心。父母我一定会报答你们。</w:t>
      </w:r>
    </w:p>
    <w:p w:rsidR="001B15A5" w:rsidP="001B15A5">
      <w:pPr>
        <w:spacing w:after="0" w:line="360" w:lineRule="auto"/>
        <w:rPr>
          <w:lang w:eastAsia="zh-CN"/>
        </w:rPr>
      </w:pPr>
      <w:r>
        <w:rPr>
          <w:color w:val="000000"/>
          <w:lang w:eastAsia="zh-CN"/>
        </w:rPr>
        <w:t xml:space="preserve">       </w:t>
      </w:r>
      <w:r>
        <w:rPr>
          <w:color w:val="000000"/>
          <w:lang w:eastAsia="zh-CN"/>
        </w:rPr>
        <w:t>孝是人之根本，人只有孝才能取得成就，父母为我们付出那么多，我们也应好好报答他们，你们说对吗？我想你们都会说是对的。</w:t>
      </w:r>
    </w:p>
    <w:p w:rsidR="001B15A5" w:rsidP="001B15A5">
      <w:pPr>
        <w:spacing w:after="0" w:line="360" w:lineRule="auto"/>
        <w:rPr>
          <w:lang w:eastAsia="zh-CN"/>
        </w:rPr>
      </w:pPr>
      <w:r>
        <w:rPr>
          <w:color w:val="000000"/>
          <w:lang w:eastAsia="zh-CN"/>
        </w:rPr>
        <w:t xml:space="preserve">      </w:t>
      </w:r>
      <w:r>
        <w:rPr>
          <w:color w:val="000000"/>
          <w:lang w:eastAsia="zh-CN"/>
        </w:rPr>
        <w:t>古人都会行孝，难道现代人还比不上古人吗？</w:t>
      </w:r>
    </w:p>
    <w:p w:rsidR="001B15A5" w:rsidP="001B15A5">
      <w:pPr>
        <w:spacing w:after="0" w:line="360" w:lineRule="auto"/>
        <w:rPr>
          <w:lang w:eastAsia="zh-CN"/>
        </w:rPr>
      </w:pPr>
    </w:p>
    <w:p w:rsidR="001B15A5" w:rsidP="001B15A5">
      <w:pPr>
        <w:spacing w:after="0" w:line="360" w:lineRule="auto"/>
        <w:rPr>
          <w:lang w:eastAsia="zh-CN"/>
        </w:rPr>
      </w:pPr>
      <w:bookmarkStart w:id="0" w:name="_GoBack"/>
      <w:bookmarkEnd w:id="0"/>
      <w:r>
        <w:rPr>
          <w:color w:val="000000"/>
          <w:lang w:eastAsia="zh-CN"/>
        </w:rPr>
        <w:t xml:space="preserve">                                                                                    </w:t>
      </w:r>
      <w:r>
        <w:rPr>
          <w:color w:val="000000"/>
          <w:lang w:eastAsia="zh-CN"/>
        </w:rPr>
        <w:t>积累失败</w:t>
      </w:r>
    </w:p>
    <w:p w:rsidR="001B15A5" w:rsidP="001B15A5">
      <w:pPr>
        <w:spacing w:after="0" w:line="360" w:lineRule="auto"/>
        <w:rPr>
          <w:lang w:eastAsia="zh-CN"/>
        </w:rPr>
      </w:pPr>
      <w:r>
        <w:rPr>
          <w:color w:val="000000"/>
          <w:lang w:eastAsia="zh-CN"/>
        </w:rPr>
        <w:t xml:space="preserve">        </w:t>
      </w:r>
      <w:r>
        <w:rPr>
          <w:color w:val="000000"/>
          <w:lang w:eastAsia="zh-CN"/>
        </w:rPr>
        <w:t>从古至今，我相信没有人愿意失败，在他们眼中失败就相当于失去了一切。但上帝为你关上一扇窗时，又会为你打开另一扇窗，正所谓天无绝人之路。在失败的同时，往往又留下一笔宝贵的经验。这经验是成功的秘诀，只有积累这失败后的经验，总有成功的时候。</w:t>
      </w:r>
    </w:p>
    <w:p w:rsidR="001B15A5" w:rsidP="001B15A5">
      <w:pPr>
        <w:spacing w:after="0" w:line="360" w:lineRule="auto"/>
        <w:rPr>
          <w:lang w:eastAsia="zh-CN"/>
        </w:rPr>
      </w:pPr>
      <w:r>
        <w:rPr>
          <w:color w:val="000000"/>
          <w:lang w:eastAsia="zh-CN"/>
        </w:rPr>
        <w:t xml:space="preserve">       </w:t>
      </w:r>
      <w:r>
        <w:rPr>
          <w:color w:val="000000"/>
          <w:lang w:eastAsia="zh-CN"/>
        </w:rPr>
        <w:t>伯拉罕</w:t>
      </w:r>
      <w:r>
        <w:rPr>
          <w:color w:val="000000"/>
          <w:lang w:eastAsia="zh-CN"/>
        </w:rPr>
        <w:t>·</w:t>
      </w:r>
      <w:r>
        <w:rPr>
          <w:color w:val="000000"/>
          <w:lang w:eastAsia="zh-CN"/>
        </w:rPr>
        <w:t>林肯，他的一生不知失败了多少次。从他</w:t>
      </w:r>
      <w:r>
        <w:rPr>
          <w:color w:val="000000"/>
          <w:lang w:eastAsia="zh-CN"/>
        </w:rPr>
        <w:t>23</w:t>
      </w:r>
      <w:r>
        <w:rPr>
          <w:color w:val="000000"/>
          <w:lang w:eastAsia="zh-CN"/>
        </w:rPr>
        <w:t>岁竞选本州众议员的职位的失败，到</w:t>
      </w:r>
      <w:r>
        <w:rPr>
          <w:color w:val="000000"/>
          <w:lang w:eastAsia="zh-CN"/>
        </w:rPr>
        <w:t>47</w:t>
      </w:r>
      <w:r>
        <w:rPr>
          <w:color w:val="000000"/>
          <w:lang w:eastAsia="zh-CN"/>
        </w:rPr>
        <w:t>岁他的党推荐他为副总统后选人的失败，伯拉罕</w:t>
      </w:r>
      <w:r>
        <w:rPr>
          <w:color w:val="000000"/>
          <w:lang w:eastAsia="zh-CN"/>
        </w:rPr>
        <w:t>·</w:t>
      </w:r>
      <w:r>
        <w:rPr>
          <w:color w:val="000000"/>
          <w:lang w:eastAsia="zh-CN"/>
        </w:rPr>
        <w:t>林肯不知失败了多少次。尽管不断失败，但他总是能总结教训，积累先前失败的经验，直到</w:t>
      </w:r>
      <w:r>
        <w:rPr>
          <w:color w:val="000000"/>
          <w:lang w:eastAsia="zh-CN"/>
        </w:rPr>
        <w:t>51</w:t>
      </w:r>
      <w:r>
        <w:rPr>
          <w:color w:val="000000"/>
          <w:lang w:eastAsia="zh-CN"/>
        </w:rPr>
        <w:t>岁成为共和党总统，终于取得了成功。</w:t>
      </w:r>
    </w:p>
    <w:p w:rsidR="001B15A5" w:rsidP="001B15A5">
      <w:pPr>
        <w:spacing w:after="0" w:line="360" w:lineRule="auto"/>
        <w:rPr>
          <w:lang w:eastAsia="zh-CN"/>
        </w:rPr>
      </w:pPr>
      <w:r>
        <w:rPr>
          <w:color w:val="000000"/>
          <w:lang w:eastAsia="zh-CN"/>
        </w:rPr>
        <w:t xml:space="preserve">       </w:t>
      </w:r>
      <w:r>
        <w:rPr>
          <w:color w:val="000000"/>
          <w:lang w:eastAsia="zh-CN"/>
        </w:rPr>
        <w:t>又像历史上的另一位伟人爱迪生。他在发明电灯时，不知失败了多少次。但他百屈不饶，坚持寻找灯丝，直到找到乌丝。在积累了大量失败经验的基础上，终于成就了他这一让世界为之震惊的发明，也使他成为当时最伟大的发明家。爱迪生说：失败使我创新，失败使我进步，失败更使我积累</w:t>
      </w:r>
      <w:r>
        <w:rPr>
          <w:color w:val="000000"/>
          <w:lang w:eastAsia="zh-CN"/>
        </w:rPr>
        <w:t>了丰富有用的经验。</w:t>
      </w:r>
    </w:p>
    <w:p w:rsidR="001B15A5" w:rsidP="001B15A5">
      <w:pPr>
        <w:spacing w:after="0" w:line="360" w:lineRule="auto"/>
        <w:rPr>
          <w:lang w:eastAsia="zh-CN"/>
        </w:rPr>
      </w:pPr>
      <w:r>
        <w:rPr>
          <w:color w:val="000000"/>
          <w:lang w:eastAsia="zh-CN"/>
        </w:rPr>
        <w:t xml:space="preserve">       </w:t>
      </w:r>
      <w:r>
        <w:rPr>
          <w:color w:val="000000"/>
          <w:lang w:eastAsia="zh-CN"/>
        </w:rPr>
        <w:t>失败是令人痛惜的，但失败并不意味着终止，在生活的道路上，每个人都向往成功，但每个人都会有失败，只有那些不畏失败、勇于前行的人，才能真正体会到成功的价值。在成功的标志下，回首来时的路，失败正如一块块基石，只有不断积累这一块块基石，才可以铺成一条通往成功的路。</w:t>
      </w:r>
    </w:p>
    <w:p w:rsidR="001B15A5" w:rsidP="001B15A5">
      <w:pPr>
        <w:spacing w:after="0" w:line="360" w:lineRule="auto"/>
        <w:rPr>
          <w:lang w:eastAsia="zh-CN"/>
        </w:rPr>
      </w:pPr>
      <w:r>
        <w:rPr>
          <w:color w:val="000000"/>
          <w:lang w:eastAsia="zh-CN"/>
        </w:rPr>
        <w:t xml:space="preserve">       </w:t>
      </w:r>
      <w:r>
        <w:rPr>
          <w:color w:val="000000"/>
          <w:lang w:eastAsia="zh-CN"/>
        </w:rPr>
        <w:t>在我们的周围，有在为成功喝彩的同时也给失败者以鼓励的人，但更多的只是对失败者的讽刺，瞧不起。失败者常常为此痛苦不堪。但失败是避免不了的，祈望成功之路没有失败那只是我们的一厢情愿。在强者眼中，失败不是阻挡前进</w:t>
      </w:r>
      <w:r>
        <w:rPr>
          <w:color w:val="000000"/>
          <w:lang w:eastAsia="zh-CN"/>
        </w:rPr>
        <w:t>的障碍而是助己攀登的阶梯。对于不敢面对挫折失败的懦弱者永远没有享受成功的喜悦。西楚霸王项羽力拔山河，显赫一时。然而十面埋伏，四面楚歌，他遭了暂时的失败。面对失败，项羽没有总结当初失败的原因，没有积累这一失败，没有吸取教训。他丧失了信心，遣散士兵，自刎于乌江，放弃了东山再起的机会，一代英雄，仰天长叹，留下千古悲歌。因此，我们应该用健康的心态对待失败，积累失败，不停止奋斗与努力，总会有成功之时。</w:t>
      </w:r>
    </w:p>
    <w:p w:rsidR="005D7951" w:rsidP="001B15A5">
      <w:pPr>
        <w:spacing w:after="0" w:line="360" w:lineRule="auto"/>
        <w:rPr>
          <w:lang w:eastAsia="zh-CN"/>
        </w:rPr>
      </w:pPr>
      <w:r>
        <w:rPr>
          <w:color w:val="000000"/>
          <w:lang w:eastAsia="zh-CN"/>
        </w:rPr>
        <w:t xml:space="preserve">       </w:t>
      </w:r>
      <w:r>
        <w:rPr>
          <w:color w:val="000000"/>
          <w:lang w:eastAsia="zh-CN"/>
        </w:rPr>
        <w:t>塞翁失马，焉知非福。让我们记住失败乃成功之母，坦然面对失败，积累失败，那么我们最终会成功。</w:t>
      </w:r>
      <w:r>
        <w:rPr>
          <w:color w:val="000000"/>
          <w:lang w:eastAsia="zh-CN"/>
        </w:rPr>
        <w:t xml:space="preserve">   </w:t>
      </w:r>
    </w:p>
    <w:sectPr>
      <w:headerReference w:type="even" r:id="rId9"/>
      <w:pgSz w:w="11907" w:h="16839"/>
      <w:pgMar w:top="1134" w:right="1134" w:bottom="1134" w:left="1134" w:header="397" w:footer="340" w:gutter="0"/>
      <w:pgNumType w:fmt="numberInDash" w:chapStyle="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新宋体">
    <w:panose1 w:val="02010609030101010101"/>
    <w:charset w:val="86"/>
    <w:family w:val="modern"/>
    <w:pitch w:val="fixed"/>
    <w:sig w:usb0="00000283" w:usb1="288F0000" w:usb2="00000016" w:usb3="00000000" w:csb0="0004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42CA5">
    <w:pPr>
      <w:pStyle w:val="Header"/>
      <w:pBdr>
        <w:bottom w:val="none" w:sz="0" w:space="0" w:color="auto"/>
      </w:pBdr>
    </w:pPr>
    <w:r>
      <w:rPr>
        <w:noProof/>
      </w:rPr>
      <mc:AlternateContent>
        <mc:Choice Requires="wps">
          <w:drawing>
            <wp:anchor distT="0" distB="0" distL="114300" distR="114300" simplePos="0" relativeHeight="251658240" behindDoc="0" locked="0" layoutInCell="1" allowOverlap="1">
              <wp:simplePos x="0" y="0"/>
              <wp:positionH relativeFrom="column">
                <wp:posOffset>13416280</wp:posOffset>
              </wp:positionH>
              <wp:positionV relativeFrom="paragraph">
                <wp:posOffset>-546100</wp:posOffset>
              </wp:positionV>
              <wp:extent cx="535305" cy="723900"/>
              <wp:effectExtent l="5080" t="6350" r="12065" b="12700"/>
              <wp:wrapNone/>
              <wp:docPr id="10" name="Rectangle 7"/>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35305" cy="723900"/>
                      </a:xfrm>
                      <a:prstGeom prst="rect">
                        <a:avLst/>
                      </a:prstGeom>
                      <a:solidFill>
                        <a:srgbClr val="808080"/>
                      </a:solidFill>
                      <a:ln w="9525">
                        <a:solidFill>
                          <a:srgbClr val="000000"/>
                        </a:solidFill>
                        <a:miter lim="200000"/>
                        <a:headEnd/>
                        <a:tailEnd/>
                      </a:ln>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7" o:spid="_x0000_s2049" style="width:42.15pt;height:57pt;margin-top:-43pt;margin-left:1056.4pt;mso-height-percent:0;mso-height-relative:page;mso-width-percent:0;mso-width-relative:page;mso-wrap-distance-bottom:0;mso-wrap-distance-left:9pt;mso-wrap-distance-right:9pt;mso-wrap-distance-top:0;mso-wrap-style:square;position:absolute;visibility:visible;v-text-anchor:top;z-index:251659264" fillcolor="gray"/>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6985" t="6350" r="10795" b="12700"/>
              <wp:wrapNone/>
              <wp:docPr id="9" name="Quad Arrow 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401320" cy="10706100"/>
                      </a:xfrm>
                      <a:prstGeom prst="rect">
                        <a:avLst/>
                      </a:prstGeom>
                      <a:solidFill>
                        <a:srgbClr val="FFFFFF"/>
                      </a:solidFill>
                      <a:ln w="9525">
                        <a:solidFill>
                          <a:srgbClr val="000000"/>
                        </a:solidFill>
                        <a:miter lim="200000"/>
                        <a:headEnd/>
                        <a:tailEnd/>
                      </a:ln>
                    </wps:spPr>
                    <wps:txbx>
                      <w:txbxContent>
                        <w:p w:rsidR="00A42CA5">
                          <w:pPr>
                            <w:spacing w:after="0" w:line="240" w:lineRule="auto"/>
                            <w:jc w:val="distribute"/>
                            <w:rPr>
                              <w:lang w:eastAsia="zh-CN"/>
                            </w:rPr>
                          </w:pPr>
                          <w:r>
                            <w:rPr>
                              <w:rFonts w:hint="eastAsia"/>
                              <w:lang w:eastAsia="zh-CN"/>
                            </w:rPr>
                            <w:t>…………○…………外…………○…………装…………○…………订…………○…………线…………○…………</w:t>
                          </w:r>
                        </w:p>
                      </w:txbxContent>
                    </wps:txbx>
                    <wps:bodyPr rot="0" vert="vert270" wrap="square" anchor="ctr"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Quad Arrow 1" o:spid="_x0000_s2050" type="#_x0000_t202" style="width:31.6pt;height:843pt;margin-top:-43pt;margin-left:1098.55pt;mso-height-percent:0;mso-height-relative:page;mso-width-percent:0;mso-width-relative:page;mso-wrap-distance-bottom:0;mso-wrap-distance-left:9pt;mso-wrap-distance-right:9pt;mso-wrap-distance-top:0;mso-wrap-style:square;position:absolute;visibility:visible;v-text-anchor:middle;z-index:251661312">
              <v:textbox style="layout-flow:vertical;mso-layout-flow-alt:bottom-to-top">
                <w:txbxContent>
                  <w:p w:rsidR="00A42CA5">
                    <w:pPr>
                      <w:spacing w:after="0" w:line="240" w:lineRule="auto"/>
                      <w:jc w:val="distribute"/>
                      <w:rPr>
                        <w:lang w:eastAsia="zh-CN"/>
                      </w:rPr>
                    </w:pPr>
                    <w:r>
                      <w:rPr>
                        <w:rFonts w:hint="eastAsia"/>
                        <w:lang w:eastAsia="zh-CN"/>
                      </w:rPr>
                      <w:t>…………○…………外…………○…………装…………○…………订…………○…………线…………○…………</w:t>
                    </w: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13416280</wp:posOffset>
              </wp:positionH>
              <wp:positionV relativeFrom="paragraph">
                <wp:posOffset>-546100</wp:posOffset>
              </wp:positionV>
              <wp:extent cx="535305" cy="10706100"/>
              <wp:effectExtent l="5080" t="6350" r="12065" b="12700"/>
              <wp:wrapNone/>
              <wp:docPr id="8" name="Quad Arrow 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35305" cy="10706100"/>
                      </a:xfrm>
                      <a:prstGeom prst="rect">
                        <a:avLst/>
                      </a:prstGeom>
                      <a:solidFill>
                        <a:srgbClr val="D8D8D8"/>
                      </a:solidFill>
                      <a:ln w="9525">
                        <a:solidFill>
                          <a:srgbClr val="000000"/>
                        </a:solidFill>
                        <a:miter lim="200000"/>
                        <a:headEnd/>
                        <a:tailEnd/>
                      </a:ln>
                    </wps:spPr>
                    <wps:txbx>
                      <w:txbxContent>
                        <w:p w:rsidR="00A42CA5">
                          <w:pPr>
                            <w:spacing w:before="312" w:beforeLines="100" w:after="312" w:afterLines="100" w:line="240" w:lineRule="auto"/>
                            <w:jc w:val="center"/>
                            <w:rPr>
                              <w:lang w:eastAsia="zh-CN"/>
                            </w:rPr>
                          </w:pPr>
                          <w:r>
                            <w:rPr>
                              <w:rFonts w:hint="eastAsia"/>
                              <w:lang w:eastAsia="zh-CN"/>
                            </w:rPr>
                            <w:t>※※请※※不※※要※※在※※装※※订※※线※※内※※答※※题※※</w:t>
                          </w:r>
                        </w:p>
                      </w:txbxContent>
                    </wps:txbx>
                    <wps:bodyPr rot="0" vert="vert270" wrap="square" anchor="ctr" anchorCtr="0" upright="1"/>
                  </wps:wsp>
                </a:graphicData>
              </a:graphic>
              <wp14:sizeRelH relativeFrom="page">
                <wp14:pctWidth>0</wp14:pctWidth>
              </wp14:sizeRelH>
              <wp14:sizeRelV relativeFrom="page">
                <wp14:pctHeight>0</wp14:pctHeight>
              </wp14:sizeRelV>
            </wp:anchor>
          </w:drawing>
        </mc:Choice>
        <mc:Fallback>
          <w:pict>
            <v:shape id="Quad Arrow 3" o:spid="_x0000_s2051" type="#_x0000_t202" style="width:42.15pt;height:843pt;margin-top:-43pt;margin-left:1056.4pt;mso-height-percent:0;mso-height-relative:page;mso-width-percent:0;mso-width-relative:page;mso-wrap-distance-bottom:0;mso-wrap-distance-left:9pt;mso-wrap-distance-right:9pt;mso-wrap-distance-top:0;mso-wrap-style:square;position:absolute;visibility:visible;v-text-anchor:middle;z-index:251663360" fillcolor="#d8d8d8">
              <v:textbox style="layout-flow:vertical;mso-layout-flow-alt:bottom-to-top">
                <w:txbxContent>
                  <w:p w:rsidR="00A42CA5">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13023215</wp:posOffset>
              </wp:positionH>
              <wp:positionV relativeFrom="paragraph">
                <wp:posOffset>-546100</wp:posOffset>
              </wp:positionV>
              <wp:extent cx="393065" cy="10706100"/>
              <wp:effectExtent l="12065" t="6350" r="13970" b="12700"/>
              <wp:wrapNone/>
              <wp:docPr id="7" name="Quad Arrow 5"/>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93065" cy="10706100"/>
                      </a:xfrm>
                      <a:prstGeom prst="rect">
                        <a:avLst/>
                      </a:prstGeom>
                      <a:solidFill>
                        <a:srgbClr val="FFFFFF"/>
                      </a:solidFill>
                      <a:ln w="9525">
                        <a:solidFill>
                          <a:srgbClr val="000000"/>
                        </a:solidFill>
                        <a:miter lim="200000"/>
                        <a:headEnd/>
                        <a:tailEnd/>
                      </a:ln>
                    </wps:spPr>
                    <wps:txbx>
                      <w:txbxContent>
                        <w:p w:rsidR="00A42CA5">
                          <w:pPr>
                            <w:spacing w:after="0" w:line="240" w:lineRule="auto"/>
                            <w:jc w:val="distribute"/>
                            <w:rPr>
                              <w:lang w:eastAsia="zh-CN"/>
                            </w:rPr>
                          </w:pPr>
                          <w:r>
                            <w:rPr>
                              <w:rFonts w:hint="eastAsia"/>
                              <w:lang w:eastAsia="zh-CN"/>
                            </w:rPr>
                            <w:t>…………○…………内…………○…………装…………○…………订…………○…………线…………○…………</w:t>
                          </w:r>
                        </w:p>
                      </w:txbxContent>
                    </wps:txbx>
                    <wps:bodyPr rot="0" vert="vert270" wrap="square" anchor="ctr" anchorCtr="0" upright="1"/>
                  </wps:wsp>
                </a:graphicData>
              </a:graphic>
              <wp14:sizeRelH relativeFrom="page">
                <wp14:pctWidth>0</wp14:pctWidth>
              </wp14:sizeRelH>
              <wp14:sizeRelV relativeFrom="page">
                <wp14:pctHeight>0</wp14:pctHeight>
              </wp14:sizeRelV>
            </wp:anchor>
          </w:drawing>
        </mc:Choice>
        <mc:Fallback>
          <w:pict>
            <v:shape id="Quad Arrow 5" o:spid="_x0000_s2052" type="#_x0000_t202" style="width:30.95pt;height:843pt;margin-top:-43pt;margin-left:1025.45pt;mso-height-percent:0;mso-height-relative:page;mso-width-percent:0;mso-width-relative:page;mso-wrap-distance-bottom:0;mso-wrap-distance-left:9pt;mso-wrap-distance-right:9pt;mso-wrap-distance-top:0;mso-wrap-style:square;position:absolute;visibility:visible;v-text-anchor:middle;z-index:251665408">
              <v:textbox style="layout-flow:vertical;mso-layout-flow-alt:bottom-to-top">
                <w:txbxContent>
                  <w:p w:rsidR="00A42CA5">
                    <w:pPr>
                      <w:spacing w:after="0" w:line="240" w:lineRule="auto"/>
                      <w:jc w:val="distribute"/>
                      <w:rPr>
                        <w:lang w:eastAsia="zh-CN"/>
                      </w:rPr>
                    </w:pPr>
                    <w:r>
                      <w:rPr>
                        <w:rFonts w:hint="eastAsia"/>
                        <w:lang w:eastAsia="zh-CN"/>
                      </w:rPr>
                      <w:t>…………○…………内…………○…………装…………○…………订…………○…………线…………○…………</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13A4B24"/>
    <w:multiLevelType w:val="hybridMultilevel"/>
    <w:tmpl w:val="ECB20CE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8FC1178"/>
    <w:multiLevelType w:val="hybridMultilevel"/>
    <w:tmpl w:val="C7D6181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4946474B"/>
    <w:multiLevelType w:val="hybridMultilevel"/>
    <w:tmpl w:val="9732E53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4D737E92"/>
    <w:multiLevelType w:val="hybridMultilevel"/>
    <w:tmpl w:val="D5603F2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58783517"/>
    <w:multiLevelType w:val="hybridMultilevel"/>
    <w:tmpl w:val="050E483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nsid w:val="5D443284"/>
    <w:multiLevelType w:val="hybridMultilevel"/>
    <w:tmpl w:val="1682FAFC"/>
    <w:lvl w:ilvl="0">
      <w:start w:val="1"/>
      <w:numFmt w:val="upperLetter"/>
      <w:lvlText w:val="%1."/>
      <w:lvlJc w:val="left"/>
      <w:pPr>
        <w:ind w:left="510" w:hanging="360"/>
      </w:pPr>
      <w:rPr>
        <w:rFonts w:hint="default"/>
      </w:rPr>
    </w:lvl>
    <w:lvl w:ilvl="1" w:tentative="1">
      <w:start w:val="1"/>
      <w:numFmt w:val="lowerLetter"/>
      <w:lvlText w:val="%2)"/>
      <w:lvlJc w:val="left"/>
      <w:pPr>
        <w:ind w:left="990" w:hanging="420"/>
      </w:pPr>
    </w:lvl>
    <w:lvl w:ilvl="2" w:tentative="1">
      <w:start w:val="1"/>
      <w:numFmt w:val="lowerRoman"/>
      <w:lvlText w:val="%3."/>
      <w:lvlJc w:val="right"/>
      <w:pPr>
        <w:ind w:left="1410" w:hanging="420"/>
      </w:pPr>
    </w:lvl>
    <w:lvl w:ilvl="3" w:tentative="1">
      <w:start w:val="1"/>
      <w:numFmt w:val="decimal"/>
      <w:lvlText w:val="%4."/>
      <w:lvlJc w:val="left"/>
      <w:pPr>
        <w:ind w:left="1830" w:hanging="420"/>
      </w:pPr>
    </w:lvl>
    <w:lvl w:ilvl="4" w:tentative="1">
      <w:start w:val="1"/>
      <w:numFmt w:val="lowerLetter"/>
      <w:lvlText w:val="%5)"/>
      <w:lvlJc w:val="left"/>
      <w:pPr>
        <w:ind w:left="2250" w:hanging="420"/>
      </w:pPr>
    </w:lvl>
    <w:lvl w:ilvl="5" w:tentative="1">
      <w:start w:val="1"/>
      <w:numFmt w:val="lowerRoman"/>
      <w:lvlText w:val="%6."/>
      <w:lvlJc w:val="right"/>
      <w:pPr>
        <w:ind w:left="2670" w:hanging="420"/>
      </w:pPr>
    </w:lvl>
    <w:lvl w:ilvl="6" w:tentative="1">
      <w:start w:val="1"/>
      <w:numFmt w:val="decimal"/>
      <w:lvlText w:val="%7."/>
      <w:lvlJc w:val="left"/>
      <w:pPr>
        <w:ind w:left="3090" w:hanging="420"/>
      </w:pPr>
    </w:lvl>
    <w:lvl w:ilvl="7" w:tentative="1">
      <w:start w:val="1"/>
      <w:numFmt w:val="lowerLetter"/>
      <w:lvlText w:val="%8)"/>
      <w:lvlJc w:val="left"/>
      <w:pPr>
        <w:ind w:left="3510" w:hanging="420"/>
      </w:pPr>
    </w:lvl>
    <w:lvl w:ilvl="8" w:tentative="1">
      <w:start w:val="1"/>
      <w:numFmt w:val="lowerRoman"/>
      <w:lvlText w:val="%9."/>
      <w:lvlJc w:val="right"/>
      <w:pPr>
        <w:ind w:left="3930" w:hanging="420"/>
      </w:pPr>
    </w:lvl>
  </w:abstractNum>
  <w:abstractNum w:abstractNumId="12">
    <w:nsid w:val="5E2033D9"/>
    <w:multiLevelType w:val="hybridMultilevel"/>
    <w:tmpl w:val="B68206F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768358ED"/>
    <w:multiLevelType w:val="hybridMultilevel"/>
    <w:tmpl w:val="6BA61AD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7D2C5748"/>
    <w:multiLevelType w:val="hybridMultilevel"/>
    <w:tmpl w:val="411C50F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7"/>
  </w:num>
  <w:num w:numId="2">
    <w:abstractNumId w:val="9"/>
  </w:num>
  <w:num w:numId="3">
    <w:abstractNumId w:val="13"/>
  </w:num>
  <w:num w:numId="4">
    <w:abstractNumId w:val="8"/>
  </w:num>
  <w:num w:numId="5">
    <w:abstractNumId w:val="3"/>
  </w:num>
  <w:num w:numId="6">
    <w:abstractNumId w:val="1"/>
  </w:num>
  <w:num w:numId="7">
    <w:abstractNumId w:val="6"/>
  </w:num>
  <w:num w:numId="8">
    <w:abstractNumId w:val="10"/>
  </w:num>
  <w:num w:numId="9">
    <w:abstractNumId w:val="4"/>
  </w:num>
  <w:num w:numId="10">
    <w:abstractNumId w:val="11"/>
  </w:num>
  <w:num w:numId="11">
    <w:abstractNumId w:val="2"/>
  </w:num>
  <w:num w:numId="12">
    <w:abstractNumId w:val="0"/>
  </w:num>
  <w:num w:numId="13">
    <w:abstractNumId w:val="5"/>
  </w:num>
  <w:num w:numId="14">
    <w:abstractNumId w:val="15"/>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07D73"/>
    <w:rsid w:val="00035A1A"/>
    <w:rsid w:val="00081CD1"/>
    <w:rsid w:val="00094254"/>
    <w:rsid w:val="000A0817"/>
    <w:rsid w:val="00105B32"/>
    <w:rsid w:val="0016193D"/>
    <w:rsid w:val="0019595E"/>
    <w:rsid w:val="001B15A5"/>
    <w:rsid w:val="001F1DB8"/>
    <w:rsid w:val="00243F78"/>
    <w:rsid w:val="00244DEA"/>
    <w:rsid w:val="002A22FB"/>
    <w:rsid w:val="002B1B52"/>
    <w:rsid w:val="002B79A1"/>
    <w:rsid w:val="002C5454"/>
    <w:rsid w:val="002D7715"/>
    <w:rsid w:val="002F406B"/>
    <w:rsid w:val="003206CE"/>
    <w:rsid w:val="00354D8E"/>
    <w:rsid w:val="003A0BEC"/>
    <w:rsid w:val="003C7056"/>
    <w:rsid w:val="00424937"/>
    <w:rsid w:val="004621D6"/>
    <w:rsid w:val="004A7EC2"/>
    <w:rsid w:val="004B0B79"/>
    <w:rsid w:val="005014A9"/>
    <w:rsid w:val="0052166A"/>
    <w:rsid w:val="005420DE"/>
    <w:rsid w:val="00570E98"/>
    <w:rsid w:val="005D7951"/>
    <w:rsid w:val="006846BC"/>
    <w:rsid w:val="006B7A92"/>
    <w:rsid w:val="006D054F"/>
    <w:rsid w:val="00751BBD"/>
    <w:rsid w:val="00777D0A"/>
    <w:rsid w:val="007D04CB"/>
    <w:rsid w:val="007E3AED"/>
    <w:rsid w:val="00804760"/>
    <w:rsid w:val="008222E8"/>
    <w:rsid w:val="00827CAC"/>
    <w:rsid w:val="008512EA"/>
    <w:rsid w:val="008860DB"/>
    <w:rsid w:val="008977BC"/>
    <w:rsid w:val="008C6D76"/>
    <w:rsid w:val="008E0712"/>
    <w:rsid w:val="00903B0A"/>
    <w:rsid w:val="009413CA"/>
    <w:rsid w:val="0099608E"/>
    <w:rsid w:val="009A1E5B"/>
    <w:rsid w:val="009A524C"/>
    <w:rsid w:val="009B1FC3"/>
    <w:rsid w:val="00A00BCA"/>
    <w:rsid w:val="00A35226"/>
    <w:rsid w:val="00A42CA5"/>
    <w:rsid w:val="00A45102"/>
    <w:rsid w:val="00A747B5"/>
    <w:rsid w:val="00A8793C"/>
    <w:rsid w:val="00A93CE9"/>
    <w:rsid w:val="00AA525A"/>
    <w:rsid w:val="00AD40B2"/>
    <w:rsid w:val="00AE4496"/>
    <w:rsid w:val="00AF3E37"/>
    <w:rsid w:val="00AF795B"/>
    <w:rsid w:val="00B255F7"/>
    <w:rsid w:val="00B63FEF"/>
    <w:rsid w:val="00B71ACD"/>
    <w:rsid w:val="00BA4CD4"/>
    <w:rsid w:val="00C00B1C"/>
    <w:rsid w:val="00C205D4"/>
    <w:rsid w:val="00C26A2D"/>
    <w:rsid w:val="00C84C25"/>
    <w:rsid w:val="00D035E3"/>
    <w:rsid w:val="00D2160C"/>
    <w:rsid w:val="00D36692"/>
    <w:rsid w:val="00D51F5D"/>
    <w:rsid w:val="00D67A68"/>
    <w:rsid w:val="00D85E6D"/>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uiPriority="99" w:qFormat="1"/>
    <w:lsdException w:name="Table Grid" w:semiHidden="0" w:uiPriority="59"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Pr>
      <w:sz w:val="18"/>
      <w:szCs w:val="18"/>
    </w:rPr>
  </w:style>
  <w:style w:type="paragraph" w:styleId="Footer">
    <w:name w:val="footer"/>
    <w:basedOn w:val="Normal"/>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Pr>
      <w:sz w:val="18"/>
      <w:szCs w:val="18"/>
    </w:rPr>
  </w:style>
  <w:style w:type="character" w:customStyle="1" w:styleId="Char0">
    <w:name w:val="页脚 Char"/>
    <w:link w:val="Footer"/>
    <w:uiPriority w:val="99"/>
    <w:qFormat/>
    <w:rPr>
      <w:sz w:val="18"/>
      <w:szCs w:val="18"/>
    </w:rPr>
  </w:style>
  <w:style w:type="character" w:customStyle="1" w:styleId="Char1">
    <w:name w:val="批注框文本 Char"/>
    <w:link w:val="BalloonText"/>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header" Target="head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6BED16-E5AF-4B67-AFC1-BF3052082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5850</Words>
  <Characters>6027</Characters>
  <Application>Microsoft Office Word</Application>
  <DocSecurity>0</DocSecurity>
  <Lines>200</Lines>
  <Paragraphs>139</Paragraphs>
  <ScaleCrop>false</ScaleCrop>
  <Company>Home</Company>
  <LinksUpToDate>false</LinksUpToDate>
  <CharactersWithSpaces>11738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China</cp:lastModifiedBy>
  <cp:revision>2</cp:revision>
  <dcterms:created xsi:type="dcterms:W3CDTF">2020-05-12T10:36:00Z</dcterms:created>
  <dcterms:modified xsi:type="dcterms:W3CDTF">2020-05-12T10:36:00Z</dcterms:modified>
</cp:coreProperties>
</file>