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E969CB" w:rsidRPr="005C7EEB" w:rsidP="005C7EEB">
      <w:pPr>
        <w:spacing w:after="0" w:line="360" w:lineRule="auto"/>
        <w:jc w:val="center"/>
        <w:rPr>
          <w:rFonts w:asciiTheme="minorEastAsia" w:eastAsiaTheme="minorEastAsia" w:hAnsiTheme="minorEastAsia"/>
          <w:lang w:eastAsia="zh-CN"/>
        </w:rPr>
      </w:pPr>
      <w:r w:rsidRPr="005C7EEB">
        <w:rPr>
          <w:rFonts w:asciiTheme="minorEastAsia" w:eastAsiaTheme="minorEastAsia" w:hAnsiTheme="minorEastAsia"/>
          <w:b/>
          <w:bCs/>
          <w:sz w:val="28"/>
          <w:szCs w:val="28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11950700</wp:posOffset>
            </wp:positionH>
            <wp:positionV relativeFrom="topMargin">
              <wp:posOffset>12090400</wp:posOffset>
            </wp:positionV>
            <wp:extent cx="431800" cy="444500"/>
            <wp:wrapNone/>
            <wp:docPr id="1000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8522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C7EEB">
        <w:rPr>
          <w:rFonts w:asciiTheme="minorEastAsia" w:eastAsiaTheme="minorEastAsia" w:hAnsiTheme="minorEastAsia"/>
          <w:b/>
          <w:bCs/>
          <w:sz w:val="28"/>
          <w:szCs w:val="28"/>
          <w:lang w:eastAsia="zh-CN"/>
        </w:rPr>
        <w:t>2019-2020</w:t>
      </w:r>
      <w:r w:rsidRPr="005C7EEB">
        <w:rPr>
          <w:rFonts w:asciiTheme="minorEastAsia" w:eastAsiaTheme="minorEastAsia" w:hAnsiTheme="minorEastAsia"/>
          <w:b/>
          <w:bCs/>
          <w:sz w:val="28"/>
          <w:szCs w:val="28"/>
          <w:lang w:eastAsia="zh-CN"/>
        </w:rPr>
        <w:t>学年度</w:t>
      </w:r>
      <w:r w:rsidRPr="005C7EEB">
        <w:rPr>
          <w:rFonts w:asciiTheme="minorEastAsia" w:eastAsiaTheme="minorEastAsia" w:hAnsiTheme="minorEastAsia"/>
          <w:b/>
          <w:bCs/>
          <w:sz w:val="28"/>
          <w:szCs w:val="28"/>
          <w:lang w:eastAsia="zh-CN"/>
        </w:rPr>
        <w:t xml:space="preserve"> </w:t>
      </w:r>
      <w:r w:rsidRPr="005C7EEB">
        <w:rPr>
          <w:rFonts w:asciiTheme="minorEastAsia" w:eastAsiaTheme="minorEastAsia" w:hAnsiTheme="minorEastAsia"/>
          <w:b/>
          <w:bCs/>
          <w:sz w:val="28"/>
          <w:szCs w:val="28"/>
          <w:lang w:eastAsia="zh-CN"/>
        </w:rPr>
        <w:t>广东省</w:t>
      </w:r>
      <w:r w:rsidRPr="005C7EEB">
        <w:rPr>
          <w:rFonts w:asciiTheme="minorEastAsia" w:eastAsiaTheme="minorEastAsia" w:hAnsiTheme="minorEastAsia"/>
          <w:b/>
          <w:bCs/>
          <w:sz w:val="28"/>
          <w:szCs w:val="28"/>
          <w:lang w:eastAsia="zh-CN"/>
        </w:rPr>
        <w:t xml:space="preserve"> </w:t>
      </w:r>
      <w:r w:rsidRPr="005C7EEB">
        <w:rPr>
          <w:rFonts w:asciiTheme="minorEastAsia" w:eastAsiaTheme="minorEastAsia" w:hAnsiTheme="minorEastAsia"/>
          <w:b/>
          <w:bCs/>
          <w:sz w:val="28"/>
          <w:szCs w:val="28"/>
          <w:lang w:eastAsia="zh-CN"/>
        </w:rPr>
        <w:t>梅州市</w:t>
      </w:r>
      <w:r w:rsidRPr="005C7EEB">
        <w:rPr>
          <w:rFonts w:asciiTheme="minorEastAsia" w:eastAsiaTheme="minorEastAsia" w:hAnsiTheme="minorEastAsia"/>
          <w:b/>
          <w:bCs/>
          <w:sz w:val="28"/>
          <w:szCs w:val="28"/>
          <w:lang w:eastAsia="zh-CN"/>
        </w:rPr>
        <w:t xml:space="preserve"> </w:t>
      </w:r>
      <w:r w:rsidRPr="005C7EEB">
        <w:rPr>
          <w:rFonts w:asciiTheme="minorEastAsia" w:eastAsiaTheme="minorEastAsia" w:hAnsiTheme="minorEastAsia"/>
          <w:b/>
          <w:bCs/>
          <w:sz w:val="28"/>
          <w:szCs w:val="28"/>
          <w:lang w:eastAsia="zh-CN"/>
        </w:rPr>
        <w:t>实验中学</w:t>
      </w:r>
      <w:r w:rsidRPr="005C7EEB">
        <w:rPr>
          <w:rFonts w:asciiTheme="minorEastAsia" w:eastAsiaTheme="minorEastAsia" w:hAnsiTheme="minorEastAsia"/>
          <w:b/>
          <w:bCs/>
          <w:sz w:val="28"/>
          <w:szCs w:val="28"/>
          <w:lang w:eastAsia="zh-CN"/>
        </w:rPr>
        <w:t xml:space="preserve"> </w:t>
      </w:r>
      <w:r w:rsidRPr="005C7EEB">
        <w:rPr>
          <w:rFonts w:asciiTheme="minorEastAsia" w:eastAsiaTheme="minorEastAsia" w:hAnsiTheme="minorEastAsia"/>
          <w:b/>
          <w:bCs/>
          <w:sz w:val="28"/>
          <w:szCs w:val="28"/>
          <w:lang w:eastAsia="zh-CN"/>
        </w:rPr>
        <w:t>八年级下学期</w:t>
      </w:r>
      <w:r w:rsidRPr="005C7EEB">
        <w:rPr>
          <w:rFonts w:asciiTheme="minorEastAsia" w:eastAsiaTheme="minorEastAsia" w:hAnsiTheme="minorEastAsia"/>
          <w:b/>
          <w:bCs/>
          <w:sz w:val="28"/>
          <w:szCs w:val="28"/>
          <w:lang w:eastAsia="zh-CN"/>
        </w:rPr>
        <w:t xml:space="preserve"> </w:t>
      </w:r>
      <w:r w:rsidRPr="005C7EEB">
        <w:rPr>
          <w:rFonts w:asciiTheme="minorEastAsia" w:eastAsiaTheme="minorEastAsia" w:hAnsiTheme="minorEastAsia"/>
          <w:b/>
          <w:bCs/>
          <w:sz w:val="28"/>
          <w:szCs w:val="28"/>
          <w:lang w:eastAsia="zh-CN"/>
        </w:rPr>
        <w:t>第三单元测试卷</w:t>
      </w:r>
    </w:p>
    <w:p w:rsidR="005C7EEB" w:rsidRPr="006846BC" w:rsidP="005C7EEB">
      <w:pPr>
        <w:spacing w:after="0" w:line="360" w:lineRule="auto"/>
        <w:ind w:firstLine="1440" w:firstLineChars="600"/>
        <w:rPr>
          <w:bCs/>
          <w:sz w:val="24"/>
          <w:szCs w:val="24"/>
          <w:u w:val="single"/>
          <w:lang w:eastAsia="zh-CN"/>
        </w:rPr>
      </w:pPr>
      <w:r w:rsidRPr="006846BC">
        <w:rPr>
          <w:rFonts w:hint="eastAsia"/>
          <w:bCs/>
          <w:sz w:val="24"/>
          <w:szCs w:val="24"/>
          <w:lang w:eastAsia="zh-CN"/>
        </w:rPr>
        <w:t>姓名：</w:t>
      </w:r>
      <w:r w:rsidRPr="006846BC">
        <w:rPr>
          <w:rFonts w:hint="eastAsia"/>
          <w:bCs/>
          <w:sz w:val="24"/>
          <w:szCs w:val="24"/>
          <w:u w:val="single"/>
          <w:lang w:eastAsia="zh-CN"/>
        </w:rPr>
        <w:t xml:space="preserve">            </w:t>
      </w:r>
      <w:r w:rsidRPr="006846BC">
        <w:rPr>
          <w:rFonts w:hint="eastAsia"/>
          <w:bCs/>
          <w:sz w:val="24"/>
          <w:szCs w:val="24"/>
          <w:lang w:eastAsia="zh-CN"/>
        </w:rPr>
        <w:t>班级：</w:t>
      </w:r>
      <w:r w:rsidRPr="006846BC">
        <w:rPr>
          <w:rFonts w:hint="eastAsia"/>
          <w:bCs/>
          <w:sz w:val="24"/>
          <w:szCs w:val="24"/>
          <w:u w:val="single"/>
          <w:lang w:eastAsia="zh-CN"/>
        </w:rPr>
        <w:t xml:space="preserve">             </w:t>
      </w:r>
      <w:r w:rsidRPr="006846BC">
        <w:rPr>
          <w:rFonts w:hint="eastAsia"/>
          <w:bCs/>
          <w:sz w:val="24"/>
          <w:szCs w:val="24"/>
          <w:lang w:eastAsia="zh-CN"/>
        </w:rPr>
        <w:t>座号：</w:t>
      </w:r>
      <w:r w:rsidRPr="006846BC">
        <w:rPr>
          <w:rFonts w:hint="eastAsia"/>
          <w:bCs/>
          <w:sz w:val="24"/>
          <w:szCs w:val="24"/>
          <w:u w:val="single"/>
          <w:lang w:eastAsia="zh-CN"/>
        </w:rPr>
        <w:t xml:space="preserve">               </w:t>
      </w:r>
    </w:p>
    <w:p w:rsidR="00E969CB" w:rsidP="005C7EEB">
      <w:pPr>
        <w:spacing w:after="0"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一、单选题（共</w:t>
      </w:r>
      <w:r>
        <w:rPr>
          <w:b/>
          <w:bCs/>
          <w:sz w:val="24"/>
          <w:szCs w:val="24"/>
          <w:lang w:eastAsia="zh-CN"/>
        </w:rPr>
        <w:t>7</w:t>
      </w:r>
      <w:r>
        <w:rPr>
          <w:b/>
          <w:bCs/>
          <w:sz w:val="24"/>
          <w:szCs w:val="24"/>
          <w:lang w:eastAsia="zh-CN"/>
        </w:rPr>
        <w:t>题；共</w:t>
      </w:r>
      <w:r>
        <w:rPr>
          <w:b/>
          <w:bCs/>
          <w:sz w:val="24"/>
          <w:szCs w:val="24"/>
          <w:lang w:eastAsia="zh-CN"/>
        </w:rPr>
        <w:t>21</w:t>
      </w:r>
      <w:r>
        <w:rPr>
          <w:b/>
          <w:bCs/>
          <w:sz w:val="24"/>
          <w:szCs w:val="24"/>
          <w:lang w:eastAsia="zh-CN"/>
        </w:rPr>
        <w:t>分）</w:t>
      </w:r>
    </w:p>
    <w:p w:rsidR="00E969CB" w:rsidP="005C7EEB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>下面划线字注音全对的一组是（</w:t>
      </w:r>
      <w:r>
        <w:rPr>
          <w:color w:val="000000"/>
          <w:lang w:eastAsia="zh-CN"/>
        </w:rPr>
        <w:t> </w:t>
      </w:r>
      <w:r w:rsidR="005C7EEB">
        <w:rPr>
          <w:rFonts w:hint="eastAsia"/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5C7EEB" w:rsidP="005C7EEB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u w:val="single"/>
          <w:lang w:eastAsia="zh-CN"/>
        </w:rPr>
        <w:t>佁</w:t>
      </w:r>
      <w:r>
        <w:rPr>
          <w:color w:val="000000"/>
          <w:lang w:eastAsia="zh-CN"/>
        </w:rPr>
        <w:t>然不动</w:t>
      </w:r>
      <w:r>
        <w:rPr>
          <w:color w:val="000000"/>
          <w:lang w:eastAsia="zh-CN"/>
        </w:rPr>
        <w:t xml:space="preserve">(yǐ)     </w:t>
      </w:r>
      <w:r>
        <w:rPr>
          <w:color w:val="000000"/>
          <w:u w:val="single"/>
          <w:lang w:eastAsia="zh-CN"/>
        </w:rPr>
        <w:t>怡</w:t>
      </w:r>
      <w:r>
        <w:rPr>
          <w:color w:val="000000"/>
          <w:lang w:eastAsia="zh-CN"/>
        </w:rPr>
        <w:t>然自乐</w:t>
      </w:r>
      <w:r>
        <w:rPr>
          <w:color w:val="000000"/>
          <w:lang w:eastAsia="zh-CN"/>
        </w:rPr>
        <w:t>(yí)     </w:t>
      </w:r>
      <w:r>
        <w:rPr>
          <w:color w:val="000000"/>
          <w:u w:val="single"/>
          <w:lang w:eastAsia="zh-CN"/>
        </w:rPr>
        <w:t>贻</w:t>
      </w:r>
      <w:r>
        <w:rPr>
          <w:color w:val="000000"/>
          <w:lang w:eastAsia="zh-CN"/>
        </w:rPr>
        <w:t>余核舟</w:t>
      </w:r>
      <w:r>
        <w:rPr>
          <w:color w:val="000000"/>
          <w:lang w:eastAsia="zh-CN"/>
        </w:rPr>
        <w:t xml:space="preserve">(yí)     </w:t>
      </w:r>
      <w:r>
        <w:rPr>
          <w:color w:val="000000"/>
          <w:lang w:eastAsia="zh-CN"/>
        </w:rPr>
        <w:t>损失</w:t>
      </w:r>
      <w:r>
        <w:rPr>
          <w:color w:val="000000"/>
          <w:u w:val="single"/>
          <w:lang w:eastAsia="zh-CN"/>
        </w:rPr>
        <w:t>殆</w:t>
      </w:r>
      <w:r>
        <w:rPr>
          <w:color w:val="000000"/>
          <w:lang w:eastAsia="zh-CN"/>
        </w:rPr>
        <w:t>尽</w:t>
      </w:r>
      <w:r>
        <w:rPr>
          <w:color w:val="000000"/>
          <w:lang w:eastAsia="zh-CN"/>
        </w:rPr>
        <w:t>(yí)</w:t>
      </w:r>
    </w:p>
    <w:p w:rsidR="005C7EEB" w:rsidP="005C7EEB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u w:val="single"/>
          <w:lang w:eastAsia="zh-CN"/>
        </w:rPr>
        <w:t>俶</w:t>
      </w:r>
      <w:r>
        <w:rPr>
          <w:color w:val="000000"/>
          <w:lang w:eastAsia="zh-CN"/>
        </w:rPr>
        <w:t>尔远逝</w:t>
      </w:r>
      <w:r>
        <w:rPr>
          <w:color w:val="000000"/>
          <w:lang w:eastAsia="zh-CN"/>
        </w:rPr>
        <w:t xml:space="preserve">(chù)    </w:t>
      </w:r>
      <w:r>
        <w:rPr>
          <w:color w:val="000000"/>
          <w:lang w:eastAsia="zh-CN"/>
        </w:rPr>
        <w:t>性情贤</w:t>
      </w:r>
      <w:r>
        <w:rPr>
          <w:color w:val="000000"/>
          <w:u w:val="single"/>
          <w:lang w:eastAsia="zh-CN"/>
        </w:rPr>
        <w:t>淑</w:t>
      </w:r>
      <w:r>
        <w:rPr>
          <w:color w:val="000000"/>
          <w:lang w:eastAsia="zh-CN"/>
        </w:rPr>
        <w:t xml:space="preserve">(shū)    </w:t>
      </w:r>
      <w:r>
        <w:rPr>
          <w:color w:val="000000"/>
          <w:lang w:eastAsia="zh-CN"/>
        </w:rPr>
        <w:t>一张一</w:t>
      </w:r>
      <w:r>
        <w:rPr>
          <w:color w:val="000000"/>
          <w:u w:val="single"/>
          <w:lang w:eastAsia="zh-CN"/>
        </w:rPr>
        <w:t>翕</w:t>
      </w:r>
      <w:r>
        <w:rPr>
          <w:color w:val="000000"/>
          <w:lang w:eastAsia="zh-CN"/>
        </w:rPr>
        <w:t xml:space="preserve">(hé)     </w:t>
      </w:r>
      <w:r>
        <w:rPr>
          <w:color w:val="000000"/>
          <w:u w:val="single"/>
          <w:lang w:eastAsia="zh-CN"/>
        </w:rPr>
        <w:t>斗</w:t>
      </w:r>
      <w:r>
        <w:rPr>
          <w:color w:val="000000"/>
          <w:lang w:eastAsia="zh-CN"/>
        </w:rPr>
        <w:t>折蛇行</w:t>
      </w:r>
      <w:r>
        <w:rPr>
          <w:color w:val="000000"/>
          <w:lang w:eastAsia="zh-CN"/>
        </w:rPr>
        <w:t>(dòu)</w:t>
      </w:r>
    </w:p>
    <w:p w:rsidR="005C7EEB" w:rsidP="005C7EEB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参</w:t>
      </w:r>
      <w:r>
        <w:rPr>
          <w:color w:val="000000"/>
          <w:u w:val="single"/>
          <w:lang w:eastAsia="zh-CN"/>
        </w:rPr>
        <w:t>差</w:t>
      </w:r>
      <w:r>
        <w:rPr>
          <w:color w:val="000000"/>
          <w:lang w:eastAsia="zh-CN"/>
        </w:rPr>
        <w:t>不齐</w:t>
      </w:r>
      <w:r>
        <w:rPr>
          <w:color w:val="000000"/>
          <w:lang w:eastAsia="zh-CN"/>
        </w:rPr>
        <w:t xml:space="preserve">(cī)     </w:t>
      </w:r>
      <w:r>
        <w:rPr>
          <w:color w:val="000000"/>
          <w:lang w:eastAsia="zh-CN"/>
        </w:rPr>
        <w:t>摊上</w:t>
      </w:r>
      <w:r>
        <w:rPr>
          <w:color w:val="000000"/>
          <w:u w:val="single"/>
          <w:lang w:eastAsia="zh-CN"/>
        </w:rPr>
        <w:t>差</w:t>
      </w:r>
      <w:r>
        <w:rPr>
          <w:color w:val="000000"/>
          <w:lang w:eastAsia="zh-CN"/>
        </w:rPr>
        <w:t>使</w:t>
      </w:r>
      <w:r>
        <w:rPr>
          <w:color w:val="000000"/>
          <w:lang w:eastAsia="zh-CN"/>
        </w:rPr>
        <w:t xml:space="preserve">(chāi)    </w:t>
      </w:r>
      <w:r>
        <w:rPr>
          <w:color w:val="000000"/>
          <w:u w:val="single"/>
          <w:lang w:eastAsia="zh-CN"/>
        </w:rPr>
        <w:t>差</w:t>
      </w:r>
      <w:r>
        <w:rPr>
          <w:color w:val="000000"/>
          <w:lang w:eastAsia="zh-CN"/>
        </w:rPr>
        <w:t>别很大</w:t>
      </w:r>
      <w:r>
        <w:rPr>
          <w:color w:val="000000"/>
          <w:lang w:eastAsia="zh-CN"/>
        </w:rPr>
        <w:t xml:space="preserve">(chā)    </w:t>
      </w:r>
      <w:r>
        <w:rPr>
          <w:color w:val="000000"/>
          <w:lang w:eastAsia="zh-CN"/>
        </w:rPr>
        <w:t>相</w:t>
      </w:r>
      <w:r>
        <w:rPr>
          <w:color w:val="000000"/>
          <w:u w:val="single"/>
          <w:lang w:eastAsia="zh-CN"/>
        </w:rPr>
        <w:t>差</w:t>
      </w:r>
      <w:r>
        <w:rPr>
          <w:color w:val="000000"/>
          <w:lang w:eastAsia="zh-CN"/>
        </w:rPr>
        <w:t>不多</w:t>
      </w:r>
      <w:r>
        <w:rPr>
          <w:color w:val="000000"/>
          <w:lang w:eastAsia="zh-CN"/>
        </w:rPr>
        <w:t>(chà)</w:t>
      </w:r>
    </w:p>
    <w:p w:rsidR="00E969CB" w:rsidP="005C7EEB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坦荡如砥</w:t>
      </w:r>
      <w:r>
        <w:rPr>
          <w:color w:val="000000"/>
          <w:lang w:eastAsia="zh-CN"/>
        </w:rPr>
        <w:t xml:space="preserve">(dǐ)     </w:t>
      </w:r>
      <w:r>
        <w:rPr>
          <w:color w:val="000000"/>
          <w:lang w:eastAsia="zh-CN"/>
        </w:rPr>
        <w:t>石头为</w:t>
      </w:r>
      <w:r>
        <w:rPr>
          <w:color w:val="000000"/>
          <w:u w:val="single"/>
          <w:lang w:eastAsia="zh-CN"/>
        </w:rPr>
        <w:t>坻</w:t>
      </w:r>
      <w:r>
        <w:rPr>
          <w:color w:val="000000"/>
          <w:lang w:eastAsia="zh-CN"/>
        </w:rPr>
        <w:t xml:space="preserve">(dǐ)      </w:t>
      </w:r>
      <w:r>
        <w:rPr>
          <w:color w:val="000000"/>
          <w:u w:val="single"/>
          <w:lang w:eastAsia="zh-CN"/>
        </w:rPr>
        <w:t>抵</w:t>
      </w:r>
      <w:r>
        <w:rPr>
          <w:color w:val="000000"/>
          <w:lang w:eastAsia="zh-CN"/>
        </w:rPr>
        <w:t>抗微弱</w:t>
      </w:r>
      <w:r>
        <w:rPr>
          <w:color w:val="000000"/>
          <w:lang w:eastAsia="zh-CN"/>
        </w:rPr>
        <w:t xml:space="preserve">(dí)     </w:t>
      </w:r>
      <w:r>
        <w:rPr>
          <w:color w:val="000000"/>
          <w:lang w:eastAsia="zh-CN"/>
        </w:rPr>
        <w:t>笔墨</w:t>
      </w:r>
      <w:r>
        <w:rPr>
          <w:color w:val="000000"/>
          <w:u w:val="single"/>
          <w:lang w:eastAsia="zh-CN"/>
        </w:rPr>
        <w:t>纸</w:t>
      </w:r>
      <w:r>
        <w:rPr>
          <w:color w:val="000000"/>
          <w:lang w:eastAsia="zh-CN"/>
        </w:rPr>
        <w:t>张</w:t>
      </w:r>
      <w:r>
        <w:rPr>
          <w:color w:val="000000"/>
          <w:lang w:eastAsia="zh-CN"/>
        </w:rPr>
        <w:t>(zhǐ)</w:t>
      </w:r>
    </w:p>
    <w:p w:rsidR="00E969CB" w:rsidP="005C7EEB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00"/>
          <w:lang w:eastAsia="zh-CN"/>
        </w:rPr>
        <w:t>下面各组词的意义和用法相同的一项是（</w:t>
      </w:r>
      <w:r>
        <w:rPr>
          <w:color w:val="000000"/>
          <w:lang w:eastAsia="zh-CN"/>
        </w:rPr>
        <w:t xml:space="preserve">    </w:t>
      </w:r>
      <w:r w:rsidR="005C7EEB">
        <w:rPr>
          <w:rFonts w:hint="eastAsia"/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5C7EEB" w:rsidP="005C7EEB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为：为坻为屿</w:t>
      </w:r>
      <w:r>
        <w:rPr>
          <w:color w:val="000000"/>
          <w:lang w:eastAsia="zh-CN"/>
        </w:rPr>
        <w:t xml:space="preserve">         </w:t>
      </w:r>
      <w:r>
        <w:rPr>
          <w:color w:val="000000"/>
          <w:lang w:eastAsia="zh-CN"/>
        </w:rPr>
        <w:t>为宫室器皿</w:t>
      </w:r>
      <w:r>
        <w:rPr>
          <w:color w:val="000000"/>
          <w:lang w:eastAsia="zh-CN"/>
        </w:rPr>
        <w:t>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0074048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之：乃记之而去</w:t>
      </w:r>
      <w:r>
        <w:rPr>
          <w:color w:val="000000"/>
          <w:lang w:eastAsia="zh-CN"/>
        </w:rPr>
        <w:t xml:space="preserve">       </w:t>
      </w:r>
      <w:r>
        <w:rPr>
          <w:color w:val="000000"/>
          <w:lang w:eastAsia="zh-CN"/>
        </w:rPr>
        <w:t>余闻之也久</w:t>
      </w:r>
    </w:p>
    <w:p w:rsidR="00E969CB" w:rsidP="005C7EEB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乃：乃记之而去</w:t>
      </w:r>
      <w:r>
        <w:rPr>
          <w:color w:val="000000"/>
          <w:lang w:eastAsia="zh-CN"/>
        </w:rPr>
        <w:t xml:space="preserve">       </w:t>
      </w:r>
      <w:r>
        <w:rPr>
          <w:color w:val="000000"/>
          <w:lang w:eastAsia="zh-CN"/>
        </w:rPr>
        <w:t>乃不知有汉</w:t>
      </w:r>
      <w:r>
        <w:rPr>
          <w:color w:val="000000"/>
          <w:lang w:eastAsia="zh-CN"/>
        </w:rPr>
        <w:t>     </w:t>
      </w:r>
      <w:r>
        <w:rPr>
          <w:color w:val="000000"/>
          <w:lang w:eastAsia="zh-CN"/>
        </w:rPr>
        <w:t>                      D. </w:t>
      </w:r>
      <w:r>
        <w:rPr>
          <w:color w:val="000000"/>
          <w:lang w:eastAsia="zh-CN"/>
        </w:rPr>
        <w:t>尔：倏尔远逝</w:t>
      </w:r>
      <w:r>
        <w:rPr>
          <w:color w:val="000000"/>
          <w:lang w:eastAsia="zh-CN"/>
        </w:rPr>
        <w:t xml:space="preserve">         </w:t>
      </w:r>
      <w:r>
        <w:rPr>
          <w:color w:val="000000"/>
          <w:lang w:eastAsia="zh-CN"/>
        </w:rPr>
        <w:t>惟手熟尔</w:t>
      </w:r>
    </w:p>
    <w:p w:rsidR="00E969CB" w:rsidP="005C7EEB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00"/>
          <w:lang w:eastAsia="zh-CN"/>
        </w:rPr>
        <w:t>下列语句中朗读节奏停顿不正确的一项是（</w:t>
      </w:r>
      <w:r>
        <w:rPr>
          <w:color w:val="000000"/>
          <w:lang w:eastAsia="zh-CN"/>
        </w:rPr>
        <w:t>   </w:t>
      </w:r>
      <w:r w:rsidR="005C7EEB">
        <w:rPr>
          <w:rFonts w:hint="eastAsia"/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E969CB" w:rsidP="005C7EEB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武陵人／捕鱼为业</w:t>
      </w:r>
      <w:r>
        <w:rPr>
          <w:color w:val="000000"/>
          <w:lang w:eastAsia="zh-CN"/>
        </w:rPr>
        <w:t>               B. </w:t>
      </w:r>
      <w:r>
        <w:rPr>
          <w:color w:val="000000"/>
          <w:lang w:eastAsia="zh-CN"/>
        </w:rPr>
        <w:t>问／今是何世</w:t>
      </w:r>
      <w:r>
        <w:rPr>
          <w:color w:val="000000"/>
          <w:lang w:eastAsia="zh-CN"/>
        </w:rPr>
        <w:t>               C. </w:t>
      </w:r>
      <w:r>
        <w:rPr>
          <w:color w:val="000000"/>
          <w:lang w:eastAsia="zh-CN"/>
        </w:rPr>
        <w:t>忽逢／桃花林</w:t>
      </w:r>
      <w:r>
        <w:rPr>
          <w:color w:val="000000"/>
          <w:lang w:eastAsia="zh-CN"/>
        </w:rPr>
        <w:t>               D. </w:t>
      </w:r>
      <w:r>
        <w:rPr>
          <w:color w:val="000000"/>
          <w:lang w:eastAsia="zh-CN"/>
        </w:rPr>
        <w:t>后遂无问／津者</w:t>
      </w:r>
    </w:p>
    <w:p w:rsidR="00E969CB" w:rsidP="005C7EEB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00"/>
          <w:lang w:eastAsia="zh-CN"/>
        </w:rPr>
        <w:t>下列句子中划线成语使用不恰当的一项是（</w:t>
      </w:r>
      <w:r>
        <w:rPr>
          <w:color w:val="000000"/>
          <w:lang w:eastAsia="zh-CN"/>
        </w:rPr>
        <w:t>  </w:t>
      </w:r>
      <w:r w:rsidR="005C7EEB">
        <w:rPr>
          <w:rFonts w:hint="eastAsia"/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5C7EEB" w:rsidP="005C7EEB">
      <w:pPr>
        <w:spacing w:after="0" w:line="360" w:lineRule="auto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让更多普通百姓的家底厚起来，让中等收入群体成为社会的主体，这是一幅人民群众公平分享</w:t>
      </w:r>
      <w:r>
        <w:rPr>
          <w:color w:val="000000"/>
          <w:u w:val="single"/>
          <w:lang w:eastAsia="zh-CN"/>
        </w:rPr>
        <w:t>世外桃源</w:t>
      </w:r>
      <w:r>
        <w:rPr>
          <w:color w:val="000000"/>
          <w:lang w:eastAsia="zh-CN"/>
        </w:rPr>
        <w:t>的绚丽画卷。</w:t>
      </w:r>
      <w:r>
        <w:rPr>
          <w:color w:val="000000"/>
          <w:lang w:eastAsia="zh-CN"/>
        </w:rPr>
        <w:t>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1440062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7EEB" w:rsidP="005C7EEB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在鸳鸯湖和彩虹桥之间，宽阔的柏油公路蜿蜒伸展，沿途阡陌相连，绿山相接，炊烟袅袅，</w:t>
      </w:r>
      <w:r>
        <w:rPr>
          <w:color w:val="000000"/>
          <w:u w:val="single"/>
          <w:lang w:eastAsia="zh-CN"/>
        </w:rPr>
        <w:t>鸡犬相闻</w:t>
      </w:r>
      <w:r>
        <w:rPr>
          <w:color w:val="000000"/>
          <w:lang w:eastAsia="zh-CN"/>
        </w:rPr>
        <w:t>。</w:t>
      </w:r>
    </w:p>
    <w:p w:rsidR="005C7EEB" w:rsidP="005C7EEB">
      <w:pPr>
        <w:spacing w:after="0" w:line="360" w:lineRule="auto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由于受到</w:t>
      </w:r>
      <w:r>
        <w:rPr>
          <w:color w:val="000000"/>
          <w:lang w:eastAsia="zh-CN"/>
        </w:rPr>
        <w:t>H7N9</w:t>
      </w:r>
      <w:r>
        <w:rPr>
          <w:color w:val="000000"/>
          <w:lang w:eastAsia="zh-CN"/>
        </w:rPr>
        <w:t>禽流感疫情的影响，沪、宁、杭等地的家禽生意</w:t>
      </w:r>
      <w:r>
        <w:rPr>
          <w:color w:val="000000"/>
          <w:u w:val="single"/>
          <w:lang w:eastAsia="zh-CN"/>
        </w:rPr>
        <w:t>无人问津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土鸡十元一只也没人买。</w:t>
      </w:r>
      <w:r>
        <w:rPr>
          <w:color w:val="000000"/>
          <w:lang w:eastAsia="zh-CN"/>
        </w:rPr>
        <w:t>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7098033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69CB" w:rsidP="005C7EEB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通过两周的学习培训，我真是</w:t>
      </w:r>
      <w:r>
        <w:rPr>
          <w:color w:val="000000"/>
          <w:u w:val="single"/>
          <w:lang w:eastAsia="zh-CN"/>
        </w:rPr>
        <w:t>豁然开朗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不仅学到了创业的基本知识，开阔了眼界，而且重新燃起了拼搏的雄心和对胜利的渴望。</w:t>
      </w:r>
    </w:p>
    <w:p w:rsidR="00E969CB" w:rsidP="005C7EEB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00"/>
          <w:lang w:eastAsia="zh-CN"/>
        </w:rPr>
        <w:t>桃花源中的人听了渔人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具言所闻，皆叹惋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，对其原因理解有误的一项是（</w:t>
      </w:r>
      <w:r>
        <w:rPr>
          <w:color w:val="000000"/>
          <w:lang w:eastAsia="zh-CN"/>
        </w:rPr>
        <w:t xml:space="preserve">    </w:t>
      </w:r>
      <w:r>
        <w:rPr>
          <w:color w:val="000000"/>
          <w:lang w:eastAsia="zh-CN"/>
        </w:rPr>
        <w:t>）。</w:t>
      </w:r>
    </w:p>
    <w:p w:rsidR="005C7EEB" w:rsidP="005C7EEB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为桃花源外的世界的动乱黑暗而叹惋。</w:t>
      </w:r>
    </w:p>
    <w:p w:rsidR="005C7EEB" w:rsidP="005C7EEB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为桃花源外的人一直过着痛苦生活而叹惋</w:t>
      </w:r>
    </w:p>
    <w:p w:rsidR="005C7EEB" w:rsidP="005C7EEB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为渔人的颠沛流离而叹惋。</w:t>
      </w:r>
    </w:p>
    <w:p w:rsidR="00E969CB" w:rsidP="005C7EEB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为桃花源外的世界战乱频繁、赋税繁重、民不聊生而叹惋。</w:t>
      </w:r>
    </w:p>
    <w:p w:rsidR="00E969CB" w:rsidP="005C7EEB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00"/>
          <w:lang w:eastAsia="zh-CN"/>
        </w:rPr>
        <w:t>下列对本文《小石潭记》的分析中，不准确的一项是（</w:t>
      </w:r>
      <w:r>
        <w:rPr>
          <w:color w:val="000000"/>
          <w:lang w:eastAsia="zh-CN"/>
        </w:rPr>
        <w:t>  </w:t>
      </w:r>
      <w:r w:rsidR="005C7EEB">
        <w:rPr>
          <w:rFonts w:hint="eastAsia"/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5C7EEB" w:rsidP="005C7EEB">
      <w:pPr>
        <w:spacing w:after="0" w:line="360" w:lineRule="auto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开头用未见其形、先闻其声的手段展示小石潭。</w:t>
      </w:r>
      <w:r>
        <w:rPr>
          <w:color w:val="000000"/>
          <w:lang w:eastAsia="zh-CN"/>
        </w:rPr>
        <w:t>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033778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7EEB" w:rsidP="005C7EEB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采用特写镜头描绘游鱼和潭水，语言简练优美。</w:t>
      </w:r>
    </w:p>
    <w:p w:rsidR="005C7EEB" w:rsidP="005C7EEB">
      <w:pPr>
        <w:spacing w:after="0" w:line="360" w:lineRule="auto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抓住小石潭景物，从各个方面烘托出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水尤清冽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的特征和幽深之美，手法高超，形象生动。</w:t>
      </w:r>
      <w:r>
        <w:rPr>
          <w:color w:val="000000"/>
          <w:lang w:eastAsia="zh-CN"/>
        </w:rPr>
        <w:t>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4959638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69CB" w:rsidP="005C7EEB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本文在写景中透出作者与同游人的高兴愉悦的心情。</w:t>
      </w:r>
    </w:p>
    <w:p w:rsidR="00E969CB" w:rsidP="005C7EEB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00"/>
          <w:lang w:eastAsia="zh-CN"/>
        </w:rPr>
        <w:t>在《桃花源记》中，渔人离开桃花源后，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便扶向路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，又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处处志之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，后来寻找桃花源时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寻向所志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，却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不复得路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，作者这样写的目的是（　　）。</w:t>
      </w:r>
    </w:p>
    <w:p w:rsidR="005C7EEB" w:rsidP="005C7EEB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暗示桃花源是个似有而无、似真而幻的境界，是作者虚构的产物</w:t>
      </w:r>
    </w:p>
    <w:p w:rsidR="005C7EEB" w:rsidP="005C7EEB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暗示通往桃花源的路曲折而遥远</w:t>
      </w:r>
    </w:p>
    <w:p w:rsidR="005C7EEB" w:rsidP="005C7EEB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暗示庸俗的人是无法进入美好境界的</w:t>
      </w:r>
    </w:p>
    <w:p w:rsidR="00E969CB" w:rsidP="005C7EEB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暗示桃花源已经绝迹了，无法寻觅。</w:t>
      </w:r>
    </w:p>
    <w:p w:rsidR="00E969CB" w:rsidP="005C7EEB">
      <w:pPr>
        <w:spacing w:after="0"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二、默写（</w:t>
      </w:r>
      <w:r>
        <w:rPr>
          <w:b/>
          <w:bCs/>
          <w:sz w:val="24"/>
          <w:szCs w:val="24"/>
          <w:lang w:eastAsia="zh-CN"/>
        </w:rPr>
        <w:t>共</w:t>
      </w:r>
      <w:r w:rsidR="005C7EEB">
        <w:rPr>
          <w:rFonts w:hint="eastAsia"/>
          <w:b/>
          <w:bCs/>
          <w:sz w:val="24"/>
          <w:szCs w:val="24"/>
          <w:lang w:eastAsia="zh-CN"/>
        </w:rPr>
        <w:t>6</w:t>
      </w:r>
      <w:r>
        <w:rPr>
          <w:b/>
          <w:bCs/>
          <w:sz w:val="24"/>
          <w:szCs w:val="24"/>
          <w:lang w:eastAsia="zh-CN"/>
        </w:rPr>
        <w:t>分）</w:t>
      </w:r>
    </w:p>
    <w:p w:rsidR="00E969CB" w:rsidP="005C7EEB">
      <w:pPr>
        <w:spacing w:after="0" w:line="360" w:lineRule="auto"/>
        <w:rPr>
          <w:lang w:eastAsia="zh-CN"/>
        </w:rPr>
      </w:pPr>
      <w:r>
        <w:rPr>
          <w:rFonts w:hint="eastAsia"/>
          <w:color w:val="000000"/>
          <w:lang w:eastAsia="zh-CN"/>
        </w:rPr>
        <w:t>1.</w:t>
      </w:r>
      <w:r w:rsidR="00A412D7">
        <w:rPr>
          <w:color w:val="000000"/>
          <w:lang w:eastAsia="zh-CN"/>
        </w:rPr>
        <w:t>《关雎》中</w:t>
      </w:r>
      <w:r w:rsidR="00A412D7">
        <w:rPr>
          <w:color w:val="000000"/>
          <w:lang w:eastAsia="zh-CN"/>
        </w:rPr>
        <w:t>“__</w:t>
      </w:r>
      <w:r>
        <w:rPr>
          <w:color w:val="000000"/>
          <w:lang w:eastAsia="zh-CN"/>
        </w:rPr>
        <w:t>_________________________</w:t>
      </w:r>
      <w:r w:rsidR="00A412D7">
        <w:rPr>
          <w:color w:val="000000"/>
          <w:lang w:eastAsia="zh-CN"/>
        </w:rPr>
        <w:t>_</w:t>
      </w:r>
      <w:r w:rsidR="00A412D7">
        <w:rPr>
          <w:color w:val="000000"/>
          <w:lang w:eastAsia="zh-CN"/>
        </w:rPr>
        <w:t>，</w:t>
      </w:r>
      <w:r w:rsidR="00A412D7">
        <w:rPr>
          <w:color w:val="000000"/>
          <w:lang w:eastAsia="zh-CN"/>
        </w:rPr>
        <w:t>_____</w:t>
      </w:r>
      <w:r>
        <w:rPr>
          <w:color w:val="000000"/>
          <w:lang w:eastAsia="zh-CN"/>
        </w:rPr>
        <w:t>_______________</w:t>
      </w:r>
      <w:r w:rsidR="00A412D7">
        <w:rPr>
          <w:color w:val="000000"/>
          <w:lang w:eastAsia="zh-CN"/>
        </w:rPr>
        <w:t>___”</w:t>
      </w:r>
      <w:r w:rsidR="00A412D7">
        <w:rPr>
          <w:color w:val="000000"/>
          <w:lang w:eastAsia="zh-CN"/>
        </w:rPr>
        <w:t>已成为人们追求爱情的口头语。</w:t>
      </w:r>
    </w:p>
    <w:p w:rsidR="00E969CB" w:rsidP="005C7EEB">
      <w:pPr>
        <w:spacing w:after="0" w:line="360" w:lineRule="auto"/>
        <w:rPr>
          <w:lang w:eastAsia="zh-CN"/>
        </w:rPr>
      </w:pPr>
      <w:r>
        <w:rPr>
          <w:rFonts w:hint="eastAsia"/>
          <w:color w:val="000000"/>
          <w:lang w:eastAsia="zh-CN"/>
        </w:rPr>
        <w:t>2.</w:t>
      </w:r>
      <w:r w:rsidR="00A412D7">
        <w:rPr>
          <w:color w:val="000000"/>
          <w:lang w:eastAsia="zh-CN"/>
        </w:rPr>
        <w:t>《</w:t>
      </w:r>
      <w:r w:rsidR="00A412D7">
        <w:rPr>
          <w:color w:val="000000"/>
          <w:lang w:eastAsia="zh-CN"/>
        </w:rPr>
        <w:t>蒹</w:t>
      </w:r>
      <w:r w:rsidR="00A412D7">
        <w:rPr>
          <w:color w:val="000000"/>
          <w:lang w:eastAsia="zh-CN"/>
        </w:rPr>
        <w:t>葭》中</w:t>
      </w:r>
      <w:r w:rsidR="00A412D7">
        <w:rPr>
          <w:color w:val="000000"/>
          <w:lang w:eastAsia="zh-CN"/>
        </w:rPr>
        <w:t>“______</w:t>
      </w:r>
      <w:r>
        <w:rPr>
          <w:color w:val="000000"/>
          <w:lang w:eastAsia="zh-CN"/>
        </w:rPr>
        <w:t>_______________</w:t>
      </w:r>
      <w:r>
        <w:rPr>
          <w:color w:val="000000"/>
          <w:lang w:eastAsia="zh-CN"/>
        </w:rPr>
        <w:t>____</w:t>
      </w:r>
      <w:r w:rsidR="00A412D7">
        <w:rPr>
          <w:color w:val="000000"/>
          <w:lang w:eastAsia="zh-CN"/>
        </w:rPr>
        <w:t>__</w:t>
      </w:r>
      <w:r w:rsidR="00A412D7">
        <w:rPr>
          <w:color w:val="000000"/>
          <w:lang w:eastAsia="zh-CN"/>
        </w:rPr>
        <w:t>，</w:t>
      </w:r>
      <w:r w:rsidR="00A412D7">
        <w:rPr>
          <w:color w:val="000000"/>
          <w:lang w:eastAsia="zh-CN"/>
        </w:rPr>
        <w:t>__</w:t>
      </w:r>
      <w:r>
        <w:rPr>
          <w:color w:val="000000"/>
          <w:lang w:eastAsia="zh-CN"/>
        </w:rPr>
        <w:t>_______________</w:t>
      </w:r>
      <w:r w:rsidR="00A412D7">
        <w:rPr>
          <w:color w:val="000000"/>
          <w:lang w:eastAsia="zh-CN"/>
        </w:rPr>
        <w:t>______”</w:t>
      </w:r>
      <w:r w:rsidR="00A412D7">
        <w:rPr>
          <w:color w:val="000000"/>
          <w:lang w:eastAsia="zh-CN"/>
        </w:rPr>
        <w:t>常被我们引用来形容所爱恋的人在远方。</w:t>
      </w:r>
    </w:p>
    <w:p w:rsidR="00E969CB" w:rsidP="005C7EEB">
      <w:pPr>
        <w:spacing w:after="0" w:line="360" w:lineRule="auto"/>
        <w:rPr>
          <w:lang w:eastAsia="zh-CN"/>
        </w:rPr>
      </w:pPr>
      <w:r>
        <w:rPr>
          <w:rFonts w:hint="eastAsia"/>
          <w:color w:val="000000"/>
          <w:lang w:eastAsia="zh-CN"/>
        </w:rPr>
        <w:t>3.</w:t>
      </w:r>
      <w:r w:rsidR="00A412D7">
        <w:rPr>
          <w:color w:val="000000"/>
          <w:lang w:eastAsia="zh-CN"/>
        </w:rPr>
        <w:t>《蒹葭》中描写露浓霜重的秋景的句子是：</w:t>
      </w:r>
      <w:r w:rsidR="00A412D7">
        <w:rPr>
          <w:color w:val="000000"/>
          <w:lang w:eastAsia="zh-CN"/>
        </w:rPr>
        <w:t>__</w:t>
      </w:r>
      <w:r>
        <w:rPr>
          <w:color w:val="000000"/>
          <w:lang w:eastAsia="zh-CN"/>
        </w:rPr>
        <w:t>______________________________</w:t>
      </w:r>
      <w:r w:rsidR="00A412D7">
        <w:rPr>
          <w:color w:val="000000"/>
          <w:lang w:eastAsia="zh-CN"/>
        </w:rPr>
        <w:t>______</w:t>
      </w:r>
      <w:r w:rsidR="00A412D7">
        <w:rPr>
          <w:color w:val="000000"/>
          <w:lang w:eastAsia="zh-CN"/>
        </w:rPr>
        <w:t>，</w:t>
      </w:r>
      <w:r>
        <w:rPr>
          <w:color w:val="000000"/>
          <w:lang w:eastAsia="zh-CN"/>
        </w:rPr>
        <w:t>________________________________________</w:t>
      </w:r>
      <w:r w:rsidR="00A412D7">
        <w:rPr>
          <w:color w:val="000000"/>
          <w:lang w:eastAsia="zh-CN"/>
        </w:rPr>
        <w:t>。</w:t>
      </w:r>
    </w:p>
    <w:p w:rsidR="00E969CB" w:rsidP="005C7EEB">
      <w:pPr>
        <w:spacing w:after="0"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三、语言表达（</w:t>
      </w:r>
      <w:r>
        <w:rPr>
          <w:b/>
          <w:bCs/>
          <w:sz w:val="24"/>
          <w:szCs w:val="24"/>
          <w:lang w:eastAsia="zh-CN"/>
        </w:rPr>
        <w:t>共</w:t>
      </w:r>
      <w:r>
        <w:rPr>
          <w:b/>
          <w:bCs/>
          <w:sz w:val="24"/>
          <w:szCs w:val="24"/>
          <w:lang w:eastAsia="zh-CN"/>
        </w:rPr>
        <w:t>5</w:t>
      </w:r>
      <w:r>
        <w:rPr>
          <w:b/>
          <w:bCs/>
          <w:sz w:val="24"/>
          <w:szCs w:val="24"/>
          <w:lang w:eastAsia="zh-CN"/>
        </w:rPr>
        <w:t>分）</w:t>
      </w:r>
    </w:p>
    <w:p w:rsidR="00E969CB" w:rsidP="005C7EEB">
      <w:pPr>
        <w:spacing w:after="0" w:line="360" w:lineRule="auto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为了发展旅游业，当地拟开发小石潭景点，请你根据课文内容为该景点写一则简介。（</w:t>
      </w:r>
      <w:r>
        <w:rPr>
          <w:color w:val="000000"/>
          <w:lang w:eastAsia="zh-CN"/>
        </w:rPr>
        <w:t>100</w:t>
      </w:r>
      <w:r>
        <w:rPr>
          <w:color w:val="000000"/>
          <w:lang w:eastAsia="zh-CN"/>
        </w:rPr>
        <w:t>字左右）</w:t>
      </w:r>
    </w:p>
    <w:p w:rsidR="005C7EEB" w:rsidRPr="005C7EEB" w:rsidP="005C7EEB">
      <w:pPr>
        <w:spacing w:after="0" w:line="360" w:lineRule="auto"/>
        <w:rPr>
          <w:u w:val="single"/>
          <w:lang w:eastAsia="zh-CN"/>
        </w:rPr>
      </w:pPr>
      <w:r>
        <w:rPr>
          <w:rFonts w:hint="eastAsia"/>
          <w:color w:val="000000"/>
          <w:u w:val="single"/>
          <w:lang w:eastAsia="zh-CN"/>
        </w:rPr>
        <w:t xml:space="preserve">                                                                                               </w:t>
      </w:r>
    </w:p>
    <w:p w:rsidR="005C7EEB" w:rsidRPr="005C7EEB" w:rsidP="005C7EEB">
      <w:pPr>
        <w:spacing w:after="0" w:line="360" w:lineRule="auto"/>
        <w:rPr>
          <w:u w:val="single"/>
          <w:lang w:eastAsia="zh-CN"/>
        </w:rPr>
      </w:pPr>
      <w:r>
        <w:rPr>
          <w:rFonts w:hint="eastAsia"/>
          <w:color w:val="000000"/>
          <w:u w:val="single"/>
          <w:lang w:eastAsia="zh-CN"/>
        </w:rPr>
        <w:t xml:space="preserve">                                                                                               </w:t>
      </w:r>
    </w:p>
    <w:p w:rsidR="005C7EEB" w:rsidRPr="005C7EEB" w:rsidP="005C7EEB">
      <w:pPr>
        <w:spacing w:after="0" w:line="360" w:lineRule="auto"/>
        <w:rPr>
          <w:u w:val="single"/>
          <w:lang w:eastAsia="zh-CN"/>
        </w:rPr>
      </w:pPr>
      <w:r>
        <w:rPr>
          <w:rFonts w:hint="eastAsia"/>
          <w:color w:val="000000"/>
          <w:u w:val="single"/>
          <w:lang w:eastAsia="zh-CN"/>
        </w:rPr>
        <w:t xml:space="preserve">                                                                                               </w:t>
      </w:r>
    </w:p>
    <w:p w:rsidR="00E969CB" w:rsidP="005C7EEB">
      <w:pPr>
        <w:spacing w:after="0"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四、文言文阅读（</w:t>
      </w:r>
      <w:r>
        <w:rPr>
          <w:b/>
          <w:bCs/>
          <w:sz w:val="24"/>
          <w:szCs w:val="24"/>
          <w:lang w:eastAsia="zh-CN"/>
        </w:rPr>
        <w:t>共</w:t>
      </w:r>
      <w:r>
        <w:rPr>
          <w:b/>
          <w:bCs/>
          <w:sz w:val="24"/>
          <w:szCs w:val="24"/>
          <w:lang w:eastAsia="zh-CN"/>
        </w:rPr>
        <w:t>12</w:t>
      </w:r>
      <w:r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）</w:t>
      </w:r>
    </w:p>
    <w:p w:rsidR="00E969CB" w:rsidP="005C7EEB">
      <w:pPr>
        <w:spacing w:after="0" w:line="360" w:lineRule="auto"/>
        <w:jc w:val="center"/>
        <w:rPr>
          <w:lang w:eastAsia="zh-CN"/>
        </w:rPr>
      </w:pPr>
      <w:r>
        <w:rPr>
          <w:color w:val="000000"/>
          <w:lang w:eastAsia="zh-CN"/>
        </w:rPr>
        <w:t>小石潭记</w:t>
      </w:r>
    </w:p>
    <w:p w:rsidR="00E969CB" w:rsidP="005C7EEB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从小丘西行百二十步，隔篁竹，闻水声，如鸣佩环，心乐之。伐竹取道，下见小潭，水尤清冽。全石以为底，近岸，卷石底以出，为坻，为屿，为嵁，为岩。青树翠蔓，蒙络摇缀，参差披拂。</w:t>
      </w:r>
    </w:p>
    <w:p w:rsidR="00E969CB" w:rsidP="005C7EEB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潭中鱼可百许头，皆若空游无所依。日光下澈，影布石上，佁然不动；俶尔远逝，往来翕忽，似与游者相乐。</w:t>
      </w:r>
    </w:p>
    <w:p w:rsidR="00E969CB" w:rsidP="005C7EEB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潭西南而望，斗折蛇行，明灭可见。其岸势犬牙差互，不可知其源。</w:t>
      </w:r>
    </w:p>
    <w:p w:rsidR="00E969CB" w:rsidP="005C7EEB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坐潭上，四面竹树环合，寂寥无人，凄神寒骨，悄怆幽邃。以其境过清，不可久居，乃记之而去。</w:t>
      </w:r>
    </w:p>
    <w:p w:rsidR="00E969CB" w:rsidP="005C7EEB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同游者：吴武</w:t>
      </w:r>
      <w:r>
        <w:rPr>
          <w:color w:val="000000"/>
          <w:lang w:eastAsia="zh-CN"/>
        </w:rPr>
        <w:t>陵，龚古，余弟宗玄。隶而从者，崔氏二小生：曰恕己，曰奉壹。</w:t>
      </w:r>
    </w:p>
    <w:p w:rsidR="00E969CB" w:rsidP="005C7EEB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）解释下列划线词。</w:t>
      </w:r>
    </w:p>
    <w:p w:rsidR="00E969CB" w:rsidP="005C7EEB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犬牙</w:t>
      </w:r>
      <w:r>
        <w:rPr>
          <w:color w:val="000000"/>
          <w:u w:val="single"/>
          <w:lang w:eastAsia="zh-CN"/>
        </w:rPr>
        <w:t>差互</w:t>
      </w:r>
      <w:r>
        <w:rPr>
          <w:color w:val="000000"/>
          <w:lang w:eastAsia="zh-CN"/>
        </w:rPr>
        <w:t>  ____</w:t>
      </w:r>
      <w:r w:rsidR="005C7EEB">
        <w:rPr>
          <w:color w:val="000000"/>
          <w:lang w:eastAsia="zh-CN"/>
        </w:rPr>
        <w:t>____________</w:t>
      </w:r>
      <w:r>
        <w:rPr>
          <w:color w:val="000000"/>
          <w:lang w:eastAsia="zh-CN"/>
        </w:rPr>
        <w:t>____</w:t>
      </w:r>
    </w:p>
    <w:p w:rsidR="00E969CB" w:rsidP="005C7EEB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隶而</w:t>
      </w:r>
      <w:r>
        <w:rPr>
          <w:color w:val="000000"/>
          <w:u w:val="single"/>
          <w:lang w:eastAsia="zh-CN"/>
        </w:rPr>
        <w:t>从</w:t>
      </w:r>
      <w:r>
        <w:rPr>
          <w:color w:val="000000"/>
          <w:lang w:eastAsia="zh-CN"/>
        </w:rPr>
        <w:t>者</w:t>
      </w:r>
      <w:r>
        <w:rPr>
          <w:color w:val="000000"/>
          <w:lang w:eastAsia="zh-CN"/>
        </w:rPr>
        <w:t>  _______</w:t>
      </w:r>
      <w:r w:rsidR="005C7EEB">
        <w:rPr>
          <w:color w:val="000000"/>
          <w:lang w:eastAsia="zh-CN"/>
        </w:rPr>
        <w:t>____________</w:t>
      </w:r>
      <w:r>
        <w:rPr>
          <w:color w:val="000000"/>
          <w:lang w:eastAsia="zh-CN"/>
        </w:rPr>
        <w:t>_</w:t>
      </w:r>
    </w:p>
    <w:p w:rsidR="00E969CB" w:rsidP="005C7EEB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）下列句子中的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以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字含义是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因为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的有（</w:t>
      </w:r>
      <w:r>
        <w:rPr>
          <w:color w:val="000000"/>
          <w:lang w:eastAsia="zh-CN"/>
        </w:rPr>
        <w:t>   </w:t>
      </w:r>
      <w:r w:rsidR="005C7EEB">
        <w:rPr>
          <w:rFonts w:hint="eastAsia"/>
          <w:color w:val="000000"/>
          <w:lang w:eastAsia="zh-CN"/>
        </w:rPr>
        <w:t xml:space="preserve">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E969CB" w:rsidP="005C7EEB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全石以为底</w:t>
      </w:r>
      <w:r>
        <w:rPr>
          <w:color w:val="000000"/>
          <w:lang w:eastAsia="zh-CN"/>
        </w:rPr>
        <w:t>                       B. </w:t>
      </w:r>
      <w:r>
        <w:rPr>
          <w:color w:val="000000"/>
          <w:lang w:eastAsia="zh-CN"/>
        </w:rPr>
        <w:t>卷石底以出</w:t>
      </w:r>
      <w:r>
        <w:rPr>
          <w:color w:val="000000"/>
          <w:lang w:eastAsia="zh-CN"/>
        </w:rPr>
        <w:t>                       C. </w:t>
      </w:r>
      <w:r>
        <w:rPr>
          <w:color w:val="000000"/>
          <w:lang w:eastAsia="zh-CN"/>
        </w:rPr>
        <w:t>以其境过清</w:t>
      </w:r>
      <w:r>
        <w:rPr>
          <w:color w:val="000000"/>
          <w:lang w:eastAsia="zh-CN"/>
        </w:rPr>
        <w:t>                       D. </w:t>
      </w:r>
      <w:r>
        <w:rPr>
          <w:color w:val="000000"/>
          <w:lang w:eastAsia="zh-CN"/>
        </w:rPr>
        <w:t>因以为号焉</w:t>
      </w:r>
    </w:p>
    <w:p w:rsidR="00E969CB" w:rsidP="005C7EEB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）把下列句子译成现代汉语。</w:t>
      </w:r>
    </w:p>
    <w:p w:rsidR="00E969CB" w:rsidP="005C7EEB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斗折蛇行，明灭可见。</w:t>
      </w:r>
    </w:p>
    <w:p w:rsidR="005C7EEB" w:rsidRPr="005C7EEB" w:rsidP="005C7EEB">
      <w:pPr>
        <w:spacing w:after="0" w:line="360" w:lineRule="auto"/>
        <w:rPr>
          <w:u w:val="single"/>
          <w:lang w:eastAsia="zh-CN"/>
        </w:rPr>
      </w:pPr>
      <w:r>
        <w:rPr>
          <w:rFonts w:hint="eastAsia"/>
          <w:color w:val="000000"/>
          <w:u w:val="single"/>
          <w:lang w:eastAsia="zh-CN"/>
        </w:rPr>
        <w:t xml:space="preserve">                                                                                               </w:t>
      </w:r>
    </w:p>
    <w:p w:rsidR="00E969CB" w:rsidP="005C7EEB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凄神寒骨，悄怆幽邃。</w:t>
      </w:r>
    </w:p>
    <w:p w:rsidR="005C7EEB" w:rsidRPr="005C7EEB" w:rsidP="005C7EEB">
      <w:pPr>
        <w:spacing w:after="0" w:line="360" w:lineRule="auto"/>
        <w:rPr>
          <w:u w:val="single"/>
          <w:lang w:eastAsia="zh-CN"/>
        </w:rPr>
      </w:pPr>
      <w:r>
        <w:rPr>
          <w:rFonts w:hint="eastAsia"/>
          <w:color w:val="000000"/>
          <w:u w:val="single"/>
          <w:lang w:eastAsia="zh-CN"/>
        </w:rPr>
        <w:t xml:space="preserve">                                                                                               </w:t>
      </w:r>
    </w:p>
    <w:p w:rsidR="00E969CB" w:rsidP="005C7EEB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）作者初见小石潭的心情是</w:t>
      </w:r>
      <w:r>
        <w:rPr>
          <w:color w:val="000000"/>
          <w:lang w:eastAsia="zh-CN"/>
        </w:rPr>
        <w:t>“___</w:t>
      </w:r>
      <w:r w:rsidR="005C7EEB">
        <w:rPr>
          <w:color w:val="000000"/>
          <w:lang w:eastAsia="zh-CN"/>
        </w:rPr>
        <w:t>__________________________</w:t>
      </w:r>
      <w:r>
        <w:rPr>
          <w:color w:val="000000"/>
          <w:lang w:eastAsia="zh-CN"/>
        </w:rPr>
        <w:t>___”</w:t>
      </w:r>
      <w:r>
        <w:rPr>
          <w:color w:val="000000"/>
          <w:lang w:eastAsia="zh-CN"/>
        </w:rPr>
        <w:t>，游览到最后，作者的心情起了变化：</w:t>
      </w:r>
      <w:r>
        <w:rPr>
          <w:color w:val="000000"/>
          <w:lang w:eastAsia="zh-CN"/>
        </w:rPr>
        <w:t>“___</w:t>
      </w:r>
      <w:r w:rsidR="005C7EEB">
        <w:rPr>
          <w:color w:val="000000"/>
          <w:lang w:eastAsia="zh-CN"/>
        </w:rPr>
        <w:t>________________________________</w:t>
      </w:r>
      <w:r>
        <w:rPr>
          <w:color w:val="000000"/>
          <w:lang w:eastAsia="zh-CN"/>
        </w:rPr>
        <w:t>_____”</w:t>
      </w:r>
      <w:r>
        <w:rPr>
          <w:color w:val="000000"/>
          <w:lang w:eastAsia="zh-CN"/>
        </w:rPr>
        <w:t>。（横线可填入原文句子）</w:t>
      </w:r>
      <w:r>
        <w:rPr>
          <w:color w:val="000000"/>
          <w:lang w:eastAsia="zh-CN"/>
        </w:rPr>
        <w:t xml:space="preserve">    </w:t>
      </w:r>
    </w:p>
    <w:p w:rsidR="00E969CB" w:rsidP="005C7EEB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）下列对文章理解有误的一项是（</w:t>
      </w:r>
      <w:r>
        <w:rPr>
          <w:color w:val="000000"/>
          <w:lang w:eastAsia="zh-CN"/>
        </w:rPr>
        <w:t xml:space="preserve">    </w:t>
      </w:r>
      <w:r w:rsidR="005C7EEB">
        <w:rPr>
          <w:rFonts w:hint="eastAsia"/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5C7EEB" w:rsidP="005C7EEB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第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段由远及近叙述发现小石潭的经过，绘声绘形绘色，写出了小石潭水清、石奇、树绿的特点，展示了小石潭的美。</w:t>
      </w:r>
    </w:p>
    <w:p w:rsidR="005C7EEB" w:rsidP="005C7EEB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B. “</w:t>
      </w:r>
      <w:r>
        <w:rPr>
          <w:color w:val="000000"/>
          <w:lang w:eastAsia="zh-CN"/>
        </w:rPr>
        <w:t>潭中鱼可百许头，皆若空游无所依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这句话，正、侧面描写相结合，正面写了水的清澈，侧面则写了鱼在水中嬉戏。</w:t>
      </w:r>
    </w:p>
    <w:p w:rsidR="005C7EEB" w:rsidP="005C7EEB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第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段描写了小石潭的岸势和源头，设喻贴切，突出了溪流的曲折有致，溪岸的峭拔</w:t>
      </w:r>
      <w:r>
        <w:rPr>
          <w:color w:val="000000"/>
          <w:lang w:eastAsia="zh-CN"/>
        </w:rPr>
        <w:t>多姿，以及溪源的神秘莫测。</w:t>
      </w:r>
    </w:p>
    <w:p w:rsidR="00E969CB" w:rsidP="005C7EEB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本文运用了情景交融的写法，如第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段写小石潭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寂寥无人</w:t>
      </w:r>
      <w:r>
        <w:rPr>
          <w:color w:val="000000"/>
          <w:lang w:eastAsia="zh-CN"/>
        </w:rPr>
        <w:t>”“</w:t>
      </w:r>
      <w:r>
        <w:rPr>
          <w:color w:val="000000"/>
          <w:lang w:eastAsia="zh-CN"/>
        </w:rPr>
        <w:t>其境过清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，正是作者政治受挫遭贬谪后忧伤心情的自然流露。</w:t>
      </w:r>
    </w:p>
    <w:p w:rsidR="00E969CB" w:rsidP="005C7EEB">
      <w:pPr>
        <w:spacing w:after="0"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五、现代文阅读（</w:t>
      </w:r>
      <w:r>
        <w:rPr>
          <w:b/>
          <w:bCs/>
          <w:sz w:val="24"/>
          <w:szCs w:val="24"/>
          <w:lang w:eastAsia="zh-CN"/>
        </w:rPr>
        <w:t>共</w:t>
      </w:r>
      <w:r>
        <w:rPr>
          <w:b/>
          <w:bCs/>
          <w:sz w:val="24"/>
          <w:szCs w:val="24"/>
          <w:lang w:eastAsia="zh-CN"/>
        </w:rPr>
        <w:t>16</w:t>
      </w:r>
      <w:r>
        <w:rPr>
          <w:b/>
          <w:bCs/>
          <w:sz w:val="24"/>
          <w:szCs w:val="24"/>
          <w:lang w:eastAsia="zh-CN"/>
        </w:rPr>
        <w:t>分）</w:t>
      </w:r>
    </w:p>
    <w:p w:rsidR="005C7EEB" w:rsidP="005C7EEB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                                                                            </w:t>
      </w:r>
      <w:r>
        <w:rPr>
          <w:color w:val="000000"/>
          <w:lang w:eastAsia="zh-CN"/>
        </w:rPr>
        <w:t>留在脑海深处的记忆</w:t>
      </w:r>
    </w:p>
    <w:p w:rsidR="005C7EEB" w:rsidP="005C7EEB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        ①</w:t>
      </w:r>
      <w:r>
        <w:rPr>
          <w:color w:val="000000"/>
          <w:lang w:eastAsia="zh-CN"/>
        </w:rPr>
        <w:t>母亲年龄大了，记忆力严重减</w:t>
      </w:r>
      <w:r>
        <w:rPr>
          <w:color w:val="000000"/>
          <w:lang w:eastAsia="zh-CN"/>
        </w:rPr>
        <w:t>退，而且越来越严重。常常手里拿着钥匙，她还在翻箱倒柜地到处找；拎着篮子出去买菜，碰上熟人，说上几句话，她会又拎着空篮子回来，把买菜的事忘得一干二净；炉子上烧着开水，她怕忘，不敢出门，一边看电视一边守着，结果水烧干了，她还坐在电视机旁</w:t>
      </w:r>
      <w:r>
        <w:rPr>
          <w:color w:val="000000"/>
          <w:lang w:eastAsia="zh-CN"/>
        </w:rPr>
        <w:t>……</w:t>
      </w:r>
    </w:p>
    <w:p w:rsidR="005C7EEB" w:rsidP="005C7EEB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        ②</w:t>
      </w:r>
      <w:r>
        <w:rPr>
          <w:color w:val="000000"/>
          <w:lang w:eastAsia="zh-CN"/>
        </w:rPr>
        <w:t>奇怪的是，母亲记得我的生日。每年的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月</w:t>
      </w:r>
      <w:r>
        <w:rPr>
          <w:color w:val="000000"/>
          <w:lang w:eastAsia="zh-CN"/>
        </w:rPr>
        <w:t>15</w:t>
      </w:r>
      <w:r>
        <w:rPr>
          <w:color w:val="000000"/>
          <w:lang w:eastAsia="zh-CN"/>
        </w:rPr>
        <w:t>日，母亲都会打电话叫我回家，还不忘准备一大桌好吃的，每道菜都是我喜欢的。我喜欢吃的点心和水果，她也一样不落地全买了回来。母亲还记得我出生时几斤几两，记得我小时候生过几次病、打过几次针，记得我得过几次奖状，记得我每晚</w:t>
      </w:r>
      <w:r>
        <w:rPr>
          <w:color w:val="000000"/>
          <w:lang w:eastAsia="zh-CN"/>
        </w:rPr>
        <w:t>做作业到几点</w:t>
      </w:r>
      <w:r>
        <w:rPr>
          <w:color w:val="000000"/>
          <w:lang w:eastAsia="zh-CN"/>
        </w:rPr>
        <w:t>……</w:t>
      </w:r>
      <w:r>
        <w:rPr>
          <w:color w:val="000000"/>
          <w:lang w:eastAsia="zh-CN"/>
        </w:rPr>
        <w:t>可是，她却记不清，那时候她自己在做些什么。</w:t>
      </w:r>
    </w:p>
    <w:p w:rsidR="005C7EEB" w:rsidP="005C7EEB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        ③</w:t>
      </w:r>
      <w:r>
        <w:rPr>
          <w:color w:val="000000"/>
          <w:lang w:eastAsia="zh-CN"/>
        </w:rPr>
        <w:t>我一直不明白，为什么母亲的记忆如此奇怪？只要是关于儿女的事情，她都记得；而关于她自己的，她都记不得。</w:t>
      </w:r>
    </w:p>
    <w:p w:rsidR="005C7EEB" w:rsidP="005C7EEB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        ④</w:t>
      </w:r>
      <w:r>
        <w:rPr>
          <w:color w:val="000000"/>
          <w:lang w:eastAsia="zh-CN"/>
        </w:rPr>
        <w:t>一次，我跟一位朋友晓林聊起这些事，晓林也发出了同样的感慨。</w:t>
      </w:r>
    </w:p>
    <w:p w:rsidR="005C7EEB" w:rsidP="005C7EEB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        ⑤</w:t>
      </w:r>
      <w:r>
        <w:rPr>
          <w:color w:val="000000"/>
          <w:lang w:eastAsia="zh-CN"/>
        </w:rPr>
        <w:t>晓林的母亲</w:t>
      </w:r>
      <w:r>
        <w:rPr>
          <w:color w:val="000000"/>
          <w:lang w:eastAsia="zh-CN"/>
        </w:rPr>
        <w:t>70</w:t>
      </w:r>
      <w:r>
        <w:rPr>
          <w:color w:val="000000"/>
          <w:lang w:eastAsia="zh-CN"/>
        </w:rPr>
        <w:t>岁了，患有老年痴呆症，家人她一个都不认识了。晓林站在她面前，她居然会问：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你叫什么名字？你是谁家的孩子？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疾病抹去了她脑海中所有的记忆</w:t>
      </w:r>
      <w:r>
        <w:rPr>
          <w:color w:val="000000"/>
          <w:lang w:eastAsia="zh-CN"/>
        </w:rPr>
        <w:t>……</w:t>
      </w:r>
      <w:r>
        <w:rPr>
          <w:color w:val="000000"/>
          <w:lang w:eastAsia="zh-CN"/>
        </w:rPr>
        <w:t>可是，有一件事，晓林的母亲却记得十分清楚。</w:t>
      </w:r>
      <w:r>
        <w:rPr>
          <w:color w:val="000000"/>
          <w:lang w:eastAsia="zh-CN"/>
        </w:rPr>
        <w:t>20</w:t>
      </w:r>
      <w:r>
        <w:rPr>
          <w:color w:val="000000"/>
          <w:lang w:eastAsia="zh-CN"/>
        </w:rPr>
        <w:t>年前，晓林独自到外地打拼，母亲细细地为</w:t>
      </w:r>
      <w:r>
        <w:rPr>
          <w:color w:val="000000"/>
          <w:lang w:eastAsia="zh-CN"/>
        </w:rPr>
        <w:t>他收拾行囊，连牙刷、牙膏都塞进包里，恨不得</w:t>
      </w:r>
      <w:r>
        <w:rPr>
          <w:color w:val="000000"/>
          <w:lang w:eastAsia="zh-CN"/>
        </w:rPr>
        <w:t>把整个家都让儿子带上。如今，</w:t>
      </w:r>
      <w:r>
        <w:rPr>
          <w:color w:val="000000"/>
          <w:lang w:eastAsia="zh-CN"/>
        </w:rPr>
        <w:t>20</w:t>
      </w:r>
      <w:r>
        <w:rPr>
          <w:color w:val="000000"/>
          <w:lang w:eastAsia="zh-CN"/>
        </w:rPr>
        <w:t>年过去了，母亲已经不认识儿子了，却始终记得儿子出发的时间，记得儿子行囊里装的每一样东西。每逢家人搀扶她出去散步，不一会儿，老人家就急匆匆地要回家，嘴里不停地念叨着：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我儿坐下午两点的火车，我得送他到车站。我得告诉他，背包夹层里有一小包土，水土不服时，用水冲了喝。还有他喜欢吃的饼，我烙了几张放在包里，饿了就拿出来吃。还有一双我亲手做的布鞋，累了就换上，穿着脚会舒服些</w:t>
      </w:r>
      <w:r>
        <w:rPr>
          <w:color w:val="000000"/>
          <w:lang w:eastAsia="zh-CN"/>
        </w:rPr>
        <w:t>……”</w:t>
      </w:r>
      <w:r>
        <w:rPr>
          <w:color w:val="000000"/>
          <w:lang w:eastAsia="zh-CN"/>
        </w:rPr>
        <w:t>似乎</w:t>
      </w:r>
      <w:r>
        <w:rPr>
          <w:color w:val="000000"/>
          <w:lang w:eastAsia="zh-CN"/>
        </w:rPr>
        <w:t>20</w:t>
      </w:r>
      <w:r>
        <w:rPr>
          <w:color w:val="000000"/>
          <w:lang w:eastAsia="zh-CN"/>
        </w:rPr>
        <w:t>年前有关送儿子所有的记忆，瞬间在她脑海里复苏。此时的老年痴</w:t>
      </w:r>
      <w:r>
        <w:rPr>
          <w:color w:val="000000"/>
          <w:lang w:eastAsia="zh-CN"/>
        </w:rPr>
        <w:t>呆患者，好像又变成了当初那位对儿子千般不舍、万般挂念的慈爱母亲。</w:t>
      </w:r>
    </w:p>
    <w:p w:rsidR="005C7EEB" w:rsidP="005C7EEB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        ⑥</w:t>
      </w:r>
      <w:r>
        <w:rPr>
          <w:color w:val="000000"/>
          <w:lang w:eastAsia="zh-CN"/>
        </w:rPr>
        <w:t>每次听到母亲念叨这些旧事，晓林都眼眶泛红，心里像被一团棉花堵着，软软的，却又堵得他快要窒息一样。</w:t>
      </w:r>
    </w:p>
    <w:p w:rsidR="005C7EEB" w:rsidP="005C7EEB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        ⑦</w:t>
      </w:r>
      <w:r>
        <w:rPr>
          <w:color w:val="000000"/>
          <w:lang w:eastAsia="zh-CN"/>
        </w:rPr>
        <w:t>那天看新闻，看到马英九谈起自己的母亲。马英九说：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母亲已经</w:t>
      </w:r>
      <w:r>
        <w:rPr>
          <w:color w:val="000000"/>
          <w:lang w:eastAsia="zh-CN"/>
        </w:rPr>
        <w:t>90</w:t>
      </w:r>
      <w:r>
        <w:rPr>
          <w:color w:val="000000"/>
          <w:lang w:eastAsia="zh-CN"/>
        </w:rPr>
        <w:t>多岁了，记性越来越不好，可是她老人家背古文很棒，《桃花源记》能一字不漏地背下来，《左传》也记得清清楚楚。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原来，当初，母亲放弃工作，在家专心教子，这些文章都是那时她要求马英九背的。如今，儿子已经记得不全了，</w:t>
      </w:r>
      <w:r>
        <w:rPr>
          <w:color w:val="000000"/>
          <w:lang w:eastAsia="zh-CN"/>
        </w:rPr>
        <w:t>90</w:t>
      </w:r>
      <w:r>
        <w:rPr>
          <w:color w:val="000000"/>
          <w:lang w:eastAsia="zh-CN"/>
        </w:rPr>
        <w:t>多岁的母亲却还能完整背诵。</w:t>
      </w:r>
    </w:p>
    <w:p w:rsidR="005C7EEB" w:rsidP="005C7EEB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      </w:t>
      </w:r>
      <w:r>
        <w:rPr>
          <w:color w:val="000000"/>
          <w:lang w:eastAsia="zh-CN"/>
        </w:rPr>
        <w:t>  ⑧</w:t>
      </w:r>
      <w:r>
        <w:rPr>
          <w:color w:val="000000"/>
          <w:lang w:eastAsia="zh-CN"/>
        </w:rPr>
        <w:t>原来，天下所有的母亲都一样。当岁月的磨砺和疾病的折磨损坏了她们的记忆功能时，她们会忘记自己的模样、忘记自己的年龄，可是，永远不会忘记儿女的琐事。当年龄越来越大、记忆力越来越差时，母亲会本能地把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不需要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的东西从记忆里删除，只留下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宝贵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的东西存在脑海深处。这些被留在记忆里的、被母亲认为宝贵的东西，往往都是关于儿女的。</w:t>
      </w:r>
    </w:p>
    <w:p w:rsidR="00E969CB" w:rsidP="005C7EEB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        ⑨</w:t>
      </w:r>
      <w:r>
        <w:rPr>
          <w:color w:val="000000"/>
          <w:lang w:eastAsia="zh-CN"/>
        </w:rPr>
        <w:t>母亲这种选择性记忆，是一种本能，更是一种爱。她们是世界上最爱儿女的人。</w:t>
      </w:r>
      <w:r>
        <w:rPr>
          <w:color w:val="000000"/>
          <w:lang w:eastAsia="zh-CN"/>
        </w:rPr>
        <w:t xml:space="preserve">    </w:t>
      </w:r>
    </w:p>
    <w:p w:rsidR="005C7EEB" w:rsidP="005C7EEB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）文章记叙了三位母亲有关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记忆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的故事。下面已经概括了一个故事，请你再概括另外两个故</w:t>
      </w:r>
      <w:r>
        <w:rPr>
          <w:color w:val="000000"/>
          <w:lang w:eastAsia="zh-CN"/>
        </w:rPr>
        <w:t>事。</w:t>
      </w:r>
    </w:p>
    <w:p w:rsidR="005C7EEB" w:rsidP="005C7EEB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①“</w:t>
      </w:r>
      <w:r>
        <w:rPr>
          <w:color w:val="000000"/>
          <w:lang w:eastAsia="zh-CN"/>
        </w:rPr>
        <w:t>我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的母亲记忆力严重减退，却记得有关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我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的生日等信息。</w:t>
      </w:r>
    </w:p>
    <w:p w:rsidR="005C7EEB" w:rsidP="005C7EEB">
      <w:pPr>
        <w:spacing w:after="0" w:line="360" w:lineRule="auto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②</w:t>
      </w:r>
      <w:r>
        <w:rPr>
          <w:color w:val="000000"/>
          <w:u w:val="single"/>
          <w:lang w:eastAsia="zh-CN"/>
        </w:rPr>
        <w:t xml:space="preserve">          </w:t>
      </w:r>
      <w:r>
        <w:rPr>
          <w:color w:val="000000"/>
          <w:u w:val="single"/>
          <w:lang w:eastAsia="zh-CN"/>
        </w:rPr>
        <w:t>                                                                                </w:t>
      </w:r>
      <w:r>
        <w:rPr>
          <w:color w:val="000000"/>
          <w:u w:val="single"/>
          <w:lang w:eastAsia="zh-CN"/>
        </w:rPr>
        <w:t>   </w:t>
      </w:r>
      <w:r>
        <w:rPr>
          <w:color w:val="000000"/>
          <w:u w:val="single"/>
          <w:lang w:eastAsia="zh-CN"/>
        </w:rPr>
        <w:t xml:space="preserve">                             </w:t>
      </w:r>
      <w:r>
        <w:rPr>
          <w:color w:val="000000"/>
          <w:u w:val="single"/>
          <w:lang w:eastAsia="zh-CN"/>
        </w:rPr>
        <w:t>   </w:t>
      </w:r>
      <w:r>
        <w:rPr>
          <w:color w:val="000000"/>
          <w:lang w:eastAsia="zh-CN"/>
        </w:rPr>
        <w:t xml:space="preserve"> </w:t>
      </w:r>
    </w:p>
    <w:p w:rsidR="00E969CB" w:rsidP="005C7EEB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③ </w:t>
      </w:r>
      <w:r>
        <w:rPr>
          <w:color w:val="000000"/>
          <w:u w:val="single"/>
          <w:lang w:eastAsia="zh-CN"/>
        </w:rPr>
        <w:t>                         </w:t>
      </w:r>
      <w:r w:rsidR="005C7EEB">
        <w:rPr>
          <w:color w:val="000000"/>
          <w:u w:val="single"/>
          <w:lang w:eastAsia="zh-CN"/>
        </w:rPr>
        <w:t>                                                                                          </w:t>
      </w:r>
      <w:r>
        <w:rPr>
          <w:color w:val="000000"/>
          <w:u w:val="single"/>
          <w:lang w:eastAsia="zh-CN"/>
        </w:rPr>
        <w:t>        </w:t>
      </w:r>
      <w:r>
        <w:rPr>
          <w:color w:val="000000"/>
          <w:lang w:eastAsia="zh-CN"/>
        </w:rPr>
        <w:t xml:space="preserve">       </w:t>
      </w:r>
    </w:p>
    <w:p w:rsidR="00E969CB" w:rsidP="005C7EEB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）请用一句话概括第</w:t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段划线语句所写的主要内容，并说说这样写的目的。</w:t>
      </w:r>
      <w:r>
        <w:rPr>
          <w:color w:val="000000"/>
          <w:lang w:eastAsia="zh-CN"/>
        </w:rPr>
        <w:t xml:space="preserve">    </w:t>
      </w:r>
    </w:p>
    <w:p w:rsidR="005C7EEB" w:rsidRPr="005C7EEB" w:rsidP="005C7EEB">
      <w:pPr>
        <w:spacing w:after="0" w:line="360" w:lineRule="auto"/>
        <w:rPr>
          <w:u w:val="single"/>
          <w:lang w:eastAsia="zh-CN"/>
        </w:rPr>
      </w:pPr>
      <w:r>
        <w:rPr>
          <w:rFonts w:hint="eastAsia"/>
          <w:color w:val="000000"/>
          <w:u w:val="single"/>
          <w:lang w:eastAsia="zh-CN"/>
        </w:rPr>
        <w:t xml:space="preserve">                                                                                               </w:t>
      </w:r>
    </w:p>
    <w:p w:rsidR="005C7EEB" w:rsidRPr="005C7EEB" w:rsidP="005C7EEB">
      <w:pPr>
        <w:spacing w:after="0" w:line="360" w:lineRule="auto"/>
        <w:rPr>
          <w:u w:val="single"/>
          <w:lang w:eastAsia="zh-CN"/>
        </w:rPr>
      </w:pPr>
      <w:r>
        <w:rPr>
          <w:rFonts w:hint="eastAsia"/>
          <w:color w:val="000000"/>
          <w:u w:val="single"/>
          <w:lang w:eastAsia="zh-CN"/>
        </w:rPr>
        <w:t xml:space="preserve">                                                                                               </w:t>
      </w:r>
    </w:p>
    <w:p w:rsidR="00E969CB" w:rsidP="005C7EEB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）仔细阅读第</w:t>
      </w:r>
      <w:r>
        <w:rPr>
          <w:color w:val="000000"/>
          <w:lang w:eastAsia="zh-CN"/>
        </w:rPr>
        <w:t>⑥</w:t>
      </w:r>
      <w:r>
        <w:rPr>
          <w:color w:val="000000"/>
          <w:lang w:eastAsia="zh-CN"/>
        </w:rPr>
        <w:t>段并结合上下文语境，具体说说晓林的眼眶为什么会泛红？</w:t>
      </w:r>
      <w:r>
        <w:rPr>
          <w:color w:val="000000"/>
          <w:lang w:eastAsia="zh-CN"/>
        </w:rPr>
        <w:t xml:space="preserve">    </w:t>
      </w:r>
    </w:p>
    <w:p w:rsidR="005C7EEB" w:rsidRPr="005C7EEB" w:rsidP="005C7EEB">
      <w:pPr>
        <w:spacing w:after="0" w:line="360" w:lineRule="auto"/>
        <w:rPr>
          <w:u w:val="single"/>
          <w:lang w:eastAsia="zh-CN"/>
        </w:rPr>
      </w:pPr>
      <w:r>
        <w:rPr>
          <w:rFonts w:hint="eastAsia"/>
          <w:color w:val="000000"/>
          <w:u w:val="single"/>
          <w:lang w:eastAsia="zh-CN"/>
        </w:rPr>
        <w:t xml:space="preserve">                                                                                               </w:t>
      </w:r>
    </w:p>
    <w:p w:rsidR="005C7EEB" w:rsidRPr="005C7EEB" w:rsidP="005C7EEB">
      <w:pPr>
        <w:spacing w:after="0" w:line="360" w:lineRule="auto"/>
        <w:rPr>
          <w:u w:val="single"/>
          <w:lang w:eastAsia="zh-CN"/>
        </w:rPr>
      </w:pPr>
      <w:r>
        <w:rPr>
          <w:rFonts w:hint="eastAsia"/>
          <w:color w:val="000000"/>
          <w:u w:val="single"/>
          <w:lang w:eastAsia="zh-CN"/>
        </w:rPr>
        <w:t xml:space="preserve">                                                                                               </w:t>
      </w:r>
    </w:p>
    <w:p w:rsidR="005C7EEB" w:rsidP="005C7EEB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）读了上文后，林梅同学写了一首赞美母亲的小诗，请你仿照划线句再续写两句，构成排比句，帮助她完成该诗的创作。</w:t>
      </w:r>
    </w:p>
    <w:p w:rsidR="005C7EEB" w:rsidP="005C7EEB">
      <w:pPr>
        <w:spacing w:after="0" w:line="360" w:lineRule="auto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亲爱的母亲，走近您，我原想收获一缕春风，</w:t>
      </w:r>
      <w:r>
        <w:rPr>
          <w:color w:val="000000"/>
          <w:lang w:eastAsia="zh-CN"/>
        </w:rPr>
        <w:t>您却给了我整个春天；</w:t>
      </w:r>
    </w:p>
    <w:p w:rsidR="00E969CB" w:rsidP="005C7EEB">
      <w:pPr>
        <w:spacing w:after="0" w:line="360" w:lineRule="auto"/>
        <w:rPr>
          <w:lang w:eastAsia="zh-CN"/>
        </w:rPr>
      </w:pPr>
      <w:r>
        <w:rPr>
          <w:color w:val="000000"/>
          <w:u w:val="single"/>
          <w:lang w:eastAsia="zh-CN"/>
        </w:rPr>
        <w:t>                                                            </w:t>
      </w:r>
      <w:r w:rsidR="00A412D7">
        <w:rPr>
          <w:color w:val="000000"/>
          <w:lang w:eastAsia="zh-CN"/>
        </w:rPr>
        <w:t>，</w:t>
      </w:r>
      <w:r>
        <w:rPr>
          <w:color w:val="000000"/>
          <w:u w:val="single"/>
          <w:lang w:eastAsia="zh-CN"/>
        </w:rPr>
        <w:t>                                                      </w:t>
      </w:r>
      <w:r w:rsidR="00A412D7">
        <w:rPr>
          <w:color w:val="000000"/>
          <w:u w:val="single"/>
          <w:lang w:eastAsia="zh-CN"/>
        </w:rPr>
        <w:t xml:space="preserve">     </w:t>
      </w:r>
      <w:r w:rsidR="00A412D7">
        <w:rPr>
          <w:color w:val="000000"/>
          <w:lang w:eastAsia="zh-CN"/>
        </w:rPr>
        <w:t>；</w:t>
      </w:r>
      <w:r>
        <w:rPr>
          <w:color w:val="000000"/>
          <w:u w:val="single"/>
          <w:lang w:eastAsia="zh-CN"/>
        </w:rPr>
        <w:t>                                                </w:t>
      </w:r>
      <w:r w:rsidR="00A412D7">
        <w:rPr>
          <w:color w:val="000000"/>
          <w:u w:val="single"/>
          <w:lang w:eastAsia="zh-CN"/>
        </w:rPr>
        <w:t>    </w:t>
      </w:r>
      <w:r>
        <w:rPr>
          <w:color w:val="000000"/>
          <w:u w:val="single"/>
          <w:lang w:eastAsia="zh-CN"/>
        </w:rPr>
        <w:t>            </w:t>
      </w:r>
      <w:r w:rsidR="00A412D7">
        <w:rPr>
          <w:color w:val="000000"/>
          <w:lang w:eastAsia="zh-CN"/>
        </w:rPr>
        <w:t>，</w:t>
      </w:r>
      <w:r>
        <w:rPr>
          <w:color w:val="000000"/>
          <w:u w:val="single"/>
          <w:lang w:eastAsia="zh-CN"/>
        </w:rPr>
        <w:t>                                                </w:t>
      </w:r>
      <w:r w:rsidR="00A412D7">
        <w:rPr>
          <w:color w:val="000000"/>
          <w:u w:val="single"/>
          <w:lang w:eastAsia="zh-CN"/>
        </w:rPr>
        <w:t>    </w:t>
      </w:r>
      <w:r w:rsidR="00A412D7">
        <w:rPr>
          <w:color w:val="000000"/>
          <w:lang w:eastAsia="zh-CN"/>
        </w:rPr>
        <w:t> </w:t>
      </w:r>
      <w:r w:rsidR="00A412D7">
        <w:rPr>
          <w:color w:val="000000"/>
          <w:lang w:eastAsia="zh-CN"/>
        </w:rPr>
        <w:t>。您似海的恩情我该怎么报答？</w:t>
      </w:r>
      <w:r w:rsidR="00A412D7">
        <w:rPr>
          <w:color w:val="000000"/>
          <w:lang w:eastAsia="zh-CN"/>
        </w:rPr>
        <w:t xml:space="preserve">    </w:t>
      </w:r>
    </w:p>
    <w:p w:rsidR="00E969CB" w:rsidP="005C7EEB">
      <w:pPr>
        <w:spacing w:after="0"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六、写作题（</w:t>
      </w:r>
      <w:r>
        <w:rPr>
          <w:b/>
          <w:bCs/>
          <w:sz w:val="24"/>
          <w:szCs w:val="24"/>
          <w:lang w:eastAsia="zh-CN"/>
        </w:rPr>
        <w:t>共</w:t>
      </w:r>
      <w:r>
        <w:rPr>
          <w:b/>
          <w:bCs/>
          <w:sz w:val="24"/>
          <w:szCs w:val="24"/>
          <w:lang w:eastAsia="zh-CN"/>
        </w:rPr>
        <w:t>40</w:t>
      </w:r>
      <w:r>
        <w:rPr>
          <w:b/>
          <w:bCs/>
          <w:sz w:val="24"/>
          <w:szCs w:val="24"/>
          <w:lang w:eastAsia="zh-CN"/>
        </w:rPr>
        <w:t>分）</w:t>
      </w:r>
    </w:p>
    <w:p w:rsidR="00E969CB" w:rsidP="005C7EEB">
      <w:pPr>
        <w:spacing w:after="0" w:line="360" w:lineRule="auto"/>
        <w:ind w:firstLine="420" w:firstLineChars="200"/>
        <w:rPr>
          <w:lang w:eastAsia="zh-CN"/>
        </w:rPr>
      </w:pPr>
      <w:r>
        <w:rPr>
          <w:color w:val="000000"/>
          <w:lang w:eastAsia="zh-CN"/>
        </w:rPr>
        <w:t>阅读下面的文字，按要求作文。站点，既是匆匆而过的栖息处，也是暂时的落脚点；既是旧行旅的终点，又是新行程的起点</w:t>
      </w:r>
      <w:r>
        <w:rPr>
          <w:color w:val="000000"/>
          <w:lang w:eastAsia="zh-CN"/>
        </w:rPr>
        <w:t xml:space="preserve">……  </w:t>
      </w:r>
    </w:p>
    <w:p w:rsidR="00E969CB" w:rsidP="005C7EEB">
      <w:pPr>
        <w:spacing w:after="0" w:line="360" w:lineRule="auto"/>
        <w:ind w:firstLine="420" w:firstLineChars="200"/>
        <w:rPr>
          <w:lang w:eastAsia="zh-CN"/>
        </w:rPr>
      </w:pPr>
      <w:r>
        <w:rPr>
          <w:color w:val="000000"/>
          <w:lang w:eastAsia="zh-CN"/>
        </w:rPr>
        <w:t>人生就是这样，一个又一个的站点组成了一个人完整的生命链条。</w:t>
      </w:r>
    </w:p>
    <w:p w:rsidR="00E969CB" w:rsidP="005C7EEB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结合上述文字给你的联想或感悟，请以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每个站点都有风景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为题写一篇文章。</w:t>
      </w:r>
    </w:p>
    <w:p w:rsidR="00E969CB" w:rsidP="005C7EEB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要求：</w:t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确定立意。</w:t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除诗歌、戏剧外，文体不限。</w:t>
      </w:r>
      <w:r>
        <w:rPr>
          <w:color w:val="000000"/>
          <w:lang w:eastAsia="zh-CN"/>
        </w:rPr>
        <w:t>③</w:t>
      </w:r>
      <w:r>
        <w:rPr>
          <w:color w:val="000000"/>
          <w:lang w:eastAsia="zh-CN"/>
        </w:rPr>
        <w:t>不要套作，不得抄袭，不少于</w:t>
      </w:r>
      <w:r>
        <w:rPr>
          <w:color w:val="000000"/>
          <w:lang w:eastAsia="zh-CN"/>
        </w:rPr>
        <w:t>600</w:t>
      </w:r>
      <w:r>
        <w:rPr>
          <w:color w:val="000000"/>
          <w:lang w:eastAsia="zh-CN"/>
        </w:rPr>
        <w:t>字。</w:t>
      </w:r>
      <w:r>
        <w:rPr>
          <w:color w:val="000000"/>
          <w:lang w:eastAsia="zh-CN"/>
        </w:rPr>
        <w:t>④</w:t>
      </w:r>
      <w:r>
        <w:rPr>
          <w:color w:val="000000"/>
          <w:lang w:eastAsia="zh-CN"/>
        </w:rPr>
        <w:t>文中如需出现真实的人名、地名、校名时，请用化名代替。</w:t>
      </w:r>
    </w:p>
    <w:tbl>
      <w:tblPr>
        <w:tblW w:w="9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 w:rsidTr="001B25C3">
        <w:tblPrEx>
          <w:tblW w:w="977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hRule="exact" w:val="442"/>
        </w:trPr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1B25C3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1B25C3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5014A9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1B25C3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1B25C3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1B25C3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1B25C3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1B25C3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1B25C3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1B25C3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1B25C3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1B25C3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1B25C3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1B25C3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1B25C3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1B25C3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1B25C3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1B25C3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1B25C3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1B25C3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5014A9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1B25C3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1B25C3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1B25C3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1B25C3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1B25C3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1B25C3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1B25C3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1B25C3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1B25C3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1B25C3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1B25C3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1B25C3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1B25C3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1B25C3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1B25C3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1B25C3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5014A9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1B25C3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1B25C3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1B25C3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1B25C3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1B25C3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1B25C3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1B25C3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1B25C3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1B25C3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1B25C3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1B25C3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1B25C3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5C7EEB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5C7EEB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5C7EEB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5C7EEB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5C7EEB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5C7EEB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5C7EEB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B" w:rsidRPr="00094254" w:rsidP="001B25C3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</w:tbl>
    <w:p w:rsidR="00E969CB" w:rsidP="005C7EEB">
      <w:pPr>
        <w:spacing w:after="0"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</w:t>
      </w:r>
    </w:p>
    <w:p w:rsidR="005C7EEB" w:rsidP="005C7EEB">
      <w:pPr>
        <w:spacing w:after="0" w:line="360" w:lineRule="auto"/>
        <w:rPr>
          <w:rFonts w:hint="eastAsia"/>
          <w:color w:val="000000"/>
          <w:lang w:eastAsia="zh-CN"/>
        </w:rPr>
      </w:pPr>
      <w:r>
        <w:rPr>
          <w:lang w:eastAsia="zh-CN"/>
        </w:rPr>
        <w:t>一、</w:t>
      </w:r>
      <w:r w:rsidR="00A412D7">
        <w:rPr>
          <w:color w:val="000000"/>
        </w:rPr>
        <w:t>1.</w:t>
      </w:r>
      <w:r w:rsidR="00A412D7">
        <w:rPr>
          <w:color w:val="000000"/>
        </w:rPr>
        <w:t xml:space="preserve">C  </w:t>
      </w:r>
      <w:r w:rsidR="00A412D7">
        <w:rPr>
          <w:color w:val="000000"/>
        </w:rPr>
        <w:t>2.</w:t>
      </w:r>
      <w:r w:rsidR="00A412D7">
        <w:rPr>
          <w:color w:val="000000"/>
        </w:rPr>
        <w:t xml:space="preserve"> A   </w:t>
      </w:r>
      <w:r w:rsidR="00A412D7">
        <w:rPr>
          <w:color w:val="000000"/>
        </w:rPr>
        <w:t>3.</w:t>
      </w:r>
      <w:r w:rsidR="00A412D7">
        <w:rPr>
          <w:color w:val="000000"/>
        </w:rPr>
        <w:t xml:space="preserve">D  </w:t>
      </w:r>
      <w:r w:rsidR="00A412D7">
        <w:rPr>
          <w:color w:val="000000"/>
        </w:rPr>
        <w:t>4.</w:t>
      </w:r>
      <w:r w:rsidR="00A412D7">
        <w:rPr>
          <w:color w:val="000000"/>
        </w:rPr>
        <w:t xml:space="preserve">A  </w:t>
      </w:r>
      <w:r w:rsidR="00A412D7">
        <w:rPr>
          <w:color w:val="000000"/>
        </w:rPr>
        <w:t>5.</w:t>
      </w:r>
      <w:r w:rsidR="00A412D7">
        <w:rPr>
          <w:color w:val="000000"/>
        </w:rPr>
        <w:t xml:space="preserve"> C   </w:t>
      </w:r>
      <w:r w:rsidR="00A412D7">
        <w:rPr>
          <w:color w:val="000000"/>
        </w:rPr>
        <w:t>6.</w:t>
      </w:r>
      <w:r w:rsidR="00A412D7">
        <w:rPr>
          <w:color w:val="000000"/>
        </w:rPr>
        <w:t xml:space="preserve">D  </w:t>
      </w:r>
      <w:r w:rsidR="00A412D7">
        <w:rPr>
          <w:color w:val="000000"/>
        </w:rPr>
        <w:t>7.</w:t>
      </w:r>
      <w:r w:rsidR="00A412D7">
        <w:rPr>
          <w:color w:val="000000"/>
        </w:rPr>
        <w:t xml:space="preserve"> A   </w:t>
      </w:r>
    </w:p>
    <w:p w:rsidR="00E969CB" w:rsidP="005C7EEB">
      <w:pPr>
        <w:spacing w:after="0" w:line="360" w:lineRule="auto"/>
        <w:rPr>
          <w:lang w:eastAsia="zh-CN"/>
        </w:rPr>
      </w:pPr>
      <w:r>
        <w:t>二、</w:t>
      </w:r>
    </w:p>
    <w:p w:rsidR="005C7EEB" w:rsidP="005C7EEB">
      <w:pPr>
        <w:spacing w:after="0" w:line="360" w:lineRule="auto"/>
        <w:rPr>
          <w:lang w:eastAsia="zh-CN"/>
        </w:rPr>
      </w:pPr>
      <w:r>
        <w:rPr>
          <w:rFonts w:hint="eastAsia"/>
          <w:color w:val="000000"/>
          <w:lang w:eastAsia="zh-CN"/>
        </w:rPr>
        <w:t xml:space="preserve">1. </w:t>
      </w:r>
      <w:r w:rsidR="00A412D7">
        <w:rPr>
          <w:color w:val="000000"/>
          <w:lang w:eastAsia="zh-CN"/>
        </w:rPr>
        <w:t>窈窕淑女</w:t>
      </w:r>
      <w:r w:rsidR="00A412D7">
        <w:rPr>
          <w:color w:val="000000"/>
          <w:lang w:eastAsia="zh-CN"/>
        </w:rPr>
        <w:t>；君子好逑</w:t>
      </w:r>
    </w:p>
    <w:p w:rsidR="005C7EEB" w:rsidP="005C7EEB">
      <w:pPr>
        <w:spacing w:after="0" w:line="360" w:lineRule="auto"/>
        <w:rPr>
          <w:lang w:eastAsia="zh-CN"/>
        </w:rPr>
      </w:pPr>
      <w:r>
        <w:rPr>
          <w:rFonts w:hint="eastAsia"/>
          <w:color w:val="000000"/>
          <w:lang w:eastAsia="zh-CN"/>
        </w:rPr>
        <w:t xml:space="preserve">2. </w:t>
      </w:r>
      <w:r w:rsidR="00A412D7">
        <w:rPr>
          <w:color w:val="000000"/>
          <w:lang w:eastAsia="zh-CN"/>
        </w:rPr>
        <w:t>所谓伊人</w:t>
      </w:r>
      <w:r w:rsidR="00A412D7">
        <w:rPr>
          <w:color w:val="000000"/>
          <w:lang w:eastAsia="zh-CN"/>
        </w:rPr>
        <w:t>；在水一方</w:t>
      </w:r>
    </w:p>
    <w:p w:rsidR="005C7EEB" w:rsidP="005C7EEB">
      <w:pPr>
        <w:spacing w:after="0" w:line="360" w:lineRule="auto"/>
        <w:rPr>
          <w:lang w:eastAsia="zh-CN"/>
        </w:rPr>
      </w:pPr>
      <w:r>
        <w:rPr>
          <w:rFonts w:hint="eastAsia"/>
          <w:color w:val="000000"/>
          <w:lang w:eastAsia="zh-CN"/>
        </w:rPr>
        <w:t xml:space="preserve">3. </w:t>
      </w:r>
      <w:r w:rsidR="00A412D7">
        <w:rPr>
          <w:color w:val="000000"/>
          <w:lang w:eastAsia="zh-CN"/>
        </w:rPr>
        <w:t>蒹葭苍苍</w:t>
      </w:r>
      <w:r w:rsidR="00A412D7">
        <w:rPr>
          <w:color w:val="000000"/>
          <w:lang w:eastAsia="zh-CN"/>
        </w:rPr>
        <w:t>；白露为霜</w:t>
      </w:r>
    </w:p>
    <w:p w:rsidR="005C7EEB" w:rsidP="005C7EEB">
      <w:pPr>
        <w:spacing w:after="0" w:line="360" w:lineRule="auto"/>
        <w:rPr>
          <w:lang w:eastAsia="zh-CN"/>
        </w:rPr>
      </w:pPr>
      <w:r>
        <w:rPr>
          <w:lang w:eastAsia="zh-CN"/>
        </w:rPr>
        <w:t>三、</w:t>
      </w:r>
    </w:p>
    <w:p w:rsidR="00E969CB" w:rsidP="005C7EEB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小石潭位于小丘西南面大约</w:t>
      </w:r>
      <w:r>
        <w:rPr>
          <w:color w:val="000000"/>
          <w:lang w:eastAsia="zh-CN"/>
        </w:rPr>
        <w:t>l20</w:t>
      </w:r>
      <w:r>
        <w:rPr>
          <w:color w:val="000000"/>
          <w:lang w:eastAsia="zh-CN"/>
        </w:rPr>
        <w:t>步，这里石奇水清，游鱼相戏，四周竹树环抱，环境十分优美，是观光旅游、愉悦心情的好去处。唐代文学家柳宗元曾来过这里，写下了千古传诵的优美散文《小石潭记》，小石潭由此闻名遐迩。</w:t>
      </w:r>
      <w:r>
        <w:rPr>
          <w:color w:val="000000"/>
          <w:lang w:eastAsia="zh-CN"/>
        </w:rPr>
        <w:t xml:space="preserve">  </w:t>
      </w:r>
    </w:p>
    <w:p w:rsidR="005C7EEB" w:rsidP="005C7EEB">
      <w:pPr>
        <w:spacing w:after="0" w:line="360" w:lineRule="auto"/>
        <w:rPr>
          <w:rFonts w:hint="eastAsia"/>
          <w:lang w:eastAsia="zh-CN"/>
        </w:rPr>
      </w:pPr>
      <w:r>
        <w:rPr>
          <w:lang w:eastAsia="zh-CN"/>
        </w:rPr>
        <w:t>四、</w:t>
      </w:r>
    </w:p>
    <w:p w:rsidR="005C7EEB" w:rsidP="005C7EEB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）互相交错；跟从，随从</w:t>
      </w:r>
    </w:p>
    <w:p w:rsidR="005C7EEB" w:rsidP="005C7EEB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C</w:t>
      </w:r>
    </w:p>
    <w:p w:rsidR="005C7EEB" w:rsidP="005C7EEB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（溪流）像北斗七星那样曲折，又像蛇爬行那样弯曲，一段看得见，一段又看不见。</w:t>
      </w:r>
    </w:p>
    <w:p w:rsidR="005C7EEB" w:rsidP="005C7EEB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（使人感到）心神凄凉，寒气透骨，寂静极了，幽深极了。</w:t>
      </w:r>
    </w:p>
    <w:p w:rsidR="005C7EEB" w:rsidP="005C7EEB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）心乐之；凄神寒骨，悄怆幽邃（忧伤凄苦）</w:t>
      </w:r>
    </w:p>
    <w:p w:rsidR="00E969CB" w:rsidP="005C7EEB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B  </w:t>
      </w:r>
    </w:p>
    <w:p w:rsidR="005C7EEB" w:rsidP="005C7EEB">
      <w:pPr>
        <w:spacing w:after="0" w:line="360" w:lineRule="auto"/>
        <w:rPr>
          <w:color w:val="000000"/>
          <w:lang w:eastAsia="zh-CN"/>
        </w:rPr>
      </w:pPr>
      <w:r>
        <w:rPr>
          <w:lang w:eastAsia="zh-CN"/>
        </w:rPr>
        <w:t>五、</w:t>
      </w:r>
    </w:p>
    <w:p w:rsidR="005C7EEB" w:rsidP="005C7EEB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朋友晓林</w:t>
      </w:r>
      <w:r>
        <w:rPr>
          <w:color w:val="000000"/>
          <w:lang w:eastAsia="zh-CN"/>
        </w:rPr>
        <w:t>70</w:t>
      </w:r>
      <w:r>
        <w:rPr>
          <w:color w:val="000000"/>
          <w:lang w:eastAsia="zh-CN"/>
        </w:rPr>
        <w:t>岁母亲患老年痴呆症，却记得</w:t>
      </w:r>
      <w:r>
        <w:rPr>
          <w:color w:val="000000"/>
          <w:lang w:eastAsia="zh-CN"/>
        </w:rPr>
        <w:t>20</w:t>
      </w:r>
      <w:r>
        <w:rPr>
          <w:color w:val="000000"/>
          <w:lang w:eastAsia="zh-CN"/>
        </w:rPr>
        <w:t>年前送晓琳外出的情形。</w:t>
      </w:r>
      <w:r>
        <w:rPr>
          <w:color w:val="000000"/>
          <w:lang w:eastAsia="zh-CN"/>
        </w:rPr>
        <w:t>③</w:t>
      </w:r>
      <w:r>
        <w:rPr>
          <w:color w:val="000000"/>
          <w:lang w:eastAsia="zh-CN"/>
        </w:rPr>
        <w:t>马英九</w:t>
      </w:r>
      <w:r>
        <w:rPr>
          <w:color w:val="000000"/>
          <w:lang w:eastAsia="zh-CN"/>
        </w:rPr>
        <w:t>90</w:t>
      </w:r>
      <w:r>
        <w:rPr>
          <w:color w:val="000000"/>
          <w:lang w:eastAsia="zh-CN"/>
        </w:rPr>
        <w:t>多岁的母亲记性越来越不好，却会背诵当初要求马英九背诵的古文。</w:t>
      </w:r>
    </w:p>
    <w:p w:rsidR="005C7EEB" w:rsidP="005C7EEB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）主要写了日常生活中母亲丢三落四的琐事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，目的是突出母亲记忆力严重减退，越来越严重的事实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，并与下文所写的她清楚记得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我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的生日等内容形成鲜明对比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。</w:t>
      </w:r>
    </w:p>
    <w:p w:rsidR="005C7EEB" w:rsidP="005C7EEB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 </w:t>
      </w:r>
      <w:r>
        <w:rPr>
          <w:color w:val="000000"/>
          <w:lang w:eastAsia="zh-CN"/>
        </w:rPr>
        <w:t>晓林的眼眶泛红，一是因为感动，感动于母亲还记得</w:t>
      </w:r>
      <w:r>
        <w:rPr>
          <w:color w:val="000000"/>
          <w:lang w:eastAsia="zh-CN"/>
        </w:rPr>
        <w:t>20</w:t>
      </w:r>
      <w:r>
        <w:rPr>
          <w:color w:val="000000"/>
          <w:lang w:eastAsia="zh-CN"/>
        </w:rPr>
        <w:t>年前送自己外出的情形，感动于她的不舍与挂念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；二是难过，难过于母亲患了老年痴呆症，家人一个都不认识了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。</w:t>
      </w:r>
    </w:p>
    <w:p w:rsidR="00E969CB" w:rsidP="005C7EEB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）示例：</w:t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我原想捧起一簇浪花，您却给了我整个大海</w:t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我原想撷取一片红叶，您却给了我整个枫林。</w:t>
      </w:r>
      <w:r>
        <w:rPr>
          <w:color w:val="000000"/>
          <w:lang w:eastAsia="zh-CN"/>
        </w:rPr>
        <w:t xml:space="preserve">  </w:t>
      </w:r>
    </w:p>
    <w:p w:rsidR="005C7EEB" w:rsidP="005C7EEB">
      <w:pPr>
        <w:spacing w:after="0" w:line="360" w:lineRule="auto"/>
        <w:rPr>
          <w:rFonts w:hint="eastAsia"/>
          <w:color w:val="000000"/>
          <w:lang w:eastAsia="zh-CN"/>
        </w:rPr>
      </w:pPr>
      <w:r>
        <w:t>六、</w:t>
      </w:r>
      <w:r>
        <w:rPr>
          <w:rFonts w:hint="eastAsia"/>
          <w:lang w:eastAsia="zh-CN"/>
        </w:rPr>
        <w:t>略</w:t>
      </w:r>
      <w:bookmarkStart w:id="0" w:name="_GoBack"/>
      <w:bookmarkEnd w:id="0"/>
    </w:p>
    <w:p w:rsidR="00E969CB" w:rsidP="005C7EEB">
      <w:pPr>
        <w:spacing w:after="0" w:line="360" w:lineRule="auto"/>
      </w:pPr>
      <w:r>
        <w:rPr>
          <w:color w:val="000000"/>
        </w:rPr>
        <w:t xml:space="preserve"> </w:t>
      </w:r>
    </w:p>
    <w:sectPr>
      <w:headerReference w:type="even" r:id="rId9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969CB">
    <w:pPr>
      <w:pStyle w:val="Header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5080" t="6350" r="12065" b="12700"/>
              <wp:wrapNone/>
              <wp:docPr id="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200000"/>
                        <a:headEnd/>
                        <a:tailEnd/>
                      </a:ln>
                    </wps:spPr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7" o:spid="_x0000_s2049" style="width:42.15pt;height:57pt;margin-top:-43pt;margin-left:1056.4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59264" fillcolor="gray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6985" t="6350" r="10795" b="12700"/>
              <wp:wrapNone/>
              <wp:docPr id="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200000"/>
                        <a:headEnd/>
                        <a:tailEnd/>
                      </a:ln>
                    </wps:spPr>
                    <wps:txbx>
                      <w:txbxContent>
                        <w:p w:rsidR="00E969CB"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Quad Arrow 1" o:spid="_x0000_s2050" type="#_x0000_t202" style="width:31.6pt;height:843pt;margin-top:-43pt;margin-left:1098.55pt;mso-height-percent:0;mso-height-relative:page;mso-width-percent:0;mso-width-relative:page;mso-wrap-distance-bottom:0;mso-wrap-distance-left:9pt;mso-wrap-distance-right:9pt;mso-wrap-distance-top:0;mso-wrap-style:square;position:absolute;visibility:visible;v-text-anchor:middle;z-index:251661312">
              <v:textbox style="layout-flow:vertical;mso-layout-flow-alt:bottom-to-top">
                <w:txbxContent>
                  <w:p w:rsidR="00E969CB"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5080" t="6350" r="12065" b="12700"/>
              <wp:wrapNone/>
              <wp:docPr id="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>
                        <a:solidFill>
                          <a:srgbClr val="000000"/>
                        </a:solidFill>
                        <a:miter lim="200000"/>
                        <a:headEnd/>
                        <a:tailEnd/>
                      </a:ln>
                    </wps:spPr>
                    <wps:txbx>
                      <w:txbxContent>
                        <w:p w:rsidR="00E969CB"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Quad Arrow 3" o:spid="_x0000_s2051" type="#_x0000_t202" style="width:42.15pt;height:843pt;margin-top:-43pt;margin-left:1056.4pt;mso-height-percent:0;mso-height-relative:page;mso-width-percent:0;mso-width-relative:page;mso-wrap-distance-bottom:0;mso-wrap-distance-left:9pt;mso-wrap-distance-right:9pt;mso-wrap-distance-top:0;mso-wrap-style:square;position:absolute;visibility:visible;v-text-anchor:middle;z-index:251663360" fillcolor="#d8d8d8">
              <v:textbox style="layout-flow:vertical;mso-layout-flow-alt:bottom-to-top">
                <w:txbxContent>
                  <w:p w:rsidR="00E969CB"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12065" t="6350" r="13970" b="12700"/>
              <wp:wrapNone/>
              <wp:docPr id="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200000"/>
                        <a:headEnd/>
                        <a:tailEnd/>
                      </a:ln>
                    </wps:spPr>
                    <wps:txbx>
                      <w:txbxContent>
                        <w:p w:rsidR="00E969CB"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Quad Arrow 5" o:spid="_x0000_s2052" type="#_x0000_t202" style="width:30.95pt;height:843pt;margin-top:-43pt;margin-left:1025.45pt;mso-height-percent:0;mso-height-relative:page;mso-width-percent:0;mso-width-relative:page;mso-wrap-distance-bottom:0;mso-wrap-distance-left:9pt;mso-wrap-distance-right:9pt;mso-wrap-distance-top:0;mso-wrap-style:square;position:absolute;visibility:visible;v-text-anchor:middle;z-index:251665408">
              <v:textbox style="layout-flow:vertical;mso-layout-flow-alt:bottom-to-top">
                <w:txbxContent>
                  <w:p w:rsidR="00E969CB"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3A3250F3"/>
    <w:multiLevelType w:val="hybridMultilevel"/>
    <w:tmpl w:val="720CB0E4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7E0B3C81"/>
    <w:multiLevelType w:val="hybridMultilevel"/>
    <w:tmpl w:val="BF74653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1"/>
  </w:num>
  <w:num w:numId="6">
    <w:abstractNumId w:val="0"/>
  </w:num>
  <w:num w:numId="7">
    <w:abstractNumId w:val="3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094254"/>
    <w:rsid w:val="00105B32"/>
    <w:rsid w:val="0016193D"/>
    <w:rsid w:val="0019595E"/>
    <w:rsid w:val="001B25C3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014A9"/>
    <w:rsid w:val="0052166A"/>
    <w:rsid w:val="00570E98"/>
    <w:rsid w:val="005C7EEB"/>
    <w:rsid w:val="006846BC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12D7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969CB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Pr>
      <w:sz w:val="18"/>
      <w:szCs w:val="18"/>
    </w:rPr>
  </w:style>
  <w:style w:type="character" w:customStyle="1" w:styleId="Char0">
    <w:name w:val="页脚 Char"/>
    <w:link w:val="Footer"/>
    <w:uiPriority w:val="99"/>
    <w:qFormat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header" Target="header1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B414504-9FF9-4900-AF06-342A328EC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3768</Words>
  <Characters>4033</Characters>
  <Application>Microsoft Office Word</Application>
  <DocSecurity>0</DocSecurity>
  <Lines>175</Lines>
  <Paragraphs>147</Paragraphs>
  <ScaleCrop>false</ScaleCrop>
  <Company>Home</Company>
  <LinksUpToDate>false</LinksUpToDate>
  <CharactersWithSpaces>7654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China</cp:lastModifiedBy>
  <cp:revision>2</cp:revision>
  <dcterms:created xsi:type="dcterms:W3CDTF">2020-04-27T07:04:00Z</dcterms:created>
  <dcterms:modified xsi:type="dcterms:W3CDTF">2020-04-27T07:04:00Z</dcterms:modified>
</cp:coreProperties>
</file>