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D3217F" w:rsidRPr="00E024C0" w:rsidP="00E024C0">
      <w:pPr>
        <w:spacing w:after="0" w:line="360" w:lineRule="auto"/>
        <w:jc w:val="center"/>
        <w:rPr>
          <w:rFonts w:asciiTheme="minorEastAsia" w:eastAsiaTheme="minorEastAsia" w:hAnsiTheme="minorEastAsia" w:hint="eastAsia"/>
          <w:b/>
          <w:bCs/>
          <w:sz w:val="28"/>
          <w:szCs w:val="24"/>
          <w:lang w:eastAsia="zh-CN"/>
        </w:rPr>
      </w:pPr>
      <w:r w:rsidRPr="00E024C0">
        <w:rPr>
          <w:rFonts w:asciiTheme="minorEastAsia" w:eastAsiaTheme="minorEastAsia" w:hAnsiTheme="minorEastAsia"/>
          <w:b/>
          <w:bCs/>
          <w:sz w:val="28"/>
          <w:szCs w:val="24"/>
          <w:lang w:eastAsia="zh-CN"/>
        </w:rPr>
        <w:drawing>
          <wp:anchor simplePos="0" relativeHeight="251658240" behindDoc="0" locked="0" layoutInCell="1" allowOverlap="1">
            <wp:simplePos x="0" y="0"/>
            <wp:positionH relativeFrom="page">
              <wp:posOffset>10934700</wp:posOffset>
            </wp:positionH>
            <wp:positionV relativeFrom="topMargin">
              <wp:posOffset>12280900</wp:posOffset>
            </wp:positionV>
            <wp:extent cx="330200" cy="4572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905354" name=""/>
                    <pic:cNvPicPr>
                      <a:picLocks noChangeAspect="1"/>
                    </pic:cNvPicPr>
                  </pic:nvPicPr>
                  <pic:blipFill>
                    <a:blip xmlns:r="http://schemas.openxmlformats.org/officeDocument/2006/relationships" r:embed="rId6"/>
                    <a:stretch>
                      <a:fillRect/>
                    </a:stretch>
                  </pic:blipFill>
                  <pic:spPr>
                    <a:xfrm>
                      <a:off x="0" y="0"/>
                      <a:ext cx="330200" cy="457200"/>
                    </a:xfrm>
                    <a:prstGeom prst="rect">
                      <a:avLst/>
                    </a:prstGeom>
                  </pic:spPr>
                </pic:pic>
              </a:graphicData>
            </a:graphic>
          </wp:anchor>
        </w:drawing>
      </w:r>
      <w:r w:rsidRPr="00E024C0">
        <w:rPr>
          <w:rFonts w:asciiTheme="minorEastAsia" w:eastAsiaTheme="minorEastAsia" w:hAnsiTheme="minorEastAsia"/>
          <w:b/>
          <w:bCs/>
          <w:sz w:val="28"/>
          <w:szCs w:val="24"/>
          <w:lang w:eastAsia="zh-CN"/>
        </w:rPr>
        <w:t>2019-2020</w:t>
      </w:r>
      <w:r w:rsidRPr="00E024C0">
        <w:rPr>
          <w:rFonts w:asciiTheme="minorEastAsia" w:eastAsiaTheme="minorEastAsia" w:hAnsiTheme="minorEastAsia"/>
          <w:b/>
          <w:bCs/>
          <w:sz w:val="28"/>
          <w:szCs w:val="24"/>
          <w:lang w:eastAsia="zh-CN"/>
        </w:rPr>
        <w:t>学年度</w:t>
      </w:r>
      <w:r w:rsidRPr="00E024C0">
        <w:rPr>
          <w:rFonts w:asciiTheme="minorEastAsia" w:eastAsiaTheme="minorEastAsia" w:hAnsiTheme="minorEastAsia"/>
          <w:b/>
          <w:bCs/>
          <w:sz w:val="28"/>
          <w:szCs w:val="24"/>
          <w:lang w:eastAsia="zh-CN"/>
        </w:rPr>
        <w:t xml:space="preserve"> </w:t>
      </w:r>
      <w:r w:rsidRPr="00E024C0">
        <w:rPr>
          <w:rFonts w:asciiTheme="minorEastAsia" w:eastAsiaTheme="minorEastAsia" w:hAnsiTheme="minorEastAsia"/>
          <w:b/>
          <w:bCs/>
          <w:sz w:val="28"/>
          <w:szCs w:val="24"/>
          <w:lang w:eastAsia="zh-CN"/>
        </w:rPr>
        <w:t>广东省</w:t>
      </w:r>
      <w:r w:rsidRPr="00E024C0">
        <w:rPr>
          <w:rFonts w:asciiTheme="minorEastAsia" w:eastAsiaTheme="minorEastAsia" w:hAnsiTheme="minorEastAsia"/>
          <w:b/>
          <w:bCs/>
          <w:sz w:val="28"/>
          <w:szCs w:val="24"/>
          <w:lang w:eastAsia="zh-CN"/>
        </w:rPr>
        <w:t xml:space="preserve"> </w:t>
      </w:r>
      <w:r w:rsidRPr="00E024C0">
        <w:rPr>
          <w:rFonts w:asciiTheme="minorEastAsia" w:eastAsiaTheme="minorEastAsia" w:hAnsiTheme="minorEastAsia"/>
          <w:b/>
          <w:bCs/>
          <w:sz w:val="28"/>
          <w:szCs w:val="24"/>
          <w:lang w:eastAsia="zh-CN"/>
        </w:rPr>
        <w:t>梅州市</w:t>
      </w:r>
      <w:r w:rsidRPr="00E024C0">
        <w:rPr>
          <w:rFonts w:asciiTheme="minorEastAsia" w:eastAsiaTheme="minorEastAsia" w:hAnsiTheme="minorEastAsia"/>
          <w:b/>
          <w:bCs/>
          <w:sz w:val="28"/>
          <w:szCs w:val="24"/>
          <w:lang w:eastAsia="zh-CN"/>
        </w:rPr>
        <w:t xml:space="preserve"> </w:t>
      </w:r>
      <w:r w:rsidRPr="00E024C0">
        <w:rPr>
          <w:rFonts w:asciiTheme="minorEastAsia" w:eastAsiaTheme="minorEastAsia" w:hAnsiTheme="minorEastAsia"/>
          <w:b/>
          <w:bCs/>
          <w:sz w:val="28"/>
          <w:szCs w:val="24"/>
          <w:lang w:eastAsia="zh-CN"/>
        </w:rPr>
        <w:t>宪梓中学</w:t>
      </w:r>
      <w:r w:rsidRPr="00E024C0">
        <w:rPr>
          <w:rFonts w:asciiTheme="minorEastAsia" w:eastAsiaTheme="minorEastAsia" w:hAnsiTheme="minorEastAsia"/>
          <w:b/>
          <w:bCs/>
          <w:sz w:val="28"/>
          <w:szCs w:val="24"/>
          <w:lang w:eastAsia="zh-CN"/>
        </w:rPr>
        <w:t xml:space="preserve"> </w:t>
      </w:r>
      <w:r w:rsidRPr="00E024C0">
        <w:rPr>
          <w:rFonts w:asciiTheme="minorEastAsia" w:eastAsiaTheme="minorEastAsia" w:hAnsiTheme="minorEastAsia"/>
          <w:b/>
          <w:bCs/>
          <w:sz w:val="28"/>
          <w:szCs w:val="24"/>
          <w:lang w:eastAsia="zh-CN"/>
        </w:rPr>
        <w:t>八年级下学期</w:t>
      </w:r>
      <w:r w:rsidRPr="00E024C0">
        <w:rPr>
          <w:rFonts w:asciiTheme="minorEastAsia" w:eastAsiaTheme="minorEastAsia" w:hAnsiTheme="minorEastAsia"/>
          <w:b/>
          <w:bCs/>
          <w:sz w:val="28"/>
          <w:szCs w:val="24"/>
          <w:lang w:eastAsia="zh-CN"/>
        </w:rPr>
        <w:t xml:space="preserve"> </w:t>
      </w:r>
      <w:r w:rsidRPr="00E024C0">
        <w:rPr>
          <w:rFonts w:asciiTheme="minorEastAsia" w:eastAsiaTheme="minorEastAsia" w:hAnsiTheme="minorEastAsia"/>
          <w:b/>
          <w:bCs/>
          <w:sz w:val="28"/>
          <w:szCs w:val="24"/>
          <w:lang w:eastAsia="zh-CN"/>
        </w:rPr>
        <w:t>第二单元测试卷</w:t>
      </w:r>
    </w:p>
    <w:p w:rsidR="00E024C0" w:rsidRPr="00E024C0" w:rsidP="00E024C0">
      <w:pPr>
        <w:spacing w:after="0" w:line="360" w:lineRule="auto"/>
        <w:ind w:firstLine="1440" w:firstLineChars="600"/>
        <w:rPr>
          <w:bCs/>
          <w:sz w:val="24"/>
          <w:szCs w:val="24"/>
          <w:u w:val="single"/>
          <w:lang w:eastAsia="zh-CN"/>
        </w:rPr>
      </w:pPr>
      <w:r w:rsidRPr="00E024C0">
        <w:rPr>
          <w:rFonts w:hint="eastAsia"/>
          <w:bCs/>
          <w:sz w:val="24"/>
          <w:szCs w:val="24"/>
          <w:lang w:eastAsia="zh-CN"/>
        </w:rPr>
        <w:t>姓名：</w:t>
      </w:r>
      <w:r w:rsidRPr="00E024C0">
        <w:rPr>
          <w:rFonts w:hint="eastAsia"/>
          <w:bCs/>
          <w:sz w:val="24"/>
          <w:szCs w:val="24"/>
          <w:u w:val="single"/>
          <w:lang w:eastAsia="zh-CN"/>
        </w:rPr>
        <w:t xml:space="preserve">            </w:t>
      </w:r>
      <w:r w:rsidRPr="00E024C0">
        <w:rPr>
          <w:rFonts w:hint="eastAsia"/>
          <w:bCs/>
          <w:sz w:val="24"/>
          <w:szCs w:val="24"/>
          <w:lang w:eastAsia="zh-CN"/>
        </w:rPr>
        <w:t>班级：</w:t>
      </w:r>
      <w:r w:rsidRPr="00E024C0">
        <w:rPr>
          <w:rFonts w:hint="eastAsia"/>
          <w:bCs/>
          <w:sz w:val="24"/>
          <w:szCs w:val="24"/>
          <w:u w:val="single"/>
          <w:lang w:eastAsia="zh-CN"/>
        </w:rPr>
        <w:t xml:space="preserve">             </w:t>
      </w:r>
      <w:r w:rsidRPr="00E024C0">
        <w:rPr>
          <w:rFonts w:hint="eastAsia"/>
          <w:bCs/>
          <w:sz w:val="24"/>
          <w:szCs w:val="24"/>
          <w:lang w:eastAsia="zh-CN"/>
        </w:rPr>
        <w:t>座号：</w:t>
      </w:r>
      <w:r w:rsidRPr="00E024C0">
        <w:rPr>
          <w:rFonts w:hint="eastAsia"/>
          <w:bCs/>
          <w:sz w:val="24"/>
          <w:szCs w:val="24"/>
          <w:u w:val="single"/>
          <w:lang w:eastAsia="zh-CN"/>
        </w:rPr>
        <w:t xml:space="preserve">               </w:t>
      </w:r>
    </w:p>
    <w:p w:rsidR="00D3217F" w:rsidRPr="00E024C0" w:rsidP="00E024C0">
      <w:pPr>
        <w:spacing w:after="0" w:line="360" w:lineRule="auto"/>
        <w:rPr>
          <w:sz w:val="24"/>
          <w:szCs w:val="24"/>
          <w:lang w:eastAsia="zh-CN"/>
        </w:rPr>
      </w:pPr>
      <w:r w:rsidRPr="00E024C0">
        <w:rPr>
          <w:b/>
          <w:bCs/>
          <w:sz w:val="24"/>
          <w:szCs w:val="24"/>
          <w:lang w:eastAsia="zh-CN"/>
        </w:rPr>
        <w:t>一、单选题（共</w:t>
      </w:r>
      <w:r w:rsidRPr="00E024C0">
        <w:rPr>
          <w:b/>
          <w:bCs/>
          <w:sz w:val="24"/>
          <w:szCs w:val="24"/>
          <w:lang w:eastAsia="zh-CN"/>
        </w:rPr>
        <w:t>6</w:t>
      </w:r>
      <w:r w:rsidRPr="00E024C0">
        <w:rPr>
          <w:b/>
          <w:bCs/>
          <w:sz w:val="24"/>
          <w:szCs w:val="24"/>
          <w:lang w:eastAsia="zh-CN"/>
        </w:rPr>
        <w:t>题；共</w:t>
      </w:r>
      <w:r w:rsidRPr="00E024C0">
        <w:rPr>
          <w:b/>
          <w:bCs/>
          <w:sz w:val="24"/>
          <w:szCs w:val="24"/>
          <w:lang w:eastAsia="zh-CN"/>
        </w:rPr>
        <w:t>18</w:t>
      </w:r>
      <w:r w:rsidRPr="00E024C0">
        <w:rPr>
          <w:b/>
          <w:bCs/>
          <w:sz w:val="24"/>
          <w:szCs w:val="24"/>
          <w:lang w:eastAsia="zh-CN"/>
        </w:rPr>
        <w:t>分）</w:t>
      </w:r>
    </w:p>
    <w:p w:rsidR="00D3217F" w:rsidRPr="00E024C0" w:rsidP="00E024C0">
      <w:pPr>
        <w:spacing w:after="0" w:line="360" w:lineRule="auto"/>
        <w:rPr>
          <w:sz w:val="24"/>
          <w:szCs w:val="24"/>
          <w:lang w:eastAsia="zh-CN"/>
        </w:rPr>
      </w:pPr>
      <w:r w:rsidRPr="00E024C0">
        <w:rPr>
          <w:color w:val="000000"/>
          <w:sz w:val="24"/>
          <w:szCs w:val="24"/>
          <w:lang w:eastAsia="zh-CN"/>
        </w:rPr>
        <w:t>1.</w:t>
      </w:r>
      <w:r w:rsidRPr="00E024C0">
        <w:rPr>
          <w:color w:val="000000"/>
          <w:sz w:val="24"/>
          <w:szCs w:val="24"/>
          <w:lang w:eastAsia="zh-CN"/>
        </w:rPr>
        <w:t>下列词语中划线字的注音全都正确的一项是（</w:t>
      </w:r>
      <w:r w:rsidRPr="00E024C0">
        <w:rPr>
          <w:color w:val="000000"/>
          <w:sz w:val="24"/>
          <w:szCs w:val="24"/>
          <w:lang w:eastAsia="zh-CN"/>
        </w:rPr>
        <w:t>   </w:t>
      </w:r>
      <w:r w:rsidR="00E024C0">
        <w:rPr>
          <w:rFonts w:hint="eastAsia"/>
          <w:color w:val="000000"/>
          <w:sz w:val="24"/>
          <w:szCs w:val="24"/>
          <w:lang w:eastAsia="zh-CN"/>
        </w:rPr>
        <w:t xml:space="preserve">    </w:t>
      </w:r>
      <w:r w:rsidRPr="00E024C0">
        <w:rPr>
          <w:color w:val="000000"/>
          <w:sz w:val="24"/>
          <w:szCs w:val="24"/>
          <w:lang w:eastAsia="zh-CN"/>
        </w:rPr>
        <w:t xml:space="preserve"> </w:t>
      </w:r>
      <w:r w:rsidRPr="00E024C0">
        <w:rPr>
          <w:color w:val="000000"/>
          <w:sz w:val="24"/>
          <w:szCs w:val="24"/>
          <w:lang w:eastAsia="zh-CN"/>
        </w:rPr>
        <w:t>）</w:t>
      </w:r>
      <w:r w:rsidRPr="00E024C0">
        <w:rPr>
          <w:color w:val="000000"/>
          <w:sz w:val="24"/>
          <w:szCs w:val="24"/>
          <w:lang w:eastAsia="zh-CN"/>
        </w:rPr>
        <w:t xml:space="preserve">  </w:t>
      </w:r>
    </w:p>
    <w:p w:rsidR="00E024C0" w:rsidRPr="00E024C0" w:rsidP="00E024C0">
      <w:pPr>
        <w:spacing w:after="0" w:line="360" w:lineRule="auto"/>
        <w:ind w:left="150"/>
        <w:rPr>
          <w:sz w:val="24"/>
          <w:szCs w:val="24"/>
          <w:lang w:eastAsia="zh-CN"/>
        </w:rPr>
      </w:pPr>
      <w:r w:rsidRPr="00E024C0">
        <w:rPr>
          <w:color w:val="000000"/>
          <w:sz w:val="24"/>
          <w:szCs w:val="24"/>
          <w:lang w:eastAsia="zh-CN"/>
        </w:rPr>
        <w:t>A. </w:t>
      </w:r>
      <w:r w:rsidRPr="00E024C0">
        <w:rPr>
          <w:color w:val="000000"/>
          <w:sz w:val="24"/>
          <w:szCs w:val="24"/>
          <w:u w:val="single"/>
          <w:lang w:eastAsia="zh-CN"/>
        </w:rPr>
        <w:t>孕</w:t>
      </w:r>
      <w:r w:rsidRPr="00E024C0">
        <w:rPr>
          <w:color w:val="000000"/>
          <w:sz w:val="24"/>
          <w:szCs w:val="24"/>
          <w:lang w:eastAsia="zh-CN"/>
        </w:rPr>
        <w:t>育（</w:t>
      </w:r>
      <w:r w:rsidRPr="00E024C0">
        <w:rPr>
          <w:color w:val="000000"/>
          <w:sz w:val="24"/>
          <w:szCs w:val="24"/>
          <w:lang w:eastAsia="zh-CN"/>
        </w:rPr>
        <w:t>yùn</w:t>
      </w:r>
      <w:r w:rsidRPr="00E024C0">
        <w:rPr>
          <w:color w:val="000000"/>
          <w:sz w:val="24"/>
          <w:szCs w:val="24"/>
          <w:lang w:eastAsia="zh-CN"/>
        </w:rPr>
        <w:t>）</w:t>
      </w:r>
      <w:r w:rsidRPr="00E024C0">
        <w:rPr>
          <w:color w:val="000000"/>
          <w:sz w:val="24"/>
          <w:szCs w:val="24"/>
          <w:lang w:eastAsia="zh-CN"/>
        </w:rPr>
        <w:t xml:space="preserve">    </w:t>
      </w:r>
      <w:r w:rsidRPr="00E024C0">
        <w:rPr>
          <w:color w:val="000000"/>
          <w:sz w:val="24"/>
          <w:szCs w:val="24"/>
          <w:u w:val="single"/>
          <w:lang w:eastAsia="zh-CN"/>
        </w:rPr>
        <w:t>萌</w:t>
      </w:r>
      <w:r w:rsidRPr="00E024C0">
        <w:rPr>
          <w:color w:val="000000"/>
          <w:sz w:val="24"/>
          <w:szCs w:val="24"/>
          <w:lang w:eastAsia="zh-CN"/>
        </w:rPr>
        <w:t>发（</w:t>
      </w:r>
      <w:r w:rsidRPr="00E024C0">
        <w:rPr>
          <w:color w:val="000000"/>
          <w:sz w:val="24"/>
          <w:szCs w:val="24"/>
          <w:lang w:eastAsia="zh-CN"/>
        </w:rPr>
        <w:t>méng</w:t>
      </w:r>
      <w:r w:rsidRPr="00E024C0">
        <w:rPr>
          <w:color w:val="000000"/>
          <w:sz w:val="24"/>
          <w:szCs w:val="24"/>
          <w:lang w:eastAsia="zh-CN"/>
        </w:rPr>
        <w:t>）</w:t>
      </w:r>
      <w:r w:rsidRPr="00E024C0">
        <w:rPr>
          <w:color w:val="000000"/>
          <w:sz w:val="24"/>
          <w:szCs w:val="24"/>
          <w:lang w:eastAsia="zh-CN"/>
        </w:rPr>
        <w:t xml:space="preserve">     </w:t>
      </w:r>
      <w:r w:rsidRPr="00E024C0">
        <w:rPr>
          <w:color w:val="000000"/>
          <w:sz w:val="24"/>
          <w:szCs w:val="24"/>
          <w:lang w:eastAsia="zh-CN"/>
        </w:rPr>
        <w:t>农</w:t>
      </w:r>
      <w:r w:rsidRPr="00E024C0">
        <w:rPr>
          <w:color w:val="000000"/>
          <w:sz w:val="24"/>
          <w:szCs w:val="24"/>
          <w:u w:val="single"/>
          <w:lang w:eastAsia="zh-CN"/>
        </w:rPr>
        <w:t>谚</w:t>
      </w:r>
      <w:r w:rsidRPr="00E024C0">
        <w:rPr>
          <w:color w:val="000000"/>
          <w:sz w:val="24"/>
          <w:szCs w:val="24"/>
          <w:lang w:eastAsia="zh-CN"/>
        </w:rPr>
        <w:t>（</w:t>
      </w:r>
      <w:r w:rsidRPr="00E024C0">
        <w:rPr>
          <w:color w:val="000000"/>
          <w:sz w:val="24"/>
          <w:szCs w:val="24"/>
          <w:lang w:eastAsia="zh-CN"/>
        </w:rPr>
        <w:t>yàn</w:t>
      </w:r>
      <w:r w:rsidRPr="00E024C0">
        <w:rPr>
          <w:color w:val="000000"/>
          <w:sz w:val="24"/>
          <w:szCs w:val="24"/>
          <w:lang w:eastAsia="zh-CN"/>
        </w:rPr>
        <w:t>）</w:t>
      </w:r>
      <w:r w:rsidRPr="00E024C0">
        <w:rPr>
          <w:color w:val="000000"/>
          <w:sz w:val="24"/>
          <w:szCs w:val="24"/>
          <w:lang w:eastAsia="zh-CN"/>
        </w:rPr>
        <w:t>     </w:t>
      </w:r>
      <w:r w:rsidRPr="00E024C0">
        <w:rPr>
          <w:color w:val="000000"/>
          <w:sz w:val="24"/>
          <w:szCs w:val="24"/>
          <w:lang w:eastAsia="zh-CN"/>
        </w:rPr>
        <w:t>连</w:t>
      </w:r>
      <w:r w:rsidRPr="00E024C0">
        <w:rPr>
          <w:color w:val="000000"/>
          <w:sz w:val="24"/>
          <w:szCs w:val="24"/>
          <w:u w:val="single"/>
          <w:lang w:eastAsia="zh-CN"/>
        </w:rPr>
        <w:t>翘</w:t>
      </w:r>
      <w:r w:rsidRPr="00E024C0">
        <w:rPr>
          <w:color w:val="000000"/>
          <w:sz w:val="24"/>
          <w:szCs w:val="24"/>
          <w:lang w:eastAsia="zh-CN"/>
        </w:rPr>
        <w:t>（</w:t>
      </w:r>
      <w:r w:rsidRPr="00E024C0">
        <w:rPr>
          <w:color w:val="000000"/>
          <w:sz w:val="24"/>
          <w:szCs w:val="24"/>
          <w:lang w:eastAsia="zh-CN"/>
        </w:rPr>
        <w:t>qiào</w:t>
      </w:r>
      <w:r w:rsidRPr="00E024C0">
        <w:rPr>
          <w:color w:val="000000"/>
          <w:sz w:val="24"/>
          <w:szCs w:val="24"/>
          <w:lang w:eastAsia="zh-CN"/>
        </w:rPr>
        <w:t>）</w:t>
      </w:r>
    </w:p>
    <w:p w:rsidR="00E024C0" w:rsidRPr="00E024C0" w:rsidP="00E024C0">
      <w:pPr>
        <w:spacing w:after="0" w:line="360" w:lineRule="auto"/>
        <w:ind w:left="150"/>
        <w:rPr>
          <w:sz w:val="24"/>
          <w:szCs w:val="24"/>
          <w:lang w:eastAsia="zh-CN"/>
        </w:rPr>
      </w:pPr>
      <w:r w:rsidRPr="00E024C0">
        <w:rPr>
          <w:color w:val="000000"/>
          <w:sz w:val="24"/>
          <w:szCs w:val="24"/>
          <w:lang w:eastAsia="zh-CN"/>
        </w:rPr>
        <w:t>B. </w:t>
      </w:r>
      <w:r w:rsidRPr="00E024C0">
        <w:rPr>
          <w:color w:val="000000"/>
          <w:sz w:val="24"/>
          <w:szCs w:val="24"/>
          <w:lang w:eastAsia="zh-CN"/>
        </w:rPr>
        <w:t>雾</w:t>
      </w:r>
      <w:r w:rsidRPr="00E024C0">
        <w:rPr>
          <w:color w:val="000000"/>
          <w:sz w:val="24"/>
          <w:szCs w:val="24"/>
          <w:u w:val="single"/>
          <w:lang w:eastAsia="zh-CN"/>
        </w:rPr>
        <w:t>霭</w:t>
      </w:r>
      <w:r w:rsidRPr="00E024C0">
        <w:rPr>
          <w:color w:val="000000"/>
          <w:sz w:val="24"/>
          <w:szCs w:val="24"/>
          <w:lang w:eastAsia="zh-CN"/>
        </w:rPr>
        <w:t>（</w:t>
      </w:r>
      <w:r w:rsidRPr="00E024C0">
        <w:rPr>
          <w:color w:val="000000"/>
          <w:sz w:val="24"/>
          <w:szCs w:val="24"/>
          <w:lang w:eastAsia="zh-CN"/>
        </w:rPr>
        <w:t>ǎi</w:t>
      </w:r>
      <w:r w:rsidRPr="00E024C0">
        <w:rPr>
          <w:color w:val="000000"/>
          <w:sz w:val="24"/>
          <w:szCs w:val="24"/>
          <w:lang w:eastAsia="zh-CN"/>
        </w:rPr>
        <w:t>）</w:t>
      </w:r>
      <w:r w:rsidRPr="00E024C0">
        <w:rPr>
          <w:color w:val="000000"/>
          <w:sz w:val="24"/>
          <w:szCs w:val="24"/>
          <w:lang w:eastAsia="zh-CN"/>
        </w:rPr>
        <w:t xml:space="preserve">     </w:t>
      </w:r>
      <w:r w:rsidRPr="00E024C0">
        <w:rPr>
          <w:color w:val="000000"/>
          <w:sz w:val="24"/>
          <w:szCs w:val="24"/>
          <w:lang w:eastAsia="zh-CN"/>
        </w:rPr>
        <w:t>迁</w:t>
      </w:r>
      <w:r w:rsidRPr="00E024C0">
        <w:rPr>
          <w:color w:val="000000"/>
          <w:sz w:val="24"/>
          <w:szCs w:val="24"/>
          <w:u w:val="single"/>
          <w:lang w:eastAsia="zh-CN"/>
        </w:rPr>
        <w:t>徙</w:t>
      </w:r>
      <w:r w:rsidRPr="00E024C0">
        <w:rPr>
          <w:color w:val="000000"/>
          <w:sz w:val="24"/>
          <w:szCs w:val="24"/>
          <w:lang w:eastAsia="zh-CN"/>
        </w:rPr>
        <w:t>（</w:t>
      </w:r>
      <w:r w:rsidRPr="00E024C0">
        <w:rPr>
          <w:color w:val="000000"/>
          <w:sz w:val="24"/>
          <w:szCs w:val="24"/>
          <w:lang w:eastAsia="zh-CN"/>
        </w:rPr>
        <w:t>xǐ</w:t>
      </w:r>
      <w:r w:rsidRPr="00E024C0">
        <w:rPr>
          <w:color w:val="000000"/>
          <w:sz w:val="24"/>
          <w:szCs w:val="24"/>
          <w:lang w:eastAsia="zh-CN"/>
        </w:rPr>
        <w:t>）</w:t>
      </w:r>
      <w:r w:rsidRPr="00E024C0">
        <w:rPr>
          <w:color w:val="000000"/>
          <w:sz w:val="24"/>
          <w:szCs w:val="24"/>
          <w:lang w:eastAsia="zh-CN"/>
        </w:rPr>
        <w:t xml:space="preserve">       </w:t>
      </w:r>
      <w:r w:rsidRPr="00E024C0">
        <w:rPr>
          <w:color w:val="000000"/>
          <w:sz w:val="24"/>
          <w:szCs w:val="24"/>
          <w:u w:val="single"/>
          <w:lang w:eastAsia="zh-CN"/>
        </w:rPr>
        <w:t>雉</w:t>
      </w:r>
      <w:r w:rsidRPr="00E024C0">
        <w:rPr>
          <w:color w:val="000000"/>
          <w:sz w:val="24"/>
          <w:szCs w:val="24"/>
          <w:lang w:eastAsia="zh-CN"/>
        </w:rPr>
        <w:t>鸡（</w:t>
      </w:r>
      <w:r w:rsidRPr="00E024C0">
        <w:rPr>
          <w:color w:val="000000"/>
          <w:sz w:val="24"/>
          <w:szCs w:val="24"/>
          <w:lang w:eastAsia="zh-CN"/>
        </w:rPr>
        <w:t>zhì</w:t>
      </w:r>
      <w:r w:rsidRPr="00E024C0">
        <w:rPr>
          <w:color w:val="000000"/>
          <w:sz w:val="24"/>
          <w:szCs w:val="24"/>
          <w:lang w:eastAsia="zh-CN"/>
        </w:rPr>
        <w:t>）</w:t>
      </w:r>
      <w:r w:rsidRPr="00E024C0">
        <w:rPr>
          <w:color w:val="000000"/>
          <w:sz w:val="24"/>
          <w:szCs w:val="24"/>
          <w:lang w:eastAsia="zh-CN"/>
        </w:rPr>
        <w:t xml:space="preserve">     </w:t>
      </w:r>
      <w:r w:rsidRPr="00E024C0">
        <w:rPr>
          <w:color w:val="000000"/>
          <w:sz w:val="24"/>
          <w:szCs w:val="24"/>
          <w:lang w:eastAsia="zh-CN"/>
        </w:rPr>
        <w:t>香</w:t>
      </w:r>
      <w:r w:rsidRPr="00E024C0">
        <w:rPr>
          <w:color w:val="000000"/>
          <w:sz w:val="24"/>
          <w:szCs w:val="24"/>
          <w:u w:val="single"/>
          <w:lang w:eastAsia="zh-CN"/>
        </w:rPr>
        <w:t>蒲</w:t>
      </w:r>
      <w:r w:rsidRPr="00E024C0">
        <w:rPr>
          <w:color w:val="000000"/>
          <w:sz w:val="24"/>
          <w:szCs w:val="24"/>
          <w:lang w:eastAsia="zh-CN"/>
        </w:rPr>
        <w:t>（</w:t>
      </w:r>
      <w:r w:rsidRPr="00E024C0">
        <w:rPr>
          <w:color w:val="000000"/>
          <w:sz w:val="24"/>
          <w:szCs w:val="24"/>
          <w:lang w:eastAsia="zh-CN"/>
        </w:rPr>
        <w:t>pú</w:t>
      </w:r>
      <w:r w:rsidRPr="00E024C0">
        <w:rPr>
          <w:color w:val="000000"/>
          <w:sz w:val="24"/>
          <w:szCs w:val="24"/>
          <w:lang w:eastAsia="zh-CN"/>
        </w:rPr>
        <w:t>）</w:t>
      </w:r>
      <w:bookmarkStart w:id="0" w:name="_GoBack"/>
      <w:bookmarkEnd w:id="0"/>
    </w:p>
    <w:p w:rsidR="00E024C0" w:rsidRPr="00E024C0" w:rsidP="00E024C0">
      <w:pPr>
        <w:spacing w:after="0" w:line="360" w:lineRule="auto"/>
        <w:ind w:left="150"/>
        <w:rPr>
          <w:sz w:val="24"/>
          <w:szCs w:val="24"/>
          <w:lang w:eastAsia="zh-CN"/>
        </w:rPr>
      </w:pPr>
      <w:r w:rsidRPr="00E024C0">
        <w:rPr>
          <w:color w:val="000000"/>
          <w:sz w:val="24"/>
          <w:szCs w:val="24"/>
          <w:lang w:eastAsia="zh-CN"/>
        </w:rPr>
        <w:t>C. </w:t>
      </w:r>
      <w:r w:rsidRPr="00E024C0">
        <w:rPr>
          <w:color w:val="000000"/>
          <w:sz w:val="24"/>
          <w:szCs w:val="24"/>
          <w:lang w:eastAsia="zh-CN"/>
        </w:rPr>
        <w:t>两</w:t>
      </w:r>
      <w:r w:rsidRPr="00E024C0">
        <w:rPr>
          <w:color w:val="000000"/>
          <w:sz w:val="24"/>
          <w:szCs w:val="24"/>
          <w:u w:val="single"/>
          <w:lang w:eastAsia="zh-CN"/>
        </w:rPr>
        <w:t>栖</w:t>
      </w:r>
      <w:r w:rsidRPr="00E024C0">
        <w:rPr>
          <w:color w:val="000000"/>
          <w:sz w:val="24"/>
          <w:szCs w:val="24"/>
          <w:lang w:eastAsia="zh-CN"/>
        </w:rPr>
        <w:t>（</w:t>
      </w:r>
      <w:r w:rsidRPr="00E024C0">
        <w:rPr>
          <w:color w:val="000000"/>
          <w:sz w:val="24"/>
          <w:szCs w:val="24"/>
          <w:lang w:eastAsia="zh-CN"/>
        </w:rPr>
        <w:t>xī</w:t>
      </w:r>
      <w:r w:rsidRPr="00E024C0">
        <w:rPr>
          <w:color w:val="000000"/>
          <w:sz w:val="24"/>
          <w:szCs w:val="24"/>
          <w:lang w:eastAsia="zh-CN"/>
        </w:rPr>
        <w:t>）</w:t>
      </w:r>
      <w:r w:rsidRPr="00E024C0">
        <w:rPr>
          <w:color w:val="000000"/>
          <w:sz w:val="24"/>
          <w:szCs w:val="24"/>
          <w:lang w:eastAsia="zh-CN"/>
        </w:rPr>
        <w:t xml:space="preserve">     </w:t>
      </w:r>
      <w:r w:rsidRPr="00E024C0">
        <w:rPr>
          <w:color w:val="000000"/>
          <w:sz w:val="24"/>
          <w:szCs w:val="24"/>
          <w:lang w:eastAsia="zh-CN"/>
        </w:rPr>
        <w:t>蟾</w:t>
      </w:r>
      <w:r w:rsidRPr="00E024C0">
        <w:rPr>
          <w:color w:val="000000"/>
          <w:sz w:val="24"/>
          <w:szCs w:val="24"/>
          <w:u w:val="single"/>
          <w:lang w:eastAsia="zh-CN"/>
        </w:rPr>
        <w:t>蜍</w:t>
      </w:r>
      <w:r w:rsidRPr="00E024C0">
        <w:rPr>
          <w:color w:val="000000"/>
          <w:sz w:val="24"/>
          <w:szCs w:val="24"/>
          <w:lang w:eastAsia="zh-CN"/>
        </w:rPr>
        <w:t>（</w:t>
      </w:r>
      <w:r w:rsidRPr="00E024C0">
        <w:rPr>
          <w:color w:val="000000"/>
          <w:sz w:val="24"/>
          <w:szCs w:val="24"/>
          <w:lang w:eastAsia="zh-CN"/>
        </w:rPr>
        <w:t>chú</w:t>
      </w:r>
      <w:r w:rsidRPr="00E024C0">
        <w:rPr>
          <w:color w:val="000000"/>
          <w:sz w:val="24"/>
          <w:szCs w:val="24"/>
          <w:lang w:eastAsia="zh-CN"/>
        </w:rPr>
        <w:t>）</w:t>
      </w:r>
      <w:r w:rsidRPr="00E024C0">
        <w:rPr>
          <w:color w:val="000000"/>
          <w:sz w:val="24"/>
          <w:szCs w:val="24"/>
          <w:lang w:eastAsia="zh-CN"/>
        </w:rPr>
        <w:t xml:space="preserve">      </w:t>
      </w:r>
      <w:r w:rsidRPr="00E024C0">
        <w:rPr>
          <w:color w:val="000000"/>
          <w:sz w:val="24"/>
          <w:szCs w:val="24"/>
          <w:u w:val="single"/>
          <w:lang w:eastAsia="zh-CN"/>
        </w:rPr>
        <w:t>衍</w:t>
      </w:r>
      <w:r w:rsidRPr="00E024C0">
        <w:rPr>
          <w:color w:val="000000"/>
          <w:sz w:val="24"/>
          <w:szCs w:val="24"/>
          <w:lang w:eastAsia="zh-CN"/>
        </w:rPr>
        <w:t>射（</w:t>
      </w:r>
      <w:r w:rsidRPr="00E024C0">
        <w:rPr>
          <w:color w:val="000000"/>
          <w:sz w:val="24"/>
          <w:szCs w:val="24"/>
          <w:lang w:eastAsia="zh-CN"/>
        </w:rPr>
        <w:t>yǎn</w:t>
      </w:r>
      <w:r w:rsidRPr="00E024C0">
        <w:rPr>
          <w:color w:val="000000"/>
          <w:sz w:val="24"/>
          <w:szCs w:val="24"/>
          <w:lang w:eastAsia="zh-CN"/>
        </w:rPr>
        <w:t>）</w:t>
      </w:r>
      <w:r w:rsidRPr="00E024C0">
        <w:rPr>
          <w:color w:val="000000"/>
          <w:sz w:val="24"/>
          <w:szCs w:val="24"/>
          <w:lang w:eastAsia="zh-CN"/>
        </w:rPr>
        <w:t xml:space="preserve">     </w:t>
      </w:r>
      <w:r w:rsidRPr="00E024C0">
        <w:rPr>
          <w:color w:val="000000"/>
          <w:sz w:val="24"/>
          <w:szCs w:val="24"/>
          <w:lang w:eastAsia="zh-CN"/>
        </w:rPr>
        <w:t>追</w:t>
      </w:r>
      <w:r w:rsidRPr="00E024C0">
        <w:rPr>
          <w:color w:val="000000"/>
          <w:sz w:val="24"/>
          <w:szCs w:val="24"/>
          <w:u w:val="single"/>
          <w:lang w:eastAsia="zh-CN"/>
        </w:rPr>
        <w:t>溯</w:t>
      </w:r>
      <w:r w:rsidRPr="00E024C0">
        <w:rPr>
          <w:color w:val="000000"/>
          <w:sz w:val="24"/>
          <w:szCs w:val="24"/>
          <w:lang w:eastAsia="zh-CN"/>
        </w:rPr>
        <w:t>（</w:t>
      </w:r>
      <w:r w:rsidRPr="00E024C0">
        <w:rPr>
          <w:color w:val="000000"/>
          <w:sz w:val="24"/>
          <w:szCs w:val="24"/>
          <w:lang w:eastAsia="zh-CN"/>
        </w:rPr>
        <w:t>sù</w:t>
      </w:r>
      <w:r w:rsidRPr="00E024C0">
        <w:rPr>
          <w:color w:val="000000"/>
          <w:sz w:val="24"/>
          <w:szCs w:val="24"/>
          <w:lang w:eastAsia="zh-CN"/>
        </w:rPr>
        <w:t>）</w:t>
      </w:r>
    </w:p>
    <w:p w:rsidR="00D3217F" w:rsidRPr="00E024C0" w:rsidP="00E024C0">
      <w:pPr>
        <w:spacing w:after="0" w:line="360" w:lineRule="auto"/>
        <w:ind w:left="150"/>
        <w:rPr>
          <w:sz w:val="24"/>
          <w:szCs w:val="24"/>
          <w:lang w:eastAsia="zh-CN"/>
        </w:rPr>
      </w:pPr>
      <w:r w:rsidRPr="00E024C0">
        <w:rPr>
          <w:color w:val="000000"/>
          <w:sz w:val="24"/>
          <w:szCs w:val="24"/>
          <w:lang w:eastAsia="zh-CN"/>
        </w:rPr>
        <w:t>D. </w:t>
      </w:r>
      <w:r w:rsidRPr="00E024C0">
        <w:rPr>
          <w:color w:val="000000"/>
          <w:sz w:val="24"/>
          <w:szCs w:val="24"/>
          <w:u w:val="single"/>
          <w:lang w:eastAsia="zh-CN"/>
        </w:rPr>
        <w:t>龟</w:t>
      </w:r>
      <w:r w:rsidRPr="00E024C0">
        <w:rPr>
          <w:color w:val="000000"/>
          <w:sz w:val="24"/>
          <w:szCs w:val="24"/>
          <w:lang w:eastAsia="zh-CN"/>
        </w:rPr>
        <w:t>裂（</w:t>
      </w:r>
      <w:r w:rsidRPr="00E024C0">
        <w:rPr>
          <w:color w:val="000000"/>
          <w:sz w:val="24"/>
          <w:szCs w:val="24"/>
          <w:lang w:eastAsia="zh-CN"/>
        </w:rPr>
        <w:t>guī</w:t>
      </w:r>
      <w:r w:rsidRPr="00E024C0">
        <w:rPr>
          <w:color w:val="000000"/>
          <w:sz w:val="24"/>
          <w:szCs w:val="24"/>
          <w:lang w:eastAsia="zh-CN"/>
        </w:rPr>
        <w:t>）</w:t>
      </w:r>
      <w:r w:rsidRPr="00E024C0">
        <w:rPr>
          <w:color w:val="000000"/>
          <w:sz w:val="24"/>
          <w:szCs w:val="24"/>
          <w:lang w:eastAsia="zh-CN"/>
        </w:rPr>
        <w:t xml:space="preserve">    </w:t>
      </w:r>
      <w:r w:rsidRPr="00E024C0">
        <w:rPr>
          <w:color w:val="000000"/>
          <w:sz w:val="24"/>
          <w:szCs w:val="24"/>
          <w:lang w:eastAsia="zh-CN"/>
        </w:rPr>
        <w:t>山</w:t>
      </w:r>
      <w:r w:rsidRPr="00E024C0">
        <w:rPr>
          <w:color w:val="000000"/>
          <w:sz w:val="24"/>
          <w:szCs w:val="24"/>
          <w:u w:val="single"/>
          <w:lang w:eastAsia="zh-CN"/>
        </w:rPr>
        <w:t>麓</w:t>
      </w:r>
      <w:r w:rsidRPr="00E024C0">
        <w:rPr>
          <w:color w:val="000000"/>
          <w:sz w:val="24"/>
          <w:szCs w:val="24"/>
          <w:lang w:eastAsia="zh-CN"/>
        </w:rPr>
        <w:t>（</w:t>
      </w:r>
      <w:r w:rsidRPr="00E024C0">
        <w:rPr>
          <w:color w:val="000000"/>
          <w:sz w:val="24"/>
          <w:szCs w:val="24"/>
          <w:lang w:eastAsia="zh-CN"/>
        </w:rPr>
        <w:t>lù</w:t>
      </w:r>
      <w:r w:rsidRPr="00E024C0">
        <w:rPr>
          <w:color w:val="000000"/>
          <w:sz w:val="24"/>
          <w:szCs w:val="24"/>
          <w:lang w:eastAsia="zh-CN"/>
        </w:rPr>
        <w:t>）</w:t>
      </w:r>
      <w:r w:rsidRPr="00E024C0">
        <w:rPr>
          <w:color w:val="000000"/>
          <w:sz w:val="24"/>
          <w:szCs w:val="24"/>
          <w:lang w:eastAsia="zh-CN"/>
        </w:rPr>
        <w:t xml:space="preserve">       </w:t>
      </w:r>
      <w:r w:rsidRPr="00E024C0">
        <w:rPr>
          <w:color w:val="000000"/>
          <w:sz w:val="24"/>
          <w:szCs w:val="24"/>
          <w:lang w:eastAsia="zh-CN"/>
        </w:rPr>
        <w:t>沟</w:t>
      </w:r>
      <w:r w:rsidRPr="00E024C0">
        <w:rPr>
          <w:color w:val="000000"/>
          <w:sz w:val="24"/>
          <w:szCs w:val="24"/>
          <w:u w:val="single"/>
          <w:lang w:eastAsia="zh-CN"/>
        </w:rPr>
        <w:t>壑</w:t>
      </w:r>
      <w:r w:rsidRPr="00E024C0">
        <w:rPr>
          <w:color w:val="000000"/>
          <w:sz w:val="24"/>
          <w:szCs w:val="24"/>
          <w:lang w:eastAsia="zh-CN"/>
        </w:rPr>
        <w:t>（</w:t>
      </w:r>
      <w:r w:rsidRPr="00E024C0">
        <w:rPr>
          <w:color w:val="000000"/>
          <w:sz w:val="24"/>
          <w:szCs w:val="24"/>
          <w:lang w:eastAsia="zh-CN"/>
        </w:rPr>
        <w:t>hè</w:t>
      </w:r>
      <w:r w:rsidRPr="00E024C0">
        <w:rPr>
          <w:color w:val="000000"/>
          <w:sz w:val="24"/>
          <w:szCs w:val="24"/>
          <w:lang w:eastAsia="zh-CN"/>
        </w:rPr>
        <w:t>）</w:t>
      </w:r>
      <w:r w:rsidRPr="00E024C0">
        <w:rPr>
          <w:color w:val="000000"/>
          <w:sz w:val="24"/>
          <w:szCs w:val="24"/>
          <w:lang w:eastAsia="zh-CN"/>
        </w:rPr>
        <w:t>      </w:t>
      </w:r>
      <w:r w:rsidRPr="00E024C0">
        <w:rPr>
          <w:color w:val="000000"/>
          <w:sz w:val="24"/>
          <w:szCs w:val="24"/>
          <w:u w:val="single"/>
          <w:lang w:eastAsia="zh-CN"/>
        </w:rPr>
        <w:t>楔</w:t>
      </w:r>
      <w:r w:rsidRPr="00E024C0">
        <w:rPr>
          <w:color w:val="000000"/>
          <w:sz w:val="24"/>
          <w:szCs w:val="24"/>
          <w:lang w:eastAsia="zh-CN"/>
        </w:rPr>
        <w:t>形（</w:t>
      </w:r>
      <w:r w:rsidRPr="00E024C0">
        <w:rPr>
          <w:color w:val="000000"/>
          <w:sz w:val="24"/>
          <w:szCs w:val="24"/>
          <w:lang w:eastAsia="zh-CN"/>
        </w:rPr>
        <w:t>xiē</w:t>
      </w:r>
      <w:r w:rsidRPr="00E024C0">
        <w:rPr>
          <w:color w:val="000000"/>
          <w:sz w:val="24"/>
          <w:szCs w:val="24"/>
          <w:lang w:eastAsia="zh-CN"/>
        </w:rPr>
        <w:t>）</w:t>
      </w:r>
    </w:p>
    <w:p w:rsidR="00D3217F" w:rsidRPr="00E024C0" w:rsidP="00E024C0">
      <w:pPr>
        <w:spacing w:after="0" w:line="360" w:lineRule="auto"/>
        <w:rPr>
          <w:sz w:val="24"/>
          <w:szCs w:val="24"/>
          <w:lang w:eastAsia="zh-CN"/>
        </w:rPr>
      </w:pPr>
      <w:r w:rsidRPr="00E024C0">
        <w:rPr>
          <w:color w:val="000000"/>
          <w:sz w:val="24"/>
          <w:szCs w:val="24"/>
          <w:lang w:eastAsia="zh-CN"/>
        </w:rPr>
        <w:t>2.</w:t>
      </w:r>
      <w:r w:rsidRPr="00E024C0">
        <w:rPr>
          <w:color w:val="000000"/>
          <w:sz w:val="24"/>
          <w:szCs w:val="24"/>
          <w:lang w:eastAsia="zh-CN"/>
        </w:rPr>
        <w:t>下列词语中没有错别字的一项是（</w:t>
      </w:r>
      <w:r w:rsidRPr="00E024C0">
        <w:rPr>
          <w:color w:val="000000"/>
          <w:sz w:val="24"/>
          <w:szCs w:val="24"/>
          <w:lang w:eastAsia="zh-CN"/>
        </w:rPr>
        <w:t>   </w:t>
      </w:r>
      <w:r w:rsidR="00E024C0">
        <w:rPr>
          <w:rFonts w:hint="eastAsia"/>
          <w:color w:val="000000"/>
          <w:sz w:val="24"/>
          <w:szCs w:val="24"/>
          <w:lang w:eastAsia="zh-CN"/>
        </w:rPr>
        <w:t xml:space="preserve">   </w:t>
      </w:r>
      <w:r w:rsidRPr="00E024C0">
        <w:rPr>
          <w:color w:val="000000"/>
          <w:sz w:val="24"/>
          <w:szCs w:val="24"/>
          <w:lang w:eastAsia="zh-CN"/>
        </w:rPr>
        <w:t xml:space="preserve"> </w:t>
      </w:r>
      <w:r w:rsidRPr="00E024C0">
        <w:rPr>
          <w:color w:val="000000"/>
          <w:sz w:val="24"/>
          <w:szCs w:val="24"/>
          <w:lang w:eastAsia="zh-CN"/>
        </w:rPr>
        <w:t>）</w:t>
      </w:r>
      <w:r w:rsidRPr="00E024C0">
        <w:rPr>
          <w:color w:val="000000"/>
          <w:sz w:val="24"/>
          <w:szCs w:val="24"/>
          <w:lang w:eastAsia="zh-CN"/>
        </w:rPr>
        <w:t xml:space="preserve">  </w:t>
      </w:r>
    </w:p>
    <w:p w:rsidR="00E024C0" w:rsidRPr="00E024C0" w:rsidP="00E024C0">
      <w:pPr>
        <w:spacing w:after="0" w:line="360" w:lineRule="auto"/>
        <w:ind w:left="150"/>
        <w:rPr>
          <w:sz w:val="24"/>
          <w:szCs w:val="24"/>
          <w:lang w:eastAsia="zh-CN"/>
        </w:rPr>
      </w:pPr>
      <w:r w:rsidRPr="00E024C0">
        <w:rPr>
          <w:color w:val="000000"/>
          <w:sz w:val="24"/>
          <w:szCs w:val="24"/>
          <w:lang w:eastAsia="zh-CN"/>
        </w:rPr>
        <w:t>A. </w:t>
      </w:r>
      <w:r w:rsidRPr="00E024C0">
        <w:rPr>
          <w:color w:val="000000"/>
          <w:sz w:val="24"/>
          <w:szCs w:val="24"/>
          <w:lang w:eastAsia="zh-CN"/>
        </w:rPr>
        <w:t>物候</w:t>
      </w:r>
      <w:r w:rsidRPr="00E024C0">
        <w:rPr>
          <w:color w:val="000000"/>
          <w:sz w:val="24"/>
          <w:szCs w:val="24"/>
          <w:lang w:eastAsia="zh-CN"/>
        </w:rPr>
        <w:t xml:space="preserve">     </w:t>
      </w:r>
      <w:r w:rsidRPr="00E024C0">
        <w:rPr>
          <w:color w:val="000000"/>
          <w:sz w:val="24"/>
          <w:szCs w:val="24"/>
          <w:lang w:eastAsia="zh-CN"/>
        </w:rPr>
        <w:t>侵害</w:t>
      </w:r>
      <w:r w:rsidRPr="00E024C0">
        <w:rPr>
          <w:color w:val="000000"/>
          <w:sz w:val="24"/>
          <w:szCs w:val="24"/>
          <w:lang w:eastAsia="zh-CN"/>
        </w:rPr>
        <w:t xml:space="preserve">     </w:t>
      </w:r>
      <w:r w:rsidRPr="00E024C0">
        <w:rPr>
          <w:color w:val="000000"/>
          <w:sz w:val="24"/>
          <w:szCs w:val="24"/>
          <w:lang w:eastAsia="zh-CN"/>
        </w:rPr>
        <w:t>翩然</w:t>
      </w:r>
      <w:r w:rsidRPr="00E024C0">
        <w:rPr>
          <w:color w:val="000000"/>
          <w:sz w:val="24"/>
          <w:szCs w:val="24"/>
          <w:lang w:eastAsia="zh-CN"/>
        </w:rPr>
        <w:t>     </w:t>
      </w:r>
      <w:r w:rsidRPr="00E024C0">
        <w:rPr>
          <w:color w:val="000000"/>
          <w:sz w:val="24"/>
          <w:szCs w:val="24"/>
          <w:lang w:eastAsia="zh-CN"/>
        </w:rPr>
        <w:t>草长鹰飞</w:t>
      </w:r>
      <w:r w:rsidRPr="00E024C0">
        <w:rPr>
          <w:color w:val="000000"/>
          <w:sz w:val="24"/>
          <w:szCs w:val="24"/>
          <w:lang w:eastAsia="zh-CN"/>
        </w:rPr>
        <w:t>                        </w:t>
      </w:r>
      <w:r w:rsidRPr="00E024C0">
        <w:rPr>
          <w:noProof/>
          <w:sz w:val="24"/>
          <w:szCs w:val="24"/>
          <w:lang w:eastAsia="zh-CN"/>
        </w:rPr>
        <w:drawing>
          <wp:inline distT="0" distB="0" distL="0" distR="0">
            <wp:extent cx="28651" cy="38202"/>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079895"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sidRPr="00E024C0">
        <w:rPr>
          <w:color w:val="000000"/>
          <w:sz w:val="24"/>
          <w:szCs w:val="24"/>
          <w:lang w:eastAsia="zh-CN"/>
        </w:rPr>
        <w:t>B. </w:t>
      </w:r>
      <w:r w:rsidRPr="00E024C0">
        <w:rPr>
          <w:color w:val="000000"/>
          <w:sz w:val="24"/>
          <w:szCs w:val="24"/>
          <w:lang w:eastAsia="zh-CN"/>
        </w:rPr>
        <w:t>缄默</w:t>
      </w:r>
      <w:r w:rsidRPr="00E024C0">
        <w:rPr>
          <w:color w:val="000000"/>
          <w:sz w:val="24"/>
          <w:szCs w:val="24"/>
          <w:lang w:eastAsia="zh-CN"/>
        </w:rPr>
        <w:t xml:space="preserve">     </w:t>
      </w:r>
      <w:r w:rsidRPr="00E024C0">
        <w:rPr>
          <w:color w:val="000000"/>
          <w:sz w:val="24"/>
          <w:szCs w:val="24"/>
          <w:lang w:eastAsia="zh-CN"/>
        </w:rPr>
        <w:t>黑鹂</w:t>
      </w:r>
      <w:r w:rsidRPr="00E024C0">
        <w:rPr>
          <w:color w:val="000000"/>
          <w:sz w:val="24"/>
          <w:szCs w:val="24"/>
          <w:lang w:eastAsia="zh-CN"/>
        </w:rPr>
        <w:t xml:space="preserve">     </w:t>
      </w:r>
      <w:r w:rsidRPr="00E024C0">
        <w:rPr>
          <w:color w:val="000000"/>
          <w:sz w:val="24"/>
          <w:szCs w:val="24"/>
          <w:lang w:eastAsia="zh-CN"/>
        </w:rPr>
        <w:t>描准</w:t>
      </w:r>
      <w:r w:rsidRPr="00E024C0">
        <w:rPr>
          <w:color w:val="000000"/>
          <w:sz w:val="24"/>
          <w:szCs w:val="24"/>
          <w:lang w:eastAsia="zh-CN"/>
        </w:rPr>
        <w:t xml:space="preserve">     </w:t>
      </w:r>
      <w:r w:rsidRPr="00E024C0">
        <w:rPr>
          <w:color w:val="000000"/>
          <w:sz w:val="24"/>
          <w:szCs w:val="24"/>
          <w:lang w:eastAsia="zh-CN"/>
        </w:rPr>
        <w:t>天衣无缝</w:t>
      </w:r>
    </w:p>
    <w:p w:rsidR="00D3217F" w:rsidRPr="00E024C0" w:rsidP="00E024C0">
      <w:pPr>
        <w:spacing w:after="0" w:line="360" w:lineRule="auto"/>
        <w:ind w:left="150"/>
        <w:rPr>
          <w:sz w:val="24"/>
          <w:szCs w:val="24"/>
          <w:lang w:eastAsia="zh-CN"/>
        </w:rPr>
      </w:pPr>
      <w:r w:rsidRPr="00E024C0">
        <w:rPr>
          <w:color w:val="000000"/>
          <w:sz w:val="24"/>
          <w:szCs w:val="24"/>
          <w:lang w:eastAsia="zh-CN"/>
        </w:rPr>
        <w:t>C. </w:t>
      </w:r>
      <w:r w:rsidRPr="00E024C0">
        <w:rPr>
          <w:color w:val="000000"/>
          <w:sz w:val="24"/>
          <w:szCs w:val="24"/>
          <w:lang w:eastAsia="zh-CN"/>
        </w:rPr>
        <w:t>遗骸</w:t>
      </w:r>
      <w:r w:rsidRPr="00E024C0">
        <w:rPr>
          <w:color w:val="000000"/>
          <w:sz w:val="24"/>
          <w:szCs w:val="24"/>
          <w:lang w:eastAsia="zh-CN"/>
        </w:rPr>
        <w:t xml:space="preserve">     </w:t>
      </w:r>
      <w:r w:rsidRPr="00E024C0">
        <w:rPr>
          <w:color w:val="000000"/>
          <w:sz w:val="24"/>
          <w:szCs w:val="24"/>
          <w:lang w:eastAsia="zh-CN"/>
        </w:rPr>
        <w:t>骨骼</w:t>
      </w:r>
      <w:r w:rsidRPr="00E024C0">
        <w:rPr>
          <w:color w:val="000000"/>
          <w:sz w:val="24"/>
          <w:szCs w:val="24"/>
          <w:lang w:eastAsia="zh-CN"/>
        </w:rPr>
        <w:t xml:space="preserve">     </w:t>
      </w:r>
      <w:r w:rsidRPr="00E024C0">
        <w:rPr>
          <w:color w:val="000000"/>
          <w:sz w:val="24"/>
          <w:szCs w:val="24"/>
          <w:lang w:eastAsia="zh-CN"/>
        </w:rPr>
        <w:t>陨石</w:t>
      </w:r>
      <w:r w:rsidRPr="00E024C0">
        <w:rPr>
          <w:color w:val="000000"/>
          <w:sz w:val="24"/>
          <w:szCs w:val="24"/>
          <w:lang w:eastAsia="zh-CN"/>
        </w:rPr>
        <w:t xml:space="preserve">     </w:t>
      </w:r>
      <w:r w:rsidRPr="00E024C0">
        <w:rPr>
          <w:color w:val="000000"/>
          <w:sz w:val="24"/>
          <w:szCs w:val="24"/>
          <w:lang w:eastAsia="zh-CN"/>
        </w:rPr>
        <w:t>不解之谜</w:t>
      </w:r>
      <w:r w:rsidRPr="00E024C0">
        <w:rPr>
          <w:color w:val="000000"/>
          <w:sz w:val="24"/>
          <w:szCs w:val="24"/>
          <w:lang w:eastAsia="zh-CN"/>
        </w:rPr>
        <w:t>                        </w:t>
      </w:r>
      <w:r w:rsidRPr="00E024C0">
        <w:rPr>
          <w:noProof/>
          <w:sz w:val="24"/>
          <w:szCs w:val="24"/>
          <w:lang w:eastAsia="zh-CN"/>
        </w:rPr>
        <w:drawing>
          <wp:inline distT="0" distB="0" distL="0" distR="0">
            <wp:extent cx="28651" cy="38202"/>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532644"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sidRPr="00E024C0">
        <w:rPr>
          <w:color w:val="000000"/>
          <w:sz w:val="24"/>
          <w:szCs w:val="24"/>
          <w:lang w:eastAsia="zh-CN"/>
        </w:rPr>
        <w:t>D.</w:t>
      </w:r>
      <w:r w:rsidRPr="00E024C0">
        <w:rPr>
          <w:color w:val="000000"/>
          <w:sz w:val="24"/>
          <w:szCs w:val="24"/>
          <w:lang w:eastAsia="zh-CN"/>
        </w:rPr>
        <w:t> </w:t>
      </w:r>
      <w:r w:rsidRPr="00E024C0">
        <w:rPr>
          <w:color w:val="000000"/>
          <w:sz w:val="24"/>
          <w:szCs w:val="24"/>
          <w:lang w:eastAsia="zh-CN"/>
        </w:rPr>
        <w:t>碎石</w:t>
      </w:r>
      <w:r w:rsidRPr="00E024C0">
        <w:rPr>
          <w:color w:val="000000"/>
          <w:sz w:val="24"/>
          <w:szCs w:val="24"/>
          <w:lang w:eastAsia="zh-CN"/>
        </w:rPr>
        <w:t xml:space="preserve">     </w:t>
      </w:r>
      <w:r w:rsidRPr="00E024C0">
        <w:rPr>
          <w:color w:val="000000"/>
          <w:sz w:val="24"/>
          <w:szCs w:val="24"/>
          <w:lang w:eastAsia="zh-CN"/>
        </w:rPr>
        <w:t>颗粒</w:t>
      </w:r>
      <w:r w:rsidRPr="00E024C0">
        <w:rPr>
          <w:color w:val="000000"/>
          <w:sz w:val="24"/>
          <w:szCs w:val="24"/>
          <w:lang w:eastAsia="zh-CN"/>
        </w:rPr>
        <w:t xml:space="preserve">     </w:t>
      </w:r>
      <w:r w:rsidRPr="00E024C0">
        <w:rPr>
          <w:color w:val="000000"/>
          <w:sz w:val="24"/>
          <w:szCs w:val="24"/>
          <w:lang w:eastAsia="zh-CN"/>
        </w:rPr>
        <w:t>胶结</w:t>
      </w:r>
      <w:r w:rsidRPr="00E024C0">
        <w:rPr>
          <w:color w:val="000000"/>
          <w:sz w:val="24"/>
          <w:szCs w:val="24"/>
          <w:lang w:eastAsia="zh-CN"/>
        </w:rPr>
        <w:t xml:space="preserve">     </w:t>
      </w:r>
      <w:r w:rsidRPr="00E024C0">
        <w:rPr>
          <w:color w:val="000000"/>
          <w:sz w:val="24"/>
          <w:szCs w:val="24"/>
          <w:lang w:eastAsia="zh-CN"/>
        </w:rPr>
        <w:t>再接再励</w:t>
      </w:r>
    </w:p>
    <w:p w:rsidR="00D3217F" w:rsidRPr="00E024C0" w:rsidP="00E024C0">
      <w:pPr>
        <w:spacing w:after="0" w:line="360" w:lineRule="auto"/>
        <w:rPr>
          <w:sz w:val="24"/>
          <w:szCs w:val="24"/>
          <w:lang w:eastAsia="zh-CN"/>
        </w:rPr>
      </w:pPr>
      <w:r w:rsidRPr="00E024C0">
        <w:rPr>
          <w:color w:val="000000"/>
          <w:sz w:val="24"/>
          <w:szCs w:val="24"/>
          <w:lang w:eastAsia="zh-CN"/>
        </w:rPr>
        <w:t>3.</w:t>
      </w:r>
      <w:r w:rsidRPr="00E024C0">
        <w:rPr>
          <w:color w:val="000000"/>
          <w:sz w:val="24"/>
          <w:szCs w:val="24"/>
          <w:lang w:eastAsia="zh-CN"/>
        </w:rPr>
        <w:t>下列句子中没有语病的一项是（</w:t>
      </w:r>
      <w:r w:rsidRPr="00E024C0">
        <w:rPr>
          <w:color w:val="000000"/>
          <w:sz w:val="24"/>
          <w:szCs w:val="24"/>
          <w:lang w:eastAsia="zh-CN"/>
        </w:rPr>
        <w:t xml:space="preserve">   </w:t>
      </w:r>
      <w:r w:rsidR="00E024C0">
        <w:rPr>
          <w:rFonts w:hint="eastAsia"/>
          <w:color w:val="000000"/>
          <w:sz w:val="24"/>
          <w:szCs w:val="24"/>
          <w:lang w:eastAsia="zh-CN"/>
        </w:rPr>
        <w:t xml:space="preserve">    </w:t>
      </w:r>
      <w:r w:rsidRPr="00E024C0">
        <w:rPr>
          <w:color w:val="000000"/>
          <w:sz w:val="24"/>
          <w:szCs w:val="24"/>
          <w:lang w:eastAsia="zh-CN"/>
        </w:rPr>
        <w:t> </w:t>
      </w:r>
      <w:r w:rsidRPr="00E024C0">
        <w:rPr>
          <w:color w:val="000000"/>
          <w:sz w:val="24"/>
          <w:szCs w:val="24"/>
          <w:lang w:eastAsia="zh-CN"/>
        </w:rPr>
        <w:t>）</w:t>
      </w:r>
      <w:r w:rsidRPr="00E024C0">
        <w:rPr>
          <w:color w:val="000000"/>
          <w:sz w:val="24"/>
          <w:szCs w:val="24"/>
          <w:lang w:eastAsia="zh-CN"/>
        </w:rPr>
        <w:t xml:space="preserve">  </w:t>
      </w:r>
    </w:p>
    <w:p w:rsidR="00E024C0" w:rsidRPr="00E024C0" w:rsidP="00E024C0">
      <w:pPr>
        <w:spacing w:after="0" w:line="360" w:lineRule="auto"/>
        <w:ind w:left="150"/>
        <w:rPr>
          <w:sz w:val="24"/>
          <w:szCs w:val="24"/>
          <w:lang w:eastAsia="zh-CN"/>
        </w:rPr>
      </w:pPr>
      <w:r w:rsidRPr="00E024C0">
        <w:rPr>
          <w:color w:val="000000"/>
          <w:sz w:val="24"/>
          <w:szCs w:val="24"/>
          <w:lang w:eastAsia="zh-CN"/>
        </w:rPr>
        <w:t>A. </w:t>
      </w:r>
      <w:r w:rsidRPr="00E024C0">
        <w:rPr>
          <w:color w:val="000000"/>
          <w:sz w:val="24"/>
          <w:szCs w:val="24"/>
          <w:lang w:eastAsia="zh-CN"/>
        </w:rPr>
        <w:t>汉字是世界上最古老的文字之一，在亚洲特别是世界具有长久而广泛的影响。</w:t>
      </w:r>
    </w:p>
    <w:p w:rsidR="00E024C0" w:rsidRPr="00E024C0" w:rsidP="00E024C0">
      <w:pPr>
        <w:spacing w:after="0" w:line="360" w:lineRule="auto"/>
        <w:ind w:left="150"/>
        <w:rPr>
          <w:sz w:val="24"/>
          <w:szCs w:val="24"/>
          <w:lang w:eastAsia="zh-CN"/>
        </w:rPr>
      </w:pPr>
      <w:r w:rsidRPr="00E024C0">
        <w:rPr>
          <w:color w:val="000000"/>
          <w:sz w:val="24"/>
          <w:szCs w:val="24"/>
          <w:lang w:eastAsia="zh-CN"/>
        </w:rPr>
        <w:t>B. </w:t>
      </w:r>
      <w:r w:rsidRPr="00E024C0">
        <w:rPr>
          <w:color w:val="000000"/>
          <w:sz w:val="24"/>
          <w:szCs w:val="24"/>
          <w:lang w:eastAsia="zh-CN"/>
        </w:rPr>
        <w:t>北京携手张家口获碍</w:t>
      </w:r>
      <w:r w:rsidRPr="00E024C0">
        <w:rPr>
          <w:color w:val="000000"/>
          <w:sz w:val="24"/>
          <w:szCs w:val="24"/>
          <w:lang w:eastAsia="zh-CN"/>
        </w:rPr>
        <w:t>2022</w:t>
      </w:r>
      <w:r w:rsidRPr="00E024C0">
        <w:rPr>
          <w:color w:val="000000"/>
          <w:sz w:val="24"/>
          <w:szCs w:val="24"/>
          <w:lang w:eastAsia="zh-CN"/>
        </w:rPr>
        <w:t>年冬奥会举办权，北京成为中国首个集夏奥、冬奥举办地于一身的城市。</w:t>
      </w:r>
    </w:p>
    <w:p w:rsidR="00E024C0" w:rsidRPr="00E024C0" w:rsidP="00E024C0">
      <w:pPr>
        <w:spacing w:after="0" w:line="360" w:lineRule="auto"/>
        <w:ind w:left="150"/>
        <w:rPr>
          <w:sz w:val="24"/>
          <w:szCs w:val="24"/>
          <w:lang w:eastAsia="zh-CN"/>
        </w:rPr>
      </w:pPr>
      <w:r w:rsidRPr="00E024C0">
        <w:rPr>
          <w:color w:val="000000"/>
          <w:sz w:val="24"/>
          <w:szCs w:val="24"/>
          <w:lang w:eastAsia="zh-CN"/>
        </w:rPr>
        <w:t>C. </w:t>
      </w:r>
      <w:r w:rsidRPr="00E024C0">
        <w:rPr>
          <w:color w:val="000000"/>
          <w:sz w:val="24"/>
          <w:szCs w:val="24"/>
          <w:lang w:eastAsia="zh-CN"/>
        </w:rPr>
        <w:t>中国网民数量大幅增加，多达</w:t>
      </w:r>
      <w:r w:rsidRPr="00E024C0">
        <w:rPr>
          <w:color w:val="000000"/>
          <w:sz w:val="24"/>
          <w:szCs w:val="24"/>
          <w:lang w:eastAsia="zh-CN"/>
        </w:rPr>
        <w:t>6</w:t>
      </w:r>
      <w:r w:rsidRPr="00E024C0">
        <w:rPr>
          <w:color w:val="000000"/>
          <w:sz w:val="24"/>
          <w:szCs w:val="24"/>
          <w:lang w:eastAsia="zh-CN"/>
        </w:rPr>
        <w:t>．</w:t>
      </w:r>
      <w:r w:rsidRPr="00E024C0">
        <w:rPr>
          <w:color w:val="000000"/>
          <w:sz w:val="24"/>
          <w:szCs w:val="24"/>
          <w:lang w:eastAsia="zh-CN"/>
        </w:rPr>
        <w:t>68</w:t>
      </w:r>
      <w:r w:rsidRPr="00E024C0">
        <w:rPr>
          <w:color w:val="000000"/>
          <w:sz w:val="24"/>
          <w:szCs w:val="24"/>
          <w:lang w:eastAsia="zh-CN"/>
        </w:rPr>
        <w:t>亿左右，堪称世界之最。</w:t>
      </w:r>
    </w:p>
    <w:p w:rsidR="00D3217F" w:rsidRPr="00E024C0" w:rsidP="00E024C0">
      <w:pPr>
        <w:spacing w:after="0" w:line="360" w:lineRule="auto"/>
        <w:ind w:left="150"/>
        <w:rPr>
          <w:sz w:val="24"/>
          <w:szCs w:val="24"/>
          <w:lang w:eastAsia="zh-CN"/>
        </w:rPr>
      </w:pPr>
      <w:r w:rsidRPr="00E024C0">
        <w:rPr>
          <w:color w:val="000000"/>
          <w:sz w:val="24"/>
          <w:szCs w:val="24"/>
          <w:lang w:eastAsia="zh-CN"/>
        </w:rPr>
        <w:t>D. </w:t>
      </w:r>
      <w:r w:rsidRPr="00E024C0">
        <w:rPr>
          <w:color w:val="000000"/>
          <w:sz w:val="24"/>
          <w:szCs w:val="24"/>
          <w:lang w:eastAsia="zh-CN"/>
        </w:rPr>
        <w:t>能否营造人人敬业奉献的浓厚氛围，关键是提升公民的道德修养。</w:t>
      </w:r>
    </w:p>
    <w:p w:rsidR="00D3217F" w:rsidRPr="00E024C0" w:rsidP="00E024C0">
      <w:pPr>
        <w:spacing w:after="0" w:line="360" w:lineRule="auto"/>
        <w:rPr>
          <w:sz w:val="24"/>
          <w:szCs w:val="24"/>
          <w:lang w:eastAsia="zh-CN"/>
        </w:rPr>
      </w:pPr>
      <w:r w:rsidRPr="00E024C0">
        <w:rPr>
          <w:color w:val="000000"/>
          <w:sz w:val="24"/>
          <w:szCs w:val="24"/>
          <w:lang w:eastAsia="zh-CN"/>
        </w:rPr>
        <w:t>4.</w:t>
      </w:r>
      <w:r w:rsidRPr="00E024C0">
        <w:rPr>
          <w:color w:val="000000"/>
          <w:sz w:val="24"/>
          <w:szCs w:val="24"/>
          <w:lang w:eastAsia="zh-CN"/>
        </w:rPr>
        <w:t>下列文学常识说法有误的一项是（</w:t>
      </w:r>
      <w:r w:rsidR="00E024C0">
        <w:rPr>
          <w:rFonts w:hint="eastAsia"/>
          <w:color w:val="000000"/>
          <w:sz w:val="24"/>
          <w:szCs w:val="24"/>
          <w:lang w:eastAsia="zh-CN"/>
        </w:rPr>
        <w:t xml:space="preserve">    </w:t>
      </w:r>
      <w:r w:rsidRPr="00E024C0">
        <w:rPr>
          <w:color w:val="000000"/>
          <w:sz w:val="24"/>
          <w:szCs w:val="24"/>
          <w:lang w:eastAsia="zh-CN"/>
        </w:rPr>
        <w:t xml:space="preserve">    </w:t>
      </w:r>
      <w:r w:rsidRPr="00E024C0">
        <w:rPr>
          <w:color w:val="000000"/>
          <w:sz w:val="24"/>
          <w:szCs w:val="24"/>
          <w:lang w:eastAsia="zh-CN"/>
        </w:rPr>
        <w:t>）</w:t>
      </w:r>
      <w:r w:rsidRPr="00E024C0">
        <w:rPr>
          <w:color w:val="000000"/>
          <w:sz w:val="24"/>
          <w:szCs w:val="24"/>
          <w:lang w:eastAsia="zh-CN"/>
        </w:rPr>
        <w:t xml:space="preserve">  </w:t>
      </w:r>
    </w:p>
    <w:p w:rsidR="00E024C0" w:rsidRPr="00E024C0" w:rsidP="00E024C0">
      <w:pPr>
        <w:spacing w:after="0" w:line="360" w:lineRule="auto"/>
        <w:ind w:left="150"/>
        <w:rPr>
          <w:sz w:val="24"/>
          <w:szCs w:val="24"/>
          <w:lang w:eastAsia="zh-CN"/>
        </w:rPr>
      </w:pPr>
      <w:r w:rsidRPr="00E024C0">
        <w:rPr>
          <w:color w:val="000000"/>
          <w:sz w:val="24"/>
          <w:szCs w:val="24"/>
          <w:lang w:eastAsia="zh-CN"/>
        </w:rPr>
        <w:t>A. </w:t>
      </w:r>
      <w:r w:rsidRPr="00E024C0">
        <w:rPr>
          <w:color w:val="000000"/>
          <w:sz w:val="24"/>
          <w:szCs w:val="24"/>
          <w:lang w:eastAsia="zh-CN"/>
        </w:rPr>
        <w:t>《大自然的语言》的作者是中国气象学家、地理学家</w:t>
      </w:r>
      <w:r w:rsidRPr="00E024C0">
        <w:rPr>
          <w:color w:val="000000"/>
          <w:sz w:val="24"/>
          <w:szCs w:val="24"/>
          <w:lang w:eastAsia="zh-CN"/>
        </w:rPr>
        <w:t>竺可桢。</w:t>
      </w:r>
    </w:p>
    <w:p w:rsidR="00E024C0" w:rsidRPr="00E024C0" w:rsidP="00E024C0">
      <w:pPr>
        <w:spacing w:after="0" w:line="360" w:lineRule="auto"/>
        <w:ind w:left="150"/>
        <w:rPr>
          <w:sz w:val="24"/>
          <w:szCs w:val="24"/>
          <w:lang w:eastAsia="zh-CN"/>
        </w:rPr>
      </w:pPr>
      <w:r w:rsidRPr="00E024C0">
        <w:rPr>
          <w:color w:val="000000"/>
          <w:sz w:val="24"/>
          <w:szCs w:val="24"/>
          <w:lang w:eastAsia="zh-CN"/>
        </w:rPr>
        <w:t>B. </w:t>
      </w:r>
      <w:r w:rsidRPr="00E024C0">
        <w:rPr>
          <w:color w:val="000000"/>
          <w:sz w:val="24"/>
          <w:szCs w:val="24"/>
          <w:lang w:eastAsia="zh-CN"/>
        </w:rPr>
        <w:t>美国科普作家、科幻小说家阿西莫夫有代表作《新疆域》。</w:t>
      </w:r>
    </w:p>
    <w:p w:rsidR="00E024C0" w:rsidRPr="00E024C0" w:rsidP="00E024C0">
      <w:pPr>
        <w:spacing w:after="0" w:line="360" w:lineRule="auto"/>
        <w:ind w:left="150"/>
        <w:rPr>
          <w:sz w:val="24"/>
          <w:szCs w:val="24"/>
          <w:lang w:eastAsia="zh-CN"/>
        </w:rPr>
      </w:pPr>
      <w:r w:rsidRPr="00E024C0">
        <w:rPr>
          <w:color w:val="000000"/>
          <w:sz w:val="24"/>
          <w:szCs w:val="24"/>
          <w:lang w:eastAsia="zh-CN"/>
        </w:rPr>
        <w:t>C. </w:t>
      </w:r>
      <w:r w:rsidRPr="00E024C0">
        <w:rPr>
          <w:color w:val="000000"/>
          <w:sz w:val="24"/>
          <w:szCs w:val="24"/>
          <w:lang w:eastAsia="zh-CN"/>
        </w:rPr>
        <w:t>《大雁归来》的作者是美国生态学家利奥波特。</w:t>
      </w:r>
    </w:p>
    <w:p w:rsidR="00D3217F" w:rsidRPr="00E024C0" w:rsidP="00E024C0">
      <w:pPr>
        <w:spacing w:after="0" w:line="360" w:lineRule="auto"/>
        <w:ind w:left="150"/>
        <w:rPr>
          <w:sz w:val="24"/>
          <w:szCs w:val="24"/>
          <w:lang w:eastAsia="zh-CN"/>
        </w:rPr>
      </w:pPr>
      <w:r w:rsidRPr="00E024C0">
        <w:rPr>
          <w:color w:val="000000"/>
          <w:sz w:val="24"/>
          <w:szCs w:val="24"/>
          <w:lang w:eastAsia="zh-CN"/>
        </w:rPr>
        <w:t>D. </w:t>
      </w:r>
      <w:r w:rsidRPr="00E024C0">
        <w:rPr>
          <w:color w:val="000000"/>
          <w:sz w:val="24"/>
          <w:szCs w:val="24"/>
          <w:lang w:eastAsia="zh-CN"/>
        </w:rPr>
        <w:t>陶世龙</w:t>
      </w:r>
      <w:r w:rsidRPr="00E024C0">
        <w:rPr>
          <w:color w:val="000000"/>
          <w:sz w:val="24"/>
          <w:szCs w:val="24"/>
          <w:lang w:eastAsia="zh-CN"/>
        </w:rPr>
        <w:t>1939</w:t>
      </w:r>
      <w:r w:rsidRPr="00E024C0">
        <w:rPr>
          <w:color w:val="000000"/>
          <w:sz w:val="24"/>
          <w:szCs w:val="24"/>
          <w:lang w:eastAsia="zh-CN"/>
        </w:rPr>
        <w:t>年</w:t>
      </w:r>
      <w:r w:rsidRPr="00E024C0">
        <w:rPr>
          <w:color w:val="000000"/>
          <w:sz w:val="24"/>
          <w:szCs w:val="24"/>
          <w:lang w:eastAsia="zh-CN"/>
        </w:rPr>
        <w:t>4</w:t>
      </w:r>
      <w:r w:rsidRPr="00E024C0">
        <w:rPr>
          <w:color w:val="000000"/>
          <w:sz w:val="24"/>
          <w:szCs w:val="24"/>
          <w:lang w:eastAsia="zh-CN"/>
        </w:rPr>
        <w:t>月生于四川省安岳县，是我国著名的地质科普学家。</w:t>
      </w:r>
    </w:p>
    <w:p w:rsidR="00D3217F" w:rsidRPr="00E024C0" w:rsidP="00E024C0">
      <w:pPr>
        <w:spacing w:after="0" w:line="360" w:lineRule="auto"/>
        <w:rPr>
          <w:sz w:val="24"/>
          <w:szCs w:val="24"/>
          <w:lang w:eastAsia="zh-CN"/>
        </w:rPr>
      </w:pPr>
      <w:r w:rsidRPr="00E024C0">
        <w:rPr>
          <w:color w:val="000000"/>
          <w:sz w:val="24"/>
          <w:szCs w:val="24"/>
          <w:lang w:eastAsia="zh-CN"/>
        </w:rPr>
        <w:t>5.</w:t>
      </w:r>
      <w:r w:rsidRPr="00E024C0">
        <w:rPr>
          <w:color w:val="000000"/>
          <w:sz w:val="24"/>
          <w:szCs w:val="24"/>
          <w:lang w:eastAsia="zh-CN"/>
        </w:rPr>
        <w:t>下列句子中划线词语使用不恰当的一项是（</w:t>
      </w:r>
      <w:r w:rsidRPr="00E024C0">
        <w:rPr>
          <w:color w:val="000000"/>
          <w:sz w:val="24"/>
          <w:szCs w:val="24"/>
          <w:lang w:eastAsia="zh-CN"/>
        </w:rPr>
        <w:t>   </w:t>
      </w:r>
      <w:r w:rsidR="00E024C0">
        <w:rPr>
          <w:rFonts w:hint="eastAsia"/>
          <w:color w:val="000000"/>
          <w:sz w:val="24"/>
          <w:szCs w:val="24"/>
          <w:lang w:eastAsia="zh-CN"/>
        </w:rPr>
        <w:t xml:space="preserve">    </w:t>
      </w:r>
      <w:r w:rsidRPr="00E024C0">
        <w:rPr>
          <w:color w:val="000000"/>
          <w:sz w:val="24"/>
          <w:szCs w:val="24"/>
          <w:lang w:eastAsia="zh-CN"/>
        </w:rPr>
        <w:t xml:space="preserve"> </w:t>
      </w:r>
      <w:r w:rsidRPr="00E024C0">
        <w:rPr>
          <w:color w:val="000000"/>
          <w:sz w:val="24"/>
          <w:szCs w:val="24"/>
          <w:lang w:eastAsia="zh-CN"/>
        </w:rPr>
        <w:t>）</w:t>
      </w:r>
      <w:r w:rsidRPr="00E024C0">
        <w:rPr>
          <w:color w:val="000000"/>
          <w:sz w:val="24"/>
          <w:szCs w:val="24"/>
          <w:lang w:eastAsia="zh-CN"/>
        </w:rPr>
        <w:t xml:space="preserve">            </w:t>
      </w:r>
    </w:p>
    <w:p w:rsidR="00E024C0" w:rsidP="00E024C0">
      <w:pPr>
        <w:spacing w:after="0" w:line="360" w:lineRule="auto"/>
        <w:ind w:left="150"/>
        <w:rPr>
          <w:rFonts w:hint="eastAsia"/>
          <w:noProof/>
          <w:sz w:val="24"/>
          <w:szCs w:val="24"/>
          <w:lang w:eastAsia="zh-CN"/>
        </w:rPr>
      </w:pPr>
      <w:r w:rsidRPr="00E024C0">
        <w:rPr>
          <w:color w:val="000000"/>
          <w:sz w:val="24"/>
          <w:szCs w:val="24"/>
          <w:lang w:eastAsia="zh-CN"/>
        </w:rPr>
        <w:t>A. 2017</w:t>
      </w:r>
      <w:r w:rsidRPr="00E024C0">
        <w:rPr>
          <w:color w:val="000000"/>
          <w:sz w:val="24"/>
          <w:szCs w:val="24"/>
          <w:lang w:eastAsia="zh-CN"/>
        </w:rPr>
        <w:t>年</w:t>
      </w:r>
      <w:r w:rsidRPr="00E024C0">
        <w:rPr>
          <w:color w:val="000000"/>
          <w:sz w:val="24"/>
          <w:szCs w:val="24"/>
          <w:lang w:eastAsia="zh-CN"/>
        </w:rPr>
        <w:t>8</w:t>
      </w:r>
      <w:r w:rsidRPr="00E024C0">
        <w:rPr>
          <w:color w:val="000000"/>
          <w:sz w:val="24"/>
          <w:szCs w:val="24"/>
          <w:lang w:eastAsia="zh-CN"/>
        </w:rPr>
        <w:t>月</w:t>
      </w:r>
      <w:r w:rsidRPr="00E024C0">
        <w:rPr>
          <w:color w:val="000000"/>
          <w:sz w:val="24"/>
          <w:szCs w:val="24"/>
          <w:lang w:eastAsia="zh-CN"/>
        </w:rPr>
        <w:t>8</w:t>
      </w:r>
      <w:r w:rsidRPr="00E024C0">
        <w:rPr>
          <w:color w:val="000000"/>
          <w:sz w:val="24"/>
          <w:szCs w:val="24"/>
          <w:lang w:eastAsia="zh-CN"/>
        </w:rPr>
        <w:t>日，四川九寨沟地区发生</w:t>
      </w:r>
      <w:r w:rsidRPr="00E024C0">
        <w:rPr>
          <w:color w:val="000000"/>
          <w:sz w:val="24"/>
          <w:szCs w:val="24"/>
          <w:lang w:eastAsia="zh-CN"/>
        </w:rPr>
        <w:t>7</w:t>
      </w:r>
      <w:r w:rsidRPr="00E024C0">
        <w:rPr>
          <w:color w:val="000000"/>
          <w:sz w:val="24"/>
          <w:szCs w:val="24"/>
          <w:lang w:eastAsia="zh-CN"/>
        </w:rPr>
        <w:t>．</w:t>
      </w:r>
      <w:r w:rsidRPr="00E024C0">
        <w:rPr>
          <w:color w:val="000000"/>
          <w:sz w:val="24"/>
          <w:szCs w:val="24"/>
          <w:lang w:eastAsia="zh-CN"/>
        </w:rPr>
        <w:t>0</w:t>
      </w:r>
      <w:r w:rsidRPr="00E024C0">
        <w:rPr>
          <w:color w:val="000000"/>
          <w:sz w:val="24"/>
          <w:szCs w:val="24"/>
          <w:lang w:eastAsia="zh-CN"/>
        </w:rPr>
        <w:t>级地震，大灾面前应有大爱，我们应该相互关爱，不要</w:t>
      </w:r>
      <w:r w:rsidRPr="00E024C0">
        <w:rPr>
          <w:color w:val="000000"/>
          <w:sz w:val="24"/>
          <w:szCs w:val="24"/>
          <w:u w:val="single"/>
          <w:lang w:eastAsia="zh-CN"/>
        </w:rPr>
        <w:t>自顾自的</w:t>
      </w:r>
      <w:r w:rsidRPr="00E024C0">
        <w:rPr>
          <w:color w:val="000000"/>
          <w:sz w:val="24"/>
          <w:szCs w:val="24"/>
          <w:lang w:eastAsia="zh-CN"/>
        </w:rPr>
        <w:t>。</w:t>
      </w:r>
      <w:r w:rsidRPr="00E024C0">
        <w:rPr>
          <w:color w:val="000000"/>
          <w:sz w:val="24"/>
          <w:szCs w:val="24"/>
          <w:lang w:eastAsia="zh-CN"/>
        </w:rPr>
        <w:t>        </w:t>
      </w:r>
    </w:p>
    <w:p w:rsidR="00E024C0" w:rsidRPr="00E024C0" w:rsidP="00E024C0">
      <w:pPr>
        <w:spacing w:after="0" w:line="360" w:lineRule="auto"/>
        <w:ind w:left="150"/>
        <w:rPr>
          <w:sz w:val="24"/>
          <w:szCs w:val="24"/>
          <w:lang w:eastAsia="zh-CN"/>
        </w:rPr>
      </w:pPr>
      <w:r w:rsidRPr="00E024C0">
        <w:rPr>
          <w:color w:val="000000"/>
          <w:sz w:val="24"/>
          <w:szCs w:val="24"/>
          <w:lang w:eastAsia="zh-CN"/>
        </w:rPr>
        <w:t>B. </w:t>
      </w:r>
      <w:r w:rsidRPr="00E024C0">
        <w:rPr>
          <w:color w:val="000000"/>
          <w:sz w:val="24"/>
          <w:szCs w:val="24"/>
          <w:lang w:eastAsia="zh-CN"/>
        </w:rPr>
        <w:t>令人</w:t>
      </w:r>
      <w:r w:rsidRPr="00E024C0">
        <w:rPr>
          <w:color w:val="000000"/>
          <w:sz w:val="24"/>
          <w:szCs w:val="24"/>
          <w:u w:val="single"/>
          <w:lang w:eastAsia="zh-CN"/>
        </w:rPr>
        <w:t>难以置信</w:t>
      </w:r>
      <w:r w:rsidRPr="00E024C0">
        <w:rPr>
          <w:color w:val="000000"/>
          <w:sz w:val="24"/>
          <w:szCs w:val="24"/>
          <w:lang w:eastAsia="zh-CN"/>
        </w:rPr>
        <w:t>的是，在整个世界中，我们所见到的、所感觉到的一切物质，都是由大约</w:t>
      </w:r>
      <w:r w:rsidRPr="00E024C0">
        <w:rPr>
          <w:color w:val="000000"/>
          <w:sz w:val="24"/>
          <w:szCs w:val="24"/>
          <w:lang w:eastAsia="zh-CN"/>
        </w:rPr>
        <w:t>l00</w:t>
      </w:r>
      <w:r w:rsidRPr="00E024C0">
        <w:rPr>
          <w:color w:val="000000"/>
          <w:sz w:val="24"/>
          <w:szCs w:val="24"/>
          <w:lang w:eastAsia="zh-CN"/>
        </w:rPr>
        <w:t>种不同的基本微粒组成的。</w:t>
      </w:r>
    </w:p>
    <w:p w:rsidR="00E024C0" w:rsidP="00E024C0">
      <w:pPr>
        <w:spacing w:after="0" w:line="360" w:lineRule="auto"/>
        <w:ind w:left="150"/>
        <w:rPr>
          <w:rFonts w:hint="eastAsia"/>
          <w:color w:val="000000"/>
          <w:sz w:val="24"/>
          <w:szCs w:val="24"/>
          <w:lang w:eastAsia="zh-CN"/>
        </w:rPr>
      </w:pPr>
      <w:r w:rsidRPr="00E024C0">
        <w:rPr>
          <w:color w:val="000000"/>
          <w:sz w:val="24"/>
          <w:szCs w:val="24"/>
          <w:lang w:eastAsia="zh-CN"/>
        </w:rPr>
        <w:t>C. </w:t>
      </w:r>
      <w:r w:rsidRPr="00E024C0">
        <w:rPr>
          <w:color w:val="000000"/>
          <w:sz w:val="24"/>
          <w:szCs w:val="24"/>
          <w:lang w:eastAsia="zh-CN"/>
        </w:rPr>
        <w:t>许多同学读完《学生危机自救手册》后</w:t>
      </w:r>
      <w:r w:rsidRPr="00E024C0">
        <w:rPr>
          <w:color w:val="000000"/>
          <w:sz w:val="24"/>
          <w:szCs w:val="24"/>
          <w:u w:val="single"/>
          <w:lang w:eastAsia="zh-CN"/>
        </w:rPr>
        <w:t>恍然大悟</w:t>
      </w:r>
      <w:r w:rsidRPr="00E024C0">
        <w:rPr>
          <w:color w:val="000000"/>
          <w:sz w:val="24"/>
          <w:szCs w:val="24"/>
          <w:lang w:eastAsia="zh-CN"/>
        </w:rPr>
        <w:t>：学会自救可以躲过许多灾难！</w:t>
      </w:r>
      <w:r w:rsidRPr="00E024C0">
        <w:rPr>
          <w:color w:val="000000"/>
          <w:sz w:val="24"/>
          <w:szCs w:val="24"/>
          <w:lang w:eastAsia="zh-CN"/>
        </w:rPr>
        <w:t>        </w:t>
      </w:r>
      <w:r w:rsidRPr="00E024C0">
        <w:rPr>
          <w:noProof/>
          <w:sz w:val="24"/>
          <w:szCs w:val="24"/>
          <w:lang w:eastAsia="zh-CN"/>
        </w:rPr>
        <w:drawing>
          <wp:inline distT="0" distB="0" distL="0" distR="0">
            <wp:extent cx="9550" cy="38202"/>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502924"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p>
    <w:p w:rsidR="00D3217F" w:rsidRPr="00E024C0" w:rsidP="00E024C0">
      <w:pPr>
        <w:spacing w:after="0" w:line="360" w:lineRule="auto"/>
        <w:ind w:left="150"/>
        <w:rPr>
          <w:sz w:val="24"/>
          <w:szCs w:val="24"/>
          <w:lang w:eastAsia="zh-CN"/>
        </w:rPr>
      </w:pPr>
      <w:r w:rsidRPr="00E024C0">
        <w:rPr>
          <w:color w:val="000000"/>
          <w:sz w:val="24"/>
          <w:szCs w:val="24"/>
          <w:lang w:eastAsia="zh-CN"/>
        </w:rPr>
        <w:t>D. </w:t>
      </w:r>
      <w:r w:rsidRPr="00E024C0">
        <w:rPr>
          <w:color w:val="000000"/>
          <w:sz w:val="24"/>
          <w:szCs w:val="24"/>
          <w:lang w:eastAsia="zh-CN"/>
        </w:rPr>
        <w:t>小明在老师的点拨下终于写好了一篇作文，可谓是</w:t>
      </w:r>
      <w:r w:rsidRPr="00E024C0">
        <w:rPr>
          <w:color w:val="000000"/>
          <w:sz w:val="24"/>
          <w:szCs w:val="24"/>
          <w:u w:val="single"/>
          <w:lang w:eastAsia="zh-CN"/>
        </w:rPr>
        <w:t>才思敏捷</w:t>
      </w:r>
      <w:r w:rsidRPr="00E024C0">
        <w:rPr>
          <w:color w:val="000000"/>
          <w:sz w:val="24"/>
          <w:szCs w:val="24"/>
          <w:lang w:eastAsia="zh-CN"/>
        </w:rPr>
        <w:t>。</w:t>
      </w:r>
    </w:p>
    <w:p w:rsidR="00D3217F" w:rsidRPr="00E024C0" w:rsidP="00E024C0">
      <w:pPr>
        <w:spacing w:after="0" w:line="360" w:lineRule="auto"/>
        <w:rPr>
          <w:sz w:val="24"/>
          <w:szCs w:val="24"/>
          <w:lang w:eastAsia="zh-CN"/>
        </w:rPr>
      </w:pPr>
      <w:r w:rsidRPr="00E024C0">
        <w:rPr>
          <w:color w:val="000000"/>
          <w:sz w:val="24"/>
          <w:szCs w:val="24"/>
          <w:lang w:eastAsia="zh-CN"/>
        </w:rPr>
        <w:t>6.</w:t>
      </w:r>
      <w:r w:rsidRPr="00E024C0">
        <w:rPr>
          <w:color w:val="000000"/>
          <w:sz w:val="24"/>
          <w:szCs w:val="24"/>
          <w:lang w:eastAsia="zh-CN"/>
        </w:rPr>
        <w:t>下列修辞手法运用不当的一项是（</w:t>
      </w:r>
      <w:r w:rsidRPr="00E024C0">
        <w:rPr>
          <w:color w:val="000000"/>
          <w:sz w:val="24"/>
          <w:szCs w:val="24"/>
          <w:lang w:eastAsia="zh-CN"/>
        </w:rPr>
        <w:t>  </w:t>
      </w:r>
      <w:r w:rsidR="00E024C0">
        <w:rPr>
          <w:rFonts w:hint="eastAsia"/>
          <w:color w:val="000000"/>
          <w:sz w:val="24"/>
          <w:szCs w:val="24"/>
          <w:lang w:eastAsia="zh-CN"/>
        </w:rPr>
        <w:t xml:space="preserve">    </w:t>
      </w:r>
      <w:r w:rsidRPr="00E024C0">
        <w:rPr>
          <w:color w:val="000000"/>
          <w:sz w:val="24"/>
          <w:szCs w:val="24"/>
          <w:lang w:eastAsia="zh-CN"/>
        </w:rPr>
        <w:t xml:space="preserve">  </w:t>
      </w:r>
      <w:r w:rsidRPr="00E024C0">
        <w:rPr>
          <w:color w:val="000000"/>
          <w:sz w:val="24"/>
          <w:szCs w:val="24"/>
          <w:lang w:eastAsia="zh-CN"/>
        </w:rPr>
        <w:t>）</w:t>
      </w:r>
      <w:r w:rsidRPr="00E024C0">
        <w:rPr>
          <w:color w:val="000000"/>
          <w:sz w:val="24"/>
          <w:szCs w:val="24"/>
          <w:lang w:eastAsia="zh-CN"/>
        </w:rPr>
        <w:t xml:space="preserve">            </w:t>
      </w:r>
    </w:p>
    <w:p w:rsidR="00E024C0" w:rsidP="00E024C0">
      <w:pPr>
        <w:spacing w:after="0" w:line="360" w:lineRule="auto"/>
        <w:ind w:left="150"/>
        <w:rPr>
          <w:rFonts w:hint="eastAsia"/>
          <w:color w:val="000000"/>
          <w:sz w:val="24"/>
          <w:szCs w:val="24"/>
          <w:lang w:eastAsia="zh-CN"/>
        </w:rPr>
      </w:pPr>
      <w:r w:rsidRPr="00E024C0">
        <w:rPr>
          <w:color w:val="000000"/>
          <w:sz w:val="24"/>
          <w:szCs w:val="24"/>
          <w:lang w:eastAsia="zh-CN"/>
        </w:rPr>
        <w:t>A. </w:t>
      </w:r>
      <w:r w:rsidRPr="00E024C0">
        <w:rPr>
          <w:color w:val="000000"/>
          <w:sz w:val="24"/>
          <w:szCs w:val="24"/>
          <w:lang w:eastAsia="zh-CN"/>
        </w:rPr>
        <w:t>我们的春雁每天都要去玉米地做一次旅行，但绝不是偷偷摸摸进行的。</w:t>
      </w:r>
      <w:r w:rsidRPr="00E024C0">
        <w:rPr>
          <w:color w:val="000000"/>
          <w:sz w:val="24"/>
          <w:szCs w:val="24"/>
          <w:lang w:eastAsia="zh-CN"/>
        </w:rPr>
        <w:t>        </w:t>
      </w:r>
      <w:r w:rsidRPr="00E024C0">
        <w:rPr>
          <w:noProof/>
          <w:sz w:val="24"/>
          <w:szCs w:val="24"/>
          <w:lang w:eastAsia="zh-CN"/>
        </w:rPr>
        <w:drawing>
          <wp:inline distT="0" distB="0" distL="0" distR="0">
            <wp:extent cx="9550" cy="38202"/>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514139"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p>
    <w:p w:rsidR="00E024C0" w:rsidRPr="00E024C0" w:rsidP="00E024C0">
      <w:pPr>
        <w:spacing w:after="0" w:line="360" w:lineRule="auto"/>
        <w:ind w:left="150"/>
        <w:rPr>
          <w:sz w:val="24"/>
          <w:szCs w:val="24"/>
          <w:lang w:eastAsia="zh-CN"/>
        </w:rPr>
      </w:pPr>
      <w:r w:rsidRPr="00E024C0">
        <w:rPr>
          <w:color w:val="000000"/>
          <w:sz w:val="24"/>
          <w:szCs w:val="24"/>
          <w:lang w:eastAsia="zh-CN"/>
        </w:rPr>
        <w:t>B. </w:t>
      </w:r>
      <w:r w:rsidRPr="00E024C0">
        <w:rPr>
          <w:color w:val="000000"/>
          <w:sz w:val="24"/>
          <w:szCs w:val="24"/>
          <w:lang w:eastAsia="zh-CN"/>
        </w:rPr>
        <w:t>一群仙女，踩在棉花似的云朵上，随着隐隐的仙乐，冉冉地向远方飘去。</w:t>
      </w:r>
    </w:p>
    <w:p w:rsidR="00E024C0" w:rsidP="00E024C0">
      <w:pPr>
        <w:spacing w:after="0" w:line="360" w:lineRule="auto"/>
        <w:ind w:left="150"/>
        <w:rPr>
          <w:rFonts w:hint="eastAsia"/>
          <w:color w:val="000000"/>
          <w:sz w:val="24"/>
          <w:szCs w:val="24"/>
          <w:lang w:eastAsia="zh-CN"/>
        </w:rPr>
      </w:pPr>
      <w:r w:rsidRPr="00E024C0">
        <w:rPr>
          <w:color w:val="000000"/>
          <w:sz w:val="24"/>
          <w:szCs w:val="24"/>
          <w:lang w:eastAsia="zh-CN"/>
        </w:rPr>
        <w:t>C. </w:t>
      </w:r>
      <w:r w:rsidRPr="00E024C0">
        <w:rPr>
          <w:color w:val="000000"/>
          <w:sz w:val="24"/>
          <w:szCs w:val="24"/>
          <w:lang w:eastAsia="zh-CN"/>
        </w:rPr>
        <w:t>当说必说，不要怕丢了</w:t>
      </w:r>
      <w:r w:rsidRPr="00E024C0">
        <w:rPr>
          <w:color w:val="000000"/>
          <w:sz w:val="24"/>
          <w:szCs w:val="24"/>
          <w:lang w:eastAsia="zh-CN"/>
        </w:rPr>
        <w:t>“</w:t>
      </w:r>
      <w:r w:rsidRPr="00E024C0">
        <w:rPr>
          <w:color w:val="000000"/>
          <w:sz w:val="24"/>
          <w:szCs w:val="24"/>
          <w:lang w:eastAsia="zh-CN"/>
        </w:rPr>
        <w:t>乌纱帽</w:t>
      </w:r>
      <w:r w:rsidRPr="00E024C0">
        <w:rPr>
          <w:color w:val="000000"/>
          <w:sz w:val="24"/>
          <w:szCs w:val="24"/>
          <w:lang w:eastAsia="zh-CN"/>
        </w:rPr>
        <w:t>”</w:t>
      </w:r>
      <w:r w:rsidRPr="00E024C0">
        <w:rPr>
          <w:color w:val="000000"/>
          <w:sz w:val="24"/>
          <w:szCs w:val="24"/>
          <w:lang w:eastAsia="zh-CN"/>
        </w:rPr>
        <w:t>。</w:t>
      </w:r>
      <w:r w:rsidRPr="00E024C0">
        <w:rPr>
          <w:color w:val="000000"/>
          <w:sz w:val="24"/>
          <w:szCs w:val="24"/>
          <w:lang w:eastAsia="zh-CN"/>
        </w:rPr>
        <w:t>                  </w:t>
      </w:r>
      <w:r w:rsidRPr="00E024C0">
        <w:rPr>
          <w:noProof/>
          <w:sz w:val="24"/>
          <w:szCs w:val="24"/>
          <w:lang w:eastAsia="zh-CN"/>
        </w:rPr>
        <w:drawing>
          <wp:inline distT="0" distB="0" distL="0" distR="0">
            <wp:extent cx="28651" cy="38202"/>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141476"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p>
    <w:p w:rsidR="00D3217F" w:rsidRPr="00E024C0" w:rsidP="00E024C0">
      <w:pPr>
        <w:spacing w:after="0" w:line="360" w:lineRule="auto"/>
        <w:ind w:left="150"/>
        <w:rPr>
          <w:sz w:val="24"/>
          <w:szCs w:val="24"/>
          <w:lang w:eastAsia="zh-CN"/>
        </w:rPr>
      </w:pPr>
      <w:r w:rsidRPr="00E024C0">
        <w:rPr>
          <w:color w:val="000000"/>
          <w:sz w:val="24"/>
          <w:szCs w:val="24"/>
          <w:lang w:eastAsia="zh-CN"/>
        </w:rPr>
        <w:t>D. </w:t>
      </w:r>
      <w:r w:rsidRPr="00E024C0">
        <w:rPr>
          <w:color w:val="000000"/>
          <w:sz w:val="24"/>
          <w:szCs w:val="24"/>
          <w:lang w:eastAsia="zh-CN"/>
        </w:rPr>
        <w:t>无数条淙淙流淌的小河就像大地上的脉搏一样在不停地流动着、跳动着。</w:t>
      </w:r>
    </w:p>
    <w:p w:rsidR="00D3217F" w:rsidRPr="00E024C0" w:rsidP="00E024C0">
      <w:pPr>
        <w:spacing w:after="0" w:line="360" w:lineRule="auto"/>
        <w:rPr>
          <w:sz w:val="24"/>
          <w:szCs w:val="24"/>
          <w:lang w:eastAsia="zh-CN"/>
        </w:rPr>
      </w:pPr>
      <w:r w:rsidRPr="00E024C0">
        <w:rPr>
          <w:b/>
          <w:bCs/>
          <w:sz w:val="24"/>
          <w:szCs w:val="24"/>
          <w:lang w:eastAsia="zh-CN"/>
        </w:rPr>
        <w:t>二、</w:t>
      </w:r>
      <w:r w:rsidR="00E024C0">
        <w:rPr>
          <w:rFonts w:hint="eastAsia"/>
          <w:b/>
          <w:bCs/>
          <w:sz w:val="24"/>
          <w:szCs w:val="24"/>
          <w:lang w:eastAsia="zh-CN"/>
        </w:rPr>
        <w:t>仿写</w:t>
      </w:r>
      <w:r w:rsidR="00E024C0">
        <w:rPr>
          <w:b/>
          <w:bCs/>
          <w:sz w:val="24"/>
          <w:szCs w:val="24"/>
          <w:lang w:eastAsia="zh-CN"/>
        </w:rPr>
        <w:t>句子</w:t>
      </w:r>
      <w:r w:rsidRPr="00E024C0">
        <w:rPr>
          <w:b/>
          <w:bCs/>
          <w:sz w:val="24"/>
          <w:szCs w:val="24"/>
          <w:lang w:eastAsia="zh-CN"/>
        </w:rPr>
        <w:t>（</w:t>
      </w:r>
      <w:r w:rsidRPr="00E024C0">
        <w:rPr>
          <w:b/>
          <w:bCs/>
          <w:sz w:val="24"/>
          <w:szCs w:val="24"/>
          <w:lang w:eastAsia="zh-CN"/>
        </w:rPr>
        <w:t>共</w:t>
      </w:r>
      <w:r w:rsidRPr="00E024C0">
        <w:rPr>
          <w:b/>
          <w:bCs/>
          <w:sz w:val="24"/>
          <w:szCs w:val="24"/>
          <w:lang w:eastAsia="zh-CN"/>
        </w:rPr>
        <w:t>4</w:t>
      </w:r>
      <w:r w:rsidRPr="00E024C0">
        <w:rPr>
          <w:b/>
          <w:bCs/>
          <w:sz w:val="24"/>
          <w:szCs w:val="24"/>
          <w:lang w:eastAsia="zh-CN"/>
        </w:rPr>
        <w:t>分）</w:t>
      </w:r>
    </w:p>
    <w:p w:rsidR="00D3217F" w:rsidRPr="00E024C0" w:rsidP="00E024C0">
      <w:pPr>
        <w:spacing w:after="0" w:line="360" w:lineRule="auto"/>
        <w:ind w:firstLine="480" w:firstLineChars="200"/>
        <w:rPr>
          <w:sz w:val="24"/>
          <w:szCs w:val="24"/>
          <w:lang w:eastAsia="zh-CN"/>
        </w:rPr>
      </w:pPr>
      <w:r w:rsidRPr="00E024C0">
        <w:rPr>
          <w:color w:val="000000"/>
          <w:sz w:val="24"/>
          <w:szCs w:val="24"/>
          <w:lang w:eastAsia="zh-CN"/>
        </w:rPr>
        <w:t>仿照画线的句子，在横线上续写两句话，使之构成排比。不管生活给我以什么，我都报之以微笑。</w:t>
      </w:r>
      <w:r w:rsidRPr="00E024C0">
        <w:rPr>
          <w:color w:val="000000"/>
          <w:sz w:val="24"/>
          <w:szCs w:val="24"/>
          <w:u w:val="single"/>
          <w:lang w:eastAsia="zh-CN"/>
        </w:rPr>
        <w:t>给我以严寒</w:t>
      </w:r>
      <w:r w:rsidRPr="00E024C0">
        <w:rPr>
          <w:color w:val="000000"/>
          <w:sz w:val="24"/>
          <w:szCs w:val="24"/>
          <w:u w:val="single"/>
          <w:lang w:eastAsia="zh-CN"/>
        </w:rPr>
        <w:t xml:space="preserve">  </w:t>
      </w:r>
      <w:r w:rsidRPr="00E024C0">
        <w:rPr>
          <w:color w:val="000000"/>
          <w:sz w:val="24"/>
          <w:szCs w:val="24"/>
          <w:u w:val="single"/>
          <w:lang w:eastAsia="zh-CN"/>
        </w:rPr>
        <w:t>，</w:t>
      </w:r>
      <w:r w:rsidRPr="00E024C0">
        <w:rPr>
          <w:color w:val="000000"/>
          <w:sz w:val="24"/>
          <w:szCs w:val="24"/>
          <w:u w:val="single"/>
          <w:lang w:eastAsia="zh-CN"/>
        </w:rPr>
        <w:t xml:space="preserve"> </w:t>
      </w:r>
      <w:r w:rsidRPr="00E024C0">
        <w:rPr>
          <w:color w:val="000000"/>
          <w:sz w:val="24"/>
          <w:szCs w:val="24"/>
          <w:u w:val="single"/>
          <w:lang w:eastAsia="zh-CN"/>
        </w:rPr>
        <w:t>我就是一朵清新俏丽的红梅</w:t>
      </w:r>
      <w:r w:rsidRPr="00E024C0">
        <w:rPr>
          <w:color w:val="000000"/>
          <w:sz w:val="24"/>
          <w:szCs w:val="24"/>
          <w:lang w:eastAsia="zh-CN"/>
        </w:rPr>
        <w:t>；</w:t>
      </w:r>
      <w:r w:rsidRPr="00E024C0" w:rsidR="00E024C0">
        <w:rPr>
          <w:color w:val="000000"/>
          <w:sz w:val="24"/>
          <w:szCs w:val="24"/>
          <w:u w:val="single"/>
          <w:lang w:eastAsia="zh-CN"/>
        </w:rPr>
        <w:t>________________________</w:t>
      </w:r>
      <w:r w:rsidR="00E024C0">
        <w:rPr>
          <w:color w:val="000000"/>
          <w:sz w:val="24"/>
          <w:szCs w:val="24"/>
          <w:u w:val="single"/>
          <w:lang w:eastAsia="zh-CN"/>
        </w:rPr>
        <w:t>_______</w:t>
      </w:r>
      <w:r w:rsidRPr="00E024C0">
        <w:rPr>
          <w:color w:val="000000"/>
          <w:sz w:val="24"/>
          <w:szCs w:val="24"/>
          <w:lang w:eastAsia="zh-CN"/>
        </w:rPr>
        <w:t>，</w:t>
      </w:r>
      <w:r w:rsidRPr="00E024C0">
        <w:rPr>
          <w:color w:val="000000"/>
          <w:sz w:val="24"/>
          <w:szCs w:val="24"/>
          <w:lang w:eastAsia="zh-CN"/>
        </w:rPr>
        <w:t xml:space="preserve"> </w:t>
      </w:r>
      <w:r w:rsidRPr="00E024C0" w:rsidR="00E024C0">
        <w:rPr>
          <w:color w:val="000000"/>
          <w:sz w:val="24"/>
          <w:szCs w:val="24"/>
          <w:u w:val="single"/>
          <w:lang w:eastAsia="zh-CN"/>
        </w:rPr>
        <w:t>________________________</w:t>
      </w:r>
      <w:r w:rsidRPr="00E024C0">
        <w:rPr>
          <w:color w:val="000000"/>
          <w:sz w:val="24"/>
          <w:szCs w:val="24"/>
          <w:lang w:eastAsia="zh-CN"/>
        </w:rPr>
        <w:t>；</w:t>
      </w:r>
      <w:r w:rsidRPr="00E024C0" w:rsidR="00E024C0">
        <w:rPr>
          <w:color w:val="000000"/>
          <w:sz w:val="24"/>
          <w:szCs w:val="24"/>
          <w:u w:val="single"/>
          <w:lang w:eastAsia="zh-CN"/>
        </w:rPr>
        <w:t>________________________</w:t>
      </w:r>
      <w:r w:rsidRPr="00E024C0">
        <w:rPr>
          <w:color w:val="000000"/>
          <w:sz w:val="24"/>
          <w:szCs w:val="24"/>
          <w:lang w:eastAsia="zh-CN"/>
        </w:rPr>
        <w:t>，</w:t>
      </w:r>
      <w:r w:rsidRPr="00E024C0" w:rsidR="00E024C0">
        <w:rPr>
          <w:color w:val="000000"/>
          <w:sz w:val="24"/>
          <w:szCs w:val="24"/>
          <w:u w:val="single"/>
          <w:lang w:eastAsia="zh-CN"/>
        </w:rPr>
        <w:t>________________________</w:t>
      </w:r>
      <w:r w:rsidR="00E024C0">
        <w:rPr>
          <w:color w:val="000000"/>
          <w:sz w:val="24"/>
          <w:szCs w:val="24"/>
          <w:u w:val="single"/>
          <w:lang w:eastAsia="zh-CN"/>
        </w:rPr>
        <w:t>_____</w:t>
      </w:r>
      <w:r w:rsidRPr="00E024C0">
        <w:rPr>
          <w:color w:val="000000"/>
          <w:sz w:val="24"/>
          <w:szCs w:val="24"/>
          <w:lang w:eastAsia="zh-CN"/>
        </w:rPr>
        <w:t>。</w:t>
      </w:r>
      <w:r w:rsidRPr="00E024C0">
        <w:rPr>
          <w:color w:val="000000"/>
          <w:sz w:val="24"/>
          <w:szCs w:val="24"/>
          <w:lang w:eastAsia="zh-CN"/>
        </w:rPr>
        <w:t xml:space="preserve">  </w:t>
      </w:r>
      <w:r w:rsidRPr="00E024C0">
        <w:rPr>
          <w:color w:val="000000"/>
          <w:sz w:val="24"/>
          <w:szCs w:val="24"/>
          <w:lang w:eastAsia="zh-CN"/>
        </w:rPr>
        <w:t xml:space="preserve">  </w:t>
      </w:r>
    </w:p>
    <w:p w:rsidR="00D3217F" w:rsidRPr="00E024C0" w:rsidP="00E024C0">
      <w:pPr>
        <w:spacing w:after="0" w:line="360" w:lineRule="auto"/>
        <w:rPr>
          <w:sz w:val="24"/>
          <w:szCs w:val="24"/>
          <w:lang w:eastAsia="zh-CN"/>
        </w:rPr>
      </w:pPr>
      <w:r w:rsidRPr="00E024C0">
        <w:rPr>
          <w:b/>
          <w:bCs/>
          <w:sz w:val="24"/>
          <w:szCs w:val="24"/>
          <w:lang w:eastAsia="zh-CN"/>
        </w:rPr>
        <w:t>三、语言表达（</w:t>
      </w:r>
      <w:r w:rsidRPr="00E024C0">
        <w:rPr>
          <w:b/>
          <w:bCs/>
          <w:sz w:val="24"/>
          <w:szCs w:val="24"/>
          <w:lang w:eastAsia="zh-CN"/>
        </w:rPr>
        <w:t>共</w:t>
      </w:r>
      <w:r w:rsidRPr="00E024C0">
        <w:rPr>
          <w:b/>
          <w:bCs/>
          <w:sz w:val="24"/>
          <w:szCs w:val="24"/>
          <w:lang w:eastAsia="zh-CN"/>
        </w:rPr>
        <w:t>7</w:t>
      </w:r>
      <w:r w:rsidRPr="00E024C0">
        <w:rPr>
          <w:b/>
          <w:bCs/>
          <w:sz w:val="24"/>
          <w:szCs w:val="24"/>
          <w:lang w:eastAsia="zh-CN"/>
        </w:rPr>
        <w:t>分）</w:t>
      </w:r>
    </w:p>
    <w:p w:rsidR="00D3217F" w:rsidRPr="00E024C0" w:rsidP="00E024C0">
      <w:pPr>
        <w:spacing w:after="0" w:line="360" w:lineRule="auto"/>
        <w:ind w:firstLine="480" w:firstLineChars="200"/>
        <w:rPr>
          <w:rFonts w:asciiTheme="minorEastAsia" w:eastAsiaTheme="minorEastAsia" w:hAnsiTheme="minorEastAsia"/>
          <w:sz w:val="24"/>
          <w:szCs w:val="24"/>
          <w:lang w:eastAsia="zh-CN"/>
        </w:rPr>
      </w:pPr>
      <w:r w:rsidRPr="00E024C0">
        <w:rPr>
          <w:rFonts w:asciiTheme="minorEastAsia" w:eastAsiaTheme="minorEastAsia" w:hAnsiTheme="minorEastAsia"/>
          <w:color w:val="000000"/>
          <w:sz w:val="24"/>
          <w:szCs w:val="24"/>
          <w:lang w:eastAsia="zh-CN"/>
        </w:rPr>
        <w:t>“</w:t>
      </w:r>
      <w:r w:rsidRPr="00E024C0">
        <w:rPr>
          <w:rFonts w:asciiTheme="minorEastAsia" w:eastAsiaTheme="minorEastAsia" w:hAnsiTheme="minorEastAsia"/>
          <w:color w:val="000000"/>
          <w:sz w:val="24"/>
          <w:szCs w:val="24"/>
          <w:lang w:eastAsia="zh-CN"/>
        </w:rPr>
        <w:t>自由呼吸</w:t>
      </w:r>
      <w:r w:rsidRPr="00E024C0">
        <w:rPr>
          <w:rFonts w:asciiTheme="minorEastAsia" w:eastAsiaTheme="minorEastAsia" w:hAnsiTheme="minorEastAsia"/>
          <w:color w:val="000000"/>
          <w:sz w:val="24"/>
          <w:szCs w:val="24"/>
          <w:lang w:eastAsia="zh-CN"/>
        </w:rPr>
        <w:t>”</w:t>
      </w:r>
      <w:r w:rsidRPr="00E024C0">
        <w:rPr>
          <w:rFonts w:asciiTheme="minorEastAsia" w:eastAsiaTheme="minorEastAsia" w:hAnsiTheme="minorEastAsia"/>
          <w:color w:val="000000"/>
          <w:sz w:val="24"/>
          <w:szCs w:val="24"/>
          <w:lang w:eastAsia="zh-CN"/>
        </w:rPr>
        <w:t>小组成员林洁的爸爸打算在周末带全家到郊外</w:t>
      </w:r>
      <w:r w:rsidRPr="00E024C0">
        <w:rPr>
          <w:rFonts w:asciiTheme="minorEastAsia" w:eastAsiaTheme="minorEastAsia" w:hAnsiTheme="minorEastAsia"/>
          <w:color w:val="000000"/>
          <w:sz w:val="24"/>
          <w:szCs w:val="24"/>
          <w:lang w:eastAsia="zh-CN"/>
        </w:rPr>
        <w:t>“</w:t>
      </w:r>
      <w:r w:rsidRPr="00E024C0">
        <w:rPr>
          <w:rFonts w:asciiTheme="minorEastAsia" w:eastAsiaTheme="minorEastAsia" w:hAnsiTheme="minorEastAsia"/>
          <w:color w:val="000000"/>
          <w:sz w:val="24"/>
          <w:szCs w:val="24"/>
          <w:lang w:eastAsia="zh-CN"/>
        </w:rPr>
        <w:t>自驾游</w:t>
      </w:r>
      <w:r w:rsidRPr="00E024C0">
        <w:rPr>
          <w:rFonts w:asciiTheme="minorEastAsia" w:eastAsiaTheme="minorEastAsia" w:hAnsiTheme="minorEastAsia"/>
          <w:color w:val="000000"/>
          <w:sz w:val="24"/>
          <w:szCs w:val="24"/>
          <w:lang w:eastAsia="zh-CN"/>
        </w:rPr>
        <w:t>”</w:t>
      </w:r>
      <w:r w:rsidRPr="00E024C0">
        <w:rPr>
          <w:rFonts w:asciiTheme="minorEastAsia" w:eastAsiaTheme="minorEastAsia" w:hAnsiTheme="minorEastAsia"/>
          <w:color w:val="000000"/>
          <w:sz w:val="24"/>
          <w:szCs w:val="24"/>
          <w:lang w:eastAsia="zh-CN"/>
        </w:rPr>
        <w:t>，林洁想劝爸爸不开车，全家骑自行车去。请你以林洁的口吻，并运用材料中的相关知识来劝说</w:t>
      </w:r>
      <w:r w:rsidRPr="00E024C0">
        <w:rPr>
          <w:rFonts w:asciiTheme="minorEastAsia" w:eastAsiaTheme="minorEastAsia" w:hAnsiTheme="minorEastAsia"/>
          <w:color w:val="000000"/>
          <w:sz w:val="24"/>
          <w:szCs w:val="24"/>
          <w:lang w:eastAsia="zh-CN"/>
        </w:rPr>
        <w:t>爸爸。</w:t>
      </w:r>
      <w:r w:rsidRPr="00E024C0">
        <w:rPr>
          <w:rFonts w:asciiTheme="minorEastAsia" w:eastAsiaTheme="minorEastAsia" w:hAnsiTheme="minorEastAsia"/>
          <w:color w:val="000000"/>
          <w:sz w:val="24"/>
          <w:szCs w:val="24"/>
          <w:lang w:eastAsia="zh-CN"/>
        </w:rPr>
        <w:t xml:space="preserve">  </w:t>
      </w:r>
    </w:p>
    <w:p w:rsidR="00E024C0" w:rsidP="00E024C0">
      <w:pPr>
        <w:spacing w:after="0" w:line="360" w:lineRule="auto"/>
        <w:rPr>
          <w:rFonts w:asciiTheme="minorEastAsia" w:eastAsiaTheme="minorEastAsia" w:hAnsiTheme="minorEastAsia" w:hint="eastAsia"/>
          <w:color w:val="000000"/>
          <w:sz w:val="24"/>
          <w:szCs w:val="24"/>
          <w:lang w:eastAsia="zh-CN"/>
        </w:rPr>
      </w:pPr>
      <w:r w:rsidRPr="00E024C0">
        <w:rPr>
          <w:rFonts w:asciiTheme="minorEastAsia" w:eastAsiaTheme="minorEastAsia" w:hAnsiTheme="minorEastAsia"/>
          <w:color w:val="000000"/>
          <w:sz w:val="24"/>
          <w:szCs w:val="24"/>
          <w:lang w:eastAsia="zh-CN"/>
        </w:rPr>
        <w:t>林洁说：</w:t>
      </w:r>
      <w:r w:rsidRPr="00E024C0">
        <w:rPr>
          <w:rFonts w:asciiTheme="minorEastAsia" w:eastAsiaTheme="minorEastAsia" w:hAnsiTheme="minorEastAsia"/>
          <w:color w:val="000000"/>
          <w:sz w:val="24"/>
          <w:szCs w:val="24"/>
          <w:lang w:eastAsia="zh-CN"/>
        </w:rPr>
        <w:t>“</w:t>
      </w:r>
      <w:r w:rsidRPr="00E024C0">
        <w:rPr>
          <w:rFonts w:asciiTheme="minorEastAsia" w:eastAsiaTheme="minorEastAsia" w:hAnsiTheme="minorEastAsia"/>
          <w:color w:val="000000"/>
          <w:sz w:val="24"/>
          <w:szCs w:val="24"/>
          <w:lang w:eastAsia="zh-CN"/>
        </w:rPr>
        <w:t>爸爸，我们还是骑自行车去吧。</w:t>
      </w:r>
      <w:r w:rsidRPr="00E024C0">
        <w:rPr>
          <w:rFonts w:asciiTheme="minorEastAsia" w:eastAsiaTheme="minorEastAsia" w:hAnsiTheme="minorEastAsia"/>
          <w:color w:val="000000"/>
          <w:sz w:val="24"/>
          <w:szCs w:val="24"/>
          <w:lang w:eastAsia="zh-CN"/>
        </w:rPr>
        <w:t>__</w:t>
      </w:r>
      <w:r w:rsidRPr="00E024C0">
        <w:rPr>
          <w:rFonts w:ascii="宋体" w:hAnsi="宋体"/>
          <w:color w:val="000000"/>
          <w:sz w:val="24"/>
          <w:szCs w:val="24"/>
          <w:lang w:eastAsia="zh-CN"/>
        </w:rPr>
        <w:t>________________________________________</w:t>
      </w:r>
    </w:p>
    <w:p w:rsidR="00D3217F" w:rsidRPr="00E024C0" w:rsidP="00E024C0">
      <w:pPr>
        <w:spacing w:after="0" w:line="360" w:lineRule="auto"/>
        <w:rPr>
          <w:rFonts w:asciiTheme="minorEastAsia" w:eastAsiaTheme="minorEastAsia" w:hAnsiTheme="minorEastAsia"/>
          <w:sz w:val="24"/>
          <w:szCs w:val="24"/>
          <w:lang w:eastAsia="zh-CN"/>
        </w:rPr>
      </w:pPr>
      <w:r w:rsidRPr="00E024C0">
        <w:rPr>
          <w:rFonts w:ascii="宋体" w:hAnsi="宋体"/>
          <w:color w:val="000000"/>
          <w:sz w:val="24"/>
          <w:szCs w:val="24"/>
          <w:lang w:eastAsia="zh-CN"/>
        </w:rPr>
        <w:t>__________________________________________________________________________</w:t>
      </w:r>
      <w:r>
        <w:rPr>
          <w:rFonts w:ascii="宋体" w:hAnsi="宋体"/>
          <w:color w:val="000000"/>
          <w:sz w:val="24"/>
          <w:szCs w:val="24"/>
          <w:lang w:eastAsia="zh-CN"/>
        </w:rPr>
        <w:t>____</w:t>
      </w:r>
      <w:r w:rsidRPr="00E024C0" w:rsidR="0028270F">
        <w:rPr>
          <w:rFonts w:asciiTheme="minorEastAsia" w:eastAsiaTheme="minorEastAsia" w:hAnsiTheme="minorEastAsia"/>
          <w:color w:val="000000"/>
          <w:sz w:val="24"/>
          <w:szCs w:val="24"/>
          <w:lang w:eastAsia="zh-CN"/>
        </w:rPr>
        <w:t>”</w:t>
      </w:r>
    </w:p>
    <w:p w:rsidR="00D3217F" w:rsidRPr="00E024C0" w:rsidP="00E024C0">
      <w:pPr>
        <w:spacing w:after="0" w:line="360" w:lineRule="auto"/>
        <w:rPr>
          <w:sz w:val="24"/>
          <w:szCs w:val="24"/>
          <w:lang w:eastAsia="zh-CN"/>
        </w:rPr>
      </w:pPr>
      <w:r w:rsidRPr="00E024C0">
        <w:rPr>
          <w:b/>
          <w:bCs/>
          <w:sz w:val="24"/>
          <w:szCs w:val="24"/>
          <w:lang w:eastAsia="zh-CN"/>
        </w:rPr>
        <w:t>四、文言文阅读（</w:t>
      </w:r>
      <w:r w:rsidRPr="00E024C0">
        <w:rPr>
          <w:b/>
          <w:bCs/>
          <w:sz w:val="24"/>
          <w:szCs w:val="24"/>
          <w:lang w:eastAsia="zh-CN"/>
        </w:rPr>
        <w:t>共</w:t>
      </w:r>
      <w:r w:rsidRPr="00E024C0">
        <w:rPr>
          <w:b/>
          <w:bCs/>
          <w:sz w:val="24"/>
          <w:szCs w:val="24"/>
          <w:lang w:eastAsia="zh-CN"/>
        </w:rPr>
        <w:t>15</w:t>
      </w:r>
      <w:r w:rsidRPr="00E024C0">
        <w:rPr>
          <w:b/>
          <w:bCs/>
          <w:sz w:val="24"/>
          <w:szCs w:val="24"/>
          <w:lang w:eastAsia="zh-CN"/>
        </w:rPr>
        <w:t>分）</w:t>
      </w:r>
    </w:p>
    <w:p w:rsidR="00D3217F" w:rsidRPr="00E024C0" w:rsidP="00E024C0">
      <w:pPr>
        <w:spacing w:after="0" w:line="360" w:lineRule="auto"/>
        <w:jc w:val="center"/>
        <w:rPr>
          <w:sz w:val="24"/>
          <w:szCs w:val="24"/>
          <w:lang w:eastAsia="zh-CN"/>
        </w:rPr>
      </w:pPr>
      <w:r w:rsidRPr="00E024C0">
        <w:rPr>
          <w:color w:val="000000"/>
          <w:sz w:val="24"/>
          <w:szCs w:val="24"/>
          <w:lang w:eastAsia="zh-CN"/>
        </w:rPr>
        <w:t>言默戒</w:t>
      </w:r>
    </w:p>
    <w:p w:rsidR="00D3217F" w:rsidRPr="00E024C0" w:rsidP="00E024C0">
      <w:pPr>
        <w:spacing w:after="0" w:line="360" w:lineRule="auto"/>
        <w:jc w:val="center"/>
        <w:rPr>
          <w:sz w:val="24"/>
          <w:szCs w:val="24"/>
          <w:lang w:eastAsia="zh-CN"/>
        </w:rPr>
      </w:pPr>
      <w:r w:rsidRPr="00E024C0">
        <w:rPr>
          <w:color w:val="000000"/>
          <w:sz w:val="24"/>
          <w:szCs w:val="24"/>
          <w:lang w:eastAsia="zh-CN"/>
        </w:rPr>
        <w:t>杨时</w:t>
      </w:r>
    </w:p>
    <w:p w:rsidR="00D3217F" w:rsidRPr="00E024C0" w:rsidP="00E024C0">
      <w:pPr>
        <w:spacing w:after="0" w:line="360" w:lineRule="auto"/>
        <w:rPr>
          <w:sz w:val="24"/>
          <w:szCs w:val="24"/>
          <w:lang w:eastAsia="zh-CN"/>
        </w:rPr>
      </w:pPr>
      <w:r w:rsidRPr="00E024C0">
        <w:rPr>
          <w:color w:val="000000"/>
          <w:sz w:val="24"/>
          <w:szCs w:val="24"/>
          <w:lang w:eastAsia="zh-CN"/>
        </w:rPr>
        <w:t xml:space="preserve">    </w:t>
      </w:r>
      <w:r w:rsidR="00E024C0">
        <w:rPr>
          <w:rFonts w:hint="eastAsia"/>
          <w:color w:val="000000"/>
          <w:sz w:val="24"/>
          <w:szCs w:val="24"/>
          <w:lang w:eastAsia="zh-CN"/>
        </w:rPr>
        <w:t xml:space="preserve"> </w:t>
      </w:r>
      <w:r w:rsidRPr="00E024C0">
        <w:rPr>
          <w:color w:val="000000"/>
          <w:sz w:val="24"/>
          <w:szCs w:val="24"/>
          <w:lang w:eastAsia="zh-CN"/>
        </w:rPr>
        <w:t>邻之人有鸡夜鸣，恶其不祥，烹之。越数日，一鸡旦而不鸣，叉烹之。已而谓予曰：</w:t>
      </w:r>
      <w:r w:rsidRPr="00E024C0">
        <w:rPr>
          <w:color w:val="000000"/>
          <w:sz w:val="24"/>
          <w:szCs w:val="24"/>
          <w:lang w:eastAsia="zh-CN"/>
        </w:rPr>
        <w:t>“</w:t>
      </w:r>
      <w:r w:rsidRPr="00E024C0">
        <w:rPr>
          <w:color w:val="000000"/>
          <w:sz w:val="24"/>
          <w:szCs w:val="24"/>
          <w:lang w:eastAsia="zh-CN"/>
        </w:rPr>
        <w:t>吾家之鸡或夜呜，或旦而不鸣，其不祥奈何？</w:t>
      </w:r>
      <w:r w:rsidRPr="00E024C0">
        <w:rPr>
          <w:color w:val="000000"/>
          <w:sz w:val="24"/>
          <w:szCs w:val="24"/>
          <w:lang w:eastAsia="zh-CN"/>
        </w:rPr>
        <w:t>”</w:t>
      </w:r>
      <w:r w:rsidRPr="00E024C0">
        <w:rPr>
          <w:color w:val="000000"/>
          <w:sz w:val="24"/>
          <w:szCs w:val="24"/>
          <w:lang w:eastAsia="zh-CN"/>
        </w:rPr>
        <w:t>予告之日：</w:t>
      </w:r>
      <w:r w:rsidRPr="00E024C0">
        <w:rPr>
          <w:color w:val="000000"/>
          <w:sz w:val="24"/>
          <w:szCs w:val="24"/>
          <w:lang w:eastAsia="zh-CN"/>
        </w:rPr>
        <w:t>“</w:t>
      </w:r>
      <w:r w:rsidRPr="00E024C0">
        <w:rPr>
          <w:color w:val="000000"/>
          <w:sz w:val="24"/>
          <w:szCs w:val="24"/>
          <w:u w:val="single"/>
          <w:lang w:eastAsia="zh-CN"/>
        </w:rPr>
        <w:t>夫鸡呜能不祥于人欤？其自为不祥而已。</w:t>
      </w:r>
      <w:r w:rsidRPr="00E024C0">
        <w:rPr>
          <w:color w:val="000000"/>
          <w:sz w:val="24"/>
          <w:szCs w:val="24"/>
          <w:lang w:eastAsia="zh-CN"/>
        </w:rPr>
        <w:t>或夜鸣，鸣之非其时也；旦而不鸣，不呜非其时也，则自为不祥而取烹也，人何与焉？若夫时然后呜，则人将赖汝以时夜</w:t>
      </w:r>
      <w:r w:rsidRPr="00E024C0">
        <w:rPr>
          <w:color w:val="000000"/>
          <w:sz w:val="24"/>
          <w:szCs w:val="24"/>
          <w:vertAlign w:val="superscript"/>
          <w:lang w:eastAsia="zh-CN"/>
        </w:rPr>
        <w:t>①</w:t>
      </w:r>
      <w:r w:rsidRPr="00E024C0">
        <w:rPr>
          <w:color w:val="000000"/>
          <w:sz w:val="24"/>
          <w:szCs w:val="24"/>
          <w:lang w:eastAsia="zh-CN"/>
        </w:rPr>
        <w:t>也，孰从而烹之乎？</w:t>
      </w:r>
      <w:r w:rsidRPr="00E024C0">
        <w:rPr>
          <w:color w:val="000000"/>
          <w:sz w:val="24"/>
          <w:szCs w:val="24"/>
          <w:lang w:eastAsia="zh-CN"/>
        </w:rPr>
        <w:t>”</w:t>
      </w:r>
      <w:r w:rsidRPr="00E024C0">
        <w:rPr>
          <w:color w:val="000000"/>
          <w:sz w:val="24"/>
          <w:szCs w:val="24"/>
          <w:lang w:eastAsia="zh-CN"/>
        </w:rPr>
        <w:t>又思日：人之言默，何以畀此？未可言而言，与可言而不言</w:t>
      </w:r>
      <w:r w:rsidRPr="00E024C0">
        <w:rPr>
          <w:color w:val="000000"/>
          <w:sz w:val="24"/>
          <w:szCs w:val="24"/>
          <w:lang w:eastAsia="zh-CN"/>
        </w:rPr>
        <w:t>，皆足取祸也。故书之以为言默戒。</w:t>
      </w:r>
    </w:p>
    <w:p w:rsidR="00D3217F" w:rsidRPr="00E024C0" w:rsidP="00E024C0">
      <w:pPr>
        <w:spacing w:after="0" w:line="360" w:lineRule="auto"/>
        <w:rPr>
          <w:sz w:val="24"/>
          <w:szCs w:val="24"/>
          <w:lang w:eastAsia="zh-CN"/>
        </w:rPr>
      </w:pPr>
      <w:r w:rsidRPr="00E024C0">
        <w:rPr>
          <w:color w:val="000000"/>
          <w:sz w:val="24"/>
          <w:szCs w:val="24"/>
          <w:lang w:eastAsia="zh-CN"/>
        </w:rPr>
        <w:t>【注】</w:t>
      </w:r>
      <w:r w:rsidRPr="00E024C0">
        <w:rPr>
          <w:color w:val="000000"/>
          <w:sz w:val="24"/>
          <w:szCs w:val="24"/>
          <w:lang w:eastAsia="zh-CN"/>
        </w:rPr>
        <w:t>①</w:t>
      </w:r>
      <w:r w:rsidRPr="00E024C0">
        <w:rPr>
          <w:color w:val="000000"/>
          <w:sz w:val="24"/>
          <w:szCs w:val="24"/>
          <w:lang w:eastAsia="zh-CN"/>
        </w:rPr>
        <w:t>时夜：司夜，指打鸣报晓。时，掌管。</w:t>
      </w:r>
    </w:p>
    <w:p w:rsidR="00D3217F"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1</w:t>
      </w:r>
      <w:r w:rsidRPr="00E024C0">
        <w:rPr>
          <w:color w:val="000000"/>
          <w:sz w:val="24"/>
          <w:szCs w:val="24"/>
          <w:lang w:eastAsia="zh-CN"/>
        </w:rPr>
        <w:t>）解释划线词在句中的意思。</w:t>
      </w:r>
      <w:r w:rsidRPr="00E024C0">
        <w:rPr>
          <w:color w:val="000000"/>
          <w:sz w:val="24"/>
          <w:szCs w:val="24"/>
          <w:lang w:eastAsia="zh-CN"/>
        </w:rPr>
        <w:t xml:space="preserve">  </w:t>
      </w:r>
    </w:p>
    <w:p w:rsidR="00D3217F" w:rsidRPr="00E024C0" w:rsidP="00E024C0">
      <w:pPr>
        <w:spacing w:after="0" w:line="360" w:lineRule="auto"/>
        <w:rPr>
          <w:sz w:val="24"/>
          <w:szCs w:val="24"/>
          <w:lang w:eastAsia="zh-CN"/>
        </w:rPr>
      </w:pPr>
      <w:r w:rsidRPr="00E024C0">
        <w:rPr>
          <w:color w:val="000000"/>
          <w:sz w:val="24"/>
          <w:szCs w:val="24"/>
          <w:lang w:eastAsia="zh-CN"/>
        </w:rPr>
        <w:t>①</w:t>
      </w:r>
      <w:r w:rsidRPr="00E024C0">
        <w:rPr>
          <w:color w:val="000000"/>
          <w:sz w:val="24"/>
          <w:szCs w:val="24"/>
          <w:u w:val="single"/>
          <w:lang w:eastAsia="zh-CN"/>
        </w:rPr>
        <w:t>或</w:t>
      </w:r>
      <w:r w:rsidRPr="00E024C0">
        <w:rPr>
          <w:color w:val="000000"/>
          <w:sz w:val="24"/>
          <w:szCs w:val="24"/>
          <w:lang w:eastAsia="zh-CN"/>
        </w:rPr>
        <w:t>旦而不鸣</w:t>
      </w:r>
      <w:r w:rsidRPr="00E024C0">
        <w:rPr>
          <w:color w:val="000000"/>
          <w:sz w:val="24"/>
          <w:szCs w:val="24"/>
          <w:lang w:eastAsia="zh-CN"/>
        </w:rPr>
        <w:t>_</w:t>
      </w:r>
      <w:r w:rsidRPr="00E024C0" w:rsidR="00E024C0">
        <w:rPr>
          <w:color w:val="000000"/>
          <w:sz w:val="24"/>
          <w:szCs w:val="24"/>
          <w:lang w:eastAsia="zh-CN"/>
        </w:rPr>
        <w:t>____________________________________________________________</w:t>
      </w:r>
      <w:r w:rsidR="00E024C0">
        <w:rPr>
          <w:color w:val="000000"/>
          <w:sz w:val="24"/>
          <w:szCs w:val="24"/>
          <w:lang w:eastAsia="zh-CN"/>
        </w:rPr>
        <w:t>_____</w:t>
      </w:r>
      <w:r w:rsidRPr="00E024C0">
        <w:rPr>
          <w:color w:val="000000"/>
          <w:sz w:val="24"/>
          <w:szCs w:val="24"/>
          <w:lang w:eastAsia="zh-CN"/>
        </w:rPr>
        <w:t>_</w:t>
      </w:r>
    </w:p>
    <w:p w:rsidR="00D3217F" w:rsidRPr="00E024C0" w:rsidP="00E024C0">
      <w:pPr>
        <w:spacing w:after="0" w:line="360" w:lineRule="auto"/>
        <w:rPr>
          <w:sz w:val="24"/>
          <w:szCs w:val="24"/>
          <w:lang w:eastAsia="zh-CN"/>
        </w:rPr>
      </w:pPr>
      <w:r w:rsidRPr="00E024C0">
        <w:rPr>
          <w:color w:val="000000"/>
          <w:sz w:val="24"/>
          <w:szCs w:val="24"/>
          <w:lang w:eastAsia="zh-CN"/>
        </w:rPr>
        <w:t>②</w:t>
      </w:r>
      <w:r w:rsidRPr="00E024C0">
        <w:rPr>
          <w:color w:val="000000"/>
          <w:sz w:val="24"/>
          <w:szCs w:val="24"/>
          <w:lang w:eastAsia="zh-CN"/>
        </w:rPr>
        <w:t>皆足</w:t>
      </w:r>
      <w:r w:rsidRPr="00E024C0">
        <w:rPr>
          <w:color w:val="000000"/>
          <w:sz w:val="24"/>
          <w:szCs w:val="24"/>
          <w:u w:val="single"/>
          <w:lang w:eastAsia="zh-CN"/>
        </w:rPr>
        <w:t>取</w:t>
      </w:r>
      <w:r w:rsidRPr="00E024C0">
        <w:rPr>
          <w:color w:val="000000"/>
          <w:sz w:val="24"/>
          <w:szCs w:val="24"/>
          <w:lang w:eastAsia="zh-CN"/>
        </w:rPr>
        <w:t>祸也</w:t>
      </w:r>
      <w:r w:rsidRPr="00E024C0" w:rsidR="00E024C0">
        <w:rPr>
          <w:color w:val="000000"/>
          <w:sz w:val="24"/>
          <w:szCs w:val="24"/>
          <w:lang w:eastAsia="zh-CN"/>
        </w:rPr>
        <w:t>__________________________________________________________________</w:t>
      </w:r>
      <w:r w:rsidR="00E024C0">
        <w:rPr>
          <w:color w:val="000000"/>
          <w:sz w:val="24"/>
          <w:szCs w:val="24"/>
          <w:lang w:eastAsia="zh-CN"/>
        </w:rPr>
        <w:t>_</w:t>
      </w:r>
    </w:p>
    <w:p w:rsidR="00D3217F"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2</w:t>
      </w:r>
      <w:r w:rsidRPr="00E024C0">
        <w:rPr>
          <w:color w:val="000000"/>
          <w:sz w:val="24"/>
          <w:szCs w:val="24"/>
          <w:lang w:eastAsia="zh-CN"/>
        </w:rPr>
        <w:t>）把文中画线的句子翻译成现代汉语。</w:t>
      </w:r>
      <w:r w:rsidRPr="00E024C0">
        <w:rPr>
          <w:color w:val="000000"/>
          <w:sz w:val="24"/>
          <w:szCs w:val="24"/>
          <w:lang w:eastAsia="zh-CN"/>
        </w:rPr>
        <w:t xml:space="preserve">  </w:t>
      </w:r>
    </w:p>
    <w:p w:rsidR="00D3217F" w:rsidP="00E024C0">
      <w:pPr>
        <w:spacing w:after="0" w:line="360" w:lineRule="auto"/>
        <w:rPr>
          <w:rFonts w:hint="eastAsia"/>
          <w:color w:val="000000"/>
          <w:sz w:val="24"/>
          <w:szCs w:val="24"/>
          <w:lang w:eastAsia="zh-CN"/>
        </w:rPr>
      </w:pPr>
      <w:r w:rsidRPr="00E024C0">
        <w:rPr>
          <w:color w:val="000000"/>
          <w:sz w:val="24"/>
          <w:szCs w:val="24"/>
          <w:lang w:eastAsia="zh-CN"/>
        </w:rPr>
        <w:t>夫鸡鸣能不祥于人欤？其自为不祥而已。</w:t>
      </w:r>
    </w:p>
    <w:p w:rsidR="00E024C0" w:rsidRPr="00E024C0" w:rsidP="00E024C0">
      <w:pPr>
        <w:spacing w:after="0" w:line="360" w:lineRule="auto"/>
        <w:rPr>
          <w:sz w:val="24"/>
          <w:szCs w:val="24"/>
          <w:lang w:eastAsia="zh-CN"/>
        </w:rPr>
      </w:pP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w:t>
      </w:r>
    </w:p>
    <w:p w:rsidR="00D3217F" w:rsidP="00E024C0">
      <w:pPr>
        <w:spacing w:after="0" w:line="360" w:lineRule="auto"/>
        <w:rPr>
          <w:rFonts w:hint="eastAsia"/>
          <w:color w:val="000000"/>
          <w:sz w:val="24"/>
          <w:szCs w:val="24"/>
          <w:lang w:eastAsia="zh-CN"/>
        </w:rPr>
      </w:pPr>
      <w:r w:rsidRPr="00E024C0">
        <w:rPr>
          <w:color w:val="000000"/>
          <w:sz w:val="24"/>
          <w:szCs w:val="24"/>
          <w:lang w:eastAsia="zh-CN"/>
        </w:rPr>
        <w:t>（</w:t>
      </w:r>
      <w:r w:rsidRPr="00E024C0">
        <w:rPr>
          <w:color w:val="000000"/>
          <w:sz w:val="24"/>
          <w:szCs w:val="24"/>
          <w:lang w:eastAsia="zh-CN"/>
        </w:rPr>
        <w:t>3</w:t>
      </w:r>
      <w:r w:rsidRPr="00E024C0">
        <w:rPr>
          <w:color w:val="000000"/>
          <w:sz w:val="24"/>
          <w:szCs w:val="24"/>
          <w:lang w:eastAsia="zh-CN"/>
        </w:rPr>
        <w:t>）作者为什么认为鸡</w:t>
      </w:r>
      <w:r w:rsidRPr="00E024C0">
        <w:rPr>
          <w:color w:val="000000"/>
          <w:sz w:val="24"/>
          <w:szCs w:val="24"/>
          <w:lang w:eastAsia="zh-CN"/>
        </w:rPr>
        <w:t>“</w:t>
      </w:r>
      <w:r w:rsidRPr="00E024C0">
        <w:rPr>
          <w:color w:val="000000"/>
          <w:sz w:val="24"/>
          <w:szCs w:val="24"/>
          <w:lang w:eastAsia="zh-CN"/>
        </w:rPr>
        <w:t>鸣</w:t>
      </w:r>
      <w:r w:rsidRPr="00E024C0">
        <w:rPr>
          <w:color w:val="000000"/>
          <w:sz w:val="24"/>
          <w:szCs w:val="24"/>
          <w:lang w:eastAsia="zh-CN"/>
        </w:rPr>
        <w:t>”</w:t>
      </w:r>
      <w:r w:rsidRPr="00E024C0">
        <w:rPr>
          <w:color w:val="000000"/>
          <w:sz w:val="24"/>
          <w:szCs w:val="24"/>
          <w:lang w:eastAsia="zh-CN"/>
        </w:rPr>
        <w:t>与</w:t>
      </w:r>
      <w:r w:rsidRPr="00E024C0">
        <w:rPr>
          <w:color w:val="000000"/>
          <w:sz w:val="24"/>
          <w:szCs w:val="24"/>
          <w:lang w:eastAsia="zh-CN"/>
        </w:rPr>
        <w:t>“</w:t>
      </w:r>
      <w:r w:rsidRPr="00E024C0">
        <w:rPr>
          <w:color w:val="000000"/>
          <w:sz w:val="24"/>
          <w:szCs w:val="24"/>
          <w:lang w:eastAsia="zh-CN"/>
        </w:rPr>
        <w:t>不鸣</w:t>
      </w:r>
      <w:r w:rsidRPr="00E024C0">
        <w:rPr>
          <w:color w:val="000000"/>
          <w:sz w:val="24"/>
          <w:szCs w:val="24"/>
          <w:lang w:eastAsia="zh-CN"/>
        </w:rPr>
        <w:t>”</w:t>
      </w:r>
      <w:r w:rsidRPr="00E024C0">
        <w:rPr>
          <w:color w:val="000000"/>
          <w:sz w:val="24"/>
          <w:szCs w:val="24"/>
          <w:lang w:eastAsia="zh-CN"/>
        </w:rPr>
        <w:t>都是</w:t>
      </w:r>
      <w:r w:rsidRPr="00E024C0">
        <w:rPr>
          <w:color w:val="000000"/>
          <w:sz w:val="24"/>
          <w:szCs w:val="24"/>
          <w:lang w:eastAsia="zh-CN"/>
        </w:rPr>
        <w:t>“</w:t>
      </w:r>
      <w:r w:rsidRPr="00E024C0">
        <w:rPr>
          <w:color w:val="000000"/>
          <w:sz w:val="24"/>
          <w:szCs w:val="24"/>
          <w:lang w:eastAsia="zh-CN"/>
        </w:rPr>
        <w:t>自为不祥</w:t>
      </w:r>
      <w:r w:rsidRPr="00E024C0">
        <w:rPr>
          <w:color w:val="000000"/>
          <w:sz w:val="24"/>
          <w:szCs w:val="24"/>
          <w:lang w:eastAsia="zh-CN"/>
        </w:rPr>
        <w:t>”</w:t>
      </w:r>
      <w:r w:rsidRPr="00E024C0">
        <w:rPr>
          <w:color w:val="000000"/>
          <w:sz w:val="24"/>
          <w:szCs w:val="24"/>
          <w:lang w:eastAsia="zh-CN"/>
        </w:rPr>
        <w:t>？</w:t>
      </w:r>
    </w:p>
    <w:p w:rsidR="00E024C0" w:rsidP="00E024C0">
      <w:pPr>
        <w:spacing w:after="0" w:line="360" w:lineRule="auto"/>
        <w:rPr>
          <w:rFonts w:hint="eastAsia"/>
          <w:color w:val="000000"/>
          <w:sz w:val="24"/>
          <w:szCs w:val="24"/>
          <w:lang w:eastAsia="zh-CN"/>
        </w:rPr>
      </w:pP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w:t>
      </w:r>
    </w:p>
    <w:p w:rsidR="00E024C0" w:rsidRPr="00E024C0" w:rsidP="00E024C0">
      <w:pPr>
        <w:spacing w:after="0" w:line="360" w:lineRule="auto"/>
        <w:rPr>
          <w:sz w:val="24"/>
          <w:szCs w:val="24"/>
          <w:lang w:eastAsia="zh-CN"/>
        </w:rPr>
      </w:pPr>
      <w:r w:rsidRPr="00E024C0">
        <w:rPr>
          <w:color w:val="000000"/>
          <w:sz w:val="24"/>
          <w:szCs w:val="24"/>
          <w:lang w:eastAsia="zh-CN"/>
        </w:rPr>
        <w:t>_____________________________________________________</w:t>
      </w:r>
      <w:r>
        <w:rPr>
          <w:color w:val="000000"/>
          <w:sz w:val="24"/>
          <w:szCs w:val="24"/>
          <w:lang w:eastAsia="zh-CN"/>
        </w:rPr>
        <w:t>_</w:t>
      </w:r>
      <w:r w:rsidRPr="00E024C0">
        <w:rPr>
          <w:color w:val="000000"/>
          <w:sz w:val="24"/>
          <w:szCs w:val="24"/>
          <w:lang w:eastAsia="zh-CN"/>
        </w:rPr>
        <w:t>__________________________</w:t>
      </w:r>
    </w:p>
    <w:p w:rsidR="00D3217F" w:rsidP="00E024C0">
      <w:pPr>
        <w:spacing w:after="0" w:line="360" w:lineRule="auto"/>
        <w:rPr>
          <w:rFonts w:hint="eastAsia"/>
          <w:color w:val="000000"/>
          <w:sz w:val="24"/>
          <w:szCs w:val="24"/>
          <w:lang w:eastAsia="zh-CN"/>
        </w:rPr>
      </w:pPr>
      <w:r w:rsidRPr="00E024C0">
        <w:rPr>
          <w:color w:val="000000"/>
          <w:sz w:val="24"/>
          <w:szCs w:val="24"/>
          <w:lang w:eastAsia="zh-CN"/>
        </w:rPr>
        <w:t>（</w:t>
      </w:r>
      <w:r w:rsidRPr="00E024C0">
        <w:rPr>
          <w:color w:val="000000"/>
          <w:sz w:val="24"/>
          <w:szCs w:val="24"/>
          <w:lang w:eastAsia="zh-CN"/>
        </w:rPr>
        <w:t>4</w:t>
      </w:r>
      <w:r w:rsidRPr="00E024C0">
        <w:rPr>
          <w:color w:val="000000"/>
          <w:sz w:val="24"/>
          <w:szCs w:val="24"/>
          <w:lang w:eastAsia="zh-CN"/>
        </w:rPr>
        <w:t>）邻人烹鸡的故事告诉了我们什么道理？</w:t>
      </w:r>
    </w:p>
    <w:p w:rsidR="00E024C0" w:rsidRPr="00E024C0" w:rsidP="00E024C0">
      <w:pPr>
        <w:spacing w:after="0" w:line="360" w:lineRule="auto"/>
        <w:rPr>
          <w:sz w:val="24"/>
          <w:szCs w:val="24"/>
          <w:lang w:eastAsia="zh-CN"/>
        </w:rPr>
      </w:pP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w:t>
      </w:r>
    </w:p>
    <w:p w:rsidR="00D3217F" w:rsidRPr="00E024C0" w:rsidP="00E024C0">
      <w:pPr>
        <w:spacing w:after="0" w:line="360" w:lineRule="auto"/>
        <w:rPr>
          <w:sz w:val="24"/>
          <w:szCs w:val="24"/>
          <w:lang w:eastAsia="zh-CN"/>
        </w:rPr>
      </w:pPr>
      <w:r w:rsidRPr="00E024C0">
        <w:rPr>
          <w:b/>
          <w:bCs/>
          <w:sz w:val="24"/>
          <w:szCs w:val="24"/>
          <w:lang w:eastAsia="zh-CN"/>
        </w:rPr>
        <w:t>五、现代文阅读（</w:t>
      </w:r>
      <w:r w:rsidRPr="00E024C0">
        <w:rPr>
          <w:b/>
          <w:bCs/>
          <w:sz w:val="24"/>
          <w:szCs w:val="24"/>
          <w:lang w:eastAsia="zh-CN"/>
        </w:rPr>
        <w:t>共</w:t>
      </w:r>
      <w:r w:rsidRPr="00E024C0">
        <w:rPr>
          <w:b/>
          <w:bCs/>
          <w:sz w:val="24"/>
          <w:szCs w:val="24"/>
          <w:lang w:eastAsia="zh-CN"/>
        </w:rPr>
        <w:t>16</w:t>
      </w:r>
      <w:r w:rsidRPr="00E024C0">
        <w:rPr>
          <w:b/>
          <w:bCs/>
          <w:sz w:val="24"/>
          <w:szCs w:val="24"/>
          <w:lang w:eastAsia="zh-CN"/>
        </w:rPr>
        <w:t>分）</w:t>
      </w:r>
    </w:p>
    <w:p w:rsidR="00D3217F" w:rsidRPr="00E024C0" w:rsidP="00E024C0">
      <w:pPr>
        <w:spacing w:after="0" w:line="360" w:lineRule="auto"/>
        <w:jc w:val="center"/>
        <w:rPr>
          <w:sz w:val="24"/>
          <w:szCs w:val="24"/>
          <w:lang w:eastAsia="zh-CN"/>
        </w:rPr>
      </w:pPr>
      <w:r w:rsidRPr="00E024C0">
        <w:rPr>
          <w:color w:val="000000"/>
          <w:sz w:val="24"/>
          <w:szCs w:val="24"/>
          <w:lang w:eastAsia="zh-CN"/>
        </w:rPr>
        <w:t>台风的功与过</w:t>
      </w:r>
    </w:p>
    <w:p w:rsidR="00D3217F" w:rsidRPr="00E024C0" w:rsidP="00E024C0">
      <w:pPr>
        <w:spacing w:after="0" w:line="360" w:lineRule="auto"/>
        <w:rPr>
          <w:sz w:val="24"/>
          <w:szCs w:val="24"/>
          <w:lang w:eastAsia="zh-CN"/>
        </w:rPr>
      </w:pPr>
      <w:r w:rsidRPr="00E024C0">
        <w:rPr>
          <w:color w:val="000000"/>
          <w:sz w:val="24"/>
          <w:szCs w:val="24"/>
          <w:lang w:eastAsia="zh-CN"/>
        </w:rPr>
        <w:t>    ①</w:t>
      </w:r>
      <w:r w:rsidRPr="00E024C0">
        <w:rPr>
          <w:color w:val="000000"/>
          <w:sz w:val="24"/>
          <w:szCs w:val="24"/>
          <w:u w:val="single"/>
          <w:lang w:eastAsia="zh-CN"/>
        </w:rPr>
        <w:t>台风是发生在热带或副热带洋面上急速旋</w:t>
      </w:r>
      <w:r w:rsidRPr="00E024C0">
        <w:rPr>
          <w:color w:val="000000"/>
          <w:sz w:val="24"/>
          <w:szCs w:val="24"/>
          <w:u w:val="single"/>
          <w:lang w:eastAsia="zh-CN"/>
        </w:rPr>
        <w:t>转的热带气旋，它像在流动江河中前进的涡旋一样，一边绕自己的中心急速旋转，一边随周围大气向前移动。</w:t>
      </w:r>
      <w:r w:rsidRPr="00E024C0">
        <w:rPr>
          <w:color w:val="000000"/>
          <w:sz w:val="24"/>
          <w:szCs w:val="24"/>
          <w:lang w:eastAsia="zh-CN"/>
        </w:rPr>
        <w:t>由于台风带来的狂风和暴雨常常会造成人类重大的生命或财产损失，因此，人们提起台风总是望而生畏。然而多数人并不了解，如果没有台风，人类可能会遇到巨大的生存危机。客观地说，台风有过亦有功，而且台风的功甚至大于过。我国东南沿海地区民间流传的</w:t>
      </w:r>
      <w:r w:rsidRPr="00E024C0">
        <w:rPr>
          <w:color w:val="000000"/>
          <w:sz w:val="24"/>
          <w:szCs w:val="24"/>
          <w:lang w:eastAsia="zh-CN"/>
        </w:rPr>
        <w:t>“</w:t>
      </w:r>
      <w:r w:rsidRPr="00E024C0">
        <w:rPr>
          <w:color w:val="000000"/>
          <w:sz w:val="24"/>
          <w:szCs w:val="24"/>
          <w:lang w:eastAsia="zh-CN"/>
        </w:rPr>
        <w:t>台风来了怕台风，台风不来想台风</w:t>
      </w:r>
      <w:r w:rsidRPr="00E024C0">
        <w:rPr>
          <w:color w:val="000000"/>
          <w:sz w:val="24"/>
          <w:szCs w:val="24"/>
          <w:lang w:eastAsia="zh-CN"/>
        </w:rPr>
        <w:t>”</w:t>
      </w:r>
      <w:r w:rsidRPr="00E024C0">
        <w:rPr>
          <w:color w:val="000000"/>
          <w:sz w:val="24"/>
          <w:szCs w:val="24"/>
          <w:lang w:eastAsia="zh-CN"/>
        </w:rPr>
        <w:t>，正是对台风的客观评价。</w:t>
      </w:r>
    </w:p>
    <w:p w:rsidR="00D3217F" w:rsidRPr="00E024C0" w:rsidP="00E024C0">
      <w:pPr>
        <w:spacing w:after="0" w:line="360" w:lineRule="auto"/>
        <w:rPr>
          <w:sz w:val="24"/>
          <w:szCs w:val="24"/>
          <w:lang w:eastAsia="zh-CN"/>
        </w:rPr>
      </w:pPr>
      <w:r w:rsidRPr="00E024C0">
        <w:rPr>
          <w:color w:val="000000"/>
          <w:sz w:val="24"/>
          <w:szCs w:val="24"/>
          <w:lang w:eastAsia="zh-CN"/>
        </w:rPr>
        <w:t>    ②</w:t>
      </w:r>
      <w:r w:rsidRPr="00E024C0">
        <w:rPr>
          <w:color w:val="000000"/>
          <w:sz w:val="24"/>
          <w:szCs w:val="24"/>
          <w:lang w:eastAsia="zh-CN"/>
        </w:rPr>
        <w:t>盛夏时节，我国由于受副热带高压控制，常严重干旱，造成大片农作物干枯，这时人们会盼望台风带来降水。台风降水是我国东南</w:t>
      </w:r>
      <w:r w:rsidRPr="00E024C0">
        <w:rPr>
          <w:color w:val="000000"/>
          <w:sz w:val="24"/>
          <w:szCs w:val="24"/>
          <w:lang w:eastAsia="zh-CN"/>
        </w:rPr>
        <w:t>沿海地区夏季降水的主要来源，根据统计，这些地方每年</w:t>
      </w:r>
      <w:r w:rsidRPr="00E024C0">
        <w:rPr>
          <w:color w:val="000000"/>
          <w:sz w:val="24"/>
          <w:szCs w:val="24"/>
          <w:lang w:eastAsia="zh-CN"/>
        </w:rPr>
        <w:t>7~9</w:t>
      </w:r>
      <w:r w:rsidRPr="00E024C0">
        <w:rPr>
          <w:color w:val="000000"/>
          <w:sz w:val="24"/>
          <w:szCs w:val="24"/>
          <w:lang w:eastAsia="zh-CN"/>
        </w:rPr>
        <w:t>月有</w:t>
      </w:r>
      <w:r w:rsidRPr="00E024C0">
        <w:rPr>
          <w:color w:val="000000"/>
          <w:sz w:val="24"/>
          <w:szCs w:val="24"/>
          <w:lang w:eastAsia="zh-CN"/>
        </w:rPr>
        <w:t xml:space="preserve"> 59%~76%</w:t>
      </w:r>
      <w:r w:rsidRPr="00E024C0">
        <w:rPr>
          <w:color w:val="000000"/>
          <w:sz w:val="24"/>
          <w:szCs w:val="24"/>
          <w:lang w:eastAsia="zh-CN"/>
        </w:rPr>
        <w:t>的降水是台风带来的；台风降雨量对改善上述地区的淡水供应和生态环境都有十分重要的意义。未来，由于受气候变化的影响，自然降水将越来越少，而台风带来的暴雨性降水和丰富的风能资源量所占比重将增大。</w:t>
      </w:r>
    </w:p>
    <w:p w:rsidR="00D3217F" w:rsidRPr="00E024C0" w:rsidP="00E024C0">
      <w:pPr>
        <w:spacing w:after="0" w:line="360" w:lineRule="auto"/>
        <w:rPr>
          <w:sz w:val="24"/>
          <w:szCs w:val="24"/>
          <w:lang w:eastAsia="zh-CN"/>
        </w:rPr>
      </w:pPr>
      <w:r w:rsidRPr="00E024C0">
        <w:rPr>
          <w:color w:val="000000"/>
          <w:sz w:val="24"/>
          <w:szCs w:val="24"/>
          <w:lang w:eastAsia="zh-CN"/>
        </w:rPr>
        <w:t>    ③</w:t>
      </w:r>
      <w:r w:rsidRPr="00E024C0">
        <w:rPr>
          <w:color w:val="000000"/>
          <w:sz w:val="24"/>
          <w:szCs w:val="24"/>
          <w:lang w:eastAsia="zh-CN"/>
        </w:rPr>
        <w:t>台风可调节地球温度，维持全球热量平衡。台风最高时速可达</w:t>
      </w:r>
      <w:r w:rsidRPr="00E024C0">
        <w:rPr>
          <w:color w:val="000000"/>
          <w:sz w:val="24"/>
          <w:szCs w:val="24"/>
          <w:lang w:eastAsia="zh-CN"/>
        </w:rPr>
        <w:t>200</w:t>
      </w:r>
      <w:r w:rsidRPr="00E024C0">
        <w:rPr>
          <w:color w:val="000000"/>
          <w:sz w:val="24"/>
          <w:szCs w:val="24"/>
          <w:lang w:eastAsia="zh-CN"/>
        </w:rPr>
        <w:t>千米以上，巨大能量的流动在直接给人类造成灾难的同时，也使地球保持着热量平衡。众所周知，靠近赤道的热带、亚热带地区受日照时间最长，气候也最为炎热。</w:t>
      </w:r>
      <w:r w:rsidRPr="00E024C0">
        <w:rPr>
          <w:color w:val="000000"/>
          <w:sz w:val="24"/>
          <w:szCs w:val="24"/>
          <w:u w:val="single"/>
          <w:lang w:eastAsia="zh-CN"/>
        </w:rPr>
        <w:t>台风发展和维持的主要能量来源是水</w:t>
      </w:r>
      <w:r w:rsidRPr="00E024C0">
        <w:rPr>
          <w:color w:val="000000"/>
          <w:sz w:val="24"/>
          <w:szCs w:val="24"/>
          <w:u w:val="single"/>
          <w:lang w:eastAsia="zh-CN"/>
        </w:rPr>
        <w:t>汽凝结释放出的潜热能，其水汽主要来自低纬度的热带洋面</w:t>
      </w:r>
      <w:r w:rsidRPr="00E024C0">
        <w:rPr>
          <w:color w:val="000000"/>
          <w:sz w:val="24"/>
          <w:szCs w:val="24"/>
          <w:lang w:eastAsia="zh-CN"/>
        </w:rPr>
        <w:t>；随着台风从热带向中高纬度地区的移行，由其携带的大量热量和水汽即从热带输送至中高纬度地区，它给酷暑难熬的人们带来了清凉。如果没有台风，就会造成热带地区的气候更加炎热，寒带地区则正好相反。</w:t>
      </w:r>
    </w:p>
    <w:p w:rsidR="00D3217F" w:rsidRPr="00E024C0" w:rsidP="00E024C0">
      <w:pPr>
        <w:spacing w:after="0" w:line="360" w:lineRule="auto"/>
        <w:rPr>
          <w:sz w:val="24"/>
          <w:szCs w:val="24"/>
          <w:lang w:eastAsia="zh-CN"/>
        </w:rPr>
      </w:pPr>
      <w:r w:rsidRPr="00E024C0">
        <w:rPr>
          <w:color w:val="000000"/>
          <w:sz w:val="24"/>
          <w:szCs w:val="24"/>
          <w:lang w:eastAsia="zh-CN"/>
        </w:rPr>
        <w:t>    ④</w:t>
      </w:r>
      <w:r w:rsidRPr="00E024C0">
        <w:rPr>
          <w:color w:val="000000"/>
          <w:sz w:val="24"/>
          <w:szCs w:val="24"/>
          <w:lang w:eastAsia="zh-CN"/>
        </w:rPr>
        <w:t>台风一方面通过缓解高温酷暑，节约了因防暑降温支出的生活用水和用电量，缓解了电力的紧张程度；另一方面也使大、中、小型水库蓄满水，使水力发电机组正常运转，从而节约了大量原煤；而且台风登陆时陆地下垫面会迅速削弱其风速，因此风害也被大大减轻，甚至不再成害而可以被人们用于</w:t>
      </w:r>
      <w:r w:rsidRPr="00E024C0">
        <w:rPr>
          <w:color w:val="000000"/>
          <w:sz w:val="24"/>
          <w:szCs w:val="24"/>
          <w:lang w:eastAsia="zh-CN"/>
        </w:rPr>
        <w:t>风力发电。</w:t>
      </w:r>
    </w:p>
    <w:p w:rsidR="00D3217F" w:rsidRPr="00E024C0" w:rsidP="00E024C0">
      <w:pPr>
        <w:spacing w:after="0" w:line="360" w:lineRule="auto"/>
        <w:rPr>
          <w:sz w:val="24"/>
          <w:szCs w:val="24"/>
          <w:lang w:eastAsia="zh-CN"/>
        </w:rPr>
      </w:pPr>
      <w:r w:rsidRPr="00E024C0">
        <w:rPr>
          <w:color w:val="000000"/>
          <w:sz w:val="24"/>
          <w:szCs w:val="24"/>
          <w:lang w:eastAsia="zh-CN"/>
        </w:rPr>
        <w:t>    ⑤</w:t>
      </w:r>
      <w:r w:rsidRPr="00E024C0">
        <w:rPr>
          <w:color w:val="000000"/>
          <w:sz w:val="24"/>
          <w:szCs w:val="24"/>
          <w:lang w:eastAsia="zh-CN"/>
        </w:rPr>
        <w:t>台风过后海洋表面温度明显下降，其原因是台风中心的低气压、近海面的巨大风力和强烈的气流旋转迫使海浪剧烈运动、海水上翻。由于海水上翻，海洋底部的浮游生物和营养物质会被卷上来，鱼饵增多，自然有利于鱼群生长。</w:t>
      </w:r>
    </w:p>
    <w:p w:rsidR="00D3217F" w:rsidRPr="00E024C0" w:rsidP="00E024C0">
      <w:pPr>
        <w:spacing w:after="0" w:line="360" w:lineRule="auto"/>
        <w:rPr>
          <w:sz w:val="24"/>
          <w:szCs w:val="24"/>
          <w:lang w:eastAsia="zh-CN"/>
        </w:rPr>
      </w:pPr>
      <w:r w:rsidRPr="00E024C0">
        <w:rPr>
          <w:color w:val="000000"/>
          <w:sz w:val="24"/>
          <w:szCs w:val="24"/>
          <w:lang w:eastAsia="zh-CN"/>
        </w:rPr>
        <w:t xml:space="preserve">    </w:t>
      </w:r>
      <w:r w:rsidRPr="00E024C0">
        <w:rPr>
          <w:color w:val="000000"/>
          <w:sz w:val="24"/>
          <w:szCs w:val="24"/>
          <w:lang w:eastAsia="zh-CN"/>
        </w:rPr>
        <w:t>⑥</w:t>
      </w:r>
      <w:r w:rsidRPr="00E024C0">
        <w:rPr>
          <w:color w:val="000000"/>
          <w:sz w:val="24"/>
          <w:szCs w:val="24"/>
          <w:lang w:eastAsia="zh-CN"/>
        </w:rPr>
        <w:t>除了上面提到的这些益处外，台风的气压会引发地面上无法察觉的</w:t>
      </w:r>
      <w:r w:rsidRPr="00E024C0">
        <w:rPr>
          <w:color w:val="000000"/>
          <w:sz w:val="24"/>
          <w:szCs w:val="24"/>
          <w:lang w:eastAsia="zh-CN"/>
        </w:rPr>
        <w:t>“</w:t>
      </w:r>
      <w:r w:rsidRPr="00E024C0">
        <w:rPr>
          <w:color w:val="000000"/>
          <w:sz w:val="24"/>
          <w:szCs w:val="24"/>
          <w:lang w:eastAsia="zh-CN"/>
        </w:rPr>
        <w:t>慢地震</w:t>
      </w:r>
      <w:r w:rsidRPr="00E024C0">
        <w:rPr>
          <w:color w:val="000000"/>
          <w:sz w:val="24"/>
          <w:szCs w:val="24"/>
          <w:lang w:eastAsia="zh-CN"/>
        </w:rPr>
        <w:t>”</w:t>
      </w:r>
      <w:r w:rsidRPr="00E024C0">
        <w:rPr>
          <w:color w:val="000000"/>
          <w:sz w:val="24"/>
          <w:szCs w:val="24"/>
          <w:lang w:eastAsia="zh-CN"/>
        </w:rPr>
        <w:t>，使地壳中的能量逐渐释放，避免产生大型地震。慢地震是以数小时到一两天的时间，用温和的断层滑动方式，释放地底能量，与一般地震在数秒、数分钟间产生剧烈的震动方式完全不同。</w:t>
      </w:r>
      <w:r w:rsidRPr="00E024C0">
        <w:rPr>
          <w:color w:val="000000"/>
          <w:sz w:val="24"/>
          <w:szCs w:val="24"/>
          <w:lang w:eastAsia="zh-CN"/>
        </w:rPr>
        <w:t>2009</w:t>
      </w:r>
      <w:r w:rsidRPr="00E024C0">
        <w:rPr>
          <w:color w:val="000000"/>
          <w:sz w:val="24"/>
          <w:szCs w:val="24"/>
          <w:lang w:eastAsia="zh-CN"/>
        </w:rPr>
        <w:t>年</w:t>
      </w:r>
      <w:r w:rsidRPr="00E024C0">
        <w:rPr>
          <w:color w:val="000000"/>
          <w:sz w:val="24"/>
          <w:szCs w:val="24"/>
          <w:lang w:eastAsia="zh-CN"/>
        </w:rPr>
        <w:t>6</w:t>
      </w:r>
      <w:r w:rsidRPr="00E024C0">
        <w:rPr>
          <w:color w:val="000000"/>
          <w:sz w:val="24"/>
          <w:szCs w:val="24"/>
          <w:lang w:eastAsia="zh-CN"/>
        </w:rPr>
        <w:t>月，英国《自然》杂志上刊发了我国台湾地区一个研究团队的论文，该文首次将地震与台风这两种不同的自然灾害联系起来，表明台风与慢地震具有相关性，且台风发生其实有助于减轻地震带来的损害。文中数据表明，每年侵袭台湾的台风在地震活动上扮演了压力阀的角色，会引发长时间而缓慢释放</w:t>
      </w:r>
      <w:r w:rsidRPr="00E024C0">
        <w:rPr>
          <w:color w:val="000000"/>
          <w:sz w:val="24"/>
          <w:szCs w:val="24"/>
          <w:lang w:eastAsia="zh-CN"/>
        </w:rPr>
        <w:t>能量的慢地震，这或许反而让台湾免于受到可能造成摧毁性灾难的大地震的侵袭。</w:t>
      </w:r>
    </w:p>
    <w:p w:rsidR="00D3217F" w:rsidRPr="00E024C0" w:rsidP="00E024C0">
      <w:pPr>
        <w:spacing w:after="0" w:line="360" w:lineRule="auto"/>
        <w:jc w:val="right"/>
        <w:rPr>
          <w:rFonts w:asciiTheme="minorEastAsia" w:eastAsiaTheme="minorEastAsia" w:hAnsiTheme="minorEastAsia"/>
          <w:sz w:val="24"/>
          <w:szCs w:val="24"/>
          <w:lang w:eastAsia="zh-CN"/>
        </w:rPr>
      </w:pPr>
      <w:r w:rsidRPr="00E024C0">
        <w:rPr>
          <w:rFonts w:asciiTheme="minorEastAsia" w:eastAsiaTheme="minorEastAsia" w:hAnsiTheme="minorEastAsia"/>
          <w:color w:val="000000"/>
          <w:sz w:val="24"/>
          <w:szCs w:val="24"/>
          <w:lang w:eastAsia="zh-CN"/>
        </w:rPr>
        <w:t>(</w:t>
      </w:r>
      <w:r w:rsidRPr="00E024C0">
        <w:rPr>
          <w:rFonts w:asciiTheme="minorEastAsia" w:eastAsiaTheme="minorEastAsia" w:hAnsiTheme="minorEastAsia"/>
          <w:color w:val="000000"/>
          <w:sz w:val="24"/>
          <w:szCs w:val="24"/>
          <w:lang w:eastAsia="zh-CN"/>
        </w:rPr>
        <w:t>选自《百科知识》，有删改</w:t>
      </w:r>
      <w:r w:rsidRPr="00E024C0">
        <w:rPr>
          <w:rFonts w:asciiTheme="minorEastAsia" w:eastAsiaTheme="minorEastAsia" w:hAnsiTheme="minorEastAsia"/>
          <w:color w:val="000000"/>
          <w:sz w:val="24"/>
          <w:szCs w:val="24"/>
          <w:lang w:eastAsia="zh-CN"/>
        </w:rPr>
        <w:t>)</w:t>
      </w:r>
    </w:p>
    <w:p w:rsidR="00D3217F"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1</w:t>
      </w:r>
      <w:r w:rsidRPr="00E024C0">
        <w:rPr>
          <w:color w:val="000000"/>
          <w:sz w:val="24"/>
          <w:szCs w:val="24"/>
          <w:lang w:eastAsia="zh-CN"/>
        </w:rPr>
        <w:t>）下列说法符合原文意思的一项是（</w:t>
      </w:r>
      <w:r w:rsidR="00E024C0">
        <w:rPr>
          <w:rFonts w:hint="eastAsia"/>
          <w:color w:val="000000"/>
          <w:sz w:val="24"/>
          <w:szCs w:val="24"/>
          <w:lang w:eastAsia="zh-CN"/>
        </w:rPr>
        <w:t xml:space="preserve">    </w:t>
      </w:r>
      <w:r w:rsidRPr="00E024C0">
        <w:rPr>
          <w:color w:val="000000"/>
          <w:sz w:val="24"/>
          <w:szCs w:val="24"/>
          <w:lang w:eastAsia="zh-CN"/>
        </w:rPr>
        <w:t xml:space="preserve">  </w:t>
      </w:r>
      <w:r w:rsidRPr="00E024C0">
        <w:rPr>
          <w:color w:val="000000"/>
          <w:sz w:val="24"/>
          <w:szCs w:val="24"/>
          <w:lang w:eastAsia="zh-CN"/>
        </w:rPr>
        <w:t>）</w:t>
      </w:r>
      <w:r w:rsidRPr="00E024C0">
        <w:rPr>
          <w:color w:val="000000"/>
          <w:sz w:val="24"/>
          <w:szCs w:val="24"/>
          <w:lang w:eastAsia="zh-CN"/>
        </w:rPr>
        <w:t xml:space="preserve">            </w:t>
      </w:r>
    </w:p>
    <w:p w:rsidR="00E024C0" w:rsidRPr="00E024C0" w:rsidP="00E024C0">
      <w:pPr>
        <w:spacing w:after="0" w:line="360" w:lineRule="auto"/>
        <w:ind w:left="150"/>
        <w:rPr>
          <w:sz w:val="24"/>
          <w:szCs w:val="24"/>
          <w:lang w:eastAsia="zh-CN"/>
        </w:rPr>
      </w:pPr>
      <w:r w:rsidRPr="00E024C0">
        <w:rPr>
          <w:color w:val="000000"/>
          <w:sz w:val="24"/>
          <w:szCs w:val="24"/>
          <w:lang w:eastAsia="zh-CN"/>
        </w:rPr>
        <w:t>A.</w:t>
      </w:r>
      <w:r w:rsidRPr="00E024C0">
        <w:rPr>
          <w:color w:val="000000"/>
          <w:sz w:val="24"/>
          <w:szCs w:val="24"/>
          <w:lang w:eastAsia="zh-CN"/>
        </w:rPr>
        <w:t>台风中心的高气压、近海面的巨大风力和强烈的气流旋转迫使海浪剧烈运动、海水上翻。</w:t>
      </w:r>
    </w:p>
    <w:p w:rsidR="00E024C0" w:rsidRPr="00E024C0" w:rsidP="00E024C0">
      <w:pPr>
        <w:spacing w:after="0" w:line="360" w:lineRule="auto"/>
        <w:ind w:left="150"/>
        <w:rPr>
          <w:sz w:val="24"/>
          <w:szCs w:val="24"/>
          <w:lang w:eastAsia="zh-CN"/>
        </w:rPr>
      </w:pPr>
      <w:r w:rsidRPr="00E024C0">
        <w:rPr>
          <w:color w:val="000000"/>
          <w:sz w:val="24"/>
          <w:szCs w:val="24"/>
          <w:lang w:eastAsia="zh-CN"/>
        </w:rPr>
        <w:t>B.</w:t>
      </w:r>
      <w:r w:rsidRPr="00E024C0">
        <w:rPr>
          <w:color w:val="000000"/>
          <w:sz w:val="24"/>
          <w:szCs w:val="24"/>
          <w:lang w:eastAsia="zh-CN"/>
        </w:rPr>
        <w:t>慢地震是一种用温和的断层滑动方式来逐渐释放地底能量的地震，有助于减少台风给人类带来的生命财产损失。</w:t>
      </w:r>
    </w:p>
    <w:p w:rsidR="00E024C0" w:rsidRPr="00E024C0" w:rsidP="00E024C0">
      <w:pPr>
        <w:spacing w:after="0" w:line="360" w:lineRule="auto"/>
        <w:ind w:left="150"/>
        <w:rPr>
          <w:sz w:val="24"/>
          <w:szCs w:val="24"/>
          <w:lang w:eastAsia="zh-CN"/>
        </w:rPr>
      </w:pPr>
      <w:r w:rsidRPr="00E024C0">
        <w:rPr>
          <w:color w:val="000000"/>
          <w:sz w:val="24"/>
          <w:szCs w:val="24"/>
          <w:lang w:eastAsia="zh-CN"/>
        </w:rPr>
        <w:t>C.</w:t>
      </w:r>
      <w:r w:rsidRPr="00E024C0">
        <w:rPr>
          <w:color w:val="000000"/>
          <w:sz w:val="24"/>
          <w:szCs w:val="24"/>
          <w:lang w:eastAsia="zh-CN"/>
        </w:rPr>
        <w:t>我国台湾地区免受可能造成摧毁性灾难的大地震的侵袭，是因为每年侵袭台湾的台风在地震活动中扮演了压力阀的角色。</w:t>
      </w:r>
    </w:p>
    <w:p w:rsidR="00D3217F" w:rsidRPr="00E024C0" w:rsidP="00E024C0">
      <w:pPr>
        <w:spacing w:after="0" w:line="360" w:lineRule="auto"/>
        <w:ind w:left="150"/>
        <w:rPr>
          <w:sz w:val="24"/>
          <w:szCs w:val="24"/>
          <w:lang w:eastAsia="zh-CN"/>
        </w:rPr>
      </w:pPr>
      <w:r w:rsidRPr="00E024C0">
        <w:rPr>
          <w:color w:val="000000"/>
          <w:sz w:val="24"/>
          <w:szCs w:val="24"/>
          <w:lang w:eastAsia="zh-CN"/>
        </w:rPr>
        <w:t>D.</w:t>
      </w:r>
      <w:r w:rsidRPr="00E024C0">
        <w:rPr>
          <w:color w:val="000000"/>
          <w:sz w:val="24"/>
          <w:szCs w:val="24"/>
          <w:lang w:eastAsia="zh-CN"/>
        </w:rPr>
        <w:t>台风的出现有助于人类节约大量的煤炭资</w:t>
      </w:r>
      <w:r w:rsidRPr="00E024C0">
        <w:rPr>
          <w:color w:val="000000"/>
          <w:sz w:val="24"/>
          <w:szCs w:val="24"/>
          <w:lang w:eastAsia="zh-CN"/>
        </w:rPr>
        <w:t>源，又能对人类的农业、渔业等方面产生有益的影响。如果没有台风，人类可能会遇到巨大的生存危机。</w:t>
      </w:r>
    </w:p>
    <w:p w:rsidR="00D3217F" w:rsidP="00E024C0">
      <w:pPr>
        <w:spacing w:after="0" w:line="360" w:lineRule="auto"/>
        <w:rPr>
          <w:rFonts w:asciiTheme="minorEastAsia" w:eastAsiaTheme="minorEastAsia" w:hAnsiTheme="minorEastAsia" w:hint="eastAsia"/>
          <w:color w:val="000000"/>
          <w:sz w:val="24"/>
          <w:szCs w:val="24"/>
          <w:lang w:eastAsia="zh-CN"/>
        </w:rPr>
      </w:pPr>
      <w:r w:rsidRPr="00E024C0">
        <w:rPr>
          <w:rFonts w:asciiTheme="minorEastAsia" w:eastAsiaTheme="minorEastAsia" w:hAnsiTheme="minorEastAsia"/>
          <w:color w:val="000000"/>
          <w:sz w:val="24"/>
          <w:szCs w:val="24"/>
          <w:lang w:eastAsia="zh-CN"/>
        </w:rPr>
        <w:t>（</w:t>
      </w:r>
      <w:r w:rsidRPr="00E024C0">
        <w:rPr>
          <w:rFonts w:asciiTheme="minorEastAsia" w:eastAsiaTheme="minorEastAsia" w:hAnsiTheme="minorEastAsia"/>
          <w:color w:val="000000"/>
          <w:sz w:val="24"/>
          <w:szCs w:val="24"/>
          <w:lang w:eastAsia="zh-CN"/>
        </w:rPr>
        <w:t>2</w:t>
      </w:r>
      <w:r w:rsidRPr="00E024C0">
        <w:rPr>
          <w:rFonts w:asciiTheme="minorEastAsia" w:eastAsiaTheme="minorEastAsia" w:hAnsiTheme="minorEastAsia"/>
          <w:color w:val="000000"/>
          <w:sz w:val="24"/>
          <w:szCs w:val="24"/>
          <w:lang w:eastAsia="zh-CN"/>
        </w:rPr>
        <w:t>）根据文章内容，说说台风有哪些</w:t>
      </w:r>
      <w:r w:rsidRPr="00E024C0">
        <w:rPr>
          <w:rFonts w:asciiTheme="minorEastAsia" w:eastAsiaTheme="minorEastAsia" w:hAnsiTheme="minorEastAsia"/>
          <w:color w:val="000000"/>
          <w:sz w:val="24"/>
          <w:szCs w:val="24"/>
          <w:lang w:eastAsia="zh-CN"/>
        </w:rPr>
        <w:t>“</w:t>
      </w:r>
      <w:r w:rsidRPr="00E024C0">
        <w:rPr>
          <w:rFonts w:asciiTheme="minorEastAsia" w:eastAsiaTheme="minorEastAsia" w:hAnsiTheme="minorEastAsia"/>
          <w:color w:val="000000"/>
          <w:sz w:val="24"/>
          <w:szCs w:val="24"/>
          <w:lang w:eastAsia="zh-CN"/>
        </w:rPr>
        <w:t>功</w:t>
      </w:r>
      <w:r w:rsidRPr="00E024C0">
        <w:rPr>
          <w:rFonts w:asciiTheme="minorEastAsia" w:eastAsiaTheme="minorEastAsia" w:hAnsiTheme="minorEastAsia"/>
          <w:color w:val="000000"/>
          <w:sz w:val="24"/>
          <w:szCs w:val="24"/>
          <w:lang w:eastAsia="zh-CN"/>
        </w:rPr>
        <w:t>”</w:t>
      </w:r>
      <w:r w:rsidRPr="00E024C0">
        <w:rPr>
          <w:rFonts w:asciiTheme="minorEastAsia" w:eastAsiaTheme="minorEastAsia" w:hAnsiTheme="minorEastAsia"/>
          <w:color w:val="000000"/>
          <w:sz w:val="24"/>
          <w:szCs w:val="24"/>
          <w:lang w:eastAsia="zh-CN"/>
        </w:rPr>
        <w:t>。</w:t>
      </w:r>
    </w:p>
    <w:p w:rsidR="00E024C0" w:rsidRPr="00E024C0" w:rsidP="00E024C0">
      <w:pPr>
        <w:spacing w:after="0" w:line="360" w:lineRule="auto"/>
        <w:rPr>
          <w:sz w:val="24"/>
          <w:szCs w:val="24"/>
          <w:lang w:eastAsia="zh-CN"/>
        </w:rPr>
      </w:pP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w:t>
      </w:r>
    </w:p>
    <w:p w:rsidR="00D3217F"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3</w:t>
      </w:r>
      <w:r w:rsidRPr="00E024C0">
        <w:rPr>
          <w:color w:val="000000"/>
          <w:sz w:val="24"/>
          <w:szCs w:val="24"/>
          <w:lang w:eastAsia="zh-CN"/>
        </w:rPr>
        <w:t>）下面句子中划线的词语能否去掉</w:t>
      </w:r>
      <w:r w:rsidRPr="00E024C0">
        <w:rPr>
          <w:color w:val="000000"/>
          <w:sz w:val="24"/>
          <w:szCs w:val="24"/>
          <w:lang w:eastAsia="zh-CN"/>
        </w:rPr>
        <w:t>?</w:t>
      </w:r>
      <w:r w:rsidRPr="00E024C0">
        <w:rPr>
          <w:color w:val="000000"/>
          <w:sz w:val="24"/>
          <w:szCs w:val="24"/>
          <w:lang w:eastAsia="zh-CN"/>
        </w:rPr>
        <w:t>为什么</w:t>
      </w:r>
      <w:r w:rsidRPr="00E024C0">
        <w:rPr>
          <w:color w:val="000000"/>
          <w:sz w:val="24"/>
          <w:szCs w:val="24"/>
          <w:lang w:eastAsia="zh-CN"/>
        </w:rPr>
        <w:t xml:space="preserve">?  </w:t>
      </w:r>
    </w:p>
    <w:p w:rsidR="00D3217F" w:rsidP="00E024C0">
      <w:pPr>
        <w:spacing w:after="0" w:line="360" w:lineRule="auto"/>
        <w:ind w:firstLine="300"/>
        <w:rPr>
          <w:rFonts w:hint="eastAsia"/>
          <w:color w:val="000000"/>
          <w:sz w:val="24"/>
          <w:szCs w:val="24"/>
          <w:lang w:eastAsia="zh-CN"/>
        </w:rPr>
      </w:pPr>
      <w:r w:rsidRPr="00E024C0">
        <w:rPr>
          <w:color w:val="000000"/>
          <w:sz w:val="24"/>
          <w:szCs w:val="24"/>
          <w:lang w:eastAsia="zh-CN"/>
        </w:rPr>
        <w:t>台风发展和维持的主要能量来源是水汽凝结释放出的潜热能，其水汽</w:t>
      </w:r>
      <w:r w:rsidRPr="00E024C0">
        <w:rPr>
          <w:color w:val="000000"/>
          <w:sz w:val="24"/>
          <w:szCs w:val="24"/>
          <w:u w:val="single"/>
          <w:lang w:eastAsia="zh-CN"/>
        </w:rPr>
        <w:t>主要</w:t>
      </w:r>
      <w:r w:rsidRPr="00E024C0">
        <w:rPr>
          <w:color w:val="000000"/>
          <w:sz w:val="24"/>
          <w:szCs w:val="24"/>
          <w:lang w:eastAsia="zh-CN"/>
        </w:rPr>
        <w:t>来自低纬度的热带洋面。</w:t>
      </w:r>
    </w:p>
    <w:p w:rsidR="00E024C0" w:rsidRPr="00E024C0" w:rsidP="00E024C0">
      <w:pPr>
        <w:spacing w:after="0" w:line="360" w:lineRule="auto"/>
        <w:rPr>
          <w:sz w:val="24"/>
          <w:szCs w:val="24"/>
          <w:lang w:eastAsia="zh-CN"/>
        </w:rPr>
      </w:pP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w:t>
      </w:r>
    </w:p>
    <w:p w:rsidR="00D3217F"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4</w:t>
      </w:r>
      <w:r w:rsidRPr="00E024C0">
        <w:rPr>
          <w:color w:val="000000"/>
          <w:sz w:val="24"/>
          <w:szCs w:val="24"/>
          <w:lang w:eastAsia="zh-CN"/>
        </w:rPr>
        <w:t>）下面的句子运用了哪种说明方法</w:t>
      </w:r>
      <w:r w:rsidRPr="00E024C0">
        <w:rPr>
          <w:color w:val="000000"/>
          <w:sz w:val="24"/>
          <w:szCs w:val="24"/>
          <w:lang w:eastAsia="zh-CN"/>
        </w:rPr>
        <w:t>?</w:t>
      </w:r>
      <w:r w:rsidRPr="00E024C0">
        <w:rPr>
          <w:color w:val="000000"/>
          <w:sz w:val="24"/>
          <w:szCs w:val="24"/>
          <w:lang w:eastAsia="zh-CN"/>
        </w:rPr>
        <w:t>运用这种说明方法有什么作用</w:t>
      </w:r>
      <w:r w:rsidRPr="00E024C0">
        <w:rPr>
          <w:color w:val="000000"/>
          <w:sz w:val="24"/>
          <w:szCs w:val="24"/>
          <w:lang w:eastAsia="zh-CN"/>
        </w:rPr>
        <w:t xml:space="preserve">?  </w:t>
      </w:r>
    </w:p>
    <w:p w:rsidR="00D3217F" w:rsidP="00E024C0">
      <w:pPr>
        <w:spacing w:after="0" w:line="360" w:lineRule="auto"/>
        <w:ind w:firstLine="300"/>
        <w:rPr>
          <w:rFonts w:hint="eastAsia"/>
          <w:color w:val="000000"/>
          <w:sz w:val="24"/>
          <w:szCs w:val="24"/>
          <w:lang w:eastAsia="zh-CN"/>
        </w:rPr>
      </w:pPr>
      <w:r w:rsidRPr="00E024C0">
        <w:rPr>
          <w:color w:val="000000"/>
          <w:sz w:val="24"/>
          <w:szCs w:val="24"/>
          <w:lang w:eastAsia="zh-CN"/>
        </w:rPr>
        <w:t>台风是发生在热带或副热带洋面上急速旋转的热带气旋，它像在流动江河中前进的涡旋一样，一边绕自己的中心急速旋转，一边随周围大气向前移动。</w:t>
      </w:r>
    </w:p>
    <w:p w:rsidR="00E024C0" w:rsidRPr="00E024C0" w:rsidP="00E024C0">
      <w:pPr>
        <w:spacing w:after="0" w:line="360" w:lineRule="auto"/>
        <w:rPr>
          <w:sz w:val="24"/>
          <w:szCs w:val="24"/>
          <w:lang w:eastAsia="zh-CN"/>
        </w:rPr>
      </w:pP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w:t>
      </w:r>
    </w:p>
    <w:p w:rsidR="00D3217F" w:rsidP="00E024C0">
      <w:pPr>
        <w:spacing w:after="0" w:line="360" w:lineRule="auto"/>
        <w:rPr>
          <w:rFonts w:hint="eastAsia"/>
          <w:color w:val="000000"/>
          <w:sz w:val="24"/>
          <w:szCs w:val="24"/>
          <w:lang w:eastAsia="zh-CN"/>
        </w:rPr>
      </w:pPr>
      <w:r w:rsidRPr="00E024C0">
        <w:rPr>
          <w:color w:val="000000"/>
          <w:sz w:val="24"/>
          <w:szCs w:val="24"/>
          <w:lang w:eastAsia="zh-CN"/>
        </w:rPr>
        <w:t>（</w:t>
      </w:r>
      <w:r w:rsidRPr="00E024C0">
        <w:rPr>
          <w:color w:val="000000"/>
          <w:sz w:val="24"/>
          <w:szCs w:val="24"/>
          <w:lang w:eastAsia="zh-CN"/>
        </w:rPr>
        <w:t>5</w:t>
      </w:r>
      <w:r w:rsidRPr="00E024C0">
        <w:rPr>
          <w:color w:val="000000"/>
          <w:sz w:val="24"/>
          <w:szCs w:val="24"/>
          <w:lang w:eastAsia="zh-CN"/>
        </w:rPr>
        <w:t>）找</w:t>
      </w:r>
      <w:r w:rsidRPr="00E024C0">
        <w:rPr>
          <w:color w:val="000000"/>
          <w:sz w:val="24"/>
          <w:szCs w:val="24"/>
          <w:lang w:eastAsia="zh-CN"/>
        </w:rPr>
        <w:t>出一句能概括本文主旨的话，并简述由此引发的思考。</w:t>
      </w:r>
    </w:p>
    <w:p w:rsidR="00E024C0" w:rsidRPr="00E024C0" w:rsidP="00E024C0">
      <w:pPr>
        <w:spacing w:after="0" w:line="360" w:lineRule="auto"/>
        <w:rPr>
          <w:sz w:val="24"/>
          <w:szCs w:val="24"/>
          <w:lang w:eastAsia="zh-CN"/>
        </w:rPr>
      </w:pP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__________________________________________________________________</w:t>
      </w:r>
      <w:r>
        <w:rPr>
          <w:color w:val="000000"/>
          <w:sz w:val="24"/>
          <w:szCs w:val="24"/>
          <w:lang w:eastAsia="zh-CN"/>
        </w:rPr>
        <w:t>_</w:t>
      </w:r>
      <w:r w:rsidRPr="00E024C0">
        <w:rPr>
          <w:color w:val="000000"/>
          <w:sz w:val="24"/>
          <w:szCs w:val="24"/>
          <w:lang w:eastAsia="zh-CN"/>
        </w:rPr>
        <w:t>__________________________</w:t>
      </w:r>
    </w:p>
    <w:p w:rsidR="00D3217F" w:rsidRPr="00E024C0" w:rsidP="00E024C0">
      <w:pPr>
        <w:spacing w:after="0" w:line="360" w:lineRule="auto"/>
        <w:rPr>
          <w:sz w:val="24"/>
          <w:szCs w:val="24"/>
          <w:lang w:eastAsia="zh-CN"/>
        </w:rPr>
      </w:pPr>
      <w:r w:rsidRPr="00E024C0">
        <w:rPr>
          <w:b/>
          <w:bCs/>
          <w:sz w:val="24"/>
          <w:szCs w:val="24"/>
          <w:lang w:eastAsia="zh-CN"/>
        </w:rPr>
        <w:t>六、写作题（</w:t>
      </w:r>
      <w:r w:rsidRPr="00E024C0">
        <w:rPr>
          <w:b/>
          <w:bCs/>
          <w:sz w:val="24"/>
          <w:szCs w:val="24"/>
          <w:lang w:eastAsia="zh-CN"/>
        </w:rPr>
        <w:t>共</w:t>
      </w:r>
      <w:r w:rsidRPr="00E024C0">
        <w:rPr>
          <w:b/>
          <w:bCs/>
          <w:sz w:val="24"/>
          <w:szCs w:val="24"/>
          <w:lang w:eastAsia="zh-CN"/>
        </w:rPr>
        <w:t>40</w:t>
      </w:r>
      <w:r w:rsidRPr="00E024C0">
        <w:rPr>
          <w:b/>
          <w:bCs/>
          <w:sz w:val="24"/>
          <w:szCs w:val="24"/>
          <w:lang w:eastAsia="zh-CN"/>
        </w:rPr>
        <w:t>分）</w:t>
      </w:r>
    </w:p>
    <w:p w:rsidR="00D3217F" w:rsidRPr="00E024C0" w:rsidP="00E024C0">
      <w:pPr>
        <w:spacing w:after="0" w:line="360" w:lineRule="auto"/>
        <w:ind w:firstLine="480" w:firstLineChars="200"/>
        <w:rPr>
          <w:sz w:val="24"/>
          <w:szCs w:val="24"/>
          <w:lang w:eastAsia="zh-CN"/>
        </w:rPr>
      </w:pPr>
      <w:r w:rsidRPr="00E024C0">
        <w:rPr>
          <w:color w:val="000000"/>
          <w:sz w:val="24"/>
          <w:szCs w:val="24"/>
          <w:lang w:eastAsia="zh-CN"/>
        </w:rPr>
        <w:t>从下面两个题目中任选一题写作。作文中不得出现真实的地名、校名、人名．不得使用试卷中的阅读材料作为作文素材。</w:t>
      </w:r>
      <w:r w:rsidRPr="00E024C0">
        <w:rPr>
          <w:color w:val="000000"/>
          <w:sz w:val="24"/>
          <w:szCs w:val="24"/>
          <w:lang w:eastAsia="zh-CN"/>
        </w:rPr>
        <w:t xml:space="preserve">  </w:t>
      </w:r>
    </w:p>
    <w:p w:rsidR="00D3217F" w:rsidRPr="00E024C0" w:rsidP="00E024C0">
      <w:pPr>
        <w:spacing w:after="0" w:line="360" w:lineRule="auto"/>
        <w:rPr>
          <w:sz w:val="24"/>
          <w:szCs w:val="24"/>
          <w:lang w:eastAsia="zh-CN"/>
        </w:rPr>
      </w:pPr>
      <w:r w:rsidRPr="00E024C0">
        <w:rPr>
          <w:color w:val="000000"/>
          <w:sz w:val="24"/>
          <w:szCs w:val="24"/>
          <w:lang w:eastAsia="zh-CN"/>
        </w:rPr>
        <w:t>题目一：与挚友相伴的日子，我们互励互助，共同成长；与父母相伴的日子，我们承欢膝下，享受亲情；与书籍相伴的日子，我们博览古今？通晓世事；与爱相伴的日子，我们学会关心，懂得感恩</w:t>
      </w:r>
      <w:r w:rsidRPr="00E024C0">
        <w:rPr>
          <w:color w:val="000000"/>
          <w:sz w:val="24"/>
          <w:szCs w:val="24"/>
          <w:lang w:eastAsia="zh-CN"/>
        </w:rPr>
        <w:t>……</w:t>
      </w:r>
      <w:r w:rsidRPr="00E024C0">
        <w:rPr>
          <w:color w:val="000000"/>
          <w:sz w:val="24"/>
          <w:szCs w:val="24"/>
          <w:lang w:eastAsia="zh-CN"/>
        </w:rPr>
        <w:t>请以</w:t>
      </w:r>
      <w:r w:rsidRPr="00E024C0">
        <w:rPr>
          <w:color w:val="000000"/>
          <w:sz w:val="24"/>
          <w:szCs w:val="24"/>
          <w:lang w:eastAsia="zh-CN"/>
        </w:rPr>
        <w:t>“</w:t>
      </w:r>
      <w:r w:rsidRPr="00E024C0">
        <w:rPr>
          <w:color w:val="000000"/>
          <w:sz w:val="24"/>
          <w:szCs w:val="24"/>
          <w:lang w:eastAsia="zh-CN"/>
        </w:rPr>
        <w:t>与</w:t>
      </w:r>
      <w:r w:rsidRPr="00E024C0">
        <w:rPr>
          <w:color w:val="000000"/>
          <w:sz w:val="24"/>
          <w:szCs w:val="24"/>
          <w:lang w:eastAsia="zh-CN"/>
        </w:rPr>
        <w:t>________</w:t>
      </w:r>
      <w:r w:rsidRPr="00E024C0">
        <w:rPr>
          <w:color w:val="000000"/>
          <w:sz w:val="24"/>
          <w:szCs w:val="24"/>
          <w:lang w:eastAsia="zh-CN"/>
        </w:rPr>
        <w:t>相伴的日子</w:t>
      </w:r>
      <w:r w:rsidRPr="00E024C0">
        <w:rPr>
          <w:color w:val="000000"/>
          <w:sz w:val="24"/>
          <w:szCs w:val="24"/>
          <w:lang w:eastAsia="zh-CN"/>
        </w:rPr>
        <w:t>”</w:t>
      </w:r>
      <w:r w:rsidRPr="00E024C0">
        <w:rPr>
          <w:color w:val="000000"/>
          <w:sz w:val="24"/>
          <w:szCs w:val="24"/>
          <w:lang w:eastAsia="zh-CN"/>
        </w:rPr>
        <w:t>为题，写一篇文章。</w:t>
      </w:r>
    </w:p>
    <w:p w:rsidR="00D3217F" w:rsidRPr="00E024C0" w:rsidP="00E024C0">
      <w:pPr>
        <w:spacing w:after="0" w:line="360" w:lineRule="auto"/>
        <w:rPr>
          <w:sz w:val="24"/>
          <w:szCs w:val="24"/>
          <w:lang w:eastAsia="zh-CN"/>
        </w:rPr>
      </w:pPr>
      <w:r w:rsidRPr="00E024C0">
        <w:rPr>
          <w:color w:val="000000"/>
          <w:sz w:val="24"/>
          <w:szCs w:val="24"/>
          <w:lang w:eastAsia="zh-CN"/>
        </w:rPr>
        <w:t>要求：</w:t>
      </w:r>
      <w:r w:rsidRPr="00E024C0">
        <w:rPr>
          <w:color w:val="000000"/>
          <w:sz w:val="24"/>
          <w:szCs w:val="24"/>
          <w:lang w:eastAsia="zh-CN"/>
        </w:rPr>
        <w:t>①</w:t>
      </w:r>
      <w:r w:rsidRPr="00E024C0">
        <w:rPr>
          <w:color w:val="000000"/>
          <w:sz w:val="24"/>
          <w:szCs w:val="24"/>
          <w:lang w:eastAsia="zh-CN"/>
        </w:rPr>
        <w:t>将题目补充完整，不少于</w:t>
      </w:r>
      <w:r w:rsidRPr="00E024C0">
        <w:rPr>
          <w:color w:val="000000"/>
          <w:sz w:val="24"/>
          <w:szCs w:val="24"/>
          <w:lang w:eastAsia="zh-CN"/>
        </w:rPr>
        <w:t>600</w:t>
      </w:r>
      <w:r w:rsidRPr="00E024C0">
        <w:rPr>
          <w:color w:val="000000"/>
          <w:sz w:val="24"/>
          <w:szCs w:val="24"/>
          <w:lang w:eastAsia="zh-CN"/>
        </w:rPr>
        <w:t>字。</w:t>
      </w:r>
      <w:r w:rsidRPr="00E024C0">
        <w:rPr>
          <w:color w:val="000000"/>
          <w:sz w:val="24"/>
          <w:szCs w:val="24"/>
          <w:lang w:eastAsia="zh-CN"/>
        </w:rPr>
        <w:t>②</w:t>
      </w:r>
      <w:r w:rsidRPr="00E024C0">
        <w:rPr>
          <w:color w:val="000000"/>
          <w:sz w:val="24"/>
          <w:szCs w:val="24"/>
          <w:lang w:eastAsia="zh-CN"/>
        </w:rPr>
        <w:t>不允许写诗歌，其他文体不限。</w:t>
      </w:r>
    </w:p>
    <w:p w:rsidR="00D3217F" w:rsidRPr="00E024C0" w:rsidP="00E024C0">
      <w:pPr>
        <w:spacing w:after="0" w:line="360" w:lineRule="auto"/>
        <w:rPr>
          <w:sz w:val="24"/>
          <w:szCs w:val="24"/>
          <w:lang w:eastAsia="zh-CN"/>
        </w:rPr>
      </w:pPr>
      <w:r w:rsidRPr="00E024C0">
        <w:rPr>
          <w:color w:val="000000"/>
          <w:sz w:val="24"/>
          <w:szCs w:val="24"/>
          <w:lang w:eastAsia="zh-CN"/>
        </w:rPr>
        <w:t>题目二：</w:t>
      </w:r>
      <w:r w:rsidRPr="00E024C0">
        <w:rPr>
          <w:color w:val="000000"/>
          <w:sz w:val="24"/>
          <w:szCs w:val="24"/>
          <w:lang w:eastAsia="zh-CN"/>
        </w:rPr>
        <w:t>“</w:t>
      </w:r>
      <w:r w:rsidRPr="00E024C0">
        <w:rPr>
          <w:color w:val="000000"/>
          <w:sz w:val="24"/>
          <w:szCs w:val="24"/>
          <w:lang w:eastAsia="zh-CN"/>
        </w:rPr>
        <w:t>不积跬步，无以至千里；不积小流，无以成江海</w:t>
      </w:r>
      <w:r w:rsidRPr="00E024C0">
        <w:rPr>
          <w:color w:val="000000"/>
          <w:sz w:val="24"/>
          <w:szCs w:val="24"/>
          <w:lang w:eastAsia="zh-CN"/>
        </w:rPr>
        <w:t>”</w:t>
      </w:r>
      <w:r w:rsidRPr="00E024C0">
        <w:rPr>
          <w:color w:val="000000"/>
          <w:sz w:val="24"/>
          <w:szCs w:val="24"/>
          <w:lang w:eastAsia="zh-CN"/>
        </w:rPr>
        <w:t>。知识的丰富，习惯的养成，技能的提升，阅历的增长以及点滴的进步</w:t>
      </w:r>
      <w:r w:rsidRPr="00E024C0">
        <w:rPr>
          <w:color w:val="000000"/>
          <w:sz w:val="24"/>
          <w:szCs w:val="24"/>
          <w:lang w:eastAsia="zh-CN"/>
        </w:rPr>
        <w:t>……</w:t>
      </w:r>
      <w:r w:rsidRPr="00E024C0">
        <w:rPr>
          <w:color w:val="000000"/>
          <w:sz w:val="24"/>
          <w:szCs w:val="24"/>
          <w:lang w:eastAsia="zh-CN"/>
        </w:rPr>
        <w:t>都离不开天长日久的坚持与积累。</w:t>
      </w:r>
    </w:p>
    <w:p w:rsidR="00D3217F" w:rsidRPr="00E024C0" w:rsidP="00E024C0">
      <w:pPr>
        <w:spacing w:after="0" w:line="360" w:lineRule="auto"/>
        <w:rPr>
          <w:sz w:val="24"/>
          <w:szCs w:val="24"/>
          <w:lang w:eastAsia="zh-CN"/>
        </w:rPr>
      </w:pPr>
      <w:r w:rsidRPr="00E024C0">
        <w:rPr>
          <w:color w:val="000000"/>
          <w:sz w:val="24"/>
          <w:szCs w:val="24"/>
          <w:lang w:eastAsia="zh-CN"/>
        </w:rPr>
        <w:t>请以</w:t>
      </w:r>
      <w:r w:rsidRPr="00E024C0">
        <w:rPr>
          <w:color w:val="000000"/>
          <w:sz w:val="24"/>
          <w:szCs w:val="24"/>
          <w:lang w:eastAsia="zh-CN"/>
        </w:rPr>
        <w:t>“</w:t>
      </w:r>
      <w:r w:rsidRPr="00E024C0">
        <w:rPr>
          <w:color w:val="000000"/>
          <w:sz w:val="24"/>
          <w:szCs w:val="24"/>
          <w:lang w:eastAsia="zh-CN"/>
        </w:rPr>
        <w:t>积累</w:t>
      </w:r>
      <w:r w:rsidRPr="00E024C0">
        <w:rPr>
          <w:color w:val="000000"/>
          <w:sz w:val="24"/>
          <w:szCs w:val="24"/>
          <w:lang w:eastAsia="zh-CN"/>
        </w:rPr>
        <w:t>”</w:t>
      </w:r>
      <w:r w:rsidRPr="00E024C0">
        <w:rPr>
          <w:color w:val="000000"/>
          <w:sz w:val="24"/>
          <w:szCs w:val="24"/>
          <w:lang w:eastAsia="zh-CN"/>
        </w:rPr>
        <w:t>为话题写一篇文章。</w:t>
      </w:r>
    </w:p>
    <w:p w:rsidR="00D3217F" w:rsidRPr="00E024C0" w:rsidP="00E024C0">
      <w:pPr>
        <w:spacing w:after="0" w:line="360" w:lineRule="auto"/>
        <w:rPr>
          <w:sz w:val="24"/>
          <w:szCs w:val="24"/>
          <w:lang w:eastAsia="zh-CN"/>
        </w:rPr>
      </w:pPr>
      <w:r w:rsidRPr="00E024C0">
        <w:rPr>
          <w:color w:val="000000"/>
          <w:sz w:val="24"/>
          <w:szCs w:val="24"/>
          <w:lang w:eastAsia="zh-CN"/>
        </w:rPr>
        <w:t>要求：</w:t>
      </w:r>
      <w:r w:rsidRPr="00E024C0">
        <w:rPr>
          <w:color w:val="000000"/>
          <w:sz w:val="24"/>
          <w:szCs w:val="24"/>
          <w:lang w:eastAsia="zh-CN"/>
        </w:rPr>
        <w:t>①</w:t>
      </w:r>
      <w:r w:rsidRPr="00E024C0">
        <w:rPr>
          <w:color w:val="000000"/>
          <w:sz w:val="24"/>
          <w:szCs w:val="24"/>
          <w:lang w:eastAsia="zh-CN"/>
        </w:rPr>
        <w:t>题目自拟。</w:t>
      </w:r>
      <w:r w:rsidRPr="00E024C0">
        <w:rPr>
          <w:color w:val="000000"/>
          <w:sz w:val="24"/>
          <w:szCs w:val="24"/>
          <w:lang w:eastAsia="zh-CN"/>
        </w:rPr>
        <w:t>②</w:t>
      </w:r>
      <w:r w:rsidRPr="00E024C0">
        <w:rPr>
          <w:color w:val="000000"/>
          <w:sz w:val="24"/>
          <w:szCs w:val="24"/>
          <w:lang w:eastAsia="zh-CN"/>
        </w:rPr>
        <w:t>不少于</w:t>
      </w:r>
      <w:r w:rsidRPr="00E024C0">
        <w:rPr>
          <w:color w:val="000000"/>
          <w:sz w:val="24"/>
          <w:szCs w:val="24"/>
          <w:lang w:eastAsia="zh-CN"/>
        </w:rPr>
        <w:t>600</w:t>
      </w:r>
      <w:r w:rsidRPr="00E024C0">
        <w:rPr>
          <w:color w:val="000000"/>
          <w:sz w:val="24"/>
          <w:szCs w:val="24"/>
          <w:lang w:eastAsia="zh-CN"/>
        </w:rPr>
        <w:t>字。</w:t>
      </w:r>
      <w:r w:rsidRPr="00E024C0">
        <w:rPr>
          <w:color w:val="000000"/>
          <w:sz w:val="24"/>
          <w:szCs w:val="24"/>
          <w:lang w:eastAsia="zh-CN"/>
        </w:rPr>
        <w:t>③</w:t>
      </w:r>
      <w:r w:rsidRPr="00E024C0">
        <w:rPr>
          <w:color w:val="000000"/>
          <w:sz w:val="24"/>
          <w:szCs w:val="24"/>
          <w:lang w:eastAsia="zh-CN"/>
        </w:rPr>
        <w:t>不允许写诗歌，其他文体不限。</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Tr="00C758F7">
        <w:tblPrEx>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5014A9"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c>
          <w:tcPr>
            <w:tcW w:w="425" w:type="dxa"/>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5014A9"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5014A9"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r w:rsidTr="00C758F7">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E024C0" w:rsidRPr="00094254" w:rsidP="00C758F7">
            <w:pPr>
              <w:spacing w:line="340" w:lineRule="exact"/>
              <w:jc w:val="center"/>
              <w:rPr>
                <w:rFonts w:ascii="新宋体" w:eastAsia="新宋体" w:hAnsi="新宋体"/>
                <w:sz w:val="28"/>
                <w:szCs w:val="28"/>
                <w:lang w:eastAsia="zh-CN"/>
              </w:rPr>
            </w:pPr>
          </w:p>
        </w:tc>
      </w:tr>
    </w:tbl>
    <w:p w:rsidR="00D3217F" w:rsidRPr="00E024C0" w:rsidP="00E024C0">
      <w:pPr>
        <w:spacing w:after="0" w:line="360" w:lineRule="auto"/>
        <w:jc w:val="center"/>
        <w:rPr>
          <w:sz w:val="24"/>
          <w:szCs w:val="24"/>
          <w:lang w:eastAsia="zh-CN"/>
        </w:rPr>
      </w:pPr>
      <w:r w:rsidRPr="00E024C0">
        <w:rPr>
          <w:sz w:val="24"/>
          <w:szCs w:val="24"/>
          <w:lang w:eastAsia="zh-CN"/>
        </w:rPr>
        <w:br w:type="page"/>
      </w:r>
      <w:r w:rsidRPr="00E024C0">
        <w:rPr>
          <w:b/>
          <w:bCs/>
          <w:sz w:val="28"/>
          <w:szCs w:val="24"/>
          <w:lang w:eastAsia="zh-CN"/>
        </w:rPr>
        <w:t>答案</w:t>
      </w:r>
    </w:p>
    <w:p w:rsidR="00D3217F" w:rsidRPr="00E024C0" w:rsidP="00E024C0">
      <w:pPr>
        <w:spacing w:after="0" w:line="360" w:lineRule="auto"/>
        <w:rPr>
          <w:sz w:val="24"/>
          <w:szCs w:val="24"/>
        </w:rPr>
      </w:pPr>
      <w:r w:rsidRPr="00E024C0">
        <w:rPr>
          <w:sz w:val="24"/>
          <w:szCs w:val="24"/>
          <w:lang w:eastAsia="zh-CN"/>
        </w:rPr>
        <w:t>一、</w:t>
      </w:r>
      <w:r w:rsidRPr="00E024C0">
        <w:rPr>
          <w:color w:val="000000"/>
          <w:sz w:val="24"/>
          <w:szCs w:val="24"/>
        </w:rPr>
        <w:t>1.</w:t>
      </w:r>
      <w:r w:rsidRPr="00E024C0">
        <w:rPr>
          <w:color w:val="000000"/>
          <w:sz w:val="24"/>
          <w:szCs w:val="24"/>
        </w:rPr>
        <w:t xml:space="preserve"> B   </w:t>
      </w:r>
      <w:r w:rsidRPr="00E024C0">
        <w:rPr>
          <w:color w:val="000000"/>
          <w:sz w:val="24"/>
          <w:szCs w:val="24"/>
        </w:rPr>
        <w:t>2.</w:t>
      </w:r>
      <w:r w:rsidRPr="00E024C0">
        <w:rPr>
          <w:color w:val="000000"/>
          <w:sz w:val="24"/>
          <w:szCs w:val="24"/>
        </w:rPr>
        <w:t xml:space="preserve"> C   </w:t>
      </w:r>
      <w:r w:rsidRPr="00E024C0">
        <w:rPr>
          <w:color w:val="000000"/>
          <w:sz w:val="24"/>
          <w:szCs w:val="24"/>
        </w:rPr>
        <w:t>3.</w:t>
      </w:r>
      <w:r w:rsidRPr="00E024C0">
        <w:rPr>
          <w:color w:val="000000"/>
          <w:sz w:val="24"/>
          <w:szCs w:val="24"/>
        </w:rPr>
        <w:t xml:space="preserve"> B  </w:t>
      </w:r>
      <w:r w:rsidRPr="00E024C0">
        <w:rPr>
          <w:color w:val="000000"/>
          <w:sz w:val="24"/>
          <w:szCs w:val="24"/>
        </w:rPr>
        <w:t>4.</w:t>
      </w:r>
      <w:r w:rsidRPr="00E024C0">
        <w:rPr>
          <w:color w:val="000000"/>
          <w:sz w:val="24"/>
          <w:szCs w:val="24"/>
        </w:rPr>
        <w:t xml:space="preserve"> D   </w:t>
      </w:r>
      <w:r w:rsidRPr="00E024C0">
        <w:rPr>
          <w:color w:val="000000"/>
          <w:sz w:val="24"/>
          <w:szCs w:val="24"/>
        </w:rPr>
        <w:t>5</w:t>
      </w:r>
      <w:r w:rsidRPr="00E024C0">
        <w:rPr>
          <w:color w:val="000000"/>
          <w:sz w:val="24"/>
          <w:szCs w:val="24"/>
        </w:rPr>
        <w:t>.</w:t>
      </w:r>
      <w:r w:rsidRPr="00E024C0">
        <w:rPr>
          <w:color w:val="000000"/>
          <w:sz w:val="24"/>
          <w:szCs w:val="24"/>
        </w:rPr>
        <w:t xml:space="preserve">D  </w:t>
      </w:r>
      <w:r w:rsidRPr="00E024C0">
        <w:rPr>
          <w:color w:val="000000"/>
          <w:sz w:val="24"/>
          <w:szCs w:val="24"/>
        </w:rPr>
        <w:t>6.</w:t>
      </w:r>
      <w:r w:rsidRPr="00E024C0">
        <w:rPr>
          <w:color w:val="000000"/>
          <w:sz w:val="24"/>
          <w:szCs w:val="24"/>
        </w:rPr>
        <w:t xml:space="preserve"> D   </w:t>
      </w:r>
    </w:p>
    <w:p w:rsidR="00D3217F" w:rsidRPr="00E024C0" w:rsidP="00E024C0">
      <w:pPr>
        <w:spacing w:after="0" w:line="360" w:lineRule="auto"/>
        <w:rPr>
          <w:sz w:val="24"/>
          <w:szCs w:val="24"/>
          <w:lang w:eastAsia="zh-CN"/>
        </w:rPr>
      </w:pPr>
      <w:r w:rsidRPr="00E024C0">
        <w:rPr>
          <w:sz w:val="24"/>
          <w:szCs w:val="24"/>
          <w:lang w:eastAsia="zh-CN"/>
        </w:rPr>
        <w:t>二、</w:t>
      </w:r>
      <w:r w:rsidRPr="00E024C0">
        <w:rPr>
          <w:color w:val="000000"/>
          <w:sz w:val="24"/>
          <w:szCs w:val="24"/>
          <w:lang w:eastAsia="zh-CN"/>
        </w:rPr>
        <w:t>给我以崎岖；我就是一条活泼欢快的小溪；给我以风雨；我就是一道旖旎绚丽的彩虹</w:t>
      </w:r>
      <w:r w:rsidRPr="00E024C0">
        <w:rPr>
          <w:color w:val="000000"/>
          <w:sz w:val="24"/>
          <w:szCs w:val="24"/>
          <w:lang w:eastAsia="zh-CN"/>
        </w:rPr>
        <w:t xml:space="preserve">  </w:t>
      </w:r>
    </w:p>
    <w:p w:rsidR="00D3217F" w:rsidRPr="00E024C0" w:rsidP="00E024C0">
      <w:pPr>
        <w:spacing w:after="0" w:line="360" w:lineRule="auto"/>
        <w:rPr>
          <w:sz w:val="24"/>
          <w:szCs w:val="24"/>
          <w:lang w:eastAsia="zh-CN"/>
        </w:rPr>
      </w:pPr>
      <w:r w:rsidRPr="00E024C0">
        <w:rPr>
          <w:sz w:val="24"/>
          <w:szCs w:val="24"/>
          <w:lang w:eastAsia="zh-CN"/>
        </w:rPr>
        <w:t>三、</w:t>
      </w:r>
      <w:r w:rsidRPr="00E024C0">
        <w:rPr>
          <w:color w:val="000000"/>
          <w:sz w:val="24"/>
          <w:szCs w:val="24"/>
          <w:lang w:eastAsia="zh-CN"/>
        </w:rPr>
        <w:t>少开车，可减少汽车尾气排放，保持空气洁净（降低</w:t>
      </w:r>
      <w:r w:rsidRPr="00E024C0">
        <w:rPr>
          <w:color w:val="000000"/>
          <w:sz w:val="24"/>
          <w:szCs w:val="24"/>
          <w:lang w:eastAsia="zh-CN"/>
        </w:rPr>
        <w:t>PM2</w:t>
      </w:r>
      <w:r w:rsidRPr="00E024C0">
        <w:rPr>
          <w:color w:val="000000"/>
          <w:sz w:val="24"/>
          <w:szCs w:val="24"/>
          <w:lang w:eastAsia="zh-CN"/>
        </w:rPr>
        <w:t>．</w:t>
      </w:r>
      <w:r w:rsidRPr="00E024C0">
        <w:rPr>
          <w:color w:val="000000"/>
          <w:sz w:val="24"/>
          <w:szCs w:val="24"/>
          <w:lang w:eastAsia="zh-CN"/>
        </w:rPr>
        <w:t>5</w:t>
      </w:r>
      <w:r w:rsidRPr="00E024C0">
        <w:rPr>
          <w:color w:val="000000"/>
          <w:sz w:val="24"/>
          <w:szCs w:val="24"/>
          <w:lang w:eastAsia="zh-CN"/>
        </w:rPr>
        <w:t>的浓度）。为宿迁创建卫生城市做出我们的贡献，可以吗？</w:t>
      </w:r>
      <w:r w:rsidRPr="00E024C0">
        <w:rPr>
          <w:color w:val="000000"/>
          <w:sz w:val="24"/>
          <w:szCs w:val="24"/>
          <w:lang w:eastAsia="zh-CN"/>
        </w:rPr>
        <w:t xml:space="preserve">   </w:t>
      </w:r>
    </w:p>
    <w:p w:rsidR="00E024C0" w:rsidRPr="00E024C0" w:rsidP="00E024C0">
      <w:pPr>
        <w:spacing w:after="0" w:line="360" w:lineRule="auto"/>
        <w:rPr>
          <w:color w:val="000000"/>
          <w:sz w:val="24"/>
          <w:szCs w:val="24"/>
          <w:lang w:eastAsia="zh-CN"/>
        </w:rPr>
      </w:pPr>
      <w:r w:rsidRPr="00E024C0">
        <w:rPr>
          <w:sz w:val="24"/>
          <w:szCs w:val="24"/>
          <w:lang w:eastAsia="zh-CN"/>
        </w:rPr>
        <w:t>四、</w:t>
      </w:r>
    </w:p>
    <w:p w:rsidR="00E024C0"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1</w:t>
      </w:r>
      <w:r w:rsidRPr="00E024C0">
        <w:rPr>
          <w:color w:val="000000"/>
          <w:sz w:val="24"/>
          <w:szCs w:val="24"/>
          <w:lang w:eastAsia="zh-CN"/>
        </w:rPr>
        <w:t>）有的；招致</w:t>
      </w:r>
    </w:p>
    <w:p w:rsidR="00E024C0"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2</w:t>
      </w:r>
      <w:r w:rsidRPr="00E024C0">
        <w:rPr>
          <w:color w:val="000000"/>
          <w:sz w:val="24"/>
          <w:szCs w:val="24"/>
          <w:lang w:eastAsia="zh-CN"/>
        </w:rPr>
        <w:t>）鸡打鸣能对人不吉祥吗？只不过它们自作不吉祥罢了。</w:t>
      </w:r>
    </w:p>
    <w:p w:rsidR="00E024C0"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3</w:t>
      </w:r>
      <w:r w:rsidRPr="00E024C0">
        <w:rPr>
          <w:color w:val="000000"/>
          <w:sz w:val="24"/>
          <w:szCs w:val="24"/>
          <w:lang w:eastAsia="zh-CN"/>
        </w:rPr>
        <w:t>）当鸣不鸣，不当鸣而鸣都是不合时宜的。（或：</w:t>
      </w:r>
      <w:r w:rsidRPr="00E024C0">
        <w:rPr>
          <w:color w:val="000000"/>
          <w:sz w:val="24"/>
          <w:szCs w:val="24"/>
          <w:lang w:eastAsia="zh-CN"/>
        </w:rPr>
        <w:t>“</w:t>
      </w:r>
      <w:r w:rsidRPr="00E024C0">
        <w:rPr>
          <w:color w:val="000000"/>
          <w:sz w:val="24"/>
          <w:szCs w:val="24"/>
          <w:lang w:eastAsia="zh-CN"/>
        </w:rPr>
        <w:t>夜鸣，呜之非其时也；旦而不鸣，不鸣非其时也</w:t>
      </w:r>
      <w:r w:rsidRPr="00E024C0">
        <w:rPr>
          <w:color w:val="000000"/>
          <w:sz w:val="24"/>
          <w:szCs w:val="24"/>
          <w:lang w:eastAsia="zh-CN"/>
        </w:rPr>
        <w:t>”</w:t>
      </w:r>
      <w:r w:rsidRPr="00E024C0">
        <w:rPr>
          <w:color w:val="000000"/>
          <w:sz w:val="24"/>
          <w:szCs w:val="24"/>
          <w:lang w:eastAsia="zh-CN"/>
        </w:rPr>
        <w:t>）</w:t>
      </w:r>
    </w:p>
    <w:p w:rsidR="00D3217F"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4</w:t>
      </w:r>
      <w:r w:rsidRPr="00E024C0">
        <w:rPr>
          <w:color w:val="000000"/>
          <w:sz w:val="24"/>
          <w:szCs w:val="24"/>
          <w:lang w:eastAsia="zh-CN"/>
        </w:rPr>
        <w:t>）该说不说和不该说而说，都会招致灾祸，说话做事要适宜。</w:t>
      </w:r>
      <w:r w:rsidRPr="00E024C0">
        <w:rPr>
          <w:color w:val="000000"/>
          <w:sz w:val="24"/>
          <w:szCs w:val="24"/>
          <w:lang w:eastAsia="zh-CN"/>
        </w:rPr>
        <w:t xml:space="preserve">   </w:t>
      </w:r>
    </w:p>
    <w:p w:rsidR="00E024C0" w:rsidRPr="00E024C0" w:rsidP="00E024C0">
      <w:pPr>
        <w:spacing w:after="0" w:line="360" w:lineRule="auto"/>
        <w:rPr>
          <w:color w:val="000000"/>
          <w:sz w:val="24"/>
          <w:szCs w:val="24"/>
          <w:lang w:eastAsia="zh-CN"/>
        </w:rPr>
      </w:pPr>
      <w:r w:rsidRPr="00E024C0">
        <w:rPr>
          <w:sz w:val="24"/>
          <w:szCs w:val="24"/>
          <w:lang w:eastAsia="zh-CN"/>
        </w:rPr>
        <w:t>五、</w:t>
      </w:r>
    </w:p>
    <w:p w:rsidR="00E024C0"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1</w:t>
      </w:r>
      <w:r w:rsidRPr="00E024C0">
        <w:rPr>
          <w:color w:val="000000"/>
          <w:sz w:val="24"/>
          <w:szCs w:val="24"/>
          <w:lang w:eastAsia="zh-CN"/>
        </w:rPr>
        <w:t>）</w:t>
      </w:r>
      <w:r w:rsidRPr="00E024C0">
        <w:rPr>
          <w:color w:val="000000"/>
          <w:sz w:val="24"/>
          <w:szCs w:val="24"/>
          <w:lang w:eastAsia="zh-CN"/>
        </w:rPr>
        <w:t>D</w:t>
      </w:r>
    </w:p>
    <w:p w:rsidR="00E024C0"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2</w:t>
      </w:r>
      <w:r w:rsidRPr="00E024C0">
        <w:rPr>
          <w:color w:val="000000"/>
          <w:sz w:val="24"/>
          <w:szCs w:val="24"/>
          <w:lang w:eastAsia="zh-CN"/>
        </w:rPr>
        <w:t>）</w:t>
      </w:r>
      <w:r w:rsidRPr="00E024C0">
        <w:rPr>
          <w:color w:val="000000"/>
          <w:sz w:val="24"/>
          <w:szCs w:val="24"/>
          <w:lang w:eastAsia="zh-CN"/>
        </w:rPr>
        <w:t>①</w:t>
      </w:r>
      <w:r w:rsidRPr="00E024C0">
        <w:rPr>
          <w:color w:val="000000"/>
          <w:sz w:val="24"/>
          <w:szCs w:val="24"/>
          <w:lang w:eastAsia="zh-CN"/>
        </w:rPr>
        <w:t>带来降水。</w:t>
      </w:r>
      <w:r w:rsidRPr="00E024C0">
        <w:rPr>
          <w:color w:val="000000"/>
          <w:sz w:val="24"/>
          <w:szCs w:val="24"/>
          <w:lang w:eastAsia="zh-CN"/>
        </w:rPr>
        <w:t>②</w:t>
      </w:r>
      <w:r w:rsidRPr="00E024C0">
        <w:rPr>
          <w:color w:val="000000"/>
          <w:sz w:val="24"/>
          <w:szCs w:val="24"/>
          <w:lang w:eastAsia="zh-CN"/>
        </w:rPr>
        <w:t>调节地球温度，维持全球热量平衡。</w:t>
      </w:r>
      <w:r w:rsidRPr="00E024C0">
        <w:rPr>
          <w:color w:val="000000"/>
          <w:sz w:val="24"/>
          <w:szCs w:val="24"/>
          <w:lang w:eastAsia="zh-CN"/>
        </w:rPr>
        <w:t>③</w:t>
      </w:r>
      <w:r w:rsidRPr="00E024C0">
        <w:rPr>
          <w:color w:val="000000"/>
          <w:sz w:val="24"/>
          <w:szCs w:val="24"/>
          <w:lang w:eastAsia="zh-CN"/>
        </w:rPr>
        <w:t>节约生活用水用电，缓解电力紧张程度。</w:t>
      </w:r>
      <w:r w:rsidRPr="00E024C0">
        <w:rPr>
          <w:color w:val="000000"/>
          <w:sz w:val="24"/>
          <w:szCs w:val="24"/>
          <w:lang w:eastAsia="zh-CN"/>
        </w:rPr>
        <w:t>④</w:t>
      </w:r>
      <w:r w:rsidRPr="00E024C0">
        <w:rPr>
          <w:color w:val="000000"/>
          <w:sz w:val="24"/>
          <w:szCs w:val="24"/>
          <w:lang w:eastAsia="zh-CN"/>
        </w:rPr>
        <w:t>用风力发电，节约原煤。</w:t>
      </w:r>
      <w:r w:rsidRPr="00E024C0">
        <w:rPr>
          <w:color w:val="000000"/>
          <w:sz w:val="24"/>
          <w:szCs w:val="24"/>
          <w:lang w:eastAsia="zh-CN"/>
        </w:rPr>
        <w:t>⑤</w:t>
      </w:r>
      <w:r w:rsidRPr="00E024C0">
        <w:rPr>
          <w:color w:val="000000"/>
          <w:sz w:val="24"/>
          <w:szCs w:val="24"/>
          <w:lang w:eastAsia="zh-CN"/>
        </w:rPr>
        <w:t>有利于鱼群生长。</w:t>
      </w:r>
      <w:r w:rsidRPr="00E024C0">
        <w:rPr>
          <w:color w:val="000000"/>
          <w:sz w:val="24"/>
          <w:szCs w:val="24"/>
          <w:lang w:eastAsia="zh-CN"/>
        </w:rPr>
        <w:t>⑥</w:t>
      </w:r>
      <w:r w:rsidRPr="00E024C0">
        <w:rPr>
          <w:color w:val="000000"/>
          <w:sz w:val="24"/>
          <w:szCs w:val="24"/>
          <w:lang w:eastAsia="zh-CN"/>
        </w:rPr>
        <w:t>避免产生大型地震。</w:t>
      </w:r>
    </w:p>
    <w:p w:rsidR="00E024C0"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3</w:t>
      </w:r>
      <w:r w:rsidRPr="00E024C0">
        <w:rPr>
          <w:color w:val="000000"/>
          <w:sz w:val="24"/>
          <w:szCs w:val="24"/>
          <w:lang w:eastAsia="zh-CN"/>
        </w:rPr>
        <w:t>）不能去掉。文中的</w:t>
      </w:r>
      <w:r w:rsidRPr="00E024C0">
        <w:rPr>
          <w:color w:val="000000"/>
          <w:sz w:val="24"/>
          <w:szCs w:val="24"/>
          <w:lang w:eastAsia="zh-CN"/>
        </w:rPr>
        <w:t>“</w:t>
      </w:r>
      <w:r w:rsidRPr="00E024C0">
        <w:rPr>
          <w:color w:val="000000"/>
          <w:sz w:val="24"/>
          <w:szCs w:val="24"/>
          <w:lang w:eastAsia="zh-CN"/>
        </w:rPr>
        <w:t>主要</w:t>
      </w:r>
      <w:r w:rsidRPr="00E024C0">
        <w:rPr>
          <w:color w:val="000000"/>
          <w:sz w:val="24"/>
          <w:szCs w:val="24"/>
          <w:lang w:eastAsia="zh-CN"/>
        </w:rPr>
        <w:t>”</w:t>
      </w:r>
      <w:r w:rsidRPr="00E024C0">
        <w:rPr>
          <w:color w:val="000000"/>
          <w:sz w:val="24"/>
          <w:szCs w:val="24"/>
          <w:lang w:eastAsia="zh-CN"/>
        </w:rPr>
        <w:t>是</w:t>
      </w:r>
      <w:r w:rsidRPr="00E024C0">
        <w:rPr>
          <w:color w:val="000000"/>
          <w:sz w:val="24"/>
          <w:szCs w:val="24"/>
          <w:lang w:eastAsia="zh-CN"/>
        </w:rPr>
        <w:t>“</w:t>
      </w:r>
      <w:r w:rsidRPr="00E024C0">
        <w:rPr>
          <w:color w:val="000000"/>
          <w:sz w:val="24"/>
          <w:szCs w:val="24"/>
          <w:lang w:eastAsia="zh-CN"/>
        </w:rPr>
        <w:t>绝大部分</w:t>
      </w:r>
      <w:r w:rsidRPr="00E024C0">
        <w:rPr>
          <w:color w:val="000000"/>
          <w:sz w:val="24"/>
          <w:szCs w:val="24"/>
          <w:lang w:eastAsia="zh-CN"/>
        </w:rPr>
        <w:t>”</w:t>
      </w:r>
      <w:r w:rsidRPr="00E024C0">
        <w:rPr>
          <w:color w:val="000000"/>
          <w:sz w:val="24"/>
          <w:szCs w:val="24"/>
          <w:lang w:eastAsia="zh-CN"/>
        </w:rPr>
        <w:t>的意思，表明</w:t>
      </w:r>
      <w:r w:rsidRPr="00E024C0">
        <w:rPr>
          <w:color w:val="000000"/>
          <w:sz w:val="24"/>
          <w:szCs w:val="24"/>
          <w:lang w:eastAsia="zh-CN"/>
        </w:rPr>
        <w:t>“</w:t>
      </w:r>
      <w:r w:rsidRPr="00E024C0">
        <w:rPr>
          <w:color w:val="000000"/>
          <w:sz w:val="24"/>
          <w:szCs w:val="24"/>
          <w:lang w:eastAsia="zh-CN"/>
        </w:rPr>
        <w:t>水汽绝大部分来自低纬度的热带洋面</w:t>
      </w:r>
      <w:r w:rsidRPr="00E024C0">
        <w:rPr>
          <w:color w:val="000000"/>
          <w:sz w:val="24"/>
          <w:szCs w:val="24"/>
          <w:lang w:eastAsia="zh-CN"/>
        </w:rPr>
        <w:t>”</w:t>
      </w:r>
      <w:r w:rsidRPr="00E024C0">
        <w:rPr>
          <w:color w:val="000000"/>
          <w:sz w:val="24"/>
          <w:szCs w:val="24"/>
          <w:lang w:eastAsia="zh-CN"/>
        </w:rPr>
        <w:t>，如果去掉，则表明</w:t>
      </w:r>
      <w:r w:rsidRPr="00E024C0">
        <w:rPr>
          <w:color w:val="000000"/>
          <w:sz w:val="24"/>
          <w:szCs w:val="24"/>
          <w:lang w:eastAsia="zh-CN"/>
        </w:rPr>
        <w:t>“</w:t>
      </w:r>
      <w:r w:rsidRPr="00E024C0">
        <w:rPr>
          <w:color w:val="000000"/>
          <w:sz w:val="24"/>
          <w:szCs w:val="24"/>
          <w:lang w:eastAsia="zh-CN"/>
        </w:rPr>
        <w:t>水汽全部来自低纬度的热带洋面</w:t>
      </w:r>
      <w:r w:rsidRPr="00E024C0">
        <w:rPr>
          <w:color w:val="000000"/>
          <w:sz w:val="24"/>
          <w:szCs w:val="24"/>
          <w:lang w:eastAsia="zh-CN"/>
        </w:rPr>
        <w:t>”</w:t>
      </w:r>
      <w:r w:rsidRPr="00E024C0">
        <w:rPr>
          <w:color w:val="000000"/>
          <w:sz w:val="24"/>
          <w:szCs w:val="24"/>
          <w:lang w:eastAsia="zh-CN"/>
        </w:rPr>
        <w:t>，与事实不符。体现了说明文语言的准确性、严密性。</w:t>
      </w:r>
    </w:p>
    <w:p w:rsidR="00E024C0"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4</w:t>
      </w:r>
      <w:r w:rsidRPr="00E024C0">
        <w:rPr>
          <w:color w:val="000000"/>
          <w:sz w:val="24"/>
          <w:szCs w:val="24"/>
          <w:lang w:eastAsia="zh-CN"/>
        </w:rPr>
        <w:t>）打比方。用</w:t>
      </w:r>
      <w:r w:rsidRPr="00E024C0">
        <w:rPr>
          <w:color w:val="000000"/>
          <w:sz w:val="24"/>
          <w:szCs w:val="24"/>
          <w:lang w:eastAsia="zh-CN"/>
        </w:rPr>
        <w:t>“</w:t>
      </w:r>
      <w:r w:rsidRPr="00E024C0">
        <w:rPr>
          <w:color w:val="000000"/>
          <w:sz w:val="24"/>
          <w:szCs w:val="24"/>
          <w:lang w:eastAsia="zh-CN"/>
        </w:rPr>
        <w:t>江河中的涡旋</w:t>
      </w:r>
      <w:r w:rsidRPr="00E024C0">
        <w:rPr>
          <w:color w:val="000000"/>
          <w:sz w:val="24"/>
          <w:szCs w:val="24"/>
          <w:lang w:eastAsia="zh-CN"/>
        </w:rPr>
        <w:t>”</w:t>
      </w:r>
      <w:r w:rsidRPr="00E024C0">
        <w:rPr>
          <w:color w:val="000000"/>
          <w:sz w:val="24"/>
          <w:szCs w:val="24"/>
          <w:lang w:eastAsia="zh-CN"/>
        </w:rPr>
        <w:t>来比喻</w:t>
      </w:r>
      <w:r w:rsidRPr="00E024C0">
        <w:rPr>
          <w:color w:val="000000"/>
          <w:sz w:val="24"/>
          <w:szCs w:val="24"/>
          <w:lang w:eastAsia="zh-CN"/>
        </w:rPr>
        <w:t>“</w:t>
      </w:r>
      <w:r w:rsidRPr="00E024C0">
        <w:rPr>
          <w:color w:val="000000"/>
          <w:sz w:val="24"/>
          <w:szCs w:val="24"/>
          <w:lang w:eastAsia="zh-CN"/>
        </w:rPr>
        <w:t>台风</w:t>
      </w:r>
      <w:r w:rsidRPr="00E024C0">
        <w:rPr>
          <w:color w:val="000000"/>
          <w:sz w:val="24"/>
          <w:szCs w:val="24"/>
          <w:lang w:eastAsia="zh-CN"/>
        </w:rPr>
        <w:t>”</w:t>
      </w:r>
      <w:r w:rsidRPr="00E024C0">
        <w:rPr>
          <w:color w:val="000000"/>
          <w:sz w:val="24"/>
          <w:szCs w:val="24"/>
          <w:lang w:eastAsia="zh-CN"/>
        </w:rPr>
        <w:t>，生动形象地说明了台风的形状。</w:t>
      </w:r>
    </w:p>
    <w:p w:rsidR="00D3217F" w:rsidRPr="00E024C0" w:rsidP="00E024C0">
      <w:pPr>
        <w:spacing w:after="0" w:line="360" w:lineRule="auto"/>
        <w:rPr>
          <w:sz w:val="24"/>
          <w:szCs w:val="24"/>
          <w:lang w:eastAsia="zh-CN"/>
        </w:rPr>
      </w:pPr>
      <w:r w:rsidRPr="00E024C0">
        <w:rPr>
          <w:color w:val="000000"/>
          <w:sz w:val="24"/>
          <w:szCs w:val="24"/>
          <w:lang w:eastAsia="zh-CN"/>
        </w:rPr>
        <w:t>（</w:t>
      </w:r>
      <w:r w:rsidRPr="00E024C0">
        <w:rPr>
          <w:color w:val="000000"/>
          <w:sz w:val="24"/>
          <w:szCs w:val="24"/>
          <w:lang w:eastAsia="zh-CN"/>
        </w:rPr>
        <w:t>5</w:t>
      </w:r>
      <w:r w:rsidRPr="00E024C0">
        <w:rPr>
          <w:color w:val="000000"/>
          <w:sz w:val="24"/>
          <w:szCs w:val="24"/>
          <w:lang w:eastAsia="zh-CN"/>
        </w:rPr>
        <w:t>）主旨</w:t>
      </w:r>
      <w:r w:rsidRPr="00E024C0">
        <w:rPr>
          <w:color w:val="000000"/>
          <w:sz w:val="24"/>
          <w:szCs w:val="24"/>
          <w:lang w:eastAsia="zh-CN"/>
        </w:rPr>
        <w:t>:</w:t>
      </w:r>
      <w:r w:rsidRPr="00E024C0">
        <w:rPr>
          <w:color w:val="000000"/>
          <w:sz w:val="24"/>
          <w:szCs w:val="24"/>
          <w:lang w:eastAsia="zh-CN"/>
        </w:rPr>
        <w:t>客观地说，台风有过亦有功，而且台风的功甚至大于过。思考</w:t>
      </w:r>
      <w:r w:rsidRPr="00E024C0">
        <w:rPr>
          <w:color w:val="000000"/>
          <w:sz w:val="24"/>
          <w:szCs w:val="24"/>
          <w:lang w:eastAsia="zh-CN"/>
        </w:rPr>
        <w:t>:</w:t>
      </w:r>
      <w:r w:rsidRPr="00E024C0">
        <w:rPr>
          <w:color w:val="000000"/>
          <w:sz w:val="24"/>
          <w:szCs w:val="24"/>
          <w:lang w:eastAsia="zh-CN"/>
        </w:rPr>
        <w:t>台风有过更有功，提醒我们事物常常有两面性，只有了解相关科学知识，才能全面、科学地认识事物，用辩证、理性的眼光看待自然事物。</w:t>
      </w:r>
      <w:r w:rsidRPr="00E024C0">
        <w:rPr>
          <w:color w:val="000000"/>
          <w:sz w:val="24"/>
          <w:szCs w:val="24"/>
          <w:lang w:eastAsia="zh-CN"/>
        </w:rPr>
        <w:t xml:space="preserve">   </w:t>
      </w:r>
    </w:p>
    <w:p w:rsidR="00D3217F" w:rsidRPr="00E024C0" w:rsidP="00E024C0">
      <w:pPr>
        <w:spacing w:after="0" w:line="360" w:lineRule="auto"/>
        <w:rPr>
          <w:sz w:val="24"/>
          <w:szCs w:val="24"/>
        </w:rPr>
      </w:pPr>
      <w:r w:rsidRPr="00E024C0">
        <w:rPr>
          <w:sz w:val="24"/>
          <w:szCs w:val="24"/>
        </w:rPr>
        <w:t>六、</w:t>
      </w:r>
      <w:r w:rsidR="00E024C0">
        <w:rPr>
          <w:rFonts w:hint="eastAsia"/>
          <w:sz w:val="24"/>
          <w:szCs w:val="24"/>
          <w:lang w:eastAsia="zh-CN"/>
        </w:rPr>
        <w:t>略</w:t>
      </w:r>
      <w:r w:rsidRPr="00E024C0">
        <w:rPr>
          <w:color w:val="000000"/>
          <w:sz w:val="24"/>
          <w:szCs w:val="24"/>
        </w:rPr>
        <w:t xml:space="preserve">   </w:t>
      </w:r>
    </w:p>
    <w:sectPr>
      <w:headerReference w:type="even" r:id="rId9"/>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283" w:usb1="288F0000"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3217F">
    <w:pPr>
      <w:pStyle w:val="Header"/>
      <w:pBdr>
        <w:bottom w:val="none" w:sz="0" w:space="0" w:color="auto"/>
      </w:pBdr>
    </w:pPr>
    <w:r>
      <w:rPr>
        <w:noProof/>
      </w:rPr>
      <mc:AlternateContent>
        <mc:Choice Requires="wps">
          <w:drawing>
            <wp:anchor distT="0" distB="0" distL="114300" distR="114300" simplePos="0" relativeHeight="251658240" behindDoc="0" locked="0" layoutInCell="1" allowOverlap="1">
              <wp:simplePos x="0" y="0"/>
              <wp:positionH relativeFrom="column">
                <wp:posOffset>13416280</wp:posOffset>
              </wp:positionH>
              <wp:positionV relativeFrom="paragraph">
                <wp:posOffset>-546100</wp:posOffset>
              </wp:positionV>
              <wp:extent cx="535305" cy="723900"/>
              <wp:effectExtent l="5080" t="6350" r="12065" b="12700"/>
              <wp:wrapNone/>
              <wp:docPr id="10"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35305" cy="723900"/>
                      </a:xfrm>
                      <a:prstGeom prst="rect">
                        <a:avLst/>
                      </a:prstGeom>
                      <a:solidFill>
                        <a:srgbClr val="808080"/>
                      </a:solidFill>
                      <a:ln w="9525">
                        <a:solidFill>
                          <a:srgbClr val="000000"/>
                        </a:solidFill>
                        <a:miter lim="2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7" o:spid="_x0000_s2049" style="width:42.15pt;height:57pt;margin-top:-43pt;margin-left:1056.4pt;mso-height-percent:0;mso-height-relative:page;mso-width-percent:0;mso-width-relative:page;mso-wrap-distance-bottom:0;mso-wrap-distance-left:9pt;mso-wrap-distance-right:9pt;mso-wrap-distance-top:0;mso-wrap-style:square;position:absolute;visibility:visible;v-text-anchor:top;z-index:251659264" fillcolor="gray"/>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6985" t="6350" r="10795" b="12700"/>
              <wp:wrapNone/>
              <wp:docPr id="9" name="Quad Arrow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401320" cy="10706100"/>
                      </a:xfrm>
                      <a:prstGeom prst="rect">
                        <a:avLst/>
                      </a:prstGeom>
                      <a:solidFill>
                        <a:srgbClr val="FFFFFF"/>
                      </a:solidFill>
                      <a:ln w="9525">
                        <a:solidFill>
                          <a:srgbClr val="000000"/>
                        </a:solidFill>
                        <a:miter lim="200000"/>
                        <a:headEnd/>
                        <a:tailEnd/>
                      </a:ln>
                    </wps:spPr>
                    <wps:txbx>
                      <w:txbxContent>
                        <w:p w:rsidR="00D3217F">
                          <w:pPr>
                            <w:spacing w:after="0" w:line="240" w:lineRule="auto"/>
                            <w:jc w:val="distribute"/>
                            <w:rPr>
                              <w:lang w:eastAsia="zh-CN"/>
                            </w:rPr>
                          </w:pPr>
                          <w:r>
                            <w:rPr>
                              <w:rFonts w:hint="eastAsia"/>
                              <w:lang w:eastAsia="zh-CN"/>
                            </w:rPr>
                            <w:t>…………○…………外…………○…………装…………○…………订…………○…………线…………○…………</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percent:0;mso-height-relative:page;mso-width-percent:0;mso-width-relative:page;mso-wrap-distance-bottom:0;mso-wrap-distance-left:9pt;mso-wrap-distance-right:9pt;mso-wrap-distance-top:0;mso-wrap-style:square;position:absolute;visibility:visible;v-text-anchor:middle;z-index:251661312">
              <v:textbox style="layout-flow:vertical;mso-layout-flow-alt:bottom-to-top">
                <w:txbxContent>
                  <w:p w:rsidR="00D3217F">
                    <w:pPr>
                      <w:spacing w:after="0" w:line="240" w:lineRule="auto"/>
                      <w:jc w:val="distribute"/>
                      <w:rPr>
                        <w:lang w:eastAsia="zh-CN"/>
                      </w:rPr>
                    </w:pPr>
                    <w:r>
                      <w:rPr>
                        <w:rFonts w:hint="eastAsia"/>
                        <w:lang w:eastAsia="zh-CN"/>
                      </w:rPr>
                      <w:t>…………○…………外…………○…………装…………○…………订…………○…………线…………○…………</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5080" t="6350" r="12065" b="12700"/>
              <wp:wrapNone/>
              <wp:docPr id="8" name="Quad Arrow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35305" cy="10706100"/>
                      </a:xfrm>
                      <a:prstGeom prst="rect">
                        <a:avLst/>
                      </a:prstGeom>
                      <a:solidFill>
                        <a:srgbClr val="D8D8D8"/>
                      </a:solidFill>
                      <a:ln w="9525">
                        <a:solidFill>
                          <a:srgbClr val="000000"/>
                        </a:solidFill>
                        <a:miter lim="200000"/>
                        <a:headEnd/>
                        <a:tailEnd/>
                      </a:ln>
                    </wps:spPr>
                    <wps:txbx>
                      <w:txbxContent>
                        <w:p w:rsidR="00D3217F">
                          <w:pPr>
                            <w:spacing w:before="312" w:beforeLines="100" w:after="312" w:afterLines="100" w:line="240" w:lineRule="auto"/>
                            <w:jc w:val="center"/>
                            <w:rPr>
                              <w:lang w:eastAsia="zh-CN"/>
                            </w:rPr>
                          </w:pPr>
                          <w:r>
                            <w:rPr>
                              <w:rFonts w:hint="eastAsia"/>
                              <w:lang w:eastAsia="zh-CN"/>
                            </w:rPr>
                            <w:t>※※请※※不※※要※※在※※装※※订※※线※※内※※答※※题※※</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 id="Quad Arrow 3" o:spid="_x0000_s2051" type="#_x0000_t202" style="width:42.15pt;height:843pt;margin-top:-43pt;margin-left:1056.4pt;mso-height-percent:0;mso-height-relative:page;mso-width-percent:0;mso-width-relative:page;mso-wrap-distance-bottom:0;mso-wrap-distance-left:9pt;mso-wrap-distance-right:9pt;mso-wrap-distance-top:0;mso-wrap-style:square;position:absolute;visibility:visible;v-text-anchor:middle;z-index:251663360" fillcolor="#d8d8d8">
              <v:textbox style="layout-flow:vertical;mso-layout-flow-alt:bottom-to-top">
                <w:txbxContent>
                  <w:p w:rsidR="00D3217F">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13023215</wp:posOffset>
              </wp:positionH>
              <wp:positionV relativeFrom="paragraph">
                <wp:posOffset>-546100</wp:posOffset>
              </wp:positionV>
              <wp:extent cx="393065" cy="10706100"/>
              <wp:effectExtent l="12065" t="6350" r="13970" b="12700"/>
              <wp:wrapNone/>
              <wp:docPr id="7" name="Quad Arrow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93065" cy="10706100"/>
                      </a:xfrm>
                      <a:prstGeom prst="rect">
                        <a:avLst/>
                      </a:prstGeom>
                      <a:solidFill>
                        <a:srgbClr val="FFFFFF"/>
                      </a:solidFill>
                      <a:ln w="9525">
                        <a:solidFill>
                          <a:srgbClr val="000000"/>
                        </a:solidFill>
                        <a:miter lim="200000"/>
                        <a:headEnd/>
                        <a:tailEnd/>
                      </a:ln>
                    </wps:spPr>
                    <wps:txbx>
                      <w:txbxContent>
                        <w:p w:rsidR="00D3217F">
                          <w:pPr>
                            <w:spacing w:after="0" w:line="240" w:lineRule="auto"/>
                            <w:jc w:val="distribute"/>
                            <w:rPr>
                              <w:lang w:eastAsia="zh-CN"/>
                            </w:rPr>
                          </w:pPr>
                          <w:r>
                            <w:rPr>
                              <w:rFonts w:hint="eastAsia"/>
                              <w:lang w:eastAsia="zh-CN"/>
                            </w:rPr>
                            <w:t>…………○…………内…………○…………装…………○…………订…………○…………线…………○…………</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 id="Quad Arrow 5" o:spid="_x0000_s2052" type="#_x0000_t202" style="width:30.95pt;height:843pt;margin-top:-43pt;margin-left:1025.45pt;mso-height-percent:0;mso-height-relative:page;mso-width-percent:0;mso-width-relative:page;mso-wrap-distance-bottom:0;mso-wrap-distance-left:9pt;mso-wrap-distance-right:9pt;mso-wrap-distance-top:0;mso-wrap-style:square;position:absolute;visibility:visible;v-text-anchor:middle;z-index:251665408">
              <v:textbox style="layout-flow:vertical;mso-layout-flow-alt:bottom-to-top">
                <w:txbxContent>
                  <w:p w:rsidR="00D3217F">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8E34ACF"/>
    <w:multiLevelType w:val="hybridMultilevel"/>
    <w:tmpl w:val="732CE23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8703F6D"/>
    <w:multiLevelType w:val="hybridMultilevel"/>
    <w:tmpl w:val="D374C57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094254"/>
    <w:rsid w:val="00105B32"/>
    <w:rsid w:val="0016193D"/>
    <w:rsid w:val="0019595E"/>
    <w:rsid w:val="00243F78"/>
    <w:rsid w:val="00244DEA"/>
    <w:rsid w:val="0028270F"/>
    <w:rsid w:val="002A22FB"/>
    <w:rsid w:val="002B1B52"/>
    <w:rsid w:val="002B79A1"/>
    <w:rsid w:val="002C5454"/>
    <w:rsid w:val="002F406B"/>
    <w:rsid w:val="003C7056"/>
    <w:rsid w:val="004621D6"/>
    <w:rsid w:val="004A7EC2"/>
    <w:rsid w:val="004B0B79"/>
    <w:rsid w:val="005014A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758F7"/>
    <w:rsid w:val="00C84C25"/>
    <w:rsid w:val="00D035E3"/>
    <w:rsid w:val="00D2160C"/>
    <w:rsid w:val="00D3217F"/>
    <w:rsid w:val="00D36692"/>
    <w:rsid w:val="00D51F5D"/>
    <w:rsid w:val="00D67A68"/>
    <w:rsid w:val="00DA5268"/>
    <w:rsid w:val="00DC3A35"/>
    <w:rsid w:val="00DD58AD"/>
    <w:rsid w:val="00E024C0"/>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AB46AE-BB83-4643-86E2-6F886C10E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3502</Words>
  <Characters>3643</Characters>
  <Application>Microsoft Office Word</Application>
  <DocSecurity>0</DocSecurity>
  <Lines>134</Lines>
  <Paragraphs>127</Paragraphs>
  <ScaleCrop>false</ScaleCrop>
  <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2020-04-21T10:39:00Z</dcterms:created>
  <dcterms:modified xsi:type="dcterms:W3CDTF">2020-04-21T10:39:00Z</dcterms:modified>
</cp:coreProperties>
</file>