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8E7B70" w:rsidRPr="000A1401" w:rsidP="000A1401">
      <w:pPr>
        <w:spacing w:after="0" w:line="360" w:lineRule="auto"/>
        <w:jc w:val="center"/>
        <w:rPr>
          <w:rFonts w:hint="eastAsia"/>
          <w:b/>
          <w:bCs/>
          <w:sz w:val="24"/>
          <w:szCs w:val="24"/>
          <w:lang w:eastAsia="zh-CN"/>
        </w:rPr>
      </w:pPr>
      <w:r w:rsidRPr="000A1401">
        <w:rPr>
          <w:b/>
          <w:bCs/>
          <w:sz w:val="24"/>
          <w:szCs w:val="2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11125200</wp:posOffset>
            </wp:positionV>
            <wp:extent cx="292100" cy="3429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2365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1401">
        <w:rPr>
          <w:b/>
          <w:bCs/>
          <w:sz w:val="24"/>
          <w:szCs w:val="24"/>
          <w:lang w:eastAsia="zh-CN"/>
        </w:rPr>
        <w:t>八年级下学期</w:t>
      </w:r>
      <w:r w:rsidRPr="000A1401">
        <w:rPr>
          <w:b/>
          <w:bCs/>
          <w:sz w:val="24"/>
          <w:szCs w:val="24"/>
          <w:lang w:eastAsia="zh-CN"/>
        </w:rPr>
        <w:t xml:space="preserve"> </w:t>
      </w:r>
      <w:r w:rsidRPr="000A1401">
        <w:rPr>
          <w:b/>
          <w:bCs/>
          <w:sz w:val="24"/>
          <w:szCs w:val="24"/>
          <w:lang w:eastAsia="zh-CN"/>
        </w:rPr>
        <w:t>第六单元测试卷</w:t>
      </w:r>
    </w:p>
    <w:p w:rsidR="000A1401" w:rsidRPr="000A1401" w:rsidP="000A1401">
      <w:pPr>
        <w:spacing w:after="0" w:line="360" w:lineRule="auto"/>
        <w:ind w:firstLine="1440" w:firstLineChars="600"/>
        <w:rPr>
          <w:bCs/>
          <w:sz w:val="24"/>
          <w:szCs w:val="24"/>
          <w:u w:val="single"/>
          <w:lang w:eastAsia="zh-CN"/>
        </w:rPr>
      </w:pPr>
      <w:r w:rsidRPr="000A1401">
        <w:rPr>
          <w:rFonts w:hint="eastAsia"/>
          <w:bCs/>
          <w:sz w:val="24"/>
          <w:szCs w:val="24"/>
          <w:lang w:eastAsia="zh-CN"/>
        </w:rPr>
        <w:t>姓名：</w:t>
      </w:r>
      <w:r w:rsidRPr="000A1401">
        <w:rPr>
          <w:rFonts w:hint="eastAsia"/>
          <w:bCs/>
          <w:sz w:val="24"/>
          <w:szCs w:val="24"/>
          <w:u w:val="single"/>
          <w:lang w:eastAsia="zh-CN"/>
        </w:rPr>
        <w:t xml:space="preserve">            </w:t>
      </w:r>
      <w:r w:rsidRPr="000A1401">
        <w:rPr>
          <w:rFonts w:hint="eastAsia"/>
          <w:bCs/>
          <w:sz w:val="24"/>
          <w:szCs w:val="24"/>
          <w:lang w:eastAsia="zh-CN"/>
        </w:rPr>
        <w:t>班级：</w:t>
      </w:r>
      <w:r w:rsidRPr="000A1401">
        <w:rPr>
          <w:rFonts w:hint="eastAsia"/>
          <w:bCs/>
          <w:sz w:val="24"/>
          <w:szCs w:val="24"/>
          <w:u w:val="single"/>
          <w:lang w:eastAsia="zh-CN"/>
        </w:rPr>
        <w:t xml:space="preserve">             </w:t>
      </w:r>
      <w:r w:rsidRPr="000A1401">
        <w:rPr>
          <w:rFonts w:hint="eastAsia"/>
          <w:bCs/>
          <w:sz w:val="24"/>
          <w:szCs w:val="24"/>
          <w:lang w:eastAsia="zh-CN"/>
        </w:rPr>
        <w:t>座号：</w:t>
      </w:r>
      <w:r w:rsidRPr="000A1401">
        <w:rPr>
          <w:rFonts w:hint="eastAsia"/>
          <w:bCs/>
          <w:sz w:val="24"/>
          <w:szCs w:val="24"/>
          <w:u w:val="single"/>
          <w:lang w:eastAsia="zh-CN"/>
        </w:rPr>
        <w:t xml:space="preserve">               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b/>
          <w:bCs/>
          <w:sz w:val="24"/>
          <w:szCs w:val="24"/>
          <w:lang w:eastAsia="zh-CN"/>
        </w:rPr>
        <w:t>一、单选题（共</w:t>
      </w:r>
      <w:r w:rsidRPr="000A1401">
        <w:rPr>
          <w:b/>
          <w:bCs/>
          <w:sz w:val="24"/>
          <w:szCs w:val="24"/>
          <w:lang w:eastAsia="zh-CN"/>
        </w:rPr>
        <w:t>6</w:t>
      </w:r>
      <w:r w:rsidRPr="000A1401">
        <w:rPr>
          <w:b/>
          <w:bCs/>
          <w:sz w:val="24"/>
          <w:szCs w:val="24"/>
          <w:lang w:eastAsia="zh-CN"/>
        </w:rPr>
        <w:t>题；共</w:t>
      </w:r>
      <w:r w:rsidRPr="000A1401">
        <w:rPr>
          <w:b/>
          <w:bCs/>
          <w:sz w:val="24"/>
          <w:szCs w:val="24"/>
          <w:lang w:eastAsia="zh-CN"/>
        </w:rPr>
        <w:t>12</w:t>
      </w:r>
      <w:r w:rsidRPr="000A1401">
        <w:rPr>
          <w:b/>
          <w:bCs/>
          <w:sz w:val="24"/>
          <w:szCs w:val="24"/>
          <w:lang w:eastAsia="zh-CN"/>
        </w:rPr>
        <w:t>分）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1.</w:t>
      </w:r>
      <w:r w:rsidRPr="000A1401">
        <w:rPr>
          <w:color w:val="000000"/>
          <w:sz w:val="24"/>
          <w:szCs w:val="24"/>
          <w:lang w:eastAsia="zh-CN"/>
        </w:rPr>
        <w:t>下列句子中，划线的词语运用不恰当的一项是（</w:t>
      </w:r>
      <w:r w:rsidRPr="000A1401">
        <w:rPr>
          <w:color w:val="000000"/>
          <w:sz w:val="24"/>
          <w:szCs w:val="24"/>
          <w:lang w:eastAsia="zh-CN"/>
        </w:rPr>
        <w:t>   </w:t>
      </w:r>
      <w:r w:rsidRPr="000A1401" w:rsidR="000A1401">
        <w:rPr>
          <w:rFonts w:hint="eastAsia"/>
          <w:color w:val="000000"/>
          <w:sz w:val="24"/>
          <w:szCs w:val="24"/>
          <w:lang w:eastAsia="zh-CN"/>
        </w:rPr>
        <w:t xml:space="preserve">    </w:t>
      </w:r>
      <w:r w:rsidRPr="000A1401">
        <w:rPr>
          <w:color w:val="000000"/>
          <w:sz w:val="24"/>
          <w:szCs w:val="24"/>
          <w:lang w:eastAsia="zh-CN"/>
        </w:rPr>
        <w:t xml:space="preserve"> </w:t>
      </w:r>
      <w:r w:rsidRPr="000A1401">
        <w:rPr>
          <w:color w:val="000000"/>
          <w:sz w:val="24"/>
          <w:szCs w:val="24"/>
          <w:lang w:eastAsia="zh-CN"/>
        </w:rPr>
        <w:t>）</w:t>
      </w:r>
      <w:r w:rsidRPr="000A1401">
        <w:rPr>
          <w:color w:val="000000"/>
          <w:sz w:val="24"/>
          <w:szCs w:val="24"/>
          <w:lang w:eastAsia="zh-CN"/>
        </w:rPr>
        <w:t xml:space="preserve">            </w:t>
      </w:r>
    </w:p>
    <w:p w:rsidR="000A1401" w:rsidRPr="000A1401" w:rsidP="000A1401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A. </w:t>
      </w:r>
      <w:r w:rsidRPr="000A1401">
        <w:rPr>
          <w:color w:val="000000"/>
          <w:sz w:val="24"/>
          <w:szCs w:val="24"/>
          <w:lang w:eastAsia="zh-CN"/>
        </w:rPr>
        <w:t>随着科技的发展，医学机器人会更加</w:t>
      </w:r>
      <w:r w:rsidRPr="000A1401">
        <w:rPr>
          <w:color w:val="000000"/>
          <w:sz w:val="24"/>
          <w:szCs w:val="24"/>
          <w:u w:val="single"/>
          <w:lang w:eastAsia="zh-CN"/>
        </w:rPr>
        <w:t>神通广大</w:t>
      </w:r>
      <w:r w:rsidRPr="000A1401">
        <w:rPr>
          <w:color w:val="000000"/>
          <w:sz w:val="24"/>
          <w:szCs w:val="24"/>
          <w:lang w:eastAsia="zh-CN"/>
        </w:rPr>
        <w:t xml:space="preserve">  </w:t>
      </w:r>
      <w:r w:rsidRPr="000A1401">
        <w:rPr>
          <w:color w:val="000000"/>
          <w:sz w:val="24"/>
          <w:szCs w:val="24"/>
          <w:lang w:eastAsia="zh-CN"/>
        </w:rPr>
        <w:t>，</w:t>
      </w:r>
      <w:r w:rsidRPr="000A1401">
        <w:rPr>
          <w:color w:val="000000"/>
          <w:sz w:val="24"/>
          <w:szCs w:val="24"/>
          <w:lang w:eastAsia="zh-CN"/>
        </w:rPr>
        <w:t xml:space="preserve"> </w:t>
      </w:r>
      <w:r w:rsidRPr="000A1401">
        <w:rPr>
          <w:color w:val="000000"/>
          <w:sz w:val="24"/>
          <w:szCs w:val="24"/>
          <w:lang w:eastAsia="zh-CN"/>
        </w:rPr>
        <w:t>将在更多领域造福人类。</w:t>
      </w:r>
    </w:p>
    <w:p w:rsidR="000A1401" w:rsidRPr="000A1401" w:rsidP="000A1401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B. </w:t>
      </w:r>
      <w:r w:rsidRPr="000A1401">
        <w:rPr>
          <w:color w:val="000000"/>
          <w:sz w:val="24"/>
          <w:szCs w:val="24"/>
          <w:lang w:eastAsia="zh-CN"/>
        </w:rPr>
        <w:t>他的一番话有理有据，大家十分佩服，不由得</w:t>
      </w:r>
      <w:r w:rsidRPr="000A1401">
        <w:rPr>
          <w:color w:val="000000"/>
          <w:sz w:val="24"/>
          <w:szCs w:val="24"/>
          <w:u w:val="single"/>
          <w:lang w:eastAsia="zh-CN"/>
        </w:rPr>
        <w:t>随声附和</w:t>
      </w:r>
      <w:r w:rsidRPr="000A1401">
        <w:rPr>
          <w:color w:val="000000"/>
          <w:sz w:val="24"/>
          <w:szCs w:val="24"/>
          <w:lang w:eastAsia="zh-CN"/>
        </w:rPr>
        <w:t>起来。</w:t>
      </w:r>
    </w:p>
    <w:p w:rsidR="000A1401" w:rsidRPr="000A1401" w:rsidP="000A1401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C. </w:t>
      </w:r>
      <w:r w:rsidRPr="000A1401">
        <w:rPr>
          <w:color w:val="000000"/>
          <w:sz w:val="24"/>
          <w:szCs w:val="24"/>
          <w:lang w:eastAsia="zh-CN"/>
        </w:rPr>
        <w:t>这些伪劣药品造成的危害</w:t>
      </w:r>
      <w:r w:rsidRPr="000A1401">
        <w:rPr>
          <w:color w:val="000000"/>
          <w:sz w:val="24"/>
          <w:szCs w:val="24"/>
          <w:u w:val="single"/>
          <w:lang w:eastAsia="zh-CN"/>
        </w:rPr>
        <w:t>骇人听闻，</w:t>
      </w:r>
      <w:r w:rsidRPr="000A1401">
        <w:rPr>
          <w:color w:val="000000"/>
          <w:sz w:val="24"/>
          <w:szCs w:val="24"/>
          <w:lang w:eastAsia="zh-CN"/>
        </w:rPr>
        <w:t>药品市场亟待整顿。</w:t>
      </w:r>
    </w:p>
    <w:p w:rsidR="008E7B70" w:rsidRPr="000A1401" w:rsidP="000A1401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D. </w:t>
      </w:r>
      <w:r w:rsidRPr="000A1401">
        <w:rPr>
          <w:color w:val="000000"/>
          <w:sz w:val="24"/>
          <w:szCs w:val="24"/>
          <w:lang w:eastAsia="zh-CN"/>
        </w:rPr>
        <w:t>现在雾霾越来越严重，呼吁保护我们生存的环境，这不是</w:t>
      </w:r>
      <w:r w:rsidRPr="000A1401">
        <w:rPr>
          <w:color w:val="000000"/>
          <w:sz w:val="24"/>
          <w:szCs w:val="24"/>
          <w:u w:val="single"/>
          <w:lang w:eastAsia="zh-CN"/>
        </w:rPr>
        <w:t>杞人忧天</w:t>
      </w:r>
      <w:r w:rsidRPr="000A1401">
        <w:rPr>
          <w:color w:val="000000"/>
          <w:sz w:val="24"/>
          <w:szCs w:val="24"/>
          <w:lang w:eastAsia="zh-CN"/>
        </w:rPr>
        <w:t>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2.</w:t>
      </w:r>
      <w:r w:rsidRPr="000A1401">
        <w:rPr>
          <w:color w:val="000000"/>
          <w:sz w:val="24"/>
          <w:szCs w:val="24"/>
          <w:lang w:eastAsia="zh-CN"/>
        </w:rPr>
        <w:t>下列句子中，有通假字的一项是（</w:t>
      </w: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 w:rsidR="000A1401">
        <w:rPr>
          <w:rFonts w:hint="eastAsia"/>
          <w:color w:val="000000"/>
          <w:sz w:val="24"/>
          <w:szCs w:val="24"/>
          <w:lang w:eastAsia="zh-CN"/>
        </w:rPr>
        <w:t xml:space="preserve"> </w:t>
      </w:r>
      <w:r w:rsidR="000A1401">
        <w:rPr>
          <w:rFonts w:hint="eastAsia"/>
          <w:color w:val="000000"/>
          <w:sz w:val="24"/>
          <w:szCs w:val="24"/>
          <w:lang w:eastAsia="zh-CN"/>
        </w:rPr>
        <w:t xml:space="preserve"> </w:t>
      </w:r>
      <w:r w:rsidRPr="000A1401" w:rsidR="000A1401">
        <w:rPr>
          <w:rFonts w:hint="eastAsia"/>
          <w:color w:val="000000"/>
          <w:sz w:val="24"/>
          <w:szCs w:val="24"/>
          <w:lang w:eastAsia="zh-CN"/>
        </w:rPr>
        <w:t xml:space="preserve">  </w:t>
      </w:r>
      <w:r w:rsidRPr="000A1401">
        <w:rPr>
          <w:color w:val="000000"/>
          <w:sz w:val="24"/>
          <w:szCs w:val="24"/>
          <w:lang w:eastAsia="zh-CN"/>
        </w:rPr>
        <w:t>）</w:t>
      </w:r>
      <w:r w:rsidRPr="000A1401">
        <w:rPr>
          <w:color w:val="000000"/>
          <w:sz w:val="24"/>
          <w:szCs w:val="24"/>
          <w:lang w:eastAsia="zh-CN"/>
        </w:rPr>
        <w:t xml:space="preserve">            </w:t>
      </w:r>
    </w:p>
    <w:p w:rsidR="008E7B70" w:rsidRPr="000A1401" w:rsidP="000A1401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A. </w:t>
      </w:r>
      <w:r w:rsidRPr="000A1401">
        <w:rPr>
          <w:color w:val="000000"/>
          <w:sz w:val="24"/>
          <w:szCs w:val="24"/>
          <w:lang w:eastAsia="zh-CN"/>
        </w:rPr>
        <w:t>常一人居外</w:t>
      </w:r>
      <w:r w:rsidR="000A1401">
        <w:rPr>
          <w:color w:val="000000"/>
          <w:sz w:val="24"/>
          <w:szCs w:val="24"/>
          <w:lang w:eastAsia="zh-CN"/>
        </w:rPr>
        <w:t>                </w:t>
      </w:r>
      <w:r w:rsidRPr="000A1401">
        <w:rPr>
          <w:color w:val="000000"/>
          <w:sz w:val="24"/>
          <w:szCs w:val="24"/>
          <w:lang w:eastAsia="zh-CN"/>
        </w:rPr>
        <w:t>  </w:t>
      </w:r>
      <w:r w:rsidRPr="000A1401">
        <w:rPr>
          <w:noProof/>
          <w:sz w:val="24"/>
          <w:szCs w:val="24"/>
          <w:lang w:eastAsia="zh-CN"/>
        </w:rPr>
        <w:drawing>
          <wp:inline distT="0" distB="0" distL="0" distR="0">
            <wp:extent cx="28651" cy="38202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291249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1401">
        <w:rPr>
          <w:color w:val="000000"/>
          <w:sz w:val="24"/>
          <w:szCs w:val="24"/>
          <w:lang w:eastAsia="zh-CN"/>
        </w:rPr>
        <w:t>B. </w:t>
      </w:r>
      <w:r w:rsidRPr="000A1401">
        <w:rPr>
          <w:color w:val="000000"/>
          <w:sz w:val="24"/>
          <w:szCs w:val="24"/>
          <w:lang w:eastAsia="zh-CN"/>
        </w:rPr>
        <w:t>吾穿井得一人</w:t>
      </w:r>
      <w:r w:rsidR="000A1401">
        <w:rPr>
          <w:color w:val="000000"/>
          <w:sz w:val="24"/>
          <w:szCs w:val="24"/>
          <w:lang w:eastAsia="zh-CN"/>
        </w:rPr>
        <w:t>             </w:t>
      </w:r>
      <w:r w:rsidRPr="000A1401">
        <w:rPr>
          <w:color w:val="000000"/>
          <w:sz w:val="24"/>
          <w:szCs w:val="24"/>
          <w:lang w:eastAsia="zh-CN"/>
        </w:rPr>
        <w:t>     </w:t>
      </w:r>
      <w:r w:rsidRPr="000A1401">
        <w:rPr>
          <w:noProof/>
          <w:sz w:val="24"/>
          <w:szCs w:val="24"/>
          <w:lang w:eastAsia="zh-CN"/>
        </w:rPr>
        <w:drawing>
          <wp:inline distT="0" distB="0" distL="0" distR="0">
            <wp:extent cx="28651" cy="38202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951280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1401">
        <w:rPr>
          <w:color w:val="000000"/>
          <w:sz w:val="24"/>
          <w:szCs w:val="24"/>
          <w:lang w:eastAsia="zh-CN"/>
        </w:rPr>
        <w:t>C. </w:t>
      </w:r>
      <w:r w:rsidRPr="000A1401">
        <w:rPr>
          <w:color w:val="000000"/>
          <w:sz w:val="24"/>
          <w:szCs w:val="24"/>
          <w:lang w:eastAsia="zh-CN"/>
        </w:rPr>
        <w:t>奈何忧其坏</w:t>
      </w:r>
      <w:r w:rsidR="000A1401">
        <w:rPr>
          <w:color w:val="000000"/>
          <w:sz w:val="24"/>
          <w:szCs w:val="24"/>
          <w:lang w:eastAsia="zh-CN"/>
        </w:rPr>
        <w:t>          </w:t>
      </w:r>
      <w:r w:rsidRPr="000A1401">
        <w:rPr>
          <w:color w:val="000000"/>
          <w:sz w:val="24"/>
          <w:szCs w:val="24"/>
          <w:lang w:eastAsia="zh-CN"/>
        </w:rPr>
        <w:t>        </w:t>
      </w:r>
      <w:r w:rsidRPr="000A1401">
        <w:rPr>
          <w:noProof/>
          <w:sz w:val="24"/>
          <w:szCs w:val="24"/>
          <w:lang w:eastAsia="zh-CN"/>
        </w:rPr>
        <w:drawing>
          <wp:inline distT="0" distB="0" distL="0" distR="0">
            <wp:extent cx="28651" cy="38202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19095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1401">
        <w:rPr>
          <w:color w:val="000000"/>
          <w:sz w:val="24"/>
          <w:szCs w:val="24"/>
          <w:lang w:eastAsia="zh-CN"/>
        </w:rPr>
        <w:t>D. </w:t>
      </w:r>
      <w:r w:rsidRPr="000A1401">
        <w:rPr>
          <w:color w:val="000000"/>
          <w:sz w:val="24"/>
          <w:szCs w:val="24"/>
          <w:lang w:eastAsia="zh-CN"/>
        </w:rPr>
        <w:t>其人舍然大喜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3.</w:t>
      </w:r>
      <w:r w:rsidRPr="000A1401">
        <w:rPr>
          <w:color w:val="000000"/>
          <w:sz w:val="24"/>
          <w:szCs w:val="24"/>
          <w:lang w:eastAsia="zh-CN"/>
        </w:rPr>
        <w:t>下列词语中，没有错别字的一项是（</w:t>
      </w:r>
      <w:r w:rsidRPr="000A1401">
        <w:rPr>
          <w:color w:val="000000"/>
          <w:sz w:val="24"/>
          <w:szCs w:val="24"/>
          <w:lang w:eastAsia="zh-CN"/>
        </w:rPr>
        <w:t>  </w:t>
      </w:r>
      <w:r w:rsidR="000A1401">
        <w:rPr>
          <w:rFonts w:hint="eastAsia"/>
          <w:color w:val="000000"/>
          <w:sz w:val="24"/>
          <w:szCs w:val="24"/>
          <w:lang w:eastAsia="zh-CN"/>
        </w:rPr>
        <w:t xml:space="preserve">   </w:t>
      </w:r>
      <w:r w:rsidRPr="000A1401">
        <w:rPr>
          <w:color w:val="000000"/>
          <w:sz w:val="24"/>
          <w:szCs w:val="24"/>
          <w:lang w:eastAsia="zh-CN"/>
        </w:rPr>
        <w:t xml:space="preserve">  </w:t>
      </w:r>
      <w:r w:rsidRPr="000A1401">
        <w:rPr>
          <w:color w:val="000000"/>
          <w:sz w:val="24"/>
          <w:szCs w:val="24"/>
          <w:lang w:eastAsia="zh-CN"/>
        </w:rPr>
        <w:t>）</w:t>
      </w:r>
      <w:r w:rsidRPr="000A1401">
        <w:rPr>
          <w:color w:val="000000"/>
          <w:sz w:val="24"/>
          <w:szCs w:val="24"/>
          <w:lang w:eastAsia="zh-CN"/>
        </w:rPr>
        <w:t xml:space="preserve">            </w:t>
      </w:r>
    </w:p>
    <w:p w:rsidR="000A1401" w:rsidRPr="000A1401" w:rsidP="000A1401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A. </w:t>
      </w:r>
      <w:r w:rsidRPr="000A1401">
        <w:rPr>
          <w:color w:val="000000"/>
          <w:sz w:val="24"/>
          <w:szCs w:val="24"/>
          <w:lang w:eastAsia="zh-CN"/>
        </w:rPr>
        <w:t>揉团</w:t>
      </w:r>
      <w:r w:rsidRPr="000A1401">
        <w:rPr>
          <w:color w:val="000000"/>
          <w:sz w:val="24"/>
          <w:szCs w:val="24"/>
          <w:lang w:eastAsia="zh-CN"/>
        </w:rPr>
        <w:t>    </w:t>
      </w:r>
      <w:r w:rsidRPr="000A1401">
        <w:rPr>
          <w:color w:val="000000"/>
          <w:sz w:val="24"/>
          <w:szCs w:val="24"/>
          <w:lang w:eastAsia="zh-CN"/>
        </w:rPr>
        <w:t>绵延</w:t>
      </w:r>
      <w:r w:rsidRPr="000A1401">
        <w:rPr>
          <w:color w:val="000000"/>
          <w:sz w:val="24"/>
          <w:szCs w:val="24"/>
          <w:lang w:eastAsia="zh-CN"/>
        </w:rPr>
        <w:t xml:space="preserve">    </w:t>
      </w:r>
      <w:r w:rsidRPr="000A1401">
        <w:rPr>
          <w:color w:val="000000"/>
          <w:sz w:val="24"/>
          <w:szCs w:val="24"/>
          <w:lang w:eastAsia="zh-CN"/>
        </w:rPr>
        <w:t>显象管</w:t>
      </w:r>
      <w:r w:rsidRPr="000A1401">
        <w:rPr>
          <w:color w:val="000000"/>
          <w:sz w:val="24"/>
          <w:szCs w:val="24"/>
          <w:lang w:eastAsia="zh-CN"/>
        </w:rPr>
        <w:t xml:space="preserve">    </w:t>
      </w:r>
      <w:r w:rsidRPr="000A1401">
        <w:rPr>
          <w:color w:val="000000"/>
          <w:sz w:val="24"/>
          <w:szCs w:val="24"/>
          <w:lang w:eastAsia="zh-CN"/>
        </w:rPr>
        <w:t>别出心裁</w:t>
      </w:r>
      <w:r w:rsidRPr="000A1401">
        <w:rPr>
          <w:color w:val="000000"/>
          <w:sz w:val="24"/>
          <w:szCs w:val="24"/>
          <w:lang w:eastAsia="zh-CN"/>
        </w:rPr>
        <w:t>                        </w:t>
      </w:r>
      <w:r w:rsidRPr="000A1401">
        <w:rPr>
          <w:noProof/>
          <w:sz w:val="24"/>
          <w:szCs w:val="24"/>
          <w:lang w:eastAsia="zh-CN"/>
        </w:rPr>
        <w:drawing>
          <wp:inline distT="0" distB="0" distL="0" distR="0">
            <wp:extent cx="9550" cy="38202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642804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1401">
        <w:rPr>
          <w:color w:val="000000"/>
          <w:sz w:val="24"/>
          <w:szCs w:val="24"/>
          <w:lang w:eastAsia="zh-CN"/>
        </w:rPr>
        <w:t>B.</w:t>
      </w:r>
      <w:r w:rsidRPr="000A1401">
        <w:rPr>
          <w:color w:val="000000"/>
          <w:sz w:val="24"/>
          <w:szCs w:val="24"/>
          <w:lang w:eastAsia="zh-CN"/>
        </w:rPr>
        <w:t> </w:t>
      </w:r>
      <w:r w:rsidRPr="000A1401">
        <w:rPr>
          <w:color w:val="000000"/>
          <w:sz w:val="24"/>
          <w:szCs w:val="24"/>
          <w:lang w:eastAsia="zh-CN"/>
        </w:rPr>
        <w:t>澄澈</w:t>
      </w:r>
      <w:r w:rsidRPr="000A1401">
        <w:rPr>
          <w:color w:val="000000"/>
          <w:sz w:val="24"/>
          <w:szCs w:val="24"/>
          <w:lang w:eastAsia="zh-CN"/>
        </w:rPr>
        <w:t xml:space="preserve">    </w:t>
      </w:r>
      <w:r w:rsidRPr="000A1401">
        <w:rPr>
          <w:color w:val="000000"/>
          <w:sz w:val="24"/>
          <w:szCs w:val="24"/>
          <w:lang w:eastAsia="zh-CN"/>
        </w:rPr>
        <w:t>寂寞</w:t>
      </w:r>
      <w:r w:rsidRPr="000A1401">
        <w:rPr>
          <w:color w:val="000000"/>
          <w:sz w:val="24"/>
          <w:szCs w:val="24"/>
          <w:lang w:eastAsia="zh-CN"/>
        </w:rPr>
        <w:t xml:space="preserve">    </w:t>
      </w:r>
      <w:r w:rsidRPr="000A1401">
        <w:rPr>
          <w:color w:val="000000"/>
          <w:sz w:val="24"/>
          <w:szCs w:val="24"/>
          <w:lang w:eastAsia="zh-CN"/>
        </w:rPr>
        <w:t>策源地</w:t>
      </w:r>
      <w:r w:rsidRPr="000A1401">
        <w:rPr>
          <w:color w:val="000000"/>
          <w:sz w:val="24"/>
          <w:szCs w:val="24"/>
          <w:lang w:eastAsia="zh-CN"/>
        </w:rPr>
        <w:t xml:space="preserve">    </w:t>
      </w:r>
      <w:r w:rsidRPr="000A1401">
        <w:rPr>
          <w:color w:val="000000"/>
          <w:sz w:val="24"/>
          <w:szCs w:val="24"/>
          <w:lang w:eastAsia="zh-CN"/>
        </w:rPr>
        <w:t>无动于衷</w:t>
      </w:r>
    </w:p>
    <w:p w:rsidR="008E7B70" w:rsidRPr="000A1401" w:rsidP="000A1401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C. </w:t>
      </w:r>
      <w:r w:rsidRPr="000A1401">
        <w:rPr>
          <w:color w:val="000000"/>
          <w:sz w:val="24"/>
          <w:szCs w:val="24"/>
          <w:lang w:eastAsia="zh-CN"/>
        </w:rPr>
        <w:t>泥桨</w:t>
      </w:r>
      <w:r w:rsidRPr="000A1401">
        <w:rPr>
          <w:color w:val="000000"/>
          <w:sz w:val="24"/>
          <w:szCs w:val="24"/>
          <w:lang w:eastAsia="zh-CN"/>
        </w:rPr>
        <w:t xml:space="preserve">    </w:t>
      </w:r>
      <w:r w:rsidRPr="000A1401">
        <w:rPr>
          <w:color w:val="000000"/>
          <w:sz w:val="24"/>
          <w:szCs w:val="24"/>
          <w:lang w:eastAsia="zh-CN"/>
        </w:rPr>
        <w:t>溅落</w:t>
      </w:r>
      <w:r w:rsidRPr="000A1401">
        <w:rPr>
          <w:color w:val="000000"/>
          <w:sz w:val="24"/>
          <w:szCs w:val="24"/>
          <w:lang w:eastAsia="zh-CN"/>
        </w:rPr>
        <w:t xml:space="preserve">    </w:t>
      </w:r>
      <w:r w:rsidRPr="000A1401">
        <w:rPr>
          <w:color w:val="000000"/>
          <w:sz w:val="24"/>
          <w:szCs w:val="24"/>
          <w:lang w:eastAsia="zh-CN"/>
        </w:rPr>
        <w:t>霎时间</w:t>
      </w:r>
      <w:r w:rsidRPr="000A1401">
        <w:rPr>
          <w:color w:val="000000"/>
          <w:sz w:val="24"/>
          <w:szCs w:val="24"/>
          <w:lang w:eastAsia="zh-CN"/>
        </w:rPr>
        <w:t xml:space="preserve">    </w:t>
      </w:r>
      <w:r w:rsidRPr="000A1401">
        <w:rPr>
          <w:color w:val="000000"/>
          <w:sz w:val="24"/>
          <w:szCs w:val="24"/>
          <w:lang w:eastAsia="zh-CN"/>
        </w:rPr>
        <w:t>疲倦不堪</w:t>
      </w:r>
      <w:r w:rsidRPr="000A1401">
        <w:rPr>
          <w:color w:val="000000"/>
          <w:sz w:val="24"/>
          <w:szCs w:val="24"/>
          <w:lang w:eastAsia="zh-CN"/>
        </w:rPr>
        <w:t>                        </w:t>
      </w:r>
      <w:r w:rsidRPr="000A1401">
        <w:rPr>
          <w:noProof/>
          <w:sz w:val="24"/>
          <w:szCs w:val="24"/>
          <w:lang w:eastAsia="zh-CN"/>
        </w:rPr>
        <w:drawing>
          <wp:inline distT="0" distB="0" distL="0" distR="0">
            <wp:extent cx="9550" cy="38202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3014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1401">
        <w:rPr>
          <w:color w:val="000000"/>
          <w:sz w:val="24"/>
          <w:szCs w:val="24"/>
          <w:lang w:eastAsia="zh-CN"/>
        </w:rPr>
        <w:t>D. </w:t>
      </w:r>
      <w:r w:rsidRPr="000A1401">
        <w:rPr>
          <w:color w:val="000000"/>
          <w:sz w:val="24"/>
          <w:szCs w:val="24"/>
          <w:lang w:eastAsia="zh-CN"/>
        </w:rPr>
        <w:t>山崖</w:t>
      </w:r>
      <w:r w:rsidRPr="000A1401">
        <w:rPr>
          <w:color w:val="000000"/>
          <w:sz w:val="24"/>
          <w:szCs w:val="24"/>
          <w:lang w:eastAsia="zh-CN"/>
        </w:rPr>
        <w:t xml:space="preserve">    </w:t>
      </w:r>
      <w:r w:rsidRPr="000A1401">
        <w:rPr>
          <w:color w:val="000000"/>
          <w:sz w:val="24"/>
          <w:szCs w:val="24"/>
          <w:lang w:eastAsia="zh-CN"/>
        </w:rPr>
        <w:t>搅拌</w:t>
      </w:r>
      <w:r w:rsidRPr="000A1401">
        <w:rPr>
          <w:color w:val="000000"/>
          <w:sz w:val="24"/>
          <w:szCs w:val="24"/>
          <w:lang w:eastAsia="zh-CN"/>
        </w:rPr>
        <w:t xml:space="preserve">    </w:t>
      </w:r>
      <w:r w:rsidRPr="000A1401">
        <w:rPr>
          <w:color w:val="000000"/>
          <w:sz w:val="24"/>
          <w:szCs w:val="24"/>
          <w:lang w:eastAsia="zh-CN"/>
        </w:rPr>
        <w:t>笑眯眯</w:t>
      </w:r>
      <w:r w:rsidRPr="000A1401">
        <w:rPr>
          <w:color w:val="000000"/>
          <w:sz w:val="24"/>
          <w:szCs w:val="24"/>
          <w:lang w:eastAsia="zh-CN"/>
        </w:rPr>
        <w:t xml:space="preserve">    </w:t>
      </w:r>
      <w:r w:rsidRPr="000A1401">
        <w:rPr>
          <w:color w:val="000000"/>
          <w:sz w:val="24"/>
          <w:szCs w:val="24"/>
          <w:lang w:eastAsia="zh-CN"/>
        </w:rPr>
        <w:t>顾名思意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4.</w:t>
      </w:r>
      <w:r w:rsidRPr="000A1401">
        <w:rPr>
          <w:color w:val="000000"/>
          <w:sz w:val="24"/>
          <w:szCs w:val="24"/>
          <w:lang w:eastAsia="zh-CN"/>
        </w:rPr>
        <w:t>对下列病句的修改，错误的一项是（</w:t>
      </w:r>
      <w:r w:rsidRPr="000A1401">
        <w:rPr>
          <w:color w:val="000000"/>
          <w:sz w:val="24"/>
          <w:szCs w:val="24"/>
          <w:lang w:eastAsia="zh-CN"/>
        </w:rPr>
        <w:t>   </w:t>
      </w:r>
      <w:r w:rsidR="000A1401">
        <w:rPr>
          <w:rFonts w:hint="eastAsia"/>
          <w:color w:val="000000"/>
          <w:sz w:val="24"/>
          <w:szCs w:val="24"/>
          <w:lang w:eastAsia="zh-CN"/>
        </w:rPr>
        <w:t xml:space="preserve">    </w:t>
      </w:r>
      <w:r w:rsidRPr="000A1401">
        <w:rPr>
          <w:color w:val="000000"/>
          <w:sz w:val="24"/>
          <w:szCs w:val="24"/>
          <w:lang w:eastAsia="zh-CN"/>
        </w:rPr>
        <w:t>）</w:t>
      </w:r>
      <w:r w:rsidRPr="000A1401">
        <w:rPr>
          <w:color w:val="000000"/>
          <w:sz w:val="24"/>
          <w:szCs w:val="24"/>
          <w:lang w:eastAsia="zh-CN"/>
        </w:rPr>
        <w:t xml:space="preserve">            </w:t>
      </w:r>
    </w:p>
    <w:p w:rsidR="000A1401" w:rsidRPr="000A1401" w:rsidP="000A1401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A. </w:t>
      </w:r>
      <w:r w:rsidRPr="000A1401">
        <w:rPr>
          <w:color w:val="000000"/>
          <w:sz w:val="24"/>
          <w:szCs w:val="24"/>
          <w:lang w:eastAsia="zh-CN"/>
        </w:rPr>
        <w:t>小明变化了早晨睡懒觉的习惯。（把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变化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改为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改变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）</w:t>
      </w:r>
    </w:p>
    <w:p w:rsidR="000A1401" w:rsidRPr="000A1401" w:rsidP="000A1401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B. </w:t>
      </w:r>
      <w:r w:rsidRPr="000A1401">
        <w:rPr>
          <w:color w:val="000000"/>
          <w:sz w:val="24"/>
          <w:szCs w:val="24"/>
          <w:lang w:eastAsia="zh-CN"/>
        </w:rPr>
        <w:t>通过第六次铁路大提速，使我国铁路运输能力有了显著提高。（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通过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和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使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任删其一）</w:t>
      </w:r>
    </w:p>
    <w:p w:rsidR="000A1401" w:rsidRPr="000A1401" w:rsidP="000A1401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C. </w:t>
      </w:r>
      <w:r w:rsidRPr="000A1401">
        <w:rPr>
          <w:color w:val="000000"/>
          <w:sz w:val="24"/>
          <w:szCs w:val="24"/>
          <w:lang w:eastAsia="zh-CN"/>
        </w:rPr>
        <w:t>我一进教室，看到的第一眼是一幅很大的地图。（把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一幅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和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很大的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调换位置）</w:t>
      </w:r>
    </w:p>
    <w:p w:rsidR="008E7B70" w:rsidRPr="000A1401" w:rsidP="000A1401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D. </w:t>
      </w:r>
      <w:r w:rsidRPr="000A1401">
        <w:rPr>
          <w:color w:val="000000"/>
          <w:sz w:val="24"/>
          <w:szCs w:val="24"/>
          <w:lang w:eastAsia="zh-CN"/>
        </w:rPr>
        <w:t>我们一定要吸取这类事故的教训，避免校园踩踏事故不再发生。（删去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不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）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5.</w:t>
      </w:r>
      <w:r w:rsidRPr="000A1401">
        <w:rPr>
          <w:color w:val="000000"/>
          <w:sz w:val="24"/>
          <w:szCs w:val="24"/>
          <w:lang w:eastAsia="zh-CN"/>
        </w:rPr>
        <w:t>下列各组词语中划线字的注音有误的一项是（</w:t>
      </w:r>
      <w:r w:rsidRPr="000A1401">
        <w:rPr>
          <w:color w:val="000000"/>
          <w:sz w:val="24"/>
          <w:szCs w:val="24"/>
          <w:lang w:eastAsia="zh-CN"/>
        </w:rPr>
        <w:t>  </w:t>
      </w:r>
      <w:r w:rsidR="000A1401">
        <w:rPr>
          <w:rFonts w:hint="eastAsia"/>
          <w:color w:val="000000"/>
          <w:sz w:val="24"/>
          <w:szCs w:val="24"/>
          <w:lang w:eastAsia="zh-CN"/>
        </w:rPr>
        <w:t xml:space="preserve">  </w:t>
      </w:r>
      <w:r w:rsidRPr="000A1401">
        <w:rPr>
          <w:color w:val="000000"/>
          <w:sz w:val="24"/>
          <w:szCs w:val="24"/>
          <w:lang w:eastAsia="zh-CN"/>
        </w:rPr>
        <w:t xml:space="preserve">  </w:t>
      </w:r>
      <w:r w:rsidRPr="000A1401">
        <w:rPr>
          <w:color w:val="000000"/>
          <w:sz w:val="24"/>
          <w:szCs w:val="24"/>
          <w:lang w:eastAsia="zh-CN"/>
        </w:rPr>
        <w:t>）</w:t>
      </w:r>
      <w:r w:rsidRPr="000A1401">
        <w:rPr>
          <w:color w:val="000000"/>
          <w:sz w:val="24"/>
          <w:szCs w:val="24"/>
          <w:lang w:eastAsia="zh-CN"/>
        </w:rPr>
        <w:t xml:space="preserve">            </w:t>
      </w:r>
    </w:p>
    <w:p w:rsidR="000A1401" w:rsidRPr="000A1401" w:rsidP="000A1401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A. </w:t>
      </w:r>
      <w:r w:rsidRPr="000A1401">
        <w:rPr>
          <w:color w:val="000000"/>
          <w:sz w:val="24"/>
          <w:szCs w:val="24"/>
          <w:lang w:eastAsia="zh-CN"/>
        </w:rPr>
        <w:t>附</w:t>
      </w:r>
      <w:r w:rsidRPr="000A1401">
        <w:rPr>
          <w:color w:val="000000"/>
          <w:sz w:val="24"/>
          <w:szCs w:val="24"/>
          <w:u w:val="single"/>
          <w:lang w:eastAsia="zh-CN"/>
        </w:rPr>
        <w:t>和</w:t>
      </w: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hè</w:t>
      </w:r>
      <w:r w:rsidRPr="000A1401">
        <w:rPr>
          <w:color w:val="000000"/>
          <w:sz w:val="24"/>
          <w:szCs w:val="24"/>
          <w:lang w:eastAsia="zh-CN"/>
        </w:rPr>
        <w:t>）</w:t>
      </w:r>
      <w:r w:rsidRPr="000A1401">
        <w:rPr>
          <w:color w:val="000000"/>
          <w:sz w:val="24"/>
          <w:szCs w:val="24"/>
          <w:lang w:eastAsia="zh-CN"/>
        </w:rPr>
        <w:t>       </w:t>
      </w:r>
      <w:r w:rsidRPr="000A1401">
        <w:rPr>
          <w:color w:val="000000"/>
          <w:sz w:val="24"/>
          <w:szCs w:val="24"/>
          <w:lang w:eastAsia="zh-CN"/>
        </w:rPr>
        <w:t>愚</w:t>
      </w:r>
      <w:r w:rsidRPr="000A1401">
        <w:rPr>
          <w:color w:val="000000"/>
          <w:sz w:val="24"/>
          <w:szCs w:val="24"/>
          <w:u w:val="single"/>
          <w:lang w:eastAsia="zh-CN"/>
        </w:rPr>
        <w:t>蠢</w:t>
      </w: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chǔn</w:t>
      </w:r>
      <w:r w:rsidRPr="000A1401">
        <w:rPr>
          <w:color w:val="000000"/>
          <w:sz w:val="24"/>
          <w:szCs w:val="24"/>
          <w:lang w:eastAsia="zh-CN"/>
        </w:rPr>
        <w:t>）</w:t>
      </w: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忙</w:t>
      </w:r>
      <w:r w:rsidRPr="000A1401">
        <w:rPr>
          <w:color w:val="000000"/>
          <w:sz w:val="24"/>
          <w:szCs w:val="24"/>
          <w:u w:val="single"/>
          <w:lang w:eastAsia="zh-CN"/>
        </w:rPr>
        <w:t>碌</w:t>
      </w: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lù</w:t>
      </w:r>
      <w:r w:rsidRPr="000A1401">
        <w:rPr>
          <w:color w:val="000000"/>
          <w:sz w:val="24"/>
          <w:szCs w:val="24"/>
          <w:lang w:eastAsia="zh-CN"/>
        </w:rPr>
        <w:t>）</w:t>
      </w:r>
      <w:r w:rsidRPr="000A1401">
        <w:rPr>
          <w:color w:val="000000"/>
          <w:sz w:val="24"/>
          <w:szCs w:val="24"/>
          <w:lang w:eastAsia="zh-CN"/>
        </w:rPr>
        <w:t>       </w:t>
      </w:r>
      <w:r w:rsidRPr="000A1401">
        <w:rPr>
          <w:color w:val="000000"/>
          <w:sz w:val="24"/>
          <w:szCs w:val="24"/>
          <w:u w:val="single"/>
          <w:lang w:eastAsia="zh-CN"/>
        </w:rPr>
        <w:t>陛</w:t>
      </w: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bì</w:t>
      </w:r>
      <w:r w:rsidRPr="000A1401">
        <w:rPr>
          <w:color w:val="000000"/>
          <w:sz w:val="24"/>
          <w:szCs w:val="24"/>
          <w:lang w:eastAsia="zh-CN"/>
        </w:rPr>
        <w:t>）下</w:t>
      </w:r>
    </w:p>
    <w:p w:rsidR="000A1401" w:rsidRPr="000A1401" w:rsidP="000A1401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B. </w:t>
      </w:r>
      <w:r w:rsidRPr="000A1401">
        <w:rPr>
          <w:color w:val="000000"/>
          <w:sz w:val="24"/>
          <w:szCs w:val="24"/>
          <w:u w:val="single"/>
          <w:lang w:eastAsia="zh-CN"/>
        </w:rPr>
        <w:t>圈</w:t>
      </w: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quān</w:t>
      </w:r>
      <w:r w:rsidRPr="000A1401">
        <w:rPr>
          <w:color w:val="000000"/>
          <w:sz w:val="24"/>
          <w:szCs w:val="24"/>
          <w:lang w:eastAsia="zh-CN"/>
        </w:rPr>
        <w:t>）定</w:t>
      </w:r>
      <w:r w:rsidRPr="000A1401">
        <w:rPr>
          <w:color w:val="000000"/>
          <w:sz w:val="24"/>
          <w:szCs w:val="24"/>
          <w:lang w:eastAsia="zh-CN"/>
        </w:rPr>
        <w:t>     </w:t>
      </w:r>
      <w:r w:rsidRPr="000A1401">
        <w:rPr>
          <w:color w:val="000000"/>
          <w:sz w:val="24"/>
          <w:szCs w:val="24"/>
          <w:lang w:eastAsia="zh-CN"/>
        </w:rPr>
        <w:t>滑</w:t>
      </w:r>
      <w:r w:rsidRPr="000A1401">
        <w:rPr>
          <w:color w:val="000000"/>
          <w:sz w:val="24"/>
          <w:szCs w:val="24"/>
          <w:u w:val="single"/>
          <w:lang w:eastAsia="zh-CN"/>
        </w:rPr>
        <w:t>稽</w:t>
      </w: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jī</w:t>
      </w:r>
      <w:r w:rsidRPr="000A1401">
        <w:rPr>
          <w:color w:val="000000"/>
          <w:sz w:val="24"/>
          <w:szCs w:val="24"/>
          <w:lang w:eastAsia="zh-CN"/>
        </w:rPr>
        <w:t>）</w:t>
      </w:r>
      <w:r w:rsidRPr="000A1401">
        <w:rPr>
          <w:color w:val="000000"/>
          <w:sz w:val="24"/>
          <w:szCs w:val="24"/>
          <w:lang w:eastAsia="zh-CN"/>
        </w:rPr>
        <w:t>      </w:t>
      </w:r>
      <w:r w:rsidRPr="000A1401">
        <w:rPr>
          <w:color w:val="000000"/>
          <w:sz w:val="24"/>
          <w:szCs w:val="24"/>
          <w:u w:val="single"/>
          <w:lang w:eastAsia="zh-CN"/>
        </w:rPr>
        <w:t>爵</w:t>
      </w: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jué</w:t>
      </w:r>
      <w:r w:rsidRPr="000A1401">
        <w:rPr>
          <w:color w:val="000000"/>
          <w:sz w:val="24"/>
          <w:szCs w:val="24"/>
          <w:lang w:eastAsia="zh-CN"/>
        </w:rPr>
        <w:t>）士</w:t>
      </w:r>
      <w:r w:rsidRPr="000A1401">
        <w:rPr>
          <w:color w:val="000000"/>
          <w:sz w:val="24"/>
          <w:szCs w:val="24"/>
          <w:lang w:eastAsia="zh-CN"/>
        </w:rPr>
        <w:t>      </w:t>
      </w:r>
      <w:r w:rsidRPr="000A1401">
        <w:rPr>
          <w:color w:val="000000"/>
          <w:sz w:val="24"/>
          <w:szCs w:val="24"/>
          <w:lang w:eastAsia="zh-CN"/>
        </w:rPr>
        <w:t>花</w:t>
      </w:r>
      <w:r w:rsidRPr="000A1401">
        <w:rPr>
          <w:color w:val="000000"/>
          <w:sz w:val="24"/>
          <w:szCs w:val="24"/>
          <w:u w:val="single"/>
          <w:lang w:eastAsia="zh-CN"/>
        </w:rPr>
        <w:t>纹</w:t>
      </w: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wén</w:t>
      </w:r>
      <w:r w:rsidRPr="000A1401">
        <w:rPr>
          <w:color w:val="000000"/>
          <w:sz w:val="24"/>
          <w:szCs w:val="24"/>
          <w:lang w:eastAsia="zh-CN"/>
        </w:rPr>
        <w:t>）</w:t>
      </w:r>
    </w:p>
    <w:p w:rsidR="000A1401" w:rsidRPr="000A1401" w:rsidP="000A1401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C. </w:t>
      </w:r>
      <w:r w:rsidRPr="000A1401">
        <w:rPr>
          <w:color w:val="000000"/>
          <w:sz w:val="24"/>
          <w:szCs w:val="24"/>
          <w:u w:val="single"/>
          <w:lang w:eastAsia="zh-CN"/>
        </w:rPr>
        <w:t>骇</w:t>
      </w: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hài</w:t>
      </w:r>
      <w:r w:rsidRPr="000A1401">
        <w:rPr>
          <w:color w:val="000000"/>
          <w:sz w:val="24"/>
          <w:szCs w:val="24"/>
          <w:lang w:eastAsia="zh-CN"/>
        </w:rPr>
        <w:t>）人</w:t>
      </w:r>
      <w:r w:rsidRPr="000A1401">
        <w:rPr>
          <w:color w:val="000000"/>
          <w:sz w:val="24"/>
          <w:szCs w:val="24"/>
          <w:lang w:eastAsia="zh-CN"/>
        </w:rPr>
        <w:t>      </w:t>
      </w:r>
      <w:r w:rsidRPr="000A1401">
        <w:rPr>
          <w:color w:val="000000"/>
          <w:sz w:val="24"/>
          <w:szCs w:val="24"/>
          <w:lang w:eastAsia="zh-CN"/>
        </w:rPr>
        <w:t>御</w:t>
      </w:r>
      <w:r w:rsidRPr="000A1401">
        <w:rPr>
          <w:color w:val="000000"/>
          <w:sz w:val="24"/>
          <w:szCs w:val="24"/>
          <w:u w:val="single"/>
          <w:lang w:eastAsia="zh-CN"/>
        </w:rPr>
        <w:t>聘</w:t>
      </w: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pìn</w:t>
      </w:r>
      <w:r w:rsidRPr="000A1401">
        <w:rPr>
          <w:color w:val="000000"/>
          <w:sz w:val="24"/>
          <w:szCs w:val="24"/>
          <w:lang w:eastAsia="zh-CN"/>
        </w:rPr>
        <w:t>）</w:t>
      </w:r>
      <w:r w:rsidRPr="000A1401">
        <w:rPr>
          <w:color w:val="000000"/>
          <w:sz w:val="24"/>
          <w:szCs w:val="24"/>
          <w:lang w:eastAsia="zh-CN"/>
        </w:rPr>
        <w:t>     </w:t>
      </w:r>
      <w:r w:rsidRPr="000A1401">
        <w:rPr>
          <w:color w:val="000000"/>
          <w:sz w:val="24"/>
          <w:szCs w:val="24"/>
          <w:u w:val="single"/>
          <w:lang w:eastAsia="zh-CN"/>
        </w:rPr>
        <w:t>妥</w:t>
      </w: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tuǒ</w:t>
      </w:r>
      <w:r w:rsidRPr="000A1401">
        <w:rPr>
          <w:color w:val="000000"/>
          <w:sz w:val="24"/>
          <w:szCs w:val="24"/>
          <w:lang w:eastAsia="zh-CN"/>
        </w:rPr>
        <w:t>）当</w:t>
      </w:r>
      <w:r w:rsidRPr="000A1401">
        <w:rPr>
          <w:color w:val="000000"/>
          <w:sz w:val="24"/>
          <w:szCs w:val="24"/>
          <w:lang w:eastAsia="zh-CN"/>
        </w:rPr>
        <w:t>      </w:t>
      </w:r>
      <w:r w:rsidRPr="000A1401">
        <w:rPr>
          <w:color w:val="000000"/>
          <w:sz w:val="24"/>
          <w:szCs w:val="24"/>
          <w:u w:val="single"/>
          <w:lang w:eastAsia="zh-CN"/>
        </w:rPr>
        <w:t>呈</w:t>
      </w: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chéng</w:t>
      </w:r>
      <w:r w:rsidRPr="000A1401">
        <w:rPr>
          <w:color w:val="000000"/>
          <w:sz w:val="24"/>
          <w:szCs w:val="24"/>
          <w:lang w:eastAsia="zh-CN"/>
        </w:rPr>
        <w:t>）报</w:t>
      </w:r>
    </w:p>
    <w:p w:rsidR="008E7B70" w:rsidRPr="000A1401" w:rsidP="000A1401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D. </w:t>
      </w:r>
      <w:r w:rsidRPr="000A1401">
        <w:rPr>
          <w:color w:val="000000"/>
          <w:sz w:val="24"/>
          <w:szCs w:val="24"/>
          <w:u w:val="single"/>
          <w:lang w:eastAsia="zh-CN"/>
        </w:rPr>
        <w:t>华</w:t>
      </w: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huá</w:t>
      </w:r>
      <w:r w:rsidRPr="000A1401">
        <w:rPr>
          <w:color w:val="000000"/>
          <w:sz w:val="24"/>
          <w:szCs w:val="24"/>
          <w:lang w:eastAsia="zh-CN"/>
        </w:rPr>
        <w:t>）盖</w:t>
      </w:r>
      <w:r w:rsidRPr="000A1401">
        <w:rPr>
          <w:color w:val="000000"/>
          <w:sz w:val="24"/>
          <w:szCs w:val="24"/>
          <w:lang w:eastAsia="zh-CN"/>
        </w:rPr>
        <w:t>      </w:t>
      </w:r>
      <w:r w:rsidRPr="000A1401">
        <w:rPr>
          <w:color w:val="000000"/>
          <w:sz w:val="24"/>
          <w:szCs w:val="24"/>
          <w:lang w:eastAsia="zh-CN"/>
        </w:rPr>
        <w:t>狡</w:t>
      </w:r>
      <w:r w:rsidRPr="000A1401">
        <w:rPr>
          <w:color w:val="000000"/>
          <w:sz w:val="24"/>
          <w:szCs w:val="24"/>
          <w:u w:val="single"/>
          <w:lang w:eastAsia="zh-CN"/>
        </w:rPr>
        <w:t>猾</w:t>
      </w: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huá</w:t>
      </w:r>
      <w:r w:rsidRPr="000A1401">
        <w:rPr>
          <w:color w:val="000000"/>
          <w:sz w:val="24"/>
          <w:szCs w:val="24"/>
          <w:lang w:eastAsia="zh-CN"/>
        </w:rPr>
        <w:t>）</w:t>
      </w:r>
      <w:r w:rsidRPr="000A1401">
        <w:rPr>
          <w:color w:val="000000"/>
          <w:sz w:val="24"/>
          <w:szCs w:val="24"/>
          <w:lang w:eastAsia="zh-CN"/>
        </w:rPr>
        <w:t>     </w:t>
      </w:r>
      <w:r w:rsidRPr="000A1401">
        <w:rPr>
          <w:color w:val="000000"/>
          <w:sz w:val="24"/>
          <w:szCs w:val="24"/>
          <w:u w:val="single"/>
          <w:lang w:eastAsia="zh-CN"/>
        </w:rPr>
        <w:t>更</w:t>
      </w: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gēng</w:t>
      </w:r>
      <w:r w:rsidRPr="000A1401">
        <w:rPr>
          <w:color w:val="000000"/>
          <w:sz w:val="24"/>
          <w:szCs w:val="24"/>
          <w:lang w:eastAsia="zh-CN"/>
        </w:rPr>
        <w:t>）衣</w:t>
      </w:r>
      <w:r w:rsidRPr="000A1401">
        <w:rPr>
          <w:color w:val="000000"/>
          <w:sz w:val="24"/>
          <w:szCs w:val="24"/>
          <w:lang w:eastAsia="zh-CN"/>
        </w:rPr>
        <w:t xml:space="preserve">     </w:t>
      </w:r>
      <w:r w:rsidRPr="000A1401">
        <w:rPr>
          <w:color w:val="000000"/>
          <w:sz w:val="24"/>
          <w:szCs w:val="24"/>
          <w:u w:val="single"/>
          <w:lang w:eastAsia="zh-CN"/>
        </w:rPr>
        <w:t>称</w:t>
      </w: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chèng</w:t>
      </w:r>
      <w:r w:rsidRPr="000A1401">
        <w:rPr>
          <w:color w:val="000000"/>
          <w:sz w:val="24"/>
          <w:szCs w:val="24"/>
          <w:lang w:eastAsia="zh-CN"/>
        </w:rPr>
        <w:t>）职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6.</w:t>
      </w:r>
      <w:r w:rsidRPr="000A1401">
        <w:rPr>
          <w:color w:val="000000"/>
          <w:sz w:val="24"/>
          <w:szCs w:val="24"/>
          <w:lang w:eastAsia="zh-CN"/>
        </w:rPr>
        <w:t>结合语境，填入横线处的句子最恰当的一项是（</w:t>
      </w:r>
      <w:r w:rsidR="000A1401">
        <w:rPr>
          <w:rFonts w:hint="eastAsia"/>
          <w:color w:val="000000"/>
          <w:sz w:val="24"/>
          <w:szCs w:val="24"/>
          <w:lang w:eastAsia="zh-CN"/>
        </w:rPr>
        <w:t xml:space="preserve">    </w:t>
      </w: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）</w:t>
      </w:r>
      <w:r w:rsidRPr="000A1401">
        <w:rPr>
          <w:color w:val="000000"/>
          <w:sz w:val="24"/>
          <w:szCs w:val="24"/>
          <w:lang w:eastAsia="zh-CN"/>
        </w:rPr>
        <w:t xml:space="preserve">  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月亮缓缓爬了出来。平日里粗糙的山峦似乎被月亮擦拭着，呈现出白玉般的优雅。那山峰的积雪流淌的亮光，像水银，又像岩浆，</w:t>
      </w:r>
      <w:r w:rsidRPr="000A1401">
        <w:rPr>
          <w:color w:val="000000"/>
          <w:sz w:val="24"/>
          <w:szCs w:val="24"/>
          <w:lang w:eastAsia="zh-CN"/>
        </w:rPr>
        <w:t>①________________</w:t>
      </w:r>
      <w:r w:rsidRPr="000A1401">
        <w:rPr>
          <w:color w:val="000000"/>
          <w:sz w:val="24"/>
          <w:szCs w:val="24"/>
          <w:lang w:eastAsia="zh-CN"/>
        </w:rPr>
        <w:t>，越来越大，仿佛有一片无限大的白色丝绸，要把高原之夜全部遮盖。高原的夜之灯啊，</w:t>
      </w:r>
      <w:r w:rsidRPr="000A1401">
        <w:rPr>
          <w:color w:val="000000"/>
          <w:sz w:val="24"/>
          <w:szCs w:val="24"/>
          <w:lang w:eastAsia="zh-CN"/>
        </w:rPr>
        <w:t>②________________</w:t>
      </w:r>
      <w:r w:rsidRPr="000A1401">
        <w:rPr>
          <w:color w:val="000000"/>
          <w:sz w:val="24"/>
          <w:szCs w:val="24"/>
          <w:lang w:eastAsia="zh-CN"/>
        </w:rPr>
        <w:t>。</w:t>
      </w:r>
    </w:p>
    <w:p w:rsidR="000A1401" w:rsidP="000A1401">
      <w:pPr>
        <w:spacing w:after="0" w:line="360" w:lineRule="auto"/>
        <w:ind w:left="150"/>
        <w:rPr>
          <w:rFonts w:hint="eastAsia"/>
          <w:noProof/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A. ①</w:t>
      </w:r>
      <w:r w:rsidRPr="000A1401">
        <w:rPr>
          <w:color w:val="000000"/>
          <w:sz w:val="24"/>
          <w:szCs w:val="24"/>
          <w:lang w:eastAsia="zh-CN"/>
        </w:rPr>
        <w:t>慢慢向下涌动</w:t>
      </w:r>
      <w:r w:rsidRPr="000A1401">
        <w:rPr>
          <w:color w:val="000000"/>
          <w:sz w:val="24"/>
          <w:szCs w:val="24"/>
          <w:lang w:eastAsia="zh-CN"/>
        </w:rPr>
        <w:t>    ②</w:t>
      </w:r>
      <w:r w:rsidRPr="000A1401">
        <w:rPr>
          <w:color w:val="000000"/>
          <w:sz w:val="24"/>
          <w:szCs w:val="24"/>
          <w:lang w:eastAsia="zh-CN"/>
        </w:rPr>
        <w:t>不是积雪而是月亮</w:t>
      </w:r>
      <w:r w:rsidRPr="000A1401">
        <w:rPr>
          <w:color w:val="000000"/>
          <w:sz w:val="24"/>
          <w:szCs w:val="24"/>
          <w:lang w:eastAsia="zh-CN"/>
        </w:rPr>
        <w:t>              </w:t>
      </w:r>
    </w:p>
    <w:p w:rsidR="000A1401" w:rsidRPr="000A1401" w:rsidP="000A1401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B. ①</w:t>
      </w:r>
      <w:r w:rsidRPr="000A1401">
        <w:rPr>
          <w:color w:val="000000"/>
          <w:sz w:val="24"/>
          <w:szCs w:val="24"/>
          <w:lang w:eastAsia="zh-CN"/>
        </w:rPr>
        <w:t>迅速漫延开来</w:t>
      </w:r>
      <w:r w:rsidRPr="000A1401">
        <w:rPr>
          <w:color w:val="000000"/>
          <w:sz w:val="24"/>
          <w:szCs w:val="24"/>
          <w:lang w:eastAsia="zh-CN"/>
        </w:rPr>
        <w:t>    ②</w:t>
      </w:r>
      <w:r w:rsidRPr="000A1401">
        <w:rPr>
          <w:color w:val="000000"/>
          <w:sz w:val="24"/>
          <w:szCs w:val="24"/>
          <w:lang w:eastAsia="zh-CN"/>
        </w:rPr>
        <w:t>不是月亮而是积雪</w:t>
      </w:r>
    </w:p>
    <w:p w:rsidR="000A1401" w:rsidP="000A1401">
      <w:pPr>
        <w:spacing w:after="0" w:line="360" w:lineRule="auto"/>
        <w:ind w:left="150"/>
        <w:rPr>
          <w:rFonts w:hint="eastAsia"/>
          <w:color w:val="000000"/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C. ①</w:t>
      </w:r>
      <w:r w:rsidRPr="000A1401">
        <w:rPr>
          <w:color w:val="000000"/>
          <w:sz w:val="24"/>
          <w:szCs w:val="24"/>
          <w:lang w:eastAsia="zh-CN"/>
        </w:rPr>
        <w:t>慢慢向下涌动</w:t>
      </w:r>
      <w:r w:rsidRPr="000A1401">
        <w:rPr>
          <w:color w:val="000000"/>
          <w:sz w:val="24"/>
          <w:szCs w:val="24"/>
          <w:lang w:eastAsia="zh-CN"/>
        </w:rPr>
        <w:t>    ②</w:t>
      </w:r>
      <w:r w:rsidRPr="000A1401">
        <w:rPr>
          <w:color w:val="000000"/>
          <w:sz w:val="24"/>
          <w:szCs w:val="24"/>
          <w:lang w:eastAsia="zh-CN"/>
        </w:rPr>
        <w:t>不是月亮而是积雪</w:t>
      </w:r>
      <w:r w:rsidRPr="000A1401">
        <w:rPr>
          <w:color w:val="000000"/>
          <w:sz w:val="24"/>
          <w:szCs w:val="24"/>
          <w:lang w:eastAsia="zh-CN"/>
        </w:rPr>
        <w:t>              </w:t>
      </w:r>
      <w:r w:rsidRPr="000A1401">
        <w:rPr>
          <w:noProof/>
          <w:sz w:val="24"/>
          <w:szCs w:val="24"/>
          <w:lang w:eastAsia="zh-CN"/>
        </w:rPr>
        <w:drawing>
          <wp:inline distT="0" distB="0" distL="0" distR="0">
            <wp:extent cx="28651" cy="38202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606268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B70" w:rsidRPr="000A1401" w:rsidP="000A1401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D. ①</w:t>
      </w:r>
      <w:r w:rsidRPr="000A1401">
        <w:rPr>
          <w:color w:val="000000"/>
          <w:sz w:val="24"/>
          <w:szCs w:val="24"/>
          <w:lang w:eastAsia="zh-CN"/>
        </w:rPr>
        <w:t>迅速漫延开来</w:t>
      </w:r>
      <w:r w:rsidRPr="000A1401">
        <w:rPr>
          <w:color w:val="000000"/>
          <w:sz w:val="24"/>
          <w:szCs w:val="24"/>
          <w:lang w:eastAsia="zh-CN"/>
        </w:rPr>
        <w:t>    ②</w:t>
      </w:r>
      <w:r w:rsidRPr="000A1401">
        <w:rPr>
          <w:color w:val="000000"/>
          <w:sz w:val="24"/>
          <w:szCs w:val="24"/>
          <w:lang w:eastAsia="zh-CN"/>
        </w:rPr>
        <w:t>不是积霉而是月亮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b/>
          <w:bCs/>
          <w:sz w:val="24"/>
          <w:szCs w:val="24"/>
          <w:lang w:eastAsia="zh-CN"/>
        </w:rPr>
        <w:t>二、</w:t>
      </w:r>
      <w:r w:rsidRPr="000A1401" w:rsidR="000A1401">
        <w:rPr>
          <w:rFonts w:hint="eastAsia"/>
          <w:b/>
          <w:bCs/>
          <w:sz w:val="24"/>
          <w:szCs w:val="24"/>
          <w:lang w:eastAsia="zh-CN"/>
        </w:rPr>
        <w:t>指出下列句子采用的描写方法。</w:t>
      </w:r>
      <w:r w:rsidRPr="000A1401">
        <w:rPr>
          <w:b/>
          <w:bCs/>
          <w:sz w:val="24"/>
          <w:szCs w:val="24"/>
          <w:lang w:eastAsia="zh-CN"/>
        </w:rPr>
        <w:t>（</w:t>
      </w:r>
      <w:r w:rsidRPr="000A1401">
        <w:rPr>
          <w:b/>
          <w:bCs/>
          <w:sz w:val="24"/>
          <w:szCs w:val="24"/>
          <w:lang w:eastAsia="zh-CN"/>
        </w:rPr>
        <w:t>共</w:t>
      </w:r>
      <w:r w:rsidRPr="000A1401">
        <w:rPr>
          <w:b/>
          <w:bCs/>
          <w:sz w:val="24"/>
          <w:szCs w:val="24"/>
          <w:lang w:eastAsia="zh-CN"/>
        </w:rPr>
        <w:t>2</w:t>
      </w:r>
      <w:r w:rsidRPr="000A1401">
        <w:rPr>
          <w:b/>
          <w:bCs/>
          <w:sz w:val="24"/>
          <w:szCs w:val="24"/>
          <w:lang w:eastAsia="zh-CN"/>
        </w:rPr>
        <w:t>分）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①</w:t>
      </w:r>
      <w:r w:rsidRPr="000A1401">
        <w:rPr>
          <w:color w:val="000000"/>
          <w:sz w:val="24"/>
          <w:szCs w:val="24"/>
          <w:lang w:eastAsia="zh-CN"/>
        </w:rPr>
        <w:t>她觉得在这天地之间，应该添一点儿什么东西进去，让它生气蓬勃起来才好。</w:t>
      </w:r>
      <w:r w:rsidRPr="000A1401">
        <w:rPr>
          <w:color w:val="000000"/>
          <w:sz w:val="24"/>
          <w:szCs w:val="24"/>
          <w:lang w:eastAsia="zh-CN"/>
        </w:rPr>
        <w:t>________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②</w:t>
      </w:r>
      <w:r w:rsidRPr="000A1401">
        <w:rPr>
          <w:color w:val="000000"/>
          <w:sz w:val="24"/>
          <w:szCs w:val="24"/>
          <w:lang w:eastAsia="zh-CN"/>
        </w:rPr>
        <w:t>她就顺手从池边掘起一团黄泥，掺和了水，在手里揉团着，揉团着，揉团成了第一个娃娃样的小东西。</w:t>
      </w:r>
      <w:r w:rsidRPr="000A1401">
        <w:rPr>
          <w:color w:val="000000"/>
          <w:sz w:val="24"/>
          <w:szCs w:val="24"/>
          <w:lang w:eastAsia="zh-CN"/>
        </w:rPr>
        <w:t>________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b/>
          <w:bCs/>
          <w:sz w:val="24"/>
          <w:szCs w:val="24"/>
          <w:lang w:eastAsia="zh-CN"/>
        </w:rPr>
        <w:t>三、</w:t>
      </w:r>
      <w:r w:rsidRPr="000A1401" w:rsidR="000A1401">
        <w:rPr>
          <w:rFonts w:hint="eastAsia"/>
          <w:b/>
          <w:bCs/>
          <w:sz w:val="24"/>
          <w:szCs w:val="24"/>
          <w:lang w:eastAsia="zh-CN"/>
        </w:rPr>
        <w:t>阅读《伊索寓言》中“猴子和骆驼”的故事，回答问题。</w:t>
      </w:r>
      <w:r w:rsidRPr="000A1401">
        <w:rPr>
          <w:b/>
          <w:bCs/>
          <w:sz w:val="24"/>
          <w:szCs w:val="24"/>
          <w:lang w:eastAsia="zh-CN"/>
        </w:rPr>
        <w:t>（</w:t>
      </w:r>
      <w:r w:rsidRPr="000A1401">
        <w:rPr>
          <w:b/>
          <w:bCs/>
          <w:sz w:val="24"/>
          <w:szCs w:val="24"/>
          <w:lang w:eastAsia="zh-CN"/>
        </w:rPr>
        <w:t>共</w:t>
      </w:r>
      <w:r w:rsidRPr="000A1401">
        <w:rPr>
          <w:b/>
          <w:bCs/>
          <w:sz w:val="24"/>
          <w:szCs w:val="24"/>
          <w:lang w:eastAsia="zh-CN"/>
        </w:rPr>
        <w:t>4</w:t>
      </w:r>
      <w:r w:rsidRPr="000A1401">
        <w:rPr>
          <w:b/>
          <w:bCs/>
          <w:sz w:val="24"/>
          <w:szCs w:val="24"/>
          <w:lang w:eastAsia="zh-CN"/>
        </w:rPr>
        <w:t>分）</w:t>
      </w:r>
    </w:p>
    <w:p w:rsidR="008E7B70" w:rsidRPr="000A1401" w:rsidP="000A1401">
      <w:pPr>
        <w:spacing w:after="0" w:line="360" w:lineRule="auto"/>
        <w:jc w:val="center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猴子和骆驼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在兽类的集会上，猴子起来跳舞，受到热烈欢迎，赢得了大家的称赞。骆驼嫉妒他，也想获得同样的荣誉。他站起来，试着跳舞，结果，做出许多怪相，野兽都很生气，就用棍子把他打跑了。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这故事适用于那些出于嫉妒去和强者竞争而招致失败的人。</w:t>
      </w:r>
    </w:p>
    <w:p w:rsidR="008E7B70" w:rsidP="000A1401">
      <w:pPr>
        <w:spacing w:after="0" w:line="360" w:lineRule="auto"/>
        <w:rPr>
          <w:rFonts w:hint="eastAsia"/>
          <w:color w:val="000000"/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我国古代有一个成语故事与这则寓言寓意相同，请写出这个成语，并说明寓意。</w:t>
      </w:r>
    </w:p>
    <w:p w:rsidR="000A1401" w:rsidRPr="000A1401" w:rsidP="000A1401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0A1401" w:rsidRPr="000A1401" w:rsidP="000A1401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0A1401" w:rsidRPr="000A1401" w:rsidP="000A1401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b/>
          <w:bCs/>
          <w:sz w:val="24"/>
          <w:szCs w:val="24"/>
          <w:lang w:eastAsia="zh-CN"/>
        </w:rPr>
        <w:t>四、文言文阅读（</w:t>
      </w:r>
      <w:r w:rsidRPr="000A1401">
        <w:rPr>
          <w:b/>
          <w:bCs/>
          <w:sz w:val="24"/>
          <w:szCs w:val="24"/>
          <w:lang w:eastAsia="zh-CN"/>
        </w:rPr>
        <w:t>共</w:t>
      </w:r>
      <w:r w:rsidRPr="000A1401">
        <w:rPr>
          <w:b/>
          <w:bCs/>
          <w:sz w:val="24"/>
          <w:szCs w:val="24"/>
          <w:lang w:eastAsia="zh-CN"/>
        </w:rPr>
        <w:t>22</w:t>
      </w:r>
      <w:r w:rsidRPr="000A1401">
        <w:rPr>
          <w:b/>
          <w:bCs/>
          <w:sz w:val="24"/>
          <w:szCs w:val="24"/>
          <w:lang w:eastAsia="zh-CN"/>
        </w:rPr>
        <w:t>分）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杞国有人忧天地崩坠，身亡所寄，废寝食者。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又有忧彼之所忧者，因往</w:t>
      </w:r>
      <w:r w:rsidRPr="000A1401">
        <w:rPr>
          <w:color w:val="000000"/>
          <w:sz w:val="24"/>
          <w:szCs w:val="24"/>
          <w:u w:val="single"/>
          <w:lang w:eastAsia="zh-CN"/>
        </w:rPr>
        <w:t>晓</w:t>
      </w:r>
      <w:r w:rsidRPr="000A1401">
        <w:rPr>
          <w:color w:val="000000"/>
          <w:sz w:val="24"/>
          <w:szCs w:val="24"/>
          <w:lang w:eastAsia="zh-CN"/>
        </w:rPr>
        <w:t>之，曰：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天，积气耳，亡处亡气。若屈伸呼吸，终日在天</w:t>
      </w:r>
      <w:r w:rsidRPr="000A1401">
        <w:rPr>
          <w:color w:val="000000"/>
          <w:sz w:val="24"/>
          <w:szCs w:val="24"/>
          <w:lang w:eastAsia="zh-CN"/>
        </w:rPr>
        <w:t>中</w:t>
      </w:r>
      <w:r w:rsidRPr="000A1401">
        <w:rPr>
          <w:color w:val="000000"/>
          <w:sz w:val="24"/>
          <w:szCs w:val="24"/>
          <w:u w:val="single"/>
          <w:lang w:eastAsia="zh-CN"/>
        </w:rPr>
        <w:t>行止</w:t>
      </w:r>
      <w:r w:rsidRPr="000A1401">
        <w:rPr>
          <w:color w:val="000000"/>
          <w:sz w:val="24"/>
          <w:szCs w:val="24"/>
          <w:lang w:eastAsia="zh-CN"/>
        </w:rPr>
        <w:t xml:space="preserve">  </w:t>
      </w:r>
      <w:r w:rsidRPr="000A1401">
        <w:rPr>
          <w:color w:val="000000"/>
          <w:sz w:val="24"/>
          <w:szCs w:val="24"/>
          <w:lang w:eastAsia="zh-CN"/>
        </w:rPr>
        <w:t>，</w:t>
      </w:r>
      <w:r w:rsidRPr="000A1401">
        <w:rPr>
          <w:color w:val="000000"/>
          <w:sz w:val="24"/>
          <w:szCs w:val="24"/>
          <w:lang w:eastAsia="zh-CN"/>
        </w:rPr>
        <w:t xml:space="preserve"> </w:t>
      </w:r>
      <w:r w:rsidRPr="000A1401">
        <w:rPr>
          <w:color w:val="000000"/>
          <w:sz w:val="24"/>
          <w:szCs w:val="24"/>
          <w:lang w:eastAsia="zh-CN"/>
        </w:rPr>
        <w:t>奈何忧崩坠乎？</w:t>
      </w:r>
      <w:r w:rsidRPr="000A1401">
        <w:rPr>
          <w:color w:val="000000"/>
          <w:sz w:val="24"/>
          <w:szCs w:val="24"/>
          <w:lang w:eastAsia="zh-CN"/>
        </w:rPr>
        <w:t>”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其人曰：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天果积气，日月星宿，不当坠耶？</w:t>
      </w:r>
      <w:r w:rsidRPr="000A1401">
        <w:rPr>
          <w:color w:val="000000"/>
          <w:sz w:val="24"/>
          <w:szCs w:val="24"/>
          <w:lang w:eastAsia="zh-CN"/>
        </w:rPr>
        <w:t>”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晓之者曰：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日月星宿，亦积气中之有光耀者，</w:t>
      </w:r>
      <w:r w:rsidRPr="000A1401">
        <w:rPr>
          <w:color w:val="000000"/>
          <w:sz w:val="24"/>
          <w:szCs w:val="24"/>
          <w:u w:val="single"/>
          <w:lang w:eastAsia="zh-CN"/>
        </w:rPr>
        <w:t>只使坠，亦不能有所中伤。</w:t>
      </w:r>
      <w:r w:rsidRPr="000A1401">
        <w:rPr>
          <w:color w:val="000000"/>
          <w:sz w:val="24"/>
          <w:szCs w:val="24"/>
          <w:u w:val="single"/>
          <w:lang w:eastAsia="zh-CN"/>
        </w:rPr>
        <w:t>”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其人曰：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奈地坏何？</w:t>
      </w:r>
      <w:r w:rsidRPr="000A1401">
        <w:rPr>
          <w:color w:val="000000"/>
          <w:sz w:val="24"/>
          <w:szCs w:val="24"/>
          <w:lang w:eastAsia="zh-CN"/>
        </w:rPr>
        <w:t>”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晓之者曰：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地，积块耳，充塞四虚，亡处亡块。</w:t>
      </w:r>
      <w:r w:rsidRPr="000A1401">
        <w:rPr>
          <w:color w:val="000000"/>
          <w:sz w:val="24"/>
          <w:szCs w:val="24"/>
          <w:u w:val="single"/>
          <w:lang w:eastAsia="zh-CN"/>
        </w:rPr>
        <w:t>若躇步跐蹈，终日在地上行止</w:t>
      </w:r>
      <w:r w:rsidRPr="000A1401">
        <w:rPr>
          <w:color w:val="000000"/>
          <w:sz w:val="24"/>
          <w:szCs w:val="24"/>
          <w:lang w:eastAsia="zh-CN"/>
        </w:rPr>
        <w:t xml:space="preserve">  </w:t>
      </w:r>
      <w:r w:rsidRPr="000A1401">
        <w:rPr>
          <w:color w:val="000000"/>
          <w:sz w:val="24"/>
          <w:szCs w:val="24"/>
          <w:lang w:eastAsia="zh-CN"/>
        </w:rPr>
        <w:t>，</w:t>
      </w:r>
      <w:r w:rsidRPr="000A1401">
        <w:rPr>
          <w:color w:val="000000"/>
          <w:sz w:val="24"/>
          <w:szCs w:val="24"/>
          <w:lang w:eastAsia="zh-CN"/>
        </w:rPr>
        <w:t xml:space="preserve"> </w:t>
      </w:r>
      <w:r w:rsidRPr="000A1401">
        <w:rPr>
          <w:color w:val="000000"/>
          <w:sz w:val="24"/>
          <w:szCs w:val="24"/>
          <w:u w:val="single"/>
          <w:lang w:eastAsia="zh-CN"/>
        </w:rPr>
        <w:t>奈何</w:t>
      </w:r>
      <w:r w:rsidRPr="000A1401">
        <w:rPr>
          <w:color w:val="000000"/>
          <w:sz w:val="24"/>
          <w:szCs w:val="24"/>
          <w:lang w:eastAsia="zh-CN"/>
        </w:rPr>
        <w:t>忧其坏？</w:t>
      </w:r>
      <w:r w:rsidRPr="000A1401">
        <w:rPr>
          <w:color w:val="000000"/>
          <w:sz w:val="24"/>
          <w:szCs w:val="24"/>
          <w:lang w:eastAsia="zh-CN"/>
        </w:rPr>
        <w:t>”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其人</w:t>
      </w:r>
      <w:r w:rsidRPr="000A1401">
        <w:rPr>
          <w:color w:val="000000"/>
          <w:sz w:val="24"/>
          <w:szCs w:val="24"/>
          <w:u w:val="single"/>
          <w:lang w:eastAsia="zh-CN"/>
        </w:rPr>
        <w:t>舍</w:t>
      </w:r>
      <w:r w:rsidRPr="000A1401">
        <w:rPr>
          <w:color w:val="000000"/>
          <w:sz w:val="24"/>
          <w:szCs w:val="24"/>
          <w:lang w:eastAsia="zh-CN"/>
        </w:rPr>
        <w:t>然大喜，晓之者亦舍然大喜。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1</w:t>
      </w:r>
      <w:r w:rsidRPr="000A1401">
        <w:rPr>
          <w:color w:val="000000"/>
          <w:sz w:val="24"/>
          <w:szCs w:val="24"/>
          <w:lang w:eastAsia="zh-CN"/>
        </w:rPr>
        <w:t>）解释下列句子中划线的词语。</w:t>
      </w:r>
      <w:r w:rsidRPr="000A1401">
        <w:rPr>
          <w:color w:val="000000"/>
          <w:sz w:val="24"/>
          <w:szCs w:val="24"/>
          <w:lang w:eastAsia="zh-CN"/>
        </w:rPr>
        <w:t xml:space="preserve">  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①</w:t>
      </w:r>
      <w:r w:rsidRPr="000A1401">
        <w:rPr>
          <w:color w:val="000000"/>
          <w:sz w:val="24"/>
          <w:szCs w:val="24"/>
          <w:lang w:eastAsia="zh-CN"/>
        </w:rPr>
        <w:t>因往</w:t>
      </w:r>
      <w:r w:rsidRPr="000A1401">
        <w:rPr>
          <w:color w:val="000000"/>
          <w:sz w:val="24"/>
          <w:szCs w:val="24"/>
          <w:u w:val="single"/>
          <w:lang w:eastAsia="zh-CN"/>
        </w:rPr>
        <w:t>晓</w:t>
      </w:r>
      <w:r w:rsidRPr="000A1401">
        <w:rPr>
          <w:color w:val="000000"/>
          <w:sz w:val="24"/>
          <w:szCs w:val="24"/>
          <w:lang w:eastAsia="zh-CN"/>
        </w:rPr>
        <w:t>之</w:t>
      </w:r>
      <w:r w:rsidRPr="000A1401">
        <w:rPr>
          <w:color w:val="000000"/>
          <w:sz w:val="24"/>
          <w:szCs w:val="24"/>
          <w:lang w:eastAsia="zh-CN"/>
        </w:rPr>
        <w:t>________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②</w:t>
      </w:r>
      <w:r w:rsidRPr="000A1401">
        <w:rPr>
          <w:color w:val="000000"/>
          <w:sz w:val="24"/>
          <w:szCs w:val="24"/>
          <w:lang w:eastAsia="zh-CN"/>
        </w:rPr>
        <w:t>终日在天中</w:t>
      </w:r>
      <w:r w:rsidRPr="000A1401">
        <w:rPr>
          <w:color w:val="000000"/>
          <w:sz w:val="24"/>
          <w:szCs w:val="24"/>
          <w:u w:val="single"/>
          <w:lang w:eastAsia="zh-CN"/>
        </w:rPr>
        <w:t>行止</w:t>
      </w:r>
      <w:r w:rsidRPr="000A1401">
        <w:rPr>
          <w:color w:val="000000"/>
          <w:sz w:val="24"/>
          <w:szCs w:val="24"/>
          <w:lang w:eastAsia="zh-CN"/>
        </w:rPr>
        <w:t>________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③</w:t>
      </w:r>
      <w:r w:rsidRPr="000A1401">
        <w:rPr>
          <w:color w:val="000000"/>
          <w:sz w:val="24"/>
          <w:szCs w:val="24"/>
          <w:u w:val="single"/>
          <w:lang w:eastAsia="zh-CN"/>
        </w:rPr>
        <w:t>奈何</w:t>
      </w:r>
      <w:r w:rsidRPr="000A1401">
        <w:rPr>
          <w:color w:val="000000"/>
          <w:sz w:val="24"/>
          <w:szCs w:val="24"/>
          <w:lang w:eastAsia="zh-CN"/>
        </w:rPr>
        <w:t>忧其坏</w:t>
      </w:r>
      <w:r w:rsidRPr="000A1401">
        <w:rPr>
          <w:color w:val="000000"/>
          <w:sz w:val="24"/>
          <w:szCs w:val="24"/>
          <w:lang w:eastAsia="zh-CN"/>
        </w:rPr>
        <w:t>________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④</w:t>
      </w:r>
      <w:r w:rsidRPr="000A1401">
        <w:rPr>
          <w:color w:val="000000"/>
          <w:sz w:val="24"/>
          <w:szCs w:val="24"/>
          <w:lang w:eastAsia="zh-CN"/>
        </w:rPr>
        <w:t>其人</w:t>
      </w:r>
      <w:r w:rsidRPr="000A1401">
        <w:rPr>
          <w:color w:val="000000"/>
          <w:sz w:val="24"/>
          <w:szCs w:val="24"/>
          <w:u w:val="single"/>
          <w:lang w:eastAsia="zh-CN"/>
        </w:rPr>
        <w:t>舍</w:t>
      </w:r>
      <w:r w:rsidRPr="000A1401">
        <w:rPr>
          <w:color w:val="000000"/>
          <w:sz w:val="24"/>
          <w:szCs w:val="24"/>
          <w:lang w:eastAsia="zh-CN"/>
        </w:rPr>
        <w:t>然大喜</w:t>
      </w:r>
      <w:r w:rsidRPr="000A1401">
        <w:rPr>
          <w:color w:val="000000"/>
          <w:sz w:val="24"/>
          <w:szCs w:val="24"/>
          <w:lang w:eastAsia="zh-CN"/>
        </w:rPr>
        <w:t>________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2</w:t>
      </w:r>
      <w:r w:rsidRPr="000A1401">
        <w:rPr>
          <w:color w:val="000000"/>
          <w:sz w:val="24"/>
          <w:szCs w:val="24"/>
          <w:lang w:eastAsia="zh-CN"/>
        </w:rPr>
        <w:t>）与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杞人忧天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意思相近的成语是</w:t>
      </w:r>
      <w:r w:rsidRPr="000A1401">
        <w:rPr>
          <w:color w:val="000000"/>
          <w:sz w:val="24"/>
          <w:szCs w:val="24"/>
          <w:lang w:eastAsia="zh-CN"/>
        </w:rPr>
        <w:t>________</w:t>
      </w:r>
      <w:r w:rsidRPr="000A1401">
        <w:rPr>
          <w:color w:val="000000"/>
          <w:sz w:val="24"/>
          <w:szCs w:val="24"/>
          <w:lang w:eastAsia="zh-CN"/>
        </w:rPr>
        <w:t>，意思相反的成语是</w:t>
      </w:r>
      <w:r w:rsidRPr="000A1401">
        <w:rPr>
          <w:color w:val="000000"/>
          <w:sz w:val="24"/>
          <w:szCs w:val="24"/>
          <w:lang w:eastAsia="zh-CN"/>
        </w:rPr>
        <w:t>________</w:t>
      </w:r>
      <w:r w:rsidRPr="000A1401">
        <w:rPr>
          <w:color w:val="000000"/>
          <w:sz w:val="24"/>
          <w:szCs w:val="24"/>
          <w:lang w:eastAsia="zh-CN"/>
        </w:rPr>
        <w:t>。</w:t>
      </w:r>
      <w:r w:rsidRPr="000A1401">
        <w:rPr>
          <w:color w:val="000000"/>
          <w:sz w:val="24"/>
          <w:szCs w:val="24"/>
          <w:lang w:eastAsia="zh-CN"/>
        </w:rPr>
        <w:t xml:space="preserve">    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3</w:t>
      </w:r>
      <w:r w:rsidRPr="000A1401">
        <w:rPr>
          <w:color w:val="000000"/>
          <w:sz w:val="24"/>
          <w:szCs w:val="24"/>
          <w:lang w:eastAsia="zh-CN"/>
        </w:rPr>
        <w:t>）用现代汉语翻译下面的句子。</w:t>
      </w:r>
      <w:r w:rsidRPr="000A1401">
        <w:rPr>
          <w:color w:val="000000"/>
          <w:sz w:val="24"/>
          <w:szCs w:val="24"/>
          <w:lang w:eastAsia="zh-CN"/>
        </w:rPr>
        <w:t xml:space="preserve">  </w:t>
      </w:r>
    </w:p>
    <w:p w:rsidR="008E7B70" w:rsidP="000A1401">
      <w:pPr>
        <w:spacing w:after="0" w:line="360" w:lineRule="auto"/>
        <w:rPr>
          <w:rFonts w:hint="eastAsia"/>
          <w:color w:val="000000"/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①</w:t>
      </w:r>
      <w:r w:rsidRPr="000A1401">
        <w:rPr>
          <w:color w:val="000000"/>
          <w:sz w:val="24"/>
          <w:szCs w:val="24"/>
          <w:lang w:eastAsia="zh-CN"/>
        </w:rPr>
        <w:t>只使坠，亦不能有所中伤。</w:t>
      </w:r>
    </w:p>
    <w:p w:rsidR="000A1401" w:rsidRPr="000A1401" w:rsidP="000A1401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8E7B70" w:rsidP="000A1401">
      <w:pPr>
        <w:spacing w:after="0" w:line="360" w:lineRule="auto"/>
        <w:rPr>
          <w:rFonts w:hint="eastAsia"/>
          <w:color w:val="000000"/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②</w:t>
      </w:r>
      <w:r w:rsidRPr="000A1401">
        <w:rPr>
          <w:color w:val="000000"/>
          <w:sz w:val="24"/>
          <w:szCs w:val="24"/>
          <w:lang w:eastAsia="zh-CN"/>
        </w:rPr>
        <w:t>若躇步跳蹈，终日在地上行止。</w:t>
      </w:r>
    </w:p>
    <w:p w:rsidR="000A1401" w:rsidRPr="000A1401" w:rsidP="000A1401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8E7B70" w:rsidP="000A1401">
      <w:pPr>
        <w:spacing w:after="0" w:line="360" w:lineRule="auto"/>
        <w:rPr>
          <w:rFonts w:hint="eastAsia"/>
          <w:color w:val="000000"/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4</w:t>
      </w:r>
      <w:r w:rsidRPr="000A1401">
        <w:rPr>
          <w:color w:val="000000"/>
          <w:sz w:val="24"/>
          <w:szCs w:val="24"/>
          <w:lang w:eastAsia="zh-CN"/>
        </w:rPr>
        <w:t>）这则寓言嘲讽了什么样的人？如果从积极的方面看待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杞人忧天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，你会做怎样的评价？</w:t>
      </w:r>
    </w:p>
    <w:p w:rsidR="000A1401" w:rsidRPr="000A1401" w:rsidP="000A1401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0A1401" w:rsidRPr="000A1401" w:rsidP="000A1401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b/>
          <w:bCs/>
          <w:sz w:val="24"/>
          <w:szCs w:val="24"/>
          <w:lang w:eastAsia="zh-CN"/>
        </w:rPr>
        <w:t>五、现代文阅读（</w:t>
      </w:r>
      <w:r w:rsidRPr="000A1401">
        <w:rPr>
          <w:b/>
          <w:bCs/>
          <w:sz w:val="24"/>
          <w:szCs w:val="24"/>
          <w:lang w:eastAsia="zh-CN"/>
        </w:rPr>
        <w:t>共</w:t>
      </w:r>
      <w:r w:rsidRPr="000A1401">
        <w:rPr>
          <w:b/>
          <w:bCs/>
          <w:sz w:val="24"/>
          <w:szCs w:val="24"/>
          <w:lang w:eastAsia="zh-CN"/>
        </w:rPr>
        <w:t>20</w:t>
      </w:r>
      <w:r w:rsidRPr="000A1401">
        <w:rPr>
          <w:b/>
          <w:bCs/>
          <w:sz w:val="24"/>
          <w:szCs w:val="24"/>
          <w:lang w:eastAsia="zh-CN"/>
        </w:rPr>
        <w:t>分）</w:t>
      </w:r>
    </w:p>
    <w:p w:rsidR="008E7B70" w:rsidRPr="000A1401" w:rsidP="000A1401">
      <w:pPr>
        <w:spacing w:after="0" w:line="360" w:lineRule="auto"/>
        <w:jc w:val="center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古井的春天</w:t>
      </w:r>
    </w:p>
    <w:p w:rsidR="008E7B70" w:rsidRPr="000A1401" w:rsidP="000A1401">
      <w:pPr>
        <w:spacing w:after="0" w:line="360" w:lineRule="auto"/>
        <w:jc w:val="center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麦子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春天到了，四处一派盎然，一派生机，但这一切对于一口荒废的古井来说却毫无意义。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伙计，春天到了。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一位流浪汉高兴地对古井嚷道。在刚刚过去的整个寒冬里，他就住在古井旁的那栋快要坍塌的小石屋里。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    “</w:t>
      </w:r>
      <w:r w:rsidRPr="000A1401">
        <w:rPr>
          <w:color w:val="000000"/>
          <w:sz w:val="24"/>
          <w:szCs w:val="24"/>
          <w:lang w:eastAsia="zh-CN"/>
        </w:rPr>
        <w:t>是啊，春天来了，可是我的冬天却依然存在。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古井在水面上画了一圈涟漪，那是它的叹息。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    “</w:t>
      </w:r>
      <w:r w:rsidRPr="000A1401">
        <w:rPr>
          <w:color w:val="000000"/>
          <w:sz w:val="24"/>
          <w:szCs w:val="24"/>
          <w:lang w:eastAsia="zh-CN"/>
        </w:rPr>
        <w:t>你不是已经解冻了吗？覆盖你的冰雪不是已经融化了吗？难道你不能嗅到远处飘来的花香，听见鸟儿的歌唱吗？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流浪汉不明白古井在说什么。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    “</w:t>
      </w:r>
      <w:r w:rsidRPr="000A1401">
        <w:rPr>
          <w:color w:val="000000"/>
          <w:sz w:val="24"/>
          <w:szCs w:val="24"/>
          <w:lang w:eastAsia="zh-CN"/>
        </w:rPr>
        <w:t>你说得没错，可是我的。却仍停留在冬天。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古井又在水面上画了一圈涟漪。那涟漪继而一圈一圈地不断荡漾开去。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这次，流浪汉听懂了古井的话。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    “</w:t>
      </w:r>
      <w:r w:rsidRPr="000A1401">
        <w:rPr>
          <w:color w:val="000000"/>
          <w:sz w:val="24"/>
          <w:szCs w:val="24"/>
          <w:lang w:eastAsia="zh-CN"/>
        </w:rPr>
        <w:t>有什</w:t>
      </w:r>
      <w:r w:rsidRPr="000A1401">
        <w:rPr>
          <w:color w:val="000000"/>
          <w:sz w:val="24"/>
          <w:szCs w:val="24"/>
          <w:lang w:eastAsia="zh-CN"/>
        </w:rPr>
        <w:t>么我可以帮助你的吗？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年迈的流浪汉问。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    “</w:t>
      </w:r>
      <w:r w:rsidRPr="000A1401">
        <w:rPr>
          <w:color w:val="000000"/>
          <w:sz w:val="24"/>
          <w:szCs w:val="24"/>
          <w:lang w:eastAsia="zh-CN"/>
        </w:rPr>
        <w:t>不，我想你无法帮助我。</w:t>
      </w:r>
      <w:r w:rsidRPr="000A1401">
        <w:rPr>
          <w:color w:val="000000"/>
          <w:sz w:val="24"/>
          <w:szCs w:val="24"/>
          <w:lang w:eastAsia="zh-CN"/>
        </w:rPr>
        <w:t>”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流浪汉离开了古井，春天来了，他可不想再待在那栋快要坍塌的小屋里了。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一年又一年过去，古井始终生活在冬天里。它的心日渐苍老，它的身体里淤泥递增，井水滞流。可就在那些荆棘快要遮蔽整口古井时，却来了一位年轻人，。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    “</w:t>
      </w:r>
      <w:r w:rsidRPr="000A1401">
        <w:rPr>
          <w:color w:val="000000"/>
          <w:sz w:val="24"/>
          <w:szCs w:val="24"/>
          <w:lang w:eastAsia="zh-CN"/>
        </w:rPr>
        <w:t>你好，古井。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凶猛的荆棘划破了年轻人的手，但这并没有阻止他全力站在古井的面前。</w:t>
      </w:r>
    </w:p>
    <w:p w:rsidR="008E7B70" w:rsidRPr="000A1401" w:rsidP="000A1401">
      <w:pPr>
        <w:spacing w:after="0" w:line="360" w:lineRule="auto"/>
        <w:rPr>
          <w:sz w:val="24"/>
          <w:szCs w:val="24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</w:rPr>
        <w:t>“</w:t>
      </w:r>
      <w:r w:rsidRPr="000A1401">
        <w:rPr>
          <w:color w:val="000000"/>
          <w:sz w:val="24"/>
          <w:szCs w:val="24"/>
        </w:rPr>
        <w:t>你好。</w:t>
      </w:r>
      <w:r w:rsidRPr="000A1401">
        <w:rPr>
          <w:color w:val="000000"/>
          <w:sz w:val="24"/>
          <w:szCs w:val="24"/>
        </w:rPr>
        <w:t>”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</w:rPr>
        <w:t>    “</w:t>
      </w:r>
      <w:r w:rsidRPr="000A1401">
        <w:rPr>
          <w:color w:val="000000"/>
          <w:sz w:val="24"/>
          <w:szCs w:val="24"/>
        </w:rPr>
        <w:t>我是一位旅行者。</w:t>
      </w:r>
      <w:r w:rsidRPr="000A1401">
        <w:rPr>
          <w:color w:val="000000"/>
          <w:sz w:val="24"/>
          <w:szCs w:val="24"/>
          <w:lang w:eastAsia="zh-CN"/>
        </w:rPr>
        <w:t>途中，我遇到了一位老者。在我遇见他时，他已经行动不便了。不过，他听说我要走这</w:t>
      </w:r>
      <w:r w:rsidRPr="000A1401">
        <w:rPr>
          <w:color w:val="000000"/>
          <w:sz w:val="24"/>
          <w:szCs w:val="24"/>
          <w:lang w:eastAsia="zh-CN"/>
        </w:rPr>
        <w:t>条路时，却让我为你捎来这个。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年轻人摊开掌心，那里有一粒红色的种子。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    “</w:t>
      </w:r>
      <w:r w:rsidRPr="000A1401">
        <w:rPr>
          <w:color w:val="000000"/>
          <w:sz w:val="24"/>
          <w:szCs w:val="24"/>
          <w:lang w:eastAsia="zh-CN"/>
        </w:rPr>
        <w:t>那位大发善。的人是谁？为什么要给我带来它？</w:t>
      </w:r>
      <w:r w:rsidRPr="000A1401">
        <w:rPr>
          <w:color w:val="000000"/>
          <w:sz w:val="24"/>
          <w:szCs w:val="24"/>
          <w:lang w:eastAsia="zh-CN"/>
        </w:rPr>
        <w:t>”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    “</w:t>
      </w:r>
      <w:r w:rsidRPr="000A1401">
        <w:rPr>
          <w:color w:val="000000"/>
          <w:sz w:val="24"/>
          <w:szCs w:val="24"/>
          <w:lang w:eastAsia="zh-CN"/>
        </w:rPr>
        <w:t>他说自己曾经在你的身边度过了整个冬天。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年轻人说，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他还说，也许有了它，你的春天就会来。</w:t>
      </w:r>
      <w:r w:rsidRPr="000A1401">
        <w:rPr>
          <w:color w:val="000000"/>
          <w:sz w:val="24"/>
          <w:szCs w:val="24"/>
          <w:lang w:eastAsia="zh-CN"/>
        </w:rPr>
        <w:t>”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    “</w:t>
      </w:r>
      <w:r w:rsidRPr="000A1401">
        <w:rPr>
          <w:color w:val="000000"/>
          <w:sz w:val="24"/>
          <w:szCs w:val="24"/>
          <w:u w:val="single"/>
          <w:lang w:eastAsia="zh-CN"/>
        </w:rPr>
        <w:t>哦，我知道他是谁了。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除了那位年迈的流浪汉，古井记不起还有谁曾停留在它的身边，和它聊起过春天。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年轻人将那粒种子放进了古井。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    “</w:t>
      </w:r>
      <w:r w:rsidRPr="000A1401">
        <w:rPr>
          <w:color w:val="000000"/>
          <w:sz w:val="24"/>
          <w:szCs w:val="24"/>
          <w:lang w:eastAsia="zh-CN"/>
        </w:rPr>
        <w:t>好吧，也许它真能让我寻到春天。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古井让那粒种子停留在了自己长满青苔的井壁上。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种子长得很慢很慢，经过三个严冬和三个春天，才</w:t>
      </w:r>
      <w:r w:rsidRPr="000A1401">
        <w:rPr>
          <w:color w:val="000000"/>
          <w:sz w:val="24"/>
          <w:szCs w:val="24"/>
          <w:lang w:eastAsia="zh-CN"/>
        </w:rPr>
        <w:t>冒出了一点点红色的小芽。但是，一旦开始生长，它便噌噌噌地不可遏制地向上，向上。一开始，古井很不适应种子的飞速生长。不过，还好，它知道该如何让小苗紧紧地抓牢自己，也知道该怎样引导小苗的根努力向下汲取自己体内的营养。有时，它也担心那株幼苗一不小。就掉入水中，或是被呼啦啦钻进井里的风刮跑。但不知为什么，虽然如此地紧张，它的心里却满怀淡淡的欢喜。还好，还好，一切都顺利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小树很快冒出了井沿，高过了荆棘。它的根、它的茎往古井的深处不停蔓延。它感受到古井将它紧紧地拥抱在怀，感受到古井在不停地冒出一串又一串欢快的</w:t>
      </w:r>
      <w:r w:rsidRPr="000A1401">
        <w:rPr>
          <w:color w:val="000000"/>
          <w:sz w:val="24"/>
          <w:szCs w:val="24"/>
          <w:lang w:eastAsia="zh-CN"/>
        </w:rPr>
        <w:t>气泡。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    “</w:t>
      </w:r>
      <w:r w:rsidRPr="000A1401">
        <w:rPr>
          <w:color w:val="000000"/>
          <w:sz w:val="24"/>
          <w:szCs w:val="24"/>
          <w:lang w:eastAsia="zh-CN"/>
        </w:rPr>
        <w:t>亲爱的井，我觉得在你的怀里好暖和。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小树对古井说。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    “</w:t>
      </w:r>
      <w:r w:rsidRPr="000A1401">
        <w:rPr>
          <w:color w:val="000000"/>
          <w:sz w:val="24"/>
          <w:szCs w:val="24"/>
          <w:lang w:eastAsia="zh-CN"/>
        </w:rPr>
        <w:t>是的，我也觉得好暖和。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古井说。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在风的吹拂下，在阳光的照耀下，在野草们惊诧的目光中，在那栋已经坍塌的石屋的静默中，小树长成了一株参天大树。</w:t>
      </w:r>
      <w:r w:rsidRPr="000A1401">
        <w:rPr>
          <w:color w:val="000000"/>
          <w:sz w:val="24"/>
          <w:szCs w:val="24"/>
          <w:u w:val="single"/>
          <w:lang w:eastAsia="zh-CN"/>
        </w:rPr>
        <w:t>它全身绯红，像燃烧的火焰，像高擎着的巨大火炬，</w:t>
      </w:r>
      <w:r w:rsidRPr="000A1401">
        <w:rPr>
          <w:color w:val="000000"/>
          <w:sz w:val="24"/>
          <w:szCs w:val="24"/>
          <w:lang w:eastAsia="zh-CN"/>
        </w:rPr>
        <w:t>方圆几十里的人都能望见，方圆几百里的鸟儿都能看见。人们手挽着手来到古井边，成群的鸟儿纷纷结伴飞了过来。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    “</w:t>
      </w:r>
      <w:r w:rsidRPr="000A1401">
        <w:rPr>
          <w:color w:val="000000"/>
          <w:sz w:val="24"/>
          <w:szCs w:val="24"/>
          <w:lang w:eastAsia="zh-CN"/>
        </w:rPr>
        <w:t>好绚烂的树啊！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诗人们赞叹。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    “</w:t>
      </w:r>
      <w:r w:rsidRPr="000A1401">
        <w:rPr>
          <w:color w:val="000000"/>
          <w:sz w:val="24"/>
          <w:szCs w:val="24"/>
          <w:lang w:eastAsia="zh-CN"/>
        </w:rPr>
        <w:t>好奇特的树啊！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鸟儿们歌唱。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一股又一股的暖流从树干、树叶、树茎哗啦啦地涌向了古井。好温暖好温暖，古井觉得自己从来没有如此温暖过。难道这就是春天？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    “</w:t>
      </w:r>
      <w:r w:rsidRPr="000A1401">
        <w:rPr>
          <w:color w:val="000000"/>
          <w:sz w:val="24"/>
          <w:szCs w:val="24"/>
          <w:lang w:eastAsia="zh-CN"/>
        </w:rPr>
        <w:t>田野的尽头有一只小鹿在奔跑，山坡的尽头有一只兔子在跳舞，小河里有一条金色的鱼正在寻找它的伴侣</w:t>
      </w:r>
      <w:r w:rsidRPr="000A1401">
        <w:rPr>
          <w:color w:val="000000"/>
          <w:sz w:val="24"/>
          <w:szCs w:val="24"/>
          <w:lang w:eastAsia="zh-CN"/>
        </w:rPr>
        <w:t>……”</w:t>
      </w:r>
      <w:r w:rsidRPr="000A1401">
        <w:rPr>
          <w:color w:val="000000"/>
          <w:sz w:val="24"/>
          <w:szCs w:val="24"/>
          <w:lang w:eastAsia="zh-CN"/>
        </w:rPr>
        <w:t>无论外界如何喧嚣，红树总会微微低下头，轻轻对古井说着话。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    “</w:t>
      </w:r>
      <w:r w:rsidRPr="000A1401">
        <w:rPr>
          <w:color w:val="000000"/>
          <w:sz w:val="24"/>
          <w:szCs w:val="24"/>
          <w:lang w:eastAsia="zh-CN"/>
        </w:rPr>
        <w:t>是吗？那现在一定是春天了。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古井说，然后它为红树哼唱起一首从前的从前听来的歌谣。在哼唱中，它们彼此都看见了翠绿的草、鲜红的花，还有一幅又一幅绚丽无比的春天的画。</w:t>
      </w:r>
    </w:p>
    <w:p w:rsidR="008E7B70" w:rsidRPr="000A1401" w:rsidP="000A1401">
      <w:pPr>
        <w:spacing w:after="0" w:line="360" w:lineRule="auto"/>
        <w:jc w:val="right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（有删改）</w:t>
      </w:r>
    </w:p>
    <w:p w:rsidR="008E7B70" w:rsidP="000A1401">
      <w:pPr>
        <w:spacing w:after="0" w:line="360" w:lineRule="auto"/>
        <w:rPr>
          <w:rFonts w:hint="eastAsia"/>
          <w:color w:val="000000"/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1</w:t>
      </w:r>
      <w:r w:rsidRPr="000A1401">
        <w:rPr>
          <w:color w:val="000000"/>
          <w:sz w:val="24"/>
          <w:szCs w:val="24"/>
          <w:lang w:eastAsia="zh-CN"/>
        </w:rPr>
        <w:t>）</w:t>
      </w:r>
      <w:r w:rsidRPr="000A1401">
        <w:rPr>
          <w:color w:val="000000"/>
          <w:sz w:val="24"/>
          <w:szCs w:val="24"/>
          <w:lang w:eastAsia="zh-CN"/>
        </w:rPr>
        <w:t>文章标题为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古井的春天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，作者却在前半</w:t>
      </w:r>
      <w:r w:rsidRPr="000A1401">
        <w:rPr>
          <w:color w:val="000000"/>
          <w:sz w:val="24"/>
          <w:szCs w:val="24"/>
          <w:lang w:eastAsia="zh-CN"/>
        </w:rPr>
        <w:t>部分写古井经年累月生活在冬天里，其作用是什么？</w:t>
      </w:r>
      <w:r w:rsidRPr="000A1401">
        <w:rPr>
          <w:color w:val="000000"/>
          <w:sz w:val="24"/>
          <w:szCs w:val="24"/>
          <w:lang w:eastAsia="zh-CN"/>
        </w:rPr>
        <w:t xml:space="preserve">    </w:t>
      </w:r>
    </w:p>
    <w:p w:rsidR="000A1401" w:rsidRPr="000A1401" w:rsidP="000A1401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0A1401" w:rsidRPr="000A1401" w:rsidP="000A1401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2</w:t>
      </w:r>
      <w:r w:rsidRPr="000A1401">
        <w:rPr>
          <w:color w:val="000000"/>
          <w:sz w:val="24"/>
          <w:szCs w:val="24"/>
          <w:lang w:eastAsia="zh-CN"/>
        </w:rPr>
        <w:t>）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哦，我知道他是准了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，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他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指的是谁？从哪些地方可以判断出来？</w:t>
      </w:r>
      <w:r w:rsidRPr="000A1401">
        <w:rPr>
          <w:color w:val="000000"/>
          <w:sz w:val="24"/>
          <w:szCs w:val="24"/>
          <w:lang w:eastAsia="zh-CN"/>
        </w:rPr>
        <w:t xml:space="preserve">    </w:t>
      </w:r>
    </w:p>
    <w:p w:rsidR="000A1401" w:rsidRPr="000A1401" w:rsidP="000A1401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0A1401" w:rsidRPr="000A1401" w:rsidP="000A1401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3</w:t>
      </w:r>
      <w:r w:rsidRPr="000A1401">
        <w:rPr>
          <w:color w:val="000000"/>
          <w:sz w:val="24"/>
          <w:szCs w:val="24"/>
          <w:lang w:eastAsia="zh-CN"/>
        </w:rPr>
        <w:t>）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但不知为什么，虽然如此地紧张，它的心里却满怀淡淡的欢喜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一句中的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如此地紧张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与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满怀淡淡的欢喜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是否矛盾，为什么？</w:t>
      </w:r>
      <w:r w:rsidRPr="000A1401">
        <w:rPr>
          <w:color w:val="000000"/>
          <w:sz w:val="24"/>
          <w:szCs w:val="24"/>
          <w:lang w:eastAsia="zh-CN"/>
        </w:rPr>
        <w:t xml:space="preserve">    </w:t>
      </w:r>
    </w:p>
    <w:p w:rsidR="000A1401" w:rsidRPr="000A1401" w:rsidP="000A1401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0A1401" w:rsidRPr="000A1401" w:rsidP="000A1401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4</w:t>
      </w:r>
      <w:r w:rsidRPr="000A1401">
        <w:rPr>
          <w:color w:val="000000"/>
          <w:sz w:val="24"/>
          <w:szCs w:val="24"/>
          <w:lang w:eastAsia="zh-CN"/>
        </w:rPr>
        <w:t>）从修辞的角度赏析下面的句子。</w:t>
      </w:r>
      <w:r w:rsidRPr="000A1401">
        <w:rPr>
          <w:color w:val="000000"/>
          <w:sz w:val="24"/>
          <w:szCs w:val="24"/>
          <w:lang w:eastAsia="zh-CN"/>
        </w:rPr>
        <w:t xml:space="preserve">  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它全身绯红，像燃烧的火焰像高擎着的巨大火炬。</w:t>
      </w:r>
    </w:p>
    <w:p w:rsidR="000A1401" w:rsidRPr="000A1401" w:rsidP="000A1401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0A1401" w:rsidRPr="000A1401" w:rsidP="000A1401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5</w:t>
      </w:r>
      <w:r w:rsidRPr="000A1401">
        <w:rPr>
          <w:color w:val="000000"/>
          <w:sz w:val="24"/>
          <w:szCs w:val="24"/>
          <w:lang w:eastAsia="zh-CN"/>
        </w:rPr>
        <w:t>）你认为古井迎来春天的原因有哪些？请结合文中具体内容作答。</w:t>
      </w:r>
      <w:r w:rsidRPr="000A1401">
        <w:rPr>
          <w:color w:val="000000"/>
          <w:sz w:val="24"/>
          <w:szCs w:val="24"/>
          <w:lang w:eastAsia="zh-CN"/>
        </w:rPr>
        <w:t xml:space="preserve">    </w:t>
      </w:r>
    </w:p>
    <w:p w:rsidR="000A1401" w:rsidRPr="000A1401" w:rsidP="000A1401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0A1401" w:rsidRPr="000A1401" w:rsidP="000A1401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b/>
          <w:bCs/>
          <w:sz w:val="24"/>
          <w:szCs w:val="24"/>
          <w:lang w:eastAsia="zh-CN"/>
        </w:rPr>
        <w:t>六、写作题（</w:t>
      </w:r>
      <w:r w:rsidRPr="000A1401">
        <w:rPr>
          <w:b/>
          <w:bCs/>
          <w:sz w:val="24"/>
          <w:szCs w:val="24"/>
          <w:lang w:eastAsia="zh-CN"/>
        </w:rPr>
        <w:t>共</w:t>
      </w:r>
      <w:r w:rsidRPr="000A1401">
        <w:rPr>
          <w:b/>
          <w:bCs/>
          <w:sz w:val="24"/>
          <w:szCs w:val="24"/>
          <w:lang w:eastAsia="zh-CN"/>
        </w:rPr>
        <w:t>40</w:t>
      </w:r>
      <w:r w:rsidRPr="000A1401">
        <w:rPr>
          <w:b/>
          <w:bCs/>
          <w:sz w:val="24"/>
          <w:szCs w:val="24"/>
          <w:lang w:eastAsia="zh-CN"/>
        </w:rPr>
        <w:t>分）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从下面两个题目中任选一题，写一篇文章。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题目一</w:t>
      </w:r>
      <w:r w:rsidRPr="000A1401">
        <w:rPr>
          <w:color w:val="000000"/>
          <w:sz w:val="24"/>
          <w:szCs w:val="24"/>
          <w:lang w:eastAsia="zh-CN"/>
        </w:rPr>
        <w:t>：进入初中已经半年了。有些人给你启发，给你激励；有些事让你感动，促你奋进</w:t>
      </w:r>
      <w:r w:rsidRPr="000A1401">
        <w:rPr>
          <w:color w:val="000000"/>
          <w:sz w:val="24"/>
          <w:szCs w:val="24"/>
          <w:lang w:eastAsia="zh-CN"/>
        </w:rPr>
        <w:t>……</w:t>
      </w:r>
      <w:r w:rsidRPr="000A1401">
        <w:rPr>
          <w:color w:val="000000"/>
          <w:sz w:val="24"/>
          <w:szCs w:val="24"/>
          <w:lang w:eastAsia="zh-CN"/>
        </w:rPr>
        <w:t>请将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让我</w:t>
      </w:r>
      <w:r w:rsidRPr="000A1401">
        <w:rPr>
          <w:color w:val="000000"/>
          <w:sz w:val="24"/>
          <w:szCs w:val="24"/>
          <w:lang w:eastAsia="zh-CN"/>
        </w:rPr>
        <w:t xml:space="preserve">       </w:t>
      </w:r>
      <w:r w:rsidRPr="000A1401">
        <w:rPr>
          <w:color w:val="000000"/>
          <w:sz w:val="24"/>
          <w:szCs w:val="24"/>
          <w:lang w:eastAsia="zh-CN"/>
        </w:rPr>
        <w:t>的人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或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让我</w:t>
      </w:r>
      <w:r w:rsidRPr="000A1401">
        <w:rPr>
          <w:color w:val="000000"/>
          <w:sz w:val="24"/>
          <w:szCs w:val="24"/>
          <w:lang w:eastAsia="zh-CN"/>
        </w:rPr>
        <w:t xml:space="preserve">       </w:t>
      </w:r>
      <w:r w:rsidRPr="000A1401">
        <w:rPr>
          <w:color w:val="000000"/>
          <w:sz w:val="24"/>
          <w:szCs w:val="24"/>
          <w:lang w:eastAsia="zh-CN"/>
        </w:rPr>
        <w:t>的事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补充完整，作为题目，写一篇不少于</w:t>
      </w:r>
      <w:r w:rsidRPr="000A1401">
        <w:rPr>
          <w:color w:val="000000"/>
          <w:sz w:val="24"/>
          <w:szCs w:val="24"/>
          <w:lang w:eastAsia="zh-CN"/>
        </w:rPr>
        <w:t>500</w:t>
      </w:r>
      <w:r w:rsidRPr="000A1401">
        <w:rPr>
          <w:color w:val="000000"/>
          <w:sz w:val="24"/>
          <w:szCs w:val="24"/>
          <w:lang w:eastAsia="zh-CN"/>
        </w:rPr>
        <w:t>字的记叙文。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题目二：《西游记》中各路神佛妖魔在天上地下、龙宫冥府、山林湖海，尽情施展各自神通。如孙悟空就有七十二变、火眼金睛、筋斗云等超凡能力。如果某天你突然发现自己具有了某种超凡能力，你的生活将会发生怎样的改变？请发挥想象，以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我的超凡能力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为题，写一篇不少于</w:t>
      </w:r>
      <w:r w:rsidRPr="000A1401">
        <w:rPr>
          <w:color w:val="000000"/>
          <w:sz w:val="24"/>
          <w:szCs w:val="24"/>
          <w:lang w:eastAsia="zh-CN"/>
        </w:rPr>
        <w:t>500</w:t>
      </w:r>
      <w:r w:rsidRPr="000A1401">
        <w:rPr>
          <w:color w:val="000000"/>
          <w:sz w:val="24"/>
          <w:szCs w:val="24"/>
          <w:lang w:eastAsia="zh-CN"/>
        </w:rPr>
        <w:t>字的记叙文。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Tr="00481552">
        <w:tblPrEx>
          <w:tblW w:w="977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5014A9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5014A9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5014A9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01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</w:tbl>
    <w:p w:rsidR="008E7B70" w:rsidRPr="000A1401" w:rsidP="000A1401">
      <w:pPr>
        <w:spacing w:after="0" w:line="360" w:lineRule="auto"/>
        <w:jc w:val="center"/>
        <w:rPr>
          <w:sz w:val="24"/>
          <w:szCs w:val="24"/>
          <w:lang w:eastAsia="zh-CN"/>
        </w:rPr>
      </w:pPr>
      <w:r w:rsidRPr="000A1401">
        <w:rPr>
          <w:sz w:val="24"/>
          <w:szCs w:val="24"/>
          <w:lang w:eastAsia="zh-CN"/>
        </w:rPr>
        <w:br w:type="page"/>
      </w:r>
      <w:r w:rsidRPr="000A1401" w:rsidR="000A1401">
        <w:rPr>
          <w:b/>
          <w:bCs/>
          <w:sz w:val="28"/>
          <w:szCs w:val="24"/>
          <w:lang w:eastAsia="zh-CN"/>
        </w:rPr>
        <w:t>答案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sz w:val="24"/>
          <w:szCs w:val="24"/>
          <w:lang w:eastAsia="zh-CN"/>
        </w:rPr>
        <w:t>一、</w:t>
      </w:r>
      <w:r w:rsidRPr="000A1401">
        <w:rPr>
          <w:color w:val="000000"/>
          <w:sz w:val="24"/>
          <w:szCs w:val="24"/>
          <w:lang w:eastAsia="zh-CN"/>
        </w:rPr>
        <w:t>1.</w:t>
      </w:r>
      <w:r w:rsidRPr="000A1401">
        <w:rPr>
          <w:color w:val="000000"/>
          <w:sz w:val="24"/>
          <w:szCs w:val="24"/>
          <w:lang w:eastAsia="zh-CN"/>
        </w:rPr>
        <w:t xml:space="preserve"> B   </w:t>
      </w:r>
      <w:r w:rsidRPr="000A1401">
        <w:rPr>
          <w:color w:val="000000"/>
          <w:sz w:val="24"/>
          <w:szCs w:val="24"/>
          <w:lang w:eastAsia="zh-CN"/>
        </w:rPr>
        <w:t>2</w:t>
      </w:r>
      <w:r w:rsidRPr="000A1401">
        <w:rPr>
          <w:color w:val="000000"/>
          <w:sz w:val="24"/>
          <w:szCs w:val="24"/>
          <w:lang w:eastAsia="zh-CN"/>
        </w:rPr>
        <w:t>.</w:t>
      </w:r>
      <w:r w:rsidRPr="000A1401">
        <w:rPr>
          <w:color w:val="000000"/>
          <w:sz w:val="24"/>
          <w:szCs w:val="24"/>
          <w:lang w:eastAsia="zh-CN"/>
        </w:rPr>
        <w:t xml:space="preserve"> D   </w:t>
      </w:r>
      <w:r w:rsidRPr="000A1401">
        <w:rPr>
          <w:color w:val="000000"/>
          <w:sz w:val="24"/>
          <w:szCs w:val="24"/>
          <w:lang w:eastAsia="zh-CN"/>
        </w:rPr>
        <w:t>3.</w:t>
      </w:r>
      <w:r w:rsidRPr="000A1401">
        <w:rPr>
          <w:color w:val="000000"/>
          <w:sz w:val="24"/>
          <w:szCs w:val="24"/>
          <w:lang w:eastAsia="zh-CN"/>
        </w:rPr>
        <w:t xml:space="preserve"> B   </w:t>
      </w:r>
      <w:r w:rsidRPr="000A1401">
        <w:rPr>
          <w:color w:val="000000"/>
          <w:sz w:val="24"/>
          <w:szCs w:val="24"/>
          <w:lang w:eastAsia="zh-CN"/>
        </w:rPr>
        <w:t>4.</w:t>
      </w:r>
      <w:r w:rsidRPr="000A1401">
        <w:rPr>
          <w:color w:val="000000"/>
          <w:sz w:val="24"/>
          <w:szCs w:val="24"/>
          <w:lang w:eastAsia="zh-CN"/>
        </w:rPr>
        <w:t xml:space="preserve"> C   </w:t>
      </w:r>
      <w:r w:rsidRPr="000A1401">
        <w:rPr>
          <w:color w:val="000000"/>
          <w:sz w:val="24"/>
          <w:szCs w:val="24"/>
          <w:lang w:eastAsia="zh-CN"/>
        </w:rPr>
        <w:t>5.</w:t>
      </w:r>
      <w:r w:rsidRPr="000A1401">
        <w:rPr>
          <w:color w:val="000000"/>
          <w:sz w:val="24"/>
          <w:szCs w:val="24"/>
          <w:lang w:eastAsia="zh-CN"/>
        </w:rPr>
        <w:t xml:space="preserve"> D   </w:t>
      </w:r>
      <w:r w:rsidRPr="000A1401">
        <w:rPr>
          <w:color w:val="000000"/>
          <w:sz w:val="24"/>
          <w:szCs w:val="24"/>
          <w:lang w:eastAsia="zh-CN"/>
        </w:rPr>
        <w:t>6.</w:t>
      </w:r>
      <w:r w:rsidRPr="000A1401">
        <w:rPr>
          <w:color w:val="000000"/>
          <w:sz w:val="24"/>
          <w:szCs w:val="24"/>
          <w:lang w:eastAsia="zh-CN"/>
        </w:rPr>
        <w:t xml:space="preserve"> C   </w:t>
      </w:r>
    </w:p>
    <w:p w:rsidR="000A1401" w:rsidRPr="000A1401" w:rsidP="000A1401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0A1401">
        <w:rPr>
          <w:sz w:val="24"/>
          <w:szCs w:val="24"/>
          <w:lang w:eastAsia="zh-CN"/>
        </w:rPr>
        <w:t>二、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心理描写；动作描写</w:t>
      </w:r>
      <w:r w:rsidRPr="000A1401">
        <w:rPr>
          <w:color w:val="000000"/>
          <w:sz w:val="24"/>
          <w:szCs w:val="24"/>
          <w:lang w:eastAsia="zh-CN"/>
        </w:rPr>
        <w:t xml:space="preserve">   </w:t>
      </w:r>
    </w:p>
    <w:p w:rsidR="000A1401" w:rsidRPr="000A1401" w:rsidP="000A1401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0A1401">
        <w:rPr>
          <w:sz w:val="24"/>
          <w:szCs w:val="24"/>
          <w:lang w:eastAsia="zh-CN"/>
        </w:rPr>
        <w:t>三、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东施效颦。寓意：不顾自身条件盲目模仿他人的人，必然遭遇失收。</w:t>
      </w:r>
      <w:r w:rsidRPr="000A1401">
        <w:rPr>
          <w:color w:val="000000"/>
          <w:sz w:val="24"/>
          <w:szCs w:val="24"/>
          <w:lang w:eastAsia="zh-CN"/>
        </w:rPr>
        <w:t xml:space="preserve">   </w:t>
      </w:r>
    </w:p>
    <w:p w:rsidR="000A1401" w:rsidRPr="000A1401" w:rsidP="000A1401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0A1401">
        <w:rPr>
          <w:sz w:val="24"/>
          <w:szCs w:val="24"/>
          <w:lang w:eastAsia="zh-CN"/>
        </w:rPr>
        <w:t>四、</w:t>
      </w:r>
    </w:p>
    <w:p w:rsidR="000A1401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1</w:t>
      </w:r>
      <w:r w:rsidRPr="000A1401">
        <w:rPr>
          <w:color w:val="000000"/>
          <w:sz w:val="24"/>
          <w:szCs w:val="24"/>
          <w:lang w:eastAsia="zh-CN"/>
        </w:rPr>
        <w:t>）告知，开导；行动，活动；为何，为什么；同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释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，解除、消除</w:t>
      </w:r>
    </w:p>
    <w:p w:rsidR="000A1401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2</w:t>
      </w:r>
      <w:r w:rsidRPr="000A1401">
        <w:rPr>
          <w:color w:val="000000"/>
          <w:sz w:val="24"/>
          <w:szCs w:val="24"/>
          <w:lang w:eastAsia="zh-CN"/>
        </w:rPr>
        <w:t>）庸人自扰；高枕无忧（乐天安命）</w:t>
      </w:r>
    </w:p>
    <w:p w:rsidR="000A1401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3</w:t>
      </w:r>
      <w:r w:rsidRPr="000A1401">
        <w:rPr>
          <w:color w:val="000000"/>
          <w:sz w:val="24"/>
          <w:szCs w:val="24"/>
          <w:lang w:eastAsia="zh-CN"/>
        </w:rPr>
        <w:t>）</w:t>
      </w:r>
      <w:r w:rsidRPr="000A1401">
        <w:rPr>
          <w:color w:val="000000"/>
          <w:sz w:val="24"/>
          <w:szCs w:val="24"/>
          <w:lang w:eastAsia="zh-CN"/>
        </w:rPr>
        <w:t>①</w:t>
      </w:r>
      <w:r w:rsidRPr="000A1401">
        <w:rPr>
          <w:color w:val="000000"/>
          <w:sz w:val="24"/>
          <w:szCs w:val="24"/>
          <w:lang w:eastAsia="zh-CN"/>
        </w:rPr>
        <w:t>即使掉下来，也不会伤害什么。</w:t>
      </w:r>
      <w:r w:rsidRPr="000A1401">
        <w:rPr>
          <w:color w:val="000000"/>
          <w:sz w:val="24"/>
          <w:szCs w:val="24"/>
          <w:lang w:eastAsia="zh-CN"/>
        </w:rPr>
        <w:t>②</w:t>
      </w:r>
      <w:r w:rsidRPr="000A1401">
        <w:rPr>
          <w:color w:val="000000"/>
          <w:sz w:val="24"/>
          <w:szCs w:val="24"/>
          <w:lang w:eastAsia="zh-CN"/>
        </w:rPr>
        <w:t>你踩踏着它，整天都在地上活动。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4</w:t>
      </w:r>
      <w:r w:rsidRPr="000A1401">
        <w:rPr>
          <w:color w:val="000000"/>
          <w:sz w:val="24"/>
          <w:szCs w:val="24"/>
          <w:lang w:eastAsia="zh-CN"/>
        </w:rPr>
        <w:t>）嘲讽了一些为不必要的事或基本上不会发生的事而担心的人。</w:t>
      </w:r>
      <w:r w:rsidRPr="000A1401">
        <w:rPr>
          <w:color w:val="000000"/>
          <w:sz w:val="24"/>
          <w:szCs w:val="24"/>
          <w:lang w:eastAsia="zh-CN"/>
        </w:rPr>
        <w:t xml:space="preserve">  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评价：一些事情虽然发生的概率很小，但还是有可能发生的。我们要在灾难发生之前，提前做好预防准备。</w:t>
      </w:r>
    </w:p>
    <w:p w:rsidR="000A1401" w:rsidRPr="000A1401" w:rsidP="000A1401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0A1401">
        <w:rPr>
          <w:sz w:val="24"/>
          <w:szCs w:val="24"/>
          <w:lang w:eastAsia="zh-CN"/>
        </w:rPr>
        <w:t>五、</w:t>
      </w:r>
    </w:p>
    <w:p w:rsidR="000A1401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1</w:t>
      </w:r>
      <w:r w:rsidRPr="000A1401">
        <w:rPr>
          <w:color w:val="000000"/>
          <w:sz w:val="24"/>
          <w:szCs w:val="24"/>
          <w:lang w:eastAsia="zh-CN"/>
        </w:rPr>
        <w:t>）写古井经年累月生活在冬天里，与下文写古井的春天，形成鲜明的对比，突出爱的主题；也为下文写流浪汉为帮助古井而托人带来红色种子做铺垫。</w:t>
      </w:r>
    </w:p>
    <w:p w:rsidR="000A1401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2</w:t>
      </w:r>
      <w:r w:rsidRPr="000A1401">
        <w:rPr>
          <w:color w:val="000000"/>
          <w:sz w:val="24"/>
          <w:szCs w:val="24"/>
          <w:lang w:eastAsia="zh-CN"/>
        </w:rPr>
        <w:t>）流浪汉。年迈的流浪汉在古井的身边度过了整个冬天，曾和它聊起过春天。</w:t>
      </w:r>
    </w:p>
    <w:p w:rsidR="000A1401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3</w:t>
      </w:r>
      <w:r w:rsidRPr="000A1401">
        <w:rPr>
          <w:color w:val="000000"/>
          <w:sz w:val="24"/>
          <w:szCs w:val="24"/>
          <w:lang w:eastAsia="zh-CN"/>
        </w:rPr>
        <w:t>）不矛盾。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如此地紧张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写出古井对幼苗的关心和爱，担心幼苗掉入水中或被风刮跑。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淡淡的欢喜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是写古井看</w:t>
      </w:r>
      <w:r w:rsidRPr="000A1401">
        <w:rPr>
          <w:color w:val="000000"/>
          <w:sz w:val="24"/>
          <w:szCs w:val="24"/>
          <w:lang w:eastAsia="zh-CN"/>
        </w:rPr>
        <w:t>到幼苗飞速生长后很欣慰。两者都是古井对幼苗付出爱心后的真实心理写照，并不矛盾。</w:t>
      </w:r>
    </w:p>
    <w:p w:rsidR="000A1401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4</w:t>
      </w:r>
      <w:r w:rsidRPr="000A1401">
        <w:rPr>
          <w:color w:val="000000"/>
          <w:sz w:val="24"/>
          <w:szCs w:val="24"/>
          <w:lang w:eastAsia="zh-CN"/>
        </w:rPr>
        <w:t>）运用比喻的修辞手法，将红色树木比作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燃烧的火焰</w:t>
      </w:r>
      <w:r w:rsidRPr="000A1401">
        <w:rPr>
          <w:color w:val="000000"/>
          <w:sz w:val="24"/>
          <w:szCs w:val="24"/>
          <w:lang w:eastAsia="zh-CN"/>
        </w:rPr>
        <w:t>”“</w:t>
      </w:r>
      <w:r w:rsidRPr="000A1401">
        <w:rPr>
          <w:color w:val="000000"/>
          <w:sz w:val="24"/>
          <w:szCs w:val="24"/>
          <w:lang w:eastAsia="zh-CN"/>
        </w:rPr>
        <w:t>高擎着的巨大火炬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，生动形象地写出了红色树木的美丽外形和蓬勃生机。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（</w:t>
      </w:r>
      <w:r w:rsidRPr="000A1401">
        <w:rPr>
          <w:color w:val="000000"/>
          <w:sz w:val="24"/>
          <w:szCs w:val="24"/>
          <w:lang w:eastAsia="zh-CN"/>
        </w:rPr>
        <w:t>5</w:t>
      </w:r>
      <w:r w:rsidRPr="000A1401">
        <w:rPr>
          <w:color w:val="000000"/>
          <w:sz w:val="24"/>
          <w:szCs w:val="24"/>
          <w:lang w:eastAsia="zh-CN"/>
        </w:rPr>
        <w:t>）</w:t>
      </w:r>
      <w:r w:rsidRPr="000A1401">
        <w:rPr>
          <w:color w:val="000000"/>
          <w:sz w:val="24"/>
          <w:szCs w:val="24"/>
          <w:lang w:eastAsia="zh-CN"/>
        </w:rPr>
        <w:t>①</w:t>
      </w:r>
      <w:r w:rsidRPr="000A1401">
        <w:rPr>
          <w:color w:val="000000"/>
          <w:sz w:val="24"/>
          <w:szCs w:val="24"/>
          <w:lang w:eastAsia="zh-CN"/>
        </w:rPr>
        <w:t>年轻人的责任心：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凶猛的荆棘划破了年轻人的手，但这并没有阻止他全力站在古井的面前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，为了完成陌生人的嘱托，年轻人不畏艰险。</w:t>
      </w:r>
      <w:r w:rsidRPr="000A1401">
        <w:rPr>
          <w:color w:val="000000"/>
          <w:sz w:val="24"/>
          <w:szCs w:val="24"/>
          <w:lang w:eastAsia="zh-CN"/>
        </w:rPr>
        <w:t>②</w:t>
      </w:r>
      <w:r w:rsidRPr="000A1401">
        <w:rPr>
          <w:color w:val="000000"/>
          <w:sz w:val="24"/>
          <w:szCs w:val="24"/>
          <w:lang w:eastAsia="zh-CN"/>
        </w:rPr>
        <w:t>年迈的流浪汉的关心：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他已经行动不便了。不过，他听说我要走这条路时，却让我为你捎来这个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。年迈的流浪汉行动不便，还托别人为古井带去种子，可见他对古井的关心。</w:t>
      </w:r>
      <w:r w:rsidRPr="000A1401">
        <w:rPr>
          <w:color w:val="000000"/>
          <w:sz w:val="24"/>
          <w:szCs w:val="24"/>
          <w:lang w:eastAsia="zh-CN"/>
        </w:rPr>
        <w:t>③</w:t>
      </w:r>
      <w:r w:rsidRPr="000A1401">
        <w:rPr>
          <w:color w:val="000000"/>
          <w:sz w:val="24"/>
          <w:szCs w:val="24"/>
          <w:lang w:eastAsia="zh-CN"/>
        </w:rPr>
        <w:t>古井的爱心：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它知</w:t>
      </w:r>
      <w:r w:rsidRPr="000A1401">
        <w:rPr>
          <w:color w:val="000000"/>
          <w:sz w:val="24"/>
          <w:szCs w:val="24"/>
          <w:lang w:eastAsia="zh-CN"/>
        </w:rPr>
        <w:t>道该如何让小苗紧紧地抓牢自己</w:t>
      </w:r>
      <w:r w:rsidRPr="000A1401">
        <w:rPr>
          <w:color w:val="000000"/>
          <w:sz w:val="24"/>
          <w:szCs w:val="24"/>
          <w:lang w:eastAsia="zh-CN"/>
        </w:rPr>
        <w:t>……</w:t>
      </w:r>
      <w:r w:rsidRPr="000A1401">
        <w:rPr>
          <w:color w:val="000000"/>
          <w:sz w:val="24"/>
          <w:szCs w:val="24"/>
          <w:lang w:eastAsia="zh-CN"/>
        </w:rPr>
        <w:t>汲取自己体内的营养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等可见古井对幼苗的爱心。</w:t>
      </w:r>
      <w:r w:rsidRPr="000A1401">
        <w:rPr>
          <w:color w:val="000000"/>
          <w:sz w:val="24"/>
          <w:szCs w:val="24"/>
          <w:lang w:eastAsia="zh-CN"/>
        </w:rPr>
        <w:t>④</w:t>
      </w:r>
      <w:r w:rsidRPr="000A1401">
        <w:rPr>
          <w:color w:val="000000"/>
          <w:sz w:val="24"/>
          <w:szCs w:val="24"/>
          <w:lang w:eastAsia="zh-CN"/>
        </w:rPr>
        <w:t>红树的爱：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无论外界如何喧嚣，红树总会微微低下头，轻轻对古井说着话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，可见红树对古井的爱。</w:t>
      </w:r>
      <w:r w:rsidRPr="000A1401">
        <w:rPr>
          <w:color w:val="000000"/>
          <w:sz w:val="24"/>
          <w:szCs w:val="24"/>
          <w:lang w:eastAsia="zh-CN"/>
        </w:rPr>
        <w:t xml:space="preserve">   </w:t>
      </w:r>
    </w:p>
    <w:p w:rsidR="000A1401" w:rsidRPr="000A1401" w:rsidP="000A1401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0A1401">
        <w:rPr>
          <w:sz w:val="24"/>
          <w:szCs w:val="24"/>
          <w:lang w:eastAsia="zh-CN"/>
        </w:rPr>
        <w:t>六、</w:t>
      </w:r>
      <w:bookmarkStart w:id="0" w:name="_GoBack"/>
      <w:bookmarkEnd w:id="0"/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【参考例文】</w:t>
      </w:r>
    </w:p>
    <w:p w:rsidR="008E7B70" w:rsidRPr="000A1401" w:rsidP="000A1401">
      <w:pPr>
        <w:spacing w:after="0" w:line="360" w:lineRule="auto"/>
        <w:jc w:val="center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>令我感动的事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在我的记忆中令我感动的事情有很多很多，但大多数都被我遗忘了。但有一件至今使我难以忘怀。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故事就发生在三年前的北京市朝阳区的一所小学里。当时我上三年级，在我们班有一位叫凌明的同学。他助人为乐，善解人意。如果班上的同学忘带了什么东西，他不等别人开口问他借，就那只拿东西</w:t>
      </w:r>
      <w:r w:rsidRPr="000A1401">
        <w:rPr>
          <w:color w:val="000000"/>
          <w:sz w:val="24"/>
          <w:szCs w:val="24"/>
          <w:lang w:eastAsia="zh-CN"/>
        </w:rPr>
        <w:t>说：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我带了，用我的吧。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如果有人有事不能值日的时候，你总是微笑着说：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这次我当你替身吧。</w:t>
      </w:r>
      <w:r w:rsidRPr="000A1401">
        <w:rPr>
          <w:color w:val="000000"/>
          <w:sz w:val="24"/>
          <w:szCs w:val="24"/>
          <w:lang w:eastAsia="zh-CN"/>
        </w:rPr>
        <w:t>”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凌明的学习成绩很好，总是排在前三名。但他从未骄傲过，从未因为自己成绩好而嘲笑别人。反而风趣幽默地说：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乖宝宝，被哭了。教室被你的眼泪淹没了，我们岂不是变成了美人鱼了？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就这样，那位同学被他那无辜的表情弄得哭笑不得。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凌明的爸爸和我的爸爸是同学，所以我们从小就认识，而且关系一直很好。在学习上他夜班了我不少。有次，他来我家玩，我正在写作业。有一道题我不会做。他见我又是搔头又是跺脚，很快明白了事怎么回事。</w:t>
      </w:r>
      <w:r w:rsidRPr="000A1401">
        <w:rPr>
          <w:color w:val="000000"/>
          <w:sz w:val="24"/>
          <w:szCs w:val="24"/>
          <w:lang w:eastAsia="zh-CN"/>
        </w:rPr>
        <w:t>他走到我旁边，笑着说：</w:t>
      </w:r>
      <w:r w:rsidRPr="000A1401">
        <w:rPr>
          <w:color w:val="000000"/>
          <w:sz w:val="24"/>
          <w:szCs w:val="24"/>
          <w:lang w:eastAsia="zh-CN"/>
        </w:rPr>
        <w:t>“</w:t>
      </w:r>
      <w:r w:rsidRPr="000A1401">
        <w:rPr>
          <w:color w:val="000000"/>
          <w:sz w:val="24"/>
          <w:szCs w:val="24"/>
          <w:lang w:eastAsia="zh-CN"/>
        </w:rPr>
        <w:t>又不会的啊？我看看。</w:t>
      </w:r>
      <w:r w:rsidRPr="000A1401">
        <w:rPr>
          <w:color w:val="000000"/>
          <w:sz w:val="24"/>
          <w:szCs w:val="24"/>
          <w:lang w:eastAsia="zh-CN"/>
        </w:rPr>
        <w:t>”</w:t>
      </w:r>
      <w:r w:rsidRPr="000A1401">
        <w:rPr>
          <w:color w:val="000000"/>
          <w:sz w:val="24"/>
          <w:szCs w:val="24"/>
          <w:lang w:eastAsia="zh-CN"/>
        </w:rPr>
        <w:t>我把作业本递给了他，他看了一遍。然后有详细的更我讲了解题的方法</w:t>
      </w:r>
      <w:r w:rsidRPr="000A1401">
        <w:rPr>
          <w:color w:val="000000"/>
          <w:sz w:val="24"/>
          <w:szCs w:val="24"/>
          <w:lang w:eastAsia="zh-CN"/>
        </w:rPr>
        <w:t>……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在一个美丽的下午，我和凌明还有几位同学到游乐园去玩。在去的路上一辆白色的轿车飞速像一位老奶奶驶去，眼看就要撞上去了。我呆立了几秒钟，清醒过来后倒在血泊中的却是凌明</w:t>
      </w:r>
      <w:r w:rsidRPr="000A1401">
        <w:rPr>
          <w:color w:val="000000"/>
          <w:sz w:val="24"/>
          <w:szCs w:val="24"/>
          <w:lang w:eastAsia="zh-CN"/>
        </w:rPr>
        <w:t>……</w:t>
      </w:r>
    </w:p>
    <w:p w:rsidR="008E7B70" w:rsidRPr="000A1401" w:rsidP="000A1401">
      <w:pPr>
        <w:spacing w:after="0" w:line="360" w:lineRule="auto"/>
        <w:rPr>
          <w:sz w:val="24"/>
          <w:szCs w:val="24"/>
          <w:lang w:eastAsia="zh-CN"/>
        </w:rPr>
      </w:pPr>
      <w:r w:rsidRPr="000A1401">
        <w:rPr>
          <w:color w:val="000000"/>
          <w:sz w:val="24"/>
          <w:szCs w:val="24"/>
          <w:lang w:eastAsia="zh-CN"/>
        </w:rPr>
        <w:t xml:space="preserve">    </w:t>
      </w:r>
      <w:r w:rsidRPr="000A1401">
        <w:rPr>
          <w:color w:val="000000"/>
          <w:sz w:val="24"/>
          <w:szCs w:val="24"/>
          <w:lang w:eastAsia="zh-CN"/>
        </w:rPr>
        <w:t>也就是在那个下午他离开了我们，永远离开了我们，离开了真个美丽的世界。我真希望那是一场梦，醒来后依然可以看到他那花儿一样的脸，诗一般的语言。可是上帝是无情的，这是一个事实，永远改变不了的事实！</w:t>
      </w:r>
    </w:p>
    <w:sectPr>
      <w:headerReference w:type="even" r:id="rId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E7B70">
    <w:pPr>
      <w:pStyle w:val="Header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2049" style="width:42.15pt;height:57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fillcolor="gray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8E7B70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 Arrow 1" o:spid="_x0000_s2050" type="#_x0000_t202" style="width:31.6pt;height:843pt;margin-top:-43pt;margin-left:1098.5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1312">
              <v:textbox style="layout-flow:vertical;mso-layout-flow-alt:bottom-to-top">
                <w:txbxContent>
                  <w:p w:rsidR="008E7B70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8E7B70"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3" o:spid="_x0000_s2051" type="#_x0000_t202" style="width:42.15pt;height:843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3360" fillcolor="#d8d8d8">
              <v:textbox style="layout-flow:vertical;mso-layout-flow-alt:bottom-to-top">
                <w:txbxContent>
                  <w:p w:rsidR="008E7B70"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8E7B70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5" o:spid="_x0000_s2052" type="#_x0000_t202" style="width:30.95pt;height:843pt;margin-top:-43pt;margin-left:1025.4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5408">
              <v:textbox style="layout-flow:vertical;mso-layout-flow-alt:bottom-to-top">
                <w:txbxContent>
                  <w:p w:rsidR="008E7B70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AFE55B7"/>
    <w:multiLevelType w:val="hybridMultilevel"/>
    <w:tmpl w:val="08EE149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A5346"/>
    <w:multiLevelType w:val="hybridMultilevel"/>
    <w:tmpl w:val="B3D0B4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94254"/>
    <w:rsid w:val="000A140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81552"/>
    <w:rsid w:val="004A7EC2"/>
    <w:rsid w:val="004B0B79"/>
    <w:rsid w:val="005014A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E7B70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62DC0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D9C198-2632-47D1-AD0C-FC9E833D4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4204</Words>
  <Characters>4332</Characters>
  <Application>Microsoft Office Word</Application>
  <DocSecurity>0</DocSecurity>
  <Lines>160</Lines>
  <Paragraphs>193</Paragraphs>
  <ScaleCrop>false</ScaleCrop>
  <Company/>
  <LinksUpToDate>false</LinksUpToDate>
  <CharactersWithSpaces>8343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2020-04-24T08:43:00Z</dcterms:created>
  <dcterms:modified xsi:type="dcterms:W3CDTF">2020-04-24T08:43:00Z</dcterms:modified>
</cp:coreProperties>
</file>