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392511" w:rsidRPr="00684A5C" w:rsidP="00684A5C">
      <w:pPr>
        <w:spacing w:after="0" w:line="360" w:lineRule="auto"/>
        <w:jc w:val="center"/>
        <w:rPr>
          <w:rFonts w:hint="eastAsia"/>
          <w:b/>
          <w:bCs/>
          <w:sz w:val="28"/>
          <w:szCs w:val="24"/>
          <w:lang w:eastAsia="zh-CN"/>
        </w:rPr>
      </w:pPr>
      <w:r w:rsidRPr="00684A5C">
        <w:rPr>
          <w:b/>
          <w:bCs/>
          <w:sz w:val="28"/>
          <w:szCs w:val="24"/>
          <w:lang w:eastAsia="zh-CN"/>
        </w:rPr>
        <w:drawing>
          <wp:anchor simplePos="0" relativeHeight="251658240" behindDoc="0" locked="0" layoutInCell="1" allowOverlap="1">
            <wp:simplePos x="0" y="0"/>
            <wp:positionH relativeFrom="page">
              <wp:posOffset>12192000</wp:posOffset>
            </wp:positionH>
            <wp:positionV relativeFrom="topMargin">
              <wp:posOffset>10236200</wp:posOffset>
            </wp:positionV>
            <wp:extent cx="457200" cy="254000"/>
            <wp:wrapNone/>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2306068" name=""/>
                    <pic:cNvPicPr>
                      <a:picLocks noChangeAspect="1"/>
                    </pic:cNvPicPr>
                  </pic:nvPicPr>
                  <pic:blipFill>
                    <a:blip xmlns:r="http://schemas.openxmlformats.org/officeDocument/2006/relationships" r:embed="rId6"/>
                    <a:stretch>
                      <a:fillRect/>
                    </a:stretch>
                  </pic:blipFill>
                  <pic:spPr>
                    <a:xfrm>
                      <a:off x="0" y="0"/>
                      <a:ext cx="457200" cy="254000"/>
                    </a:xfrm>
                    <a:prstGeom prst="rect">
                      <a:avLst/>
                    </a:prstGeom>
                  </pic:spPr>
                </pic:pic>
              </a:graphicData>
            </a:graphic>
          </wp:anchor>
        </w:drawing>
      </w:r>
      <w:r w:rsidRPr="00684A5C">
        <w:rPr>
          <w:b/>
          <w:bCs/>
          <w:sz w:val="28"/>
          <w:szCs w:val="24"/>
          <w:lang w:eastAsia="zh-CN"/>
        </w:rPr>
        <w:t>八年级下学期</w:t>
      </w:r>
      <w:r w:rsidRPr="00684A5C">
        <w:rPr>
          <w:b/>
          <w:bCs/>
          <w:sz w:val="28"/>
          <w:szCs w:val="24"/>
          <w:lang w:eastAsia="zh-CN"/>
        </w:rPr>
        <w:t xml:space="preserve"> </w:t>
      </w:r>
      <w:r w:rsidRPr="00684A5C">
        <w:rPr>
          <w:b/>
          <w:bCs/>
          <w:sz w:val="28"/>
          <w:szCs w:val="24"/>
          <w:lang w:eastAsia="zh-CN"/>
        </w:rPr>
        <w:t>第四单元测试卷</w:t>
      </w:r>
    </w:p>
    <w:p w:rsidR="00684A5C" w:rsidRPr="00684A5C" w:rsidP="00684A5C">
      <w:pPr>
        <w:spacing w:after="0" w:line="360" w:lineRule="auto"/>
        <w:ind w:firstLine="1440" w:firstLineChars="600"/>
        <w:rPr>
          <w:bCs/>
          <w:sz w:val="24"/>
          <w:szCs w:val="24"/>
          <w:u w:val="single"/>
          <w:lang w:eastAsia="zh-CN"/>
        </w:rPr>
      </w:pPr>
      <w:r w:rsidRPr="00684A5C">
        <w:rPr>
          <w:rFonts w:hint="eastAsia"/>
          <w:bCs/>
          <w:sz w:val="24"/>
          <w:szCs w:val="24"/>
          <w:lang w:eastAsia="zh-CN"/>
        </w:rPr>
        <w:t>姓名：</w:t>
      </w:r>
      <w:r w:rsidRPr="00684A5C">
        <w:rPr>
          <w:rFonts w:hint="eastAsia"/>
          <w:bCs/>
          <w:sz w:val="24"/>
          <w:szCs w:val="24"/>
          <w:u w:val="single"/>
          <w:lang w:eastAsia="zh-CN"/>
        </w:rPr>
        <w:t xml:space="preserve">            </w:t>
      </w:r>
      <w:r w:rsidRPr="00684A5C">
        <w:rPr>
          <w:rFonts w:hint="eastAsia"/>
          <w:bCs/>
          <w:sz w:val="24"/>
          <w:szCs w:val="24"/>
          <w:lang w:eastAsia="zh-CN"/>
        </w:rPr>
        <w:t>班级：</w:t>
      </w:r>
      <w:r w:rsidRPr="00684A5C">
        <w:rPr>
          <w:rFonts w:hint="eastAsia"/>
          <w:bCs/>
          <w:sz w:val="24"/>
          <w:szCs w:val="24"/>
          <w:u w:val="single"/>
          <w:lang w:eastAsia="zh-CN"/>
        </w:rPr>
        <w:t xml:space="preserve">             </w:t>
      </w:r>
      <w:r w:rsidRPr="00684A5C">
        <w:rPr>
          <w:rFonts w:hint="eastAsia"/>
          <w:bCs/>
          <w:sz w:val="24"/>
          <w:szCs w:val="24"/>
          <w:lang w:eastAsia="zh-CN"/>
        </w:rPr>
        <w:t>座号：</w:t>
      </w:r>
      <w:r w:rsidRPr="00684A5C">
        <w:rPr>
          <w:rFonts w:hint="eastAsia"/>
          <w:bCs/>
          <w:sz w:val="24"/>
          <w:szCs w:val="24"/>
          <w:u w:val="single"/>
          <w:lang w:eastAsia="zh-CN"/>
        </w:rPr>
        <w:t xml:space="preserve">               </w:t>
      </w:r>
    </w:p>
    <w:p w:rsidR="00392511" w:rsidRPr="00684A5C" w:rsidP="00684A5C">
      <w:pPr>
        <w:spacing w:after="0" w:line="360" w:lineRule="auto"/>
        <w:rPr>
          <w:sz w:val="24"/>
          <w:szCs w:val="24"/>
          <w:lang w:eastAsia="zh-CN"/>
        </w:rPr>
      </w:pPr>
      <w:r w:rsidRPr="00684A5C">
        <w:rPr>
          <w:b/>
          <w:bCs/>
          <w:sz w:val="24"/>
          <w:szCs w:val="24"/>
          <w:lang w:eastAsia="zh-CN"/>
        </w:rPr>
        <w:t>一、单选题（共</w:t>
      </w:r>
      <w:r w:rsidRPr="00684A5C">
        <w:rPr>
          <w:b/>
          <w:bCs/>
          <w:sz w:val="24"/>
          <w:szCs w:val="24"/>
          <w:lang w:eastAsia="zh-CN"/>
        </w:rPr>
        <w:t>6</w:t>
      </w:r>
      <w:r w:rsidRPr="00684A5C">
        <w:rPr>
          <w:b/>
          <w:bCs/>
          <w:sz w:val="24"/>
          <w:szCs w:val="24"/>
          <w:lang w:eastAsia="zh-CN"/>
        </w:rPr>
        <w:t>题；共</w:t>
      </w:r>
      <w:r w:rsidRPr="00684A5C">
        <w:rPr>
          <w:b/>
          <w:bCs/>
          <w:sz w:val="24"/>
          <w:szCs w:val="24"/>
          <w:lang w:eastAsia="zh-CN"/>
        </w:rPr>
        <w:t>18</w:t>
      </w:r>
      <w:r w:rsidRPr="00684A5C">
        <w:rPr>
          <w:b/>
          <w:bCs/>
          <w:sz w:val="24"/>
          <w:szCs w:val="24"/>
          <w:lang w:eastAsia="zh-CN"/>
        </w:rPr>
        <w:t>分）</w:t>
      </w:r>
    </w:p>
    <w:p w:rsidR="00392511" w:rsidRPr="00684A5C" w:rsidP="00684A5C">
      <w:pPr>
        <w:spacing w:after="0" w:line="360" w:lineRule="auto"/>
        <w:rPr>
          <w:sz w:val="24"/>
          <w:szCs w:val="24"/>
          <w:lang w:eastAsia="zh-CN"/>
        </w:rPr>
      </w:pPr>
      <w:r w:rsidRPr="00684A5C">
        <w:rPr>
          <w:color w:val="000000"/>
          <w:sz w:val="24"/>
          <w:szCs w:val="24"/>
          <w:lang w:eastAsia="zh-CN"/>
        </w:rPr>
        <w:t>1.</w:t>
      </w:r>
      <w:r w:rsidRPr="00684A5C">
        <w:rPr>
          <w:color w:val="000000"/>
          <w:sz w:val="24"/>
          <w:szCs w:val="24"/>
          <w:lang w:eastAsia="zh-CN"/>
        </w:rPr>
        <w:t>下列词语中划线字的注音有误的一项是（</w:t>
      </w:r>
      <w:r w:rsidRPr="00684A5C">
        <w:rPr>
          <w:color w:val="000000"/>
          <w:sz w:val="24"/>
          <w:szCs w:val="24"/>
          <w:lang w:eastAsia="zh-CN"/>
        </w:rPr>
        <w:t>   </w:t>
      </w:r>
      <w:r w:rsidR="00684A5C">
        <w:rPr>
          <w:rFonts w:hint="eastAsia"/>
          <w:color w:val="000000"/>
          <w:sz w:val="24"/>
          <w:szCs w:val="24"/>
          <w:lang w:eastAsia="zh-CN"/>
        </w:rPr>
        <w:t xml:space="preserve">   </w:t>
      </w:r>
      <w:r w:rsidRPr="00684A5C">
        <w:rPr>
          <w:color w:val="000000"/>
          <w:sz w:val="24"/>
          <w:szCs w:val="24"/>
          <w:lang w:eastAsia="zh-CN"/>
        </w:rPr>
        <w:t xml:space="preserve"> </w:t>
      </w:r>
      <w:r w:rsidRPr="00684A5C">
        <w:rPr>
          <w:color w:val="000000"/>
          <w:sz w:val="24"/>
          <w:szCs w:val="24"/>
          <w:lang w:eastAsia="zh-CN"/>
        </w:rPr>
        <w:t>）</w:t>
      </w:r>
      <w:r w:rsidRPr="00684A5C">
        <w:rPr>
          <w:color w:val="000000"/>
          <w:sz w:val="24"/>
          <w:szCs w:val="24"/>
          <w:lang w:eastAsia="zh-CN"/>
        </w:rPr>
        <w:t xml:space="preserve">  </w:t>
      </w:r>
    </w:p>
    <w:p w:rsidR="00684A5C" w:rsidP="00684A5C">
      <w:pPr>
        <w:spacing w:after="0" w:line="360" w:lineRule="auto"/>
        <w:ind w:left="150"/>
        <w:rPr>
          <w:sz w:val="24"/>
          <w:szCs w:val="24"/>
          <w:lang w:eastAsia="zh-CN"/>
        </w:rPr>
      </w:pPr>
      <w:r w:rsidRPr="00684A5C">
        <w:rPr>
          <w:color w:val="000000"/>
          <w:sz w:val="24"/>
          <w:szCs w:val="24"/>
          <w:lang w:eastAsia="zh-CN"/>
        </w:rPr>
        <w:t>A. </w:t>
      </w:r>
      <w:r w:rsidRPr="00684A5C">
        <w:rPr>
          <w:color w:val="000000"/>
          <w:sz w:val="24"/>
          <w:szCs w:val="24"/>
          <w:lang w:eastAsia="zh-CN"/>
        </w:rPr>
        <w:t>卑</w:t>
      </w:r>
      <w:r w:rsidRPr="00684A5C">
        <w:rPr>
          <w:color w:val="000000"/>
          <w:sz w:val="24"/>
          <w:szCs w:val="24"/>
          <w:u w:val="single"/>
          <w:lang w:eastAsia="zh-CN"/>
        </w:rPr>
        <w:t>劣</w:t>
      </w:r>
      <w:r w:rsidRPr="00684A5C">
        <w:rPr>
          <w:color w:val="000000"/>
          <w:sz w:val="24"/>
          <w:szCs w:val="24"/>
          <w:lang w:eastAsia="zh-CN"/>
        </w:rPr>
        <w:t>（</w:t>
      </w:r>
      <w:r w:rsidRPr="00684A5C">
        <w:rPr>
          <w:color w:val="000000"/>
          <w:sz w:val="24"/>
          <w:szCs w:val="24"/>
          <w:lang w:eastAsia="zh-CN"/>
        </w:rPr>
        <w:t>liè</w:t>
      </w:r>
      <w:r w:rsidRPr="00684A5C">
        <w:rPr>
          <w:color w:val="000000"/>
          <w:sz w:val="24"/>
          <w:szCs w:val="24"/>
          <w:lang w:eastAsia="zh-CN"/>
        </w:rPr>
        <w:t>）</w:t>
      </w:r>
      <w:r w:rsidRPr="00684A5C">
        <w:rPr>
          <w:color w:val="000000"/>
          <w:sz w:val="24"/>
          <w:szCs w:val="24"/>
          <w:lang w:eastAsia="zh-CN"/>
        </w:rPr>
        <w:t xml:space="preserve">    </w:t>
      </w:r>
      <w:r w:rsidRPr="00684A5C">
        <w:rPr>
          <w:color w:val="000000"/>
          <w:sz w:val="24"/>
          <w:szCs w:val="24"/>
          <w:lang w:eastAsia="zh-CN"/>
        </w:rPr>
        <w:t>诬</w:t>
      </w:r>
      <w:r w:rsidRPr="00684A5C">
        <w:rPr>
          <w:color w:val="000000"/>
          <w:sz w:val="24"/>
          <w:szCs w:val="24"/>
          <w:u w:val="single"/>
          <w:lang w:eastAsia="zh-CN"/>
        </w:rPr>
        <w:t>蔑</w:t>
      </w:r>
      <w:r w:rsidRPr="00684A5C">
        <w:rPr>
          <w:color w:val="000000"/>
          <w:sz w:val="24"/>
          <w:szCs w:val="24"/>
          <w:lang w:eastAsia="zh-CN"/>
        </w:rPr>
        <w:t>（</w:t>
      </w:r>
      <w:r w:rsidRPr="00684A5C">
        <w:rPr>
          <w:color w:val="000000"/>
          <w:sz w:val="24"/>
          <w:szCs w:val="24"/>
          <w:lang w:eastAsia="zh-CN"/>
        </w:rPr>
        <w:t>miè</w:t>
      </w:r>
      <w:r w:rsidRPr="00684A5C">
        <w:rPr>
          <w:color w:val="000000"/>
          <w:sz w:val="24"/>
          <w:szCs w:val="24"/>
          <w:lang w:eastAsia="zh-CN"/>
        </w:rPr>
        <w:t>）</w:t>
      </w:r>
      <w:r w:rsidRPr="00684A5C">
        <w:rPr>
          <w:color w:val="000000"/>
          <w:sz w:val="24"/>
          <w:szCs w:val="24"/>
          <w:lang w:eastAsia="zh-CN"/>
        </w:rPr>
        <w:t>     </w:t>
      </w:r>
      <w:r w:rsidRPr="00684A5C">
        <w:rPr>
          <w:color w:val="000000"/>
          <w:sz w:val="24"/>
          <w:szCs w:val="24"/>
          <w:lang w:eastAsia="zh-CN"/>
        </w:rPr>
        <w:t>蛮</w:t>
      </w:r>
      <w:r w:rsidRPr="00684A5C">
        <w:rPr>
          <w:color w:val="000000"/>
          <w:sz w:val="24"/>
          <w:szCs w:val="24"/>
          <w:u w:val="single"/>
          <w:lang w:eastAsia="zh-CN"/>
        </w:rPr>
        <w:t>横</w:t>
      </w:r>
      <w:r w:rsidRPr="00684A5C">
        <w:rPr>
          <w:color w:val="000000"/>
          <w:sz w:val="24"/>
          <w:szCs w:val="24"/>
          <w:lang w:eastAsia="zh-CN"/>
        </w:rPr>
        <w:t>（</w:t>
      </w:r>
      <w:r w:rsidRPr="00684A5C">
        <w:rPr>
          <w:color w:val="000000"/>
          <w:sz w:val="24"/>
          <w:szCs w:val="24"/>
          <w:lang w:eastAsia="zh-CN"/>
        </w:rPr>
        <w:t>héng</w:t>
      </w:r>
      <w:r w:rsidRPr="00684A5C">
        <w:rPr>
          <w:color w:val="000000"/>
          <w:sz w:val="24"/>
          <w:szCs w:val="24"/>
          <w:lang w:eastAsia="zh-CN"/>
        </w:rPr>
        <w:t>）</w:t>
      </w:r>
      <w:r w:rsidRPr="00684A5C">
        <w:rPr>
          <w:color w:val="000000"/>
          <w:sz w:val="24"/>
          <w:szCs w:val="24"/>
          <w:lang w:eastAsia="zh-CN"/>
        </w:rPr>
        <w:t>    </w:t>
      </w:r>
      <w:r w:rsidRPr="00684A5C">
        <w:rPr>
          <w:noProof/>
          <w:sz w:val="24"/>
          <w:szCs w:val="24"/>
          <w:lang w:eastAsia="zh-CN"/>
        </w:rPr>
        <w:drawing>
          <wp:inline distT="0" distB="0" distL="0" distR="0">
            <wp:extent cx="28651" cy="38202"/>
            <wp:effectExtent l="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1230"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sidRPr="00684A5C">
        <w:rPr>
          <w:color w:val="000000"/>
          <w:sz w:val="24"/>
          <w:szCs w:val="24"/>
          <w:lang w:eastAsia="zh-CN"/>
        </w:rPr>
        <w:t>B. </w:t>
      </w:r>
      <w:r w:rsidRPr="00684A5C">
        <w:rPr>
          <w:color w:val="000000"/>
          <w:sz w:val="24"/>
          <w:szCs w:val="24"/>
          <w:lang w:eastAsia="zh-CN"/>
        </w:rPr>
        <w:t>反</w:t>
      </w:r>
      <w:r w:rsidRPr="00684A5C">
        <w:rPr>
          <w:color w:val="000000"/>
          <w:sz w:val="24"/>
          <w:szCs w:val="24"/>
          <w:u w:val="single"/>
          <w:lang w:eastAsia="zh-CN"/>
        </w:rPr>
        <w:t>诘</w:t>
      </w:r>
      <w:r w:rsidRPr="00684A5C">
        <w:rPr>
          <w:color w:val="000000"/>
          <w:sz w:val="24"/>
          <w:szCs w:val="24"/>
          <w:lang w:eastAsia="zh-CN"/>
        </w:rPr>
        <w:t>（</w:t>
      </w:r>
      <w:r w:rsidRPr="00684A5C">
        <w:rPr>
          <w:color w:val="000000"/>
          <w:sz w:val="24"/>
          <w:szCs w:val="24"/>
          <w:lang w:eastAsia="zh-CN"/>
        </w:rPr>
        <w:t>jié</w:t>
      </w:r>
      <w:r w:rsidRPr="00684A5C">
        <w:rPr>
          <w:color w:val="000000"/>
          <w:sz w:val="24"/>
          <w:szCs w:val="24"/>
          <w:lang w:eastAsia="zh-CN"/>
        </w:rPr>
        <w:t>）</w:t>
      </w:r>
      <w:r w:rsidRPr="00684A5C">
        <w:rPr>
          <w:color w:val="000000"/>
          <w:sz w:val="24"/>
          <w:szCs w:val="24"/>
          <w:lang w:eastAsia="zh-CN"/>
        </w:rPr>
        <w:t xml:space="preserve">    </w:t>
      </w:r>
      <w:r w:rsidRPr="00684A5C">
        <w:rPr>
          <w:color w:val="000000"/>
          <w:sz w:val="24"/>
          <w:szCs w:val="24"/>
          <w:u w:val="single"/>
          <w:lang w:eastAsia="zh-CN"/>
        </w:rPr>
        <w:t>舐</w:t>
      </w:r>
      <w:r w:rsidRPr="00684A5C">
        <w:rPr>
          <w:color w:val="000000"/>
          <w:sz w:val="24"/>
          <w:szCs w:val="24"/>
          <w:lang w:eastAsia="zh-CN"/>
        </w:rPr>
        <w:t>干（</w:t>
      </w:r>
      <w:r w:rsidRPr="00684A5C">
        <w:rPr>
          <w:color w:val="000000"/>
          <w:sz w:val="24"/>
          <w:szCs w:val="24"/>
          <w:lang w:eastAsia="zh-CN"/>
        </w:rPr>
        <w:t>shì</w:t>
      </w:r>
      <w:r w:rsidRPr="00684A5C">
        <w:rPr>
          <w:color w:val="000000"/>
          <w:sz w:val="24"/>
          <w:szCs w:val="24"/>
          <w:lang w:eastAsia="zh-CN"/>
        </w:rPr>
        <w:t>）</w:t>
      </w:r>
      <w:r w:rsidRPr="00684A5C">
        <w:rPr>
          <w:color w:val="000000"/>
          <w:sz w:val="24"/>
          <w:szCs w:val="24"/>
          <w:lang w:eastAsia="zh-CN"/>
        </w:rPr>
        <w:t>     </w:t>
      </w:r>
      <w:r w:rsidRPr="00684A5C">
        <w:rPr>
          <w:color w:val="000000"/>
          <w:sz w:val="24"/>
          <w:szCs w:val="24"/>
          <w:lang w:eastAsia="zh-CN"/>
        </w:rPr>
        <w:t>木乃</w:t>
      </w:r>
      <w:r w:rsidRPr="00684A5C">
        <w:rPr>
          <w:color w:val="000000"/>
          <w:sz w:val="24"/>
          <w:szCs w:val="24"/>
          <w:u w:val="single"/>
          <w:lang w:eastAsia="zh-CN"/>
        </w:rPr>
        <w:t>伊</w:t>
      </w:r>
      <w:r w:rsidRPr="00684A5C">
        <w:rPr>
          <w:color w:val="000000"/>
          <w:sz w:val="24"/>
          <w:szCs w:val="24"/>
          <w:lang w:eastAsia="zh-CN"/>
        </w:rPr>
        <w:t>（</w:t>
      </w:r>
      <w:r w:rsidRPr="00684A5C">
        <w:rPr>
          <w:color w:val="000000"/>
          <w:sz w:val="24"/>
          <w:szCs w:val="24"/>
          <w:lang w:eastAsia="zh-CN"/>
        </w:rPr>
        <w:t>yī</w:t>
      </w:r>
      <w:r w:rsidRPr="00684A5C">
        <w:rPr>
          <w:color w:val="000000"/>
          <w:sz w:val="24"/>
          <w:szCs w:val="24"/>
          <w:lang w:eastAsia="zh-CN"/>
        </w:rPr>
        <w:t>）</w:t>
      </w:r>
    </w:p>
    <w:p w:rsidR="00392511" w:rsidRPr="00684A5C" w:rsidP="00684A5C">
      <w:pPr>
        <w:spacing w:after="0" w:line="360" w:lineRule="auto"/>
        <w:ind w:left="150"/>
        <w:rPr>
          <w:sz w:val="24"/>
          <w:szCs w:val="24"/>
          <w:lang w:eastAsia="zh-CN"/>
        </w:rPr>
      </w:pPr>
      <w:r w:rsidRPr="00684A5C">
        <w:rPr>
          <w:color w:val="000000"/>
          <w:sz w:val="24"/>
          <w:szCs w:val="24"/>
          <w:lang w:eastAsia="zh-CN"/>
        </w:rPr>
        <w:t>C. </w:t>
      </w:r>
      <w:r w:rsidRPr="00684A5C">
        <w:rPr>
          <w:color w:val="000000"/>
          <w:sz w:val="24"/>
          <w:szCs w:val="24"/>
          <w:u w:val="single"/>
          <w:lang w:eastAsia="zh-CN"/>
        </w:rPr>
        <w:t>趋</w:t>
      </w:r>
      <w:r w:rsidRPr="00684A5C">
        <w:rPr>
          <w:color w:val="000000"/>
          <w:sz w:val="24"/>
          <w:szCs w:val="24"/>
          <w:lang w:eastAsia="zh-CN"/>
        </w:rPr>
        <w:t>势（</w:t>
      </w:r>
      <w:r w:rsidRPr="00684A5C">
        <w:rPr>
          <w:color w:val="000000"/>
          <w:sz w:val="24"/>
          <w:szCs w:val="24"/>
          <w:lang w:eastAsia="zh-CN"/>
        </w:rPr>
        <w:t>qū</w:t>
      </w:r>
      <w:r w:rsidRPr="00684A5C">
        <w:rPr>
          <w:color w:val="000000"/>
          <w:sz w:val="24"/>
          <w:szCs w:val="24"/>
          <w:lang w:eastAsia="zh-CN"/>
        </w:rPr>
        <w:t>）</w:t>
      </w:r>
      <w:r w:rsidRPr="00684A5C">
        <w:rPr>
          <w:color w:val="000000"/>
          <w:sz w:val="24"/>
          <w:szCs w:val="24"/>
          <w:lang w:eastAsia="zh-CN"/>
        </w:rPr>
        <w:t>     </w:t>
      </w:r>
      <w:r w:rsidRPr="00684A5C">
        <w:rPr>
          <w:color w:val="000000"/>
          <w:sz w:val="24"/>
          <w:szCs w:val="24"/>
          <w:u w:val="single"/>
          <w:lang w:eastAsia="zh-CN"/>
        </w:rPr>
        <w:t>抉</w:t>
      </w:r>
      <w:r w:rsidRPr="00684A5C">
        <w:rPr>
          <w:color w:val="000000"/>
          <w:sz w:val="24"/>
          <w:szCs w:val="24"/>
          <w:lang w:eastAsia="zh-CN"/>
        </w:rPr>
        <w:t>择（</w:t>
      </w:r>
      <w:r w:rsidRPr="00684A5C">
        <w:rPr>
          <w:color w:val="000000"/>
          <w:sz w:val="24"/>
          <w:szCs w:val="24"/>
          <w:lang w:eastAsia="zh-CN"/>
        </w:rPr>
        <w:t>jué</w:t>
      </w:r>
      <w:r w:rsidRPr="00684A5C">
        <w:rPr>
          <w:color w:val="000000"/>
          <w:sz w:val="24"/>
          <w:szCs w:val="24"/>
          <w:lang w:eastAsia="zh-CN"/>
        </w:rPr>
        <w:t>）</w:t>
      </w:r>
      <w:r w:rsidRPr="00684A5C">
        <w:rPr>
          <w:color w:val="000000"/>
          <w:sz w:val="24"/>
          <w:szCs w:val="24"/>
          <w:lang w:eastAsia="zh-CN"/>
        </w:rPr>
        <w:t>     </w:t>
      </w:r>
      <w:r w:rsidRPr="00684A5C">
        <w:rPr>
          <w:color w:val="000000"/>
          <w:sz w:val="24"/>
          <w:szCs w:val="24"/>
          <w:lang w:eastAsia="zh-CN"/>
        </w:rPr>
        <w:t>丰</w:t>
      </w:r>
      <w:r w:rsidRPr="00684A5C">
        <w:rPr>
          <w:color w:val="000000"/>
          <w:sz w:val="24"/>
          <w:szCs w:val="24"/>
          <w:u w:val="single"/>
          <w:lang w:eastAsia="zh-CN"/>
        </w:rPr>
        <w:t>硕</w:t>
      </w:r>
      <w:r w:rsidRPr="00684A5C">
        <w:rPr>
          <w:color w:val="000000"/>
          <w:sz w:val="24"/>
          <w:szCs w:val="24"/>
          <w:lang w:eastAsia="zh-CN"/>
        </w:rPr>
        <w:t>（</w:t>
      </w:r>
      <w:r w:rsidRPr="00684A5C">
        <w:rPr>
          <w:color w:val="000000"/>
          <w:sz w:val="24"/>
          <w:szCs w:val="24"/>
          <w:lang w:eastAsia="zh-CN"/>
        </w:rPr>
        <w:t>shuò</w:t>
      </w:r>
      <w:r w:rsidRPr="00684A5C">
        <w:rPr>
          <w:color w:val="000000"/>
          <w:sz w:val="24"/>
          <w:szCs w:val="24"/>
          <w:lang w:eastAsia="zh-CN"/>
        </w:rPr>
        <w:t>）</w:t>
      </w:r>
      <w:r w:rsidRPr="00684A5C">
        <w:rPr>
          <w:color w:val="000000"/>
          <w:sz w:val="24"/>
          <w:szCs w:val="24"/>
          <w:lang w:eastAsia="zh-CN"/>
        </w:rPr>
        <w:t>    </w:t>
      </w:r>
      <w:r w:rsidRPr="00684A5C">
        <w:rPr>
          <w:noProof/>
          <w:sz w:val="24"/>
          <w:szCs w:val="24"/>
          <w:lang w:eastAsia="zh-CN"/>
        </w:rPr>
        <w:drawing>
          <wp:inline distT="0" distB="0" distL="0" distR="0">
            <wp:extent cx="28651" cy="38202"/>
            <wp:effectExtent l="0" t="0" r="0" b="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458284"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sidRPr="00684A5C">
        <w:rPr>
          <w:color w:val="000000"/>
          <w:sz w:val="24"/>
          <w:szCs w:val="24"/>
          <w:lang w:eastAsia="zh-CN"/>
        </w:rPr>
        <w:t>D. </w:t>
      </w:r>
      <w:r w:rsidRPr="00684A5C">
        <w:rPr>
          <w:color w:val="000000"/>
          <w:sz w:val="24"/>
          <w:szCs w:val="24"/>
          <w:lang w:eastAsia="zh-CN"/>
        </w:rPr>
        <w:t>严</w:t>
      </w:r>
      <w:r w:rsidRPr="00684A5C">
        <w:rPr>
          <w:color w:val="000000"/>
          <w:sz w:val="24"/>
          <w:szCs w:val="24"/>
          <w:u w:val="single"/>
          <w:lang w:eastAsia="zh-CN"/>
        </w:rPr>
        <w:t>峻</w:t>
      </w:r>
      <w:r w:rsidRPr="00684A5C">
        <w:rPr>
          <w:color w:val="000000"/>
          <w:sz w:val="24"/>
          <w:szCs w:val="24"/>
          <w:lang w:eastAsia="zh-CN"/>
        </w:rPr>
        <w:t>（</w:t>
      </w:r>
      <w:r w:rsidRPr="00684A5C">
        <w:rPr>
          <w:color w:val="000000"/>
          <w:sz w:val="24"/>
          <w:szCs w:val="24"/>
          <w:lang w:eastAsia="zh-CN"/>
        </w:rPr>
        <w:t>jùn</w:t>
      </w:r>
      <w:r w:rsidRPr="00684A5C">
        <w:rPr>
          <w:color w:val="000000"/>
          <w:sz w:val="24"/>
          <w:szCs w:val="24"/>
          <w:lang w:eastAsia="zh-CN"/>
        </w:rPr>
        <w:t>）</w:t>
      </w:r>
      <w:r w:rsidRPr="00684A5C">
        <w:rPr>
          <w:color w:val="000000"/>
          <w:sz w:val="24"/>
          <w:szCs w:val="24"/>
          <w:lang w:eastAsia="zh-CN"/>
        </w:rPr>
        <w:t xml:space="preserve">    </w:t>
      </w:r>
      <w:r w:rsidRPr="00684A5C">
        <w:rPr>
          <w:color w:val="000000"/>
          <w:sz w:val="24"/>
          <w:szCs w:val="24"/>
          <w:u w:val="single"/>
          <w:lang w:eastAsia="zh-CN"/>
        </w:rPr>
        <w:t>萦</w:t>
      </w:r>
      <w:r w:rsidRPr="00684A5C">
        <w:rPr>
          <w:color w:val="000000"/>
          <w:sz w:val="24"/>
          <w:szCs w:val="24"/>
          <w:lang w:eastAsia="zh-CN"/>
        </w:rPr>
        <w:t>绕（</w:t>
      </w:r>
      <w:r w:rsidRPr="00684A5C">
        <w:rPr>
          <w:color w:val="000000"/>
          <w:sz w:val="24"/>
          <w:szCs w:val="24"/>
          <w:lang w:eastAsia="zh-CN"/>
        </w:rPr>
        <w:t>yíng</w:t>
      </w:r>
      <w:r w:rsidRPr="00684A5C">
        <w:rPr>
          <w:color w:val="000000"/>
          <w:sz w:val="24"/>
          <w:szCs w:val="24"/>
          <w:lang w:eastAsia="zh-CN"/>
        </w:rPr>
        <w:t>）</w:t>
      </w:r>
      <w:r w:rsidRPr="00684A5C">
        <w:rPr>
          <w:color w:val="000000"/>
          <w:sz w:val="24"/>
          <w:szCs w:val="24"/>
          <w:lang w:eastAsia="zh-CN"/>
        </w:rPr>
        <w:t xml:space="preserve">    </w:t>
      </w:r>
      <w:r w:rsidRPr="00684A5C">
        <w:rPr>
          <w:color w:val="000000"/>
          <w:sz w:val="24"/>
          <w:szCs w:val="24"/>
          <w:u w:val="single"/>
          <w:lang w:eastAsia="zh-CN"/>
        </w:rPr>
        <w:t>湛</w:t>
      </w:r>
      <w:r w:rsidRPr="00684A5C">
        <w:rPr>
          <w:color w:val="000000"/>
          <w:sz w:val="24"/>
          <w:szCs w:val="24"/>
          <w:lang w:eastAsia="zh-CN"/>
        </w:rPr>
        <w:t>蓝（</w:t>
      </w:r>
      <w:r w:rsidRPr="00684A5C">
        <w:rPr>
          <w:color w:val="000000"/>
          <w:sz w:val="24"/>
          <w:szCs w:val="24"/>
          <w:lang w:eastAsia="zh-CN"/>
        </w:rPr>
        <w:t>zhàn</w:t>
      </w:r>
      <w:r w:rsidRPr="00684A5C">
        <w:rPr>
          <w:color w:val="000000"/>
          <w:sz w:val="24"/>
          <w:szCs w:val="24"/>
          <w:lang w:eastAsia="zh-CN"/>
        </w:rPr>
        <w:t>）</w:t>
      </w:r>
    </w:p>
    <w:p w:rsidR="00392511" w:rsidRPr="00684A5C" w:rsidP="00684A5C">
      <w:pPr>
        <w:spacing w:after="0" w:line="360" w:lineRule="auto"/>
        <w:rPr>
          <w:sz w:val="24"/>
          <w:szCs w:val="24"/>
          <w:lang w:eastAsia="zh-CN"/>
        </w:rPr>
      </w:pPr>
      <w:r w:rsidRPr="00684A5C">
        <w:rPr>
          <w:color w:val="000000"/>
          <w:sz w:val="24"/>
          <w:szCs w:val="24"/>
          <w:lang w:eastAsia="zh-CN"/>
        </w:rPr>
        <w:t>2.</w:t>
      </w:r>
      <w:r w:rsidRPr="00684A5C">
        <w:rPr>
          <w:color w:val="000000"/>
          <w:sz w:val="24"/>
          <w:szCs w:val="24"/>
          <w:lang w:eastAsia="zh-CN"/>
        </w:rPr>
        <w:t>下列词语中没有错别字的一组是</w:t>
      </w:r>
      <w:r w:rsidR="00684A5C">
        <w:rPr>
          <w:color w:val="000000"/>
          <w:sz w:val="24"/>
          <w:szCs w:val="24"/>
          <w:lang w:eastAsia="zh-CN"/>
        </w:rPr>
        <w:t> </w:t>
      </w:r>
      <w:r w:rsidRPr="00684A5C">
        <w:rPr>
          <w:color w:val="000000"/>
          <w:sz w:val="24"/>
          <w:szCs w:val="24"/>
          <w:lang w:eastAsia="zh-CN"/>
        </w:rPr>
        <w:t>（</w:t>
      </w:r>
      <w:r w:rsidRPr="00684A5C">
        <w:rPr>
          <w:color w:val="000000"/>
          <w:sz w:val="24"/>
          <w:szCs w:val="24"/>
          <w:lang w:eastAsia="zh-CN"/>
        </w:rPr>
        <w:t> </w:t>
      </w:r>
      <w:r w:rsidR="00684A5C">
        <w:rPr>
          <w:rFonts w:hint="eastAsia"/>
          <w:color w:val="000000"/>
          <w:sz w:val="24"/>
          <w:szCs w:val="24"/>
          <w:lang w:eastAsia="zh-CN"/>
        </w:rPr>
        <w:t xml:space="preserve">    </w:t>
      </w:r>
      <w:r w:rsidRPr="00684A5C">
        <w:rPr>
          <w:color w:val="000000"/>
          <w:sz w:val="24"/>
          <w:szCs w:val="24"/>
          <w:lang w:eastAsia="zh-CN"/>
        </w:rPr>
        <w:t xml:space="preserve">   </w:t>
      </w:r>
      <w:r w:rsidRPr="00684A5C">
        <w:rPr>
          <w:color w:val="000000"/>
          <w:sz w:val="24"/>
          <w:szCs w:val="24"/>
          <w:lang w:eastAsia="zh-CN"/>
        </w:rPr>
        <w:t>）</w:t>
      </w:r>
      <w:r w:rsidRPr="00684A5C">
        <w:rPr>
          <w:color w:val="000000"/>
          <w:sz w:val="24"/>
          <w:szCs w:val="24"/>
          <w:lang w:eastAsia="zh-CN"/>
        </w:rPr>
        <w:t xml:space="preserve">            </w:t>
      </w:r>
    </w:p>
    <w:p w:rsidR="00684A5C" w:rsidP="00684A5C">
      <w:pPr>
        <w:spacing w:after="0" w:line="360" w:lineRule="auto"/>
        <w:ind w:left="150"/>
        <w:rPr>
          <w:sz w:val="24"/>
          <w:szCs w:val="24"/>
          <w:lang w:eastAsia="zh-CN"/>
        </w:rPr>
      </w:pPr>
      <w:r w:rsidRPr="00684A5C">
        <w:rPr>
          <w:color w:val="000000"/>
          <w:sz w:val="24"/>
          <w:szCs w:val="24"/>
          <w:lang w:eastAsia="zh-CN"/>
        </w:rPr>
        <w:t>A. </w:t>
      </w:r>
      <w:r w:rsidRPr="00684A5C">
        <w:rPr>
          <w:color w:val="000000"/>
          <w:sz w:val="24"/>
          <w:szCs w:val="24"/>
          <w:lang w:eastAsia="zh-CN"/>
        </w:rPr>
        <w:t>肤浅</w:t>
      </w:r>
      <w:r w:rsidRPr="00684A5C">
        <w:rPr>
          <w:color w:val="000000"/>
          <w:sz w:val="24"/>
          <w:szCs w:val="24"/>
          <w:lang w:eastAsia="zh-CN"/>
        </w:rPr>
        <w:t>      </w:t>
      </w:r>
      <w:r w:rsidRPr="00684A5C">
        <w:rPr>
          <w:color w:val="000000"/>
          <w:sz w:val="24"/>
          <w:szCs w:val="24"/>
          <w:lang w:eastAsia="zh-CN"/>
        </w:rPr>
        <w:t>缥缈</w:t>
      </w:r>
      <w:r w:rsidRPr="00684A5C">
        <w:rPr>
          <w:color w:val="000000"/>
          <w:sz w:val="24"/>
          <w:szCs w:val="24"/>
          <w:lang w:eastAsia="zh-CN"/>
        </w:rPr>
        <w:t>      </w:t>
      </w:r>
      <w:r w:rsidRPr="00684A5C">
        <w:rPr>
          <w:color w:val="000000"/>
          <w:sz w:val="24"/>
          <w:szCs w:val="24"/>
          <w:lang w:eastAsia="zh-CN"/>
        </w:rPr>
        <w:t>千挑万选</w:t>
      </w:r>
      <w:r w:rsidRPr="00684A5C">
        <w:rPr>
          <w:color w:val="000000"/>
          <w:sz w:val="24"/>
          <w:szCs w:val="24"/>
          <w:lang w:eastAsia="zh-CN"/>
        </w:rPr>
        <w:t xml:space="preserve">      </w:t>
      </w:r>
      <w:r w:rsidRPr="00684A5C">
        <w:rPr>
          <w:color w:val="000000"/>
          <w:sz w:val="24"/>
          <w:szCs w:val="24"/>
          <w:lang w:eastAsia="zh-CN"/>
        </w:rPr>
        <w:t>暴风骤雨</w:t>
      </w:r>
      <w:r w:rsidRPr="00684A5C">
        <w:rPr>
          <w:color w:val="000000"/>
          <w:sz w:val="24"/>
          <w:szCs w:val="24"/>
          <w:lang w:eastAsia="zh-CN"/>
        </w:rPr>
        <w:t>      </w:t>
      </w:r>
      <w:r w:rsidRPr="00684A5C">
        <w:rPr>
          <w:color w:val="000000"/>
          <w:sz w:val="24"/>
          <w:szCs w:val="24"/>
          <w:lang w:eastAsia="zh-CN"/>
        </w:rPr>
        <w:t>分漰离析</w:t>
      </w:r>
    </w:p>
    <w:p w:rsidR="00684A5C" w:rsidP="00684A5C">
      <w:pPr>
        <w:spacing w:after="0" w:line="360" w:lineRule="auto"/>
        <w:ind w:left="150"/>
        <w:rPr>
          <w:sz w:val="24"/>
          <w:szCs w:val="24"/>
          <w:lang w:eastAsia="zh-CN"/>
        </w:rPr>
      </w:pPr>
      <w:r w:rsidRPr="00684A5C">
        <w:rPr>
          <w:color w:val="000000"/>
          <w:sz w:val="24"/>
          <w:szCs w:val="24"/>
          <w:lang w:eastAsia="zh-CN"/>
        </w:rPr>
        <w:t>B. </w:t>
      </w:r>
      <w:r w:rsidRPr="00684A5C">
        <w:rPr>
          <w:color w:val="000000"/>
          <w:sz w:val="24"/>
          <w:szCs w:val="24"/>
          <w:lang w:eastAsia="zh-CN"/>
        </w:rPr>
        <w:t>布署</w:t>
      </w:r>
      <w:r w:rsidRPr="00684A5C">
        <w:rPr>
          <w:color w:val="000000"/>
          <w:sz w:val="24"/>
          <w:szCs w:val="24"/>
          <w:lang w:eastAsia="zh-CN"/>
        </w:rPr>
        <w:t>      </w:t>
      </w:r>
      <w:r w:rsidRPr="00684A5C">
        <w:rPr>
          <w:color w:val="000000"/>
          <w:sz w:val="24"/>
          <w:szCs w:val="24"/>
          <w:lang w:eastAsia="zh-CN"/>
        </w:rPr>
        <w:t>歧途</w:t>
      </w:r>
      <w:r w:rsidRPr="00684A5C">
        <w:rPr>
          <w:color w:val="000000"/>
          <w:sz w:val="24"/>
          <w:szCs w:val="24"/>
          <w:lang w:eastAsia="zh-CN"/>
        </w:rPr>
        <w:t>      </w:t>
      </w:r>
      <w:r w:rsidRPr="00684A5C">
        <w:rPr>
          <w:color w:val="000000"/>
          <w:sz w:val="24"/>
          <w:szCs w:val="24"/>
          <w:lang w:eastAsia="zh-CN"/>
        </w:rPr>
        <w:t>携手并进</w:t>
      </w:r>
      <w:r w:rsidRPr="00684A5C">
        <w:rPr>
          <w:color w:val="000000"/>
          <w:sz w:val="24"/>
          <w:szCs w:val="24"/>
          <w:lang w:eastAsia="zh-CN"/>
        </w:rPr>
        <w:t>      </w:t>
      </w:r>
      <w:r w:rsidRPr="00684A5C">
        <w:rPr>
          <w:color w:val="000000"/>
          <w:sz w:val="24"/>
          <w:szCs w:val="24"/>
          <w:lang w:eastAsia="zh-CN"/>
        </w:rPr>
        <w:t>含苞欲放</w:t>
      </w:r>
      <w:r w:rsidRPr="00684A5C">
        <w:rPr>
          <w:color w:val="000000"/>
          <w:sz w:val="24"/>
          <w:szCs w:val="24"/>
          <w:lang w:eastAsia="zh-CN"/>
        </w:rPr>
        <w:t>      </w:t>
      </w:r>
      <w:r w:rsidRPr="00684A5C">
        <w:rPr>
          <w:color w:val="000000"/>
          <w:sz w:val="24"/>
          <w:szCs w:val="24"/>
          <w:lang w:eastAsia="zh-CN"/>
        </w:rPr>
        <w:t>行将就木</w:t>
      </w:r>
    </w:p>
    <w:p w:rsidR="00684A5C" w:rsidP="00684A5C">
      <w:pPr>
        <w:spacing w:after="0" w:line="360" w:lineRule="auto"/>
        <w:ind w:left="150"/>
        <w:rPr>
          <w:sz w:val="24"/>
          <w:szCs w:val="24"/>
          <w:lang w:eastAsia="zh-CN"/>
        </w:rPr>
      </w:pPr>
      <w:r w:rsidRPr="00684A5C">
        <w:rPr>
          <w:color w:val="000000"/>
          <w:sz w:val="24"/>
          <w:szCs w:val="24"/>
          <w:lang w:eastAsia="zh-CN"/>
        </w:rPr>
        <w:t>C. </w:t>
      </w:r>
      <w:r w:rsidRPr="00684A5C">
        <w:rPr>
          <w:color w:val="000000"/>
          <w:sz w:val="24"/>
          <w:szCs w:val="24"/>
          <w:lang w:eastAsia="zh-CN"/>
        </w:rPr>
        <w:t>湛蓝</w:t>
      </w:r>
      <w:r w:rsidRPr="00684A5C">
        <w:rPr>
          <w:color w:val="000000"/>
          <w:sz w:val="24"/>
          <w:szCs w:val="24"/>
          <w:lang w:eastAsia="zh-CN"/>
        </w:rPr>
        <w:t>      </w:t>
      </w:r>
      <w:r w:rsidRPr="00684A5C">
        <w:rPr>
          <w:color w:val="000000"/>
          <w:sz w:val="24"/>
          <w:szCs w:val="24"/>
          <w:lang w:eastAsia="zh-CN"/>
        </w:rPr>
        <w:t>奠定</w:t>
      </w:r>
      <w:r w:rsidRPr="00684A5C">
        <w:rPr>
          <w:color w:val="000000"/>
          <w:sz w:val="24"/>
          <w:szCs w:val="24"/>
          <w:lang w:eastAsia="zh-CN"/>
        </w:rPr>
        <w:t>      </w:t>
      </w:r>
      <w:r w:rsidRPr="00684A5C">
        <w:rPr>
          <w:color w:val="000000"/>
          <w:sz w:val="24"/>
          <w:szCs w:val="24"/>
          <w:lang w:eastAsia="zh-CN"/>
        </w:rPr>
        <w:t>朝气蓬勃</w:t>
      </w:r>
      <w:r w:rsidRPr="00684A5C">
        <w:rPr>
          <w:color w:val="000000"/>
          <w:sz w:val="24"/>
          <w:szCs w:val="24"/>
          <w:lang w:eastAsia="zh-CN"/>
        </w:rPr>
        <w:t>      </w:t>
      </w:r>
      <w:r w:rsidRPr="00684A5C">
        <w:rPr>
          <w:color w:val="000000"/>
          <w:sz w:val="24"/>
          <w:szCs w:val="24"/>
          <w:lang w:eastAsia="zh-CN"/>
        </w:rPr>
        <w:t>担惊受怕</w:t>
      </w:r>
      <w:r w:rsidRPr="00684A5C">
        <w:rPr>
          <w:color w:val="000000"/>
          <w:sz w:val="24"/>
          <w:szCs w:val="24"/>
          <w:lang w:eastAsia="zh-CN"/>
        </w:rPr>
        <w:t>      </w:t>
      </w:r>
      <w:r w:rsidRPr="00684A5C">
        <w:rPr>
          <w:color w:val="000000"/>
          <w:sz w:val="24"/>
          <w:szCs w:val="24"/>
          <w:lang w:eastAsia="zh-CN"/>
        </w:rPr>
        <w:t>无所畏惧</w:t>
      </w:r>
    </w:p>
    <w:p w:rsidR="00392511" w:rsidRPr="00684A5C" w:rsidP="00684A5C">
      <w:pPr>
        <w:spacing w:after="0" w:line="360" w:lineRule="auto"/>
        <w:ind w:left="150"/>
        <w:rPr>
          <w:sz w:val="24"/>
          <w:szCs w:val="24"/>
          <w:lang w:eastAsia="zh-CN"/>
        </w:rPr>
      </w:pPr>
      <w:r w:rsidRPr="00684A5C">
        <w:rPr>
          <w:color w:val="000000"/>
          <w:sz w:val="24"/>
          <w:szCs w:val="24"/>
          <w:lang w:eastAsia="zh-CN"/>
        </w:rPr>
        <w:t>D. </w:t>
      </w:r>
      <w:r w:rsidRPr="00684A5C">
        <w:rPr>
          <w:color w:val="000000"/>
          <w:sz w:val="24"/>
          <w:szCs w:val="24"/>
          <w:lang w:eastAsia="zh-CN"/>
        </w:rPr>
        <w:t>锻炼</w:t>
      </w:r>
      <w:r w:rsidRPr="00684A5C">
        <w:rPr>
          <w:color w:val="000000"/>
          <w:sz w:val="24"/>
          <w:szCs w:val="24"/>
          <w:lang w:eastAsia="zh-CN"/>
        </w:rPr>
        <w:t>      </w:t>
      </w:r>
      <w:r w:rsidRPr="00684A5C">
        <w:rPr>
          <w:color w:val="000000"/>
          <w:sz w:val="24"/>
          <w:szCs w:val="24"/>
          <w:lang w:eastAsia="zh-CN"/>
        </w:rPr>
        <w:t>绚丽</w:t>
      </w:r>
      <w:r w:rsidRPr="00684A5C">
        <w:rPr>
          <w:color w:val="000000"/>
          <w:sz w:val="24"/>
          <w:szCs w:val="24"/>
          <w:lang w:eastAsia="zh-CN"/>
        </w:rPr>
        <w:t xml:space="preserve">      </w:t>
      </w:r>
      <w:r w:rsidRPr="00684A5C">
        <w:rPr>
          <w:color w:val="000000"/>
          <w:sz w:val="24"/>
          <w:szCs w:val="24"/>
          <w:lang w:eastAsia="zh-CN"/>
        </w:rPr>
        <w:t>针锋相对</w:t>
      </w:r>
      <w:r w:rsidRPr="00684A5C">
        <w:rPr>
          <w:color w:val="000000"/>
          <w:sz w:val="24"/>
          <w:szCs w:val="24"/>
          <w:lang w:eastAsia="zh-CN"/>
        </w:rPr>
        <w:t>      </w:t>
      </w:r>
      <w:r w:rsidRPr="00684A5C">
        <w:rPr>
          <w:color w:val="000000"/>
          <w:sz w:val="24"/>
          <w:szCs w:val="24"/>
          <w:lang w:eastAsia="zh-CN"/>
        </w:rPr>
        <w:t>相辅相成</w:t>
      </w:r>
      <w:r w:rsidRPr="00684A5C">
        <w:rPr>
          <w:color w:val="000000"/>
          <w:sz w:val="24"/>
          <w:szCs w:val="24"/>
          <w:lang w:eastAsia="zh-CN"/>
        </w:rPr>
        <w:t>      </w:t>
      </w:r>
      <w:r w:rsidRPr="00684A5C">
        <w:rPr>
          <w:color w:val="000000"/>
          <w:sz w:val="24"/>
          <w:szCs w:val="24"/>
          <w:lang w:eastAsia="zh-CN"/>
        </w:rPr>
        <w:t>残败凋零</w:t>
      </w:r>
    </w:p>
    <w:p w:rsidR="00392511" w:rsidRPr="00684A5C" w:rsidP="00684A5C">
      <w:pPr>
        <w:spacing w:after="0" w:line="360" w:lineRule="auto"/>
        <w:rPr>
          <w:sz w:val="24"/>
          <w:szCs w:val="24"/>
          <w:lang w:eastAsia="zh-CN"/>
        </w:rPr>
      </w:pPr>
      <w:r w:rsidRPr="00684A5C">
        <w:rPr>
          <w:color w:val="000000"/>
          <w:sz w:val="24"/>
          <w:szCs w:val="24"/>
          <w:lang w:eastAsia="zh-CN"/>
        </w:rPr>
        <w:t>3.</w:t>
      </w:r>
      <w:r w:rsidRPr="00684A5C">
        <w:rPr>
          <w:color w:val="000000"/>
          <w:sz w:val="24"/>
          <w:szCs w:val="24"/>
          <w:lang w:eastAsia="zh-CN"/>
        </w:rPr>
        <w:t>下列各句中标点符号运用</w:t>
      </w:r>
      <w:r w:rsidRPr="00684A5C">
        <w:rPr>
          <w:color w:val="000000"/>
          <w:sz w:val="24"/>
          <w:szCs w:val="24"/>
          <w:lang w:eastAsia="zh-CN"/>
        </w:rPr>
        <w:t>有误的一项是（</w:t>
      </w:r>
      <w:r w:rsidRPr="00684A5C">
        <w:rPr>
          <w:color w:val="000000"/>
          <w:sz w:val="24"/>
          <w:szCs w:val="24"/>
          <w:lang w:eastAsia="zh-CN"/>
        </w:rPr>
        <w:t>  </w:t>
      </w:r>
      <w:r w:rsidR="00684A5C">
        <w:rPr>
          <w:rFonts w:hint="eastAsia"/>
          <w:color w:val="000000"/>
          <w:sz w:val="24"/>
          <w:szCs w:val="24"/>
          <w:lang w:eastAsia="zh-CN"/>
        </w:rPr>
        <w:t xml:space="preserve">    </w:t>
      </w:r>
      <w:r w:rsidRPr="00684A5C">
        <w:rPr>
          <w:color w:val="000000"/>
          <w:sz w:val="24"/>
          <w:szCs w:val="24"/>
          <w:lang w:eastAsia="zh-CN"/>
        </w:rPr>
        <w:t xml:space="preserve">  </w:t>
      </w:r>
      <w:r w:rsidRPr="00684A5C">
        <w:rPr>
          <w:color w:val="000000"/>
          <w:sz w:val="24"/>
          <w:szCs w:val="24"/>
          <w:lang w:eastAsia="zh-CN"/>
        </w:rPr>
        <w:t>）</w:t>
      </w:r>
      <w:r w:rsidRPr="00684A5C">
        <w:rPr>
          <w:color w:val="000000"/>
          <w:sz w:val="24"/>
          <w:szCs w:val="24"/>
          <w:lang w:eastAsia="zh-CN"/>
        </w:rPr>
        <w:t xml:space="preserve">  </w:t>
      </w:r>
    </w:p>
    <w:p w:rsidR="00684A5C" w:rsidP="00684A5C">
      <w:pPr>
        <w:spacing w:after="0" w:line="360" w:lineRule="auto"/>
        <w:ind w:left="150"/>
        <w:rPr>
          <w:sz w:val="24"/>
          <w:szCs w:val="24"/>
          <w:lang w:eastAsia="zh-CN"/>
        </w:rPr>
      </w:pPr>
      <w:r w:rsidRPr="00684A5C">
        <w:rPr>
          <w:color w:val="000000"/>
          <w:sz w:val="24"/>
          <w:szCs w:val="24"/>
          <w:lang w:eastAsia="zh-CN"/>
        </w:rPr>
        <w:t>A. </w:t>
      </w:r>
      <w:r w:rsidRPr="00684A5C">
        <w:rPr>
          <w:color w:val="000000"/>
          <w:sz w:val="24"/>
          <w:szCs w:val="24"/>
          <w:lang w:eastAsia="zh-CN"/>
        </w:rPr>
        <w:t>强健的肌肉是欢乐，活力，镇静和纯洁的源泉。</w:t>
      </w:r>
    </w:p>
    <w:p w:rsidR="00684A5C" w:rsidP="00684A5C">
      <w:pPr>
        <w:spacing w:after="0" w:line="360" w:lineRule="auto"/>
        <w:ind w:left="150"/>
        <w:rPr>
          <w:sz w:val="24"/>
          <w:szCs w:val="24"/>
          <w:lang w:eastAsia="zh-CN"/>
        </w:rPr>
      </w:pPr>
      <w:r w:rsidRPr="00684A5C">
        <w:rPr>
          <w:color w:val="000000"/>
          <w:sz w:val="24"/>
          <w:szCs w:val="24"/>
          <w:lang w:eastAsia="zh-CN"/>
        </w:rPr>
        <w:t>B. </w:t>
      </w:r>
      <w:r w:rsidRPr="00684A5C">
        <w:rPr>
          <w:color w:val="000000"/>
          <w:sz w:val="24"/>
          <w:szCs w:val="24"/>
          <w:lang w:eastAsia="zh-CN"/>
        </w:rPr>
        <w:t>青少年开始为呆板而复杂的教育枷锁所套牢，被在愚蠢的放纵和不明智的严厉交互作用下的道德说教以及拙劣肤浅的世界观所束缚。</w:t>
      </w:r>
    </w:p>
    <w:p w:rsidR="00684A5C" w:rsidP="00684A5C">
      <w:pPr>
        <w:spacing w:after="0" w:line="360" w:lineRule="auto"/>
        <w:ind w:left="150"/>
        <w:rPr>
          <w:sz w:val="24"/>
          <w:szCs w:val="24"/>
          <w:lang w:eastAsia="zh-CN"/>
        </w:rPr>
      </w:pPr>
      <w:r w:rsidRPr="00684A5C">
        <w:rPr>
          <w:color w:val="000000"/>
          <w:sz w:val="24"/>
          <w:szCs w:val="24"/>
          <w:lang w:eastAsia="zh-CN"/>
        </w:rPr>
        <w:t>C. </w:t>
      </w:r>
      <w:r w:rsidRPr="00684A5C">
        <w:rPr>
          <w:color w:val="000000"/>
          <w:sz w:val="24"/>
          <w:szCs w:val="24"/>
          <w:lang w:eastAsia="zh-CN"/>
        </w:rPr>
        <w:t>但待到日近中天时，阳光会普照大地。黄褐色的玉米又将沉甸甸地压在收获者的双臂。</w:t>
      </w:r>
    </w:p>
    <w:p w:rsidR="00392511" w:rsidRPr="00684A5C" w:rsidP="00684A5C">
      <w:pPr>
        <w:spacing w:after="0" w:line="360" w:lineRule="auto"/>
        <w:ind w:left="150"/>
        <w:rPr>
          <w:sz w:val="24"/>
          <w:szCs w:val="24"/>
          <w:lang w:eastAsia="zh-CN"/>
        </w:rPr>
      </w:pPr>
      <w:r w:rsidRPr="00684A5C">
        <w:rPr>
          <w:color w:val="000000"/>
          <w:sz w:val="24"/>
          <w:szCs w:val="24"/>
          <w:lang w:eastAsia="zh-CN"/>
        </w:rPr>
        <w:t>D. </w:t>
      </w:r>
      <w:r w:rsidRPr="00684A5C">
        <w:rPr>
          <w:color w:val="000000"/>
          <w:sz w:val="24"/>
          <w:szCs w:val="24"/>
          <w:lang w:eastAsia="zh-CN"/>
        </w:rPr>
        <w:t>他愿意愉快地接受诸位对奥林匹克精神的赞美之词，而他个人，不过是这一理想的第一个仆从。</w:t>
      </w:r>
    </w:p>
    <w:p w:rsidR="00392511" w:rsidRPr="00684A5C" w:rsidP="00684A5C">
      <w:pPr>
        <w:spacing w:after="0" w:line="360" w:lineRule="auto"/>
        <w:rPr>
          <w:sz w:val="24"/>
          <w:szCs w:val="24"/>
          <w:lang w:eastAsia="zh-CN"/>
        </w:rPr>
      </w:pPr>
      <w:r w:rsidRPr="00684A5C">
        <w:rPr>
          <w:color w:val="000000"/>
          <w:sz w:val="24"/>
          <w:szCs w:val="24"/>
          <w:lang w:eastAsia="zh-CN"/>
        </w:rPr>
        <w:t>4.</w:t>
      </w:r>
      <w:r w:rsidRPr="00684A5C">
        <w:rPr>
          <w:color w:val="000000"/>
          <w:sz w:val="24"/>
          <w:szCs w:val="24"/>
          <w:lang w:eastAsia="zh-CN"/>
        </w:rPr>
        <w:t>填入下面句子空白处恰当的一项是（</w:t>
      </w:r>
      <w:r w:rsidRPr="00684A5C">
        <w:rPr>
          <w:color w:val="000000"/>
          <w:sz w:val="24"/>
          <w:szCs w:val="24"/>
          <w:lang w:eastAsia="zh-CN"/>
        </w:rPr>
        <w:t xml:space="preserve">    </w:t>
      </w:r>
      <w:r w:rsidR="00684A5C">
        <w:rPr>
          <w:rFonts w:hint="eastAsia"/>
          <w:color w:val="000000"/>
          <w:sz w:val="24"/>
          <w:szCs w:val="24"/>
          <w:lang w:eastAsia="zh-CN"/>
        </w:rPr>
        <w:t xml:space="preserve">    </w:t>
      </w:r>
      <w:r w:rsidRPr="00684A5C">
        <w:rPr>
          <w:color w:val="000000"/>
          <w:sz w:val="24"/>
          <w:szCs w:val="24"/>
          <w:lang w:eastAsia="zh-CN"/>
        </w:rPr>
        <w:t>）</w:t>
      </w:r>
      <w:r w:rsidRPr="00684A5C">
        <w:rPr>
          <w:color w:val="000000"/>
          <w:sz w:val="24"/>
          <w:szCs w:val="24"/>
          <w:lang w:eastAsia="zh-CN"/>
        </w:rPr>
        <w:t xml:space="preserve">  </w:t>
      </w:r>
    </w:p>
    <w:p w:rsidR="00392511" w:rsidRPr="00684A5C" w:rsidP="00684A5C">
      <w:pPr>
        <w:spacing w:after="0" w:line="360" w:lineRule="auto"/>
        <w:rPr>
          <w:sz w:val="24"/>
          <w:szCs w:val="24"/>
          <w:lang w:eastAsia="zh-CN"/>
        </w:rPr>
      </w:pPr>
      <w:r w:rsidRPr="00684A5C">
        <w:rPr>
          <w:color w:val="000000"/>
          <w:sz w:val="24"/>
          <w:szCs w:val="24"/>
          <w:lang w:eastAsia="zh-CN"/>
        </w:rPr>
        <w:t>有什么样的贵族特权能令一个青年人身上的</w:t>
      </w:r>
      <w:r w:rsidRPr="00684A5C">
        <w:rPr>
          <w:color w:val="000000"/>
          <w:sz w:val="24"/>
          <w:szCs w:val="24"/>
          <w:lang w:eastAsia="zh-CN"/>
        </w:rPr>
        <w:t>________</w:t>
      </w:r>
      <w:r w:rsidRPr="00684A5C">
        <w:rPr>
          <w:color w:val="000000"/>
          <w:sz w:val="24"/>
          <w:szCs w:val="24"/>
          <w:lang w:eastAsia="zh-CN"/>
        </w:rPr>
        <w:t>非得同他的家谱或钱包挂钩</w:t>
      </w:r>
      <w:r w:rsidRPr="00684A5C">
        <w:rPr>
          <w:color w:val="000000"/>
          <w:sz w:val="24"/>
          <w:szCs w:val="24"/>
          <w:lang w:eastAsia="zh-CN"/>
        </w:rPr>
        <w:t>呢？</w:t>
      </w:r>
    </w:p>
    <w:p w:rsidR="00684A5C" w:rsidP="00684A5C">
      <w:pPr>
        <w:spacing w:after="0" w:line="360" w:lineRule="auto"/>
        <w:ind w:left="150"/>
        <w:rPr>
          <w:sz w:val="24"/>
          <w:szCs w:val="24"/>
          <w:lang w:eastAsia="zh-CN"/>
        </w:rPr>
      </w:pPr>
      <w:r w:rsidRPr="00684A5C">
        <w:rPr>
          <w:color w:val="000000"/>
          <w:sz w:val="24"/>
          <w:szCs w:val="24"/>
          <w:lang w:eastAsia="zh-CN"/>
        </w:rPr>
        <w:t>A. </w:t>
      </w:r>
      <w:r w:rsidRPr="00684A5C">
        <w:rPr>
          <w:color w:val="000000"/>
          <w:sz w:val="24"/>
          <w:szCs w:val="24"/>
          <w:lang w:eastAsia="zh-CN"/>
        </w:rPr>
        <w:t>肌肉力量、形体美、获胜的意志以及锻炼的毅力</w:t>
      </w:r>
    </w:p>
    <w:p w:rsidR="00684A5C" w:rsidP="00684A5C">
      <w:pPr>
        <w:spacing w:after="0" w:line="360" w:lineRule="auto"/>
        <w:ind w:left="150"/>
        <w:rPr>
          <w:sz w:val="24"/>
          <w:szCs w:val="24"/>
          <w:lang w:eastAsia="zh-CN"/>
        </w:rPr>
      </w:pPr>
      <w:r w:rsidRPr="00684A5C">
        <w:rPr>
          <w:color w:val="000000"/>
          <w:sz w:val="24"/>
          <w:szCs w:val="24"/>
          <w:lang w:eastAsia="zh-CN"/>
        </w:rPr>
        <w:t>B. </w:t>
      </w:r>
      <w:r w:rsidRPr="00684A5C">
        <w:rPr>
          <w:color w:val="000000"/>
          <w:sz w:val="24"/>
          <w:szCs w:val="24"/>
          <w:lang w:eastAsia="zh-CN"/>
        </w:rPr>
        <w:t>形体美、肌肉力量、锻炼的毅力以及获胜的意志</w:t>
      </w:r>
    </w:p>
    <w:p w:rsidR="00684A5C" w:rsidP="00684A5C">
      <w:pPr>
        <w:spacing w:after="0" w:line="360" w:lineRule="auto"/>
        <w:ind w:left="150"/>
        <w:rPr>
          <w:sz w:val="24"/>
          <w:szCs w:val="24"/>
          <w:lang w:eastAsia="zh-CN"/>
        </w:rPr>
      </w:pPr>
      <w:r w:rsidRPr="00684A5C">
        <w:rPr>
          <w:color w:val="000000"/>
          <w:sz w:val="24"/>
          <w:szCs w:val="24"/>
          <w:lang w:eastAsia="zh-CN"/>
        </w:rPr>
        <w:t>C. </w:t>
      </w:r>
      <w:r w:rsidRPr="00684A5C">
        <w:rPr>
          <w:color w:val="000000"/>
          <w:sz w:val="24"/>
          <w:szCs w:val="24"/>
          <w:lang w:eastAsia="zh-CN"/>
        </w:rPr>
        <w:t>锻炼的毅力、形体美、获胜的意志以及肌肉力量</w:t>
      </w:r>
    </w:p>
    <w:p w:rsidR="00392511" w:rsidRPr="00684A5C" w:rsidP="00684A5C">
      <w:pPr>
        <w:spacing w:after="0" w:line="360" w:lineRule="auto"/>
        <w:ind w:left="150"/>
        <w:rPr>
          <w:sz w:val="24"/>
          <w:szCs w:val="24"/>
          <w:lang w:eastAsia="zh-CN"/>
        </w:rPr>
      </w:pPr>
      <w:r w:rsidRPr="00684A5C">
        <w:rPr>
          <w:color w:val="000000"/>
          <w:sz w:val="24"/>
          <w:szCs w:val="24"/>
          <w:lang w:eastAsia="zh-CN"/>
        </w:rPr>
        <w:t>D. </w:t>
      </w:r>
      <w:r w:rsidRPr="00684A5C">
        <w:rPr>
          <w:color w:val="000000"/>
          <w:sz w:val="24"/>
          <w:szCs w:val="24"/>
          <w:lang w:eastAsia="zh-CN"/>
        </w:rPr>
        <w:t>肌肉力量、锻炼的毅力、获胜的意志以及形体美</w:t>
      </w:r>
    </w:p>
    <w:p w:rsidR="00392511" w:rsidRPr="00684A5C" w:rsidP="00684A5C">
      <w:pPr>
        <w:spacing w:after="0" w:line="360" w:lineRule="auto"/>
        <w:rPr>
          <w:sz w:val="24"/>
          <w:szCs w:val="24"/>
          <w:lang w:eastAsia="zh-CN"/>
        </w:rPr>
      </w:pPr>
      <w:r w:rsidRPr="00684A5C">
        <w:rPr>
          <w:color w:val="000000"/>
          <w:sz w:val="24"/>
          <w:szCs w:val="24"/>
          <w:lang w:eastAsia="zh-CN"/>
        </w:rPr>
        <w:t>5.</w:t>
      </w:r>
      <w:r w:rsidRPr="00684A5C">
        <w:rPr>
          <w:color w:val="000000"/>
          <w:sz w:val="24"/>
          <w:szCs w:val="24"/>
          <w:lang w:eastAsia="zh-CN"/>
        </w:rPr>
        <w:t>下列句子中划线词语使用不恰当的一项是（</w:t>
      </w:r>
      <w:r w:rsidRPr="00684A5C">
        <w:rPr>
          <w:color w:val="000000"/>
          <w:sz w:val="24"/>
          <w:szCs w:val="24"/>
          <w:lang w:eastAsia="zh-CN"/>
        </w:rPr>
        <w:t>   </w:t>
      </w:r>
      <w:r w:rsidR="00684A5C">
        <w:rPr>
          <w:rFonts w:hint="eastAsia"/>
          <w:color w:val="000000"/>
          <w:sz w:val="24"/>
          <w:szCs w:val="24"/>
          <w:lang w:eastAsia="zh-CN"/>
        </w:rPr>
        <w:t xml:space="preserve">    </w:t>
      </w:r>
      <w:r w:rsidRPr="00684A5C">
        <w:rPr>
          <w:color w:val="000000"/>
          <w:sz w:val="24"/>
          <w:szCs w:val="24"/>
          <w:lang w:eastAsia="zh-CN"/>
        </w:rPr>
        <w:t xml:space="preserve"> </w:t>
      </w:r>
      <w:r w:rsidRPr="00684A5C">
        <w:rPr>
          <w:color w:val="000000"/>
          <w:sz w:val="24"/>
          <w:szCs w:val="24"/>
          <w:lang w:eastAsia="zh-CN"/>
        </w:rPr>
        <w:t>）</w:t>
      </w:r>
      <w:r w:rsidRPr="00684A5C">
        <w:rPr>
          <w:color w:val="000000"/>
          <w:sz w:val="24"/>
          <w:szCs w:val="24"/>
          <w:lang w:eastAsia="zh-CN"/>
        </w:rPr>
        <w:t xml:space="preserve">            </w:t>
      </w:r>
    </w:p>
    <w:p w:rsidR="00684A5C" w:rsidP="00684A5C">
      <w:pPr>
        <w:spacing w:after="0" w:line="360" w:lineRule="auto"/>
        <w:ind w:left="150"/>
        <w:rPr>
          <w:sz w:val="24"/>
          <w:szCs w:val="24"/>
          <w:lang w:eastAsia="zh-CN"/>
        </w:rPr>
      </w:pPr>
      <w:r w:rsidRPr="00684A5C">
        <w:rPr>
          <w:color w:val="000000"/>
          <w:sz w:val="24"/>
          <w:szCs w:val="24"/>
          <w:lang w:eastAsia="zh-CN"/>
        </w:rPr>
        <w:t>A. </w:t>
      </w:r>
      <w:r w:rsidRPr="00684A5C">
        <w:rPr>
          <w:color w:val="000000"/>
          <w:sz w:val="24"/>
          <w:szCs w:val="24"/>
          <w:lang w:eastAsia="zh-CN"/>
        </w:rPr>
        <w:t>奶奶刚才还有说有笑，突然</w:t>
      </w:r>
      <w:r w:rsidRPr="00684A5C">
        <w:rPr>
          <w:color w:val="000000"/>
          <w:sz w:val="24"/>
          <w:szCs w:val="24"/>
          <w:u w:val="single"/>
          <w:lang w:eastAsia="zh-CN"/>
        </w:rPr>
        <w:t>收敛</w:t>
      </w:r>
      <w:r w:rsidRPr="00684A5C">
        <w:rPr>
          <w:color w:val="000000"/>
          <w:sz w:val="24"/>
          <w:szCs w:val="24"/>
          <w:lang w:eastAsia="zh-CN"/>
        </w:rPr>
        <w:t>起笑容，我们一脸茫然，不知哪儿冒犯了她。</w:t>
      </w:r>
    </w:p>
    <w:p w:rsidR="00684A5C" w:rsidP="00684A5C">
      <w:pPr>
        <w:spacing w:after="0" w:line="360" w:lineRule="auto"/>
        <w:ind w:left="150"/>
        <w:rPr>
          <w:sz w:val="24"/>
          <w:szCs w:val="24"/>
          <w:lang w:eastAsia="zh-CN"/>
        </w:rPr>
      </w:pPr>
      <w:r w:rsidRPr="00684A5C">
        <w:rPr>
          <w:color w:val="000000"/>
          <w:sz w:val="24"/>
          <w:szCs w:val="24"/>
          <w:lang w:eastAsia="zh-CN"/>
        </w:rPr>
        <w:t>B. </w:t>
      </w:r>
      <w:r w:rsidRPr="00684A5C">
        <w:rPr>
          <w:color w:val="000000"/>
          <w:sz w:val="24"/>
          <w:szCs w:val="24"/>
          <w:lang w:eastAsia="zh-CN"/>
        </w:rPr>
        <w:t>人生的价值不在于有多大的</w:t>
      </w:r>
      <w:r w:rsidRPr="00684A5C">
        <w:rPr>
          <w:color w:val="000000"/>
          <w:sz w:val="24"/>
          <w:szCs w:val="24"/>
          <w:u w:val="single"/>
          <w:lang w:eastAsia="zh-CN"/>
        </w:rPr>
        <w:t>建树</w:t>
      </w:r>
      <w:r w:rsidRPr="00684A5C">
        <w:rPr>
          <w:color w:val="000000"/>
          <w:sz w:val="24"/>
          <w:szCs w:val="24"/>
          <w:lang w:eastAsia="zh-CN"/>
        </w:rPr>
        <w:t xml:space="preserve">  </w:t>
      </w:r>
      <w:r w:rsidRPr="00684A5C">
        <w:rPr>
          <w:color w:val="000000"/>
          <w:sz w:val="24"/>
          <w:szCs w:val="24"/>
          <w:lang w:eastAsia="zh-CN"/>
        </w:rPr>
        <w:t>，</w:t>
      </w:r>
      <w:r w:rsidRPr="00684A5C">
        <w:rPr>
          <w:color w:val="000000"/>
          <w:sz w:val="24"/>
          <w:szCs w:val="24"/>
          <w:lang w:eastAsia="zh-CN"/>
        </w:rPr>
        <w:t xml:space="preserve"> </w:t>
      </w:r>
      <w:r w:rsidRPr="00684A5C">
        <w:rPr>
          <w:color w:val="000000"/>
          <w:sz w:val="24"/>
          <w:szCs w:val="24"/>
          <w:lang w:eastAsia="zh-CN"/>
        </w:rPr>
        <w:t>只要你善于发掘快乐，再平凡的工作也是有意义的。</w:t>
      </w:r>
    </w:p>
    <w:p w:rsidR="00684A5C" w:rsidP="00684A5C">
      <w:pPr>
        <w:spacing w:after="0" w:line="360" w:lineRule="auto"/>
        <w:ind w:left="150"/>
        <w:rPr>
          <w:sz w:val="24"/>
          <w:szCs w:val="24"/>
          <w:lang w:eastAsia="zh-CN"/>
        </w:rPr>
      </w:pPr>
      <w:r w:rsidRPr="00684A5C">
        <w:rPr>
          <w:color w:val="000000"/>
          <w:sz w:val="24"/>
          <w:szCs w:val="24"/>
          <w:lang w:eastAsia="zh-CN"/>
        </w:rPr>
        <w:t>C. </w:t>
      </w:r>
      <w:r w:rsidRPr="00684A5C">
        <w:rPr>
          <w:color w:val="000000"/>
          <w:sz w:val="24"/>
          <w:szCs w:val="24"/>
          <w:lang w:eastAsia="zh-CN"/>
        </w:rPr>
        <w:t>英语老师非常幽默，把语法讲得</w:t>
      </w:r>
      <w:r w:rsidRPr="00684A5C">
        <w:rPr>
          <w:color w:val="000000"/>
          <w:sz w:val="24"/>
          <w:szCs w:val="24"/>
          <w:u w:val="single"/>
          <w:lang w:eastAsia="zh-CN"/>
        </w:rPr>
        <w:t>惟妙惟肖</w:t>
      </w:r>
      <w:r w:rsidRPr="00684A5C">
        <w:rPr>
          <w:color w:val="000000"/>
          <w:sz w:val="24"/>
          <w:szCs w:val="24"/>
          <w:lang w:eastAsia="zh-CN"/>
        </w:rPr>
        <w:t xml:space="preserve">  </w:t>
      </w:r>
      <w:r w:rsidRPr="00684A5C">
        <w:rPr>
          <w:color w:val="000000"/>
          <w:sz w:val="24"/>
          <w:szCs w:val="24"/>
          <w:lang w:eastAsia="zh-CN"/>
        </w:rPr>
        <w:t>，</w:t>
      </w:r>
      <w:r w:rsidRPr="00684A5C">
        <w:rPr>
          <w:color w:val="000000"/>
          <w:sz w:val="24"/>
          <w:szCs w:val="24"/>
          <w:lang w:eastAsia="zh-CN"/>
        </w:rPr>
        <w:t xml:space="preserve"> </w:t>
      </w:r>
      <w:r w:rsidRPr="00684A5C">
        <w:rPr>
          <w:color w:val="000000"/>
          <w:sz w:val="24"/>
          <w:szCs w:val="24"/>
          <w:lang w:eastAsia="zh-CN"/>
        </w:rPr>
        <w:t>让同学们觉得轻松，记得牢固。</w:t>
      </w:r>
    </w:p>
    <w:p w:rsidR="00392511" w:rsidRPr="00684A5C" w:rsidP="00684A5C">
      <w:pPr>
        <w:spacing w:after="0" w:line="360" w:lineRule="auto"/>
        <w:ind w:left="150"/>
        <w:rPr>
          <w:sz w:val="24"/>
          <w:szCs w:val="24"/>
          <w:lang w:eastAsia="zh-CN"/>
        </w:rPr>
      </w:pPr>
      <w:r w:rsidRPr="00684A5C">
        <w:rPr>
          <w:color w:val="000000"/>
          <w:sz w:val="24"/>
          <w:szCs w:val="24"/>
          <w:lang w:eastAsia="zh-CN"/>
        </w:rPr>
        <w:t>D. </w:t>
      </w:r>
      <w:r w:rsidRPr="00684A5C">
        <w:rPr>
          <w:color w:val="000000"/>
          <w:sz w:val="24"/>
          <w:szCs w:val="24"/>
          <w:lang w:eastAsia="zh-CN"/>
        </w:rPr>
        <w:t>他聪慧好学，多才多艺，阳光帅气，在我们年级</w:t>
      </w:r>
      <w:r w:rsidRPr="00684A5C">
        <w:rPr>
          <w:color w:val="000000"/>
          <w:sz w:val="24"/>
          <w:szCs w:val="24"/>
          <w:u w:val="single"/>
          <w:lang w:eastAsia="zh-CN"/>
        </w:rPr>
        <w:t>鹤立鸡群</w:t>
      </w:r>
      <w:r w:rsidRPr="00684A5C">
        <w:rPr>
          <w:color w:val="000000"/>
          <w:sz w:val="24"/>
          <w:szCs w:val="24"/>
          <w:lang w:eastAsia="zh-CN"/>
        </w:rPr>
        <w:t xml:space="preserve">  </w:t>
      </w:r>
      <w:r w:rsidRPr="00684A5C">
        <w:rPr>
          <w:color w:val="000000"/>
          <w:sz w:val="24"/>
          <w:szCs w:val="24"/>
          <w:lang w:eastAsia="zh-CN"/>
        </w:rPr>
        <w:t>，</w:t>
      </w:r>
      <w:r w:rsidRPr="00684A5C">
        <w:rPr>
          <w:color w:val="000000"/>
          <w:sz w:val="24"/>
          <w:szCs w:val="24"/>
          <w:lang w:eastAsia="zh-CN"/>
        </w:rPr>
        <w:t xml:space="preserve"> </w:t>
      </w:r>
      <w:r w:rsidRPr="00684A5C">
        <w:rPr>
          <w:color w:val="000000"/>
          <w:sz w:val="24"/>
          <w:szCs w:val="24"/>
          <w:lang w:eastAsia="zh-CN"/>
        </w:rPr>
        <w:t>是校草的热门人选。</w:t>
      </w:r>
    </w:p>
    <w:p w:rsidR="00392511" w:rsidRPr="00684A5C" w:rsidP="00684A5C">
      <w:pPr>
        <w:spacing w:after="0" w:line="360" w:lineRule="auto"/>
        <w:rPr>
          <w:sz w:val="24"/>
          <w:szCs w:val="24"/>
          <w:lang w:eastAsia="zh-CN"/>
        </w:rPr>
      </w:pPr>
      <w:r w:rsidRPr="00684A5C">
        <w:rPr>
          <w:color w:val="000000"/>
          <w:sz w:val="24"/>
          <w:szCs w:val="24"/>
          <w:lang w:eastAsia="zh-CN"/>
        </w:rPr>
        <w:t>6.</w:t>
      </w:r>
      <w:r w:rsidRPr="00684A5C">
        <w:rPr>
          <w:color w:val="000000"/>
          <w:sz w:val="24"/>
          <w:szCs w:val="24"/>
          <w:lang w:eastAsia="zh-CN"/>
        </w:rPr>
        <w:t>下列有关课文内容的表述，不正确的一项是（</w:t>
      </w:r>
      <w:r w:rsidRPr="00684A5C">
        <w:rPr>
          <w:color w:val="000000"/>
          <w:sz w:val="24"/>
          <w:szCs w:val="24"/>
          <w:lang w:eastAsia="zh-CN"/>
        </w:rPr>
        <w:t xml:space="preserve">    </w:t>
      </w:r>
      <w:r w:rsidR="00684A5C">
        <w:rPr>
          <w:rFonts w:hint="eastAsia"/>
          <w:color w:val="000000"/>
          <w:sz w:val="24"/>
          <w:szCs w:val="24"/>
          <w:lang w:eastAsia="zh-CN"/>
        </w:rPr>
        <w:t xml:space="preserve">    </w:t>
      </w:r>
      <w:r w:rsidRPr="00684A5C">
        <w:rPr>
          <w:color w:val="000000"/>
          <w:sz w:val="24"/>
          <w:szCs w:val="24"/>
          <w:lang w:eastAsia="zh-CN"/>
        </w:rPr>
        <w:t>）</w:t>
      </w:r>
      <w:r w:rsidRPr="00684A5C">
        <w:rPr>
          <w:color w:val="000000"/>
          <w:sz w:val="24"/>
          <w:szCs w:val="24"/>
          <w:lang w:eastAsia="zh-CN"/>
        </w:rPr>
        <w:t xml:space="preserve">  </w:t>
      </w:r>
    </w:p>
    <w:p w:rsidR="00392511" w:rsidRPr="00684A5C" w:rsidP="00684A5C">
      <w:pPr>
        <w:spacing w:after="0" w:line="360" w:lineRule="auto"/>
        <w:rPr>
          <w:sz w:val="24"/>
          <w:szCs w:val="24"/>
          <w:lang w:eastAsia="zh-CN"/>
        </w:rPr>
      </w:pPr>
    </w:p>
    <w:p w:rsidR="00684A5C" w:rsidP="00684A5C">
      <w:pPr>
        <w:spacing w:after="0" w:line="360" w:lineRule="auto"/>
        <w:ind w:left="150"/>
        <w:rPr>
          <w:sz w:val="24"/>
          <w:szCs w:val="24"/>
          <w:lang w:eastAsia="zh-CN"/>
        </w:rPr>
      </w:pPr>
      <w:r w:rsidRPr="00684A5C">
        <w:rPr>
          <w:color w:val="000000"/>
          <w:sz w:val="24"/>
          <w:szCs w:val="24"/>
          <w:lang w:eastAsia="zh-CN"/>
        </w:rPr>
        <w:t>A. </w:t>
      </w:r>
      <w:r w:rsidRPr="00684A5C">
        <w:rPr>
          <w:color w:val="000000"/>
          <w:sz w:val="24"/>
          <w:szCs w:val="24"/>
          <w:lang w:eastAsia="zh-CN"/>
        </w:rPr>
        <w:t>经历了第一次世界大战，奥林匹克精神展现出顽强的生命力，并发挥了重要作用。</w:t>
      </w:r>
    </w:p>
    <w:p w:rsidR="00684A5C" w:rsidP="00684A5C">
      <w:pPr>
        <w:spacing w:after="0" w:line="360" w:lineRule="auto"/>
        <w:ind w:left="150"/>
        <w:rPr>
          <w:sz w:val="24"/>
          <w:szCs w:val="24"/>
          <w:lang w:eastAsia="zh-CN"/>
        </w:rPr>
      </w:pPr>
      <w:r w:rsidRPr="00684A5C">
        <w:rPr>
          <w:color w:val="000000"/>
          <w:sz w:val="24"/>
          <w:szCs w:val="24"/>
          <w:lang w:eastAsia="zh-CN"/>
        </w:rPr>
        <w:t>B. </w:t>
      </w:r>
      <w:r w:rsidRPr="00684A5C">
        <w:rPr>
          <w:color w:val="000000"/>
          <w:sz w:val="24"/>
          <w:szCs w:val="24"/>
          <w:lang w:eastAsia="zh-CN"/>
        </w:rPr>
        <w:t>奥林匹克主义区别于一般的体育运动，它包括但又远远超越了一般的体育运动。</w:t>
      </w:r>
    </w:p>
    <w:p w:rsidR="00684A5C" w:rsidP="00684A5C">
      <w:pPr>
        <w:spacing w:after="0" w:line="360" w:lineRule="auto"/>
        <w:ind w:left="150"/>
        <w:rPr>
          <w:sz w:val="24"/>
          <w:szCs w:val="24"/>
          <w:lang w:eastAsia="zh-CN"/>
        </w:rPr>
      </w:pPr>
      <w:r w:rsidRPr="00684A5C">
        <w:rPr>
          <w:color w:val="000000"/>
          <w:sz w:val="24"/>
          <w:szCs w:val="24"/>
          <w:lang w:eastAsia="zh-CN"/>
        </w:rPr>
        <w:t>C. </w:t>
      </w:r>
      <w:r w:rsidRPr="00684A5C">
        <w:rPr>
          <w:color w:val="000000"/>
          <w:sz w:val="24"/>
          <w:szCs w:val="24"/>
          <w:lang w:eastAsia="zh-CN"/>
        </w:rPr>
        <w:t>奥林匹克精神强调的是奥林匹克的广泛性，只有全民参与，才有可能把奥林匹克的理想变为现实。</w:t>
      </w:r>
    </w:p>
    <w:p w:rsidR="00392511" w:rsidRPr="00684A5C" w:rsidP="00684A5C">
      <w:pPr>
        <w:spacing w:after="0" w:line="360" w:lineRule="auto"/>
        <w:ind w:left="150"/>
        <w:rPr>
          <w:sz w:val="24"/>
          <w:szCs w:val="24"/>
          <w:lang w:eastAsia="zh-CN"/>
        </w:rPr>
      </w:pPr>
      <w:r w:rsidRPr="00684A5C">
        <w:rPr>
          <w:color w:val="000000"/>
          <w:sz w:val="24"/>
          <w:szCs w:val="24"/>
          <w:lang w:eastAsia="zh-CN"/>
        </w:rPr>
        <w:t>D. </w:t>
      </w:r>
      <w:r w:rsidRPr="00684A5C">
        <w:rPr>
          <w:color w:val="000000"/>
          <w:sz w:val="24"/>
          <w:szCs w:val="24"/>
          <w:lang w:eastAsia="zh-CN"/>
        </w:rPr>
        <w:t>在人类构筑未来的全部力量中，奥林匹克精神起着决定性的作用。</w:t>
      </w:r>
    </w:p>
    <w:p w:rsidR="00392511" w:rsidRPr="00684A5C" w:rsidP="00684A5C">
      <w:pPr>
        <w:spacing w:after="0" w:line="360" w:lineRule="auto"/>
        <w:rPr>
          <w:sz w:val="24"/>
          <w:szCs w:val="24"/>
          <w:lang w:eastAsia="zh-CN"/>
        </w:rPr>
      </w:pPr>
      <w:r w:rsidRPr="00684A5C">
        <w:rPr>
          <w:b/>
          <w:bCs/>
          <w:sz w:val="24"/>
          <w:szCs w:val="24"/>
          <w:lang w:eastAsia="zh-CN"/>
        </w:rPr>
        <w:t>二、</w:t>
      </w:r>
      <w:r w:rsidRPr="00684A5C" w:rsidR="00684A5C">
        <w:rPr>
          <w:rFonts w:hint="eastAsia"/>
          <w:b/>
          <w:bCs/>
          <w:sz w:val="24"/>
          <w:szCs w:val="24"/>
          <w:lang w:eastAsia="zh-CN"/>
        </w:rPr>
        <w:t>指出下列各句所运用的修辞方法。</w:t>
      </w:r>
      <w:r w:rsidRPr="00684A5C">
        <w:rPr>
          <w:b/>
          <w:bCs/>
          <w:sz w:val="24"/>
          <w:szCs w:val="24"/>
          <w:lang w:eastAsia="zh-CN"/>
        </w:rPr>
        <w:t>（</w:t>
      </w:r>
      <w:r w:rsidRPr="00684A5C">
        <w:rPr>
          <w:b/>
          <w:bCs/>
          <w:sz w:val="24"/>
          <w:szCs w:val="24"/>
          <w:lang w:eastAsia="zh-CN"/>
        </w:rPr>
        <w:t>共</w:t>
      </w:r>
      <w:r w:rsidRPr="00684A5C">
        <w:rPr>
          <w:b/>
          <w:bCs/>
          <w:sz w:val="24"/>
          <w:szCs w:val="24"/>
          <w:lang w:eastAsia="zh-CN"/>
        </w:rPr>
        <w:t>4</w:t>
      </w:r>
      <w:r w:rsidRPr="00684A5C">
        <w:rPr>
          <w:b/>
          <w:bCs/>
          <w:sz w:val="24"/>
          <w:szCs w:val="24"/>
          <w:lang w:eastAsia="zh-CN"/>
        </w:rPr>
        <w:t>分）</w:t>
      </w:r>
    </w:p>
    <w:p w:rsidR="00684A5C" w:rsidP="00684A5C">
      <w:pPr>
        <w:spacing w:after="0" w:line="360" w:lineRule="auto"/>
        <w:rPr>
          <w:sz w:val="24"/>
          <w:szCs w:val="24"/>
          <w:lang w:eastAsia="zh-CN"/>
        </w:rPr>
      </w:pPr>
      <w:r w:rsidRPr="00684A5C">
        <w:rPr>
          <w:color w:val="000000"/>
          <w:sz w:val="24"/>
          <w:szCs w:val="24"/>
          <w:lang w:eastAsia="zh-CN"/>
        </w:rPr>
        <w:t>①</w:t>
      </w:r>
      <w:r w:rsidRPr="00684A5C">
        <w:rPr>
          <w:color w:val="000000"/>
          <w:sz w:val="24"/>
          <w:szCs w:val="24"/>
          <w:lang w:eastAsia="zh-CN"/>
        </w:rPr>
        <w:t>这是某集团的无耻，恰是李先生的光荣！</w:t>
      </w:r>
      <w:r w:rsidRPr="00684A5C">
        <w:rPr>
          <w:color w:val="000000"/>
          <w:sz w:val="24"/>
          <w:szCs w:val="24"/>
          <w:lang w:eastAsia="zh-CN"/>
        </w:rPr>
        <w:t>________</w:t>
      </w:r>
    </w:p>
    <w:p w:rsidR="00684A5C" w:rsidP="00684A5C">
      <w:pPr>
        <w:spacing w:after="0" w:line="360" w:lineRule="auto"/>
        <w:rPr>
          <w:sz w:val="24"/>
          <w:szCs w:val="24"/>
          <w:lang w:eastAsia="zh-CN"/>
        </w:rPr>
      </w:pPr>
      <w:r w:rsidRPr="00684A5C">
        <w:rPr>
          <w:color w:val="000000"/>
          <w:sz w:val="24"/>
          <w:szCs w:val="24"/>
          <w:lang w:eastAsia="zh-CN"/>
        </w:rPr>
        <w:t>②</w:t>
      </w:r>
      <w:r w:rsidRPr="00684A5C">
        <w:rPr>
          <w:color w:val="000000"/>
          <w:sz w:val="24"/>
          <w:szCs w:val="24"/>
          <w:lang w:eastAsia="zh-CN"/>
        </w:rPr>
        <w:t>你们以为打伤几个，杀死几个，就可以了事，就可以把人民吓倒了吗？</w:t>
      </w:r>
      <w:r w:rsidRPr="00684A5C">
        <w:rPr>
          <w:color w:val="000000"/>
          <w:sz w:val="24"/>
          <w:szCs w:val="24"/>
          <w:lang w:eastAsia="zh-CN"/>
        </w:rPr>
        <w:t>________</w:t>
      </w:r>
    </w:p>
    <w:p w:rsidR="00684A5C" w:rsidP="00684A5C">
      <w:pPr>
        <w:spacing w:after="0" w:line="360" w:lineRule="auto"/>
        <w:rPr>
          <w:sz w:val="24"/>
          <w:szCs w:val="24"/>
          <w:lang w:eastAsia="zh-CN"/>
        </w:rPr>
      </w:pPr>
      <w:r w:rsidRPr="00684A5C">
        <w:rPr>
          <w:color w:val="000000"/>
          <w:sz w:val="24"/>
          <w:szCs w:val="24"/>
          <w:lang w:eastAsia="zh-CN"/>
        </w:rPr>
        <w:t>③</w:t>
      </w:r>
      <w:r w:rsidRPr="00684A5C">
        <w:rPr>
          <w:color w:val="000000"/>
          <w:sz w:val="24"/>
          <w:szCs w:val="24"/>
          <w:lang w:eastAsia="zh-CN"/>
        </w:rPr>
        <w:t>我们看，光明就在我们眼前，而现在正是黎明之前那个最黑暗的时候。我们有力量打破这个黑暗，争到光明！</w:t>
      </w:r>
      <w:r w:rsidRPr="00684A5C">
        <w:rPr>
          <w:color w:val="000000"/>
          <w:sz w:val="24"/>
          <w:szCs w:val="24"/>
          <w:lang w:eastAsia="zh-CN"/>
        </w:rPr>
        <w:t>________</w:t>
      </w:r>
    </w:p>
    <w:p w:rsidR="00392511" w:rsidRPr="00684A5C" w:rsidP="00684A5C">
      <w:pPr>
        <w:spacing w:after="0" w:line="360" w:lineRule="auto"/>
        <w:rPr>
          <w:sz w:val="24"/>
          <w:szCs w:val="24"/>
          <w:lang w:eastAsia="zh-CN"/>
        </w:rPr>
      </w:pPr>
      <w:r w:rsidRPr="00684A5C">
        <w:rPr>
          <w:color w:val="000000"/>
          <w:sz w:val="24"/>
          <w:szCs w:val="24"/>
          <w:lang w:eastAsia="zh-CN"/>
        </w:rPr>
        <w:t>④</w:t>
      </w:r>
      <w:r w:rsidRPr="00684A5C">
        <w:rPr>
          <w:color w:val="000000"/>
          <w:sz w:val="24"/>
          <w:szCs w:val="24"/>
          <w:lang w:eastAsia="zh-CN"/>
        </w:rPr>
        <w:t>翻开历史看看，你们还站得住几天！你们完了，快完了！</w:t>
      </w:r>
      <w:r w:rsidRPr="00684A5C">
        <w:rPr>
          <w:color w:val="000000"/>
          <w:sz w:val="24"/>
          <w:szCs w:val="24"/>
          <w:lang w:eastAsia="zh-CN"/>
        </w:rPr>
        <w:t xml:space="preserve">________    </w:t>
      </w:r>
    </w:p>
    <w:p w:rsidR="00392511" w:rsidRPr="00684A5C" w:rsidP="00684A5C">
      <w:pPr>
        <w:spacing w:after="0" w:line="360" w:lineRule="auto"/>
        <w:rPr>
          <w:sz w:val="24"/>
          <w:szCs w:val="24"/>
          <w:lang w:eastAsia="zh-CN"/>
        </w:rPr>
      </w:pPr>
      <w:r w:rsidRPr="00684A5C">
        <w:rPr>
          <w:b/>
          <w:bCs/>
          <w:sz w:val="24"/>
          <w:szCs w:val="24"/>
          <w:lang w:eastAsia="zh-CN"/>
        </w:rPr>
        <w:t>三、语言表达（</w:t>
      </w:r>
      <w:r w:rsidRPr="00684A5C">
        <w:rPr>
          <w:b/>
          <w:bCs/>
          <w:sz w:val="24"/>
          <w:szCs w:val="24"/>
          <w:lang w:eastAsia="zh-CN"/>
        </w:rPr>
        <w:t>共</w:t>
      </w:r>
      <w:r w:rsidRPr="00684A5C">
        <w:rPr>
          <w:b/>
          <w:bCs/>
          <w:sz w:val="24"/>
          <w:szCs w:val="24"/>
          <w:lang w:eastAsia="zh-CN"/>
        </w:rPr>
        <w:t>8</w:t>
      </w:r>
      <w:r w:rsidRPr="00684A5C">
        <w:rPr>
          <w:b/>
          <w:bCs/>
          <w:sz w:val="24"/>
          <w:szCs w:val="24"/>
          <w:lang w:eastAsia="zh-CN"/>
        </w:rPr>
        <w:t>分）</w:t>
      </w:r>
    </w:p>
    <w:p w:rsidR="00684A5C" w:rsidP="00684A5C">
      <w:pPr>
        <w:spacing w:after="0" w:line="360" w:lineRule="auto"/>
        <w:rPr>
          <w:rFonts w:hint="eastAsia"/>
          <w:color w:val="000000"/>
          <w:sz w:val="24"/>
          <w:szCs w:val="24"/>
          <w:lang w:eastAsia="zh-CN"/>
        </w:rPr>
      </w:pPr>
      <w:r w:rsidRPr="00684A5C">
        <w:rPr>
          <w:color w:val="000000"/>
          <w:sz w:val="24"/>
          <w:szCs w:val="24"/>
          <w:lang w:eastAsia="zh-CN"/>
        </w:rPr>
        <w:t>阅读下面的图表，请结合表一和表二，写出两条信息。</w:t>
      </w:r>
    </w:p>
    <w:p w:rsidR="00684A5C" w:rsidP="00684A5C">
      <w:pPr>
        <w:spacing w:after="0" w:line="360" w:lineRule="auto"/>
        <w:rPr>
          <w:sz w:val="24"/>
          <w:szCs w:val="24"/>
          <w:lang w:eastAsia="zh-CN"/>
        </w:rPr>
      </w:pPr>
      <w:r w:rsidRPr="00684A5C">
        <w:rPr>
          <w:color w:val="000000"/>
          <w:sz w:val="24"/>
          <w:szCs w:val="24"/>
          <w:lang w:eastAsia="zh-CN"/>
        </w:rPr>
        <w:t>表一：对基础教育阶段所学知识掌握</w:t>
      </w:r>
      <w:r w:rsidRPr="00684A5C">
        <w:rPr>
          <w:color w:val="000000"/>
          <w:sz w:val="24"/>
          <w:szCs w:val="24"/>
          <w:lang w:eastAsia="zh-CN"/>
        </w:rPr>
        <w:t>情况的调查</w:t>
      </w:r>
    </w:p>
    <w:p w:rsidR="00684A5C" w:rsidP="00684A5C">
      <w:pPr>
        <w:spacing w:after="0" w:line="360" w:lineRule="auto"/>
        <w:rPr>
          <w:sz w:val="24"/>
          <w:szCs w:val="24"/>
          <w:lang w:eastAsia="zh-CN"/>
        </w:rPr>
      </w:pPr>
      <w:r w:rsidRPr="00684A5C">
        <w:rPr>
          <w:noProof/>
          <w:sz w:val="24"/>
          <w:szCs w:val="24"/>
          <w:lang w:eastAsia="zh-CN"/>
        </w:rPr>
        <w:drawing>
          <wp:inline distT="0" distB="0" distL="0" distR="0">
            <wp:extent cx="1441920" cy="1441920"/>
            <wp:effectExtent l="0" t="0" r="0" b="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718988" name=""/>
                    <pic:cNvPicPr/>
                  </pic:nvPicPr>
                  <pic:blipFill>
                    <a:blip xmlns:r="http://schemas.openxmlformats.org/officeDocument/2006/relationships" r:embed="rId8"/>
                    <a:stretch>
                      <a:fillRect/>
                    </a:stretch>
                  </pic:blipFill>
                  <pic:spPr>
                    <a:xfrm>
                      <a:off x="0" y="0"/>
                      <a:ext cx="1441920" cy="1441920"/>
                    </a:xfrm>
                    <a:prstGeom prst="rect">
                      <a:avLst/>
                    </a:prstGeom>
                  </pic:spPr>
                </pic:pic>
              </a:graphicData>
            </a:graphic>
          </wp:inline>
        </w:drawing>
      </w:r>
    </w:p>
    <w:p w:rsidR="00684A5C" w:rsidP="00684A5C">
      <w:pPr>
        <w:spacing w:after="0" w:line="360" w:lineRule="auto"/>
        <w:rPr>
          <w:sz w:val="24"/>
          <w:szCs w:val="24"/>
          <w:lang w:eastAsia="zh-CN"/>
        </w:rPr>
      </w:pPr>
      <w:r w:rsidRPr="00684A5C">
        <w:rPr>
          <w:color w:val="000000"/>
          <w:sz w:val="24"/>
          <w:szCs w:val="24"/>
          <w:lang w:eastAsia="zh-CN"/>
        </w:rPr>
        <w:t>表二：对基础教育阶段所学知识是否有用的调查</w:t>
      </w:r>
    </w:p>
    <w:p w:rsidR="00392511" w:rsidRPr="00684A5C" w:rsidP="00684A5C">
      <w:pPr>
        <w:spacing w:after="0" w:line="360" w:lineRule="auto"/>
        <w:rPr>
          <w:sz w:val="24"/>
          <w:szCs w:val="24"/>
          <w:lang w:eastAsia="zh-CN"/>
        </w:rPr>
      </w:pPr>
      <w:r w:rsidRPr="00684A5C">
        <w:rPr>
          <w:noProof/>
          <w:sz w:val="24"/>
          <w:szCs w:val="24"/>
          <w:lang w:eastAsia="zh-CN"/>
        </w:rPr>
        <w:drawing>
          <wp:inline distT="0" distB="0" distL="0" distR="0">
            <wp:extent cx="1174547" cy="1375080"/>
            <wp:effectExtent l="0" t="0" r="0" b="0"/>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5802650" name=""/>
                    <pic:cNvPicPr/>
                  </pic:nvPicPr>
                  <pic:blipFill>
                    <a:blip xmlns:r="http://schemas.openxmlformats.org/officeDocument/2006/relationships" r:embed="rId9"/>
                    <a:stretch>
                      <a:fillRect/>
                    </a:stretch>
                  </pic:blipFill>
                  <pic:spPr>
                    <a:xfrm>
                      <a:off x="0" y="0"/>
                      <a:ext cx="1174547" cy="1375080"/>
                    </a:xfrm>
                    <a:prstGeom prst="rect">
                      <a:avLst/>
                    </a:prstGeom>
                  </pic:spPr>
                </pic:pic>
              </a:graphicData>
            </a:graphic>
          </wp:inline>
        </w:drawing>
      </w:r>
    </w:p>
    <w:p w:rsidR="00392511" w:rsidP="00684A5C">
      <w:pPr>
        <w:spacing w:after="0" w:line="360" w:lineRule="auto"/>
        <w:rPr>
          <w:rFonts w:hint="eastAsia"/>
          <w:b/>
          <w:bCs/>
          <w:sz w:val="24"/>
          <w:szCs w:val="24"/>
          <w:lang w:eastAsia="zh-CN"/>
        </w:rPr>
      </w:pPr>
      <w:r w:rsidRPr="00684A5C">
        <w:rPr>
          <w:b/>
          <w:bCs/>
          <w:sz w:val="24"/>
          <w:szCs w:val="24"/>
          <w:lang w:eastAsia="zh-CN"/>
        </w:rPr>
        <w:t>四、现代文阅读（</w:t>
      </w:r>
      <w:r w:rsidRPr="00684A5C">
        <w:rPr>
          <w:b/>
          <w:bCs/>
          <w:sz w:val="24"/>
          <w:szCs w:val="24"/>
          <w:lang w:eastAsia="zh-CN"/>
        </w:rPr>
        <w:t>共</w:t>
      </w:r>
      <w:r w:rsidRPr="00684A5C">
        <w:rPr>
          <w:b/>
          <w:bCs/>
          <w:sz w:val="24"/>
          <w:szCs w:val="24"/>
          <w:lang w:eastAsia="zh-CN"/>
        </w:rPr>
        <w:t>30</w:t>
      </w:r>
      <w:r w:rsidRPr="00684A5C">
        <w:rPr>
          <w:b/>
          <w:bCs/>
          <w:sz w:val="24"/>
          <w:szCs w:val="24"/>
          <w:lang w:eastAsia="zh-CN"/>
        </w:rPr>
        <w:t>分）</w:t>
      </w:r>
    </w:p>
    <w:p w:rsidR="00684A5C" w:rsidRPr="00684A5C" w:rsidP="00684A5C">
      <w:pPr>
        <w:spacing w:after="0" w:line="360" w:lineRule="auto"/>
        <w:jc w:val="center"/>
        <w:rPr>
          <w:sz w:val="24"/>
          <w:szCs w:val="24"/>
          <w:lang w:eastAsia="zh-CN"/>
        </w:rPr>
      </w:pPr>
      <w:r w:rsidRPr="00684A5C">
        <w:rPr>
          <w:rFonts w:hint="eastAsia"/>
          <w:bCs/>
          <w:sz w:val="24"/>
          <w:szCs w:val="24"/>
          <w:lang w:eastAsia="zh-CN"/>
        </w:rPr>
        <w:t>（一）</w:t>
      </w:r>
    </w:p>
    <w:p w:rsidR="00392511" w:rsidRPr="00684A5C" w:rsidP="00684A5C">
      <w:pPr>
        <w:spacing w:after="0" w:line="360" w:lineRule="auto"/>
        <w:ind w:firstLine="240" w:firstLineChars="100"/>
        <w:rPr>
          <w:sz w:val="24"/>
          <w:szCs w:val="24"/>
          <w:lang w:eastAsia="zh-CN"/>
        </w:rPr>
      </w:pPr>
      <w:r w:rsidRPr="00684A5C">
        <w:rPr>
          <w:color w:val="000000"/>
          <w:sz w:val="24"/>
          <w:szCs w:val="24"/>
          <w:lang w:eastAsia="zh-CN"/>
        </w:rPr>
        <w:t xml:space="preserve">    </w:t>
      </w:r>
      <w:r w:rsidRPr="00684A5C">
        <w:rPr>
          <w:color w:val="000000"/>
          <w:sz w:val="24"/>
          <w:szCs w:val="24"/>
          <w:lang w:eastAsia="zh-CN"/>
        </w:rPr>
        <w:t>终于来到了奥林匹亚。没想到这个全人类的体育圣地会有这么好的风景，在快要到达之时就已经是密树森林、清溪浅浅，道路、房舍也变得越来越齐整，空气间洋溢着一种不知来自何处的自然清香。一脚踏入圣地，你一定会猛然停步，因为被一种阵势吓着了：无数苍老</w:t>
      </w:r>
      <w:r w:rsidRPr="00684A5C">
        <w:rPr>
          <w:color w:val="000000"/>
          <w:sz w:val="24"/>
          <w:szCs w:val="24"/>
          <w:lang w:eastAsia="zh-CN"/>
        </w:rPr>
        <w:t>的巨石，不管是当年的楼础、殿基还是雕塑，全都从千年的颓废或掩埋中踉跄走出，整整齐齐地排列在大道两旁。就像无数古代老将军们烟尘满面地站立着，接</w:t>
      </w:r>
      <w:r w:rsidRPr="00684A5C">
        <w:rPr>
          <w:color w:val="000000"/>
          <w:sz w:val="24"/>
          <w:szCs w:val="24"/>
          <w:lang w:eastAsia="zh-CN"/>
        </w:rPr>
        <w:t>受现代人的检阅。这条大道看不到尽头，只知道它通向一个最简单的终点：为了人类的健康。</w:t>
      </w:r>
    </w:p>
    <w:p w:rsidR="00392511" w:rsidRPr="00684A5C" w:rsidP="00684A5C">
      <w:pPr>
        <w:spacing w:after="0" w:line="360" w:lineRule="auto"/>
        <w:rPr>
          <w:sz w:val="24"/>
          <w:szCs w:val="24"/>
          <w:lang w:eastAsia="zh-CN"/>
        </w:rPr>
      </w:pPr>
      <w:r w:rsidRPr="00684A5C">
        <w:rPr>
          <w:color w:val="000000"/>
          <w:sz w:val="24"/>
          <w:szCs w:val="24"/>
          <w:lang w:eastAsia="zh-CN"/>
        </w:rPr>
        <w:t xml:space="preserve">    </w:t>
      </w:r>
      <w:r w:rsidRPr="00684A5C">
        <w:rPr>
          <w:color w:val="000000"/>
          <w:sz w:val="24"/>
          <w:szCs w:val="24"/>
          <w:lang w:eastAsia="zh-CN"/>
        </w:rPr>
        <w:t>见到了宙斯神殿和希拉神殿，搞清了古代每次运动会前点燃圣火的路线，抬头仰望昂首云天的无数石柱，不能不承认，健康是他们的宗教。</w:t>
      </w:r>
    </w:p>
    <w:p w:rsidR="00392511" w:rsidRPr="00684A5C" w:rsidP="00684A5C">
      <w:pPr>
        <w:spacing w:after="0" w:line="360" w:lineRule="auto"/>
        <w:rPr>
          <w:sz w:val="24"/>
          <w:szCs w:val="24"/>
          <w:lang w:eastAsia="zh-CN"/>
        </w:rPr>
      </w:pPr>
      <w:r w:rsidRPr="00684A5C">
        <w:rPr>
          <w:color w:val="000000"/>
          <w:sz w:val="24"/>
          <w:szCs w:val="24"/>
          <w:lang w:eastAsia="zh-CN"/>
        </w:rPr>
        <w:t xml:space="preserve">    </w:t>
      </w:r>
      <w:r w:rsidRPr="00684A5C">
        <w:rPr>
          <w:color w:val="000000"/>
          <w:sz w:val="24"/>
          <w:szCs w:val="24"/>
          <w:lang w:eastAsia="zh-CN"/>
        </w:rPr>
        <w:t>走进一个连环拱廊，便到了人类黎明期最重要的竞技场。跑道四周的观众看台是一个绿草茵茵的环形斜坡，能坐四万人。只有中间有几个石座，那是主裁判和贵宾的席位。</w:t>
      </w:r>
    </w:p>
    <w:p w:rsidR="00392511" w:rsidRPr="00684A5C" w:rsidP="00684A5C">
      <w:pPr>
        <w:spacing w:after="0" w:line="360" w:lineRule="auto"/>
        <w:rPr>
          <w:sz w:val="24"/>
          <w:szCs w:val="24"/>
          <w:lang w:eastAsia="zh-CN"/>
        </w:rPr>
      </w:pPr>
      <w:r w:rsidRPr="00684A5C">
        <w:rPr>
          <w:color w:val="000000"/>
          <w:sz w:val="24"/>
          <w:szCs w:val="24"/>
          <w:lang w:eastAsia="zh-CN"/>
        </w:rPr>
        <w:t xml:space="preserve">    </w:t>
      </w:r>
      <w:r w:rsidRPr="00684A5C">
        <w:rPr>
          <w:color w:val="000000"/>
          <w:sz w:val="24"/>
          <w:szCs w:val="24"/>
          <w:lang w:eastAsia="zh-CN"/>
        </w:rPr>
        <w:t>实在忍不住，我在这条神圣的起点性跑道上跑了整整一圈。许戈辉在一旁起哄：</w:t>
      </w:r>
      <w:r w:rsidRPr="00684A5C">
        <w:rPr>
          <w:color w:val="000000"/>
          <w:sz w:val="24"/>
          <w:szCs w:val="24"/>
          <w:lang w:eastAsia="zh-CN"/>
        </w:rPr>
        <w:t>“</w:t>
      </w:r>
      <w:r w:rsidRPr="00684A5C">
        <w:rPr>
          <w:color w:val="000000"/>
          <w:sz w:val="24"/>
          <w:szCs w:val="24"/>
          <w:lang w:eastAsia="zh-CN"/>
        </w:rPr>
        <w:t>余老师跑得不对，古代奥运选手比赛时全都一丝不挂！</w:t>
      </w:r>
      <w:r w:rsidRPr="00684A5C">
        <w:rPr>
          <w:color w:val="000000"/>
          <w:sz w:val="24"/>
          <w:szCs w:val="24"/>
          <w:lang w:eastAsia="zh-CN"/>
        </w:rPr>
        <w:t>”</w:t>
      </w:r>
    </w:p>
    <w:p w:rsidR="00392511" w:rsidRPr="00684A5C" w:rsidP="00684A5C">
      <w:pPr>
        <w:spacing w:after="0" w:line="360" w:lineRule="auto"/>
        <w:rPr>
          <w:sz w:val="24"/>
          <w:szCs w:val="24"/>
          <w:lang w:eastAsia="zh-CN"/>
        </w:rPr>
      </w:pPr>
      <w:r w:rsidRPr="00684A5C">
        <w:rPr>
          <w:color w:val="000000"/>
          <w:sz w:val="24"/>
          <w:szCs w:val="24"/>
          <w:lang w:eastAsia="zh-CN"/>
        </w:rPr>
        <w:t>  </w:t>
      </w:r>
      <w:r w:rsidRPr="00684A5C">
        <w:rPr>
          <w:color w:val="000000"/>
          <w:sz w:val="24"/>
          <w:szCs w:val="24"/>
          <w:lang w:eastAsia="zh-CN"/>
        </w:rPr>
        <w:t xml:space="preserve">  </w:t>
      </w:r>
      <w:r w:rsidRPr="00684A5C">
        <w:rPr>
          <w:color w:val="000000"/>
          <w:sz w:val="24"/>
          <w:szCs w:val="24"/>
          <w:lang w:eastAsia="zh-CN"/>
        </w:rPr>
        <w:t>我说：</w:t>
      </w:r>
      <w:r w:rsidRPr="00684A5C">
        <w:rPr>
          <w:color w:val="000000"/>
          <w:sz w:val="24"/>
          <w:szCs w:val="24"/>
          <w:lang w:eastAsia="zh-CN"/>
        </w:rPr>
        <w:t>“</w:t>
      </w:r>
      <w:r w:rsidRPr="00684A5C">
        <w:rPr>
          <w:color w:val="000000"/>
          <w:sz w:val="24"/>
          <w:szCs w:val="24"/>
          <w:lang w:eastAsia="zh-CN"/>
        </w:rPr>
        <w:t>这要怪你们，当年这里没有女观众。</w:t>
      </w:r>
      <w:r w:rsidRPr="00684A5C">
        <w:rPr>
          <w:color w:val="000000"/>
          <w:sz w:val="24"/>
          <w:szCs w:val="24"/>
          <w:lang w:eastAsia="zh-CN"/>
        </w:rPr>
        <w:t>”</w:t>
      </w:r>
      <w:r w:rsidRPr="00684A5C">
        <w:rPr>
          <w:color w:val="000000"/>
          <w:sz w:val="24"/>
          <w:szCs w:val="24"/>
          <w:lang w:eastAsia="zh-CN"/>
        </w:rPr>
        <w:t>确实，当年有很长一段时间是不准女性进入赛场的，要看，只让已婚女子观看，而进门正前方几乎一公里远的山头上，才让未婚女子远眺。许戈辉说：</w:t>
      </w:r>
      <w:r w:rsidRPr="00684A5C">
        <w:rPr>
          <w:color w:val="000000"/>
          <w:sz w:val="24"/>
          <w:szCs w:val="24"/>
          <w:lang w:eastAsia="zh-CN"/>
        </w:rPr>
        <w:t>“</w:t>
      </w:r>
      <w:r w:rsidRPr="00684A5C">
        <w:rPr>
          <w:color w:val="000000"/>
          <w:sz w:val="24"/>
          <w:szCs w:val="24"/>
          <w:lang w:eastAsia="zh-CN"/>
        </w:rPr>
        <w:t>原以为运动场是少女挑选如意郎君的好地方呢！</w:t>
      </w:r>
      <w:r w:rsidRPr="00684A5C">
        <w:rPr>
          <w:color w:val="000000"/>
          <w:sz w:val="24"/>
          <w:szCs w:val="24"/>
          <w:lang w:eastAsia="zh-CN"/>
        </w:rPr>
        <w:t>”</w:t>
      </w:r>
    </w:p>
    <w:p w:rsidR="00392511" w:rsidRPr="00684A5C" w:rsidP="00684A5C">
      <w:pPr>
        <w:spacing w:after="0" w:line="360" w:lineRule="auto"/>
        <w:rPr>
          <w:sz w:val="24"/>
          <w:szCs w:val="24"/>
          <w:lang w:eastAsia="zh-CN"/>
        </w:rPr>
      </w:pPr>
      <w:r w:rsidRPr="00684A5C">
        <w:rPr>
          <w:color w:val="000000"/>
          <w:sz w:val="24"/>
          <w:szCs w:val="24"/>
          <w:lang w:eastAsia="zh-CN"/>
        </w:rPr>
        <w:t xml:space="preserve">    </w:t>
      </w:r>
      <w:r w:rsidRPr="00684A5C">
        <w:rPr>
          <w:color w:val="000000"/>
          <w:sz w:val="24"/>
          <w:szCs w:val="24"/>
          <w:lang w:eastAsia="zh-CN"/>
        </w:rPr>
        <w:t>听这里的人介绍，当年有一个母亲化装成男子进入赛场观看儿子比赛，儿子获得冠军，她一声惊呼露出女声，上前拥抱又露出女形。照理应该惩罚，但人们说运动冠军一半是人一半是神，我们怎么能惩罚神的母亲？此端一开，渐渐地女性可以入场观看比赛了。</w:t>
      </w:r>
    </w:p>
    <w:p w:rsidR="00392511" w:rsidRPr="00684A5C" w:rsidP="00684A5C">
      <w:pPr>
        <w:spacing w:after="0" w:line="360" w:lineRule="auto"/>
        <w:rPr>
          <w:sz w:val="24"/>
          <w:szCs w:val="24"/>
          <w:lang w:eastAsia="zh-CN"/>
        </w:rPr>
      </w:pPr>
      <w:r w:rsidRPr="00684A5C">
        <w:rPr>
          <w:color w:val="000000"/>
          <w:sz w:val="24"/>
          <w:szCs w:val="24"/>
          <w:lang w:eastAsia="zh-CN"/>
        </w:rPr>
        <w:t xml:space="preserve">    </w:t>
      </w:r>
      <w:r w:rsidRPr="00684A5C">
        <w:rPr>
          <w:color w:val="000000"/>
          <w:sz w:val="24"/>
          <w:szCs w:val="24"/>
          <w:lang w:eastAsia="zh-CN"/>
        </w:rPr>
        <w:t>漫步在奥林匹亚，我很少说话，领受着不轻的</w:t>
      </w:r>
      <w:r w:rsidRPr="00684A5C">
        <w:rPr>
          <w:color w:val="000000"/>
          <w:sz w:val="24"/>
          <w:szCs w:val="24"/>
          <w:lang w:eastAsia="zh-CN"/>
        </w:rPr>
        <w:t>文明冲撞。我们也有灿烂的文化，但把健康的概念如此强烈地纳入文明，并被全人类接受，实在是希腊文明值得我们永远仰望的地方。古代希腊追求人的双重健康：智力的健康和肢体的健康。智力的健康毋须多言，正如一些西方学者所说，在哲学、伦理学、逻辑学、数学、美学、医学、法学等领域，我们至今仍在用希腊的基础话语思考；肢体健康更有一系列强大的证明，例如今天全世界还在以奥林匹克和马拉松的名义进行体育竞赛，希腊人体雕塑至今仍是人类形体美无可企及的标本。我不止一次地看到出土的古希腊哲学家和贤者的全身雕像，大多是须发茂密，肌肉发达，身上</w:t>
      </w:r>
      <w:r w:rsidRPr="00684A5C">
        <w:rPr>
          <w:color w:val="000000"/>
          <w:sz w:val="24"/>
          <w:szCs w:val="24"/>
          <w:lang w:eastAsia="zh-CN"/>
        </w:rPr>
        <w:t>只披一块布，以别针和腰带固定，上身有一半袒露，赤着脚，偶尔有鞋，除了忧郁深思的眼神，其他与运动员没有太大的差别。</w:t>
      </w:r>
    </w:p>
    <w:p w:rsidR="00392511" w:rsidRPr="00684A5C" w:rsidP="00684A5C">
      <w:pPr>
        <w:spacing w:after="0" w:line="360" w:lineRule="auto"/>
        <w:rPr>
          <w:sz w:val="24"/>
          <w:szCs w:val="24"/>
          <w:lang w:eastAsia="zh-CN"/>
        </w:rPr>
      </w:pPr>
      <w:r w:rsidRPr="00684A5C">
        <w:rPr>
          <w:color w:val="000000"/>
          <w:sz w:val="24"/>
          <w:szCs w:val="24"/>
          <w:lang w:eastAsia="zh-CN"/>
        </w:rPr>
        <w:t xml:space="preserve">    </w:t>
      </w:r>
      <w:r w:rsidRPr="00684A5C">
        <w:rPr>
          <w:color w:val="000000"/>
          <w:sz w:val="24"/>
          <w:szCs w:val="24"/>
          <w:lang w:eastAsia="zh-CN"/>
        </w:rPr>
        <w:t>别的文明多多少少也有这两方面的提倡，但做起来常常顾此失彼，或流于愚勇，或流于酸腐，或追慕骑士，或仿效寒士，很少构想两相熔铸、两相提升的健全状态。因此，奥林匹亚是永恒的世界坐标。</w:t>
      </w:r>
    </w:p>
    <w:p w:rsidR="00392511" w:rsidRPr="00684A5C" w:rsidP="00684A5C">
      <w:pPr>
        <w:spacing w:after="0" w:line="360" w:lineRule="auto"/>
        <w:rPr>
          <w:sz w:val="24"/>
          <w:szCs w:val="24"/>
          <w:lang w:eastAsia="zh-CN"/>
        </w:rPr>
      </w:pPr>
      <w:r w:rsidRPr="00684A5C">
        <w:rPr>
          <w:color w:val="000000"/>
          <w:sz w:val="24"/>
          <w:szCs w:val="24"/>
          <w:lang w:eastAsia="zh-CN"/>
        </w:rPr>
        <w:t xml:space="preserve">    </w:t>
      </w:r>
      <w:r w:rsidRPr="00684A5C">
        <w:rPr>
          <w:color w:val="000000"/>
          <w:sz w:val="24"/>
          <w:szCs w:val="24"/>
          <w:lang w:eastAsia="zh-CN"/>
        </w:rPr>
        <w:t>我历来认为各种伟大文明都自成结构，很难拆开了作局部比较，但在奥林匹亚，我明确无误地感受到了古代中华文明的差距，而这个差距的产生，不是由于局部，而是关及人的整体。中华文明较少关注个体意义和肢体意义上的自我，</w:t>
      </w:r>
      <w:r w:rsidRPr="00684A5C">
        <w:rPr>
          <w:color w:val="000000"/>
          <w:sz w:val="24"/>
          <w:szCs w:val="24"/>
          <w:lang w:eastAsia="zh-CN"/>
        </w:rPr>
        <w:t>在人际关系上做了太多的文章。结果，真正的健全缺少标志，缺少赛场，只有一些孤独的个人，在林泉之间悄悄强健，又悄悄衰老。</w:t>
      </w:r>
    </w:p>
    <w:p w:rsidR="00684A5C" w:rsidP="00684A5C">
      <w:pPr>
        <w:spacing w:after="0" w:line="360" w:lineRule="auto"/>
        <w:rPr>
          <w:rFonts w:hint="eastAsia"/>
          <w:color w:val="000000"/>
          <w:sz w:val="24"/>
          <w:szCs w:val="24"/>
          <w:lang w:eastAsia="zh-CN"/>
        </w:rPr>
      </w:pPr>
      <w:r w:rsidRPr="00684A5C">
        <w:rPr>
          <w:color w:val="000000"/>
          <w:sz w:val="24"/>
          <w:szCs w:val="24"/>
          <w:lang w:eastAsia="zh-CN"/>
        </w:rPr>
        <w:t>（</w:t>
      </w:r>
      <w:r w:rsidRPr="00684A5C">
        <w:rPr>
          <w:color w:val="000000"/>
          <w:sz w:val="24"/>
          <w:szCs w:val="24"/>
          <w:lang w:eastAsia="zh-CN"/>
        </w:rPr>
        <w:t>1</w:t>
      </w:r>
      <w:r w:rsidRPr="00684A5C">
        <w:rPr>
          <w:color w:val="000000"/>
          <w:sz w:val="24"/>
          <w:szCs w:val="24"/>
          <w:lang w:eastAsia="zh-CN"/>
        </w:rPr>
        <w:t>）</w:t>
      </w:r>
      <w:r w:rsidRPr="00684A5C">
        <w:rPr>
          <w:color w:val="000000"/>
          <w:sz w:val="24"/>
          <w:szCs w:val="24"/>
          <w:lang w:eastAsia="zh-CN"/>
        </w:rPr>
        <w:t>哪些东西引起作者联想到崇尚</w:t>
      </w:r>
      <w:r w:rsidRPr="00684A5C">
        <w:rPr>
          <w:color w:val="000000"/>
          <w:sz w:val="24"/>
          <w:szCs w:val="24"/>
          <w:lang w:eastAsia="zh-CN"/>
        </w:rPr>
        <w:t>“</w:t>
      </w:r>
      <w:r w:rsidRPr="00684A5C">
        <w:rPr>
          <w:color w:val="000000"/>
          <w:sz w:val="24"/>
          <w:szCs w:val="24"/>
          <w:lang w:eastAsia="zh-CN"/>
        </w:rPr>
        <w:t>健康</w:t>
      </w:r>
      <w:r w:rsidRPr="00684A5C">
        <w:rPr>
          <w:color w:val="000000"/>
          <w:sz w:val="24"/>
          <w:szCs w:val="24"/>
          <w:lang w:eastAsia="zh-CN"/>
        </w:rPr>
        <w:t>”</w:t>
      </w:r>
      <w:r w:rsidRPr="00684A5C">
        <w:rPr>
          <w:color w:val="000000"/>
          <w:sz w:val="24"/>
          <w:szCs w:val="24"/>
          <w:lang w:eastAsia="zh-CN"/>
        </w:rPr>
        <w:t>的奥林匹克精神？为什么它们能够引起这种联想？</w:t>
      </w:r>
      <w:r w:rsidRPr="00684A5C">
        <w:rPr>
          <w:color w:val="000000"/>
          <w:sz w:val="24"/>
          <w:szCs w:val="24"/>
          <w:lang w:eastAsia="zh-CN"/>
        </w:rPr>
        <w:t xml:space="preserve"> </w:t>
      </w:r>
    </w:p>
    <w:p w:rsidR="00684A5C" w:rsidRPr="00684A5C" w:rsidP="00684A5C">
      <w:pPr>
        <w:spacing w:after="0" w:line="360" w:lineRule="auto"/>
        <w:rPr>
          <w:sz w:val="24"/>
          <w:szCs w:val="24"/>
          <w:u w:val="single"/>
          <w:lang w:eastAsia="zh-CN"/>
        </w:rPr>
      </w:pPr>
      <w:r>
        <w:rPr>
          <w:rFonts w:hint="eastAsia"/>
          <w:sz w:val="24"/>
          <w:szCs w:val="24"/>
          <w:u w:val="single"/>
          <w:lang w:eastAsia="zh-CN"/>
        </w:rPr>
        <w:t xml:space="preserve">                                                                                </w:t>
      </w:r>
    </w:p>
    <w:p w:rsidR="00684A5C" w:rsidRPr="00684A5C" w:rsidP="00684A5C">
      <w:pPr>
        <w:spacing w:after="0" w:line="360" w:lineRule="auto"/>
        <w:rPr>
          <w:sz w:val="24"/>
          <w:szCs w:val="24"/>
          <w:u w:val="single"/>
          <w:lang w:eastAsia="zh-CN"/>
        </w:rPr>
      </w:pPr>
      <w:r>
        <w:rPr>
          <w:rFonts w:hint="eastAsia"/>
          <w:sz w:val="24"/>
          <w:szCs w:val="24"/>
          <w:u w:val="single"/>
          <w:lang w:eastAsia="zh-CN"/>
        </w:rPr>
        <w:t xml:space="preserve">                                                                                </w:t>
      </w:r>
    </w:p>
    <w:p w:rsidR="00392511" w:rsidRPr="00684A5C" w:rsidP="00684A5C">
      <w:pPr>
        <w:spacing w:after="0" w:line="360" w:lineRule="auto"/>
        <w:rPr>
          <w:sz w:val="24"/>
          <w:szCs w:val="24"/>
          <w:lang w:eastAsia="zh-CN"/>
        </w:rPr>
      </w:pPr>
      <w:r w:rsidRPr="00684A5C">
        <w:rPr>
          <w:color w:val="000000"/>
          <w:sz w:val="24"/>
          <w:szCs w:val="24"/>
          <w:lang w:eastAsia="zh-CN"/>
        </w:rPr>
        <w:t>（</w:t>
      </w:r>
      <w:r w:rsidRPr="00684A5C">
        <w:rPr>
          <w:color w:val="000000"/>
          <w:sz w:val="24"/>
          <w:szCs w:val="24"/>
          <w:lang w:eastAsia="zh-CN"/>
        </w:rPr>
        <w:t>2</w:t>
      </w:r>
      <w:r w:rsidRPr="00684A5C">
        <w:rPr>
          <w:color w:val="000000"/>
          <w:sz w:val="24"/>
          <w:szCs w:val="24"/>
          <w:lang w:eastAsia="zh-CN"/>
        </w:rPr>
        <w:t>）联系上下文，具体分析</w:t>
      </w:r>
      <w:r w:rsidRPr="00684A5C">
        <w:rPr>
          <w:color w:val="000000"/>
          <w:sz w:val="24"/>
          <w:szCs w:val="24"/>
          <w:lang w:eastAsia="zh-CN"/>
        </w:rPr>
        <w:t>“</w:t>
      </w:r>
      <w:r w:rsidRPr="00684A5C">
        <w:rPr>
          <w:color w:val="000000"/>
          <w:sz w:val="24"/>
          <w:szCs w:val="24"/>
          <w:lang w:eastAsia="zh-CN"/>
        </w:rPr>
        <w:t>母亲化装看比赛</w:t>
      </w:r>
      <w:r w:rsidRPr="00684A5C">
        <w:rPr>
          <w:color w:val="000000"/>
          <w:sz w:val="24"/>
          <w:szCs w:val="24"/>
          <w:lang w:eastAsia="zh-CN"/>
        </w:rPr>
        <w:t>”</w:t>
      </w:r>
      <w:r w:rsidRPr="00684A5C">
        <w:rPr>
          <w:color w:val="000000"/>
          <w:sz w:val="24"/>
          <w:szCs w:val="24"/>
          <w:lang w:eastAsia="zh-CN"/>
        </w:rPr>
        <w:t>的故事在文中的意义和作用。</w:t>
      </w:r>
      <w:r w:rsidRPr="00684A5C">
        <w:rPr>
          <w:color w:val="000000"/>
          <w:sz w:val="24"/>
          <w:szCs w:val="24"/>
          <w:lang w:eastAsia="zh-CN"/>
        </w:rPr>
        <w:t xml:space="preserve">    </w:t>
      </w:r>
    </w:p>
    <w:p w:rsidR="00684A5C" w:rsidRPr="00684A5C" w:rsidP="00684A5C">
      <w:pPr>
        <w:spacing w:after="0" w:line="360" w:lineRule="auto"/>
        <w:rPr>
          <w:sz w:val="24"/>
          <w:szCs w:val="24"/>
          <w:u w:val="single"/>
          <w:lang w:eastAsia="zh-CN"/>
        </w:rPr>
      </w:pPr>
      <w:r>
        <w:rPr>
          <w:rFonts w:hint="eastAsia"/>
          <w:sz w:val="24"/>
          <w:szCs w:val="24"/>
          <w:u w:val="single"/>
          <w:lang w:eastAsia="zh-CN"/>
        </w:rPr>
        <w:t xml:space="preserve">                                                                                </w:t>
      </w:r>
    </w:p>
    <w:p w:rsidR="00684A5C" w:rsidRPr="00684A5C" w:rsidP="00684A5C">
      <w:pPr>
        <w:spacing w:after="0" w:line="360" w:lineRule="auto"/>
        <w:rPr>
          <w:sz w:val="24"/>
          <w:szCs w:val="24"/>
          <w:u w:val="single"/>
          <w:lang w:eastAsia="zh-CN"/>
        </w:rPr>
      </w:pPr>
      <w:r>
        <w:rPr>
          <w:rFonts w:hint="eastAsia"/>
          <w:sz w:val="24"/>
          <w:szCs w:val="24"/>
          <w:u w:val="single"/>
          <w:lang w:eastAsia="zh-CN"/>
        </w:rPr>
        <w:t xml:space="preserve">                                                                                </w:t>
      </w:r>
    </w:p>
    <w:p w:rsidR="00392511" w:rsidRPr="00684A5C" w:rsidP="00684A5C">
      <w:pPr>
        <w:spacing w:after="0" w:line="360" w:lineRule="auto"/>
        <w:rPr>
          <w:sz w:val="24"/>
          <w:szCs w:val="24"/>
          <w:lang w:eastAsia="zh-CN"/>
        </w:rPr>
      </w:pPr>
      <w:r w:rsidRPr="00684A5C">
        <w:rPr>
          <w:color w:val="000000"/>
          <w:sz w:val="24"/>
          <w:szCs w:val="24"/>
          <w:lang w:eastAsia="zh-CN"/>
        </w:rPr>
        <w:t>（</w:t>
      </w:r>
      <w:r w:rsidRPr="00684A5C">
        <w:rPr>
          <w:color w:val="000000"/>
          <w:sz w:val="24"/>
          <w:szCs w:val="24"/>
          <w:lang w:eastAsia="zh-CN"/>
        </w:rPr>
        <w:t>3</w:t>
      </w:r>
      <w:r w:rsidRPr="00684A5C">
        <w:rPr>
          <w:color w:val="000000"/>
          <w:sz w:val="24"/>
          <w:szCs w:val="24"/>
          <w:lang w:eastAsia="zh-CN"/>
        </w:rPr>
        <w:t>）对</w:t>
      </w:r>
      <w:r w:rsidRPr="00684A5C">
        <w:rPr>
          <w:color w:val="000000"/>
          <w:sz w:val="24"/>
          <w:szCs w:val="24"/>
          <w:lang w:eastAsia="zh-CN"/>
        </w:rPr>
        <w:t>“</w:t>
      </w:r>
      <w:r w:rsidRPr="00684A5C">
        <w:rPr>
          <w:color w:val="000000"/>
          <w:sz w:val="24"/>
          <w:szCs w:val="24"/>
          <w:lang w:eastAsia="zh-CN"/>
        </w:rPr>
        <w:t>出土的古希腊哲学家和贤者的全身雕像</w:t>
      </w:r>
      <w:r w:rsidRPr="00684A5C">
        <w:rPr>
          <w:color w:val="000000"/>
          <w:sz w:val="24"/>
          <w:szCs w:val="24"/>
          <w:lang w:eastAsia="zh-CN"/>
        </w:rPr>
        <w:t>”</w:t>
      </w:r>
      <w:r w:rsidRPr="00684A5C">
        <w:rPr>
          <w:color w:val="000000"/>
          <w:sz w:val="24"/>
          <w:szCs w:val="24"/>
          <w:lang w:eastAsia="zh-CN"/>
        </w:rPr>
        <w:t>的描写表现了作者怎样的思想感情？</w:t>
      </w:r>
      <w:r w:rsidRPr="00684A5C">
        <w:rPr>
          <w:color w:val="000000"/>
          <w:sz w:val="24"/>
          <w:szCs w:val="24"/>
          <w:lang w:eastAsia="zh-CN"/>
        </w:rPr>
        <w:t xml:space="preserve">    </w:t>
      </w:r>
    </w:p>
    <w:p w:rsidR="00684A5C" w:rsidRPr="00684A5C" w:rsidP="00684A5C">
      <w:pPr>
        <w:spacing w:after="0" w:line="360" w:lineRule="auto"/>
        <w:rPr>
          <w:sz w:val="24"/>
          <w:szCs w:val="24"/>
          <w:u w:val="single"/>
          <w:lang w:eastAsia="zh-CN"/>
        </w:rPr>
      </w:pPr>
      <w:r>
        <w:rPr>
          <w:rFonts w:hint="eastAsia"/>
          <w:sz w:val="24"/>
          <w:szCs w:val="24"/>
          <w:u w:val="single"/>
          <w:lang w:eastAsia="zh-CN"/>
        </w:rPr>
        <w:t xml:space="preserve">                                                                                </w:t>
      </w:r>
    </w:p>
    <w:p w:rsidR="00684A5C" w:rsidRPr="00684A5C" w:rsidP="00684A5C">
      <w:pPr>
        <w:spacing w:after="0" w:line="360" w:lineRule="auto"/>
        <w:rPr>
          <w:sz w:val="24"/>
          <w:szCs w:val="24"/>
          <w:u w:val="single"/>
          <w:lang w:eastAsia="zh-CN"/>
        </w:rPr>
      </w:pPr>
      <w:r>
        <w:rPr>
          <w:rFonts w:hint="eastAsia"/>
          <w:sz w:val="24"/>
          <w:szCs w:val="24"/>
          <w:u w:val="single"/>
          <w:lang w:eastAsia="zh-CN"/>
        </w:rPr>
        <w:t xml:space="preserve">                                                                                </w:t>
      </w:r>
    </w:p>
    <w:p w:rsidR="00392511" w:rsidRPr="00684A5C" w:rsidP="00684A5C">
      <w:pPr>
        <w:spacing w:after="0" w:line="360" w:lineRule="auto"/>
        <w:rPr>
          <w:sz w:val="24"/>
          <w:szCs w:val="24"/>
          <w:lang w:eastAsia="zh-CN"/>
        </w:rPr>
      </w:pPr>
      <w:r w:rsidRPr="00684A5C">
        <w:rPr>
          <w:color w:val="000000"/>
          <w:sz w:val="24"/>
          <w:szCs w:val="24"/>
          <w:lang w:eastAsia="zh-CN"/>
        </w:rPr>
        <w:t>（</w:t>
      </w:r>
      <w:r w:rsidRPr="00684A5C">
        <w:rPr>
          <w:color w:val="000000"/>
          <w:sz w:val="24"/>
          <w:szCs w:val="24"/>
          <w:lang w:eastAsia="zh-CN"/>
        </w:rPr>
        <w:t>4</w:t>
      </w:r>
      <w:r w:rsidRPr="00684A5C">
        <w:rPr>
          <w:color w:val="000000"/>
          <w:sz w:val="24"/>
          <w:szCs w:val="24"/>
          <w:lang w:eastAsia="zh-CN"/>
        </w:rPr>
        <w:t>）下列对这篇散文的赏析，正确的一项是（</w:t>
      </w:r>
      <w:r w:rsidRPr="00684A5C">
        <w:rPr>
          <w:color w:val="000000"/>
          <w:sz w:val="24"/>
          <w:szCs w:val="24"/>
          <w:lang w:eastAsia="zh-CN"/>
        </w:rPr>
        <w:t xml:space="preserve">    </w:t>
      </w:r>
      <w:r w:rsidR="00684A5C">
        <w:rPr>
          <w:rFonts w:hint="eastAsia"/>
          <w:color w:val="000000"/>
          <w:sz w:val="24"/>
          <w:szCs w:val="24"/>
          <w:lang w:eastAsia="zh-CN"/>
        </w:rPr>
        <w:t xml:space="preserve">     </w:t>
      </w:r>
      <w:r w:rsidRPr="00684A5C">
        <w:rPr>
          <w:color w:val="000000"/>
          <w:sz w:val="24"/>
          <w:szCs w:val="24"/>
          <w:lang w:eastAsia="zh-CN"/>
        </w:rPr>
        <w:t>）</w:t>
      </w:r>
      <w:r w:rsidRPr="00684A5C">
        <w:rPr>
          <w:color w:val="000000"/>
          <w:sz w:val="24"/>
          <w:szCs w:val="24"/>
          <w:lang w:eastAsia="zh-CN"/>
        </w:rPr>
        <w:t xml:space="preserve">  </w:t>
      </w:r>
    </w:p>
    <w:p w:rsidR="00684A5C" w:rsidP="00684A5C">
      <w:pPr>
        <w:spacing w:after="0" w:line="360" w:lineRule="auto"/>
        <w:ind w:left="150"/>
        <w:rPr>
          <w:sz w:val="24"/>
          <w:szCs w:val="24"/>
          <w:lang w:eastAsia="zh-CN"/>
        </w:rPr>
      </w:pPr>
      <w:r w:rsidRPr="00684A5C">
        <w:rPr>
          <w:color w:val="000000"/>
          <w:sz w:val="24"/>
          <w:szCs w:val="24"/>
          <w:lang w:eastAsia="zh-CN"/>
        </w:rPr>
        <w:t>A.</w:t>
      </w:r>
      <w:r w:rsidRPr="00684A5C">
        <w:rPr>
          <w:color w:val="000000"/>
          <w:sz w:val="24"/>
          <w:szCs w:val="24"/>
          <w:lang w:eastAsia="zh-CN"/>
        </w:rPr>
        <w:t>这是一篇访古游记，按照游程顺序，详尽地记叙了游访的所见、所闻，文章结</w:t>
      </w:r>
      <w:r w:rsidRPr="00684A5C">
        <w:rPr>
          <w:color w:val="000000"/>
          <w:sz w:val="24"/>
          <w:szCs w:val="24"/>
          <w:lang w:eastAsia="zh-CN"/>
        </w:rPr>
        <w:t>尾抒写作者的感受，表达了对古希腊文明的赞美。</w:t>
      </w:r>
    </w:p>
    <w:p w:rsidR="00684A5C" w:rsidP="00684A5C">
      <w:pPr>
        <w:spacing w:after="0" w:line="360" w:lineRule="auto"/>
        <w:ind w:left="150"/>
        <w:rPr>
          <w:sz w:val="24"/>
          <w:szCs w:val="24"/>
          <w:lang w:eastAsia="zh-CN"/>
        </w:rPr>
      </w:pPr>
      <w:r w:rsidRPr="00684A5C">
        <w:rPr>
          <w:color w:val="000000"/>
          <w:sz w:val="24"/>
          <w:szCs w:val="24"/>
          <w:lang w:eastAsia="zh-CN"/>
        </w:rPr>
        <w:t>B.“</w:t>
      </w:r>
      <w:r w:rsidRPr="00684A5C">
        <w:rPr>
          <w:color w:val="000000"/>
          <w:sz w:val="24"/>
          <w:szCs w:val="24"/>
          <w:lang w:eastAsia="zh-CN"/>
        </w:rPr>
        <w:t>健康是他们的宗教</w:t>
      </w:r>
      <w:r w:rsidRPr="00684A5C">
        <w:rPr>
          <w:color w:val="000000"/>
          <w:sz w:val="24"/>
          <w:szCs w:val="24"/>
          <w:lang w:eastAsia="zh-CN"/>
        </w:rPr>
        <w:t>”</w:t>
      </w:r>
      <w:r w:rsidRPr="00684A5C">
        <w:rPr>
          <w:color w:val="000000"/>
          <w:sz w:val="24"/>
          <w:szCs w:val="24"/>
          <w:lang w:eastAsia="zh-CN"/>
        </w:rPr>
        <w:t>在文中的意思是：古希腊的宗教教义和仪式里有许多关于健康的内容，反映出古希腊人重视健康。</w:t>
      </w:r>
    </w:p>
    <w:p w:rsidR="00684A5C" w:rsidP="00684A5C">
      <w:pPr>
        <w:spacing w:after="0" w:line="360" w:lineRule="auto"/>
        <w:ind w:left="150"/>
        <w:rPr>
          <w:sz w:val="24"/>
          <w:szCs w:val="24"/>
          <w:lang w:eastAsia="zh-CN"/>
        </w:rPr>
      </w:pPr>
      <w:r w:rsidRPr="00684A5C">
        <w:rPr>
          <w:color w:val="000000"/>
          <w:sz w:val="24"/>
          <w:szCs w:val="24"/>
          <w:lang w:eastAsia="zh-CN"/>
        </w:rPr>
        <w:t>C.</w:t>
      </w:r>
      <w:r w:rsidRPr="00684A5C">
        <w:rPr>
          <w:color w:val="000000"/>
          <w:sz w:val="24"/>
          <w:szCs w:val="24"/>
          <w:lang w:eastAsia="zh-CN"/>
        </w:rPr>
        <w:t>文中插入</w:t>
      </w:r>
      <w:r w:rsidRPr="00684A5C">
        <w:rPr>
          <w:color w:val="000000"/>
          <w:sz w:val="24"/>
          <w:szCs w:val="24"/>
          <w:lang w:eastAsia="zh-CN"/>
        </w:rPr>
        <w:t>“</w:t>
      </w:r>
      <w:r w:rsidRPr="00684A5C">
        <w:rPr>
          <w:color w:val="000000"/>
          <w:sz w:val="24"/>
          <w:szCs w:val="24"/>
          <w:lang w:eastAsia="zh-CN"/>
        </w:rPr>
        <w:t>许戈辉起哄</w:t>
      </w:r>
      <w:r w:rsidRPr="00684A5C">
        <w:rPr>
          <w:color w:val="000000"/>
          <w:sz w:val="24"/>
          <w:szCs w:val="24"/>
          <w:lang w:eastAsia="zh-CN"/>
        </w:rPr>
        <w:t>”</w:t>
      </w:r>
      <w:r w:rsidRPr="00684A5C">
        <w:rPr>
          <w:color w:val="000000"/>
          <w:sz w:val="24"/>
          <w:szCs w:val="24"/>
          <w:lang w:eastAsia="zh-CN"/>
        </w:rPr>
        <w:t>，借此介绍了古希腊竞技的情况和相关习俗，引出母亲化装偷看比赛的故事，寓庄于谐，饶有风趣。</w:t>
      </w:r>
    </w:p>
    <w:p w:rsidR="00392511" w:rsidRPr="00684A5C" w:rsidP="00684A5C">
      <w:pPr>
        <w:spacing w:after="0" w:line="360" w:lineRule="auto"/>
        <w:ind w:left="150"/>
        <w:rPr>
          <w:sz w:val="24"/>
          <w:szCs w:val="24"/>
          <w:lang w:eastAsia="zh-CN"/>
        </w:rPr>
      </w:pPr>
      <w:r w:rsidRPr="00684A5C">
        <w:rPr>
          <w:color w:val="000000"/>
          <w:sz w:val="24"/>
          <w:szCs w:val="24"/>
          <w:lang w:eastAsia="zh-CN"/>
        </w:rPr>
        <w:t>D.</w:t>
      </w:r>
      <w:r w:rsidRPr="00684A5C">
        <w:rPr>
          <w:color w:val="000000"/>
          <w:sz w:val="24"/>
          <w:szCs w:val="24"/>
          <w:lang w:eastAsia="zh-CN"/>
        </w:rPr>
        <w:t>作者认为中华文明没有把智力的健康和肢体的健康两相熔铸、两相提升，因而流于愚勇，流于酸腐，追慕骑士，仿效寒士。</w:t>
      </w:r>
    </w:p>
    <w:p w:rsidR="00392511" w:rsidRPr="00684A5C" w:rsidP="00684A5C">
      <w:pPr>
        <w:spacing w:after="0" w:line="360" w:lineRule="auto"/>
        <w:jc w:val="center"/>
        <w:rPr>
          <w:sz w:val="24"/>
          <w:szCs w:val="24"/>
          <w:lang w:eastAsia="zh-CN"/>
        </w:rPr>
      </w:pPr>
      <w:r>
        <w:rPr>
          <w:rFonts w:hint="eastAsia"/>
          <w:color w:val="000000"/>
          <w:sz w:val="24"/>
          <w:szCs w:val="24"/>
          <w:lang w:eastAsia="zh-CN"/>
        </w:rPr>
        <w:t>（二）</w:t>
      </w:r>
    </w:p>
    <w:p w:rsidR="00392511" w:rsidRPr="00684A5C" w:rsidP="00684A5C">
      <w:pPr>
        <w:spacing w:after="0" w:line="360" w:lineRule="auto"/>
        <w:jc w:val="center"/>
        <w:rPr>
          <w:sz w:val="24"/>
          <w:szCs w:val="24"/>
          <w:lang w:eastAsia="zh-CN"/>
        </w:rPr>
      </w:pPr>
      <w:r w:rsidRPr="00684A5C">
        <w:rPr>
          <w:color w:val="000000"/>
          <w:sz w:val="24"/>
          <w:szCs w:val="24"/>
          <w:lang w:eastAsia="zh-CN"/>
        </w:rPr>
        <w:t>最后一次讲演</w:t>
      </w:r>
    </w:p>
    <w:p w:rsidR="00392511" w:rsidRPr="00684A5C" w:rsidP="00684A5C">
      <w:pPr>
        <w:spacing w:after="0" w:line="360" w:lineRule="auto"/>
        <w:jc w:val="center"/>
        <w:rPr>
          <w:sz w:val="24"/>
          <w:szCs w:val="24"/>
          <w:lang w:eastAsia="zh-CN"/>
        </w:rPr>
      </w:pPr>
      <w:r w:rsidRPr="00684A5C">
        <w:rPr>
          <w:color w:val="000000"/>
          <w:sz w:val="24"/>
          <w:szCs w:val="24"/>
          <w:lang w:eastAsia="zh-CN"/>
        </w:rPr>
        <w:t>闻一多</w:t>
      </w:r>
    </w:p>
    <w:p w:rsidR="00392511" w:rsidRPr="00684A5C" w:rsidP="00684A5C">
      <w:pPr>
        <w:spacing w:after="0" w:line="360" w:lineRule="auto"/>
        <w:rPr>
          <w:sz w:val="24"/>
          <w:szCs w:val="24"/>
          <w:lang w:eastAsia="zh-CN"/>
        </w:rPr>
      </w:pPr>
      <w:r w:rsidRPr="00684A5C">
        <w:rPr>
          <w:color w:val="000000"/>
          <w:sz w:val="24"/>
          <w:szCs w:val="24"/>
          <w:lang w:eastAsia="zh-CN"/>
        </w:rPr>
        <w:t xml:space="preserve">    </w:t>
      </w:r>
      <w:r w:rsidRPr="00684A5C">
        <w:rPr>
          <w:color w:val="000000"/>
          <w:sz w:val="24"/>
          <w:szCs w:val="24"/>
          <w:lang w:eastAsia="zh-CN"/>
        </w:rPr>
        <w:t>①</w:t>
      </w:r>
      <w:r w:rsidRPr="00684A5C">
        <w:rPr>
          <w:color w:val="000000"/>
          <w:sz w:val="24"/>
          <w:szCs w:val="24"/>
          <w:lang w:eastAsia="zh-CN"/>
        </w:rPr>
        <w:t>这几天，大家晓得，在昆明出现了历史上最卑劣最无耻的事情！李先生究竟犯了什么罪，竞遭此毒手？他只不过用笔写写文章，用嘴说说话，而他所写的，所说的，都无非是一个没有失掉良心的中国人的话！大家都有一支笔，有一张嘴，有什么理由拿出来讲啊！有事实拿出来说啊！（闻先生声音激动了）为什么要打要杀，而且又不敢光明正大地来打来杀，而偷偷摸摸地来暗杀！（鼓掌）这成什么话？（鼓掌）</w:t>
      </w:r>
    </w:p>
    <w:p w:rsidR="00392511" w:rsidRPr="00684A5C" w:rsidP="00684A5C">
      <w:pPr>
        <w:spacing w:after="0" w:line="360" w:lineRule="auto"/>
        <w:rPr>
          <w:sz w:val="24"/>
          <w:szCs w:val="24"/>
          <w:lang w:eastAsia="zh-CN"/>
        </w:rPr>
      </w:pPr>
      <w:r w:rsidRPr="00684A5C">
        <w:rPr>
          <w:color w:val="000000"/>
          <w:sz w:val="24"/>
          <w:szCs w:val="24"/>
          <w:lang w:eastAsia="zh-CN"/>
        </w:rPr>
        <w:t xml:space="preserve">    </w:t>
      </w:r>
      <w:r w:rsidRPr="00684A5C">
        <w:rPr>
          <w:color w:val="000000"/>
          <w:sz w:val="24"/>
          <w:szCs w:val="24"/>
          <w:lang w:eastAsia="zh-CN"/>
        </w:rPr>
        <w:t>②</w:t>
      </w:r>
      <w:r w:rsidRPr="00684A5C">
        <w:rPr>
          <w:color w:val="000000"/>
          <w:sz w:val="24"/>
          <w:szCs w:val="24"/>
          <w:lang w:eastAsia="zh-CN"/>
        </w:rPr>
        <w:t>今天，这里有没有特务？你站出来！是好汉的站出来！你出来讲！凭什么要杀死李先生？（厉声，热烈的鼓掌）杀死了人，又不敢承认，还要诬蔑人，说什么</w:t>
      </w:r>
      <w:r w:rsidRPr="00684A5C">
        <w:rPr>
          <w:color w:val="000000"/>
          <w:sz w:val="24"/>
          <w:szCs w:val="24"/>
          <w:lang w:eastAsia="zh-CN"/>
        </w:rPr>
        <w:t>“</w:t>
      </w:r>
      <w:r w:rsidRPr="00684A5C">
        <w:rPr>
          <w:color w:val="000000"/>
          <w:sz w:val="24"/>
          <w:szCs w:val="24"/>
          <w:lang w:eastAsia="zh-CN"/>
        </w:rPr>
        <w:t>桃色事件</w:t>
      </w:r>
      <w:r w:rsidRPr="00684A5C">
        <w:rPr>
          <w:color w:val="000000"/>
          <w:sz w:val="24"/>
          <w:szCs w:val="24"/>
          <w:lang w:eastAsia="zh-CN"/>
        </w:rPr>
        <w:t>”</w:t>
      </w:r>
      <w:r w:rsidRPr="00684A5C">
        <w:rPr>
          <w:color w:val="000000"/>
          <w:sz w:val="24"/>
          <w:szCs w:val="24"/>
          <w:lang w:eastAsia="zh-CN"/>
        </w:rPr>
        <w:t>，说什么共产党杀共产党，无耻啊！无耻啊！（热烈的鼓掌）这是某集团的无耻，恰是李先生的光荣！李先生在昆明被暗杀，是李先生留给昆明的光荣！也是昆明人的光荣！（鼓掌）</w:t>
      </w:r>
    </w:p>
    <w:p w:rsidR="00392511" w:rsidRPr="00684A5C" w:rsidP="00684A5C">
      <w:pPr>
        <w:spacing w:after="0" w:line="360" w:lineRule="auto"/>
        <w:rPr>
          <w:sz w:val="24"/>
          <w:szCs w:val="24"/>
          <w:lang w:eastAsia="zh-CN"/>
        </w:rPr>
      </w:pPr>
      <w:r w:rsidRPr="00684A5C">
        <w:rPr>
          <w:color w:val="000000"/>
          <w:sz w:val="24"/>
          <w:szCs w:val="24"/>
          <w:lang w:eastAsia="zh-CN"/>
        </w:rPr>
        <w:t>    ③</w:t>
      </w:r>
      <w:r w:rsidRPr="00684A5C">
        <w:rPr>
          <w:color w:val="000000"/>
          <w:sz w:val="24"/>
          <w:szCs w:val="24"/>
          <w:lang w:eastAsia="zh-CN"/>
        </w:rPr>
        <w:t>去年</w:t>
      </w:r>
      <w:r w:rsidRPr="00684A5C">
        <w:rPr>
          <w:color w:val="000000"/>
          <w:sz w:val="24"/>
          <w:szCs w:val="24"/>
          <w:lang w:eastAsia="zh-CN"/>
        </w:rPr>
        <w:t>“</w:t>
      </w:r>
      <w:r w:rsidRPr="00684A5C">
        <w:rPr>
          <w:color w:val="000000"/>
          <w:sz w:val="24"/>
          <w:szCs w:val="24"/>
          <w:lang w:eastAsia="zh-CN"/>
        </w:rPr>
        <w:t>一二</w:t>
      </w:r>
      <w:r w:rsidRPr="00684A5C">
        <w:rPr>
          <w:color w:val="000000"/>
          <w:sz w:val="24"/>
          <w:szCs w:val="24"/>
          <w:lang w:eastAsia="zh-CN"/>
        </w:rPr>
        <w:t>·</w:t>
      </w:r>
      <w:r w:rsidRPr="00684A5C">
        <w:rPr>
          <w:color w:val="000000"/>
          <w:sz w:val="24"/>
          <w:szCs w:val="24"/>
          <w:lang w:eastAsia="zh-CN"/>
        </w:rPr>
        <w:t>一</w:t>
      </w:r>
      <w:r w:rsidRPr="00684A5C">
        <w:rPr>
          <w:color w:val="000000"/>
          <w:sz w:val="24"/>
          <w:szCs w:val="24"/>
          <w:lang w:eastAsia="zh-CN"/>
        </w:rPr>
        <w:t>”</w:t>
      </w:r>
      <w:r w:rsidRPr="00684A5C">
        <w:rPr>
          <w:color w:val="000000"/>
          <w:sz w:val="24"/>
          <w:szCs w:val="24"/>
          <w:lang w:eastAsia="zh-CN"/>
        </w:rPr>
        <w:t>昆明青年学生为了反对内战，遭受屠杀，那算是青年的一代献出了他们最宝贵的生命！现在李先生为了争取民主和平而遭受了反动派的暗杀，我们骄傲一点说，这算是像我这样大年纪的一代，我们</w:t>
      </w:r>
      <w:r w:rsidRPr="00684A5C">
        <w:rPr>
          <w:color w:val="000000"/>
          <w:sz w:val="24"/>
          <w:szCs w:val="24"/>
          <w:lang w:eastAsia="zh-CN"/>
        </w:rPr>
        <w:t>的老战友，献出了最宝贵的生命！这两桩事发生在昆明，这算是昆明无限的光荣！（热烈的鼓掌）</w:t>
      </w:r>
    </w:p>
    <w:p w:rsidR="00392511" w:rsidRPr="00684A5C" w:rsidP="00684A5C">
      <w:pPr>
        <w:spacing w:after="0" w:line="360" w:lineRule="auto"/>
        <w:rPr>
          <w:sz w:val="24"/>
          <w:szCs w:val="24"/>
          <w:lang w:eastAsia="zh-CN"/>
        </w:rPr>
      </w:pPr>
      <w:r w:rsidRPr="00684A5C">
        <w:rPr>
          <w:color w:val="000000"/>
          <w:sz w:val="24"/>
          <w:szCs w:val="24"/>
          <w:lang w:eastAsia="zh-CN"/>
        </w:rPr>
        <w:t>    ④</w:t>
      </w:r>
      <w:r w:rsidRPr="00684A5C">
        <w:rPr>
          <w:color w:val="000000"/>
          <w:sz w:val="24"/>
          <w:szCs w:val="24"/>
          <w:lang w:eastAsia="zh-CN"/>
        </w:rPr>
        <w:t>反动派暗杀李先生的消息传出以后，大家听了都悲愤痛恨。我心里想，这些无耻的东西，不知他们是怎么想法，他们的心理是什么状态，他们的心是怎样长的！（捶击桌子）其实很简单，他们这样疯狂地来制造恐怖，正是他们自己在慌啊！在害怕啊！所以他们制造恐怖，其实是他们自己在恐怖啊！特务们，你们想想，你们还有几天？你们完了，快完了！你们以为打伤几个，杀死几个，就可以了事，就可以把人民吓倒了吗？其实广大的人民是打不尽的，杀不完的！要是</w:t>
      </w:r>
      <w:r w:rsidRPr="00684A5C">
        <w:rPr>
          <w:color w:val="000000"/>
          <w:sz w:val="24"/>
          <w:szCs w:val="24"/>
          <w:lang w:eastAsia="zh-CN"/>
        </w:rPr>
        <w:t>这样可以的话，世界上早没有人了。</w:t>
      </w:r>
    </w:p>
    <w:p w:rsidR="00392511" w:rsidRPr="00684A5C" w:rsidP="00684A5C">
      <w:pPr>
        <w:spacing w:after="0" w:line="360" w:lineRule="auto"/>
        <w:rPr>
          <w:sz w:val="24"/>
          <w:szCs w:val="24"/>
          <w:lang w:eastAsia="zh-CN"/>
        </w:rPr>
      </w:pPr>
      <w:r w:rsidRPr="00684A5C">
        <w:rPr>
          <w:color w:val="000000"/>
          <w:sz w:val="24"/>
          <w:szCs w:val="24"/>
          <w:lang w:eastAsia="zh-CN"/>
        </w:rPr>
        <w:t>    ⑤</w:t>
      </w:r>
      <w:r w:rsidRPr="00684A5C">
        <w:rPr>
          <w:color w:val="000000"/>
          <w:sz w:val="24"/>
          <w:szCs w:val="24"/>
          <w:lang w:eastAsia="zh-CN"/>
        </w:rPr>
        <w:t>你们杀死一个李公朴，会有千百万个李公朴站起来！你们将失去千百万的人民！你们看着我们人少，没有力量？告诉你们，我们的力量大得很，强得很！看今天来的这些人，都是我们的人，都是我们的力量！此外还有广大的市民！我们有这个信心：人民的力量是要胜利的，真理是永远存在的。历史上没有一个反人民的势力不被人民毁灭的！希特勒，墨索里尼，不都在人民之前倒下去了吗？翻开历史看看，你们还站得住几天！你们完了，快完了！我们的光明就要出现了。我们看，光明就在我们眼前，而现在正是黎明之前那个最黑</w:t>
      </w:r>
      <w:r w:rsidRPr="00684A5C">
        <w:rPr>
          <w:color w:val="000000"/>
          <w:sz w:val="24"/>
          <w:szCs w:val="24"/>
          <w:lang w:eastAsia="zh-CN"/>
        </w:rPr>
        <w:t>暗的时候。我们有力量打破这个黑暗，争到光明！我们的光明，就是反动派的末日！（热烈的鼓掌）</w:t>
      </w:r>
    </w:p>
    <w:p w:rsidR="00392511" w:rsidRPr="00684A5C" w:rsidP="00684A5C">
      <w:pPr>
        <w:spacing w:after="0" w:line="360" w:lineRule="auto"/>
        <w:rPr>
          <w:sz w:val="24"/>
          <w:szCs w:val="24"/>
          <w:lang w:eastAsia="zh-CN"/>
        </w:rPr>
      </w:pPr>
      <w:r w:rsidRPr="00684A5C">
        <w:rPr>
          <w:color w:val="000000"/>
          <w:sz w:val="24"/>
          <w:szCs w:val="24"/>
          <w:lang w:eastAsia="zh-CN"/>
        </w:rPr>
        <w:t>    ⑥</w:t>
      </w:r>
      <w:r w:rsidRPr="00684A5C">
        <w:rPr>
          <w:color w:val="000000"/>
          <w:sz w:val="24"/>
          <w:szCs w:val="24"/>
          <w:lang w:eastAsia="zh-CN"/>
        </w:rPr>
        <w:t>李先生的血不会白流的！李先生赔上了这条性命，我们要换来一个代价。</w:t>
      </w:r>
      <w:r w:rsidRPr="00684A5C">
        <w:rPr>
          <w:color w:val="000000"/>
          <w:sz w:val="24"/>
          <w:szCs w:val="24"/>
          <w:lang w:eastAsia="zh-CN"/>
        </w:rPr>
        <w:t>”</w:t>
      </w:r>
      <w:r w:rsidRPr="00684A5C">
        <w:rPr>
          <w:color w:val="000000"/>
          <w:sz w:val="24"/>
          <w:szCs w:val="24"/>
          <w:lang w:eastAsia="zh-CN"/>
        </w:rPr>
        <w:t>一二</w:t>
      </w:r>
      <w:r w:rsidRPr="00684A5C">
        <w:rPr>
          <w:color w:val="000000"/>
          <w:sz w:val="24"/>
          <w:szCs w:val="24"/>
          <w:lang w:eastAsia="zh-CN"/>
        </w:rPr>
        <w:t>·</w:t>
      </w:r>
      <w:r w:rsidRPr="00684A5C">
        <w:rPr>
          <w:color w:val="000000"/>
          <w:sz w:val="24"/>
          <w:szCs w:val="24"/>
          <w:lang w:eastAsia="zh-CN"/>
        </w:rPr>
        <w:t>一</w:t>
      </w:r>
      <w:r w:rsidRPr="00684A5C">
        <w:rPr>
          <w:color w:val="000000"/>
          <w:sz w:val="24"/>
          <w:szCs w:val="24"/>
          <w:lang w:eastAsia="zh-CN"/>
        </w:rPr>
        <w:t>”</w:t>
      </w:r>
      <w:r w:rsidRPr="00684A5C">
        <w:rPr>
          <w:color w:val="000000"/>
          <w:sz w:val="24"/>
          <w:szCs w:val="24"/>
          <w:lang w:eastAsia="zh-CN"/>
        </w:rPr>
        <w:t>四烈士倒下了，年青的战士们的血换来了政治协商会议的召开；现在李先生倒下了，他的血要换取政协会议的重开！（热烈的鼓掌）我们有这个信心！（鼓掌）</w:t>
      </w:r>
    </w:p>
    <w:p w:rsidR="00392511" w:rsidRPr="00684A5C" w:rsidP="00684A5C">
      <w:pPr>
        <w:spacing w:after="0" w:line="360" w:lineRule="auto"/>
        <w:rPr>
          <w:sz w:val="24"/>
          <w:szCs w:val="24"/>
          <w:lang w:eastAsia="zh-CN"/>
        </w:rPr>
      </w:pPr>
      <w:r w:rsidRPr="00684A5C">
        <w:rPr>
          <w:color w:val="000000"/>
          <w:sz w:val="24"/>
          <w:szCs w:val="24"/>
          <w:lang w:eastAsia="zh-CN"/>
        </w:rPr>
        <w:t>    ⑦“</w:t>
      </w:r>
      <w:r w:rsidRPr="00684A5C">
        <w:rPr>
          <w:color w:val="000000"/>
          <w:sz w:val="24"/>
          <w:szCs w:val="24"/>
          <w:lang w:eastAsia="zh-CN"/>
        </w:rPr>
        <w:t>一二</w:t>
      </w:r>
      <w:r w:rsidRPr="00684A5C">
        <w:rPr>
          <w:color w:val="000000"/>
          <w:sz w:val="24"/>
          <w:szCs w:val="24"/>
          <w:lang w:eastAsia="zh-CN"/>
        </w:rPr>
        <w:t>·</w:t>
      </w:r>
      <w:r w:rsidRPr="00684A5C">
        <w:rPr>
          <w:color w:val="000000"/>
          <w:sz w:val="24"/>
          <w:szCs w:val="24"/>
          <w:lang w:eastAsia="zh-CN"/>
        </w:rPr>
        <w:t>一</w:t>
      </w:r>
      <w:r w:rsidRPr="00684A5C">
        <w:rPr>
          <w:color w:val="000000"/>
          <w:sz w:val="24"/>
          <w:szCs w:val="24"/>
          <w:lang w:eastAsia="zh-CN"/>
        </w:rPr>
        <w:t>”</w:t>
      </w:r>
      <w:r w:rsidRPr="00684A5C">
        <w:rPr>
          <w:color w:val="000000"/>
          <w:sz w:val="24"/>
          <w:szCs w:val="24"/>
          <w:lang w:eastAsia="zh-CN"/>
        </w:rPr>
        <w:t>是昆明的光荣，是云南人民的光荣。云南有光荣的历史，远的如护国，这不用说了，近的如</w:t>
      </w:r>
      <w:r w:rsidRPr="00684A5C">
        <w:rPr>
          <w:color w:val="000000"/>
          <w:sz w:val="24"/>
          <w:szCs w:val="24"/>
          <w:lang w:eastAsia="zh-CN"/>
        </w:rPr>
        <w:t>“</w:t>
      </w:r>
      <w:r w:rsidRPr="00684A5C">
        <w:rPr>
          <w:color w:val="000000"/>
          <w:sz w:val="24"/>
          <w:szCs w:val="24"/>
          <w:lang w:eastAsia="zh-CN"/>
        </w:rPr>
        <w:t>一二</w:t>
      </w:r>
      <w:r w:rsidRPr="00684A5C">
        <w:rPr>
          <w:color w:val="000000"/>
          <w:sz w:val="24"/>
          <w:szCs w:val="24"/>
          <w:lang w:eastAsia="zh-CN"/>
        </w:rPr>
        <w:t>·</w:t>
      </w:r>
      <w:r w:rsidRPr="00684A5C">
        <w:rPr>
          <w:color w:val="000000"/>
          <w:sz w:val="24"/>
          <w:szCs w:val="24"/>
          <w:lang w:eastAsia="zh-CN"/>
        </w:rPr>
        <w:t>一</w:t>
      </w:r>
      <w:r w:rsidRPr="00684A5C">
        <w:rPr>
          <w:color w:val="000000"/>
          <w:sz w:val="24"/>
          <w:szCs w:val="24"/>
          <w:lang w:eastAsia="zh-CN"/>
        </w:rPr>
        <w:t>”</w:t>
      </w:r>
      <w:r w:rsidRPr="00684A5C">
        <w:rPr>
          <w:color w:val="000000"/>
          <w:sz w:val="24"/>
          <w:szCs w:val="24"/>
          <w:lang w:eastAsia="zh-CN"/>
        </w:rPr>
        <w:t>，都属于云南人民的。我们要发扬云南光荣的历史！（听众表示接受）</w:t>
      </w:r>
    </w:p>
    <w:p w:rsidR="00392511" w:rsidRPr="00684A5C" w:rsidP="00684A5C">
      <w:pPr>
        <w:spacing w:after="0" w:line="360" w:lineRule="auto"/>
        <w:rPr>
          <w:sz w:val="24"/>
          <w:szCs w:val="24"/>
          <w:lang w:eastAsia="zh-CN"/>
        </w:rPr>
      </w:pPr>
      <w:r w:rsidRPr="00684A5C">
        <w:rPr>
          <w:color w:val="000000"/>
          <w:sz w:val="24"/>
          <w:szCs w:val="24"/>
          <w:lang w:eastAsia="zh-CN"/>
        </w:rPr>
        <w:t>    ⑧</w:t>
      </w:r>
      <w:r w:rsidRPr="00684A5C">
        <w:rPr>
          <w:color w:val="000000"/>
          <w:sz w:val="24"/>
          <w:szCs w:val="24"/>
          <w:lang w:eastAsia="zh-CN"/>
        </w:rPr>
        <w:t>反动派</w:t>
      </w:r>
      <w:r w:rsidRPr="00684A5C">
        <w:rPr>
          <w:color w:val="000000"/>
          <w:sz w:val="24"/>
          <w:szCs w:val="24"/>
          <w:lang w:eastAsia="zh-CN"/>
        </w:rPr>
        <w:t>挑拨离间，卑鄙无耻，你们看见联大走了，学生放暑假了，便以为我们没有力量了吗？</w:t>
      </w:r>
    </w:p>
    <w:p w:rsidR="00392511" w:rsidRPr="00684A5C" w:rsidP="00684A5C">
      <w:pPr>
        <w:spacing w:after="0" w:line="360" w:lineRule="auto"/>
        <w:rPr>
          <w:sz w:val="24"/>
          <w:szCs w:val="24"/>
          <w:lang w:eastAsia="zh-CN"/>
        </w:rPr>
      </w:pPr>
      <w:r w:rsidRPr="00684A5C">
        <w:rPr>
          <w:color w:val="000000"/>
          <w:sz w:val="24"/>
          <w:szCs w:val="24"/>
          <w:lang w:eastAsia="zh-CN"/>
        </w:rPr>
        <w:t>    ⑨</w:t>
      </w:r>
      <w:r w:rsidRPr="00684A5C">
        <w:rPr>
          <w:color w:val="000000"/>
          <w:sz w:val="24"/>
          <w:szCs w:val="24"/>
          <w:lang w:eastAsia="zh-CN"/>
        </w:rPr>
        <w:t>特务们！你们错了！你们看见今天到会的一千多青年，又握起手来了，我们昆明的青年决不会让你们这样蛮横下去的！</w:t>
      </w:r>
    </w:p>
    <w:p w:rsidR="00392511" w:rsidRPr="00684A5C" w:rsidP="00684A5C">
      <w:pPr>
        <w:spacing w:after="0" w:line="360" w:lineRule="auto"/>
        <w:rPr>
          <w:sz w:val="24"/>
          <w:szCs w:val="24"/>
          <w:lang w:eastAsia="zh-CN"/>
        </w:rPr>
      </w:pPr>
      <w:r w:rsidRPr="00684A5C">
        <w:rPr>
          <w:color w:val="000000"/>
          <w:sz w:val="24"/>
          <w:szCs w:val="24"/>
          <w:lang w:eastAsia="zh-CN"/>
        </w:rPr>
        <w:t>    ⑩</w:t>
      </w:r>
      <w:r w:rsidRPr="00684A5C">
        <w:rPr>
          <w:color w:val="000000"/>
          <w:sz w:val="24"/>
          <w:szCs w:val="24"/>
          <w:lang w:eastAsia="zh-CN"/>
        </w:rPr>
        <w:t>反动派，你看见一个倒下去，可也看得见千百个继起的！</w:t>
      </w:r>
    </w:p>
    <w:p w:rsidR="00392511" w:rsidRPr="00684A5C" w:rsidP="00684A5C">
      <w:pPr>
        <w:spacing w:after="0" w:line="360" w:lineRule="auto"/>
        <w:rPr>
          <w:sz w:val="24"/>
          <w:szCs w:val="24"/>
          <w:lang w:eastAsia="zh-CN"/>
        </w:rPr>
      </w:pPr>
      <w:r w:rsidRPr="00684A5C">
        <w:rPr>
          <w:color w:val="000000"/>
          <w:sz w:val="24"/>
          <w:szCs w:val="24"/>
          <w:lang w:eastAsia="zh-CN"/>
        </w:rPr>
        <w:t>    ⑪</w:t>
      </w:r>
      <w:r w:rsidRPr="00684A5C">
        <w:rPr>
          <w:color w:val="000000"/>
          <w:sz w:val="24"/>
          <w:szCs w:val="24"/>
          <w:lang w:eastAsia="zh-CN"/>
        </w:rPr>
        <w:t>正义是杀不完的，因为真理永远存在！（鼓掌）</w:t>
      </w:r>
    </w:p>
    <w:p w:rsidR="00392511" w:rsidRPr="00684A5C" w:rsidP="00684A5C">
      <w:pPr>
        <w:spacing w:after="0" w:line="360" w:lineRule="auto"/>
        <w:rPr>
          <w:sz w:val="24"/>
          <w:szCs w:val="24"/>
          <w:lang w:eastAsia="zh-CN"/>
        </w:rPr>
      </w:pPr>
      <w:r w:rsidRPr="00684A5C">
        <w:rPr>
          <w:color w:val="000000"/>
          <w:sz w:val="24"/>
          <w:szCs w:val="24"/>
          <w:lang w:eastAsia="zh-CN"/>
        </w:rPr>
        <w:t>    ⑫</w:t>
      </w:r>
      <w:r w:rsidRPr="00684A5C">
        <w:rPr>
          <w:color w:val="000000"/>
          <w:sz w:val="24"/>
          <w:szCs w:val="24"/>
          <w:lang w:eastAsia="zh-CN"/>
        </w:rPr>
        <w:t>历史赋予昆明的任务是争取民主和平，我们昆明的青年必须完成这任务！</w:t>
      </w:r>
    </w:p>
    <w:p w:rsidR="00392511" w:rsidRPr="00684A5C" w:rsidP="00684A5C">
      <w:pPr>
        <w:spacing w:after="0" w:line="360" w:lineRule="auto"/>
        <w:rPr>
          <w:sz w:val="24"/>
          <w:szCs w:val="24"/>
          <w:lang w:eastAsia="zh-CN"/>
        </w:rPr>
      </w:pPr>
      <w:r w:rsidRPr="00684A5C">
        <w:rPr>
          <w:color w:val="000000"/>
          <w:sz w:val="24"/>
          <w:szCs w:val="24"/>
          <w:lang w:eastAsia="zh-CN"/>
        </w:rPr>
        <w:t>    ⑬</w:t>
      </w:r>
      <w:r w:rsidRPr="00684A5C">
        <w:rPr>
          <w:color w:val="000000"/>
          <w:sz w:val="24"/>
          <w:szCs w:val="24"/>
          <w:lang w:eastAsia="zh-CN"/>
        </w:rPr>
        <w:t>我们不怕死，我们有牺牲的精神！我们随时像李先生一样，前脚跨出大门，后脚就不准备再跨进大门！（长时间热烈的鼓掌）</w:t>
      </w:r>
    </w:p>
    <w:p w:rsidR="00392511" w:rsidRPr="00684A5C" w:rsidP="00684A5C">
      <w:pPr>
        <w:spacing w:after="0" w:line="360" w:lineRule="auto"/>
        <w:rPr>
          <w:sz w:val="24"/>
          <w:szCs w:val="24"/>
          <w:lang w:eastAsia="zh-CN"/>
        </w:rPr>
      </w:pPr>
      <w:r w:rsidRPr="00684A5C">
        <w:rPr>
          <w:color w:val="000000"/>
          <w:sz w:val="24"/>
          <w:szCs w:val="24"/>
          <w:lang w:eastAsia="zh-CN"/>
        </w:rPr>
        <w:t>（</w:t>
      </w:r>
      <w:r w:rsidRPr="00684A5C">
        <w:rPr>
          <w:color w:val="000000"/>
          <w:sz w:val="24"/>
          <w:szCs w:val="24"/>
          <w:lang w:eastAsia="zh-CN"/>
        </w:rPr>
        <w:t>1</w:t>
      </w:r>
      <w:r w:rsidRPr="00684A5C">
        <w:rPr>
          <w:color w:val="000000"/>
          <w:sz w:val="24"/>
          <w:szCs w:val="24"/>
          <w:lang w:eastAsia="zh-CN"/>
        </w:rPr>
        <w:t>）下列对这篇讲演的分析和鉴赏，不正确的一项是（</w:t>
      </w:r>
      <w:r w:rsidRPr="00684A5C">
        <w:rPr>
          <w:color w:val="000000"/>
          <w:sz w:val="24"/>
          <w:szCs w:val="24"/>
          <w:lang w:eastAsia="zh-CN"/>
        </w:rPr>
        <w:t xml:space="preserve">    </w:t>
      </w:r>
      <w:r w:rsidR="00684A5C">
        <w:rPr>
          <w:rFonts w:hint="eastAsia"/>
          <w:color w:val="000000"/>
          <w:sz w:val="24"/>
          <w:szCs w:val="24"/>
          <w:lang w:eastAsia="zh-CN"/>
        </w:rPr>
        <w:t xml:space="preserve">   </w:t>
      </w:r>
      <w:r w:rsidRPr="00684A5C">
        <w:rPr>
          <w:color w:val="000000"/>
          <w:sz w:val="24"/>
          <w:szCs w:val="24"/>
          <w:lang w:eastAsia="zh-CN"/>
        </w:rPr>
        <w:t>）</w:t>
      </w:r>
      <w:r w:rsidRPr="00684A5C">
        <w:rPr>
          <w:color w:val="000000"/>
          <w:sz w:val="24"/>
          <w:szCs w:val="24"/>
          <w:lang w:eastAsia="zh-CN"/>
        </w:rPr>
        <w:t xml:space="preserve">  </w:t>
      </w:r>
    </w:p>
    <w:p w:rsidR="00684A5C" w:rsidP="00684A5C">
      <w:pPr>
        <w:spacing w:after="0" w:line="360" w:lineRule="auto"/>
        <w:ind w:left="150"/>
        <w:rPr>
          <w:sz w:val="24"/>
          <w:szCs w:val="24"/>
          <w:lang w:eastAsia="zh-CN"/>
        </w:rPr>
      </w:pPr>
      <w:r w:rsidRPr="00684A5C">
        <w:rPr>
          <w:color w:val="000000"/>
          <w:sz w:val="24"/>
          <w:szCs w:val="24"/>
          <w:lang w:eastAsia="zh-CN"/>
        </w:rPr>
        <w:t>A.</w:t>
      </w:r>
      <w:r w:rsidRPr="00684A5C">
        <w:rPr>
          <w:color w:val="000000"/>
          <w:sz w:val="24"/>
          <w:szCs w:val="24"/>
          <w:lang w:eastAsia="zh-CN"/>
        </w:rPr>
        <w:t>这篇讲演，揭露并痛斥了国民党反动派制造</w:t>
      </w:r>
      <w:r w:rsidRPr="00684A5C">
        <w:rPr>
          <w:color w:val="000000"/>
          <w:sz w:val="24"/>
          <w:szCs w:val="24"/>
          <w:lang w:eastAsia="zh-CN"/>
        </w:rPr>
        <w:t>“</w:t>
      </w:r>
      <w:r w:rsidRPr="00684A5C">
        <w:rPr>
          <w:color w:val="000000"/>
          <w:sz w:val="24"/>
          <w:szCs w:val="24"/>
          <w:lang w:eastAsia="zh-CN"/>
        </w:rPr>
        <w:t>白色恐怖</w:t>
      </w:r>
      <w:r w:rsidRPr="00684A5C">
        <w:rPr>
          <w:color w:val="000000"/>
          <w:sz w:val="24"/>
          <w:szCs w:val="24"/>
          <w:lang w:eastAsia="zh-CN"/>
        </w:rPr>
        <w:t>”</w:t>
      </w:r>
      <w:r w:rsidRPr="00684A5C">
        <w:rPr>
          <w:color w:val="000000"/>
          <w:sz w:val="24"/>
          <w:szCs w:val="24"/>
          <w:lang w:eastAsia="zh-CN"/>
        </w:rPr>
        <w:t>，无耻暗杀进步人士的法西斯暴行，揭示了反动派必然灭亡，人民必定胜利的真理。</w:t>
      </w:r>
    </w:p>
    <w:p w:rsidR="00684A5C" w:rsidP="00684A5C">
      <w:pPr>
        <w:spacing w:after="0" w:line="360" w:lineRule="auto"/>
        <w:ind w:left="150"/>
        <w:rPr>
          <w:sz w:val="24"/>
          <w:szCs w:val="24"/>
          <w:lang w:eastAsia="zh-CN"/>
        </w:rPr>
      </w:pPr>
      <w:r w:rsidRPr="00684A5C">
        <w:rPr>
          <w:color w:val="000000"/>
          <w:sz w:val="24"/>
          <w:szCs w:val="24"/>
          <w:lang w:eastAsia="zh-CN"/>
        </w:rPr>
        <w:t>B.</w:t>
      </w:r>
      <w:r w:rsidRPr="00684A5C">
        <w:rPr>
          <w:color w:val="000000"/>
          <w:sz w:val="24"/>
          <w:szCs w:val="24"/>
          <w:lang w:eastAsia="zh-CN"/>
        </w:rPr>
        <w:t>这篇讲演，表现了讲演者闻一多先生不畏强暴、坚持正义、视死如归的英勇斗争精神，以及对革命前途充满信心的革命乐观主义精神。</w:t>
      </w:r>
    </w:p>
    <w:p w:rsidR="00684A5C" w:rsidP="00684A5C">
      <w:pPr>
        <w:spacing w:after="0" w:line="360" w:lineRule="auto"/>
        <w:ind w:left="150"/>
        <w:rPr>
          <w:sz w:val="24"/>
          <w:szCs w:val="24"/>
          <w:lang w:eastAsia="zh-CN"/>
        </w:rPr>
      </w:pPr>
      <w:r w:rsidRPr="00684A5C">
        <w:rPr>
          <w:color w:val="000000"/>
          <w:sz w:val="24"/>
          <w:szCs w:val="24"/>
          <w:lang w:eastAsia="zh-CN"/>
        </w:rPr>
        <w:t>C.</w:t>
      </w:r>
      <w:r w:rsidRPr="00684A5C">
        <w:rPr>
          <w:color w:val="000000"/>
          <w:sz w:val="24"/>
          <w:szCs w:val="24"/>
          <w:lang w:eastAsia="zh-CN"/>
        </w:rPr>
        <w:t>这篇讲演，在用语的感情色彩上，表明了作者强烈的爱憎。说到李公朴，</w:t>
      </w:r>
      <w:r w:rsidRPr="00684A5C">
        <w:rPr>
          <w:color w:val="000000"/>
          <w:sz w:val="24"/>
          <w:szCs w:val="24"/>
          <w:lang w:eastAsia="zh-CN"/>
        </w:rPr>
        <w:t xml:space="preserve">   </w:t>
      </w:r>
      <w:r w:rsidRPr="00684A5C">
        <w:rPr>
          <w:color w:val="000000"/>
          <w:sz w:val="24"/>
          <w:szCs w:val="24"/>
          <w:lang w:eastAsia="zh-CN"/>
        </w:rPr>
        <w:t>语气热情，满怀崇敬；谈到人民，语气洋溢着激情；斥责敌人，语气严厉尖锐，充满蔑视。</w:t>
      </w:r>
    </w:p>
    <w:p w:rsidR="00392511" w:rsidRPr="00684A5C" w:rsidP="00684A5C">
      <w:pPr>
        <w:spacing w:after="0" w:line="360" w:lineRule="auto"/>
        <w:ind w:left="150"/>
        <w:rPr>
          <w:sz w:val="24"/>
          <w:szCs w:val="24"/>
          <w:lang w:eastAsia="zh-CN"/>
        </w:rPr>
      </w:pPr>
      <w:r w:rsidRPr="00684A5C">
        <w:rPr>
          <w:color w:val="000000"/>
          <w:sz w:val="24"/>
          <w:szCs w:val="24"/>
          <w:lang w:eastAsia="zh-CN"/>
        </w:rPr>
        <w:t>D.</w:t>
      </w:r>
      <w:r w:rsidRPr="00684A5C">
        <w:rPr>
          <w:color w:val="000000"/>
          <w:sz w:val="24"/>
          <w:szCs w:val="24"/>
          <w:lang w:eastAsia="zh-CN"/>
        </w:rPr>
        <w:t>这篇讲演，交替使用长句和短句，并与</w:t>
      </w:r>
      <w:r w:rsidRPr="00684A5C">
        <w:rPr>
          <w:color w:val="000000"/>
          <w:sz w:val="24"/>
          <w:szCs w:val="24"/>
          <w:lang w:eastAsia="zh-CN"/>
        </w:rPr>
        <w:t>排比、反复、对比、比喻等修辞方法结合起来使用，更增强了表达效果，使讲演具有极大的感染力。</w:t>
      </w:r>
    </w:p>
    <w:p w:rsidR="00392511" w:rsidRPr="00684A5C" w:rsidP="00684A5C">
      <w:pPr>
        <w:spacing w:after="0" w:line="360" w:lineRule="auto"/>
        <w:rPr>
          <w:sz w:val="24"/>
          <w:szCs w:val="24"/>
          <w:lang w:eastAsia="zh-CN"/>
        </w:rPr>
      </w:pPr>
      <w:r w:rsidRPr="00684A5C">
        <w:rPr>
          <w:color w:val="000000"/>
          <w:sz w:val="24"/>
          <w:szCs w:val="24"/>
          <w:lang w:eastAsia="zh-CN"/>
        </w:rPr>
        <w:t>（</w:t>
      </w:r>
      <w:r w:rsidRPr="00684A5C">
        <w:rPr>
          <w:color w:val="000000"/>
          <w:sz w:val="24"/>
          <w:szCs w:val="24"/>
          <w:lang w:eastAsia="zh-CN"/>
        </w:rPr>
        <w:t>2</w:t>
      </w:r>
      <w:r w:rsidRPr="00684A5C">
        <w:rPr>
          <w:color w:val="000000"/>
          <w:sz w:val="24"/>
          <w:szCs w:val="24"/>
          <w:lang w:eastAsia="zh-CN"/>
        </w:rPr>
        <w:t>）</w:t>
      </w:r>
      <w:r w:rsidRPr="00684A5C">
        <w:rPr>
          <w:color w:val="000000"/>
          <w:sz w:val="24"/>
          <w:szCs w:val="24"/>
          <w:lang w:eastAsia="zh-CN"/>
        </w:rPr>
        <w:t>“</w:t>
      </w:r>
      <w:r w:rsidRPr="00684A5C">
        <w:rPr>
          <w:color w:val="000000"/>
          <w:sz w:val="24"/>
          <w:szCs w:val="24"/>
          <w:lang w:eastAsia="zh-CN"/>
        </w:rPr>
        <w:t>你们杀死一个李公朴，会有千百万个李公朴站起来！</w:t>
      </w:r>
      <w:r w:rsidRPr="00684A5C">
        <w:rPr>
          <w:color w:val="000000"/>
          <w:sz w:val="24"/>
          <w:szCs w:val="24"/>
          <w:lang w:eastAsia="zh-CN"/>
        </w:rPr>
        <w:t>”</w:t>
      </w:r>
      <w:r w:rsidRPr="00684A5C">
        <w:rPr>
          <w:color w:val="000000"/>
          <w:sz w:val="24"/>
          <w:szCs w:val="24"/>
          <w:lang w:eastAsia="zh-CN"/>
        </w:rPr>
        <w:t>一句话中两个</w:t>
      </w:r>
      <w:r w:rsidRPr="00684A5C">
        <w:rPr>
          <w:color w:val="000000"/>
          <w:sz w:val="24"/>
          <w:szCs w:val="24"/>
          <w:lang w:eastAsia="zh-CN"/>
        </w:rPr>
        <w:t>“</w:t>
      </w:r>
      <w:r w:rsidRPr="00684A5C">
        <w:rPr>
          <w:color w:val="000000"/>
          <w:sz w:val="24"/>
          <w:szCs w:val="24"/>
          <w:lang w:eastAsia="zh-CN"/>
        </w:rPr>
        <w:t>李公朴</w:t>
      </w:r>
      <w:r w:rsidRPr="00684A5C">
        <w:rPr>
          <w:color w:val="000000"/>
          <w:sz w:val="24"/>
          <w:szCs w:val="24"/>
          <w:lang w:eastAsia="zh-CN"/>
        </w:rPr>
        <w:t>”</w:t>
      </w:r>
      <w:r w:rsidRPr="00684A5C">
        <w:rPr>
          <w:color w:val="000000"/>
          <w:sz w:val="24"/>
          <w:szCs w:val="24"/>
          <w:lang w:eastAsia="zh-CN"/>
        </w:rPr>
        <w:t>的含义相同吗？这句话表达了作者怎样的感情？</w:t>
      </w:r>
      <w:r w:rsidRPr="00684A5C">
        <w:rPr>
          <w:color w:val="000000"/>
          <w:sz w:val="24"/>
          <w:szCs w:val="24"/>
          <w:lang w:eastAsia="zh-CN"/>
        </w:rPr>
        <w:t xml:space="preserve">    </w:t>
      </w:r>
    </w:p>
    <w:p w:rsidR="00684A5C" w:rsidRPr="00684A5C" w:rsidP="00684A5C">
      <w:pPr>
        <w:spacing w:after="0" w:line="360" w:lineRule="auto"/>
        <w:rPr>
          <w:sz w:val="24"/>
          <w:szCs w:val="24"/>
          <w:u w:val="single"/>
          <w:lang w:eastAsia="zh-CN"/>
        </w:rPr>
      </w:pPr>
      <w:r>
        <w:rPr>
          <w:rFonts w:hint="eastAsia"/>
          <w:sz w:val="24"/>
          <w:szCs w:val="24"/>
          <w:u w:val="single"/>
          <w:lang w:eastAsia="zh-CN"/>
        </w:rPr>
        <w:t xml:space="preserve">                                                                                </w:t>
      </w:r>
    </w:p>
    <w:p w:rsidR="00684A5C" w:rsidRPr="00684A5C" w:rsidP="00684A5C">
      <w:pPr>
        <w:spacing w:after="0" w:line="360" w:lineRule="auto"/>
        <w:rPr>
          <w:sz w:val="24"/>
          <w:szCs w:val="24"/>
          <w:u w:val="single"/>
          <w:lang w:eastAsia="zh-CN"/>
        </w:rPr>
      </w:pPr>
      <w:r>
        <w:rPr>
          <w:rFonts w:hint="eastAsia"/>
          <w:sz w:val="24"/>
          <w:szCs w:val="24"/>
          <w:u w:val="single"/>
          <w:lang w:eastAsia="zh-CN"/>
        </w:rPr>
        <w:t xml:space="preserve">                                                                                </w:t>
      </w:r>
    </w:p>
    <w:p w:rsidR="00684A5C" w:rsidRPr="00684A5C" w:rsidP="00684A5C">
      <w:pPr>
        <w:spacing w:after="0" w:line="360" w:lineRule="auto"/>
        <w:rPr>
          <w:sz w:val="24"/>
          <w:szCs w:val="24"/>
          <w:u w:val="single"/>
          <w:lang w:eastAsia="zh-CN"/>
        </w:rPr>
      </w:pPr>
      <w:r>
        <w:rPr>
          <w:rFonts w:hint="eastAsia"/>
          <w:sz w:val="24"/>
          <w:szCs w:val="24"/>
          <w:u w:val="single"/>
          <w:lang w:eastAsia="zh-CN"/>
        </w:rPr>
        <w:t xml:space="preserve">                                                                                </w:t>
      </w:r>
    </w:p>
    <w:p w:rsidR="00392511" w:rsidRPr="00684A5C" w:rsidP="00684A5C">
      <w:pPr>
        <w:spacing w:after="0" w:line="360" w:lineRule="auto"/>
        <w:rPr>
          <w:sz w:val="24"/>
          <w:szCs w:val="24"/>
          <w:lang w:eastAsia="zh-CN"/>
        </w:rPr>
      </w:pPr>
      <w:r w:rsidRPr="00684A5C">
        <w:rPr>
          <w:color w:val="000000"/>
          <w:sz w:val="24"/>
          <w:szCs w:val="24"/>
          <w:lang w:eastAsia="zh-CN"/>
        </w:rPr>
        <w:t>（</w:t>
      </w:r>
      <w:r w:rsidRPr="00684A5C">
        <w:rPr>
          <w:color w:val="000000"/>
          <w:sz w:val="24"/>
          <w:szCs w:val="24"/>
          <w:lang w:eastAsia="zh-CN"/>
        </w:rPr>
        <w:t>3</w:t>
      </w:r>
      <w:r w:rsidRPr="00684A5C">
        <w:rPr>
          <w:color w:val="000000"/>
          <w:sz w:val="24"/>
          <w:szCs w:val="24"/>
          <w:lang w:eastAsia="zh-CN"/>
        </w:rPr>
        <w:t>）赏析下列语句。</w:t>
      </w:r>
      <w:r w:rsidRPr="00684A5C">
        <w:rPr>
          <w:color w:val="000000"/>
          <w:sz w:val="24"/>
          <w:szCs w:val="24"/>
          <w:lang w:eastAsia="zh-CN"/>
        </w:rPr>
        <w:t xml:space="preserve">  </w:t>
      </w:r>
    </w:p>
    <w:p w:rsidR="00392511" w:rsidRPr="00684A5C" w:rsidP="00684A5C">
      <w:pPr>
        <w:spacing w:after="0" w:line="360" w:lineRule="auto"/>
        <w:rPr>
          <w:sz w:val="24"/>
          <w:szCs w:val="24"/>
          <w:lang w:eastAsia="zh-CN"/>
        </w:rPr>
      </w:pPr>
      <w:r w:rsidRPr="00684A5C">
        <w:rPr>
          <w:color w:val="000000"/>
          <w:sz w:val="24"/>
          <w:szCs w:val="24"/>
          <w:lang w:eastAsia="zh-CN"/>
        </w:rPr>
        <w:t>①</w:t>
      </w:r>
      <w:r w:rsidRPr="00684A5C">
        <w:rPr>
          <w:color w:val="000000"/>
          <w:sz w:val="24"/>
          <w:szCs w:val="24"/>
          <w:lang w:eastAsia="zh-CN"/>
        </w:rPr>
        <w:t>而现在正是黎明之前那个最黑暗的时候。</w:t>
      </w:r>
    </w:p>
    <w:p w:rsidR="00684A5C" w:rsidRPr="00684A5C" w:rsidP="00684A5C">
      <w:pPr>
        <w:spacing w:after="0" w:line="360" w:lineRule="auto"/>
        <w:rPr>
          <w:sz w:val="24"/>
          <w:szCs w:val="24"/>
          <w:u w:val="single"/>
          <w:lang w:eastAsia="zh-CN"/>
        </w:rPr>
      </w:pPr>
      <w:r>
        <w:rPr>
          <w:rFonts w:hint="eastAsia"/>
          <w:sz w:val="24"/>
          <w:szCs w:val="24"/>
          <w:u w:val="single"/>
          <w:lang w:eastAsia="zh-CN"/>
        </w:rPr>
        <w:t xml:space="preserve">                                                                                </w:t>
      </w:r>
    </w:p>
    <w:p w:rsidR="00684A5C" w:rsidRPr="00684A5C" w:rsidP="00684A5C">
      <w:pPr>
        <w:spacing w:after="0" w:line="360" w:lineRule="auto"/>
        <w:rPr>
          <w:sz w:val="24"/>
          <w:szCs w:val="24"/>
          <w:u w:val="single"/>
          <w:lang w:eastAsia="zh-CN"/>
        </w:rPr>
      </w:pPr>
      <w:r>
        <w:rPr>
          <w:rFonts w:hint="eastAsia"/>
          <w:sz w:val="24"/>
          <w:szCs w:val="24"/>
          <w:u w:val="single"/>
          <w:lang w:eastAsia="zh-CN"/>
        </w:rPr>
        <w:t xml:space="preserve">                                                                                </w:t>
      </w:r>
    </w:p>
    <w:p w:rsidR="00392511" w:rsidRPr="00684A5C" w:rsidP="00684A5C">
      <w:pPr>
        <w:spacing w:after="0" w:line="360" w:lineRule="auto"/>
        <w:rPr>
          <w:sz w:val="24"/>
          <w:szCs w:val="24"/>
          <w:lang w:eastAsia="zh-CN"/>
        </w:rPr>
      </w:pPr>
      <w:r w:rsidRPr="00684A5C">
        <w:rPr>
          <w:color w:val="000000"/>
          <w:sz w:val="24"/>
          <w:szCs w:val="24"/>
          <w:lang w:eastAsia="zh-CN"/>
        </w:rPr>
        <w:t>②</w:t>
      </w:r>
      <w:r w:rsidRPr="00684A5C">
        <w:rPr>
          <w:color w:val="000000"/>
          <w:sz w:val="24"/>
          <w:szCs w:val="24"/>
          <w:lang w:eastAsia="zh-CN"/>
        </w:rPr>
        <w:t>人民的力量是要胜利的，真理是永远存在的。</w:t>
      </w:r>
    </w:p>
    <w:p w:rsidR="00684A5C" w:rsidRPr="00684A5C" w:rsidP="00684A5C">
      <w:pPr>
        <w:spacing w:after="0" w:line="360" w:lineRule="auto"/>
        <w:rPr>
          <w:sz w:val="24"/>
          <w:szCs w:val="24"/>
          <w:u w:val="single"/>
          <w:lang w:eastAsia="zh-CN"/>
        </w:rPr>
      </w:pPr>
      <w:r>
        <w:rPr>
          <w:rFonts w:hint="eastAsia"/>
          <w:sz w:val="24"/>
          <w:szCs w:val="24"/>
          <w:u w:val="single"/>
          <w:lang w:eastAsia="zh-CN"/>
        </w:rPr>
        <w:t xml:space="preserve">                                                                                </w:t>
      </w:r>
    </w:p>
    <w:p w:rsidR="00684A5C" w:rsidRPr="00684A5C" w:rsidP="00684A5C">
      <w:pPr>
        <w:spacing w:after="0" w:line="360" w:lineRule="auto"/>
        <w:rPr>
          <w:sz w:val="24"/>
          <w:szCs w:val="24"/>
          <w:u w:val="single"/>
          <w:lang w:eastAsia="zh-CN"/>
        </w:rPr>
      </w:pPr>
      <w:r>
        <w:rPr>
          <w:rFonts w:hint="eastAsia"/>
          <w:sz w:val="24"/>
          <w:szCs w:val="24"/>
          <w:u w:val="single"/>
          <w:lang w:eastAsia="zh-CN"/>
        </w:rPr>
        <w:t xml:space="preserve">                                                                                </w:t>
      </w:r>
    </w:p>
    <w:p w:rsidR="00392511" w:rsidRPr="00684A5C" w:rsidP="00684A5C">
      <w:pPr>
        <w:spacing w:after="0" w:line="360" w:lineRule="auto"/>
        <w:rPr>
          <w:sz w:val="24"/>
          <w:szCs w:val="24"/>
          <w:lang w:eastAsia="zh-CN"/>
        </w:rPr>
      </w:pPr>
      <w:r w:rsidRPr="00684A5C">
        <w:rPr>
          <w:color w:val="000000"/>
          <w:sz w:val="24"/>
          <w:szCs w:val="24"/>
          <w:lang w:eastAsia="zh-CN"/>
        </w:rPr>
        <w:t>（</w:t>
      </w:r>
      <w:r w:rsidRPr="00684A5C">
        <w:rPr>
          <w:color w:val="000000"/>
          <w:sz w:val="24"/>
          <w:szCs w:val="24"/>
          <w:lang w:eastAsia="zh-CN"/>
        </w:rPr>
        <w:t>4</w:t>
      </w:r>
      <w:r w:rsidRPr="00684A5C">
        <w:rPr>
          <w:color w:val="000000"/>
          <w:sz w:val="24"/>
          <w:szCs w:val="24"/>
          <w:lang w:eastAsia="zh-CN"/>
        </w:rPr>
        <w:t>）闻一多先生在这篇讲演中不断变换人称，这是为什么？</w:t>
      </w:r>
      <w:r w:rsidRPr="00684A5C">
        <w:rPr>
          <w:color w:val="000000"/>
          <w:sz w:val="24"/>
          <w:szCs w:val="24"/>
          <w:lang w:eastAsia="zh-CN"/>
        </w:rPr>
        <w:t xml:space="preserve">    </w:t>
      </w:r>
    </w:p>
    <w:p w:rsidR="00684A5C" w:rsidRPr="00684A5C" w:rsidP="00684A5C">
      <w:pPr>
        <w:spacing w:after="0" w:line="360" w:lineRule="auto"/>
        <w:rPr>
          <w:sz w:val="24"/>
          <w:szCs w:val="24"/>
          <w:u w:val="single"/>
          <w:lang w:eastAsia="zh-CN"/>
        </w:rPr>
      </w:pPr>
      <w:r>
        <w:rPr>
          <w:rFonts w:hint="eastAsia"/>
          <w:sz w:val="24"/>
          <w:szCs w:val="24"/>
          <w:u w:val="single"/>
          <w:lang w:eastAsia="zh-CN"/>
        </w:rPr>
        <w:t xml:space="preserve">                                                                                </w:t>
      </w:r>
    </w:p>
    <w:p w:rsidR="00684A5C" w:rsidRPr="00684A5C" w:rsidP="00684A5C">
      <w:pPr>
        <w:spacing w:after="0" w:line="360" w:lineRule="auto"/>
        <w:rPr>
          <w:sz w:val="24"/>
          <w:szCs w:val="24"/>
          <w:u w:val="single"/>
          <w:lang w:eastAsia="zh-CN"/>
        </w:rPr>
      </w:pPr>
      <w:r>
        <w:rPr>
          <w:rFonts w:hint="eastAsia"/>
          <w:sz w:val="24"/>
          <w:szCs w:val="24"/>
          <w:u w:val="single"/>
          <w:lang w:eastAsia="zh-CN"/>
        </w:rPr>
        <w:t xml:space="preserve">                                                                                </w:t>
      </w:r>
    </w:p>
    <w:p w:rsidR="00392511" w:rsidRPr="00684A5C" w:rsidP="00684A5C">
      <w:pPr>
        <w:spacing w:after="0" w:line="360" w:lineRule="auto"/>
        <w:rPr>
          <w:sz w:val="24"/>
          <w:szCs w:val="24"/>
          <w:lang w:eastAsia="zh-CN"/>
        </w:rPr>
      </w:pPr>
      <w:r w:rsidRPr="00684A5C">
        <w:rPr>
          <w:b/>
          <w:bCs/>
          <w:sz w:val="24"/>
          <w:szCs w:val="24"/>
          <w:lang w:eastAsia="zh-CN"/>
        </w:rPr>
        <w:t>五、写作题（</w:t>
      </w:r>
      <w:r w:rsidRPr="00684A5C">
        <w:rPr>
          <w:b/>
          <w:bCs/>
          <w:sz w:val="24"/>
          <w:szCs w:val="24"/>
          <w:lang w:eastAsia="zh-CN"/>
        </w:rPr>
        <w:t>共</w:t>
      </w:r>
      <w:r w:rsidRPr="00684A5C">
        <w:rPr>
          <w:b/>
          <w:bCs/>
          <w:sz w:val="24"/>
          <w:szCs w:val="24"/>
          <w:lang w:eastAsia="zh-CN"/>
        </w:rPr>
        <w:t>40</w:t>
      </w:r>
      <w:r w:rsidRPr="00684A5C">
        <w:rPr>
          <w:b/>
          <w:bCs/>
          <w:sz w:val="24"/>
          <w:szCs w:val="24"/>
          <w:lang w:eastAsia="zh-CN"/>
        </w:rPr>
        <w:t>分）</w:t>
      </w:r>
    </w:p>
    <w:p w:rsidR="00392511" w:rsidRPr="00684A5C" w:rsidP="00684A5C">
      <w:pPr>
        <w:spacing w:after="0" w:line="360" w:lineRule="auto"/>
        <w:rPr>
          <w:sz w:val="24"/>
          <w:szCs w:val="24"/>
          <w:lang w:eastAsia="zh-CN"/>
        </w:rPr>
      </w:pPr>
      <w:r w:rsidRPr="00684A5C">
        <w:rPr>
          <w:color w:val="000000"/>
          <w:sz w:val="24"/>
          <w:szCs w:val="24"/>
          <w:lang w:eastAsia="zh-CN"/>
        </w:rPr>
        <w:t>请以《为你点赞》为题，写一篇文章。</w:t>
      </w:r>
    </w:p>
    <w:p w:rsidR="00392511" w:rsidRPr="00684A5C" w:rsidP="00684A5C">
      <w:pPr>
        <w:spacing w:after="0" w:line="360" w:lineRule="auto"/>
        <w:rPr>
          <w:sz w:val="24"/>
          <w:szCs w:val="24"/>
          <w:lang w:eastAsia="zh-CN"/>
        </w:rPr>
      </w:pPr>
      <w:r w:rsidRPr="00684A5C">
        <w:rPr>
          <w:color w:val="000000"/>
          <w:sz w:val="24"/>
          <w:szCs w:val="24"/>
          <w:lang w:eastAsia="zh-CN"/>
        </w:rPr>
        <w:t>要求：</w:t>
      </w:r>
      <w:r w:rsidRPr="00684A5C">
        <w:rPr>
          <w:color w:val="000000"/>
          <w:sz w:val="24"/>
          <w:szCs w:val="24"/>
          <w:lang w:eastAsia="zh-CN"/>
        </w:rPr>
        <w:t>①</w:t>
      </w:r>
      <w:r w:rsidRPr="00684A5C">
        <w:rPr>
          <w:color w:val="000000"/>
          <w:sz w:val="24"/>
          <w:szCs w:val="24"/>
          <w:lang w:eastAsia="zh-CN"/>
        </w:rPr>
        <w:t>文体自选（诗歌除外）；</w:t>
      </w:r>
      <w:r w:rsidRPr="00684A5C">
        <w:rPr>
          <w:color w:val="000000"/>
          <w:sz w:val="24"/>
          <w:szCs w:val="24"/>
          <w:lang w:eastAsia="zh-CN"/>
        </w:rPr>
        <w:t>②</w:t>
      </w:r>
      <w:r w:rsidRPr="00684A5C">
        <w:rPr>
          <w:color w:val="000000"/>
          <w:sz w:val="24"/>
          <w:szCs w:val="24"/>
          <w:lang w:eastAsia="zh-CN"/>
        </w:rPr>
        <w:t>不少于</w:t>
      </w:r>
      <w:r w:rsidRPr="00684A5C">
        <w:rPr>
          <w:color w:val="000000"/>
          <w:sz w:val="24"/>
          <w:szCs w:val="24"/>
          <w:lang w:eastAsia="zh-CN"/>
        </w:rPr>
        <w:t>500</w:t>
      </w:r>
      <w:r w:rsidRPr="00684A5C">
        <w:rPr>
          <w:color w:val="000000"/>
          <w:sz w:val="24"/>
          <w:szCs w:val="24"/>
          <w:lang w:eastAsia="zh-CN"/>
        </w:rPr>
        <w:t>字；</w:t>
      </w:r>
      <w:r w:rsidRPr="00684A5C">
        <w:rPr>
          <w:color w:val="000000"/>
          <w:sz w:val="24"/>
          <w:szCs w:val="24"/>
          <w:lang w:eastAsia="zh-CN"/>
        </w:rPr>
        <w:t>③</w:t>
      </w:r>
      <w:r w:rsidRPr="00684A5C">
        <w:rPr>
          <w:color w:val="000000"/>
          <w:sz w:val="24"/>
          <w:szCs w:val="24"/>
          <w:lang w:eastAsia="zh-CN"/>
        </w:rPr>
        <w:t>文中不得出现真实的姓名、班名和校名。</w:t>
      </w:r>
    </w:p>
    <w:tbl>
      <w:tblPr>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tblGrid>
      <w:tr w:rsidTr="00481552">
        <w:tblPrEx>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42"/>
        </w:trPr>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5014A9"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c>
          <w:tcPr>
            <w:tcW w:w="425" w:type="dxa"/>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5014A9"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5014A9"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r w:rsidTr="00481552">
        <w:tblPrEx>
          <w:tblW w:w="9775" w:type="dxa"/>
          <w:tblLook w:val="0000"/>
        </w:tblPrEx>
        <w:trPr>
          <w:trHeight w:val="442"/>
        </w:trPr>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684A5C" w:rsidRPr="00094254" w:rsidP="00481552">
            <w:pPr>
              <w:spacing w:line="340" w:lineRule="exact"/>
              <w:jc w:val="center"/>
              <w:rPr>
                <w:rFonts w:ascii="新宋体" w:eastAsia="新宋体" w:hAnsi="新宋体"/>
                <w:sz w:val="28"/>
                <w:szCs w:val="28"/>
                <w:lang w:eastAsia="zh-CN"/>
              </w:rPr>
            </w:pPr>
          </w:p>
        </w:tc>
      </w:tr>
    </w:tbl>
    <w:p w:rsidR="00392511" w:rsidRPr="00684A5C" w:rsidP="00684A5C">
      <w:pPr>
        <w:spacing w:after="0" w:line="360" w:lineRule="auto"/>
        <w:jc w:val="center"/>
        <w:rPr>
          <w:sz w:val="24"/>
          <w:szCs w:val="24"/>
          <w:lang w:eastAsia="zh-CN"/>
        </w:rPr>
      </w:pPr>
      <w:r w:rsidRPr="00684A5C">
        <w:rPr>
          <w:sz w:val="24"/>
          <w:szCs w:val="24"/>
          <w:lang w:eastAsia="zh-CN"/>
        </w:rPr>
        <w:br w:type="page"/>
      </w:r>
      <w:r w:rsidRPr="00684A5C">
        <w:rPr>
          <w:b/>
          <w:bCs/>
          <w:sz w:val="28"/>
          <w:szCs w:val="24"/>
          <w:lang w:eastAsia="zh-CN"/>
        </w:rPr>
        <w:t>答案</w:t>
      </w:r>
    </w:p>
    <w:p w:rsidR="00392511" w:rsidRPr="00684A5C" w:rsidP="00684A5C">
      <w:pPr>
        <w:spacing w:after="0" w:line="360" w:lineRule="auto"/>
        <w:rPr>
          <w:sz w:val="24"/>
          <w:szCs w:val="24"/>
          <w:lang w:eastAsia="zh-CN"/>
        </w:rPr>
      </w:pPr>
      <w:r w:rsidRPr="00684A5C">
        <w:rPr>
          <w:sz w:val="24"/>
          <w:szCs w:val="24"/>
          <w:lang w:eastAsia="zh-CN"/>
        </w:rPr>
        <w:t>一、</w:t>
      </w:r>
      <w:r w:rsidRPr="00684A5C">
        <w:rPr>
          <w:color w:val="000000"/>
          <w:sz w:val="24"/>
          <w:szCs w:val="24"/>
          <w:lang w:eastAsia="zh-CN"/>
        </w:rPr>
        <w:t>1.</w:t>
      </w:r>
      <w:r w:rsidRPr="00684A5C">
        <w:rPr>
          <w:color w:val="000000"/>
          <w:sz w:val="24"/>
          <w:szCs w:val="24"/>
          <w:lang w:eastAsia="zh-CN"/>
        </w:rPr>
        <w:t xml:space="preserve"> A   </w:t>
      </w:r>
      <w:r w:rsidRPr="00684A5C">
        <w:rPr>
          <w:color w:val="000000"/>
          <w:sz w:val="24"/>
          <w:szCs w:val="24"/>
          <w:lang w:eastAsia="zh-CN"/>
        </w:rPr>
        <w:t>2</w:t>
      </w:r>
      <w:r w:rsidRPr="00684A5C">
        <w:rPr>
          <w:color w:val="000000"/>
          <w:sz w:val="24"/>
          <w:szCs w:val="24"/>
          <w:lang w:eastAsia="zh-CN"/>
        </w:rPr>
        <w:t>.</w:t>
      </w:r>
      <w:r w:rsidRPr="00684A5C">
        <w:rPr>
          <w:color w:val="000000"/>
          <w:sz w:val="24"/>
          <w:szCs w:val="24"/>
          <w:lang w:eastAsia="zh-CN"/>
        </w:rPr>
        <w:t xml:space="preserve"> A   </w:t>
      </w:r>
      <w:r w:rsidRPr="00684A5C">
        <w:rPr>
          <w:color w:val="000000"/>
          <w:sz w:val="24"/>
          <w:szCs w:val="24"/>
          <w:lang w:eastAsia="zh-CN"/>
        </w:rPr>
        <w:t>3.</w:t>
      </w:r>
      <w:r w:rsidRPr="00684A5C">
        <w:rPr>
          <w:color w:val="000000"/>
          <w:sz w:val="24"/>
          <w:szCs w:val="24"/>
          <w:lang w:eastAsia="zh-CN"/>
        </w:rPr>
        <w:t xml:space="preserve"> A   </w:t>
      </w:r>
      <w:r w:rsidRPr="00684A5C">
        <w:rPr>
          <w:color w:val="000000"/>
          <w:sz w:val="24"/>
          <w:szCs w:val="24"/>
          <w:lang w:eastAsia="zh-CN"/>
        </w:rPr>
        <w:t>4.</w:t>
      </w:r>
      <w:r w:rsidRPr="00684A5C">
        <w:rPr>
          <w:color w:val="000000"/>
          <w:sz w:val="24"/>
          <w:szCs w:val="24"/>
          <w:lang w:eastAsia="zh-CN"/>
        </w:rPr>
        <w:t xml:space="preserve"> B   </w:t>
      </w:r>
      <w:r w:rsidRPr="00684A5C">
        <w:rPr>
          <w:color w:val="000000"/>
          <w:sz w:val="24"/>
          <w:szCs w:val="24"/>
          <w:lang w:eastAsia="zh-CN"/>
        </w:rPr>
        <w:t>5.</w:t>
      </w:r>
      <w:r w:rsidRPr="00684A5C">
        <w:rPr>
          <w:color w:val="000000"/>
          <w:sz w:val="24"/>
          <w:szCs w:val="24"/>
          <w:lang w:eastAsia="zh-CN"/>
        </w:rPr>
        <w:t xml:space="preserve"> C   </w:t>
      </w:r>
      <w:r w:rsidRPr="00684A5C">
        <w:rPr>
          <w:color w:val="000000"/>
          <w:sz w:val="24"/>
          <w:szCs w:val="24"/>
          <w:lang w:eastAsia="zh-CN"/>
        </w:rPr>
        <w:t>6.</w:t>
      </w:r>
      <w:r w:rsidRPr="00684A5C">
        <w:rPr>
          <w:color w:val="000000"/>
          <w:sz w:val="24"/>
          <w:szCs w:val="24"/>
          <w:lang w:eastAsia="zh-CN"/>
        </w:rPr>
        <w:t xml:space="preserve"> D   </w:t>
      </w:r>
    </w:p>
    <w:p w:rsidR="00392511" w:rsidRPr="00684A5C" w:rsidP="00684A5C">
      <w:pPr>
        <w:spacing w:after="0" w:line="360" w:lineRule="auto"/>
        <w:rPr>
          <w:sz w:val="24"/>
          <w:szCs w:val="24"/>
          <w:lang w:eastAsia="zh-CN"/>
        </w:rPr>
      </w:pPr>
      <w:r w:rsidRPr="00684A5C">
        <w:rPr>
          <w:sz w:val="24"/>
          <w:szCs w:val="24"/>
          <w:lang w:eastAsia="zh-CN"/>
        </w:rPr>
        <w:t>二、</w:t>
      </w:r>
      <w:r w:rsidRPr="00684A5C">
        <w:rPr>
          <w:color w:val="000000"/>
          <w:sz w:val="24"/>
          <w:szCs w:val="24"/>
          <w:lang w:eastAsia="zh-CN"/>
        </w:rPr>
        <w:t>对比；反问；比喻；反复</w:t>
      </w:r>
      <w:r w:rsidRPr="00684A5C">
        <w:rPr>
          <w:color w:val="000000"/>
          <w:sz w:val="24"/>
          <w:szCs w:val="24"/>
          <w:lang w:eastAsia="zh-CN"/>
        </w:rPr>
        <w:t xml:space="preserve">  </w:t>
      </w:r>
    </w:p>
    <w:p w:rsidR="00684A5C" w:rsidRPr="00684A5C" w:rsidP="00684A5C">
      <w:pPr>
        <w:spacing w:after="0" w:line="360" w:lineRule="auto"/>
        <w:rPr>
          <w:color w:val="000000"/>
          <w:sz w:val="24"/>
          <w:szCs w:val="24"/>
          <w:lang w:eastAsia="zh-CN"/>
        </w:rPr>
      </w:pPr>
      <w:r w:rsidRPr="00684A5C">
        <w:rPr>
          <w:sz w:val="24"/>
          <w:szCs w:val="24"/>
          <w:lang w:eastAsia="zh-CN"/>
        </w:rPr>
        <w:t>三、</w:t>
      </w:r>
    </w:p>
    <w:p w:rsidR="00684A5C" w:rsidP="00684A5C">
      <w:pPr>
        <w:spacing w:after="0" w:line="360" w:lineRule="auto"/>
        <w:rPr>
          <w:rFonts w:hint="eastAsia"/>
          <w:color w:val="000000"/>
          <w:sz w:val="24"/>
          <w:szCs w:val="24"/>
          <w:lang w:eastAsia="zh-CN"/>
        </w:rPr>
      </w:pPr>
      <w:r w:rsidRPr="00684A5C">
        <w:rPr>
          <w:color w:val="000000"/>
          <w:sz w:val="24"/>
          <w:szCs w:val="24"/>
          <w:lang w:eastAsia="zh-CN"/>
        </w:rPr>
        <w:t>①</w:t>
      </w:r>
      <w:r w:rsidRPr="00684A5C">
        <w:rPr>
          <w:color w:val="000000"/>
          <w:sz w:val="24"/>
          <w:szCs w:val="24"/>
          <w:lang w:eastAsia="zh-CN"/>
        </w:rPr>
        <w:t>对于在基础教育阶段所学的知识，大多数人基本都记得或记得大部分，只有极少数人几乎全忘了。</w:t>
      </w:r>
    </w:p>
    <w:p w:rsidR="00392511" w:rsidRPr="00684A5C" w:rsidP="00684A5C">
      <w:pPr>
        <w:spacing w:after="0" w:line="360" w:lineRule="auto"/>
        <w:rPr>
          <w:sz w:val="24"/>
          <w:szCs w:val="24"/>
          <w:lang w:eastAsia="zh-CN"/>
        </w:rPr>
      </w:pPr>
      <w:r w:rsidRPr="00684A5C">
        <w:rPr>
          <w:color w:val="000000"/>
          <w:sz w:val="24"/>
          <w:szCs w:val="24"/>
          <w:lang w:eastAsia="zh-CN"/>
        </w:rPr>
        <w:t>②</w:t>
      </w:r>
      <w:r w:rsidRPr="00684A5C">
        <w:rPr>
          <w:color w:val="000000"/>
          <w:sz w:val="24"/>
          <w:szCs w:val="24"/>
          <w:lang w:eastAsia="zh-CN"/>
        </w:rPr>
        <w:t>对于在基础教育阶段所学的知识，大多数人认为不白学，对自己有潜移默化的影响。</w:t>
      </w:r>
      <w:r w:rsidRPr="00684A5C">
        <w:rPr>
          <w:color w:val="000000"/>
          <w:sz w:val="24"/>
          <w:szCs w:val="24"/>
          <w:lang w:eastAsia="zh-CN"/>
        </w:rPr>
        <w:t xml:space="preserve">  </w:t>
      </w:r>
    </w:p>
    <w:p w:rsidR="00684A5C" w:rsidRPr="00684A5C" w:rsidP="00684A5C">
      <w:pPr>
        <w:spacing w:after="0" w:line="360" w:lineRule="auto"/>
        <w:rPr>
          <w:color w:val="000000"/>
          <w:sz w:val="24"/>
          <w:szCs w:val="24"/>
          <w:lang w:eastAsia="zh-CN"/>
        </w:rPr>
      </w:pPr>
      <w:r w:rsidRPr="00684A5C">
        <w:rPr>
          <w:sz w:val="24"/>
          <w:szCs w:val="24"/>
          <w:lang w:eastAsia="zh-CN"/>
        </w:rPr>
        <w:t>四、</w:t>
      </w:r>
      <w:r>
        <w:rPr>
          <w:rFonts w:hint="eastAsia"/>
          <w:sz w:val="24"/>
          <w:szCs w:val="24"/>
          <w:lang w:eastAsia="zh-CN"/>
        </w:rPr>
        <w:t>（一）</w:t>
      </w:r>
    </w:p>
    <w:p w:rsidR="00684A5C" w:rsidP="00684A5C">
      <w:pPr>
        <w:spacing w:after="0" w:line="360" w:lineRule="auto"/>
        <w:rPr>
          <w:sz w:val="24"/>
          <w:szCs w:val="24"/>
          <w:lang w:eastAsia="zh-CN"/>
        </w:rPr>
      </w:pPr>
      <w:r w:rsidRPr="00684A5C">
        <w:rPr>
          <w:color w:val="000000"/>
          <w:sz w:val="24"/>
          <w:szCs w:val="24"/>
          <w:lang w:eastAsia="zh-CN"/>
        </w:rPr>
        <w:t>（</w:t>
      </w:r>
      <w:r w:rsidRPr="00684A5C">
        <w:rPr>
          <w:color w:val="000000"/>
          <w:sz w:val="24"/>
          <w:szCs w:val="24"/>
          <w:lang w:eastAsia="zh-CN"/>
        </w:rPr>
        <w:t>1</w:t>
      </w:r>
      <w:r w:rsidRPr="00684A5C">
        <w:rPr>
          <w:color w:val="000000"/>
          <w:sz w:val="24"/>
          <w:szCs w:val="24"/>
          <w:lang w:eastAsia="zh-CN"/>
        </w:rPr>
        <w:t>）楼础、殿基、雕塑、石柱。因为一方面（根据</w:t>
      </w:r>
      <w:r w:rsidRPr="00684A5C">
        <w:rPr>
          <w:color w:val="000000"/>
          <w:sz w:val="24"/>
          <w:szCs w:val="24"/>
          <w:lang w:eastAsia="zh-CN"/>
        </w:rPr>
        <w:t>“</w:t>
      </w:r>
      <w:r w:rsidRPr="00684A5C">
        <w:rPr>
          <w:color w:val="000000"/>
          <w:sz w:val="24"/>
          <w:szCs w:val="24"/>
          <w:lang w:eastAsia="zh-CN"/>
        </w:rPr>
        <w:t>从千年的颓废或掩埋中踉跄走出</w:t>
      </w:r>
      <w:r w:rsidRPr="00684A5C">
        <w:rPr>
          <w:color w:val="000000"/>
          <w:sz w:val="24"/>
          <w:szCs w:val="24"/>
          <w:lang w:eastAsia="zh-CN"/>
        </w:rPr>
        <w:t>”</w:t>
      </w:r>
      <w:r w:rsidRPr="00684A5C">
        <w:rPr>
          <w:color w:val="000000"/>
          <w:sz w:val="24"/>
          <w:szCs w:val="24"/>
          <w:lang w:eastAsia="zh-CN"/>
        </w:rPr>
        <w:t>），它们显示了希腊悠久的历史；另一方面（根据</w:t>
      </w:r>
      <w:r w:rsidRPr="00684A5C">
        <w:rPr>
          <w:color w:val="000000"/>
          <w:sz w:val="24"/>
          <w:szCs w:val="24"/>
          <w:lang w:eastAsia="zh-CN"/>
        </w:rPr>
        <w:t>“</w:t>
      </w:r>
      <w:r w:rsidRPr="00684A5C">
        <w:rPr>
          <w:color w:val="000000"/>
          <w:sz w:val="24"/>
          <w:szCs w:val="24"/>
          <w:lang w:eastAsia="zh-CN"/>
        </w:rPr>
        <w:t>老将军们</w:t>
      </w:r>
      <w:r w:rsidRPr="00684A5C">
        <w:rPr>
          <w:color w:val="000000"/>
          <w:sz w:val="24"/>
          <w:szCs w:val="24"/>
          <w:lang w:eastAsia="zh-CN"/>
        </w:rPr>
        <w:t>”“</w:t>
      </w:r>
      <w:r w:rsidRPr="00684A5C">
        <w:rPr>
          <w:color w:val="000000"/>
          <w:sz w:val="24"/>
          <w:szCs w:val="24"/>
          <w:lang w:eastAsia="zh-CN"/>
        </w:rPr>
        <w:t>昂首云天</w:t>
      </w:r>
      <w:r w:rsidRPr="00684A5C">
        <w:rPr>
          <w:color w:val="000000"/>
          <w:sz w:val="24"/>
          <w:szCs w:val="24"/>
          <w:lang w:eastAsia="zh-CN"/>
        </w:rPr>
        <w:t>”</w:t>
      </w:r>
      <w:r w:rsidRPr="00684A5C">
        <w:rPr>
          <w:color w:val="000000"/>
          <w:sz w:val="24"/>
          <w:szCs w:val="24"/>
          <w:lang w:eastAsia="zh-CN"/>
        </w:rPr>
        <w:t>，以及下文关于希腊人体雕塑的议论），它们矫健的造型，和崇尚健康相联系，引发相关联想。</w:t>
      </w:r>
    </w:p>
    <w:p w:rsidR="00684A5C" w:rsidP="00684A5C">
      <w:pPr>
        <w:spacing w:after="0" w:line="360" w:lineRule="auto"/>
        <w:rPr>
          <w:sz w:val="24"/>
          <w:szCs w:val="24"/>
          <w:lang w:eastAsia="zh-CN"/>
        </w:rPr>
      </w:pPr>
      <w:r w:rsidRPr="00684A5C">
        <w:rPr>
          <w:color w:val="000000"/>
          <w:sz w:val="24"/>
          <w:szCs w:val="24"/>
          <w:lang w:eastAsia="zh-CN"/>
        </w:rPr>
        <w:t>（</w:t>
      </w:r>
      <w:r w:rsidRPr="00684A5C">
        <w:rPr>
          <w:color w:val="000000"/>
          <w:sz w:val="24"/>
          <w:szCs w:val="24"/>
          <w:lang w:eastAsia="zh-CN"/>
        </w:rPr>
        <w:t>2</w:t>
      </w:r>
      <w:r w:rsidRPr="00684A5C">
        <w:rPr>
          <w:color w:val="000000"/>
          <w:sz w:val="24"/>
          <w:szCs w:val="24"/>
          <w:lang w:eastAsia="zh-CN"/>
        </w:rPr>
        <w:t>）</w:t>
      </w:r>
      <w:r w:rsidRPr="00684A5C">
        <w:rPr>
          <w:color w:val="000000"/>
          <w:sz w:val="24"/>
          <w:szCs w:val="24"/>
          <w:lang w:eastAsia="zh-CN"/>
        </w:rPr>
        <w:t>①</w:t>
      </w:r>
      <w:r w:rsidRPr="00684A5C">
        <w:rPr>
          <w:color w:val="000000"/>
          <w:sz w:val="24"/>
          <w:szCs w:val="24"/>
          <w:lang w:eastAsia="zh-CN"/>
        </w:rPr>
        <w:t>交代了女性可以入场看比赛这一变化的由来。</w:t>
      </w:r>
      <w:r w:rsidRPr="00684A5C">
        <w:rPr>
          <w:color w:val="000000"/>
          <w:sz w:val="24"/>
          <w:szCs w:val="24"/>
          <w:lang w:eastAsia="zh-CN"/>
        </w:rPr>
        <w:t>②</w:t>
      </w:r>
      <w:r w:rsidRPr="00684A5C">
        <w:rPr>
          <w:color w:val="000000"/>
          <w:sz w:val="24"/>
          <w:szCs w:val="24"/>
          <w:lang w:eastAsia="zh-CN"/>
        </w:rPr>
        <w:t>说明</w:t>
      </w:r>
      <w:r w:rsidRPr="00684A5C">
        <w:rPr>
          <w:color w:val="000000"/>
          <w:sz w:val="24"/>
          <w:szCs w:val="24"/>
          <w:lang w:eastAsia="zh-CN"/>
        </w:rPr>
        <w:t>“</w:t>
      </w:r>
      <w:r w:rsidRPr="00684A5C">
        <w:rPr>
          <w:color w:val="000000"/>
          <w:sz w:val="24"/>
          <w:szCs w:val="24"/>
          <w:lang w:eastAsia="zh-CN"/>
        </w:rPr>
        <w:t>古代奥运选手比赛时全都一丝不挂</w:t>
      </w:r>
      <w:r w:rsidRPr="00684A5C">
        <w:rPr>
          <w:color w:val="000000"/>
          <w:sz w:val="24"/>
          <w:szCs w:val="24"/>
          <w:lang w:eastAsia="zh-CN"/>
        </w:rPr>
        <w:t>”</w:t>
      </w:r>
      <w:r w:rsidRPr="00684A5C">
        <w:rPr>
          <w:color w:val="000000"/>
          <w:sz w:val="24"/>
          <w:szCs w:val="24"/>
          <w:lang w:eastAsia="zh-CN"/>
        </w:rPr>
        <w:t>，表现出古希腊人对肢体美的追求。</w:t>
      </w:r>
      <w:r w:rsidRPr="00684A5C">
        <w:rPr>
          <w:color w:val="000000"/>
          <w:sz w:val="24"/>
          <w:szCs w:val="24"/>
          <w:lang w:eastAsia="zh-CN"/>
        </w:rPr>
        <w:t>③</w:t>
      </w:r>
      <w:r w:rsidRPr="00684A5C">
        <w:rPr>
          <w:color w:val="000000"/>
          <w:sz w:val="24"/>
          <w:szCs w:val="24"/>
          <w:lang w:eastAsia="zh-CN"/>
        </w:rPr>
        <w:t>人们对母亲的宽恕，表现了古希腊人对健美的尊崇。</w:t>
      </w:r>
    </w:p>
    <w:p w:rsidR="00684A5C" w:rsidP="00684A5C">
      <w:pPr>
        <w:spacing w:after="0" w:line="360" w:lineRule="auto"/>
        <w:rPr>
          <w:sz w:val="24"/>
          <w:szCs w:val="24"/>
          <w:lang w:eastAsia="zh-CN"/>
        </w:rPr>
      </w:pPr>
      <w:r w:rsidRPr="00684A5C">
        <w:rPr>
          <w:color w:val="000000"/>
          <w:sz w:val="24"/>
          <w:szCs w:val="24"/>
          <w:lang w:eastAsia="zh-CN"/>
        </w:rPr>
        <w:t>（</w:t>
      </w:r>
      <w:r w:rsidRPr="00684A5C">
        <w:rPr>
          <w:color w:val="000000"/>
          <w:sz w:val="24"/>
          <w:szCs w:val="24"/>
          <w:lang w:eastAsia="zh-CN"/>
        </w:rPr>
        <w:t>3</w:t>
      </w:r>
      <w:r w:rsidRPr="00684A5C">
        <w:rPr>
          <w:color w:val="000000"/>
          <w:sz w:val="24"/>
          <w:szCs w:val="24"/>
          <w:lang w:eastAsia="zh-CN"/>
        </w:rPr>
        <w:t>）赞美古希腊文明达到</w:t>
      </w:r>
      <w:r w:rsidRPr="00684A5C">
        <w:rPr>
          <w:color w:val="000000"/>
          <w:sz w:val="24"/>
          <w:szCs w:val="24"/>
          <w:lang w:eastAsia="zh-CN"/>
        </w:rPr>
        <w:t>“</w:t>
      </w:r>
      <w:r w:rsidRPr="00684A5C">
        <w:rPr>
          <w:color w:val="000000"/>
          <w:sz w:val="24"/>
          <w:szCs w:val="24"/>
          <w:lang w:eastAsia="zh-CN"/>
        </w:rPr>
        <w:t>智力的健康和肢体的健康</w:t>
      </w:r>
      <w:r w:rsidRPr="00684A5C">
        <w:rPr>
          <w:color w:val="000000"/>
          <w:sz w:val="24"/>
          <w:szCs w:val="24"/>
          <w:lang w:eastAsia="zh-CN"/>
        </w:rPr>
        <w:t>”</w:t>
      </w:r>
      <w:r w:rsidRPr="00684A5C">
        <w:rPr>
          <w:color w:val="000000"/>
          <w:sz w:val="24"/>
          <w:szCs w:val="24"/>
          <w:lang w:eastAsia="zh-CN"/>
        </w:rPr>
        <w:t>两相熔铸、两相提升的健全状态。</w:t>
      </w:r>
    </w:p>
    <w:p w:rsidR="00392511" w:rsidRPr="00684A5C" w:rsidP="00684A5C">
      <w:pPr>
        <w:spacing w:after="0" w:line="360" w:lineRule="auto"/>
        <w:rPr>
          <w:sz w:val="24"/>
          <w:szCs w:val="24"/>
          <w:lang w:eastAsia="zh-CN"/>
        </w:rPr>
      </w:pPr>
      <w:r w:rsidRPr="00684A5C">
        <w:rPr>
          <w:color w:val="000000"/>
          <w:sz w:val="24"/>
          <w:szCs w:val="24"/>
          <w:lang w:eastAsia="zh-CN"/>
        </w:rPr>
        <w:t>（</w:t>
      </w:r>
      <w:r w:rsidRPr="00684A5C">
        <w:rPr>
          <w:color w:val="000000"/>
          <w:sz w:val="24"/>
          <w:szCs w:val="24"/>
          <w:lang w:eastAsia="zh-CN"/>
        </w:rPr>
        <w:t>4</w:t>
      </w:r>
      <w:r w:rsidRPr="00684A5C">
        <w:rPr>
          <w:color w:val="000000"/>
          <w:sz w:val="24"/>
          <w:szCs w:val="24"/>
          <w:lang w:eastAsia="zh-CN"/>
        </w:rPr>
        <w:t>）</w:t>
      </w:r>
      <w:r w:rsidRPr="00684A5C">
        <w:rPr>
          <w:color w:val="000000"/>
          <w:sz w:val="24"/>
          <w:szCs w:val="24"/>
          <w:lang w:eastAsia="zh-CN"/>
        </w:rPr>
        <w:t xml:space="preserve">C   </w:t>
      </w:r>
    </w:p>
    <w:p w:rsidR="00684A5C" w:rsidP="00684A5C">
      <w:pPr>
        <w:spacing w:after="0" w:line="360" w:lineRule="auto"/>
        <w:rPr>
          <w:rFonts w:hint="eastAsia"/>
          <w:color w:val="000000"/>
          <w:sz w:val="24"/>
          <w:szCs w:val="24"/>
          <w:lang w:eastAsia="zh-CN"/>
        </w:rPr>
      </w:pPr>
      <w:r>
        <w:rPr>
          <w:rFonts w:hint="eastAsia"/>
          <w:color w:val="000000"/>
          <w:sz w:val="24"/>
          <w:szCs w:val="24"/>
          <w:lang w:eastAsia="zh-CN"/>
        </w:rPr>
        <w:t>（二）</w:t>
      </w:r>
    </w:p>
    <w:p w:rsidR="00684A5C" w:rsidP="00684A5C">
      <w:pPr>
        <w:spacing w:after="0" w:line="360" w:lineRule="auto"/>
        <w:rPr>
          <w:sz w:val="24"/>
          <w:szCs w:val="24"/>
          <w:lang w:eastAsia="zh-CN"/>
        </w:rPr>
      </w:pPr>
      <w:r w:rsidRPr="00684A5C">
        <w:rPr>
          <w:color w:val="000000"/>
          <w:sz w:val="24"/>
          <w:szCs w:val="24"/>
          <w:lang w:eastAsia="zh-CN"/>
        </w:rPr>
        <w:t>（</w:t>
      </w:r>
      <w:r w:rsidRPr="00684A5C">
        <w:rPr>
          <w:color w:val="000000"/>
          <w:sz w:val="24"/>
          <w:szCs w:val="24"/>
          <w:lang w:eastAsia="zh-CN"/>
        </w:rPr>
        <w:t>1</w:t>
      </w:r>
      <w:r w:rsidRPr="00684A5C">
        <w:rPr>
          <w:color w:val="000000"/>
          <w:sz w:val="24"/>
          <w:szCs w:val="24"/>
          <w:lang w:eastAsia="zh-CN"/>
        </w:rPr>
        <w:t>）</w:t>
      </w:r>
      <w:r w:rsidRPr="00684A5C">
        <w:rPr>
          <w:color w:val="000000"/>
          <w:sz w:val="24"/>
          <w:szCs w:val="24"/>
          <w:lang w:eastAsia="zh-CN"/>
        </w:rPr>
        <w:t>D</w:t>
      </w:r>
    </w:p>
    <w:p w:rsidR="00684A5C" w:rsidP="00684A5C">
      <w:pPr>
        <w:spacing w:after="0" w:line="360" w:lineRule="auto"/>
        <w:rPr>
          <w:sz w:val="24"/>
          <w:szCs w:val="24"/>
          <w:lang w:eastAsia="zh-CN"/>
        </w:rPr>
      </w:pPr>
      <w:r w:rsidRPr="00684A5C">
        <w:rPr>
          <w:color w:val="000000"/>
          <w:sz w:val="24"/>
          <w:szCs w:val="24"/>
          <w:lang w:eastAsia="zh-CN"/>
        </w:rPr>
        <w:t>（</w:t>
      </w:r>
      <w:r w:rsidRPr="00684A5C">
        <w:rPr>
          <w:color w:val="000000"/>
          <w:sz w:val="24"/>
          <w:szCs w:val="24"/>
          <w:lang w:eastAsia="zh-CN"/>
        </w:rPr>
        <w:t>2</w:t>
      </w:r>
      <w:r w:rsidRPr="00684A5C">
        <w:rPr>
          <w:color w:val="000000"/>
          <w:sz w:val="24"/>
          <w:szCs w:val="24"/>
          <w:lang w:eastAsia="zh-CN"/>
        </w:rPr>
        <w:t>）不相同。第一个指李公朴先生本人，第二个指像李先生一样不畏牺牲、敢于斗争的革命人士。表达了作者对敌人的愤恨、蔑视之情和对革命必胜的坚定信念。</w:t>
      </w:r>
    </w:p>
    <w:p w:rsidR="00684A5C" w:rsidP="00684A5C">
      <w:pPr>
        <w:spacing w:after="0" w:line="360" w:lineRule="auto"/>
        <w:rPr>
          <w:sz w:val="24"/>
          <w:szCs w:val="24"/>
          <w:lang w:eastAsia="zh-CN"/>
        </w:rPr>
      </w:pPr>
      <w:r w:rsidRPr="00684A5C">
        <w:rPr>
          <w:color w:val="000000"/>
          <w:sz w:val="24"/>
          <w:szCs w:val="24"/>
          <w:lang w:eastAsia="zh-CN"/>
        </w:rPr>
        <w:t>（</w:t>
      </w:r>
      <w:r w:rsidRPr="00684A5C">
        <w:rPr>
          <w:color w:val="000000"/>
          <w:sz w:val="24"/>
          <w:szCs w:val="24"/>
          <w:lang w:eastAsia="zh-CN"/>
        </w:rPr>
        <w:t>3</w:t>
      </w:r>
      <w:r w:rsidRPr="00684A5C">
        <w:rPr>
          <w:color w:val="000000"/>
          <w:sz w:val="24"/>
          <w:szCs w:val="24"/>
          <w:lang w:eastAsia="zh-CN"/>
        </w:rPr>
        <w:t>）</w:t>
      </w:r>
      <w:r w:rsidRPr="00684A5C">
        <w:rPr>
          <w:color w:val="000000"/>
          <w:sz w:val="24"/>
          <w:szCs w:val="24"/>
          <w:lang w:eastAsia="zh-CN"/>
        </w:rPr>
        <w:t>①</w:t>
      </w:r>
      <w:r w:rsidRPr="00684A5C">
        <w:rPr>
          <w:color w:val="000000"/>
          <w:sz w:val="24"/>
          <w:szCs w:val="24"/>
          <w:lang w:eastAsia="zh-CN"/>
        </w:rPr>
        <w:t>运用了比喻的修辞方法，表明了反动派做垂死挣扎及斗争愈加残酷。</w:t>
      </w:r>
      <w:r w:rsidRPr="00684A5C">
        <w:rPr>
          <w:color w:val="000000"/>
          <w:sz w:val="24"/>
          <w:szCs w:val="24"/>
          <w:lang w:eastAsia="zh-CN"/>
        </w:rPr>
        <w:t>②</w:t>
      </w:r>
      <w:r w:rsidRPr="00684A5C">
        <w:rPr>
          <w:color w:val="000000"/>
          <w:sz w:val="24"/>
          <w:szCs w:val="24"/>
          <w:lang w:eastAsia="zh-CN"/>
        </w:rPr>
        <w:t>表达了作者对人民的强大力量和革命必胜的坚定信心。</w:t>
      </w:r>
    </w:p>
    <w:p w:rsidR="00392511" w:rsidRPr="00684A5C" w:rsidP="00684A5C">
      <w:pPr>
        <w:spacing w:after="0" w:line="360" w:lineRule="auto"/>
        <w:rPr>
          <w:sz w:val="24"/>
          <w:szCs w:val="24"/>
          <w:lang w:eastAsia="zh-CN"/>
        </w:rPr>
      </w:pPr>
      <w:r w:rsidRPr="00684A5C">
        <w:rPr>
          <w:color w:val="000000"/>
          <w:sz w:val="24"/>
          <w:szCs w:val="24"/>
          <w:lang w:eastAsia="zh-CN"/>
        </w:rPr>
        <w:t>（</w:t>
      </w:r>
      <w:r w:rsidRPr="00684A5C">
        <w:rPr>
          <w:color w:val="000000"/>
          <w:sz w:val="24"/>
          <w:szCs w:val="24"/>
          <w:lang w:eastAsia="zh-CN"/>
        </w:rPr>
        <w:t>4</w:t>
      </w:r>
      <w:r w:rsidRPr="00684A5C">
        <w:rPr>
          <w:color w:val="000000"/>
          <w:sz w:val="24"/>
          <w:szCs w:val="24"/>
          <w:lang w:eastAsia="zh-CN"/>
        </w:rPr>
        <w:t>）在讲演中使用的人称不断变换，对表达演讲者的思想感情起到了有力的配合作用。对敌人正面指斥、揭露时用</w:t>
      </w:r>
      <w:r w:rsidRPr="00684A5C">
        <w:rPr>
          <w:color w:val="000000"/>
          <w:sz w:val="24"/>
          <w:szCs w:val="24"/>
          <w:lang w:eastAsia="zh-CN"/>
        </w:rPr>
        <w:t>“</w:t>
      </w:r>
      <w:r w:rsidRPr="00684A5C">
        <w:rPr>
          <w:color w:val="000000"/>
          <w:sz w:val="24"/>
          <w:szCs w:val="24"/>
          <w:lang w:eastAsia="zh-CN"/>
        </w:rPr>
        <w:t>你</w:t>
      </w:r>
      <w:r w:rsidRPr="00684A5C">
        <w:rPr>
          <w:color w:val="000000"/>
          <w:sz w:val="24"/>
          <w:szCs w:val="24"/>
          <w:lang w:eastAsia="zh-CN"/>
        </w:rPr>
        <w:t>”“</w:t>
      </w:r>
      <w:r w:rsidRPr="00684A5C">
        <w:rPr>
          <w:color w:val="000000"/>
          <w:sz w:val="24"/>
          <w:szCs w:val="24"/>
          <w:lang w:eastAsia="zh-CN"/>
        </w:rPr>
        <w:t>你们</w:t>
      </w:r>
      <w:r w:rsidRPr="00684A5C">
        <w:rPr>
          <w:color w:val="000000"/>
          <w:sz w:val="24"/>
          <w:szCs w:val="24"/>
          <w:lang w:eastAsia="zh-CN"/>
        </w:rPr>
        <w:t>”</w:t>
      </w:r>
      <w:r w:rsidRPr="00684A5C">
        <w:rPr>
          <w:color w:val="000000"/>
          <w:sz w:val="24"/>
          <w:szCs w:val="24"/>
          <w:lang w:eastAsia="zh-CN"/>
        </w:rPr>
        <w:t>，显示出闻先生的毫无畏惧。向听众揭露敌人的罪行或揭穿他们的用心时用</w:t>
      </w:r>
      <w:r w:rsidRPr="00684A5C">
        <w:rPr>
          <w:color w:val="000000"/>
          <w:sz w:val="24"/>
          <w:szCs w:val="24"/>
          <w:lang w:eastAsia="zh-CN"/>
        </w:rPr>
        <w:t>“</w:t>
      </w:r>
      <w:r w:rsidRPr="00684A5C">
        <w:rPr>
          <w:color w:val="000000"/>
          <w:sz w:val="24"/>
          <w:szCs w:val="24"/>
          <w:lang w:eastAsia="zh-CN"/>
        </w:rPr>
        <w:t>他们</w:t>
      </w:r>
      <w:r w:rsidRPr="00684A5C">
        <w:rPr>
          <w:color w:val="000000"/>
          <w:sz w:val="24"/>
          <w:szCs w:val="24"/>
          <w:lang w:eastAsia="zh-CN"/>
        </w:rPr>
        <w:t>”</w:t>
      </w:r>
      <w:r w:rsidRPr="00684A5C">
        <w:rPr>
          <w:color w:val="000000"/>
          <w:sz w:val="24"/>
          <w:szCs w:val="24"/>
          <w:lang w:eastAsia="zh-CN"/>
        </w:rPr>
        <w:t>，流露出闻先生的愤怒感情和轻蔑情绪。鼓舞</w:t>
      </w:r>
      <w:r w:rsidRPr="00684A5C">
        <w:rPr>
          <w:color w:val="000000"/>
          <w:sz w:val="24"/>
          <w:szCs w:val="24"/>
          <w:lang w:eastAsia="zh-CN"/>
        </w:rPr>
        <w:t>人们团结斗争时用</w:t>
      </w:r>
      <w:r w:rsidRPr="00684A5C">
        <w:rPr>
          <w:color w:val="000000"/>
          <w:sz w:val="24"/>
          <w:szCs w:val="24"/>
          <w:lang w:eastAsia="zh-CN"/>
        </w:rPr>
        <w:t>“</w:t>
      </w:r>
      <w:r w:rsidRPr="00684A5C">
        <w:rPr>
          <w:color w:val="000000"/>
          <w:sz w:val="24"/>
          <w:szCs w:val="24"/>
          <w:lang w:eastAsia="zh-CN"/>
        </w:rPr>
        <w:t>我们</w:t>
      </w:r>
      <w:r w:rsidRPr="00684A5C">
        <w:rPr>
          <w:color w:val="000000"/>
          <w:sz w:val="24"/>
          <w:szCs w:val="24"/>
          <w:lang w:eastAsia="zh-CN"/>
        </w:rPr>
        <w:t>”</w:t>
      </w:r>
      <w:r w:rsidRPr="00684A5C">
        <w:rPr>
          <w:color w:val="000000"/>
          <w:sz w:val="24"/>
          <w:szCs w:val="24"/>
          <w:lang w:eastAsia="zh-CN"/>
        </w:rPr>
        <w:t>，表现出闻先生与群众亲密战斗的感情。特别是把</w:t>
      </w:r>
      <w:r w:rsidRPr="00684A5C">
        <w:rPr>
          <w:color w:val="000000"/>
          <w:sz w:val="24"/>
          <w:szCs w:val="24"/>
          <w:lang w:eastAsia="zh-CN"/>
        </w:rPr>
        <w:t>“</w:t>
      </w:r>
      <w:r w:rsidRPr="00684A5C">
        <w:rPr>
          <w:color w:val="000000"/>
          <w:sz w:val="24"/>
          <w:szCs w:val="24"/>
          <w:lang w:eastAsia="zh-CN"/>
        </w:rPr>
        <w:t>我们</w:t>
      </w:r>
      <w:r w:rsidRPr="00684A5C">
        <w:rPr>
          <w:color w:val="000000"/>
          <w:sz w:val="24"/>
          <w:szCs w:val="24"/>
          <w:lang w:eastAsia="zh-CN"/>
        </w:rPr>
        <w:t>”</w:t>
      </w:r>
      <w:r w:rsidRPr="00684A5C">
        <w:rPr>
          <w:color w:val="000000"/>
          <w:sz w:val="24"/>
          <w:szCs w:val="24"/>
          <w:lang w:eastAsia="zh-CN"/>
        </w:rPr>
        <w:t>与</w:t>
      </w:r>
      <w:r w:rsidRPr="00684A5C">
        <w:rPr>
          <w:color w:val="000000"/>
          <w:sz w:val="24"/>
          <w:szCs w:val="24"/>
          <w:lang w:eastAsia="zh-CN"/>
        </w:rPr>
        <w:t>“</w:t>
      </w:r>
      <w:r w:rsidRPr="00684A5C">
        <w:rPr>
          <w:color w:val="000000"/>
          <w:sz w:val="24"/>
          <w:szCs w:val="24"/>
          <w:lang w:eastAsia="zh-CN"/>
        </w:rPr>
        <w:t>你们</w:t>
      </w:r>
      <w:r w:rsidRPr="00684A5C">
        <w:rPr>
          <w:color w:val="000000"/>
          <w:sz w:val="24"/>
          <w:szCs w:val="24"/>
          <w:lang w:eastAsia="zh-CN"/>
        </w:rPr>
        <w:t>”</w:t>
      </w:r>
      <w:r w:rsidRPr="00684A5C">
        <w:rPr>
          <w:color w:val="000000"/>
          <w:sz w:val="24"/>
          <w:szCs w:val="24"/>
          <w:lang w:eastAsia="zh-CN"/>
        </w:rPr>
        <w:t>相连、相对使用，更表达出闻先生感情的鲜明、立场的坚定。</w:t>
      </w:r>
      <w:r w:rsidRPr="00684A5C">
        <w:rPr>
          <w:color w:val="000000"/>
          <w:sz w:val="24"/>
          <w:szCs w:val="24"/>
          <w:lang w:eastAsia="zh-CN"/>
        </w:rPr>
        <w:t xml:space="preserve">   </w:t>
      </w:r>
    </w:p>
    <w:p w:rsidR="00392511" w:rsidRPr="00684A5C" w:rsidP="00684A5C">
      <w:pPr>
        <w:spacing w:after="0" w:line="360" w:lineRule="auto"/>
        <w:rPr>
          <w:sz w:val="24"/>
          <w:szCs w:val="24"/>
        </w:rPr>
      </w:pPr>
      <w:r w:rsidRPr="00684A5C">
        <w:rPr>
          <w:sz w:val="24"/>
          <w:szCs w:val="24"/>
        </w:rPr>
        <w:t>五、</w:t>
      </w:r>
      <w:bookmarkStart w:id="0" w:name="_GoBack"/>
      <w:bookmarkEnd w:id="0"/>
      <w:r w:rsidRPr="00684A5C">
        <w:rPr>
          <w:color w:val="000000"/>
          <w:sz w:val="24"/>
          <w:szCs w:val="24"/>
        </w:rPr>
        <w:t>略</w:t>
      </w:r>
      <w:r w:rsidRPr="00684A5C">
        <w:rPr>
          <w:color w:val="000000"/>
          <w:sz w:val="24"/>
          <w:szCs w:val="24"/>
        </w:rPr>
        <w:t xml:space="preserve">   </w:t>
      </w:r>
    </w:p>
    <w:sectPr>
      <w:headerReference w:type="even" r:id="rId10"/>
      <w:pgSz w:w="11907" w:h="16839"/>
      <w:pgMar w:top="1134" w:right="1134" w:bottom="1134" w:left="1134" w:header="397" w:footer="340" w:gutter="0"/>
      <w:pgNumType w:chapStyle="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新宋体">
    <w:panose1 w:val="02010609030101010101"/>
    <w:charset w:val="86"/>
    <w:family w:val="modern"/>
    <w:pitch w:val="fixed"/>
    <w:sig w:usb0="00000283" w:usb1="288F0000" w:usb2="00000016" w:usb3="00000000" w:csb0="0004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92511">
    <w:pPr>
      <w:pStyle w:val="Header"/>
      <w:pBdr>
        <w:bottom w:val="none" w:sz="0" w:space="0" w:color="auto"/>
      </w:pBdr>
    </w:pPr>
    <w:r>
      <w:rPr>
        <w:noProof/>
      </w:rPr>
      <mc:AlternateContent>
        <mc:Choice Requires="wps">
          <w:drawing>
            <wp:anchor distT="0" distB="0" distL="114300" distR="114300" simplePos="0" relativeHeight="251658240" behindDoc="0" locked="0" layoutInCell="1" allowOverlap="1">
              <wp:simplePos x="0" y="0"/>
              <wp:positionH relativeFrom="column">
                <wp:posOffset>13416280</wp:posOffset>
              </wp:positionH>
              <wp:positionV relativeFrom="paragraph">
                <wp:posOffset>-546100</wp:posOffset>
              </wp:positionV>
              <wp:extent cx="535305" cy="723900"/>
              <wp:effectExtent l="5080" t="6350" r="12065" b="12700"/>
              <wp:wrapNone/>
              <wp:docPr id="8" name="Rectangle 7"/>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35305" cy="723900"/>
                      </a:xfrm>
                      <a:prstGeom prst="rect">
                        <a:avLst/>
                      </a:prstGeom>
                      <a:solidFill>
                        <a:srgbClr val="808080"/>
                      </a:solidFill>
                      <a:ln w="9525">
                        <a:solidFill>
                          <a:srgbClr val="000000"/>
                        </a:solidFill>
                        <a:miter lim="200000"/>
                        <a:headEnd/>
                        <a:tailEnd/>
                      </a:ln>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7" o:spid="_x0000_s2049" style="width:42.15pt;height:57pt;margin-top:-43pt;margin-left:1056.4pt;mso-height-percent:0;mso-height-relative:page;mso-width-percent:0;mso-width-relative:page;mso-wrap-distance-bottom:0;mso-wrap-distance-left:9pt;mso-wrap-distance-right:9pt;mso-wrap-distance-top:0;mso-wrap-style:square;position:absolute;visibility:visible;v-text-anchor:top;z-index:251659264" fillcolor="gray"/>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6985" t="6350" r="10795" b="12700"/>
              <wp:wrapNone/>
              <wp:docPr id="7" name="Quad Arrow 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401320" cy="10706100"/>
                      </a:xfrm>
                      <a:prstGeom prst="rect">
                        <a:avLst/>
                      </a:prstGeom>
                      <a:solidFill>
                        <a:srgbClr val="FFFFFF"/>
                      </a:solidFill>
                      <a:ln w="9525">
                        <a:solidFill>
                          <a:srgbClr val="000000"/>
                        </a:solidFill>
                        <a:miter lim="200000"/>
                        <a:headEnd/>
                        <a:tailEnd/>
                      </a:ln>
                    </wps:spPr>
                    <wps:txbx>
                      <w:txbxContent>
                        <w:p w:rsidR="00392511">
                          <w:pPr>
                            <w:spacing w:after="0" w:line="240" w:lineRule="auto"/>
                            <w:jc w:val="distribute"/>
                            <w:rPr>
                              <w:lang w:eastAsia="zh-CN"/>
                            </w:rPr>
                          </w:pPr>
                          <w:r>
                            <w:rPr>
                              <w:rFonts w:hint="eastAsia"/>
                              <w:lang w:eastAsia="zh-CN"/>
                            </w:rPr>
                            <w:t>…………○…………外…………○…………装…………○…………订…………○…………线…………○…………</w:t>
                          </w:r>
                        </w:p>
                      </w:txbxContent>
                    </wps:txbx>
                    <wps:bodyPr rot="0" vert="vert270" wrap="square" anchor="ctr"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Quad Arrow 1" o:spid="_x0000_s2050" type="#_x0000_t202" style="width:31.6pt;height:843pt;margin-top:-43pt;margin-left:1098.55pt;mso-height-percent:0;mso-height-relative:page;mso-width-percent:0;mso-width-relative:page;mso-wrap-distance-bottom:0;mso-wrap-distance-left:9pt;mso-wrap-distance-right:9pt;mso-wrap-distance-top:0;mso-wrap-style:square;position:absolute;visibility:visible;v-text-anchor:middle;z-index:251661312">
              <v:textbox style="layout-flow:vertical;mso-layout-flow-alt:bottom-to-top">
                <w:txbxContent>
                  <w:p w:rsidR="00392511">
                    <w:pPr>
                      <w:spacing w:after="0" w:line="240" w:lineRule="auto"/>
                      <w:jc w:val="distribute"/>
                      <w:rPr>
                        <w:lang w:eastAsia="zh-CN"/>
                      </w:rPr>
                    </w:pPr>
                    <w:r>
                      <w:rPr>
                        <w:rFonts w:hint="eastAsia"/>
                        <w:lang w:eastAsia="zh-CN"/>
                      </w:rPr>
                      <w:t>…………○…………外…………○…………装…………○…………订…………○…………线…………○…………</w:t>
                    </w: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13416280</wp:posOffset>
              </wp:positionH>
              <wp:positionV relativeFrom="paragraph">
                <wp:posOffset>-546100</wp:posOffset>
              </wp:positionV>
              <wp:extent cx="535305" cy="10706100"/>
              <wp:effectExtent l="5080" t="6350" r="12065" b="12700"/>
              <wp:wrapNone/>
              <wp:docPr id="6" name="Quad Arrow 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35305" cy="10706100"/>
                      </a:xfrm>
                      <a:prstGeom prst="rect">
                        <a:avLst/>
                      </a:prstGeom>
                      <a:solidFill>
                        <a:srgbClr val="D8D8D8"/>
                      </a:solidFill>
                      <a:ln w="9525">
                        <a:solidFill>
                          <a:srgbClr val="000000"/>
                        </a:solidFill>
                        <a:miter lim="200000"/>
                        <a:headEnd/>
                        <a:tailEnd/>
                      </a:ln>
                    </wps:spPr>
                    <wps:txbx>
                      <w:txbxContent>
                        <w:p w:rsidR="00392511">
                          <w:pPr>
                            <w:spacing w:before="312" w:beforeLines="100" w:after="312" w:afterLines="100" w:line="240" w:lineRule="auto"/>
                            <w:jc w:val="center"/>
                            <w:rPr>
                              <w:lang w:eastAsia="zh-CN"/>
                            </w:rPr>
                          </w:pPr>
                          <w:r>
                            <w:rPr>
                              <w:rFonts w:hint="eastAsia"/>
                              <w:lang w:eastAsia="zh-CN"/>
                            </w:rPr>
                            <w:t>※※请※※不※※要※※在※※装※※订※※线※※内※※答※※题※※</w:t>
                          </w:r>
                        </w:p>
                      </w:txbxContent>
                    </wps:txbx>
                    <wps:bodyPr rot="0" vert="vert270" wrap="square" anchor="ctr" anchorCtr="0" upright="1"/>
                  </wps:wsp>
                </a:graphicData>
              </a:graphic>
              <wp14:sizeRelH relativeFrom="page">
                <wp14:pctWidth>0</wp14:pctWidth>
              </wp14:sizeRelH>
              <wp14:sizeRelV relativeFrom="page">
                <wp14:pctHeight>0</wp14:pctHeight>
              </wp14:sizeRelV>
            </wp:anchor>
          </w:drawing>
        </mc:Choice>
        <mc:Fallback>
          <w:pict>
            <v:shape id="Quad Arrow 3" o:spid="_x0000_s2051" type="#_x0000_t202" style="width:42.15pt;height:843pt;margin-top:-43pt;margin-left:1056.4pt;mso-height-percent:0;mso-height-relative:page;mso-width-percent:0;mso-width-relative:page;mso-wrap-distance-bottom:0;mso-wrap-distance-left:9pt;mso-wrap-distance-right:9pt;mso-wrap-distance-top:0;mso-wrap-style:square;position:absolute;visibility:visible;v-text-anchor:middle;z-index:251663360" fillcolor="#d8d8d8">
              <v:textbox style="layout-flow:vertical;mso-layout-flow-alt:bottom-to-top">
                <w:txbxContent>
                  <w:p w:rsidR="00392511">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13023215</wp:posOffset>
              </wp:positionH>
              <wp:positionV relativeFrom="paragraph">
                <wp:posOffset>-546100</wp:posOffset>
              </wp:positionV>
              <wp:extent cx="393065" cy="10706100"/>
              <wp:effectExtent l="12065" t="6350" r="13970" b="12700"/>
              <wp:wrapNone/>
              <wp:docPr id="5" name="Quad Arrow 5"/>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93065" cy="10706100"/>
                      </a:xfrm>
                      <a:prstGeom prst="rect">
                        <a:avLst/>
                      </a:prstGeom>
                      <a:solidFill>
                        <a:srgbClr val="FFFFFF"/>
                      </a:solidFill>
                      <a:ln w="9525">
                        <a:solidFill>
                          <a:srgbClr val="000000"/>
                        </a:solidFill>
                        <a:miter lim="200000"/>
                        <a:headEnd/>
                        <a:tailEnd/>
                      </a:ln>
                    </wps:spPr>
                    <wps:txbx>
                      <w:txbxContent>
                        <w:p w:rsidR="00392511">
                          <w:pPr>
                            <w:spacing w:after="0" w:line="240" w:lineRule="auto"/>
                            <w:jc w:val="distribute"/>
                            <w:rPr>
                              <w:lang w:eastAsia="zh-CN"/>
                            </w:rPr>
                          </w:pPr>
                          <w:r>
                            <w:rPr>
                              <w:rFonts w:hint="eastAsia"/>
                              <w:lang w:eastAsia="zh-CN"/>
                            </w:rPr>
                            <w:t>…………○…………内…………○…………装…………○…………订…………○…………线…………○…………</w:t>
                          </w:r>
                        </w:p>
                      </w:txbxContent>
                    </wps:txbx>
                    <wps:bodyPr rot="0" vert="vert270" wrap="square" anchor="ctr" anchorCtr="0" upright="1"/>
                  </wps:wsp>
                </a:graphicData>
              </a:graphic>
              <wp14:sizeRelH relativeFrom="page">
                <wp14:pctWidth>0</wp14:pctWidth>
              </wp14:sizeRelH>
              <wp14:sizeRelV relativeFrom="page">
                <wp14:pctHeight>0</wp14:pctHeight>
              </wp14:sizeRelV>
            </wp:anchor>
          </w:drawing>
        </mc:Choice>
        <mc:Fallback>
          <w:pict>
            <v:shape id="Quad Arrow 5" o:spid="_x0000_s2052" type="#_x0000_t202" style="width:30.95pt;height:843pt;margin-top:-43pt;margin-left:1025.45pt;mso-height-percent:0;mso-height-relative:page;mso-width-percent:0;mso-width-relative:page;mso-wrap-distance-bottom:0;mso-wrap-distance-left:9pt;mso-wrap-distance-right:9pt;mso-wrap-distance-top:0;mso-wrap-style:square;position:absolute;visibility:visible;v-text-anchor:middle;z-index:251665408">
              <v:textbox style="layout-flow:vertical;mso-layout-flow-alt:bottom-to-top">
                <w:txbxContent>
                  <w:p w:rsidR="00392511">
                    <w:pPr>
                      <w:spacing w:after="0" w:line="240" w:lineRule="auto"/>
                      <w:jc w:val="distribute"/>
                      <w:rPr>
                        <w:lang w:eastAsia="zh-CN"/>
                      </w:rPr>
                    </w:pPr>
                    <w:r>
                      <w:rPr>
                        <w:rFonts w:hint="eastAsia"/>
                        <w:lang w:eastAsia="zh-CN"/>
                      </w:rPr>
                      <w:t>…………○…………内…………○…………装…………○…………订…………○…………线…………○…………</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A3902B0"/>
    <w:multiLevelType w:val="hybridMultilevel"/>
    <w:tmpl w:val="A13CE92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6F364593"/>
    <w:multiLevelType w:val="hybridMultilevel"/>
    <w:tmpl w:val="B05433B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7"/>
  </w:num>
  <w:num w:numId="4">
    <w:abstractNumId w:val="5"/>
  </w:num>
  <w:num w:numId="5">
    <w:abstractNumId w:val="2"/>
  </w:num>
  <w:num w:numId="6">
    <w:abstractNumId w:val="0"/>
  </w:num>
  <w:num w:numId="7">
    <w:abstractNumId w:val="3"/>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094254"/>
    <w:rsid w:val="00105B32"/>
    <w:rsid w:val="0016193D"/>
    <w:rsid w:val="0019595E"/>
    <w:rsid w:val="00243F78"/>
    <w:rsid w:val="00244DEA"/>
    <w:rsid w:val="002A22FB"/>
    <w:rsid w:val="002B1B52"/>
    <w:rsid w:val="002B79A1"/>
    <w:rsid w:val="002C5454"/>
    <w:rsid w:val="002F406B"/>
    <w:rsid w:val="00392511"/>
    <w:rsid w:val="003C7056"/>
    <w:rsid w:val="004621D6"/>
    <w:rsid w:val="00481552"/>
    <w:rsid w:val="004A7EC2"/>
    <w:rsid w:val="004B0B79"/>
    <w:rsid w:val="005014A9"/>
    <w:rsid w:val="0052166A"/>
    <w:rsid w:val="00570E98"/>
    <w:rsid w:val="00684A5C"/>
    <w:rsid w:val="006B7A92"/>
    <w:rsid w:val="006D054F"/>
    <w:rsid w:val="00751BBD"/>
    <w:rsid w:val="00777D0A"/>
    <w:rsid w:val="008222E8"/>
    <w:rsid w:val="00827CAC"/>
    <w:rsid w:val="008512EA"/>
    <w:rsid w:val="008860DB"/>
    <w:rsid w:val="008977BC"/>
    <w:rsid w:val="008E0712"/>
    <w:rsid w:val="00903B0A"/>
    <w:rsid w:val="009413CA"/>
    <w:rsid w:val="00972C05"/>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Pr>
      <w:sz w:val="18"/>
      <w:szCs w:val="18"/>
    </w:rPr>
  </w:style>
  <w:style w:type="paragraph" w:styleId="Footer">
    <w:name w:val="footer"/>
    <w:basedOn w:val="Normal"/>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Pr>
      <w:sz w:val="18"/>
      <w:szCs w:val="18"/>
    </w:rPr>
  </w:style>
  <w:style w:type="character" w:customStyle="1" w:styleId="Char0">
    <w:name w:val="页脚 Char"/>
    <w:link w:val="Footer"/>
    <w:uiPriority w:val="99"/>
    <w:qFormat/>
    <w:rPr>
      <w:sz w:val="18"/>
      <w:szCs w:val="18"/>
    </w:rPr>
  </w:style>
  <w:style w:type="character" w:customStyle="1" w:styleId="Char1">
    <w:name w:val="批注框文本 Char"/>
    <w:link w:val="BalloonText"/>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50C65AD-F1C9-4841-A504-46FA52954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4297</Words>
  <Characters>4384</Characters>
  <Application>Microsoft Office Word</Application>
  <DocSecurity>0</DocSecurity>
  <Lines>151</Lines>
  <Paragraphs>122</Paragraphs>
  <ScaleCrop>false</ScaleCrop>
  <Company/>
  <LinksUpToDate>false</LinksUpToDate>
  <CharactersWithSpaces>8559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2020-04-24T08:21:00Z</dcterms:created>
  <dcterms:modified xsi:type="dcterms:W3CDTF">2020-04-24T08:21:00Z</dcterms:modified>
</cp:coreProperties>
</file>